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C20" w:rsidRPr="007B4E65" w:rsidRDefault="008A3584" w:rsidP="00D5507F">
      <w:pPr>
        <w:keepNext/>
        <w:widowControl w:val="0"/>
        <w:contextualSpacing/>
        <w:jc w:val="center"/>
        <w:rPr>
          <w:b/>
          <w:szCs w:val="24"/>
        </w:rPr>
      </w:pPr>
      <w:bookmarkStart w:id="0" w:name="_GoBack"/>
      <w:bookmarkEnd w:id="0"/>
      <w:r w:rsidRPr="007B4E65">
        <w:rPr>
          <w:b/>
          <w:szCs w:val="24"/>
        </w:rPr>
        <w:t>ТРЕБОВАНИЯ К СОДЕРЖАНИЮ, СОСТАВУ ЗАЯВКИ НА УЧАСТИЕ В ЗАКУПКЕ И ИНСТРУКЦИЯ ПО ЕЕ ЗАПОЛНЕНИЮ</w:t>
      </w:r>
    </w:p>
    <w:p w:rsidR="00F50B36" w:rsidRPr="007B4E65" w:rsidRDefault="00F50B36" w:rsidP="00D5507F">
      <w:pPr>
        <w:keepNext/>
        <w:widowControl w:val="0"/>
        <w:contextualSpacing/>
        <w:rPr>
          <w:szCs w:val="24"/>
        </w:rPr>
      </w:pPr>
    </w:p>
    <w:p w:rsidR="00B60018" w:rsidRPr="005A72C5" w:rsidRDefault="00B60018" w:rsidP="005A72C5">
      <w:pPr>
        <w:ind w:firstLine="426"/>
        <w:jc w:val="both"/>
        <w:rPr>
          <w:b/>
          <w:szCs w:val="24"/>
        </w:rPr>
      </w:pPr>
      <w:r w:rsidRPr="005A72C5">
        <w:rPr>
          <w:b/>
          <w:szCs w:val="24"/>
        </w:rPr>
        <w:t>Внимание!</w:t>
      </w:r>
      <w:r w:rsidR="006B24A0">
        <w:rPr>
          <w:b/>
          <w:szCs w:val="24"/>
        </w:rPr>
        <w:t xml:space="preserve"> </w:t>
      </w:r>
      <w:r w:rsidRPr="005A72C5">
        <w:rPr>
          <w:b/>
          <w:szCs w:val="24"/>
        </w:rPr>
        <w:t>Электронный конкурс проводится в порядке, установленном с учетом особенностей, установленных частью 19 статьи 48 Федерального закона №44-ФЗ «О контрактной системе в сфере закупок товаров, работ, услуг для обеспечения государственных и муниципальных нужд» (далее - Федеральный закон от 05.04.2013</w:t>
      </w:r>
      <w:r w:rsidR="005A72C5">
        <w:rPr>
          <w:b/>
          <w:szCs w:val="24"/>
        </w:rPr>
        <w:br/>
      </w:r>
      <w:r w:rsidRPr="005A72C5">
        <w:rPr>
          <w:b/>
          <w:szCs w:val="24"/>
        </w:rPr>
        <w:t>№ 44-ФЗ).</w:t>
      </w:r>
    </w:p>
    <w:p w:rsidR="00B60018" w:rsidRPr="000B5820" w:rsidRDefault="00B60018" w:rsidP="00016DB5">
      <w:pPr>
        <w:ind w:firstLine="426"/>
        <w:jc w:val="both"/>
        <w:rPr>
          <w:szCs w:val="24"/>
        </w:rPr>
      </w:pPr>
      <w:r w:rsidRPr="000B5820">
        <w:rPr>
          <w:szCs w:val="24"/>
        </w:rPr>
        <w:t xml:space="preserve">В извещении об осуществлении закупки </w:t>
      </w:r>
      <w:r w:rsidRPr="000B5820">
        <w:rPr>
          <w:b/>
          <w:szCs w:val="24"/>
        </w:rPr>
        <w:t>не установлены критерии</w:t>
      </w:r>
      <w:r w:rsidRPr="000B5820">
        <w:rPr>
          <w:szCs w:val="24"/>
        </w:rPr>
        <w:t xml:space="preserve">, предусмотренные пунктами 2 и 3 части 1 статьи 32 Федерального закона </w:t>
      </w:r>
      <w:r w:rsidR="00E730AD" w:rsidRPr="000B5820">
        <w:rPr>
          <w:szCs w:val="24"/>
        </w:rPr>
        <w:t xml:space="preserve">от 05.04.2013 </w:t>
      </w:r>
      <w:r w:rsidRPr="000B5820">
        <w:rPr>
          <w:szCs w:val="24"/>
        </w:rPr>
        <w:t>№ 44-ФЗ.</w:t>
      </w:r>
    </w:p>
    <w:p w:rsidR="00B60018" w:rsidRPr="000B5820" w:rsidRDefault="00B60018" w:rsidP="00D5507F">
      <w:pPr>
        <w:autoSpaceDE w:val="0"/>
        <w:autoSpaceDN w:val="0"/>
        <w:adjustRightInd w:val="0"/>
        <w:ind w:firstLine="540"/>
        <w:jc w:val="both"/>
        <w:rPr>
          <w:szCs w:val="24"/>
        </w:rPr>
      </w:pPr>
      <w:r w:rsidRPr="000B5820">
        <w:rPr>
          <w:szCs w:val="24"/>
        </w:rPr>
        <w:t xml:space="preserve">Электронный конкурс проводится в порядке, установленном Федеральным законом </w:t>
      </w:r>
      <w:r w:rsidR="00E730AD" w:rsidRPr="000B5820">
        <w:rPr>
          <w:szCs w:val="24"/>
        </w:rPr>
        <w:t xml:space="preserve">от 05.04.2013 </w:t>
      </w:r>
      <w:r w:rsidRPr="000B5820">
        <w:rPr>
          <w:szCs w:val="24"/>
        </w:rPr>
        <w:t>№ 44-ФЗ, с учетом следующих особенностей:</w:t>
      </w:r>
    </w:p>
    <w:p w:rsidR="00306A18" w:rsidRPr="007B4E65" w:rsidRDefault="00B60018" w:rsidP="00D5507F">
      <w:pPr>
        <w:autoSpaceDE w:val="0"/>
        <w:autoSpaceDN w:val="0"/>
        <w:adjustRightInd w:val="0"/>
        <w:ind w:firstLine="540"/>
        <w:jc w:val="both"/>
        <w:rPr>
          <w:szCs w:val="24"/>
        </w:rPr>
      </w:pPr>
      <w:r w:rsidRPr="000B5820">
        <w:rPr>
          <w:szCs w:val="24"/>
        </w:rPr>
        <w:t xml:space="preserve">1) заявка состоит из второй и третьей частей. </w:t>
      </w:r>
      <w:r w:rsidR="0034315B" w:rsidRPr="000B5820">
        <w:rPr>
          <w:szCs w:val="24"/>
        </w:rPr>
        <w:t xml:space="preserve">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0034315B" w:rsidRPr="000B5820">
        <w:t>от 05.04.2013 № 44-ФЗ</w:t>
      </w:r>
      <w:r w:rsidR="0034315B" w:rsidRPr="000B5820">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0034315B" w:rsidRPr="000B5820">
        <w:rPr>
          <w:rFonts w:eastAsiaTheme="minorHAnsi"/>
          <w:lang w:eastAsia="en-US"/>
        </w:rPr>
        <w:t>Федерального закона</w:t>
      </w:r>
      <w:r w:rsidR="0034315B" w:rsidRPr="000B5820">
        <w:t xml:space="preserve"> от 05.04.2013 № 44-ФЗ. </w:t>
      </w:r>
      <w:r w:rsidRPr="000B5820">
        <w:rPr>
          <w:szCs w:val="24"/>
        </w:rPr>
        <w:t>Положения частей 3 - 10 статьи 48 Федеральным законом</w:t>
      </w:r>
      <w:r w:rsidR="0072627D">
        <w:rPr>
          <w:szCs w:val="24"/>
        </w:rPr>
        <w:t xml:space="preserve"> </w:t>
      </w:r>
      <w:r w:rsidR="00E730AD" w:rsidRPr="000B5820">
        <w:rPr>
          <w:szCs w:val="24"/>
        </w:rPr>
        <w:t xml:space="preserve">от 05.04.2013 </w:t>
      </w:r>
      <w:r w:rsidRPr="000B5820">
        <w:rPr>
          <w:szCs w:val="24"/>
        </w:rPr>
        <w:t>№ 44-ФЗ не применяются.</w:t>
      </w:r>
    </w:p>
    <w:p w:rsidR="00306A18" w:rsidRPr="007B4E65" w:rsidRDefault="003521E3" w:rsidP="00D5507F">
      <w:pPr>
        <w:autoSpaceDE w:val="0"/>
        <w:autoSpaceDN w:val="0"/>
        <w:adjustRightInd w:val="0"/>
        <w:ind w:firstLine="540"/>
        <w:jc w:val="both"/>
        <w:rPr>
          <w:b/>
          <w:szCs w:val="24"/>
        </w:rPr>
      </w:pPr>
      <w:r w:rsidRPr="007B4E65">
        <w:rPr>
          <w:b/>
          <w:szCs w:val="24"/>
        </w:rPr>
        <w:t>1. Требования к содержанию, сос</w:t>
      </w:r>
      <w:r w:rsidR="004130C9" w:rsidRPr="007B4E65">
        <w:rPr>
          <w:b/>
          <w:szCs w:val="24"/>
        </w:rPr>
        <w:t>таву заявки на участие в электронном конкурсе</w:t>
      </w:r>
      <w:r w:rsidR="0072627D">
        <w:rPr>
          <w:b/>
          <w:szCs w:val="24"/>
        </w:rPr>
        <w:t>.</w:t>
      </w:r>
    </w:p>
    <w:p w:rsidR="00306A18" w:rsidRPr="007B4E65" w:rsidRDefault="003521E3" w:rsidP="00D5507F">
      <w:pPr>
        <w:autoSpaceDE w:val="0"/>
        <w:autoSpaceDN w:val="0"/>
        <w:adjustRightInd w:val="0"/>
        <w:ind w:firstLine="540"/>
        <w:jc w:val="both"/>
        <w:rPr>
          <w:szCs w:val="24"/>
        </w:rPr>
      </w:pPr>
      <w:r w:rsidRPr="007B4E65">
        <w:rPr>
          <w:b/>
          <w:szCs w:val="24"/>
        </w:rPr>
        <w:t>1.1.</w:t>
      </w:r>
      <w:r w:rsidR="004F4D28" w:rsidRPr="007B4E65">
        <w:rPr>
          <w:szCs w:val="24"/>
        </w:rPr>
        <w:t>Участник закупки вправе подать только одну заявку на участие в закупке в любое время с момента размещения в</w:t>
      </w:r>
      <w:r w:rsidR="0036379C" w:rsidRPr="007B4E65">
        <w:rPr>
          <w:szCs w:val="24"/>
        </w:rPr>
        <w:t xml:space="preserve"> единой информационной системе (далее –</w:t>
      </w:r>
      <w:r w:rsidR="004F4D28" w:rsidRPr="007B4E65">
        <w:rPr>
          <w:szCs w:val="24"/>
        </w:rPr>
        <w:t xml:space="preserve"> ЕИС</w:t>
      </w:r>
      <w:r w:rsidR="0036379C" w:rsidRPr="007B4E65">
        <w:rPr>
          <w:szCs w:val="24"/>
        </w:rPr>
        <w:t>)</w:t>
      </w:r>
      <w:r w:rsidR="004F4D28" w:rsidRPr="007B4E65">
        <w:rPr>
          <w:szCs w:val="24"/>
        </w:rPr>
        <w:t xml:space="preserve"> извещения об осуществлении закупки до окончания срока подачи заявок на участие в закупке.</w:t>
      </w:r>
    </w:p>
    <w:p w:rsidR="00306A18" w:rsidRPr="007B4E65" w:rsidRDefault="003521E3" w:rsidP="00D5507F">
      <w:pPr>
        <w:autoSpaceDE w:val="0"/>
        <w:autoSpaceDN w:val="0"/>
        <w:adjustRightInd w:val="0"/>
        <w:ind w:firstLine="540"/>
        <w:jc w:val="both"/>
        <w:rPr>
          <w:szCs w:val="24"/>
        </w:rPr>
      </w:pPr>
      <w:r w:rsidRPr="007B4E65">
        <w:rPr>
          <w:b/>
          <w:szCs w:val="24"/>
        </w:rPr>
        <w:t>1.2.</w:t>
      </w:r>
      <w:r w:rsidRPr="007B4E65">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00234545" w:rsidRPr="007B4E65">
        <w:rPr>
          <w:rFonts w:eastAsiaTheme="minorHAnsi"/>
          <w:lang w:eastAsia="en-US"/>
        </w:rPr>
        <w:t>Федеральным законом</w:t>
      </w:r>
      <w:r w:rsidR="00234545" w:rsidRPr="007B4E65">
        <w:t xml:space="preserve"> от 05.04.2013№ 44-ФЗ</w:t>
      </w:r>
      <w:r w:rsidRPr="007B4E65">
        <w:rPr>
          <w:szCs w:val="24"/>
        </w:rPr>
        <w:t>оператору электронной площадки</w:t>
      </w:r>
      <w:r w:rsidR="00234545" w:rsidRPr="007B4E65">
        <w:rPr>
          <w:szCs w:val="24"/>
        </w:rPr>
        <w:t>.</w:t>
      </w:r>
    </w:p>
    <w:p w:rsidR="00306A18" w:rsidRPr="007B4E65" w:rsidRDefault="00234545" w:rsidP="00D5507F">
      <w:pPr>
        <w:autoSpaceDE w:val="0"/>
        <w:autoSpaceDN w:val="0"/>
        <w:adjustRightInd w:val="0"/>
        <w:ind w:firstLine="540"/>
        <w:jc w:val="both"/>
        <w:rPr>
          <w:szCs w:val="24"/>
        </w:rPr>
      </w:pPr>
      <w:r w:rsidRPr="007B4E65">
        <w:rPr>
          <w:b/>
          <w:szCs w:val="24"/>
        </w:rPr>
        <w:t>1.3</w:t>
      </w:r>
      <w:r w:rsidR="003521E3" w:rsidRPr="007B4E65">
        <w:rPr>
          <w:b/>
          <w:szCs w:val="24"/>
        </w:rPr>
        <w:t>.</w:t>
      </w:r>
      <w:r w:rsidR="0072627D">
        <w:rPr>
          <w:b/>
          <w:szCs w:val="24"/>
        </w:rPr>
        <w:t xml:space="preserve"> </w:t>
      </w:r>
      <w:r w:rsidR="004F4D28" w:rsidRPr="007B4E65">
        <w:rPr>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306A18" w:rsidRPr="007B4E65" w:rsidRDefault="00234545" w:rsidP="00D5507F">
      <w:pPr>
        <w:autoSpaceDE w:val="0"/>
        <w:autoSpaceDN w:val="0"/>
        <w:adjustRightInd w:val="0"/>
        <w:ind w:firstLine="540"/>
        <w:jc w:val="both"/>
        <w:rPr>
          <w:szCs w:val="24"/>
        </w:rPr>
      </w:pPr>
      <w:r w:rsidRPr="007B4E65">
        <w:rPr>
          <w:b/>
          <w:szCs w:val="24"/>
        </w:rPr>
        <w:t>1.4</w:t>
      </w:r>
      <w:r w:rsidR="003521E3" w:rsidRPr="007B4E65">
        <w:rPr>
          <w:b/>
          <w:szCs w:val="24"/>
        </w:rPr>
        <w:t>.</w:t>
      </w:r>
      <w:r w:rsidR="0072627D">
        <w:rPr>
          <w:b/>
          <w:szCs w:val="24"/>
        </w:rPr>
        <w:t xml:space="preserve"> </w:t>
      </w:r>
      <w:r w:rsidR="008A3584" w:rsidRPr="007B4E65">
        <w:rPr>
          <w:szCs w:val="24"/>
        </w:rPr>
        <w:t xml:space="preserve">В соответствии с частью 2 статьи 48 </w:t>
      </w:r>
      <w:r w:rsidR="008A3584" w:rsidRPr="007B4E65">
        <w:rPr>
          <w:rFonts w:eastAsiaTheme="minorHAnsi"/>
          <w:lang w:eastAsia="en-US"/>
        </w:rPr>
        <w:t>Федерального закона</w:t>
      </w:r>
      <w:r w:rsidR="008A3584" w:rsidRPr="007B4E65">
        <w:t xml:space="preserve"> от 05.04.2013 № 44-ФЗ </w:t>
      </w:r>
      <w:r w:rsidR="008A3584" w:rsidRPr="007B4E65">
        <w:rPr>
          <w:szCs w:val="24"/>
        </w:rPr>
        <w:t>Заявка на участие в электронном конкурсе состоит из трех частей.</w:t>
      </w:r>
    </w:p>
    <w:p w:rsidR="00306A18" w:rsidRPr="007B4E65" w:rsidRDefault="00306A18" w:rsidP="00D5507F">
      <w:pPr>
        <w:autoSpaceDE w:val="0"/>
        <w:autoSpaceDN w:val="0"/>
        <w:adjustRightInd w:val="0"/>
        <w:ind w:firstLine="540"/>
        <w:jc w:val="both"/>
        <w:rPr>
          <w:iCs/>
          <w:szCs w:val="24"/>
        </w:rPr>
      </w:pPr>
      <w:r w:rsidRPr="000B5820">
        <w:rPr>
          <w:b/>
          <w:iCs/>
          <w:szCs w:val="24"/>
        </w:rPr>
        <w:t>Первая часть</w:t>
      </w:r>
      <w:r w:rsidRPr="000B5820">
        <w:rPr>
          <w:iCs/>
          <w:szCs w:val="24"/>
        </w:rPr>
        <w:t xml:space="preserve"> – не предоставляется</w:t>
      </w:r>
      <w:r w:rsidR="00EF6DD6">
        <w:rPr>
          <w:iCs/>
          <w:szCs w:val="24"/>
        </w:rPr>
        <w:t>.</w:t>
      </w:r>
    </w:p>
    <w:p w:rsidR="00306A18" w:rsidRPr="007B4E65" w:rsidRDefault="00306A18" w:rsidP="00D5507F">
      <w:pPr>
        <w:autoSpaceDE w:val="0"/>
        <w:autoSpaceDN w:val="0"/>
        <w:adjustRightInd w:val="0"/>
        <w:ind w:firstLine="540"/>
        <w:jc w:val="both"/>
        <w:rPr>
          <w:iCs/>
          <w:szCs w:val="24"/>
        </w:rPr>
      </w:pPr>
      <w:r w:rsidRPr="007B4E65">
        <w:rPr>
          <w:iCs/>
          <w:szCs w:val="24"/>
        </w:rPr>
        <w:t>Заявка на участие в закупке состоит из:</w:t>
      </w:r>
    </w:p>
    <w:p w:rsidR="00306A18" w:rsidRPr="007B4E65" w:rsidRDefault="00234545" w:rsidP="00D5507F">
      <w:pPr>
        <w:autoSpaceDE w:val="0"/>
        <w:autoSpaceDN w:val="0"/>
        <w:adjustRightInd w:val="0"/>
        <w:ind w:firstLine="540"/>
        <w:jc w:val="both"/>
        <w:rPr>
          <w:szCs w:val="24"/>
        </w:rPr>
      </w:pPr>
      <w:r w:rsidRPr="007B4E65">
        <w:rPr>
          <w:b/>
          <w:szCs w:val="24"/>
        </w:rPr>
        <w:t>1.</w:t>
      </w:r>
      <w:r w:rsidR="006607AB" w:rsidRPr="007B4E65">
        <w:rPr>
          <w:b/>
          <w:szCs w:val="24"/>
        </w:rPr>
        <w:t>5</w:t>
      </w:r>
      <w:r w:rsidR="003521E3" w:rsidRPr="007B4E65">
        <w:rPr>
          <w:b/>
          <w:szCs w:val="24"/>
        </w:rPr>
        <w:t xml:space="preserve">. </w:t>
      </w:r>
      <w:r w:rsidR="008A3584" w:rsidRPr="007B4E65">
        <w:rPr>
          <w:b/>
          <w:szCs w:val="24"/>
        </w:rPr>
        <w:t>Вторая часть</w:t>
      </w:r>
      <w:r w:rsidR="008A3584" w:rsidRPr="007B4E65">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008A3584" w:rsidRPr="007B4E65">
        <w:rPr>
          <w:rFonts w:eastAsiaTheme="minorHAnsi"/>
          <w:lang w:eastAsia="en-US"/>
        </w:rPr>
        <w:t>Федерального закона</w:t>
      </w:r>
      <w:r w:rsidR="008A3584" w:rsidRPr="007B4E65">
        <w:t xml:space="preserve"> от 05.04.2013 № 44-ФЗ</w:t>
      </w:r>
      <w:r w:rsidR="003521E3" w:rsidRPr="007B4E65">
        <w:rPr>
          <w:szCs w:val="24"/>
        </w:rPr>
        <w:t>:</w:t>
      </w:r>
    </w:p>
    <w:p w:rsidR="00306A18" w:rsidRPr="007B4E65" w:rsidRDefault="003521E3" w:rsidP="00D5507F">
      <w:pPr>
        <w:autoSpaceDE w:val="0"/>
        <w:autoSpaceDN w:val="0"/>
        <w:adjustRightInd w:val="0"/>
        <w:ind w:firstLine="540"/>
        <w:jc w:val="both"/>
        <w:rPr>
          <w:szCs w:val="24"/>
        </w:rPr>
      </w:pPr>
      <w:r w:rsidRPr="007B4E65">
        <w:rPr>
          <w:b/>
          <w:szCs w:val="24"/>
        </w:rPr>
        <w:t>1</w:t>
      </w:r>
      <w:r w:rsidR="00C85B2D" w:rsidRPr="007B4E65">
        <w:rPr>
          <w:b/>
          <w:szCs w:val="24"/>
        </w:rPr>
        <w:t>)</w:t>
      </w:r>
      <w:r w:rsidR="0072627D">
        <w:rPr>
          <w:b/>
          <w:szCs w:val="24"/>
        </w:rPr>
        <w:t xml:space="preserve"> </w:t>
      </w:r>
      <w:r w:rsidR="00C85B2D" w:rsidRPr="007B4E65">
        <w:rPr>
          <w:b/>
          <w:szCs w:val="24"/>
        </w:rPr>
        <w:t>решение о согласии на совершение или о последующем одобрении крупной сделки</w:t>
      </w:r>
      <w:r w:rsidR="00C85B2D" w:rsidRPr="007B4E65">
        <w:rPr>
          <w:szCs w:val="24"/>
        </w:rPr>
        <w:t xml:space="preserve">,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w:t>
      </w:r>
      <w:r w:rsidRPr="007B4E65">
        <w:rPr>
          <w:szCs w:val="24"/>
        </w:rPr>
        <w:t>договора</w:t>
      </w:r>
      <w:r w:rsidR="00C85B2D" w:rsidRPr="007B4E65">
        <w:rPr>
          <w:szCs w:val="24"/>
        </w:rPr>
        <w:t xml:space="preserve">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w:t>
      </w:r>
      <w:r w:rsidRPr="007B4E65">
        <w:rPr>
          <w:szCs w:val="24"/>
        </w:rPr>
        <w:t xml:space="preserve">договора </w:t>
      </w:r>
      <w:r w:rsidR="00C85B2D" w:rsidRPr="007B4E65">
        <w:rPr>
          <w:szCs w:val="24"/>
        </w:rPr>
        <w:t>является крупной сделкой;</w:t>
      </w:r>
    </w:p>
    <w:p w:rsidR="0072627D" w:rsidRPr="006B24A0" w:rsidRDefault="003521E3" w:rsidP="0072627D">
      <w:pPr>
        <w:autoSpaceDE w:val="0"/>
        <w:autoSpaceDN w:val="0"/>
        <w:adjustRightInd w:val="0"/>
        <w:ind w:firstLine="540"/>
        <w:jc w:val="both"/>
        <w:rPr>
          <w:sz w:val="10"/>
          <w:szCs w:val="10"/>
        </w:rPr>
      </w:pPr>
      <w:r w:rsidRPr="007B4E65">
        <w:rPr>
          <w:b/>
          <w:szCs w:val="24"/>
        </w:rPr>
        <w:t>2</w:t>
      </w:r>
      <w:r w:rsidR="00C85B2D" w:rsidRPr="007B4E65">
        <w:rPr>
          <w:b/>
          <w:szCs w:val="24"/>
        </w:rPr>
        <w:t>)</w:t>
      </w:r>
      <w:r w:rsidR="0072627D">
        <w:rPr>
          <w:b/>
          <w:szCs w:val="24"/>
        </w:rPr>
        <w:t xml:space="preserve"> </w:t>
      </w:r>
      <w:r w:rsidR="00C85B2D" w:rsidRPr="007B4E65">
        <w:rPr>
          <w:b/>
          <w:szCs w:val="24"/>
        </w:rPr>
        <w:t>документы, подтверждающие соответствие участника закупки</w:t>
      </w:r>
      <w:r w:rsidR="00C85B2D" w:rsidRPr="007B4E65">
        <w:rPr>
          <w:szCs w:val="24"/>
        </w:rPr>
        <w:t xml:space="preserve"> требованиям, установленным пунктом 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 xml:space="preserve">, </w:t>
      </w:r>
      <w:r w:rsidR="00AF67F2" w:rsidRPr="007B4E65">
        <w:rPr>
          <w:szCs w:val="24"/>
        </w:rPr>
        <w:t xml:space="preserve">документы, подтверждающие соответствие участника закупки дополнительным требованиям, установленным в соответствии с </w:t>
      </w:r>
      <w:hyperlink r:id="rId8" w:history="1">
        <w:r w:rsidR="00AF67F2" w:rsidRPr="007B4E65">
          <w:rPr>
            <w:szCs w:val="24"/>
          </w:rPr>
          <w:t>частями 2</w:t>
        </w:r>
      </w:hyperlink>
      <w:r w:rsidR="00AF67F2" w:rsidRPr="007B4E65">
        <w:rPr>
          <w:szCs w:val="24"/>
        </w:rPr>
        <w:t xml:space="preserve"> и </w:t>
      </w:r>
      <w:hyperlink r:id="rId9" w:history="1">
        <w:r w:rsidR="00AF67F2" w:rsidRPr="006B24A0">
          <w:rPr>
            <w:szCs w:val="24"/>
          </w:rPr>
          <w:t>2.1</w:t>
        </w:r>
      </w:hyperlink>
      <w:r w:rsidR="00AF67F2" w:rsidRPr="006B24A0">
        <w:rPr>
          <w:szCs w:val="24"/>
        </w:rPr>
        <w:t xml:space="preserve"> (при наличии таких требований) статьи 31 </w:t>
      </w:r>
      <w:r w:rsidR="00E80FDD" w:rsidRPr="006B24A0">
        <w:rPr>
          <w:szCs w:val="24"/>
        </w:rPr>
        <w:t>Федерального закона</w:t>
      </w:r>
      <w:r w:rsidR="0072627D" w:rsidRPr="006B24A0">
        <w:rPr>
          <w:szCs w:val="24"/>
        </w:rPr>
        <w:t xml:space="preserve"> </w:t>
      </w:r>
      <w:r w:rsidR="00E80FDD" w:rsidRPr="006B24A0">
        <w:t>от 05.04.2013 № 44-ФЗ</w:t>
      </w:r>
      <w:r w:rsidR="003205D5" w:rsidRPr="006B24A0">
        <w:rPr>
          <w:szCs w:val="24"/>
        </w:rPr>
        <w:t>:</w:t>
      </w:r>
    </w:p>
    <w:tbl>
      <w:tblPr>
        <w:tblStyle w:val="afff2"/>
        <w:tblW w:w="0" w:type="auto"/>
        <w:tblInd w:w="108" w:type="dxa"/>
        <w:tblLook w:val="04A0" w:firstRow="1" w:lastRow="0" w:firstColumn="1" w:lastColumn="0" w:noHBand="0" w:noVBand="1"/>
      </w:tblPr>
      <w:tblGrid>
        <w:gridCol w:w="2403"/>
        <w:gridCol w:w="7401"/>
      </w:tblGrid>
      <w:tr w:rsidR="0072627D" w:rsidRPr="006B24A0" w:rsidTr="006B24A0">
        <w:tc>
          <w:tcPr>
            <w:tcW w:w="2410" w:type="dxa"/>
          </w:tcPr>
          <w:p w:rsidR="0072627D" w:rsidRPr="006B24A0" w:rsidRDefault="0072627D" w:rsidP="0072627D">
            <w:pPr>
              <w:adjustRightInd w:val="0"/>
              <w:jc w:val="both"/>
              <w:rPr>
                <w:szCs w:val="10"/>
              </w:rPr>
            </w:pPr>
            <w:r w:rsidRPr="006B24A0">
              <w:rPr>
                <w:szCs w:val="24"/>
              </w:rPr>
              <w:t xml:space="preserve">а) Документы, подтверждающие соответствие участника закупки требованиям, установленным </w:t>
            </w:r>
            <w:r w:rsidRPr="006B24A0">
              <w:rPr>
                <w:szCs w:val="24"/>
              </w:rPr>
              <w:lastRenderedPageBreak/>
              <w:t xml:space="preserve">пунктом 1 части 1 статьи 31 </w:t>
            </w:r>
            <w:r w:rsidRPr="006B24A0">
              <w:rPr>
                <w:rFonts w:eastAsia="Calibri"/>
              </w:rPr>
              <w:t>Федерального закона</w:t>
            </w:r>
            <w:r w:rsidRPr="006B24A0">
              <w:t xml:space="preserve"> от 05.04.2013 г. № 44-ФЗ</w:t>
            </w:r>
          </w:p>
        </w:tc>
        <w:tc>
          <w:tcPr>
            <w:tcW w:w="7513" w:type="dxa"/>
          </w:tcPr>
          <w:p w:rsidR="0072627D" w:rsidRPr="006B02B1" w:rsidRDefault="00D674B8" w:rsidP="005A5D30">
            <w:pPr>
              <w:adjustRightInd w:val="0"/>
              <w:ind w:firstLine="742"/>
              <w:jc w:val="both"/>
              <w:rPr>
                <w:i/>
                <w:szCs w:val="10"/>
              </w:rPr>
            </w:pPr>
            <w:r>
              <w:rPr>
                <w:i/>
                <w:szCs w:val="10"/>
              </w:rPr>
              <w:lastRenderedPageBreak/>
              <w:t>Не установлено</w:t>
            </w:r>
          </w:p>
        </w:tc>
      </w:tr>
      <w:tr w:rsidR="0072627D" w:rsidRPr="0072627D" w:rsidTr="006B24A0">
        <w:tc>
          <w:tcPr>
            <w:tcW w:w="2410" w:type="dxa"/>
          </w:tcPr>
          <w:p w:rsidR="0072627D" w:rsidRPr="0072627D" w:rsidRDefault="0072627D" w:rsidP="0072627D">
            <w:pPr>
              <w:adjustRightInd w:val="0"/>
              <w:jc w:val="both"/>
              <w:rPr>
                <w:szCs w:val="10"/>
              </w:rPr>
            </w:pPr>
            <w:r w:rsidRPr="007B4E65">
              <w:rPr>
                <w:rFonts w:eastAsia="Calibri"/>
                <w:szCs w:val="24"/>
              </w:rPr>
              <w:lastRenderedPageBreak/>
              <w:t xml:space="preserve">б) Дополнительные требования к участникам закупки, </w:t>
            </w:r>
            <w:r w:rsidRPr="007B4E65">
              <w:rPr>
                <w:rFonts w:eastAsia="Calibri"/>
                <w:noProof/>
                <w:szCs w:val="24"/>
              </w:rPr>
              <w:t>в соответствии с частью 2 статьи 31 Федерального закона от 05.04.2013 № 44-ФЗ</w:t>
            </w:r>
          </w:p>
        </w:tc>
        <w:tc>
          <w:tcPr>
            <w:tcW w:w="7513" w:type="dxa"/>
          </w:tcPr>
          <w:p w:rsidR="0072627D" w:rsidRPr="007D0920" w:rsidRDefault="008227E1" w:rsidP="0072627D">
            <w:pPr>
              <w:keepNext/>
              <w:widowControl w:val="0"/>
              <w:ind w:firstLine="742"/>
              <w:contextualSpacing/>
              <w:jc w:val="both"/>
              <w:rPr>
                <w:i/>
              </w:rPr>
            </w:pPr>
            <w:r>
              <w:rPr>
                <w:i/>
                <w:szCs w:val="10"/>
              </w:rPr>
              <w:t>Не установлено</w:t>
            </w:r>
          </w:p>
        </w:tc>
      </w:tr>
    </w:tbl>
    <w:p w:rsidR="0072627D" w:rsidRDefault="003521E3" w:rsidP="0072627D">
      <w:pPr>
        <w:autoSpaceDE w:val="0"/>
        <w:autoSpaceDN w:val="0"/>
        <w:adjustRightInd w:val="0"/>
        <w:ind w:firstLine="540"/>
        <w:jc w:val="both"/>
        <w:rPr>
          <w:szCs w:val="24"/>
        </w:rPr>
      </w:pPr>
      <w:r w:rsidRPr="007B4E65">
        <w:rPr>
          <w:b/>
          <w:szCs w:val="24"/>
        </w:rPr>
        <w:t>3</w:t>
      </w:r>
      <w:r w:rsidR="00C85B2D" w:rsidRPr="007B4E65">
        <w:rPr>
          <w:b/>
          <w:szCs w:val="24"/>
        </w:rPr>
        <w:t>)</w:t>
      </w:r>
      <w:r w:rsidR="0072627D">
        <w:rPr>
          <w:b/>
          <w:szCs w:val="24"/>
        </w:rPr>
        <w:t xml:space="preserve"> </w:t>
      </w:r>
      <w:r w:rsidR="00C85B2D" w:rsidRPr="007B4E65">
        <w:rPr>
          <w:b/>
          <w:szCs w:val="24"/>
        </w:rPr>
        <w:t>декларация о соответствии</w:t>
      </w:r>
      <w:r w:rsidR="00C85B2D" w:rsidRPr="007B4E65">
        <w:rPr>
          <w:szCs w:val="24"/>
        </w:rPr>
        <w:t xml:space="preserve"> участника закупки требованиям, установленным пунктами 3 - 5, 7 - 11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w:t>
      </w:r>
    </w:p>
    <w:p w:rsidR="0072627D" w:rsidRDefault="003521E3" w:rsidP="0072627D">
      <w:pPr>
        <w:autoSpaceDE w:val="0"/>
        <w:autoSpaceDN w:val="0"/>
        <w:adjustRightInd w:val="0"/>
        <w:ind w:firstLine="540"/>
        <w:jc w:val="both"/>
        <w:rPr>
          <w:szCs w:val="24"/>
        </w:rPr>
      </w:pPr>
      <w:r w:rsidRPr="007B4E65">
        <w:rPr>
          <w:b/>
          <w:szCs w:val="24"/>
        </w:rPr>
        <w:t>4</w:t>
      </w:r>
      <w:r w:rsidR="00C85B2D" w:rsidRPr="007B4E65">
        <w:rPr>
          <w:b/>
          <w:szCs w:val="24"/>
        </w:rPr>
        <w:t>)</w:t>
      </w:r>
      <w:r w:rsidR="0072627D">
        <w:rPr>
          <w:b/>
          <w:szCs w:val="24"/>
        </w:rPr>
        <w:t xml:space="preserve"> </w:t>
      </w:r>
      <w:r w:rsidR="00C85B2D" w:rsidRPr="007B4E65">
        <w:rPr>
          <w:b/>
          <w:szCs w:val="24"/>
        </w:rPr>
        <w:t>реквизиты счета участника закупки</w:t>
      </w:r>
      <w:r w:rsidR="00C85B2D" w:rsidRPr="007B4E65">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w:t>
      </w:r>
      <w:r w:rsidRPr="007B4E65">
        <w:rPr>
          <w:szCs w:val="24"/>
        </w:rPr>
        <w:t>договора</w:t>
      </w:r>
      <w:r w:rsidR="00C85B2D" w:rsidRPr="007B4E65">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Pr="007B4E65">
        <w:rPr>
          <w:szCs w:val="24"/>
        </w:rPr>
        <w:t>договора</w:t>
      </w:r>
      <w:r w:rsidR="00C85B2D" w:rsidRPr="007B4E65">
        <w:rPr>
          <w:szCs w:val="24"/>
        </w:rPr>
        <w:t>;</w:t>
      </w:r>
    </w:p>
    <w:p w:rsidR="0072627D" w:rsidRPr="0072627D" w:rsidRDefault="003521E3" w:rsidP="0072627D">
      <w:pPr>
        <w:autoSpaceDE w:val="0"/>
        <w:autoSpaceDN w:val="0"/>
        <w:adjustRightInd w:val="0"/>
        <w:ind w:firstLine="540"/>
        <w:jc w:val="both"/>
        <w:rPr>
          <w:szCs w:val="24"/>
        </w:rPr>
      </w:pPr>
      <w:r w:rsidRPr="007B4E65">
        <w:rPr>
          <w:b/>
          <w:szCs w:val="24"/>
        </w:rPr>
        <w:t>5</w:t>
      </w:r>
      <w:r w:rsidR="00C85B2D" w:rsidRPr="007B4E65">
        <w:rPr>
          <w:b/>
          <w:szCs w:val="24"/>
        </w:rPr>
        <w:t>)</w:t>
      </w:r>
      <w:r w:rsidR="0072627D">
        <w:rPr>
          <w:b/>
          <w:szCs w:val="24"/>
        </w:rPr>
        <w:t xml:space="preserve"> </w:t>
      </w:r>
      <w:r w:rsidR="00D32086" w:rsidRPr="007B4E65">
        <w:rPr>
          <w:b/>
          <w:iCs/>
          <w:szCs w:val="24"/>
        </w:rPr>
        <w:t>документы, подтверждающие квалификацию участника закупки</w:t>
      </w:r>
      <w:r w:rsidR="00423EED" w:rsidRPr="007B4E65">
        <w:rPr>
          <w:b/>
          <w:iCs/>
          <w:szCs w:val="24"/>
        </w:rPr>
        <w:t>. При этом о</w:t>
      </w:r>
      <w:r w:rsidR="00D32086" w:rsidRPr="007B4E65">
        <w:rPr>
          <w:b/>
          <w:iCs/>
          <w:szCs w:val="24"/>
        </w:rPr>
        <w:t xml:space="preserve">тсутствие </w:t>
      </w:r>
      <w:r w:rsidR="00423EED" w:rsidRPr="007B4E65">
        <w:rPr>
          <w:b/>
          <w:iCs/>
          <w:szCs w:val="24"/>
        </w:rPr>
        <w:t xml:space="preserve">таких </w:t>
      </w:r>
      <w:r w:rsidR="00D32086" w:rsidRPr="007B4E65">
        <w:rPr>
          <w:b/>
          <w:iCs/>
          <w:szCs w:val="24"/>
        </w:rPr>
        <w:t>документов не является основанием для признания заявки не соответствующей требованиям Федерального закона №</w:t>
      </w:r>
      <w:r w:rsidR="00176B7A">
        <w:rPr>
          <w:b/>
          <w:iCs/>
          <w:szCs w:val="24"/>
        </w:rPr>
        <w:t xml:space="preserve"> </w:t>
      </w:r>
      <w:r w:rsidR="00D32086" w:rsidRPr="007B4E65">
        <w:rPr>
          <w:b/>
          <w:iCs/>
          <w:szCs w:val="24"/>
        </w:rPr>
        <w:t>44-ФЗ</w:t>
      </w:r>
      <w:r w:rsidR="0072627D" w:rsidRPr="0072627D">
        <w:rPr>
          <w:b/>
          <w:iCs/>
          <w:szCs w:val="24"/>
        </w:rPr>
        <w:t>;</w:t>
      </w:r>
    </w:p>
    <w:p w:rsidR="00DC498A" w:rsidRPr="0072627D" w:rsidRDefault="00DC498A" w:rsidP="0072627D">
      <w:pPr>
        <w:autoSpaceDE w:val="0"/>
        <w:autoSpaceDN w:val="0"/>
        <w:adjustRightInd w:val="0"/>
        <w:ind w:firstLine="540"/>
        <w:jc w:val="both"/>
        <w:rPr>
          <w:szCs w:val="24"/>
        </w:rPr>
      </w:pPr>
      <w:r>
        <w:rPr>
          <w:b/>
          <w:iCs/>
          <w:szCs w:val="24"/>
        </w:rPr>
        <w:t>6) информацию и документы, предусмотренные подпунктом "в" пункта 2, пунктом 5 части 1 статьи 43 Федерального закона от 05.04.2013 № 44-ФЗ:</w:t>
      </w:r>
    </w:p>
    <w:tbl>
      <w:tblPr>
        <w:tblStyle w:val="afff2"/>
        <w:tblW w:w="0" w:type="auto"/>
        <w:tblInd w:w="108" w:type="dxa"/>
        <w:tblLook w:val="04A0" w:firstRow="1" w:lastRow="0" w:firstColumn="1" w:lastColumn="0" w:noHBand="0" w:noVBand="1"/>
      </w:tblPr>
      <w:tblGrid>
        <w:gridCol w:w="6298"/>
        <w:gridCol w:w="3506"/>
      </w:tblGrid>
      <w:tr w:rsidR="00DC498A" w:rsidTr="006B24A0">
        <w:tc>
          <w:tcPr>
            <w:tcW w:w="6379" w:type="dxa"/>
            <w:tcBorders>
              <w:top w:val="single" w:sz="4" w:space="0" w:color="auto"/>
              <w:left w:val="single" w:sz="4" w:space="0" w:color="auto"/>
              <w:bottom w:val="single" w:sz="4" w:space="0" w:color="auto"/>
              <w:right w:val="single" w:sz="4" w:space="0" w:color="auto"/>
            </w:tcBorders>
            <w:hideMark/>
          </w:tcPr>
          <w:p w:rsidR="00DC498A" w:rsidRDefault="00DC498A">
            <w:pPr>
              <w:adjustRightInd w:val="0"/>
              <w:jc w:val="both"/>
              <w:rPr>
                <w:rFonts w:eastAsia="Calibri"/>
                <w:szCs w:val="24"/>
              </w:rPr>
            </w:pPr>
            <w:r>
              <w:rPr>
                <w:rFonts w:eastAsia="Calibri"/>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p>
        </w:tc>
        <w:tc>
          <w:tcPr>
            <w:tcW w:w="3544" w:type="dxa"/>
            <w:tcBorders>
              <w:top w:val="single" w:sz="4" w:space="0" w:color="auto"/>
              <w:left w:val="single" w:sz="4" w:space="0" w:color="auto"/>
              <w:bottom w:val="single" w:sz="4" w:space="0" w:color="auto"/>
              <w:right w:val="single" w:sz="4" w:space="0" w:color="auto"/>
            </w:tcBorders>
            <w:hideMark/>
          </w:tcPr>
          <w:p w:rsidR="00DC498A" w:rsidRDefault="00DC498A">
            <w:pPr>
              <w:keepNext/>
              <w:widowControl w:val="0"/>
              <w:jc w:val="both"/>
              <w:rPr>
                <w:iCs/>
                <w:szCs w:val="24"/>
              </w:rPr>
            </w:pPr>
            <w:r>
              <w:rPr>
                <w:b/>
                <w:i/>
                <w:color w:val="000000"/>
              </w:rPr>
              <w:t>Не установлено</w:t>
            </w:r>
          </w:p>
        </w:tc>
      </w:tr>
      <w:tr w:rsidR="00DC498A" w:rsidTr="006B24A0">
        <w:tc>
          <w:tcPr>
            <w:tcW w:w="6379" w:type="dxa"/>
            <w:tcBorders>
              <w:top w:val="single" w:sz="4" w:space="0" w:color="auto"/>
              <w:left w:val="single" w:sz="4" w:space="0" w:color="auto"/>
              <w:bottom w:val="single" w:sz="4" w:space="0" w:color="auto"/>
              <w:right w:val="single" w:sz="4" w:space="0" w:color="auto"/>
            </w:tcBorders>
            <w:hideMark/>
          </w:tcPr>
          <w:p w:rsidR="00DC498A" w:rsidRDefault="00A824B4">
            <w:pPr>
              <w:widowControl w:val="0"/>
              <w:jc w:val="both"/>
              <w:rPr>
                <w:rFonts w:eastAsia="Calibri"/>
                <w:szCs w:val="24"/>
              </w:rPr>
            </w:pPr>
            <w:r w:rsidRPr="00A824B4">
              <w:rPr>
                <w:rFonts w:eastAsia="Calibri"/>
                <w:szCs w:val="24"/>
              </w:rPr>
              <w:t>Информация и документы, предусмотренные нормативными правовыми актами, принятыми в соответствии с пунктом 2 части 2 статьи 14 Федерального закона от 05.04.2013 № 44-ФЗ</w:t>
            </w:r>
          </w:p>
        </w:tc>
        <w:tc>
          <w:tcPr>
            <w:tcW w:w="3544" w:type="dxa"/>
            <w:tcBorders>
              <w:top w:val="single" w:sz="4" w:space="0" w:color="auto"/>
              <w:left w:val="single" w:sz="4" w:space="0" w:color="auto"/>
              <w:bottom w:val="single" w:sz="4" w:space="0" w:color="auto"/>
              <w:right w:val="single" w:sz="4" w:space="0" w:color="auto"/>
            </w:tcBorders>
            <w:hideMark/>
          </w:tcPr>
          <w:p w:rsidR="00DC498A" w:rsidRDefault="00DC498A">
            <w:pPr>
              <w:keepNext/>
              <w:widowControl w:val="0"/>
              <w:jc w:val="both"/>
              <w:rPr>
                <w:iCs/>
                <w:szCs w:val="24"/>
              </w:rPr>
            </w:pPr>
            <w:r>
              <w:rPr>
                <w:b/>
                <w:i/>
                <w:color w:val="000000"/>
              </w:rPr>
              <w:t>Не установлено</w:t>
            </w:r>
          </w:p>
        </w:tc>
      </w:tr>
    </w:tbl>
    <w:p w:rsidR="00370676" w:rsidRDefault="00234545" w:rsidP="00354808">
      <w:pPr>
        <w:ind w:firstLine="540"/>
        <w:jc w:val="both"/>
        <w:rPr>
          <w:szCs w:val="24"/>
        </w:rPr>
      </w:pPr>
      <w:r w:rsidRPr="007B4E65">
        <w:rPr>
          <w:b/>
          <w:szCs w:val="24"/>
        </w:rPr>
        <w:t>1.</w:t>
      </w:r>
      <w:r w:rsidR="006607AB" w:rsidRPr="007B4E65">
        <w:rPr>
          <w:b/>
          <w:szCs w:val="24"/>
        </w:rPr>
        <w:t>6</w:t>
      </w:r>
      <w:r w:rsidR="003521E3" w:rsidRPr="007B4E65">
        <w:rPr>
          <w:b/>
          <w:szCs w:val="24"/>
        </w:rPr>
        <w:t xml:space="preserve">. </w:t>
      </w:r>
      <w:r w:rsidR="008A3584" w:rsidRPr="007B4E65">
        <w:rPr>
          <w:b/>
          <w:szCs w:val="24"/>
        </w:rPr>
        <w:t xml:space="preserve">Третья часть </w:t>
      </w:r>
      <w:r w:rsidR="00370676">
        <w:rPr>
          <w:szCs w:val="24"/>
        </w:rPr>
        <w:t xml:space="preserve">должна содержать </w:t>
      </w:r>
      <w:r w:rsidR="0072627D">
        <w:rPr>
          <w:szCs w:val="24"/>
        </w:rPr>
        <w:t>информацию, предусмотренную</w:t>
      </w:r>
      <w:r w:rsidR="00C12C7A">
        <w:rPr>
          <w:szCs w:val="24"/>
        </w:rPr>
        <w:t>:</w:t>
      </w:r>
    </w:p>
    <w:tbl>
      <w:tblPr>
        <w:tblStyle w:val="15"/>
        <w:tblW w:w="9923" w:type="dxa"/>
        <w:tblInd w:w="28" w:type="dxa"/>
        <w:tblCellMar>
          <w:left w:w="28" w:type="dxa"/>
          <w:right w:w="28" w:type="dxa"/>
        </w:tblCellMar>
        <w:tblLook w:val="04A0" w:firstRow="1" w:lastRow="0" w:firstColumn="1" w:lastColumn="0" w:noHBand="0" w:noVBand="1"/>
      </w:tblPr>
      <w:tblGrid>
        <w:gridCol w:w="6346"/>
        <w:gridCol w:w="3577"/>
      </w:tblGrid>
      <w:tr w:rsidR="0031613F" w:rsidRPr="00A0074E" w:rsidTr="006B24A0">
        <w:trPr>
          <w:trHeight w:val="638"/>
        </w:trPr>
        <w:tc>
          <w:tcPr>
            <w:tcW w:w="6346" w:type="dxa"/>
          </w:tcPr>
          <w:p w:rsidR="0031613F" w:rsidRPr="006B24A0" w:rsidRDefault="0031613F" w:rsidP="0072627D">
            <w:pPr>
              <w:widowControl w:val="0"/>
              <w:adjustRightInd w:val="0"/>
              <w:ind w:left="5"/>
              <w:jc w:val="both"/>
              <w:rPr>
                <w:rFonts w:ascii="Times New Roman" w:hAnsi="Times New Roman"/>
                <w:color w:val="000000"/>
              </w:rPr>
            </w:pPr>
            <w:r w:rsidRPr="006B24A0">
              <w:rPr>
                <w:rFonts w:ascii="Times New Roman" w:hAnsi="Times New Roman"/>
                <w:color w:val="000000"/>
              </w:rPr>
              <w:t xml:space="preserve">пунктом 3 части 1 статьи 43 Федерального закона № 44-ФЗ - предложение </w:t>
            </w:r>
            <w:r w:rsidR="0072627D" w:rsidRPr="006B24A0">
              <w:rPr>
                <w:rFonts w:ascii="Times New Roman" w:hAnsi="Times New Roman"/>
                <w:color w:val="000000"/>
              </w:rPr>
              <w:t>участника закупки</w:t>
            </w:r>
            <w:r w:rsidRPr="006B24A0">
              <w:rPr>
                <w:rFonts w:ascii="Times New Roman" w:hAnsi="Times New Roman"/>
                <w:b/>
                <w:color w:val="000000"/>
              </w:rPr>
              <w:t xml:space="preserve"> о цене контракта </w:t>
            </w:r>
            <w:r w:rsidRPr="006B24A0">
              <w:rPr>
                <w:rFonts w:ascii="Times New Roman" w:hAnsi="Times New Roman"/>
                <w:color w:val="000000"/>
              </w:rPr>
              <w:t>(за исключением случая, предусмотренного п.4 ч.1 ст.43 Федерального закона № 44-ФЗ)</w:t>
            </w:r>
          </w:p>
        </w:tc>
        <w:tc>
          <w:tcPr>
            <w:tcW w:w="3577" w:type="dxa"/>
          </w:tcPr>
          <w:p w:rsidR="0031613F" w:rsidRPr="006B24A0" w:rsidRDefault="0031613F" w:rsidP="0072627D">
            <w:pPr>
              <w:widowControl w:val="0"/>
              <w:adjustRightInd w:val="0"/>
              <w:rPr>
                <w:rFonts w:ascii="Times New Roman" w:hAnsi="Times New Roman"/>
                <w:b/>
                <w:i/>
                <w:color w:val="000000"/>
              </w:rPr>
            </w:pPr>
            <w:r w:rsidRPr="006B24A0">
              <w:rPr>
                <w:rFonts w:ascii="Times New Roman" w:hAnsi="Times New Roman"/>
                <w:b/>
                <w:i/>
                <w:color w:val="000000"/>
              </w:rPr>
              <w:t>Установлено</w:t>
            </w:r>
          </w:p>
        </w:tc>
      </w:tr>
      <w:tr w:rsidR="0031613F" w:rsidRPr="00A0074E" w:rsidTr="006B24A0">
        <w:trPr>
          <w:trHeight w:val="696"/>
        </w:trPr>
        <w:tc>
          <w:tcPr>
            <w:tcW w:w="6346" w:type="dxa"/>
          </w:tcPr>
          <w:p w:rsidR="0031613F" w:rsidRPr="006B24A0" w:rsidRDefault="0031613F" w:rsidP="006853CA">
            <w:pPr>
              <w:widowControl w:val="0"/>
              <w:adjustRightInd w:val="0"/>
              <w:jc w:val="both"/>
              <w:rPr>
                <w:rFonts w:ascii="Times New Roman" w:hAnsi="Times New Roman"/>
                <w:color w:val="000000"/>
              </w:rPr>
            </w:pPr>
            <w:r w:rsidRPr="006B24A0">
              <w:rPr>
                <w:rFonts w:ascii="Times New Roman" w:hAnsi="Times New Roman"/>
                <w:color w:val="000000"/>
              </w:rPr>
              <w:t>пунктом 4 части 1 статьи 43 Федерального закона № 44-ФЗ - предложение участника закупки</w:t>
            </w:r>
            <w:r w:rsidRPr="006B24A0">
              <w:rPr>
                <w:rFonts w:ascii="Times New Roman" w:hAnsi="Times New Roman"/>
                <w:b/>
                <w:color w:val="000000"/>
              </w:rPr>
              <w:t xml:space="preserve"> о сумме цен единиц товара, работы, услуги </w:t>
            </w:r>
            <w:r w:rsidRPr="006B24A0">
              <w:rPr>
                <w:rFonts w:ascii="Times New Roman" w:hAnsi="Times New Roman"/>
                <w:color w:val="000000"/>
              </w:rPr>
              <w:t>(в случае, предусмотренном ч. 24 ст. 22 Федерального закона № 44-ФЗ)</w:t>
            </w:r>
          </w:p>
        </w:tc>
        <w:tc>
          <w:tcPr>
            <w:tcW w:w="3577" w:type="dxa"/>
          </w:tcPr>
          <w:p w:rsidR="0031613F" w:rsidRPr="006B24A0" w:rsidRDefault="0031613F" w:rsidP="0072627D">
            <w:pPr>
              <w:widowControl w:val="0"/>
              <w:adjustRightInd w:val="0"/>
              <w:rPr>
                <w:rFonts w:ascii="Times New Roman" w:hAnsi="Times New Roman"/>
                <w:b/>
                <w:i/>
                <w:color w:val="000000"/>
              </w:rPr>
            </w:pPr>
            <w:r w:rsidRPr="006B24A0">
              <w:rPr>
                <w:rFonts w:ascii="Times New Roman" w:hAnsi="Times New Roman"/>
                <w:b/>
                <w:i/>
                <w:color w:val="000000"/>
              </w:rPr>
              <w:t>Не установлено</w:t>
            </w:r>
          </w:p>
        </w:tc>
      </w:tr>
    </w:tbl>
    <w:p w:rsidR="00C15B4E" w:rsidRPr="007B4E65" w:rsidRDefault="00C15B4E" w:rsidP="00D5507F">
      <w:pPr>
        <w:autoSpaceDE w:val="0"/>
        <w:autoSpaceDN w:val="0"/>
        <w:adjustRightInd w:val="0"/>
        <w:spacing w:after="200"/>
        <w:ind w:firstLine="709"/>
        <w:contextualSpacing/>
        <w:jc w:val="both"/>
        <w:rPr>
          <w:b/>
          <w:iCs/>
          <w:szCs w:val="24"/>
        </w:rPr>
      </w:pPr>
      <w:r w:rsidRPr="007B4E65">
        <w:rPr>
          <w:b/>
          <w:iCs/>
          <w:szCs w:val="24"/>
        </w:rPr>
        <w:t>ДЛЯ УЧАСТИЯ В ЭЛЕКТРОННОМ КОНКУРСЕ ЗАЯВКА НА УЧАСТИЕ В ЗАКУПКЕ, ТАК ЖЕ ДОЛЖНА СОДЕРЖАТЬ:</w:t>
      </w:r>
    </w:p>
    <w:p w:rsidR="0072627D" w:rsidRDefault="00234545" w:rsidP="0072627D">
      <w:pPr>
        <w:autoSpaceDE w:val="0"/>
        <w:autoSpaceDN w:val="0"/>
        <w:adjustRightInd w:val="0"/>
        <w:ind w:firstLine="709"/>
        <w:contextualSpacing/>
        <w:jc w:val="both"/>
        <w:rPr>
          <w:szCs w:val="24"/>
        </w:rPr>
      </w:pPr>
      <w:r w:rsidRPr="007B4E65">
        <w:rPr>
          <w:b/>
          <w:szCs w:val="24"/>
        </w:rPr>
        <w:t>1.</w:t>
      </w:r>
      <w:r w:rsidR="006607AB" w:rsidRPr="007B4E65">
        <w:rPr>
          <w:b/>
          <w:szCs w:val="24"/>
        </w:rPr>
        <w:t>7</w:t>
      </w:r>
      <w:r w:rsidRPr="007B4E65">
        <w:rPr>
          <w:b/>
          <w:szCs w:val="24"/>
        </w:rPr>
        <w:t>.</w:t>
      </w:r>
      <w:r w:rsidR="0072627D">
        <w:rPr>
          <w:b/>
          <w:szCs w:val="24"/>
        </w:rPr>
        <w:t xml:space="preserve"> </w:t>
      </w:r>
      <w:r w:rsidRPr="007B4E65">
        <w:rPr>
          <w:b/>
          <w:szCs w:val="24"/>
        </w:rPr>
        <w:t>И</w:t>
      </w:r>
      <w:r w:rsidR="00C85B2D" w:rsidRPr="007B4E65">
        <w:rPr>
          <w:b/>
          <w:szCs w:val="24"/>
        </w:rPr>
        <w:t>нформация и документы</w:t>
      </w:r>
      <w:r w:rsidR="00C85B2D" w:rsidRPr="007B4E65">
        <w:rPr>
          <w:szCs w:val="24"/>
        </w:rPr>
        <w:t>, предусмотренные подпунктами "а" - "л" пункта 1 части 1 статьи</w:t>
      </w:r>
      <w:r w:rsidRPr="007B4E65">
        <w:rPr>
          <w:szCs w:val="24"/>
        </w:rPr>
        <w:t xml:space="preserve"> 43 </w:t>
      </w:r>
      <w:r w:rsidRPr="007B4E65">
        <w:rPr>
          <w:rFonts w:eastAsiaTheme="minorHAnsi"/>
          <w:lang w:eastAsia="en-US"/>
        </w:rPr>
        <w:t>Федерального закона</w:t>
      </w:r>
      <w:r w:rsidRPr="007B4E65">
        <w:t xml:space="preserve"> от 05.04.2013 № 44-ФЗ</w:t>
      </w:r>
      <w:r w:rsidR="00A54601" w:rsidRPr="007B4E65">
        <w:t xml:space="preserve"> (подпункты «1-8)» пункта 1.7 настоящего документа)</w:t>
      </w:r>
      <w:r w:rsidRPr="007B4E65">
        <w:rPr>
          <w:szCs w:val="24"/>
        </w:rPr>
        <w:t>,</w:t>
      </w:r>
      <w:r w:rsidR="00C85B2D" w:rsidRPr="007B4E65">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B4E65">
        <w:rPr>
          <w:rFonts w:eastAsiaTheme="minorHAnsi"/>
          <w:lang w:eastAsia="en-US"/>
        </w:rPr>
        <w:t>Федеральн</w:t>
      </w:r>
      <w:r w:rsidR="006C7EB3" w:rsidRPr="007B4E65">
        <w:rPr>
          <w:rFonts w:eastAsiaTheme="minorHAnsi"/>
          <w:lang w:eastAsia="en-US"/>
        </w:rPr>
        <w:t>ым</w:t>
      </w:r>
      <w:r w:rsidRPr="007B4E65">
        <w:rPr>
          <w:rFonts w:eastAsiaTheme="minorHAnsi"/>
          <w:lang w:eastAsia="en-US"/>
        </w:rPr>
        <w:t xml:space="preserve"> закон</w:t>
      </w:r>
      <w:r w:rsidR="006C7EB3" w:rsidRPr="007B4E65">
        <w:rPr>
          <w:rFonts w:eastAsiaTheme="minorHAnsi"/>
          <w:lang w:eastAsia="en-US"/>
        </w:rPr>
        <w:t>ом</w:t>
      </w:r>
      <w:r w:rsidRPr="007B4E65">
        <w:t xml:space="preserve"> от 05.04.2013 № </w:t>
      </w:r>
      <w:r w:rsidRPr="007B4E65">
        <w:lastRenderedPageBreak/>
        <w:t>44-ФЗ</w:t>
      </w:r>
      <w:r w:rsidR="00C85B2D" w:rsidRPr="007B4E65">
        <w:rPr>
          <w:szCs w:val="24"/>
        </w:rPr>
        <w:t xml:space="preserve">, направляются (по состоянию на дату и время их направления) заказчику </w:t>
      </w:r>
      <w:r w:rsidRPr="007B4E65">
        <w:rPr>
          <w:szCs w:val="24"/>
        </w:rPr>
        <w:t>оператором электронной площадки</w:t>
      </w:r>
      <w:r w:rsidR="00C85B2D" w:rsidRPr="007B4E65">
        <w:rPr>
          <w:szCs w:val="24"/>
        </w:rPr>
        <w:t xml:space="preserve"> путем информационного взаимодействия с </w:t>
      </w:r>
      <w:r w:rsidRPr="007B4E65">
        <w:rPr>
          <w:szCs w:val="24"/>
        </w:rPr>
        <w:t>ЕИС:</w:t>
      </w:r>
    </w:p>
    <w:p w:rsidR="0072627D" w:rsidRDefault="00234545" w:rsidP="0072627D">
      <w:pPr>
        <w:autoSpaceDE w:val="0"/>
        <w:autoSpaceDN w:val="0"/>
        <w:adjustRightInd w:val="0"/>
        <w:ind w:firstLine="709"/>
        <w:contextualSpacing/>
        <w:jc w:val="both"/>
        <w:rPr>
          <w:szCs w:val="24"/>
        </w:rPr>
      </w:pPr>
      <w:r w:rsidRPr="007B4E65">
        <w:rPr>
          <w:b/>
          <w:szCs w:val="24"/>
        </w:rPr>
        <w:t>1)</w:t>
      </w:r>
      <w:r w:rsidRPr="007B4E65">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72627D" w:rsidRDefault="00234545" w:rsidP="0072627D">
      <w:pPr>
        <w:autoSpaceDE w:val="0"/>
        <w:autoSpaceDN w:val="0"/>
        <w:adjustRightInd w:val="0"/>
        <w:ind w:firstLine="709"/>
        <w:contextualSpacing/>
        <w:jc w:val="both"/>
        <w:rPr>
          <w:szCs w:val="24"/>
        </w:rPr>
      </w:pPr>
      <w:r w:rsidRPr="007B4E65">
        <w:rPr>
          <w:b/>
          <w:szCs w:val="24"/>
        </w:rPr>
        <w:t>2)</w:t>
      </w:r>
      <w:r w:rsidRPr="007B4E65">
        <w:rPr>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72627D" w:rsidRDefault="00234545" w:rsidP="0072627D">
      <w:pPr>
        <w:autoSpaceDE w:val="0"/>
        <w:autoSpaceDN w:val="0"/>
        <w:adjustRightInd w:val="0"/>
        <w:ind w:firstLine="709"/>
        <w:contextualSpacing/>
        <w:jc w:val="both"/>
        <w:rPr>
          <w:szCs w:val="24"/>
        </w:rPr>
      </w:pPr>
      <w:r w:rsidRPr="005C5110">
        <w:rPr>
          <w:b/>
          <w:szCs w:val="24"/>
        </w:rPr>
        <w:t>3)</w:t>
      </w:r>
      <w:r w:rsidR="0072627D">
        <w:rPr>
          <w:b/>
          <w:szCs w:val="24"/>
        </w:rPr>
        <w:t xml:space="preserve"> </w:t>
      </w:r>
      <w:r w:rsidR="00DA1850" w:rsidRPr="007B4E65">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72627D" w:rsidRDefault="00234545" w:rsidP="0072627D">
      <w:pPr>
        <w:autoSpaceDE w:val="0"/>
        <w:autoSpaceDN w:val="0"/>
        <w:adjustRightInd w:val="0"/>
        <w:ind w:firstLine="709"/>
        <w:contextualSpacing/>
        <w:jc w:val="both"/>
        <w:rPr>
          <w:szCs w:val="24"/>
        </w:rPr>
      </w:pPr>
      <w:r w:rsidRPr="005C5110">
        <w:rPr>
          <w:b/>
          <w:szCs w:val="24"/>
        </w:rPr>
        <w:t>4)</w:t>
      </w:r>
      <w:r w:rsidRPr="007B4E65">
        <w:rPr>
          <w:szCs w:val="24"/>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72627D" w:rsidRDefault="00234545" w:rsidP="0072627D">
      <w:pPr>
        <w:autoSpaceDE w:val="0"/>
        <w:autoSpaceDN w:val="0"/>
        <w:adjustRightInd w:val="0"/>
        <w:ind w:firstLine="709"/>
        <w:contextualSpacing/>
        <w:jc w:val="both"/>
        <w:rPr>
          <w:szCs w:val="24"/>
        </w:rPr>
      </w:pPr>
      <w:r w:rsidRPr="007B4E65">
        <w:rPr>
          <w:b/>
          <w:szCs w:val="24"/>
        </w:rPr>
        <w:t>5)</w:t>
      </w:r>
      <w:r w:rsidRPr="007B4E65">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72627D" w:rsidRDefault="00234545" w:rsidP="0072627D">
      <w:pPr>
        <w:autoSpaceDE w:val="0"/>
        <w:autoSpaceDN w:val="0"/>
        <w:adjustRightInd w:val="0"/>
        <w:ind w:firstLine="709"/>
        <w:contextualSpacing/>
        <w:jc w:val="both"/>
        <w:rPr>
          <w:szCs w:val="24"/>
        </w:rPr>
      </w:pPr>
      <w:r w:rsidRPr="007B4E65">
        <w:rPr>
          <w:b/>
          <w:szCs w:val="24"/>
        </w:rPr>
        <w:t>6)</w:t>
      </w:r>
      <w:r w:rsidRPr="007B4E65">
        <w:rPr>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72627D" w:rsidRDefault="00234545" w:rsidP="0072627D">
      <w:pPr>
        <w:autoSpaceDE w:val="0"/>
        <w:autoSpaceDN w:val="0"/>
        <w:adjustRightInd w:val="0"/>
        <w:ind w:firstLine="709"/>
        <w:contextualSpacing/>
        <w:jc w:val="both"/>
        <w:rPr>
          <w:szCs w:val="24"/>
        </w:rPr>
      </w:pPr>
      <w:r w:rsidRPr="007B4E65">
        <w:rPr>
          <w:b/>
          <w:szCs w:val="24"/>
        </w:rPr>
        <w:t>7)</w:t>
      </w:r>
      <w:r w:rsidRPr="007B4E65">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72627D" w:rsidRDefault="00234545" w:rsidP="0072627D">
      <w:pPr>
        <w:autoSpaceDE w:val="0"/>
        <w:autoSpaceDN w:val="0"/>
        <w:adjustRightInd w:val="0"/>
        <w:ind w:firstLine="709"/>
        <w:contextualSpacing/>
        <w:jc w:val="both"/>
        <w:rPr>
          <w:szCs w:val="24"/>
        </w:rPr>
      </w:pPr>
      <w:r w:rsidRPr="007B4E65">
        <w:rPr>
          <w:b/>
          <w:szCs w:val="24"/>
        </w:rPr>
        <w:lastRenderedPageBreak/>
        <w:t>8)</w:t>
      </w:r>
      <w:r w:rsidR="0072627D">
        <w:rPr>
          <w:b/>
          <w:szCs w:val="24"/>
        </w:rPr>
        <w:t xml:space="preserve"> </w:t>
      </w:r>
      <w:r w:rsidR="001D46EA" w:rsidRPr="007B4E65">
        <w:rPr>
          <w:szCs w:val="24"/>
        </w:rPr>
        <w:t>надлежащим образом,</w:t>
      </w:r>
      <w:r w:rsidRPr="007B4E65">
        <w:rPr>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72627D" w:rsidRDefault="00B11E7E" w:rsidP="0072627D">
      <w:pPr>
        <w:autoSpaceDE w:val="0"/>
        <w:autoSpaceDN w:val="0"/>
        <w:adjustRightInd w:val="0"/>
        <w:ind w:firstLine="709"/>
        <w:contextualSpacing/>
        <w:jc w:val="both"/>
        <w:rPr>
          <w:szCs w:val="24"/>
        </w:rPr>
      </w:pPr>
      <w:r w:rsidRPr="007B4E65">
        <w:rPr>
          <w:b/>
          <w:szCs w:val="24"/>
        </w:rPr>
        <w:t>1.</w:t>
      </w:r>
      <w:r w:rsidR="005903A6" w:rsidRPr="007B4E65">
        <w:rPr>
          <w:b/>
          <w:szCs w:val="24"/>
        </w:rPr>
        <w:t>8</w:t>
      </w:r>
      <w:r w:rsidRPr="007B4E65">
        <w:rPr>
          <w:b/>
          <w:szCs w:val="24"/>
        </w:rPr>
        <w:t>.</w:t>
      </w:r>
      <w:r w:rsidR="0072627D">
        <w:rPr>
          <w:b/>
          <w:szCs w:val="24"/>
        </w:rPr>
        <w:t xml:space="preserve"> </w:t>
      </w:r>
      <w:r w:rsidRPr="007B4E65">
        <w:rPr>
          <w:szCs w:val="24"/>
        </w:rPr>
        <w:t>Д</w:t>
      </w:r>
      <w:r w:rsidR="00C85B2D" w:rsidRPr="007B4E65">
        <w:rPr>
          <w:szCs w:val="24"/>
        </w:rPr>
        <w:t xml:space="preserve">окументы, </w:t>
      </w:r>
      <w:r w:rsidR="00DE2AE7" w:rsidRPr="007B4E65">
        <w:rPr>
          <w:szCs w:val="24"/>
        </w:rPr>
        <w:t xml:space="preserve">подтверждающие соответствие участника закупки дополнительным требованиям, установленным в соответствии с </w:t>
      </w:r>
      <w:hyperlink r:id="rId10" w:history="1">
        <w:r w:rsidR="00DE2AE7" w:rsidRPr="007B4E65">
          <w:rPr>
            <w:szCs w:val="24"/>
          </w:rPr>
          <w:t>частью 2</w:t>
        </w:r>
      </w:hyperlink>
      <w:r w:rsidR="00DE2AE7" w:rsidRPr="007B4E65">
        <w:rPr>
          <w:szCs w:val="24"/>
        </w:rPr>
        <w:t xml:space="preserve"> или </w:t>
      </w:r>
      <w:hyperlink r:id="rId11" w:history="1">
        <w:r w:rsidR="00DE2AE7" w:rsidRPr="007B4E65">
          <w:rPr>
            <w:szCs w:val="24"/>
          </w:rPr>
          <w:t>2.1</w:t>
        </w:r>
      </w:hyperlink>
      <w:r w:rsidR="00DE2AE7" w:rsidRPr="007B4E65">
        <w:rPr>
          <w:szCs w:val="24"/>
        </w:rPr>
        <w:t xml:space="preserve"> (при наличии таких требований) статьи 31 Фе</w:t>
      </w:r>
      <w:r w:rsidR="00131E1A" w:rsidRPr="007B4E65">
        <w:rPr>
          <w:szCs w:val="24"/>
        </w:rPr>
        <w:t>дерального закона от 05.04.2013</w:t>
      </w:r>
      <w:r w:rsidR="00DE2AE7" w:rsidRPr="007B4E65">
        <w:rPr>
          <w:szCs w:val="24"/>
        </w:rPr>
        <w:t xml:space="preserve"> № 44-ФЗ и </w:t>
      </w:r>
      <w:r w:rsidR="00C85B2D" w:rsidRPr="007B4E65">
        <w:rPr>
          <w:szCs w:val="24"/>
        </w:rPr>
        <w:t>предусмотренные подпунктом "н" пункта 1 части 1 статьи 43</w:t>
      </w:r>
      <w:r w:rsidR="00DE2AE7" w:rsidRPr="007B4E65">
        <w:rPr>
          <w:szCs w:val="24"/>
        </w:rPr>
        <w:t xml:space="preserve">настоящего </w:t>
      </w:r>
      <w:r w:rsidRPr="007B4E65">
        <w:rPr>
          <w:rFonts w:eastAsiaTheme="minorHAnsi"/>
          <w:lang w:eastAsia="en-US"/>
        </w:rPr>
        <w:t>Федерального закона</w:t>
      </w:r>
      <w:r w:rsidRPr="007B4E65">
        <w:rPr>
          <w:szCs w:val="24"/>
        </w:rPr>
        <w:t>(подпункт «2)» пункта 1.</w:t>
      </w:r>
      <w:r w:rsidR="006C7EB3" w:rsidRPr="007B4E65">
        <w:rPr>
          <w:szCs w:val="24"/>
        </w:rPr>
        <w:t>5</w:t>
      </w:r>
      <w:r w:rsidRPr="007B4E65">
        <w:rPr>
          <w:szCs w:val="24"/>
        </w:rPr>
        <w:t xml:space="preserve"> настоящего документа)</w:t>
      </w:r>
      <w:r w:rsidR="00C85B2D" w:rsidRPr="007B4E65">
        <w:rPr>
          <w:szCs w:val="24"/>
        </w:rPr>
        <w:t xml:space="preserve">, не включаются участником закупки в заявку на участие в закупке. Такие документы в случаях, предусмотренных </w:t>
      </w:r>
      <w:r w:rsidRPr="007B4E65">
        <w:rPr>
          <w:rFonts w:eastAsiaTheme="minorHAnsi"/>
          <w:lang w:eastAsia="en-US"/>
        </w:rPr>
        <w:t>Федеральным законом</w:t>
      </w:r>
      <w:r w:rsidRPr="007B4E65">
        <w:t xml:space="preserve"> от 05.04.2013 </w:t>
      </w:r>
      <w:r w:rsidR="00131E1A" w:rsidRPr="007B4E65">
        <w:t>№ </w:t>
      </w:r>
      <w:r w:rsidRPr="007B4E65">
        <w:t>44-ФЗ</w:t>
      </w:r>
      <w:r w:rsidR="00C85B2D"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7B4E65">
        <w:rPr>
          <w:szCs w:val="24"/>
        </w:rPr>
        <w:t>лектронной площадке.</w:t>
      </w:r>
    </w:p>
    <w:p w:rsidR="0072627D" w:rsidRDefault="00867BD2" w:rsidP="0072627D">
      <w:pPr>
        <w:autoSpaceDE w:val="0"/>
        <w:autoSpaceDN w:val="0"/>
        <w:adjustRightInd w:val="0"/>
        <w:ind w:firstLine="709"/>
        <w:contextualSpacing/>
        <w:jc w:val="both"/>
        <w:rPr>
          <w:szCs w:val="24"/>
        </w:rPr>
      </w:pPr>
      <w:r w:rsidRPr="007B4E65">
        <w:rPr>
          <w:b/>
          <w:szCs w:val="24"/>
        </w:rPr>
        <w:t>1.</w:t>
      </w:r>
      <w:r w:rsidR="005903A6" w:rsidRPr="007B4E65">
        <w:rPr>
          <w:b/>
          <w:szCs w:val="24"/>
        </w:rPr>
        <w:t>9</w:t>
      </w:r>
      <w:r w:rsidRPr="007B4E65">
        <w:rPr>
          <w:b/>
          <w:szCs w:val="24"/>
        </w:rPr>
        <w:t>.</w:t>
      </w:r>
      <w:r w:rsidR="0072627D">
        <w:rPr>
          <w:b/>
          <w:szCs w:val="24"/>
        </w:rPr>
        <w:t xml:space="preserve"> </w:t>
      </w:r>
      <w:r w:rsidRPr="007B4E65">
        <w:rPr>
          <w:szCs w:val="24"/>
        </w:rPr>
        <w:t>Н</w:t>
      </w:r>
      <w:r w:rsidR="004F4D28" w:rsidRPr="007B4E65">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Pr="007B4E65">
        <w:rPr>
          <w:szCs w:val="24"/>
        </w:rPr>
        <w:t>, оператор электронной площадки</w:t>
      </w:r>
      <w:r w:rsidR="0072627D">
        <w:rPr>
          <w:szCs w:val="24"/>
        </w:rPr>
        <w:t xml:space="preserve"> </w:t>
      </w:r>
      <w:r w:rsidRPr="007B4E65">
        <w:rPr>
          <w:szCs w:val="24"/>
        </w:rPr>
        <w:t>обязан</w:t>
      </w:r>
      <w:r w:rsidR="004F4D28" w:rsidRPr="007B4E65">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7B4E65">
        <w:rPr>
          <w:szCs w:val="24"/>
        </w:rPr>
        <w:t>го ей идентификационного номера.</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0</w:t>
      </w:r>
      <w:r w:rsidRPr="007B4E65">
        <w:rPr>
          <w:b/>
          <w:szCs w:val="24"/>
        </w:rPr>
        <w:t>.</w:t>
      </w:r>
      <w:r w:rsidR="0072627D">
        <w:rPr>
          <w:b/>
          <w:szCs w:val="24"/>
        </w:rPr>
        <w:t xml:space="preserve"> </w:t>
      </w:r>
      <w:r w:rsidRPr="007B4E65">
        <w:rPr>
          <w:szCs w:val="24"/>
        </w:rPr>
        <w:t>Н</w:t>
      </w:r>
      <w:r w:rsidR="004F4D28" w:rsidRPr="007B4E65">
        <w:rPr>
          <w:szCs w:val="24"/>
        </w:rPr>
        <w:t>е позднее одного часа с момента окончания срока подачи заявок на участие в закупк</w:t>
      </w:r>
      <w:r w:rsidRPr="007B4E65">
        <w:rPr>
          <w:szCs w:val="24"/>
        </w:rPr>
        <w:t>е оператор электронной площадки</w:t>
      </w:r>
      <w:r w:rsidR="0072627D">
        <w:rPr>
          <w:szCs w:val="24"/>
        </w:rPr>
        <w:t xml:space="preserve"> </w:t>
      </w:r>
      <w:r w:rsidRPr="007B4E65">
        <w:rPr>
          <w:szCs w:val="24"/>
        </w:rPr>
        <w:t>направляе</w:t>
      </w:r>
      <w:r w:rsidR="004F4D28" w:rsidRPr="007B4E65">
        <w:rPr>
          <w:szCs w:val="24"/>
        </w:rPr>
        <w:t xml:space="preserve">т заказчику в соответствии с </w:t>
      </w:r>
      <w:r w:rsidRPr="007B4E65">
        <w:rPr>
          <w:rFonts w:eastAsiaTheme="minorHAnsi"/>
          <w:lang w:eastAsia="en-US"/>
        </w:rPr>
        <w:t>Федеральным законом</w:t>
      </w:r>
      <w:r w:rsidRPr="007B4E65">
        <w:t xml:space="preserve"> от 05.04.2013№ 44-ФЗ</w:t>
      </w:r>
      <w:r w:rsidR="004F4D28" w:rsidRPr="007B4E65">
        <w:rPr>
          <w:szCs w:val="24"/>
        </w:rPr>
        <w:t xml:space="preserve"> заявки на участие в закупке, которые не возвращены по основаниям, предусмотренным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004F4D28" w:rsidRPr="007B4E65">
        <w:rPr>
          <w:szCs w:val="24"/>
        </w:rPr>
        <w:t>, а также информацию о дате и времени их подачи.</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1</w:t>
      </w:r>
      <w:r w:rsidRPr="007B4E65">
        <w:rPr>
          <w:b/>
          <w:szCs w:val="24"/>
        </w:rPr>
        <w:t>.</w:t>
      </w:r>
      <w:r w:rsidR="0072627D">
        <w:rPr>
          <w:b/>
          <w:szCs w:val="24"/>
        </w:rPr>
        <w:t xml:space="preserve"> </w:t>
      </w:r>
      <w:r w:rsidR="004F4D28" w:rsidRPr="007B4E65">
        <w:rPr>
          <w:szCs w:val="24"/>
        </w:rPr>
        <w:t xml:space="preserve">Участник закупки, подавший заявку на участие в закупке, вправе в соответствии с частями 10 и 11 статьи </w:t>
      </w:r>
      <w:r w:rsidRPr="007B4E65">
        <w:rPr>
          <w:szCs w:val="24"/>
        </w:rPr>
        <w:t xml:space="preserve">43 </w:t>
      </w:r>
      <w:r w:rsidRPr="007B4E65">
        <w:rPr>
          <w:rFonts w:eastAsiaTheme="minorHAnsi"/>
          <w:lang w:eastAsia="en-US"/>
        </w:rPr>
        <w:t>Федерального закона</w:t>
      </w:r>
      <w:r w:rsidRPr="007B4E65">
        <w:t xml:space="preserve"> от 05.04.2013 № 44-ФЗ</w:t>
      </w:r>
      <w:r w:rsidR="004F4D28" w:rsidRPr="007B4E65">
        <w:rPr>
          <w:szCs w:val="24"/>
        </w:rPr>
        <w:t>отозвать такую заявку:</w:t>
      </w:r>
    </w:p>
    <w:p w:rsidR="0072627D" w:rsidRDefault="004F4D28" w:rsidP="0072627D">
      <w:pPr>
        <w:autoSpaceDE w:val="0"/>
        <w:autoSpaceDN w:val="0"/>
        <w:adjustRightInd w:val="0"/>
        <w:ind w:firstLine="709"/>
        <w:contextualSpacing/>
        <w:jc w:val="both"/>
        <w:rPr>
          <w:szCs w:val="24"/>
        </w:rPr>
      </w:pPr>
      <w:r w:rsidRPr="007B4E65">
        <w:rPr>
          <w:szCs w:val="24"/>
        </w:rPr>
        <w:t>1) до окончания срока подачи заявок на участие в закупке;</w:t>
      </w:r>
    </w:p>
    <w:p w:rsidR="0072627D" w:rsidRDefault="004F4D28" w:rsidP="0072627D">
      <w:pPr>
        <w:autoSpaceDE w:val="0"/>
        <w:autoSpaceDN w:val="0"/>
        <w:adjustRightInd w:val="0"/>
        <w:ind w:firstLine="709"/>
        <w:contextualSpacing/>
        <w:jc w:val="both"/>
        <w:rPr>
          <w:szCs w:val="24"/>
        </w:rPr>
      </w:pPr>
      <w:r w:rsidRPr="007B4E65">
        <w:rPr>
          <w:szCs w:val="24"/>
        </w:rPr>
        <w:t xml:space="preserve">2) с момента размещения в соответствии с </w:t>
      </w:r>
      <w:r w:rsidR="00867BD2" w:rsidRPr="007B4E65">
        <w:rPr>
          <w:rFonts w:eastAsiaTheme="minorHAnsi"/>
          <w:lang w:eastAsia="en-US"/>
        </w:rPr>
        <w:t>Федеральным законом</w:t>
      </w:r>
      <w:r w:rsidR="00867BD2" w:rsidRPr="007B4E65">
        <w:t xml:space="preserve"> от 05.04.2013 № 44-ФЗ</w:t>
      </w:r>
      <w:r w:rsidRPr="007B4E65">
        <w:rPr>
          <w:szCs w:val="24"/>
        </w:rPr>
        <w:t xml:space="preserve">в </w:t>
      </w:r>
      <w:r w:rsidR="00867BD2" w:rsidRPr="007B4E65">
        <w:rPr>
          <w:szCs w:val="24"/>
        </w:rPr>
        <w:t>ЕИС</w:t>
      </w:r>
      <w:r w:rsidRPr="007B4E65">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7B4E65">
        <w:rPr>
          <w:rFonts w:eastAsiaTheme="minorHAnsi"/>
          <w:lang w:eastAsia="en-US"/>
        </w:rPr>
        <w:t>Федерального закона</w:t>
      </w:r>
      <w:r w:rsidR="00867BD2" w:rsidRPr="007B4E65">
        <w:t xml:space="preserve"> от 05.04.2013 № 44-ФЗ</w:t>
      </w:r>
      <w:r w:rsidRPr="007B4E65">
        <w:rPr>
          <w:szCs w:val="24"/>
        </w:rPr>
        <w:t xml:space="preserve">проекта </w:t>
      </w:r>
      <w:r w:rsidR="00867BD2" w:rsidRPr="007B4E65">
        <w:rPr>
          <w:szCs w:val="24"/>
        </w:rPr>
        <w:t>договора</w:t>
      </w:r>
      <w:r w:rsidRPr="007B4E65">
        <w:rPr>
          <w:szCs w:val="24"/>
        </w:rPr>
        <w:t xml:space="preserve">, заключаемого с таким участником закупки, за исключением случаев, если такая заявка отклонена. Не допускается отзыв заявок, которым в соответствии с </w:t>
      </w:r>
      <w:r w:rsidR="00867BD2" w:rsidRPr="007B4E65">
        <w:rPr>
          <w:rFonts w:eastAsiaTheme="minorHAnsi"/>
          <w:lang w:eastAsia="en-US"/>
        </w:rPr>
        <w:t>Федеральным законом</w:t>
      </w:r>
      <w:r w:rsidR="00867BD2" w:rsidRPr="007B4E65">
        <w:t xml:space="preserve"> от 05.04.2013 № 44-ФЗ</w:t>
      </w:r>
      <w:r w:rsidR="0072627D">
        <w:t xml:space="preserve"> </w:t>
      </w:r>
      <w:r w:rsidRPr="007B4E65">
        <w:rPr>
          <w:szCs w:val="24"/>
        </w:rPr>
        <w:t>присвоены первые три порядковых номера.</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2</w:t>
      </w:r>
      <w:r w:rsidRPr="007B4E65">
        <w:rPr>
          <w:b/>
          <w:szCs w:val="24"/>
        </w:rPr>
        <w:t>.</w:t>
      </w:r>
      <w:r w:rsidR="004F4D28" w:rsidRPr="007B4E65">
        <w:rPr>
          <w:szCs w:val="24"/>
        </w:rPr>
        <w:t xml:space="preserve">Если участник закупки отзывает заявку на участие в закупке при </w:t>
      </w:r>
      <w:r w:rsidRPr="007B4E65">
        <w:rPr>
          <w:szCs w:val="24"/>
        </w:rPr>
        <w:t>проведении электронных процедур</w:t>
      </w:r>
      <w:r w:rsidR="004F4D28" w:rsidRPr="007B4E65">
        <w:rPr>
          <w:szCs w:val="24"/>
        </w:rPr>
        <w:t xml:space="preserve"> такой участник закупки:</w:t>
      </w:r>
    </w:p>
    <w:p w:rsidR="0072627D" w:rsidRDefault="004F4D28" w:rsidP="0072627D">
      <w:pPr>
        <w:autoSpaceDE w:val="0"/>
        <w:autoSpaceDN w:val="0"/>
        <w:adjustRightInd w:val="0"/>
        <w:ind w:firstLine="709"/>
        <w:contextualSpacing/>
        <w:jc w:val="both"/>
        <w:rPr>
          <w:szCs w:val="24"/>
        </w:rPr>
      </w:pPr>
      <w:r w:rsidRPr="007B4E65">
        <w:rPr>
          <w:szCs w:val="24"/>
        </w:rPr>
        <w:t>1) формирует с испо</w:t>
      </w:r>
      <w:r w:rsidR="00867BD2" w:rsidRPr="007B4E65">
        <w:rPr>
          <w:szCs w:val="24"/>
        </w:rPr>
        <w:t>льзованием электронной площадки</w:t>
      </w:r>
      <w:r w:rsidRPr="007B4E65">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72627D" w:rsidRDefault="004F4D28" w:rsidP="0072627D">
      <w:pPr>
        <w:autoSpaceDE w:val="0"/>
        <w:autoSpaceDN w:val="0"/>
        <w:adjustRightInd w:val="0"/>
        <w:ind w:firstLine="709"/>
        <w:contextualSpacing/>
        <w:jc w:val="both"/>
        <w:rPr>
          <w:szCs w:val="24"/>
        </w:rPr>
      </w:pPr>
      <w:r w:rsidRPr="007B4E65">
        <w:rPr>
          <w:szCs w:val="24"/>
        </w:rPr>
        <w:t>2) в случае, предусмотренном пунктом 1 части 9 статьи</w:t>
      </w:r>
      <w:r w:rsidR="00867BD2" w:rsidRPr="007B4E65">
        <w:rPr>
          <w:szCs w:val="24"/>
        </w:rPr>
        <w:t xml:space="preserve"> 43 </w:t>
      </w:r>
      <w:r w:rsidR="00867BD2" w:rsidRPr="007B4E65">
        <w:rPr>
          <w:rFonts w:eastAsiaTheme="minorHAnsi"/>
          <w:lang w:eastAsia="en-US"/>
        </w:rPr>
        <w:t>Федерального закона</w:t>
      </w:r>
      <w:r w:rsidR="00867BD2" w:rsidRPr="007B4E65">
        <w:t xml:space="preserve"> от 05.04.2013 № 44-ФЗ</w:t>
      </w:r>
      <w:r w:rsidRPr="007B4E65">
        <w:rPr>
          <w:szCs w:val="24"/>
        </w:rPr>
        <w:t>, заявка на участие в закупке считается отозванной с момента подписания в со</w:t>
      </w:r>
      <w:r w:rsidR="00EE65E6" w:rsidRPr="007B4E65">
        <w:rPr>
          <w:szCs w:val="24"/>
        </w:rPr>
        <w:t>ответствии с подпунктом 1 настоящего пункта</w:t>
      </w:r>
      <w:r w:rsidRPr="007B4E65">
        <w:rPr>
          <w:szCs w:val="24"/>
        </w:rPr>
        <w:t xml:space="preserve"> отзыва заявки на участие в закупке;</w:t>
      </w:r>
    </w:p>
    <w:p w:rsidR="0072627D" w:rsidRDefault="004F4D28" w:rsidP="0072627D">
      <w:pPr>
        <w:autoSpaceDE w:val="0"/>
        <w:autoSpaceDN w:val="0"/>
        <w:adjustRightInd w:val="0"/>
        <w:ind w:firstLine="709"/>
        <w:contextualSpacing/>
        <w:jc w:val="both"/>
        <w:rPr>
          <w:szCs w:val="24"/>
        </w:rPr>
      </w:pPr>
      <w:r w:rsidRPr="007B4E65">
        <w:rPr>
          <w:szCs w:val="24"/>
        </w:rPr>
        <w:t>3) в случае, предусмотренном пунктом 2 части 9 статьи</w:t>
      </w:r>
      <w:r w:rsidR="00EE65E6" w:rsidRPr="007B4E65">
        <w:rPr>
          <w:szCs w:val="24"/>
        </w:rPr>
        <w:t xml:space="preserve"> 43 </w:t>
      </w:r>
      <w:r w:rsidR="00EE65E6" w:rsidRPr="007B4E65">
        <w:rPr>
          <w:rFonts w:eastAsiaTheme="minorHAnsi"/>
          <w:lang w:eastAsia="en-US"/>
        </w:rPr>
        <w:t>Федерального закона</w:t>
      </w:r>
      <w:r w:rsidR="00EE65E6" w:rsidRPr="007B4E65">
        <w:t xml:space="preserve"> от 05.04.2013 № 44-ФЗ</w:t>
      </w:r>
      <w:r w:rsidR="00EE65E6" w:rsidRPr="007B4E65">
        <w:rPr>
          <w:szCs w:val="24"/>
        </w:rPr>
        <w:t>, оператор электронной площадки</w:t>
      </w:r>
      <w:r w:rsidRPr="007B4E65">
        <w:rPr>
          <w:szCs w:val="24"/>
        </w:rPr>
        <w:t xml:space="preserve"> не позднее одного часа с момента подписания в соответс</w:t>
      </w:r>
      <w:r w:rsidR="00EE65E6" w:rsidRPr="007B4E65">
        <w:rPr>
          <w:szCs w:val="24"/>
        </w:rPr>
        <w:t>твии с подпунктом 1 настоящего пункта</w:t>
      </w:r>
      <w:r w:rsidRPr="007B4E65">
        <w:rPr>
          <w:szCs w:val="24"/>
        </w:rPr>
        <w:t xml:space="preserve">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7B4E65">
        <w:rPr>
          <w:szCs w:val="24"/>
        </w:rPr>
        <w:t>ЕИС</w:t>
      </w:r>
      <w:r w:rsidRPr="007B4E65">
        <w:rPr>
          <w:szCs w:val="24"/>
        </w:rPr>
        <w:t xml:space="preserve">. С момента направления отзыва заявки на участие в закупке в соответствии с настоящим </w:t>
      </w:r>
      <w:r w:rsidR="00EE65E6" w:rsidRPr="007B4E65">
        <w:rPr>
          <w:szCs w:val="24"/>
        </w:rPr>
        <w:t>под</w:t>
      </w:r>
      <w:r w:rsidRPr="007B4E65">
        <w:rPr>
          <w:szCs w:val="24"/>
        </w:rPr>
        <w:t>пунктом заявка на участие в закупке считается отозванной.</w:t>
      </w:r>
    </w:p>
    <w:p w:rsidR="0072627D" w:rsidRDefault="00EE65E6" w:rsidP="0072627D">
      <w:pPr>
        <w:autoSpaceDE w:val="0"/>
        <w:autoSpaceDN w:val="0"/>
        <w:adjustRightInd w:val="0"/>
        <w:ind w:firstLine="709"/>
        <w:contextualSpacing/>
        <w:jc w:val="both"/>
        <w:rPr>
          <w:szCs w:val="24"/>
        </w:rPr>
      </w:pPr>
      <w:r w:rsidRPr="007B4E65">
        <w:rPr>
          <w:rFonts w:eastAsiaTheme="minorHAnsi"/>
          <w:b/>
          <w:lang w:eastAsia="en-US"/>
        </w:rPr>
        <w:t xml:space="preserve">2. </w:t>
      </w:r>
      <w:r w:rsidR="004F4D28" w:rsidRPr="007B4E65">
        <w:rPr>
          <w:rFonts w:eastAsiaTheme="minorHAnsi"/>
          <w:b/>
          <w:lang w:eastAsia="en-US"/>
        </w:rPr>
        <w:t>Инструкция по заполнени</w:t>
      </w:r>
      <w:r w:rsidR="004130C9" w:rsidRPr="007B4E65">
        <w:rPr>
          <w:rFonts w:eastAsiaTheme="minorHAnsi"/>
          <w:b/>
          <w:lang w:eastAsia="en-US"/>
        </w:rPr>
        <w:t>ю заявки на участие в электронном конкурсе</w:t>
      </w:r>
    </w:p>
    <w:p w:rsidR="0072627D" w:rsidRDefault="004130C9" w:rsidP="0072627D">
      <w:pPr>
        <w:autoSpaceDE w:val="0"/>
        <w:autoSpaceDN w:val="0"/>
        <w:adjustRightInd w:val="0"/>
        <w:ind w:firstLine="709"/>
        <w:contextualSpacing/>
        <w:jc w:val="both"/>
        <w:rPr>
          <w:szCs w:val="24"/>
        </w:rPr>
      </w:pPr>
      <w:r w:rsidRPr="007B4E65">
        <w:rPr>
          <w:b/>
          <w:bCs/>
        </w:rPr>
        <w:t>2.1.</w:t>
      </w:r>
      <w:r w:rsidR="0072627D">
        <w:rPr>
          <w:b/>
          <w:bCs/>
        </w:rPr>
        <w:t xml:space="preserve"> </w:t>
      </w:r>
      <w:r w:rsidR="004F4D28" w:rsidRPr="007B4E65">
        <w:rPr>
          <w:bCs/>
        </w:rPr>
        <w:t>Участник закупки должен подать заявку, с использованием функционала и в</w:t>
      </w:r>
      <w:r w:rsidR="0072627D">
        <w:rPr>
          <w:bCs/>
        </w:rPr>
        <w:t xml:space="preserve"> </w:t>
      </w:r>
      <w:r w:rsidR="004F4D28" w:rsidRPr="007B4E65">
        <w:rPr>
          <w:bCs/>
        </w:rPr>
        <w:t xml:space="preserve">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7B4E65">
        <w:rPr>
          <w:bCs/>
        </w:rPr>
        <w:t>разделе 1 настоящего документа</w:t>
      </w:r>
      <w:r w:rsidR="004F4D28" w:rsidRPr="007B4E65">
        <w:rPr>
          <w:bCs/>
        </w:rPr>
        <w:t>, оформленных в соот</w:t>
      </w:r>
      <w:r w:rsidR="00EE65E6" w:rsidRPr="007B4E65">
        <w:rPr>
          <w:bCs/>
        </w:rPr>
        <w:t>ветствии с положениями настоящего документа</w:t>
      </w:r>
      <w:r w:rsidR="004F4D28" w:rsidRPr="007B4E65">
        <w:rPr>
          <w:bCs/>
        </w:rPr>
        <w:t>, содержание которых соо</w:t>
      </w:r>
      <w:r w:rsidR="00EE65E6" w:rsidRPr="007B4E65">
        <w:rPr>
          <w:bCs/>
        </w:rPr>
        <w:t>тветствует требованиям настоящего документа</w:t>
      </w:r>
      <w:r w:rsidR="004F4D28" w:rsidRPr="007B4E65">
        <w:rPr>
          <w:bCs/>
        </w:rPr>
        <w:t xml:space="preserve">. </w:t>
      </w:r>
    </w:p>
    <w:p w:rsidR="0072627D" w:rsidRDefault="004130C9" w:rsidP="0072627D">
      <w:pPr>
        <w:autoSpaceDE w:val="0"/>
        <w:autoSpaceDN w:val="0"/>
        <w:adjustRightInd w:val="0"/>
        <w:ind w:firstLine="709"/>
        <w:contextualSpacing/>
        <w:jc w:val="both"/>
        <w:rPr>
          <w:szCs w:val="24"/>
        </w:rPr>
      </w:pPr>
      <w:r w:rsidRPr="007B4E65">
        <w:rPr>
          <w:b/>
          <w:bCs/>
        </w:rPr>
        <w:lastRenderedPageBreak/>
        <w:t>2.2.</w:t>
      </w:r>
      <w:r w:rsidR="0072627D">
        <w:rPr>
          <w:b/>
          <w:bCs/>
        </w:rPr>
        <w:t xml:space="preserve"> </w:t>
      </w:r>
      <w:r w:rsidR="004F4D28" w:rsidRPr="007B4E65">
        <w:rPr>
          <w:bCs/>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rsidR="0072627D" w:rsidRDefault="004F4D28" w:rsidP="0072627D">
      <w:pPr>
        <w:autoSpaceDE w:val="0"/>
        <w:autoSpaceDN w:val="0"/>
        <w:adjustRightInd w:val="0"/>
        <w:ind w:firstLine="709"/>
        <w:contextualSpacing/>
        <w:jc w:val="both"/>
        <w:rPr>
          <w:szCs w:val="24"/>
        </w:rPr>
      </w:pPr>
      <w:r w:rsidRPr="007B4E65">
        <w:rPr>
          <w:bCs/>
        </w:rPr>
        <w:t>Все документы, входящие в состав заявки, должны быть составлены на русском языке.</w:t>
      </w:r>
    </w:p>
    <w:p w:rsidR="0072627D" w:rsidRDefault="004F4D28" w:rsidP="0072627D">
      <w:pPr>
        <w:autoSpaceDE w:val="0"/>
        <w:autoSpaceDN w:val="0"/>
        <w:adjustRightInd w:val="0"/>
        <w:ind w:firstLine="709"/>
        <w:contextualSpacing/>
        <w:jc w:val="both"/>
        <w:rPr>
          <w:szCs w:val="24"/>
        </w:rPr>
      </w:pPr>
      <w:r w:rsidRPr="007B4E65">
        <w:rPr>
          <w:bCs/>
        </w:rPr>
        <w:t>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апостилированный). В случае противоречия оригинала и перевода преимущество будет иметь перевод.</w:t>
      </w:r>
    </w:p>
    <w:p w:rsidR="0072627D" w:rsidRDefault="004F4D28" w:rsidP="0072627D">
      <w:pPr>
        <w:autoSpaceDE w:val="0"/>
        <w:autoSpaceDN w:val="0"/>
        <w:adjustRightInd w:val="0"/>
        <w:ind w:firstLine="709"/>
        <w:contextualSpacing/>
        <w:jc w:val="both"/>
        <w:rPr>
          <w:szCs w:val="24"/>
        </w:rPr>
      </w:pPr>
      <w:r w:rsidRPr="007B4E65">
        <w:rPr>
          <w:bCs/>
        </w:rPr>
        <w:t>Комиссия не рассматривает документы, не переведенные на русский язык.</w:t>
      </w:r>
    </w:p>
    <w:p w:rsidR="0072627D" w:rsidRDefault="004130C9" w:rsidP="0072627D">
      <w:pPr>
        <w:autoSpaceDE w:val="0"/>
        <w:autoSpaceDN w:val="0"/>
        <w:adjustRightInd w:val="0"/>
        <w:ind w:firstLine="709"/>
        <w:contextualSpacing/>
        <w:jc w:val="both"/>
        <w:rPr>
          <w:szCs w:val="24"/>
        </w:rPr>
      </w:pPr>
      <w:r w:rsidRPr="007B4E65">
        <w:rPr>
          <w:b/>
          <w:bCs/>
        </w:rPr>
        <w:t>2.3.</w:t>
      </w:r>
      <w:r w:rsidR="0072627D">
        <w:rPr>
          <w:b/>
          <w:bCs/>
        </w:rPr>
        <w:t xml:space="preserve"> </w:t>
      </w:r>
      <w:r w:rsidR="004F4D28" w:rsidRPr="007B4E65">
        <w:rPr>
          <w:bCs/>
        </w:rPr>
        <w:t>Все документы, входящие в состав заявки на участ</w:t>
      </w:r>
      <w:r w:rsidR="0072627D">
        <w:rPr>
          <w:bCs/>
        </w:rPr>
        <w:t xml:space="preserve">ие в конкурсе, представленные в </w:t>
      </w:r>
      <w:r w:rsidR="004F4D28" w:rsidRPr="007B4E65">
        <w:rPr>
          <w:bCs/>
        </w:rPr>
        <w:t xml:space="preserve">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w:t>
      </w:r>
      <w:r w:rsidR="00A56700" w:rsidRPr="007B4E65">
        <w:rPr>
          <w:bCs/>
        </w:rPr>
        <w:t xml:space="preserve">либо копии заверенной руководителем участника закупки – юридического лица (уполномоченным им лицом) </w:t>
      </w:r>
      <w:r w:rsidR="004F4D28" w:rsidRPr="007B4E65">
        <w:rPr>
          <w:bCs/>
        </w:rPr>
        <w:t xml:space="preserve">в случае необходимости предоставления таких документов в соответствии с </w:t>
      </w:r>
      <w:r w:rsidR="00AD5B6F" w:rsidRPr="007B4E65">
        <w:rPr>
          <w:bCs/>
        </w:rPr>
        <w:t>извещением о проведении открытого конкурса</w:t>
      </w:r>
      <w:r w:rsidR="004F4D28" w:rsidRPr="007B4E65">
        <w:rPr>
          <w:bCs/>
        </w:rPr>
        <w:t>.</w:t>
      </w:r>
    </w:p>
    <w:p w:rsidR="0072627D" w:rsidRDefault="004130C9" w:rsidP="0072627D">
      <w:pPr>
        <w:autoSpaceDE w:val="0"/>
        <w:autoSpaceDN w:val="0"/>
        <w:adjustRightInd w:val="0"/>
        <w:ind w:firstLine="709"/>
        <w:contextualSpacing/>
        <w:jc w:val="both"/>
        <w:rPr>
          <w:szCs w:val="24"/>
        </w:rPr>
      </w:pPr>
      <w:r w:rsidRPr="007B4E65">
        <w:rPr>
          <w:b/>
          <w:bCs/>
        </w:rPr>
        <w:t>2.4.</w:t>
      </w:r>
      <w:r w:rsidR="0072627D">
        <w:rPr>
          <w:b/>
          <w:bCs/>
        </w:rPr>
        <w:t xml:space="preserve"> </w:t>
      </w:r>
      <w:r w:rsidR="004F4D28" w:rsidRPr="007B4E65">
        <w:rPr>
          <w:bCs/>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rsidR="0072627D" w:rsidRDefault="004130C9" w:rsidP="0072627D">
      <w:pPr>
        <w:autoSpaceDE w:val="0"/>
        <w:autoSpaceDN w:val="0"/>
        <w:adjustRightInd w:val="0"/>
        <w:ind w:firstLine="709"/>
        <w:contextualSpacing/>
        <w:jc w:val="both"/>
        <w:rPr>
          <w:szCs w:val="24"/>
        </w:rPr>
      </w:pPr>
      <w:r w:rsidRPr="007B4E65">
        <w:rPr>
          <w:b/>
          <w:bCs/>
        </w:rPr>
        <w:t>2.5.</w:t>
      </w:r>
      <w:r w:rsidR="0072627D">
        <w:rPr>
          <w:b/>
          <w:bCs/>
        </w:rPr>
        <w:t xml:space="preserve"> </w:t>
      </w:r>
      <w:r w:rsidR="004F4D28" w:rsidRPr="007B4E65">
        <w:rPr>
          <w:bCs/>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rsidR="0072627D" w:rsidRDefault="004C6C44" w:rsidP="0072627D">
      <w:pPr>
        <w:autoSpaceDE w:val="0"/>
        <w:autoSpaceDN w:val="0"/>
        <w:adjustRightInd w:val="0"/>
        <w:ind w:firstLine="709"/>
        <w:contextualSpacing/>
        <w:jc w:val="both"/>
        <w:rPr>
          <w:szCs w:val="24"/>
        </w:rPr>
      </w:pPr>
      <w:r w:rsidRPr="0072627D">
        <w:rPr>
          <w:b/>
          <w:bCs/>
        </w:rPr>
        <w:t>2.6.</w:t>
      </w:r>
      <w:r w:rsidRPr="00143E8C">
        <w:rPr>
          <w:bCs/>
        </w:rPr>
        <w:t xml:space="preserve"> </w:t>
      </w:r>
      <w:r w:rsidRPr="00143E8C">
        <w:rPr>
          <w:rFonts w:eastAsia="Calibri"/>
          <w:szCs w:val="24"/>
          <w:lang w:eastAsia="en-US"/>
        </w:rPr>
        <w:t xml:space="preserve">При подаче заявки </w:t>
      </w:r>
      <w:r w:rsidRPr="00143E8C">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rsidR="0072627D" w:rsidRDefault="008A59E5" w:rsidP="0072627D">
      <w:pPr>
        <w:autoSpaceDE w:val="0"/>
        <w:autoSpaceDN w:val="0"/>
        <w:adjustRightInd w:val="0"/>
        <w:ind w:firstLine="709"/>
        <w:contextualSpacing/>
        <w:jc w:val="both"/>
        <w:rPr>
          <w:szCs w:val="24"/>
        </w:rPr>
      </w:pPr>
      <w:r>
        <w:rPr>
          <w:b/>
          <w:szCs w:val="24"/>
        </w:rPr>
        <w:t>2.7</w:t>
      </w:r>
      <w:r w:rsidR="00933032" w:rsidRPr="000B5820">
        <w:rPr>
          <w:b/>
          <w:szCs w:val="24"/>
        </w:rPr>
        <w:t xml:space="preserve">. В соответствии с частью 19 статьи 48 </w:t>
      </w:r>
      <w:r w:rsidR="00933032" w:rsidRPr="000B5820">
        <w:rPr>
          <w:rFonts w:eastAsiaTheme="minorHAnsi"/>
          <w:b/>
          <w:lang w:eastAsia="en-US"/>
        </w:rPr>
        <w:t>Федерального закона</w:t>
      </w:r>
      <w:r w:rsidR="00933032" w:rsidRPr="000B5820">
        <w:rPr>
          <w:b/>
        </w:rPr>
        <w:t xml:space="preserve"> от 05.04.2013</w:t>
      </w:r>
      <w:r w:rsidR="00143E8C">
        <w:rPr>
          <w:b/>
        </w:rPr>
        <w:br/>
      </w:r>
      <w:r w:rsidR="00933032" w:rsidRPr="000B5820">
        <w:rPr>
          <w:b/>
        </w:rPr>
        <w:t xml:space="preserve">№ 44-ФЗ, в связи с тем, что в извещении не установлены критерии, предусмотренные пунктами 2 и 3 части 1 статьи 32 </w:t>
      </w:r>
      <w:r w:rsidR="00933032" w:rsidRPr="000B5820">
        <w:rPr>
          <w:rFonts w:eastAsiaTheme="minorHAnsi"/>
          <w:b/>
          <w:lang w:eastAsia="en-US"/>
        </w:rPr>
        <w:t>Федерального закона</w:t>
      </w:r>
      <w:r w:rsidR="00933032" w:rsidRPr="000B5820">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rsidR="00933032" w:rsidRPr="0072627D" w:rsidRDefault="008A59E5" w:rsidP="0072627D">
      <w:pPr>
        <w:autoSpaceDE w:val="0"/>
        <w:autoSpaceDN w:val="0"/>
        <w:adjustRightInd w:val="0"/>
        <w:ind w:firstLine="709"/>
        <w:contextualSpacing/>
        <w:jc w:val="both"/>
        <w:rPr>
          <w:szCs w:val="24"/>
        </w:rPr>
      </w:pPr>
      <w:r>
        <w:rPr>
          <w:b/>
          <w:bCs/>
        </w:rPr>
        <w:t>2.8</w:t>
      </w:r>
      <w:r w:rsidR="00933032" w:rsidRPr="000B5820">
        <w:rPr>
          <w:b/>
          <w:bCs/>
        </w:rPr>
        <w:t>. Вторая часть заявки</w:t>
      </w:r>
      <w:r w:rsidR="00933032" w:rsidRPr="007B4E65">
        <w:rPr>
          <w:b/>
          <w:bCs/>
        </w:rPr>
        <w:t xml:space="preserve"> должна содержать сведения и документы, предусмотренные п. 1.5. раздела 1 настоящего документа.</w:t>
      </w:r>
    </w:p>
    <w:p w:rsidR="0072627D" w:rsidRDefault="00933032" w:rsidP="0072627D">
      <w:pPr>
        <w:ind w:firstLine="540"/>
        <w:jc w:val="both"/>
        <w:rPr>
          <w:bCs/>
        </w:rPr>
      </w:pPr>
      <w:r w:rsidRPr="007B4E65">
        <w:rPr>
          <w:szCs w:val="24"/>
        </w:rPr>
        <w:t>Документы, предусмотренны</w:t>
      </w:r>
      <w:r w:rsidR="00E9633B">
        <w:rPr>
          <w:szCs w:val="24"/>
        </w:rPr>
        <w:t>е подпунктом</w:t>
      </w:r>
      <w:r w:rsidRPr="007B4E65">
        <w:rPr>
          <w:szCs w:val="24"/>
        </w:rPr>
        <w:t xml:space="preserve"> «2)» пункта 1.5 настоящего документа, не включаются участником закупки в заявку на участие в закупке. Такие документы в случаях, предусмотренных </w:t>
      </w:r>
      <w:r w:rsidRPr="007B4E65">
        <w:rPr>
          <w:rFonts w:eastAsiaTheme="minorHAnsi"/>
          <w:lang w:eastAsia="en-US"/>
        </w:rPr>
        <w:t>Федеральным законом</w:t>
      </w:r>
      <w:r w:rsidRPr="007B4E65">
        <w:t xml:space="preserve"> от 05.04.2013 № 44-ФЗ</w:t>
      </w:r>
      <w:r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2627D" w:rsidRDefault="00933032" w:rsidP="0072627D">
      <w:pPr>
        <w:ind w:firstLine="540"/>
        <w:jc w:val="both"/>
        <w:rPr>
          <w:bCs/>
        </w:rPr>
      </w:pPr>
      <w:r w:rsidRPr="007B4E65">
        <w:rPr>
          <w:szCs w:val="24"/>
        </w:rPr>
        <w:t>Заявка на участие в закупке может содержать документы, подтверждающие квалификацию участника закупки (подпункт «5)» пункта 1.5. раздела 1 настоящего документа).</w:t>
      </w:r>
    </w:p>
    <w:p w:rsidR="0072627D" w:rsidRDefault="00933032" w:rsidP="0072627D">
      <w:pPr>
        <w:ind w:firstLine="540"/>
        <w:jc w:val="both"/>
        <w:rPr>
          <w:bCs/>
        </w:rPr>
      </w:pPr>
      <w:r w:rsidRPr="007B4E65">
        <w:rPr>
          <w:bCs/>
        </w:rPr>
        <w:t xml:space="preserve">Рекомендуемая форма сведений и информации, </w:t>
      </w:r>
      <w:r w:rsidRPr="007B4E65">
        <w:rPr>
          <w:rFonts w:eastAsiaTheme="minorHAnsi"/>
          <w:lang w:eastAsia="en-US"/>
        </w:rPr>
        <w:t>подтверждающих квалификацию участника электронного конкурса</w:t>
      </w:r>
      <w:r w:rsidRPr="007B4E65">
        <w:rPr>
          <w:bCs/>
        </w:rPr>
        <w:t xml:space="preserve"> указана в Приложении к </w:t>
      </w:r>
      <w:r w:rsidR="00F73586" w:rsidRPr="007B4E65">
        <w:rPr>
          <w:bCs/>
        </w:rPr>
        <w:t xml:space="preserve">файлу </w:t>
      </w:r>
      <w:r w:rsidR="00F73586" w:rsidRPr="007B4E65">
        <w:rPr>
          <w:bCs/>
          <w:szCs w:val="24"/>
        </w:rPr>
        <w:t>«</w:t>
      </w:r>
      <w:r w:rsidR="00F73586" w:rsidRPr="007B4E65">
        <w:rPr>
          <w:color w:val="333333"/>
          <w:szCs w:val="24"/>
          <w:shd w:val="clear" w:color="auto" w:fill="FFFFFF"/>
        </w:rPr>
        <w:t>Порядок рассмотрения и оценки заявок на участие в конкурсе»</w:t>
      </w:r>
      <w:r w:rsidRPr="007B4E65">
        <w:rPr>
          <w:bCs/>
          <w:szCs w:val="24"/>
        </w:rPr>
        <w:t xml:space="preserve">. </w:t>
      </w:r>
    </w:p>
    <w:p w:rsidR="0072627D" w:rsidRDefault="00933032" w:rsidP="0072627D">
      <w:pPr>
        <w:ind w:firstLine="540"/>
        <w:jc w:val="both"/>
        <w:rPr>
          <w:bCs/>
        </w:rPr>
      </w:pPr>
      <w:r w:rsidRPr="007B4E65">
        <w:rPr>
          <w:bCs/>
        </w:rPr>
        <w:t xml:space="preserve">Участник закупки может предоставить документы и информацию, </w:t>
      </w:r>
      <w:r w:rsidRPr="007B4E65">
        <w:rPr>
          <w:rFonts w:eastAsiaTheme="minorHAnsi"/>
          <w:lang w:eastAsia="en-US"/>
        </w:rPr>
        <w:t>подтверждающие квалификацию участника конкурса</w:t>
      </w:r>
      <w:r w:rsidRPr="007B4E65">
        <w:rPr>
          <w:bCs/>
        </w:rPr>
        <w:t xml:space="preserve"> в иной форме по своему усмотрению. </w:t>
      </w:r>
    </w:p>
    <w:p w:rsidR="00933032" w:rsidRPr="0072627D" w:rsidRDefault="00933032" w:rsidP="0072627D">
      <w:pPr>
        <w:ind w:firstLine="540"/>
        <w:jc w:val="both"/>
        <w:rPr>
          <w:bCs/>
        </w:rPr>
      </w:pPr>
      <w:r w:rsidRPr="007B4E65">
        <w:rPr>
          <w:b/>
          <w:szCs w:val="24"/>
        </w:rPr>
        <w:t xml:space="preserve">Отсутствие таких документов не является основанием для признания заявки не соответствующей требованиям </w:t>
      </w:r>
      <w:r w:rsidRPr="007B4E65">
        <w:rPr>
          <w:rFonts w:eastAsiaTheme="minorHAnsi"/>
          <w:b/>
          <w:lang w:eastAsia="en-US"/>
        </w:rPr>
        <w:t>Федерального закона</w:t>
      </w:r>
      <w:r w:rsidRPr="007B4E65">
        <w:rPr>
          <w:b/>
        </w:rPr>
        <w:t xml:space="preserve"> от 05.04.2013 № 44-ФЗ.</w:t>
      </w:r>
    </w:p>
    <w:p w:rsidR="0072627D" w:rsidRDefault="0031613F" w:rsidP="0072627D">
      <w:pPr>
        <w:ind w:firstLine="540"/>
        <w:jc w:val="both"/>
        <w:rPr>
          <w:bCs/>
        </w:rPr>
      </w:pPr>
      <w:r w:rsidRPr="009C090D">
        <w:rPr>
          <w:bCs/>
        </w:rPr>
        <w:lastRenderedPageBreak/>
        <w:t xml:space="preserve">Заявка подлежит отклонению в случае, указания информации о предложении участника закупки, предусмотренном пунктом 3 или пунктом 4 части 1 статьи 43 </w:t>
      </w:r>
      <w:r w:rsidRPr="009C090D">
        <w:rPr>
          <w:rFonts w:eastAsiaTheme="minorHAnsi"/>
          <w:lang w:eastAsia="en-US"/>
        </w:rPr>
        <w:t>Федерального закона</w:t>
      </w:r>
      <w:r w:rsidRPr="009C090D">
        <w:t xml:space="preserve"> от 05.04.2013 № 44-ФЗ).</w:t>
      </w:r>
    </w:p>
    <w:p w:rsidR="00933032" w:rsidRPr="0072627D" w:rsidRDefault="008A59E5" w:rsidP="0072627D">
      <w:pPr>
        <w:ind w:firstLine="540"/>
        <w:jc w:val="both"/>
        <w:rPr>
          <w:bCs/>
        </w:rPr>
      </w:pPr>
      <w:r>
        <w:rPr>
          <w:b/>
          <w:szCs w:val="24"/>
        </w:rPr>
        <w:t>2.9</w:t>
      </w:r>
      <w:r w:rsidR="00933032" w:rsidRPr="007B4E65">
        <w:rPr>
          <w:b/>
          <w:szCs w:val="24"/>
        </w:rPr>
        <w:t xml:space="preserve">. Третья часть </w:t>
      </w:r>
      <w:r w:rsidR="00933032" w:rsidRPr="007B4E65">
        <w:rPr>
          <w:szCs w:val="24"/>
        </w:rPr>
        <w:t xml:space="preserve">должна содержать информацию, предусмотренную </w:t>
      </w:r>
      <w:r w:rsidR="00933032" w:rsidRPr="007B4E65">
        <w:rPr>
          <w:b/>
          <w:bCs/>
        </w:rPr>
        <w:t>п. 1.6. раздела 1 настоящего документа.</w:t>
      </w:r>
    </w:p>
    <w:p w:rsidR="008E0BBE" w:rsidRPr="007B4E65" w:rsidRDefault="008E0BBE" w:rsidP="00D5507F">
      <w:pPr>
        <w:rPr>
          <w:szCs w:val="24"/>
        </w:rPr>
      </w:pPr>
    </w:p>
    <w:p w:rsidR="00C91C0C" w:rsidRPr="00143E8C" w:rsidRDefault="00D83E1D" w:rsidP="00D5507F">
      <w:pPr>
        <w:contextualSpacing/>
        <w:jc w:val="both"/>
        <w:rPr>
          <w:rFonts w:eastAsia="Arial Unicode MS"/>
          <w:i/>
          <w:color w:val="000000"/>
          <w:szCs w:val="24"/>
        </w:rPr>
      </w:pPr>
      <w:r w:rsidRPr="00143E8C">
        <w:rPr>
          <w:szCs w:val="24"/>
        </w:rPr>
        <w:t xml:space="preserve">*** </w:t>
      </w:r>
      <w:r w:rsidR="00C91C0C" w:rsidRPr="00143E8C">
        <w:rPr>
          <w:rFonts w:eastAsia="Arial Unicode MS"/>
          <w:i/>
          <w:color w:val="000000"/>
          <w:szCs w:val="24"/>
        </w:rPr>
        <w:t>Примечание:</w:t>
      </w:r>
    </w:p>
    <w:p w:rsidR="00D83E1D" w:rsidRPr="00F47AC4" w:rsidRDefault="00F47AC4" w:rsidP="00D5507F">
      <w:pPr>
        <w:contextualSpacing/>
        <w:jc w:val="both"/>
        <w:rPr>
          <w:szCs w:val="24"/>
        </w:rPr>
      </w:pPr>
      <w:r w:rsidRPr="00F47AC4">
        <w:rPr>
          <w:szCs w:val="24"/>
        </w:rPr>
        <w:t>Все содержащиеся в документации извещения товарные знаки сопровождаются словами «или эквивалент.»</w:t>
      </w:r>
    </w:p>
    <w:p w:rsidR="00D83E1D" w:rsidRPr="007A6641" w:rsidRDefault="00D83E1D" w:rsidP="00D5507F">
      <w:pPr>
        <w:rPr>
          <w:szCs w:val="24"/>
        </w:rPr>
      </w:pPr>
    </w:p>
    <w:sectPr w:rsidR="00D83E1D" w:rsidRPr="007A6641" w:rsidSect="00255E4F">
      <w:footerReference w:type="even" r:id="rId12"/>
      <w:pgSz w:w="11906" w:h="16838"/>
      <w:pgMar w:top="851" w:right="566" w:bottom="851" w:left="1418" w:header="426"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4D8" w:rsidRDefault="00D904D8">
      <w:r>
        <w:separator/>
      </w:r>
    </w:p>
  </w:endnote>
  <w:endnote w:type="continuationSeparator" w:id="0">
    <w:p w:rsidR="00D904D8" w:rsidRDefault="00D9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A" w:rsidRDefault="0044228E" w:rsidP="00050B6B">
    <w:pPr>
      <w:pStyle w:val="af8"/>
      <w:framePr w:wrap="around" w:vAnchor="text" w:hAnchor="margin" w:xAlign="center" w:y="1"/>
      <w:rPr>
        <w:rStyle w:val="a7"/>
      </w:rPr>
    </w:pPr>
    <w:r>
      <w:rPr>
        <w:rStyle w:val="a7"/>
      </w:rPr>
      <w:fldChar w:fldCharType="begin"/>
    </w:r>
    <w:r w:rsidR="00342DEA">
      <w:rPr>
        <w:rStyle w:val="a7"/>
      </w:rPr>
      <w:instrText xml:space="preserve">PAGE  </w:instrText>
    </w:r>
    <w:r>
      <w:rPr>
        <w:rStyle w:val="a7"/>
      </w:rPr>
      <w:fldChar w:fldCharType="end"/>
    </w:r>
  </w:p>
  <w:p w:rsidR="00342DEA" w:rsidRDefault="00342DE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4D8" w:rsidRDefault="00D904D8">
      <w:r>
        <w:separator/>
      </w:r>
    </w:p>
  </w:footnote>
  <w:footnote w:type="continuationSeparator" w:id="0">
    <w:p w:rsidR="00D904D8" w:rsidRDefault="00D90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nsid w:val="FFFFFF7E"/>
    <w:multiLevelType w:val="singleLevel"/>
    <w:tmpl w:val="0E1EFA16"/>
    <w:lvl w:ilvl="0">
      <w:start w:val="1"/>
      <w:numFmt w:val="decimal"/>
      <w:pStyle w:val="3"/>
      <w:lvlText w:val="%1."/>
      <w:lvlJc w:val="left"/>
      <w:pPr>
        <w:tabs>
          <w:tab w:val="num" w:pos="926"/>
        </w:tabs>
        <w:ind w:left="926" w:hanging="360"/>
      </w:pPr>
    </w:lvl>
  </w:abstractNum>
  <w:abstractNum w:abstractNumId="3">
    <w:nsid w:val="FFFFFF7F"/>
    <w:multiLevelType w:val="singleLevel"/>
    <w:tmpl w:val="D36EB078"/>
    <w:lvl w:ilvl="0">
      <w:start w:val="1"/>
      <w:numFmt w:val="decimal"/>
      <w:pStyle w:val="2"/>
      <w:lvlText w:val="%1."/>
      <w:lvlJc w:val="left"/>
      <w:pPr>
        <w:tabs>
          <w:tab w:val="num" w:pos="643"/>
        </w:tabs>
        <w:ind w:left="643" w:hanging="360"/>
      </w:pPr>
    </w:lvl>
  </w:abstractNum>
  <w:abstractNum w:abstractNumId="4">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D268F76"/>
    <w:lvl w:ilvl="0">
      <w:start w:val="1"/>
      <w:numFmt w:val="decimal"/>
      <w:pStyle w:val="a"/>
      <w:lvlText w:val="%1."/>
      <w:lvlJc w:val="left"/>
      <w:pPr>
        <w:tabs>
          <w:tab w:val="num" w:pos="360"/>
        </w:tabs>
        <w:ind w:left="360" w:hanging="360"/>
      </w:pPr>
    </w:lvl>
  </w:abstractNum>
  <w:abstractNum w:abstractNumId="9">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16DB5"/>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6B7"/>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3615"/>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1C0D"/>
    <w:rsid w:val="000A28E2"/>
    <w:rsid w:val="000A2FF1"/>
    <w:rsid w:val="000A314B"/>
    <w:rsid w:val="000A36F3"/>
    <w:rsid w:val="000A6DDD"/>
    <w:rsid w:val="000A71C4"/>
    <w:rsid w:val="000A7A0C"/>
    <w:rsid w:val="000B0598"/>
    <w:rsid w:val="000B110E"/>
    <w:rsid w:val="000B154F"/>
    <w:rsid w:val="000B1D29"/>
    <w:rsid w:val="000B3847"/>
    <w:rsid w:val="000B5820"/>
    <w:rsid w:val="000B696C"/>
    <w:rsid w:val="000B6A17"/>
    <w:rsid w:val="000B6EE4"/>
    <w:rsid w:val="000C1731"/>
    <w:rsid w:val="000C1D28"/>
    <w:rsid w:val="000C1F4F"/>
    <w:rsid w:val="000C54A3"/>
    <w:rsid w:val="000C5BE8"/>
    <w:rsid w:val="000C6940"/>
    <w:rsid w:val="000D005D"/>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06045"/>
    <w:rsid w:val="0011224B"/>
    <w:rsid w:val="00113902"/>
    <w:rsid w:val="00113946"/>
    <w:rsid w:val="001152C3"/>
    <w:rsid w:val="001201E8"/>
    <w:rsid w:val="00120BAC"/>
    <w:rsid w:val="001211B8"/>
    <w:rsid w:val="00123229"/>
    <w:rsid w:val="0012644E"/>
    <w:rsid w:val="00126A7C"/>
    <w:rsid w:val="00130648"/>
    <w:rsid w:val="00130ACD"/>
    <w:rsid w:val="001310A0"/>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8C"/>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6270"/>
    <w:rsid w:val="00176B7A"/>
    <w:rsid w:val="00177399"/>
    <w:rsid w:val="0017792D"/>
    <w:rsid w:val="00177C13"/>
    <w:rsid w:val="001801A1"/>
    <w:rsid w:val="00180493"/>
    <w:rsid w:val="001815A0"/>
    <w:rsid w:val="00181AC9"/>
    <w:rsid w:val="00185F88"/>
    <w:rsid w:val="00186CF9"/>
    <w:rsid w:val="00190714"/>
    <w:rsid w:val="00190EBD"/>
    <w:rsid w:val="00191C50"/>
    <w:rsid w:val="00193367"/>
    <w:rsid w:val="00193600"/>
    <w:rsid w:val="00193B5D"/>
    <w:rsid w:val="0019528A"/>
    <w:rsid w:val="0019626D"/>
    <w:rsid w:val="001A0E9D"/>
    <w:rsid w:val="001A1A96"/>
    <w:rsid w:val="001A2FB6"/>
    <w:rsid w:val="001A3FFA"/>
    <w:rsid w:val="001A5773"/>
    <w:rsid w:val="001A5843"/>
    <w:rsid w:val="001A5E0C"/>
    <w:rsid w:val="001A70FB"/>
    <w:rsid w:val="001A7193"/>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46EA"/>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1E5"/>
    <w:rsid w:val="002379F9"/>
    <w:rsid w:val="00240362"/>
    <w:rsid w:val="00241589"/>
    <w:rsid w:val="00241C2E"/>
    <w:rsid w:val="00241F4F"/>
    <w:rsid w:val="00241F5A"/>
    <w:rsid w:val="002440C9"/>
    <w:rsid w:val="002444EB"/>
    <w:rsid w:val="00244803"/>
    <w:rsid w:val="002455E4"/>
    <w:rsid w:val="00246A31"/>
    <w:rsid w:val="0025006B"/>
    <w:rsid w:val="00250DC2"/>
    <w:rsid w:val="00254216"/>
    <w:rsid w:val="00254578"/>
    <w:rsid w:val="00254E1F"/>
    <w:rsid w:val="00255E4F"/>
    <w:rsid w:val="0026154B"/>
    <w:rsid w:val="002619FB"/>
    <w:rsid w:val="00263B33"/>
    <w:rsid w:val="00264A63"/>
    <w:rsid w:val="0026532E"/>
    <w:rsid w:val="00265468"/>
    <w:rsid w:val="002714BF"/>
    <w:rsid w:val="00272871"/>
    <w:rsid w:val="00272A2E"/>
    <w:rsid w:val="00273DF6"/>
    <w:rsid w:val="00275F95"/>
    <w:rsid w:val="0027722F"/>
    <w:rsid w:val="0027788C"/>
    <w:rsid w:val="002809F8"/>
    <w:rsid w:val="00281579"/>
    <w:rsid w:val="002855CC"/>
    <w:rsid w:val="002858C9"/>
    <w:rsid w:val="00286419"/>
    <w:rsid w:val="0028716D"/>
    <w:rsid w:val="00287689"/>
    <w:rsid w:val="0029079F"/>
    <w:rsid w:val="00291880"/>
    <w:rsid w:val="00292161"/>
    <w:rsid w:val="00292564"/>
    <w:rsid w:val="00292F63"/>
    <w:rsid w:val="00293EC9"/>
    <w:rsid w:val="00294D56"/>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539E"/>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13F"/>
    <w:rsid w:val="0031622E"/>
    <w:rsid w:val="00317D63"/>
    <w:rsid w:val="003205D5"/>
    <w:rsid w:val="00321D5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6C5"/>
    <w:rsid w:val="00344DDC"/>
    <w:rsid w:val="00346210"/>
    <w:rsid w:val="00346909"/>
    <w:rsid w:val="00346993"/>
    <w:rsid w:val="003469C5"/>
    <w:rsid w:val="0035016F"/>
    <w:rsid w:val="0035027B"/>
    <w:rsid w:val="003521E3"/>
    <w:rsid w:val="00353492"/>
    <w:rsid w:val="00353F44"/>
    <w:rsid w:val="00354808"/>
    <w:rsid w:val="003548D2"/>
    <w:rsid w:val="00356FF4"/>
    <w:rsid w:val="00357058"/>
    <w:rsid w:val="00357E61"/>
    <w:rsid w:val="00357F78"/>
    <w:rsid w:val="003600B4"/>
    <w:rsid w:val="00361015"/>
    <w:rsid w:val="003613A3"/>
    <w:rsid w:val="00361EA8"/>
    <w:rsid w:val="003621BA"/>
    <w:rsid w:val="003632E0"/>
    <w:rsid w:val="003634E7"/>
    <w:rsid w:val="0036379C"/>
    <w:rsid w:val="0036594D"/>
    <w:rsid w:val="00366DF7"/>
    <w:rsid w:val="0036721D"/>
    <w:rsid w:val="003702FC"/>
    <w:rsid w:val="003705C9"/>
    <w:rsid w:val="00370676"/>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F01"/>
    <w:rsid w:val="003A6658"/>
    <w:rsid w:val="003A7936"/>
    <w:rsid w:val="003B00B4"/>
    <w:rsid w:val="003B1319"/>
    <w:rsid w:val="003B2BB2"/>
    <w:rsid w:val="003B49E0"/>
    <w:rsid w:val="003B6D07"/>
    <w:rsid w:val="003B6ED2"/>
    <w:rsid w:val="003B7406"/>
    <w:rsid w:val="003C00E5"/>
    <w:rsid w:val="003C271E"/>
    <w:rsid w:val="003C47E1"/>
    <w:rsid w:val="003C5CC2"/>
    <w:rsid w:val="003C69D2"/>
    <w:rsid w:val="003C6E50"/>
    <w:rsid w:val="003C6ECE"/>
    <w:rsid w:val="003D229E"/>
    <w:rsid w:val="003D4639"/>
    <w:rsid w:val="003D6B20"/>
    <w:rsid w:val="003D77AA"/>
    <w:rsid w:val="003E13B4"/>
    <w:rsid w:val="003E1472"/>
    <w:rsid w:val="003E2402"/>
    <w:rsid w:val="003E26F4"/>
    <w:rsid w:val="003E2A98"/>
    <w:rsid w:val="003E2B2C"/>
    <w:rsid w:val="003E2F48"/>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228E"/>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6C44"/>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51FA"/>
    <w:rsid w:val="0054655D"/>
    <w:rsid w:val="005470D8"/>
    <w:rsid w:val="00547356"/>
    <w:rsid w:val="00552FB4"/>
    <w:rsid w:val="00553C5A"/>
    <w:rsid w:val="00553D04"/>
    <w:rsid w:val="00553FFC"/>
    <w:rsid w:val="00554964"/>
    <w:rsid w:val="0055662E"/>
    <w:rsid w:val="00557177"/>
    <w:rsid w:val="0056115A"/>
    <w:rsid w:val="0056153F"/>
    <w:rsid w:val="005615F2"/>
    <w:rsid w:val="0056205D"/>
    <w:rsid w:val="00563AF0"/>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85"/>
    <w:rsid w:val="00584499"/>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2CEE"/>
    <w:rsid w:val="005A439B"/>
    <w:rsid w:val="005A4678"/>
    <w:rsid w:val="005A5D30"/>
    <w:rsid w:val="005A5D8E"/>
    <w:rsid w:val="005A5F2B"/>
    <w:rsid w:val="005A72C5"/>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5110"/>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C0E"/>
    <w:rsid w:val="005F06F8"/>
    <w:rsid w:val="005F105F"/>
    <w:rsid w:val="005F2ED9"/>
    <w:rsid w:val="005F3138"/>
    <w:rsid w:val="005F4692"/>
    <w:rsid w:val="005F46F7"/>
    <w:rsid w:val="005F4DEC"/>
    <w:rsid w:val="005F5AFC"/>
    <w:rsid w:val="005F7B07"/>
    <w:rsid w:val="00600F3E"/>
    <w:rsid w:val="00601D1C"/>
    <w:rsid w:val="00601D2E"/>
    <w:rsid w:val="006020E6"/>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37F3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6FE8"/>
    <w:rsid w:val="00657466"/>
    <w:rsid w:val="00657679"/>
    <w:rsid w:val="00660384"/>
    <w:rsid w:val="006607AB"/>
    <w:rsid w:val="00660AE3"/>
    <w:rsid w:val="00662308"/>
    <w:rsid w:val="0066408D"/>
    <w:rsid w:val="00666B1E"/>
    <w:rsid w:val="00666CB7"/>
    <w:rsid w:val="006673B5"/>
    <w:rsid w:val="00667C61"/>
    <w:rsid w:val="00670647"/>
    <w:rsid w:val="00670D91"/>
    <w:rsid w:val="0067159F"/>
    <w:rsid w:val="006760A3"/>
    <w:rsid w:val="0067633C"/>
    <w:rsid w:val="006825A8"/>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2B1"/>
    <w:rsid w:val="006B0C3D"/>
    <w:rsid w:val="006B24A0"/>
    <w:rsid w:val="006B28E7"/>
    <w:rsid w:val="006B3086"/>
    <w:rsid w:val="006B4E64"/>
    <w:rsid w:val="006B5541"/>
    <w:rsid w:val="006B6F18"/>
    <w:rsid w:val="006B70D3"/>
    <w:rsid w:val="006C17A7"/>
    <w:rsid w:val="006C1F0F"/>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27D"/>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17"/>
    <w:rsid w:val="007545F5"/>
    <w:rsid w:val="00754ECF"/>
    <w:rsid w:val="007560E2"/>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4E65"/>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920"/>
    <w:rsid w:val="007D0AE4"/>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63E4"/>
    <w:rsid w:val="007F68D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27E1"/>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6DE"/>
    <w:rsid w:val="00870E42"/>
    <w:rsid w:val="00870E57"/>
    <w:rsid w:val="00871FD9"/>
    <w:rsid w:val="00873FAC"/>
    <w:rsid w:val="0087533B"/>
    <w:rsid w:val="00875395"/>
    <w:rsid w:val="008777D3"/>
    <w:rsid w:val="0088071A"/>
    <w:rsid w:val="008848AB"/>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A59E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2D2B"/>
    <w:rsid w:val="009240FE"/>
    <w:rsid w:val="009248F1"/>
    <w:rsid w:val="00924D6E"/>
    <w:rsid w:val="0092528A"/>
    <w:rsid w:val="00926C10"/>
    <w:rsid w:val="00927C1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C6587"/>
    <w:rsid w:val="009C763E"/>
    <w:rsid w:val="009D06C3"/>
    <w:rsid w:val="009D1C90"/>
    <w:rsid w:val="009D2E4D"/>
    <w:rsid w:val="009D3AD0"/>
    <w:rsid w:val="009D4205"/>
    <w:rsid w:val="009D5582"/>
    <w:rsid w:val="009D5C79"/>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315"/>
    <w:rsid w:val="00A1548B"/>
    <w:rsid w:val="00A156BC"/>
    <w:rsid w:val="00A15825"/>
    <w:rsid w:val="00A17345"/>
    <w:rsid w:val="00A22095"/>
    <w:rsid w:val="00A224A6"/>
    <w:rsid w:val="00A23816"/>
    <w:rsid w:val="00A24818"/>
    <w:rsid w:val="00A2736D"/>
    <w:rsid w:val="00A30FBB"/>
    <w:rsid w:val="00A311A3"/>
    <w:rsid w:val="00A316B7"/>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C3D"/>
    <w:rsid w:val="00A56188"/>
    <w:rsid w:val="00A56700"/>
    <w:rsid w:val="00A56BFB"/>
    <w:rsid w:val="00A60808"/>
    <w:rsid w:val="00A62B81"/>
    <w:rsid w:val="00A63CFA"/>
    <w:rsid w:val="00A63E1D"/>
    <w:rsid w:val="00A650C0"/>
    <w:rsid w:val="00A652FE"/>
    <w:rsid w:val="00A65B1A"/>
    <w:rsid w:val="00A6656D"/>
    <w:rsid w:val="00A6768F"/>
    <w:rsid w:val="00A715E7"/>
    <w:rsid w:val="00A723D7"/>
    <w:rsid w:val="00A729F1"/>
    <w:rsid w:val="00A72DB4"/>
    <w:rsid w:val="00A73B3A"/>
    <w:rsid w:val="00A744E2"/>
    <w:rsid w:val="00A7451B"/>
    <w:rsid w:val="00A7531D"/>
    <w:rsid w:val="00A7597E"/>
    <w:rsid w:val="00A76B07"/>
    <w:rsid w:val="00A77E04"/>
    <w:rsid w:val="00A82422"/>
    <w:rsid w:val="00A824B4"/>
    <w:rsid w:val="00A824C1"/>
    <w:rsid w:val="00A8329A"/>
    <w:rsid w:val="00A83DA6"/>
    <w:rsid w:val="00A85147"/>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0F56"/>
    <w:rsid w:val="00AA2418"/>
    <w:rsid w:val="00AA2C94"/>
    <w:rsid w:val="00AA6539"/>
    <w:rsid w:val="00AB0802"/>
    <w:rsid w:val="00AB102F"/>
    <w:rsid w:val="00AB23A9"/>
    <w:rsid w:val="00AB23E3"/>
    <w:rsid w:val="00AB3A9B"/>
    <w:rsid w:val="00AB3D97"/>
    <w:rsid w:val="00AB482C"/>
    <w:rsid w:val="00AB4CBB"/>
    <w:rsid w:val="00AB5C84"/>
    <w:rsid w:val="00AB7AB4"/>
    <w:rsid w:val="00AB7AEA"/>
    <w:rsid w:val="00AC32EF"/>
    <w:rsid w:val="00AC33CF"/>
    <w:rsid w:val="00AC48D6"/>
    <w:rsid w:val="00AC6A31"/>
    <w:rsid w:val="00AC6B17"/>
    <w:rsid w:val="00AC70C4"/>
    <w:rsid w:val="00AC783D"/>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5AB3"/>
    <w:rsid w:val="00B66240"/>
    <w:rsid w:val="00B70AD2"/>
    <w:rsid w:val="00B70FA8"/>
    <w:rsid w:val="00B7148F"/>
    <w:rsid w:val="00B7271A"/>
    <w:rsid w:val="00B729D5"/>
    <w:rsid w:val="00B72F1B"/>
    <w:rsid w:val="00B75945"/>
    <w:rsid w:val="00B779B1"/>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23F"/>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2C7A"/>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6A32"/>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FC5"/>
    <w:rsid w:val="00C755ED"/>
    <w:rsid w:val="00C80471"/>
    <w:rsid w:val="00C80C39"/>
    <w:rsid w:val="00C82BF6"/>
    <w:rsid w:val="00C85B2D"/>
    <w:rsid w:val="00C9007D"/>
    <w:rsid w:val="00C90C2B"/>
    <w:rsid w:val="00C91C0C"/>
    <w:rsid w:val="00C92281"/>
    <w:rsid w:val="00C92A96"/>
    <w:rsid w:val="00C93B2B"/>
    <w:rsid w:val="00C94ABC"/>
    <w:rsid w:val="00C96545"/>
    <w:rsid w:val="00CA01D7"/>
    <w:rsid w:val="00CA051A"/>
    <w:rsid w:val="00CA05B8"/>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DBB"/>
    <w:rsid w:val="00D30A58"/>
    <w:rsid w:val="00D30D26"/>
    <w:rsid w:val="00D32086"/>
    <w:rsid w:val="00D37A5F"/>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4721"/>
    <w:rsid w:val="00D5507F"/>
    <w:rsid w:val="00D5518A"/>
    <w:rsid w:val="00D554CD"/>
    <w:rsid w:val="00D56528"/>
    <w:rsid w:val="00D5716F"/>
    <w:rsid w:val="00D57DE0"/>
    <w:rsid w:val="00D606C7"/>
    <w:rsid w:val="00D61132"/>
    <w:rsid w:val="00D62404"/>
    <w:rsid w:val="00D62B1E"/>
    <w:rsid w:val="00D653F6"/>
    <w:rsid w:val="00D654D1"/>
    <w:rsid w:val="00D6699F"/>
    <w:rsid w:val="00D67090"/>
    <w:rsid w:val="00D674B8"/>
    <w:rsid w:val="00D679AA"/>
    <w:rsid w:val="00D67F27"/>
    <w:rsid w:val="00D70C09"/>
    <w:rsid w:val="00D7153F"/>
    <w:rsid w:val="00D74FF1"/>
    <w:rsid w:val="00D76C90"/>
    <w:rsid w:val="00D77A09"/>
    <w:rsid w:val="00D802F1"/>
    <w:rsid w:val="00D80FA6"/>
    <w:rsid w:val="00D81168"/>
    <w:rsid w:val="00D812B2"/>
    <w:rsid w:val="00D83E1D"/>
    <w:rsid w:val="00D859FB"/>
    <w:rsid w:val="00D86BC7"/>
    <w:rsid w:val="00D86CF1"/>
    <w:rsid w:val="00D87C1C"/>
    <w:rsid w:val="00D90006"/>
    <w:rsid w:val="00D900F0"/>
    <w:rsid w:val="00D904D8"/>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7D85"/>
    <w:rsid w:val="00DA7FB1"/>
    <w:rsid w:val="00DB1C77"/>
    <w:rsid w:val="00DB1E04"/>
    <w:rsid w:val="00DB4D8E"/>
    <w:rsid w:val="00DB5D6D"/>
    <w:rsid w:val="00DB655F"/>
    <w:rsid w:val="00DB7A85"/>
    <w:rsid w:val="00DB7ECA"/>
    <w:rsid w:val="00DC06EA"/>
    <w:rsid w:val="00DC0DE4"/>
    <w:rsid w:val="00DC1078"/>
    <w:rsid w:val="00DC33FA"/>
    <w:rsid w:val="00DC498A"/>
    <w:rsid w:val="00DC5D36"/>
    <w:rsid w:val="00DC5E43"/>
    <w:rsid w:val="00DC5FEA"/>
    <w:rsid w:val="00DC757F"/>
    <w:rsid w:val="00DC7CE8"/>
    <w:rsid w:val="00DD0E5C"/>
    <w:rsid w:val="00DD1057"/>
    <w:rsid w:val="00DD1AF2"/>
    <w:rsid w:val="00DD41E7"/>
    <w:rsid w:val="00DD6401"/>
    <w:rsid w:val="00DE20E4"/>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3E63"/>
    <w:rsid w:val="00E4532B"/>
    <w:rsid w:val="00E4564B"/>
    <w:rsid w:val="00E46225"/>
    <w:rsid w:val="00E46CEE"/>
    <w:rsid w:val="00E47A1E"/>
    <w:rsid w:val="00E47BE6"/>
    <w:rsid w:val="00E47CB7"/>
    <w:rsid w:val="00E51880"/>
    <w:rsid w:val="00E51ECF"/>
    <w:rsid w:val="00E5225C"/>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0FDD"/>
    <w:rsid w:val="00E83896"/>
    <w:rsid w:val="00E83BF2"/>
    <w:rsid w:val="00E83FCA"/>
    <w:rsid w:val="00E85462"/>
    <w:rsid w:val="00E87B59"/>
    <w:rsid w:val="00E91167"/>
    <w:rsid w:val="00E919C9"/>
    <w:rsid w:val="00E9449F"/>
    <w:rsid w:val="00E947D2"/>
    <w:rsid w:val="00E9633B"/>
    <w:rsid w:val="00E96705"/>
    <w:rsid w:val="00EA0C9D"/>
    <w:rsid w:val="00EA0CE9"/>
    <w:rsid w:val="00EA1480"/>
    <w:rsid w:val="00EA200C"/>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5DA2"/>
    <w:rsid w:val="00EE65E6"/>
    <w:rsid w:val="00EE6E57"/>
    <w:rsid w:val="00EE779B"/>
    <w:rsid w:val="00EF0DE0"/>
    <w:rsid w:val="00EF20E3"/>
    <w:rsid w:val="00EF338E"/>
    <w:rsid w:val="00EF3F14"/>
    <w:rsid w:val="00EF4081"/>
    <w:rsid w:val="00EF4178"/>
    <w:rsid w:val="00EF4762"/>
    <w:rsid w:val="00EF4AEA"/>
    <w:rsid w:val="00EF6DD6"/>
    <w:rsid w:val="00EF782F"/>
    <w:rsid w:val="00F00318"/>
    <w:rsid w:val="00F009B5"/>
    <w:rsid w:val="00F01191"/>
    <w:rsid w:val="00F0201D"/>
    <w:rsid w:val="00F05ACE"/>
    <w:rsid w:val="00F0670A"/>
    <w:rsid w:val="00F06DA5"/>
    <w:rsid w:val="00F10977"/>
    <w:rsid w:val="00F10C0E"/>
    <w:rsid w:val="00F10E92"/>
    <w:rsid w:val="00F12208"/>
    <w:rsid w:val="00F13AAA"/>
    <w:rsid w:val="00F149AB"/>
    <w:rsid w:val="00F161BE"/>
    <w:rsid w:val="00F23934"/>
    <w:rsid w:val="00F239F4"/>
    <w:rsid w:val="00F244E2"/>
    <w:rsid w:val="00F25DB7"/>
    <w:rsid w:val="00F25E7F"/>
    <w:rsid w:val="00F31FC1"/>
    <w:rsid w:val="00F3273D"/>
    <w:rsid w:val="00F329F5"/>
    <w:rsid w:val="00F33D78"/>
    <w:rsid w:val="00F3610D"/>
    <w:rsid w:val="00F367E3"/>
    <w:rsid w:val="00F40B44"/>
    <w:rsid w:val="00F43FE9"/>
    <w:rsid w:val="00F45146"/>
    <w:rsid w:val="00F47AC4"/>
    <w:rsid w:val="00F50B36"/>
    <w:rsid w:val="00F514F2"/>
    <w:rsid w:val="00F51AAD"/>
    <w:rsid w:val="00F523BE"/>
    <w:rsid w:val="00F52961"/>
    <w:rsid w:val="00F5309C"/>
    <w:rsid w:val="00F541E9"/>
    <w:rsid w:val="00F5591F"/>
    <w:rsid w:val="00F578F8"/>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5AF"/>
    <w:rsid w:val="00FA68BC"/>
    <w:rsid w:val="00FB031C"/>
    <w:rsid w:val="00FB0A3D"/>
    <w:rsid w:val="00FB0BC6"/>
    <w:rsid w:val="00FB2213"/>
    <w:rsid w:val="00FB2CAB"/>
    <w:rsid w:val="00FB3458"/>
    <w:rsid w:val="00FB4E2C"/>
    <w:rsid w:val="00FB4F1C"/>
    <w:rsid w:val="00FB6C77"/>
    <w:rsid w:val="00FB7358"/>
    <w:rsid w:val="00FC3BDA"/>
    <w:rsid w:val="00FC5263"/>
    <w:rsid w:val="00FC56B3"/>
    <w:rsid w:val="00FC7FA7"/>
    <w:rsid w:val="00FD034D"/>
    <w:rsid w:val="00FD0858"/>
    <w:rsid w:val="00FD3F3A"/>
    <w:rsid w:val="00FD4195"/>
    <w:rsid w:val="00FD59C0"/>
    <w:rsid w:val="00FE0212"/>
    <w:rsid w:val="00FE0236"/>
    <w:rsid w:val="00FE036F"/>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5:docId w15:val="{53875131-FCC0-43D9-A62B-289F2AFF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link w:val="affb"/>
    <w:semiHidden/>
    <w:rsid w:val="007E3349"/>
    <w:rPr>
      <w:sz w:val="20"/>
    </w:rPr>
  </w:style>
  <w:style w:type="paragraph" w:styleId="affc">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d"/>
    <w:rsid w:val="007E3349"/>
    <w:rPr>
      <w:sz w:val="20"/>
    </w:rPr>
  </w:style>
  <w:style w:type="paragraph" w:styleId="12">
    <w:name w:val="index 1"/>
    <w:basedOn w:val="a1"/>
    <w:next w:val="a1"/>
    <w:autoRedefine/>
    <w:semiHidden/>
    <w:rsid w:val="007E3349"/>
    <w:pPr>
      <w:ind w:left="240" w:hanging="240"/>
    </w:pPr>
  </w:style>
  <w:style w:type="paragraph" w:styleId="affe">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f">
    <w:name w:val="Block Text"/>
    <w:basedOn w:val="a1"/>
    <w:rsid w:val="007E3349"/>
    <w:pPr>
      <w:spacing w:after="120"/>
      <w:ind w:left="1440" w:right="1440"/>
    </w:pPr>
  </w:style>
  <w:style w:type="paragraph" w:styleId="afff0">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1">
    <w:name w:val="Normal (Web)"/>
    <w:basedOn w:val="a1"/>
    <w:uiPriority w:val="99"/>
    <w:rsid w:val="007E3349"/>
    <w:pPr>
      <w:spacing w:before="100" w:beforeAutospacing="1" w:after="100" w:afterAutospacing="1"/>
    </w:pPr>
    <w:rPr>
      <w:rFonts w:ascii="Arial Unicode MS" w:eastAsia="Arial Unicode MS" w:hAnsi="Arial Unicode MS" w:cs="Arial Unicode MS"/>
      <w:szCs w:val="24"/>
    </w:rPr>
  </w:style>
  <w:style w:type="table" w:styleId="afff2">
    <w:name w:val="Table Grid"/>
    <w:basedOn w:val="a3"/>
    <w:uiPriority w:val="59"/>
    <w:rsid w:val="004F1FF8"/>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d">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c"/>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3">
    <w:name w:val="List Paragraph"/>
    <w:basedOn w:val="a1"/>
    <w:uiPriority w:val="34"/>
    <w:qFormat/>
    <w:rsid w:val="005B3C72"/>
    <w:pPr>
      <w:ind w:left="720"/>
      <w:contextualSpacing/>
    </w:pPr>
  </w:style>
  <w:style w:type="character" w:customStyle="1" w:styleId="af6">
    <w:name w:val="Название Знак"/>
    <w:link w:val="af5"/>
    <w:rsid w:val="00F10977"/>
    <w:rPr>
      <w:rFonts w:ascii="Arial" w:hAnsi="Arial"/>
      <w:b/>
      <w:kern w:val="28"/>
      <w:sz w:val="32"/>
    </w:rPr>
  </w:style>
  <w:style w:type="paragraph" w:customStyle="1" w:styleId="afff4">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5">
    <w:name w:val="Обычный таблица"/>
    <w:basedOn w:val="a1"/>
    <w:rsid w:val="007B4632"/>
    <w:pPr>
      <w:suppressAutoHyphens/>
    </w:pPr>
    <w:rPr>
      <w:sz w:val="18"/>
      <w:szCs w:val="18"/>
      <w:lang w:eastAsia="zh-CN"/>
    </w:rPr>
  </w:style>
  <w:style w:type="paragraph" w:customStyle="1" w:styleId="afff6">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7">
    <w:name w:val="Balloon Text"/>
    <w:basedOn w:val="a1"/>
    <w:link w:val="afff8"/>
    <w:rsid w:val="00A156BC"/>
    <w:rPr>
      <w:rFonts w:ascii="Tahoma" w:hAnsi="Tahoma"/>
      <w:sz w:val="16"/>
      <w:szCs w:val="16"/>
    </w:rPr>
  </w:style>
  <w:style w:type="character" w:customStyle="1" w:styleId="afff8">
    <w:name w:val="Текст выноски Знак"/>
    <w:link w:val="afff7"/>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9">
    <w:name w:val="No Spacing"/>
    <w:qFormat/>
    <w:rsid w:val="00952B9F"/>
    <w:pPr>
      <w:suppressAutoHyphens/>
    </w:pPr>
    <w:rPr>
      <w:sz w:val="24"/>
      <w:szCs w:val="24"/>
      <w:lang w:eastAsia="ar-SA"/>
    </w:rPr>
  </w:style>
  <w:style w:type="paragraph" w:customStyle="1" w:styleId="afffa">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b">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 w:type="paragraph" w:styleId="afffc">
    <w:name w:val="annotation subject"/>
    <w:basedOn w:val="affa"/>
    <w:next w:val="affa"/>
    <w:link w:val="afffd"/>
    <w:semiHidden/>
    <w:unhideWhenUsed/>
    <w:rsid w:val="00F578F8"/>
    <w:rPr>
      <w:b/>
      <w:bCs/>
    </w:rPr>
  </w:style>
  <w:style w:type="character" w:customStyle="1" w:styleId="affb">
    <w:name w:val="Текст примечания Знак"/>
    <w:basedOn w:val="a2"/>
    <w:link w:val="affa"/>
    <w:semiHidden/>
    <w:rsid w:val="00F578F8"/>
  </w:style>
  <w:style w:type="character" w:customStyle="1" w:styleId="afffd">
    <w:name w:val="Тема примечания Знак"/>
    <w:basedOn w:val="affb"/>
    <w:link w:val="afffc"/>
    <w:semiHidden/>
    <w:rsid w:val="00F578F8"/>
    <w:rPr>
      <w:b/>
      <w:bCs/>
    </w:rPr>
  </w:style>
  <w:style w:type="table" w:customStyle="1" w:styleId="15">
    <w:name w:val="Сетка таблицы1"/>
    <w:basedOn w:val="a3"/>
    <w:next w:val="afff2"/>
    <w:uiPriority w:val="59"/>
    <w:rsid w:val="0031613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124281370">
      <w:bodyDiv w:val="1"/>
      <w:marLeft w:val="0"/>
      <w:marRight w:val="0"/>
      <w:marTop w:val="0"/>
      <w:marBottom w:val="0"/>
      <w:divBdr>
        <w:top w:val="none" w:sz="0" w:space="0" w:color="auto"/>
        <w:left w:val="none" w:sz="0" w:space="0" w:color="auto"/>
        <w:bottom w:val="none" w:sz="0" w:space="0" w:color="auto"/>
        <w:right w:val="none" w:sz="0" w:space="0" w:color="auto"/>
      </w:divBdr>
    </w:div>
    <w:div w:id="163013426">
      <w:bodyDiv w:val="1"/>
      <w:marLeft w:val="0"/>
      <w:marRight w:val="0"/>
      <w:marTop w:val="0"/>
      <w:marBottom w:val="0"/>
      <w:divBdr>
        <w:top w:val="none" w:sz="0" w:space="0" w:color="auto"/>
        <w:left w:val="none" w:sz="0" w:space="0" w:color="auto"/>
        <w:bottom w:val="none" w:sz="0" w:space="0" w:color="auto"/>
        <w:right w:val="none" w:sz="0" w:space="0" w:color="auto"/>
      </w:divBdr>
    </w:div>
    <w:div w:id="176122532">
      <w:bodyDiv w:val="1"/>
      <w:marLeft w:val="0"/>
      <w:marRight w:val="0"/>
      <w:marTop w:val="0"/>
      <w:marBottom w:val="0"/>
      <w:divBdr>
        <w:top w:val="none" w:sz="0" w:space="0" w:color="auto"/>
        <w:left w:val="none" w:sz="0" w:space="0" w:color="auto"/>
        <w:bottom w:val="none" w:sz="0" w:space="0" w:color="auto"/>
        <w:right w:val="none" w:sz="0" w:space="0" w:color="auto"/>
      </w:divBdr>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09134706">
      <w:bodyDiv w:val="1"/>
      <w:marLeft w:val="0"/>
      <w:marRight w:val="0"/>
      <w:marTop w:val="0"/>
      <w:marBottom w:val="0"/>
      <w:divBdr>
        <w:top w:val="none" w:sz="0" w:space="0" w:color="auto"/>
        <w:left w:val="none" w:sz="0" w:space="0" w:color="auto"/>
        <w:bottom w:val="none" w:sz="0" w:space="0" w:color="auto"/>
        <w:right w:val="none" w:sz="0" w:space="0" w:color="auto"/>
      </w:divBdr>
    </w:div>
    <w:div w:id="336465142">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49914665">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473304135">
      <w:bodyDiv w:val="1"/>
      <w:marLeft w:val="0"/>
      <w:marRight w:val="0"/>
      <w:marTop w:val="0"/>
      <w:marBottom w:val="0"/>
      <w:divBdr>
        <w:top w:val="none" w:sz="0" w:space="0" w:color="auto"/>
        <w:left w:val="none" w:sz="0" w:space="0" w:color="auto"/>
        <w:bottom w:val="none" w:sz="0" w:space="0" w:color="auto"/>
        <w:right w:val="none" w:sz="0" w:space="0" w:color="auto"/>
      </w:divBdr>
    </w:div>
    <w:div w:id="474640269">
      <w:bodyDiv w:val="1"/>
      <w:marLeft w:val="0"/>
      <w:marRight w:val="0"/>
      <w:marTop w:val="0"/>
      <w:marBottom w:val="0"/>
      <w:divBdr>
        <w:top w:val="none" w:sz="0" w:space="0" w:color="auto"/>
        <w:left w:val="none" w:sz="0" w:space="0" w:color="auto"/>
        <w:bottom w:val="none" w:sz="0" w:space="0" w:color="auto"/>
        <w:right w:val="none" w:sz="0" w:space="0" w:color="auto"/>
      </w:divBdr>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46478618">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949168778">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31492115">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196040191">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49929612">
      <w:bodyDiv w:val="1"/>
      <w:marLeft w:val="0"/>
      <w:marRight w:val="0"/>
      <w:marTop w:val="0"/>
      <w:marBottom w:val="0"/>
      <w:divBdr>
        <w:top w:val="none" w:sz="0" w:space="0" w:color="auto"/>
        <w:left w:val="none" w:sz="0" w:space="0" w:color="auto"/>
        <w:bottom w:val="none" w:sz="0" w:space="0" w:color="auto"/>
        <w:right w:val="none" w:sz="0" w:space="0" w:color="auto"/>
      </w:divBdr>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480031667">
      <w:bodyDiv w:val="1"/>
      <w:marLeft w:val="0"/>
      <w:marRight w:val="0"/>
      <w:marTop w:val="0"/>
      <w:marBottom w:val="0"/>
      <w:divBdr>
        <w:top w:val="none" w:sz="0" w:space="0" w:color="auto"/>
        <w:left w:val="none" w:sz="0" w:space="0" w:color="auto"/>
        <w:bottom w:val="none" w:sz="0" w:space="0" w:color="auto"/>
        <w:right w:val="none" w:sz="0" w:space="0" w:color="auto"/>
      </w:divBdr>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10218880">
      <w:bodyDiv w:val="1"/>
      <w:marLeft w:val="0"/>
      <w:marRight w:val="0"/>
      <w:marTop w:val="0"/>
      <w:marBottom w:val="0"/>
      <w:divBdr>
        <w:top w:val="none" w:sz="0" w:space="0" w:color="auto"/>
        <w:left w:val="none" w:sz="0" w:space="0" w:color="auto"/>
        <w:bottom w:val="none" w:sz="0" w:space="0" w:color="auto"/>
        <w:right w:val="none" w:sz="0" w:space="0" w:color="auto"/>
      </w:divBdr>
    </w:div>
    <w:div w:id="1511750080">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66135120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65023598">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09428053">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D74EBEAA536E8773650751D4A69CB44EE29F6FEDA1AA523AA02ACE99DAD637544B567C54F9B5566357FE094CF6E950E8A05B4B7BBEW0BDK" TargetMode="External"/><Relationship Id="rId5" Type="http://schemas.openxmlformats.org/officeDocument/2006/relationships/webSettings" Target="webSettings.xml"/><Relationship Id="rId10" Type="http://schemas.openxmlformats.org/officeDocument/2006/relationships/hyperlink" Target="consultantplus://offline/ref=B7D74EBEAA536E8773650751D4A69CB44EE29F6FEDA1AA523AA02ACE99DAD637544B567C54F9B4566357FE094CF6E950E8A05B4B7BBEW0BDK" TargetMode="Externa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E5A40-06F3-4C95-8E5E-CB2B684FE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0</TotalTime>
  <Pages>6</Pages>
  <Words>2965</Words>
  <Characters>16904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19830</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Налимова Олеся Валерьевна</cp:lastModifiedBy>
  <cp:revision>2</cp:revision>
  <cp:lastPrinted>2022-02-17T09:41:00Z</cp:lastPrinted>
  <dcterms:created xsi:type="dcterms:W3CDTF">2025-09-26T12:22:00Z</dcterms:created>
  <dcterms:modified xsi:type="dcterms:W3CDTF">2025-09-26T12:22:00Z</dcterms:modified>
</cp:coreProperties>
</file>