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20" w:type="dxa"/>
        <w:tblInd w:w="40" w:type="dxa"/>
        <w:tblLayout w:type="fixed"/>
        <w:tblCellMar>
          <w:left w:w="40" w:type="dxa"/>
          <w:right w:w="40" w:type="dxa"/>
        </w:tblCellMar>
        <w:tblLook w:val="0000" w:firstRow="0" w:lastRow="0" w:firstColumn="0" w:lastColumn="0" w:noHBand="0" w:noVBand="0"/>
      </w:tblPr>
      <w:tblGrid>
        <w:gridCol w:w="9720"/>
      </w:tblGrid>
      <w:tr w:rsidR="0006138B" w:rsidRPr="00D975EE" w:rsidTr="00E57758">
        <w:trPr>
          <w:trHeight w:val="733"/>
        </w:trPr>
        <w:tc>
          <w:tcPr>
            <w:tcW w:w="9720" w:type="dxa"/>
          </w:tcPr>
          <w:p w:rsidR="006212B9" w:rsidRPr="00D975EE" w:rsidRDefault="006212B9" w:rsidP="006212B9">
            <w:pPr>
              <w:widowControl w:val="0"/>
              <w:spacing w:before="40" w:after="0" w:line="254" w:lineRule="auto"/>
              <w:jc w:val="center"/>
              <w:rPr>
                <w:rFonts w:ascii="Times New Roman" w:eastAsia="Times New Roman" w:hAnsi="Times New Roman" w:cs="Times New Roman"/>
                <w:snapToGrid w:val="0"/>
                <w:color w:val="000000" w:themeColor="text1"/>
                <w:sz w:val="16"/>
                <w:szCs w:val="24"/>
                <w:lang w:eastAsia="ru-RU"/>
              </w:rPr>
            </w:pPr>
            <w:r w:rsidRPr="00D975EE">
              <w:rPr>
                <w:rFonts w:ascii="Times New Roman" w:eastAsia="Times New Roman" w:hAnsi="Times New Roman" w:cs="Times New Roman"/>
                <w:noProof/>
                <w:color w:val="000000" w:themeColor="text1"/>
                <w:sz w:val="20"/>
                <w:szCs w:val="20"/>
                <w:lang w:eastAsia="ru-RU"/>
              </w:rPr>
              <w:drawing>
                <wp:inline distT="0" distB="0" distL="0" distR="0" wp14:anchorId="13F7A8CB" wp14:editId="1F133F20">
                  <wp:extent cx="504825" cy="621030"/>
                  <wp:effectExtent l="0" t="0" r="9525" b="7620"/>
                  <wp:docPr id="2" name="Рисунок 2" descr="amur_gerb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ur_gerb_ne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621030"/>
                          </a:xfrm>
                          <a:prstGeom prst="rect">
                            <a:avLst/>
                          </a:prstGeom>
                          <a:noFill/>
                          <a:ln>
                            <a:noFill/>
                          </a:ln>
                        </pic:spPr>
                      </pic:pic>
                    </a:graphicData>
                  </a:graphic>
                </wp:inline>
              </w:drawing>
            </w:r>
          </w:p>
        </w:tc>
      </w:tr>
      <w:tr w:rsidR="0006138B" w:rsidRPr="00D975EE" w:rsidTr="0038084E">
        <w:trPr>
          <w:trHeight w:val="1294"/>
        </w:trPr>
        <w:tc>
          <w:tcPr>
            <w:tcW w:w="9720" w:type="dxa"/>
          </w:tcPr>
          <w:p w:rsidR="006212B9" w:rsidRPr="00D975EE" w:rsidRDefault="006212B9" w:rsidP="006212B9">
            <w:pPr>
              <w:spacing w:after="0" w:line="240" w:lineRule="auto"/>
              <w:jc w:val="center"/>
              <w:rPr>
                <w:rFonts w:ascii="Times New Roman" w:eastAsia="Times New Roman" w:hAnsi="Times New Roman" w:cs="Times New Roman"/>
                <w:color w:val="000000" w:themeColor="text1"/>
                <w:lang w:eastAsia="ru-RU"/>
              </w:rPr>
            </w:pPr>
          </w:p>
          <w:p w:rsidR="006212B9" w:rsidRPr="00D975EE" w:rsidRDefault="006212B9" w:rsidP="006212B9">
            <w:pPr>
              <w:spacing w:after="0" w:line="240" w:lineRule="auto"/>
              <w:jc w:val="center"/>
              <w:rPr>
                <w:rFonts w:ascii="Times New Roman" w:eastAsia="Times New Roman" w:hAnsi="Times New Roman" w:cs="Times New Roman"/>
                <w:b/>
                <w:color w:val="000000" w:themeColor="text1"/>
                <w:lang w:eastAsia="ru-RU"/>
              </w:rPr>
            </w:pPr>
            <w:r w:rsidRPr="00D975EE">
              <w:rPr>
                <w:rFonts w:ascii="Times New Roman" w:eastAsia="Times New Roman" w:hAnsi="Times New Roman" w:cs="Times New Roman"/>
                <w:b/>
                <w:color w:val="000000" w:themeColor="text1"/>
                <w:lang w:eastAsia="ru-RU"/>
              </w:rPr>
              <w:t xml:space="preserve">УПРАВЛЕНИЕ  ГОСУДАРСТВЕННОГО ЗАКАЗА  </w:t>
            </w:r>
          </w:p>
          <w:p w:rsidR="006212B9" w:rsidRPr="00D975EE" w:rsidRDefault="006212B9" w:rsidP="006212B9">
            <w:pPr>
              <w:spacing w:after="0" w:line="240" w:lineRule="auto"/>
              <w:jc w:val="center"/>
              <w:rPr>
                <w:rFonts w:ascii="Times New Roman" w:eastAsia="Times New Roman" w:hAnsi="Times New Roman" w:cs="Times New Roman"/>
                <w:b/>
                <w:color w:val="000000" w:themeColor="text1"/>
                <w:lang w:eastAsia="ru-RU"/>
              </w:rPr>
            </w:pPr>
            <w:r w:rsidRPr="00D975EE">
              <w:rPr>
                <w:rFonts w:ascii="Times New Roman" w:eastAsia="Times New Roman" w:hAnsi="Times New Roman" w:cs="Times New Roman"/>
                <w:b/>
                <w:color w:val="000000" w:themeColor="text1"/>
                <w:lang w:eastAsia="ru-RU"/>
              </w:rPr>
              <w:t>АМУРСКОЙ ОБЛАСТИ</w:t>
            </w:r>
          </w:p>
          <w:p w:rsidR="006212B9" w:rsidRPr="00D975EE" w:rsidRDefault="006212B9" w:rsidP="006212B9">
            <w:pPr>
              <w:widowControl w:val="0"/>
              <w:spacing w:after="0" w:line="254" w:lineRule="auto"/>
              <w:jc w:val="center"/>
              <w:rPr>
                <w:rFonts w:ascii="Times New Roman" w:eastAsia="Times New Roman" w:hAnsi="Times New Roman" w:cs="Times New Roman"/>
                <w:b/>
                <w:snapToGrid w:val="0"/>
                <w:color w:val="000000" w:themeColor="text1"/>
                <w:lang w:eastAsia="ru-RU"/>
              </w:rPr>
            </w:pPr>
          </w:p>
        </w:tc>
      </w:tr>
    </w:tbl>
    <w:p w:rsidR="006212B9" w:rsidRPr="00A955A0" w:rsidRDefault="00A622E3" w:rsidP="00C24416">
      <w:pPr>
        <w:keepNext/>
        <w:tabs>
          <w:tab w:val="left" w:pos="4680"/>
        </w:tabs>
        <w:ind w:left="284"/>
        <w:jc w:val="both"/>
        <w:rPr>
          <w:rFonts w:ascii="Times New Roman" w:eastAsia="Times New Roman" w:hAnsi="Times New Roman" w:cs="Times New Roman"/>
          <w:color w:val="000000" w:themeColor="text1"/>
          <w:lang w:eastAsia="ru-RU"/>
        </w:rPr>
      </w:pPr>
      <w:r w:rsidRPr="00A955A0">
        <w:rPr>
          <w:rFonts w:ascii="Times New Roman" w:eastAsia="Times New Roman" w:hAnsi="Times New Roman" w:cs="Times New Roman"/>
          <w:color w:val="000000" w:themeColor="text1"/>
          <w:lang w:eastAsia="ru-RU"/>
        </w:rPr>
        <w:t>У</w:t>
      </w:r>
      <w:r w:rsidR="006212B9" w:rsidRPr="00A955A0">
        <w:rPr>
          <w:rFonts w:ascii="Times New Roman" w:eastAsia="Times New Roman" w:hAnsi="Times New Roman" w:cs="Times New Roman"/>
          <w:color w:val="000000" w:themeColor="text1"/>
          <w:lang w:eastAsia="ru-RU"/>
        </w:rPr>
        <w:t xml:space="preserve">правление государственного заказа Амурской области вносит изменения в </w:t>
      </w:r>
      <w:r w:rsidR="000D7E3C" w:rsidRPr="00A955A0">
        <w:rPr>
          <w:rFonts w:ascii="Times New Roman" w:eastAsia="Times New Roman" w:hAnsi="Times New Roman" w:cs="Times New Roman"/>
          <w:color w:val="000000" w:themeColor="text1"/>
          <w:lang w:eastAsia="ru-RU"/>
        </w:rPr>
        <w:t xml:space="preserve">извещение и </w:t>
      </w:r>
      <w:r w:rsidR="006212B9" w:rsidRPr="00A955A0">
        <w:rPr>
          <w:rFonts w:ascii="Times New Roman" w:eastAsia="Times New Roman" w:hAnsi="Times New Roman" w:cs="Times New Roman"/>
          <w:color w:val="000000" w:themeColor="text1"/>
          <w:lang w:eastAsia="ru-RU"/>
        </w:rPr>
        <w:t xml:space="preserve">документацию электронного аукциона на </w:t>
      </w:r>
      <w:r w:rsidR="00483CB7">
        <w:rPr>
          <w:rFonts w:ascii="Times New Roman" w:eastAsia="Times New Roman" w:hAnsi="Times New Roman" w:cs="Times New Roman"/>
          <w:color w:val="000000" w:themeColor="text1"/>
          <w:lang w:eastAsia="ru-RU"/>
        </w:rPr>
        <w:t>в</w:t>
      </w:r>
      <w:r w:rsidR="00483CB7" w:rsidRPr="00483CB7">
        <w:rPr>
          <w:rFonts w:ascii="Times New Roman" w:eastAsia="Times New Roman" w:hAnsi="Times New Roman" w:cs="Times New Roman"/>
          <w:color w:val="000000" w:themeColor="text1"/>
          <w:lang w:eastAsia="ru-RU"/>
        </w:rPr>
        <w:t xml:space="preserve">ыполнение работ по проектированию и реконструкции объекта капитального строительства «Реконструкция ГАУЗ АО «Тамбовская больница» (терапевтический корпус, пристройка к терапевтическому корпусу на 2 барокамеры с </w:t>
      </w:r>
      <w:proofErr w:type="spellStart"/>
      <w:r w:rsidR="00483CB7" w:rsidRPr="00483CB7">
        <w:rPr>
          <w:rFonts w:ascii="Times New Roman" w:eastAsia="Times New Roman" w:hAnsi="Times New Roman" w:cs="Times New Roman"/>
          <w:color w:val="000000" w:themeColor="text1"/>
          <w:lang w:eastAsia="ru-RU"/>
        </w:rPr>
        <w:t>флюорокабинетом</w:t>
      </w:r>
      <w:proofErr w:type="spellEnd"/>
      <w:r w:rsidR="00483CB7" w:rsidRPr="00483CB7">
        <w:rPr>
          <w:rFonts w:ascii="Times New Roman" w:eastAsia="Times New Roman" w:hAnsi="Times New Roman" w:cs="Times New Roman"/>
          <w:color w:val="000000" w:themeColor="text1"/>
          <w:lang w:eastAsia="ru-RU"/>
        </w:rPr>
        <w:t xml:space="preserve">) </w:t>
      </w:r>
      <w:r w:rsidR="006212B9" w:rsidRPr="00A955A0">
        <w:rPr>
          <w:rFonts w:ascii="Times New Roman" w:eastAsia="Times New Roman" w:hAnsi="Times New Roman" w:cs="Times New Roman"/>
          <w:color w:val="000000" w:themeColor="text1"/>
          <w:lang w:eastAsia="ru-RU"/>
        </w:rPr>
        <w:t>(№01232000003</w:t>
      </w:r>
      <w:r w:rsidR="003212EA" w:rsidRPr="00A955A0">
        <w:rPr>
          <w:rFonts w:ascii="Times New Roman" w:eastAsia="Times New Roman" w:hAnsi="Times New Roman" w:cs="Times New Roman"/>
          <w:color w:val="000000" w:themeColor="text1"/>
          <w:lang w:eastAsia="ru-RU"/>
        </w:rPr>
        <w:t>2000</w:t>
      </w:r>
      <w:r w:rsidR="00A80DBA" w:rsidRPr="00A955A0">
        <w:rPr>
          <w:rFonts w:ascii="Times New Roman" w:eastAsia="Times New Roman" w:hAnsi="Times New Roman" w:cs="Times New Roman"/>
          <w:color w:val="000000" w:themeColor="text1"/>
          <w:lang w:eastAsia="ru-RU"/>
        </w:rPr>
        <w:t>2</w:t>
      </w:r>
      <w:r w:rsidR="00AA6B8C">
        <w:rPr>
          <w:rFonts w:ascii="Times New Roman" w:eastAsia="Times New Roman" w:hAnsi="Times New Roman" w:cs="Times New Roman"/>
          <w:color w:val="000000" w:themeColor="text1"/>
          <w:lang w:eastAsia="ru-RU"/>
        </w:rPr>
        <w:t>5</w:t>
      </w:r>
      <w:r w:rsidR="00483CB7">
        <w:rPr>
          <w:rFonts w:ascii="Times New Roman" w:eastAsia="Times New Roman" w:hAnsi="Times New Roman" w:cs="Times New Roman"/>
          <w:color w:val="000000" w:themeColor="text1"/>
          <w:lang w:eastAsia="ru-RU"/>
        </w:rPr>
        <w:t>96</w:t>
      </w:r>
      <w:r w:rsidR="006212B9" w:rsidRPr="00A955A0">
        <w:rPr>
          <w:rFonts w:ascii="Times New Roman" w:eastAsia="Times New Roman" w:hAnsi="Times New Roman" w:cs="Times New Roman"/>
          <w:color w:val="000000" w:themeColor="text1"/>
          <w:lang w:eastAsia="ru-RU"/>
        </w:rPr>
        <w:t xml:space="preserve"> размещенный на официальном сайте </w:t>
      </w:r>
      <w:hyperlink r:id="rId10" w:history="1">
        <w:r w:rsidR="006212B9" w:rsidRPr="00A955A0">
          <w:rPr>
            <w:rFonts w:ascii="Times New Roman" w:eastAsia="Times New Roman" w:hAnsi="Times New Roman" w:cs="Times New Roman"/>
            <w:color w:val="000000" w:themeColor="text1"/>
            <w:u w:val="single"/>
            <w:lang w:eastAsia="ru-RU"/>
          </w:rPr>
          <w:t>www.zakupki.gov.ru</w:t>
        </w:r>
      </w:hyperlink>
      <w:r w:rsidR="006212B9" w:rsidRPr="00A955A0">
        <w:rPr>
          <w:rFonts w:ascii="Times New Roman" w:eastAsia="Times New Roman" w:hAnsi="Times New Roman" w:cs="Times New Roman"/>
          <w:color w:val="000000" w:themeColor="text1"/>
          <w:lang w:eastAsia="ru-RU"/>
        </w:rPr>
        <w:t>).</w:t>
      </w:r>
    </w:p>
    <w:p w:rsidR="006212B9" w:rsidRPr="00D975EE" w:rsidRDefault="006212B9" w:rsidP="00C24416">
      <w:pPr>
        <w:spacing w:after="0" w:line="240" w:lineRule="auto"/>
        <w:ind w:left="284"/>
        <w:jc w:val="both"/>
        <w:rPr>
          <w:rFonts w:ascii="Times New Roman" w:eastAsia="Times New Roman" w:hAnsi="Times New Roman" w:cs="Times New Roman"/>
          <w:b/>
          <w:color w:val="000000" w:themeColor="text1"/>
          <w:lang w:eastAsia="ru-RU"/>
        </w:rPr>
      </w:pPr>
      <w:r w:rsidRPr="00D975EE">
        <w:rPr>
          <w:rFonts w:ascii="Times New Roman" w:eastAsia="Times New Roman" w:hAnsi="Times New Roman" w:cs="Times New Roman"/>
          <w:b/>
          <w:color w:val="000000" w:themeColor="text1"/>
          <w:lang w:eastAsia="ru-RU"/>
        </w:rPr>
        <w:t>В извещении об аукционе:</w:t>
      </w:r>
      <w:bookmarkStart w:id="0" w:name="_GoBack"/>
      <w:bookmarkEnd w:id="0"/>
    </w:p>
    <w:p w:rsidR="00263D8D" w:rsidRPr="00D975EE" w:rsidRDefault="00263D8D" w:rsidP="00C24416">
      <w:pPr>
        <w:spacing w:after="0" w:line="240" w:lineRule="auto"/>
        <w:ind w:left="284"/>
        <w:jc w:val="both"/>
        <w:rPr>
          <w:rFonts w:ascii="Times New Roman" w:eastAsia="Times New Roman" w:hAnsi="Times New Roman" w:cs="Times New Roman"/>
          <w:color w:val="000000" w:themeColor="text1"/>
          <w:lang w:eastAsia="ru-RU"/>
        </w:rPr>
      </w:pPr>
      <w:r w:rsidRPr="00D975EE">
        <w:rPr>
          <w:rFonts w:ascii="Times New Roman" w:eastAsia="Times New Roman" w:hAnsi="Times New Roman" w:cs="Times New Roman"/>
          <w:color w:val="000000" w:themeColor="text1"/>
          <w:lang w:eastAsia="ru-RU"/>
        </w:rPr>
        <w:t>«дату и время окончания подачи заявок» считать «</w:t>
      </w:r>
      <w:r w:rsidR="00AA6B8C">
        <w:rPr>
          <w:rFonts w:ascii="Times New Roman" w:eastAsia="Times New Roman" w:hAnsi="Times New Roman" w:cs="Times New Roman"/>
          <w:color w:val="000000" w:themeColor="text1"/>
          <w:lang w:eastAsia="ru-RU"/>
        </w:rPr>
        <w:t>07</w:t>
      </w:r>
      <w:r w:rsidRPr="00D975EE">
        <w:rPr>
          <w:rFonts w:ascii="Times New Roman" w:eastAsia="Times New Roman" w:hAnsi="Times New Roman" w:cs="Times New Roman"/>
          <w:color w:val="000000" w:themeColor="text1"/>
          <w:lang w:eastAsia="ru-RU"/>
        </w:rPr>
        <w:t>.</w:t>
      </w:r>
      <w:r w:rsidR="00AA6B8C">
        <w:rPr>
          <w:rFonts w:ascii="Times New Roman" w:eastAsia="Times New Roman" w:hAnsi="Times New Roman" w:cs="Times New Roman"/>
          <w:color w:val="000000" w:themeColor="text1"/>
          <w:lang w:eastAsia="ru-RU"/>
        </w:rPr>
        <w:t>10</w:t>
      </w:r>
      <w:r w:rsidRPr="00D975EE">
        <w:rPr>
          <w:rFonts w:ascii="Times New Roman" w:eastAsia="Times New Roman" w:hAnsi="Times New Roman" w:cs="Times New Roman"/>
          <w:color w:val="000000" w:themeColor="text1"/>
          <w:lang w:eastAsia="ru-RU"/>
        </w:rPr>
        <w:t>.20</w:t>
      </w:r>
      <w:r w:rsidR="00DB3A76" w:rsidRPr="00D975EE">
        <w:rPr>
          <w:rFonts w:ascii="Times New Roman" w:eastAsia="Times New Roman" w:hAnsi="Times New Roman" w:cs="Times New Roman"/>
          <w:color w:val="000000" w:themeColor="text1"/>
          <w:lang w:eastAsia="ru-RU"/>
        </w:rPr>
        <w:t>20</w:t>
      </w:r>
      <w:r w:rsidRPr="00D975EE">
        <w:rPr>
          <w:rFonts w:ascii="Times New Roman" w:eastAsia="Times New Roman" w:hAnsi="Times New Roman" w:cs="Times New Roman"/>
          <w:color w:val="000000" w:themeColor="text1"/>
          <w:lang w:eastAsia="ru-RU"/>
        </w:rPr>
        <w:t xml:space="preserve"> 09:00»,</w:t>
      </w:r>
    </w:p>
    <w:p w:rsidR="00263D8D" w:rsidRPr="00D975EE" w:rsidRDefault="00263D8D" w:rsidP="00C24416">
      <w:pPr>
        <w:spacing w:after="0" w:line="240" w:lineRule="auto"/>
        <w:ind w:left="284"/>
        <w:jc w:val="both"/>
        <w:rPr>
          <w:rFonts w:ascii="Times New Roman" w:eastAsia="Times New Roman" w:hAnsi="Times New Roman" w:cs="Times New Roman"/>
          <w:color w:val="000000" w:themeColor="text1"/>
          <w:lang w:eastAsia="ru-RU"/>
        </w:rPr>
      </w:pPr>
      <w:r w:rsidRPr="00D975EE">
        <w:rPr>
          <w:rFonts w:ascii="Times New Roman" w:eastAsia="Times New Roman" w:hAnsi="Times New Roman" w:cs="Times New Roman"/>
          <w:color w:val="000000" w:themeColor="text1"/>
          <w:lang w:eastAsia="ru-RU"/>
        </w:rPr>
        <w:t xml:space="preserve">«дату </w:t>
      </w:r>
      <w:proofErr w:type="gramStart"/>
      <w:r w:rsidRPr="00D975EE">
        <w:rPr>
          <w:rFonts w:ascii="Times New Roman" w:eastAsia="Times New Roman" w:hAnsi="Times New Roman" w:cs="Times New Roman"/>
          <w:color w:val="000000" w:themeColor="text1"/>
          <w:lang w:eastAsia="ru-RU"/>
        </w:rPr>
        <w:t>окончания срока рассмотрения первых частей заявок</w:t>
      </w:r>
      <w:proofErr w:type="gramEnd"/>
      <w:r w:rsidRPr="00D975EE">
        <w:rPr>
          <w:rFonts w:ascii="Times New Roman" w:eastAsia="Times New Roman" w:hAnsi="Times New Roman" w:cs="Times New Roman"/>
          <w:color w:val="000000" w:themeColor="text1"/>
          <w:lang w:eastAsia="ru-RU"/>
        </w:rPr>
        <w:t xml:space="preserve"> участников» считать «</w:t>
      </w:r>
      <w:r w:rsidR="00AA6B8C">
        <w:rPr>
          <w:rFonts w:ascii="Times New Roman" w:eastAsia="Times New Roman" w:hAnsi="Times New Roman" w:cs="Times New Roman"/>
          <w:color w:val="000000" w:themeColor="text1"/>
          <w:lang w:eastAsia="ru-RU"/>
        </w:rPr>
        <w:t>0</w:t>
      </w:r>
      <w:r w:rsidR="000066A5">
        <w:rPr>
          <w:rFonts w:ascii="Times New Roman" w:eastAsia="Times New Roman" w:hAnsi="Times New Roman" w:cs="Times New Roman"/>
          <w:color w:val="000000" w:themeColor="text1"/>
          <w:lang w:eastAsia="ru-RU"/>
        </w:rPr>
        <w:t>8</w:t>
      </w:r>
      <w:r w:rsidRPr="00D975EE">
        <w:rPr>
          <w:rFonts w:ascii="Times New Roman" w:eastAsia="Times New Roman" w:hAnsi="Times New Roman" w:cs="Times New Roman"/>
          <w:color w:val="000000" w:themeColor="text1"/>
          <w:lang w:eastAsia="ru-RU"/>
        </w:rPr>
        <w:t>.</w:t>
      </w:r>
      <w:r w:rsidR="00AA6B8C">
        <w:rPr>
          <w:rFonts w:ascii="Times New Roman" w:eastAsia="Times New Roman" w:hAnsi="Times New Roman" w:cs="Times New Roman"/>
          <w:color w:val="000000" w:themeColor="text1"/>
          <w:lang w:eastAsia="ru-RU"/>
        </w:rPr>
        <w:t>10</w:t>
      </w:r>
      <w:r w:rsidRPr="00D975EE">
        <w:rPr>
          <w:rFonts w:ascii="Times New Roman" w:eastAsia="Times New Roman" w:hAnsi="Times New Roman" w:cs="Times New Roman"/>
          <w:color w:val="000000" w:themeColor="text1"/>
          <w:lang w:eastAsia="ru-RU"/>
        </w:rPr>
        <w:t>.20</w:t>
      </w:r>
      <w:r w:rsidR="00DB3A76" w:rsidRPr="00D975EE">
        <w:rPr>
          <w:rFonts w:ascii="Times New Roman" w:eastAsia="Times New Roman" w:hAnsi="Times New Roman" w:cs="Times New Roman"/>
          <w:color w:val="000000" w:themeColor="text1"/>
          <w:lang w:eastAsia="ru-RU"/>
        </w:rPr>
        <w:t>20</w:t>
      </w:r>
      <w:r w:rsidRPr="00D975EE">
        <w:rPr>
          <w:rFonts w:ascii="Times New Roman" w:eastAsia="Times New Roman" w:hAnsi="Times New Roman" w:cs="Times New Roman"/>
          <w:color w:val="000000" w:themeColor="text1"/>
          <w:lang w:eastAsia="ru-RU"/>
        </w:rPr>
        <w:t>»,</w:t>
      </w:r>
    </w:p>
    <w:p w:rsidR="00263D8D" w:rsidRPr="00D975EE" w:rsidRDefault="00263D8D" w:rsidP="00C24416">
      <w:pPr>
        <w:spacing w:after="0" w:line="240" w:lineRule="auto"/>
        <w:ind w:left="284"/>
        <w:jc w:val="both"/>
        <w:rPr>
          <w:rFonts w:ascii="Times New Roman" w:eastAsia="Times New Roman" w:hAnsi="Times New Roman" w:cs="Times New Roman"/>
          <w:color w:val="000000" w:themeColor="text1"/>
          <w:lang w:eastAsia="ru-RU"/>
        </w:rPr>
      </w:pPr>
      <w:r w:rsidRPr="00D975EE">
        <w:rPr>
          <w:rFonts w:ascii="Times New Roman" w:eastAsia="Times New Roman" w:hAnsi="Times New Roman" w:cs="Times New Roman"/>
          <w:color w:val="000000" w:themeColor="text1"/>
          <w:lang w:eastAsia="ru-RU"/>
        </w:rPr>
        <w:t>«дату проведения аукциона в электронной форме» считать «</w:t>
      </w:r>
      <w:r w:rsidR="00AA6B8C">
        <w:rPr>
          <w:rFonts w:ascii="Times New Roman" w:eastAsia="Times New Roman" w:hAnsi="Times New Roman" w:cs="Times New Roman"/>
          <w:color w:val="000000" w:themeColor="text1"/>
          <w:lang w:eastAsia="ru-RU"/>
        </w:rPr>
        <w:t>0</w:t>
      </w:r>
      <w:r w:rsidR="000066A5">
        <w:rPr>
          <w:rFonts w:ascii="Times New Roman" w:eastAsia="Times New Roman" w:hAnsi="Times New Roman" w:cs="Times New Roman"/>
          <w:color w:val="000000" w:themeColor="text1"/>
          <w:lang w:eastAsia="ru-RU"/>
        </w:rPr>
        <w:t>9</w:t>
      </w:r>
      <w:r w:rsidRPr="00D975EE">
        <w:rPr>
          <w:rFonts w:ascii="Times New Roman" w:eastAsia="Times New Roman" w:hAnsi="Times New Roman" w:cs="Times New Roman"/>
          <w:color w:val="000000" w:themeColor="text1"/>
          <w:lang w:eastAsia="ru-RU"/>
        </w:rPr>
        <w:t>.</w:t>
      </w:r>
      <w:r w:rsidR="00AA6B8C">
        <w:rPr>
          <w:rFonts w:ascii="Times New Roman" w:eastAsia="Times New Roman" w:hAnsi="Times New Roman" w:cs="Times New Roman"/>
          <w:color w:val="000000" w:themeColor="text1"/>
          <w:lang w:eastAsia="ru-RU"/>
        </w:rPr>
        <w:t>10</w:t>
      </w:r>
      <w:r w:rsidRPr="00D975EE">
        <w:rPr>
          <w:rFonts w:ascii="Times New Roman" w:eastAsia="Times New Roman" w:hAnsi="Times New Roman" w:cs="Times New Roman"/>
          <w:color w:val="000000" w:themeColor="text1"/>
          <w:lang w:eastAsia="ru-RU"/>
        </w:rPr>
        <w:t>.20</w:t>
      </w:r>
      <w:r w:rsidR="00DB3A76" w:rsidRPr="00D975EE">
        <w:rPr>
          <w:rFonts w:ascii="Times New Roman" w:eastAsia="Times New Roman" w:hAnsi="Times New Roman" w:cs="Times New Roman"/>
          <w:color w:val="000000" w:themeColor="text1"/>
          <w:lang w:eastAsia="ru-RU"/>
        </w:rPr>
        <w:t>20</w:t>
      </w:r>
      <w:r w:rsidRPr="00D975EE">
        <w:rPr>
          <w:rFonts w:ascii="Times New Roman" w:eastAsia="Times New Roman" w:hAnsi="Times New Roman" w:cs="Times New Roman"/>
          <w:color w:val="000000" w:themeColor="text1"/>
          <w:lang w:eastAsia="ru-RU"/>
        </w:rPr>
        <w:t>».</w:t>
      </w:r>
    </w:p>
    <w:p w:rsidR="00DB3A76" w:rsidRPr="00D975EE" w:rsidRDefault="00DB3A76" w:rsidP="00C24416">
      <w:pPr>
        <w:spacing w:after="0" w:line="240" w:lineRule="auto"/>
        <w:ind w:left="284"/>
        <w:jc w:val="both"/>
        <w:rPr>
          <w:rFonts w:ascii="Tahoma" w:eastAsia="Times New Roman" w:hAnsi="Tahoma" w:cs="Tahoma"/>
          <w:color w:val="000000" w:themeColor="text1"/>
          <w:sz w:val="16"/>
          <w:szCs w:val="16"/>
          <w:lang w:eastAsia="ru-RU"/>
        </w:rPr>
      </w:pPr>
    </w:p>
    <w:p w:rsidR="006212B9" w:rsidRPr="00D975EE" w:rsidRDefault="006212B9" w:rsidP="00C24416">
      <w:pPr>
        <w:autoSpaceDE w:val="0"/>
        <w:autoSpaceDN w:val="0"/>
        <w:adjustRightInd w:val="0"/>
        <w:spacing w:after="0" w:line="240" w:lineRule="auto"/>
        <w:ind w:left="284" w:right="41"/>
        <w:jc w:val="both"/>
        <w:rPr>
          <w:rFonts w:ascii="Times New Roman" w:eastAsia="Times New Roman" w:hAnsi="Times New Roman" w:cs="Times New Roman"/>
          <w:b/>
          <w:color w:val="000000" w:themeColor="text1"/>
          <w:lang w:eastAsia="ru-RU"/>
        </w:rPr>
      </w:pPr>
      <w:r w:rsidRPr="00D975EE">
        <w:rPr>
          <w:rFonts w:ascii="Times New Roman" w:eastAsia="Times New Roman" w:hAnsi="Times New Roman" w:cs="Times New Roman"/>
          <w:b/>
          <w:color w:val="000000" w:themeColor="text1"/>
          <w:lang w:eastAsia="ru-RU"/>
        </w:rPr>
        <w:t>В документации об аукционе:</w:t>
      </w:r>
    </w:p>
    <w:p w:rsidR="00263D8D" w:rsidRPr="00D975EE" w:rsidRDefault="00263D8D" w:rsidP="00C24416">
      <w:pPr>
        <w:autoSpaceDE w:val="0"/>
        <w:autoSpaceDN w:val="0"/>
        <w:adjustRightInd w:val="0"/>
        <w:spacing w:after="0" w:line="240" w:lineRule="auto"/>
        <w:ind w:left="284" w:right="41"/>
        <w:jc w:val="both"/>
        <w:rPr>
          <w:rFonts w:ascii="Times New Roman" w:eastAsia="Times New Roman" w:hAnsi="Times New Roman" w:cs="Times New Roman"/>
          <w:b/>
          <w:color w:val="000000" w:themeColor="text1"/>
          <w:lang w:eastAsia="ru-RU"/>
        </w:rPr>
      </w:pPr>
    </w:p>
    <w:p w:rsidR="00263D8D" w:rsidRPr="00D975EE" w:rsidRDefault="00263D8D" w:rsidP="00C24416">
      <w:pPr>
        <w:spacing w:after="0" w:line="240" w:lineRule="auto"/>
        <w:ind w:left="284"/>
        <w:jc w:val="both"/>
        <w:rPr>
          <w:rFonts w:ascii="Times New Roman" w:eastAsia="Times New Roman" w:hAnsi="Times New Roman" w:cs="Times New Roman"/>
          <w:color w:val="000000" w:themeColor="text1"/>
          <w:u w:val="single"/>
          <w:lang w:eastAsia="ru-RU"/>
        </w:rPr>
      </w:pPr>
      <w:r w:rsidRPr="00D975EE">
        <w:rPr>
          <w:rFonts w:ascii="Times New Roman" w:eastAsia="Times New Roman" w:hAnsi="Times New Roman" w:cs="Times New Roman"/>
          <w:color w:val="000000" w:themeColor="text1"/>
          <w:u w:val="single"/>
          <w:lang w:eastAsia="ru-RU"/>
        </w:rPr>
        <w:t xml:space="preserve">В разделе II Информационная карта аукциона: </w:t>
      </w:r>
    </w:p>
    <w:p w:rsidR="00D94FDF" w:rsidRPr="00D975EE" w:rsidRDefault="00D94FDF" w:rsidP="00C24416">
      <w:pPr>
        <w:spacing w:after="0" w:line="240" w:lineRule="auto"/>
        <w:ind w:left="284"/>
        <w:jc w:val="both"/>
        <w:rPr>
          <w:rFonts w:ascii="Times New Roman" w:eastAsia="Times New Roman" w:hAnsi="Times New Roman" w:cs="Times New Roman"/>
          <w:color w:val="000000" w:themeColor="text1"/>
          <w:u w:val="single"/>
          <w:lang w:eastAsia="ru-RU"/>
        </w:rPr>
      </w:pPr>
    </w:p>
    <w:p w:rsidR="00263D8D" w:rsidRPr="00D975EE" w:rsidRDefault="00263D8D" w:rsidP="00C24416">
      <w:pPr>
        <w:tabs>
          <w:tab w:val="left" w:pos="1276"/>
        </w:tabs>
        <w:snapToGrid w:val="0"/>
        <w:ind w:left="284"/>
        <w:rPr>
          <w:rFonts w:ascii="Times New Roman" w:eastAsia="Times New Roman" w:hAnsi="Times New Roman" w:cs="Times New Roman"/>
          <w:color w:val="000000" w:themeColor="text1"/>
          <w:lang w:eastAsia="ru-RU"/>
        </w:rPr>
      </w:pPr>
      <w:r w:rsidRPr="00D975EE">
        <w:rPr>
          <w:rFonts w:ascii="Times New Roman" w:eastAsia="Times New Roman" w:hAnsi="Times New Roman" w:cs="Times New Roman"/>
          <w:color w:val="000000" w:themeColor="text1"/>
          <w:lang w:eastAsia="ru-RU"/>
        </w:rPr>
        <w:t>- в п.15., п.16, п.17  «дату и время окончания срока подачи заявок» считать  «</w:t>
      </w:r>
      <w:r w:rsidR="00AA6B8C">
        <w:rPr>
          <w:rFonts w:ascii="Times New Roman" w:eastAsia="Times New Roman" w:hAnsi="Times New Roman" w:cs="Times New Roman"/>
          <w:color w:val="000000" w:themeColor="text1"/>
          <w:lang w:eastAsia="ru-RU"/>
        </w:rPr>
        <w:t>07</w:t>
      </w:r>
      <w:r w:rsidRPr="00D975EE">
        <w:rPr>
          <w:rFonts w:ascii="Times New Roman" w:eastAsia="Times New Roman" w:hAnsi="Times New Roman" w:cs="Times New Roman"/>
          <w:color w:val="000000" w:themeColor="text1"/>
          <w:lang w:eastAsia="ru-RU"/>
        </w:rPr>
        <w:t xml:space="preserve">» </w:t>
      </w:r>
      <w:r w:rsidR="00AA6B8C">
        <w:rPr>
          <w:rFonts w:ascii="Times New Roman" w:eastAsia="Times New Roman" w:hAnsi="Times New Roman" w:cs="Times New Roman"/>
          <w:color w:val="000000" w:themeColor="text1"/>
          <w:lang w:eastAsia="ru-RU"/>
        </w:rPr>
        <w:t>ок</w:t>
      </w:r>
      <w:r w:rsidR="00A80DBA" w:rsidRPr="00D975EE">
        <w:rPr>
          <w:rFonts w:ascii="Times New Roman" w:eastAsia="Times New Roman" w:hAnsi="Times New Roman" w:cs="Times New Roman"/>
          <w:color w:val="000000" w:themeColor="text1"/>
          <w:lang w:eastAsia="ru-RU"/>
        </w:rPr>
        <w:t>тября</w:t>
      </w:r>
      <w:r w:rsidRPr="00D975EE">
        <w:rPr>
          <w:rFonts w:ascii="Times New Roman" w:eastAsia="Times New Roman" w:hAnsi="Times New Roman" w:cs="Times New Roman"/>
          <w:color w:val="000000" w:themeColor="text1"/>
          <w:lang w:eastAsia="ru-RU"/>
        </w:rPr>
        <w:t xml:space="preserve"> 20</w:t>
      </w:r>
      <w:r w:rsidR="00DB3A76" w:rsidRPr="00D975EE">
        <w:rPr>
          <w:rFonts w:ascii="Times New Roman" w:eastAsia="Times New Roman" w:hAnsi="Times New Roman" w:cs="Times New Roman"/>
          <w:color w:val="000000" w:themeColor="text1"/>
          <w:lang w:eastAsia="ru-RU"/>
        </w:rPr>
        <w:t>20</w:t>
      </w:r>
      <w:r w:rsidRPr="00D975EE">
        <w:rPr>
          <w:rFonts w:ascii="Times New Roman" w:eastAsia="Times New Roman" w:hAnsi="Times New Roman" w:cs="Times New Roman"/>
          <w:color w:val="000000" w:themeColor="text1"/>
          <w:lang w:eastAsia="ru-RU"/>
        </w:rPr>
        <w:t xml:space="preserve"> года в 09:00 часов (по местному времени), «дату окончания срока рассмотрения заявок» считать «</w:t>
      </w:r>
      <w:r w:rsidR="00AA6B8C">
        <w:rPr>
          <w:rFonts w:ascii="Times New Roman" w:eastAsia="Times New Roman" w:hAnsi="Times New Roman" w:cs="Times New Roman"/>
          <w:color w:val="000000" w:themeColor="text1"/>
          <w:lang w:eastAsia="ru-RU"/>
        </w:rPr>
        <w:t>0</w:t>
      </w:r>
      <w:r w:rsidR="000066A5">
        <w:rPr>
          <w:rFonts w:ascii="Times New Roman" w:eastAsia="Times New Roman" w:hAnsi="Times New Roman" w:cs="Times New Roman"/>
          <w:color w:val="000000" w:themeColor="text1"/>
          <w:lang w:eastAsia="ru-RU"/>
        </w:rPr>
        <w:t>8</w:t>
      </w:r>
      <w:r w:rsidRPr="00D975EE">
        <w:rPr>
          <w:rFonts w:ascii="Times New Roman" w:eastAsia="Times New Roman" w:hAnsi="Times New Roman" w:cs="Times New Roman"/>
          <w:color w:val="000000" w:themeColor="text1"/>
          <w:lang w:eastAsia="ru-RU"/>
        </w:rPr>
        <w:t xml:space="preserve">» </w:t>
      </w:r>
      <w:r w:rsidR="00AA6B8C">
        <w:rPr>
          <w:rFonts w:ascii="Times New Roman" w:eastAsia="Times New Roman" w:hAnsi="Times New Roman" w:cs="Times New Roman"/>
          <w:color w:val="000000" w:themeColor="text1"/>
          <w:lang w:eastAsia="ru-RU"/>
        </w:rPr>
        <w:t>ок</w:t>
      </w:r>
      <w:r w:rsidR="00A80DBA" w:rsidRPr="00D975EE">
        <w:rPr>
          <w:rFonts w:ascii="Times New Roman" w:eastAsia="Times New Roman" w:hAnsi="Times New Roman" w:cs="Times New Roman"/>
          <w:color w:val="000000" w:themeColor="text1"/>
          <w:lang w:eastAsia="ru-RU"/>
        </w:rPr>
        <w:t>тября</w:t>
      </w:r>
      <w:r w:rsidRPr="00D975EE">
        <w:rPr>
          <w:rFonts w:ascii="Times New Roman" w:eastAsia="Times New Roman" w:hAnsi="Times New Roman" w:cs="Times New Roman"/>
          <w:color w:val="000000" w:themeColor="text1"/>
          <w:lang w:eastAsia="ru-RU"/>
        </w:rPr>
        <w:t xml:space="preserve"> 20</w:t>
      </w:r>
      <w:r w:rsidR="00DB3A76" w:rsidRPr="00D975EE">
        <w:rPr>
          <w:rFonts w:ascii="Times New Roman" w:eastAsia="Times New Roman" w:hAnsi="Times New Roman" w:cs="Times New Roman"/>
          <w:color w:val="000000" w:themeColor="text1"/>
          <w:lang w:eastAsia="ru-RU"/>
        </w:rPr>
        <w:t>20</w:t>
      </w:r>
      <w:r w:rsidRPr="00D975EE">
        <w:rPr>
          <w:rFonts w:ascii="Times New Roman" w:eastAsia="Times New Roman" w:hAnsi="Times New Roman" w:cs="Times New Roman"/>
          <w:color w:val="000000" w:themeColor="text1"/>
          <w:lang w:eastAsia="ru-RU"/>
        </w:rPr>
        <w:t xml:space="preserve"> года, «дату проведения аукциона» считать «</w:t>
      </w:r>
      <w:r w:rsidR="00AA6B8C">
        <w:rPr>
          <w:rFonts w:ascii="Times New Roman" w:eastAsia="Times New Roman" w:hAnsi="Times New Roman" w:cs="Times New Roman"/>
          <w:color w:val="000000" w:themeColor="text1"/>
          <w:lang w:eastAsia="ru-RU"/>
        </w:rPr>
        <w:t>0</w:t>
      </w:r>
      <w:r w:rsidR="000066A5">
        <w:rPr>
          <w:rFonts w:ascii="Times New Roman" w:eastAsia="Times New Roman" w:hAnsi="Times New Roman" w:cs="Times New Roman"/>
          <w:color w:val="000000" w:themeColor="text1"/>
          <w:lang w:eastAsia="ru-RU"/>
        </w:rPr>
        <w:t>9</w:t>
      </w:r>
      <w:r w:rsidRPr="00D975EE">
        <w:rPr>
          <w:rFonts w:ascii="Times New Roman" w:eastAsia="Times New Roman" w:hAnsi="Times New Roman" w:cs="Times New Roman"/>
          <w:color w:val="000000" w:themeColor="text1"/>
          <w:lang w:eastAsia="ru-RU"/>
        </w:rPr>
        <w:t>»</w:t>
      </w:r>
      <w:r w:rsidR="00CD1D15" w:rsidRPr="00D975EE">
        <w:rPr>
          <w:rFonts w:ascii="Times New Roman" w:eastAsia="Times New Roman" w:hAnsi="Times New Roman" w:cs="Times New Roman"/>
          <w:color w:val="000000" w:themeColor="text1"/>
          <w:lang w:eastAsia="ru-RU"/>
        </w:rPr>
        <w:t xml:space="preserve"> </w:t>
      </w:r>
      <w:r w:rsidR="00AA6B8C">
        <w:rPr>
          <w:rFonts w:ascii="Times New Roman" w:eastAsia="Times New Roman" w:hAnsi="Times New Roman" w:cs="Times New Roman"/>
          <w:color w:val="000000" w:themeColor="text1"/>
          <w:lang w:eastAsia="ru-RU"/>
        </w:rPr>
        <w:t>ок</w:t>
      </w:r>
      <w:r w:rsidR="00A80DBA" w:rsidRPr="00D975EE">
        <w:rPr>
          <w:rFonts w:ascii="Times New Roman" w:eastAsia="Times New Roman" w:hAnsi="Times New Roman" w:cs="Times New Roman"/>
          <w:color w:val="000000" w:themeColor="text1"/>
          <w:lang w:eastAsia="ru-RU"/>
        </w:rPr>
        <w:t>тября</w:t>
      </w:r>
      <w:r w:rsidRPr="00D975EE">
        <w:rPr>
          <w:rFonts w:ascii="Times New Roman" w:eastAsia="Times New Roman" w:hAnsi="Times New Roman" w:cs="Times New Roman"/>
          <w:color w:val="000000" w:themeColor="text1"/>
          <w:lang w:eastAsia="ru-RU"/>
        </w:rPr>
        <w:t xml:space="preserve">  20</w:t>
      </w:r>
      <w:r w:rsidR="00DB3A76" w:rsidRPr="00D975EE">
        <w:rPr>
          <w:rFonts w:ascii="Times New Roman" w:eastAsia="Times New Roman" w:hAnsi="Times New Roman" w:cs="Times New Roman"/>
          <w:color w:val="000000" w:themeColor="text1"/>
          <w:lang w:eastAsia="ru-RU"/>
        </w:rPr>
        <w:t>20</w:t>
      </w:r>
      <w:r w:rsidRPr="00D975EE">
        <w:rPr>
          <w:rFonts w:ascii="Times New Roman" w:eastAsia="Times New Roman" w:hAnsi="Times New Roman" w:cs="Times New Roman"/>
          <w:color w:val="000000" w:themeColor="text1"/>
          <w:lang w:eastAsia="ru-RU"/>
        </w:rPr>
        <w:t xml:space="preserve"> года.</w:t>
      </w:r>
    </w:p>
    <w:p w:rsidR="00263D8D" w:rsidRPr="00D975EE" w:rsidRDefault="00263D8D" w:rsidP="00C24416">
      <w:pPr>
        <w:spacing w:after="0" w:line="240" w:lineRule="auto"/>
        <w:ind w:left="284"/>
        <w:jc w:val="both"/>
        <w:rPr>
          <w:rFonts w:ascii="Times New Roman" w:eastAsia="Times New Roman" w:hAnsi="Times New Roman" w:cs="Times New Roman"/>
          <w:color w:val="000000" w:themeColor="text1"/>
          <w:lang w:eastAsia="ru-RU"/>
        </w:rPr>
      </w:pPr>
      <w:r w:rsidRPr="00D975EE">
        <w:rPr>
          <w:rFonts w:ascii="Times New Roman" w:eastAsia="Times New Roman" w:hAnsi="Times New Roman" w:cs="Times New Roman"/>
          <w:color w:val="000000" w:themeColor="text1"/>
          <w:lang w:eastAsia="ru-RU"/>
        </w:rPr>
        <w:t>- в п.28 «дату окончания срока подачи участниками аукциона запросов о разъяснении положений документации» считать «</w:t>
      </w:r>
      <w:r w:rsidR="00AA6B8C">
        <w:rPr>
          <w:rFonts w:ascii="Times New Roman" w:eastAsia="Times New Roman" w:hAnsi="Times New Roman" w:cs="Times New Roman"/>
          <w:color w:val="000000" w:themeColor="text1"/>
          <w:lang w:eastAsia="ru-RU"/>
        </w:rPr>
        <w:t>03</w:t>
      </w:r>
      <w:r w:rsidRPr="00D975EE">
        <w:rPr>
          <w:rFonts w:ascii="Times New Roman" w:eastAsia="Times New Roman" w:hAnsi="Times New Roman" w:cs="Times New Roman"/>
          <w:color w:val="000000" w:themeColor="text1"/>
          <w:lang w:eastAsia="ru-RU"/>
        </w:rPr>
        <w:t xml:space="preserve">» </w:t>
      </w:r>
      <w:r w:rsidR="00AA6B8C">
        <w:rPr>
          <w:rFonts w:ascii="Times New Roman" w:eastAsia="Times New Roman" w:hAnsi="Times New Roman" w:cs="Times New Roman"/>
          <w:color w:val="000000" w:themeColor="text1"/>
          <w:lang w:eastAsia="ru-RU"/>
        </w:rPr>
        <w:t>ок</w:t>
      </w:r>
      <w:r w:rsidR="00A80DBA" w:rsidRPr="00D975EE">
        <w:rPr>
          <w:rFonts w:ascii="Times New Roman" w:eastAsia="Times New Roman" w:hAnsi="Times New Roman" w:cs="Times New Roman"/>
          <w:color w:val="000000" w:themeColor="text1"/>
          <w:lang w:eastAsia="ru-RU"/>
        </w:rPr>
        <w:t>тября</w:t>
      </w:r>
      <w:r w:rsidR="001E0211" w:rsidRPr="00D975EE">
        <w:rPr>
          <w:rFonts w:ascii="Times New Roman" w:eastAsia="Times New Roman" w:hAnsi="Times New Roman" w:cs="Times New Roman"/>
          <w:color w:val="000000" w:themeColor="text1"/>
          <w:lang w:eastAsia="ru-RU"/>
        </w:rPr>
        <w:t xml:space="preserve"> </w:t>
      </w:r>
      <w:r w:rsidRPr="00D975EE">
        <w:rPr>
          <w:rFonts w:ascii="Times New Roman" w:eastAsia="Times New Roman" w:hAnsi="Times New Roman" w:cs="Times New Roman"/>
          <w:color w:val="000000" w:themeColor="text1"/>
          <w:lang w:eastAsia="ru-RU"/>
        </w:rPr>
        <w:t>20</w:t>
      </w:r>
      <w:r w:rsidR="00DB3A76" w:rsidRPr="00D975EE">
        <w:rPr>
          <w:rFonts w:ascii="Times New Roman" w:eastAsia="Times New Roman" w:hAnsi="Times New Roman" w:cs="Times New Roman"/>
          <w:color w:val="000000" w:themeColor="text1"/>
          <w:lang w:eastAsia="ru-RU"/>
        </w:rPr>
        <w:t>20</w:t>
      </w:r>
      <w:r w:rsidRPr="00D975EE">
        <w:rPr>
          <w:rFonts w:ascii="Times New Roman" w:eastAsia="Times New Roman" w:hAnsi="Times New Roman" w:cs="Times New Roman"/>
          <w:color w:val="000000" w:themeColor="text1"/>
          <w:lang w:eastAsia="ru-RU"/>
        </w:rPr>
        <w:t xml:space="preserve"> года, «дату окончания срока предоставления участникам аукциона разъяснений положений документации» считать  «</w:t>
      </w:r>
      <w:r w:rsidR="00AA6B8C">
        <w:rPr>
          <w:rFonts w:ascii="Times New Roman" w:eastAsia="Times New Roman" w:hAnsi="Times New Roman" w:cs="Times New Roman"/>
          <w:color w:val="000000" w:themeColor="text1"/>
          <w:lang w:eastAsia="ru-RU"/>
        </w:rPr>
        <w:t>05</w:t>
      </w:r>
      <w:r w:rsidRPr="00D975EE">
        <w:rPr>
          <w:rFonts w:ascii="Times New Roman" w:eastAsia="Times New Roman" w:hAnsi="Times New Roman" w:cs="Times New Roman"/>
          <w:color w:val="000000" w:themeColor="text1"/>
          <w:lang w:eastAsia="ru-RU"/>
        </w:rPr>
        <w:t xml:space="preserve">» </w:t>
      </w:r>
      <w:r w:rsidR="00AA6B8C">
        <w:rPr>
          <w:rFonts w:ascii="Times New Roman" w:eastAsia="Times New Roman" w:hAnsi="Times New Roman" w:cs="Times New Roman"/>
          <w:color w:val="000000" w:themeColor="text1"/>
          <w:lang w:eastAsia="ru-RU"/>
        </w:rPr>
        <w:t>ок</w:t>
      </w:r>
      <w:r w:rsidR="00A80DBA" w:rsidRPr="00D975EE">
        <w:rPr>
          <w:rFonts w:ascii="Times New Roman" w:eastAsia="Times New Roman" w:hAnsi="Times New Roman" w:cs="Times New Roman"/>
          <w:color w:val="000000" w:themeColor="text1"/>
          <w:lang w:eastAsia="ru-RU"/>
        </w:rPr>
        <w:t>тября</w:t>
      </w:r>
      <w:r w:rsidRPr="00D975EE">
        <w:rPr>
          <w:rFonts w:ascii="Times New Roman" w:eastAsia="Times New Roman" w:hAnsi="Times New Roman" w:cs="Times New Roman"/>
          <w:color w:val="000000" w:themeColor="text1"/>
          <w:lang w:eastAsia="ru-RU"/>
        </w:rPr>
        <w:t xml:space="preserve"> 20</w:t>
      </w:r>
      <w:r w:rsidR="00DB3A76" w:rsidRPr="00D975EE">
        <w:rPr>
          <w:rFonts w:ascii="Times New Roman" w:eastAsia="Times New Roman" w:hAnsi="Times New Roman" w:cs="Times New Roman"/>
          <w:color w:val="000000" w:themeColor="text1"/>
          <w:lang w:eastAsia="ru-RU"/>
        </w:rPr>
        <w:t>20</w:t>
      </w:r>
      <w:r w:rsidRPr="00D975EE">
        <w:rPr>
          <w:rFonts w:ascii="Times New Roman" w:eastAsia="Times New Roman" w:hAnsi="Times New Roman" w:cs="Times New Roman"/>
          <w:color w:val="000000" w:themeColor="text1"/>
          <w:lang w:eastAsia="ru-RU"/>
        </w:rPr>
        <w:t xml:space="preserve"> года.</w:t>
      </w:r>
    </w:p>
    <w:p w:rsidR="00A80DBA" w:rsidRPr="00D975EE" w:rsidRDefault="00A80DBA" w:rsidP="00C24416">
      <w:pPr>
        <w:spacing w:after="0" w:line="240" w:lineRule="auto"/>
        <w:ind w:left="284"/>
        <w:jc w:val="both"/>
        <w:rPr>
          <w:rFonts w:ascii="Times New Roman" w:eastAsia="Times New Roman" w:hAnsi="Times New Roman" w:cs="Times New Roman"/>
          <w:color w:val="000000" w:themeColor="text1"/>
          <w:lang w:eastAsia="ru-RU"/>
        </w:rPr>
      </w:pPr>
    </w:p>
    <w:p w:rsidR="00C24416" w:rsidRDefault="00C24416" w:rsidP="00C24416">
      <w:pPr>
        <w:ind w:left="284"/>
        <w:rPr>
          <w:rFonts w:ascii="Times New Roman" w:hAnsi="Times New Roman" w:cs="Times New Roman"/>
          <w:color w:val="000000" w:themeColor="text1"/>
        </w:rPr>
      </w:pPr>
    </w:p>
    <w:p w:rsidR="00C24416" w:rsidRDefault="00C24416" w:rsidP="00C24416">
      <w:pPr>
        <w:spacing w:after="0" w:line="240" w:lineRule="auto"/>
        <w:ind w:left="284"/>
        <w:rPr>
          <w:rFonts w:ascii="Times New Roman" w:eastAsia="Times New Roman" w:hAnsi="Times New Roman" w:cs="Times New Roman"/>
          <w:color w:val="000000" w:themeColor="text1"/>
          <w:sz w:val="24"/>
          <w:szCs w:val="24"/>
          <w:lang w:eastAsia="ru-RU"/>
        </w:rPr>
      </w:pPr>
    </w:p>
    <w:p w:rsidR="002A4D77" w:rsidRPr="00D975EE" w:rsidRDefault="0002610E" w:rsidP="00C24416">
      <w:pPr>
        <w:spacing w:after="0" w:line="240" w:lineRule="auto"/>
        <w:ind w:left="284"/>
        <w:rPr>
          <w:rFonts w:ascii="Times New Roman" w:eastAsia="Times New Roman" w:hAnsi="Times New Roman" w:cs="Times New Roman"/>
          <w:color w:val="000000" w:themeColor="text1"/>
          <w:sz w:val="24"/>
          <w:szCs w:val="24"/>
          <w:lang w:eastAsia="ru-RU"/>
        </w:rPr>
      </w:pPr>
      <w:r w:rsidRPr="00D975EE">
        <w:rPr>
          <w:rFonts w:ascii="Times New Roman" w:eastAsia="Times New Roman" w:hAnsi="Times New Roman" w:cs="Times New Roman"/>
          <w:color w:val="000000" w:themeColor="text1"/>
          <w:sz w:val="24"/>
          <w:szCs w:val="24"/>
          <w:lang w:eastAsia="ru-RU"/>
        </w:rPr>
        <w:t>Н</w:t>
      </w:r>
      <w:r w:rsidR="002A4D77" w:rsidRPr="00D975EE">
        <w:rPr>
          <w:rFonts w:ascii="Times New Roman" w:eastAsia="Times New Roman" w:hAnsi="Times New Roman" w:cs="Times New Roman"/>
          <w:color w:val="000000" w:themeColor="text1"/>
          <w:sz w:val="24"/>
          <w:szCs w:val="24"/>
          <w:lang w:eastAsia="ru-RU"/>
        </w:rPr>
        <w:t xml:space="preserve">ачальник управления                                                                               </w:t>
      </w:r>
      <w:r w:rsidR="00C24416">
        <w:rPr>
          <w:rFonts w:ascii="Times New Roman" w:eastAsia="Times New Roman" w:hAnsi="Times New Roman" w:cs="Times New Roman"/>
          <w:color w:val="000000" w:themeColor="text1"/>
          <w:sz w:val="24"/>
          <w:szCs w:val="24"/>
          <w:lang w:eastAsia="ru-RU"/>
        </w:rPr>
        <w:t xml:space="preserve">                            </w:t>
      </w:r>
      <w:r w:rsidR="002A4D77" w:rsidRPr="00D975EE">
        <w:rPr>
          <w:rFonts w:ascii="Times New Roman" w:eastAsia="Times New Roman" w:hAnsi="Times New Roman" w:cs="Times New Roman"/>
          <w:color w:val="000000" w:themeColor="text1"/>
          <w:sz w:val="24"/>
          <w:szCs w:val="24"/>
          <w:lang w:eastAsia="ru-RU"/>
        </w:rPr>
        <w:t xml:space="preserve"> </w:t>
      </w:r>
      <w:r w:rsidRPr="00D975EE">
        <w:rPr>
          <w:rFonts w:ascii="Times New Roman" w:eastAsia="Times New Roman" w:hAnsi="Times New Roman" w:cs="Times New Roman"/>
          <w:color w:val="000000" w:themeColor="text1"/>
          <w:sz w:val="24"/>
          <w:szCs w:val="24"/>
          <w:lang w:eastAsia="ru-RU"/>
        </w:rPr>
        <w:t>С</w:t>
      </w:r>
      <w:r w:rsidR="002A4D77" w:rsidRPr="00D975EE">
        <w:rPr>
          <w:rFonts w:ascii="Times New Roman" w:eastAsia="Times New Roman" w:hAnsi="Times New Roman" w:cs="Times New Roman"/>
          <w:color w:val="000000" w:themeColor="text1"/>
          <w:sz w:val="24"/>
          <w:szCs w:val="24"/>
          <w:lang w:eastAsia="ru-RU"/>
        </w:rPr>
        <w:t>.</w:t>
      </w:r>
      <w:r w:rsidRPr="00D975EE">
        <w:rPr>
          <w:rFonts w:ascii="Times New Roman" w:eastAsia="Times New Roman" w:hAnsi="Times New Roman" w:cs="Times New Roman"/>
          <w:color w:val="000000" w:themeColor="text1"/>
          <w:sz w:val="24"/>
          <w:szCs w:val="24"/>
          <w:lang w:eastAsia="ru-RU"/>
        </w:rPr>
        <w:t>И</w:t>
      </w:r>
      <w:r w:rsidR="002A4D77" w:rsidRPr="00D975EE">
        <w:rPr>
          <w:rFonts w:ascii="Times New Roman" w:eastAsia="Times New Roman" w:hAnsi="Times New Roman" w:cs="Times New Roman"/>
          <w:color w:val="000000" w:themeColor="text1"/>
          <w:sz w:val="24"/>
          <w:szCs w:val="24"/>
          <w:lang w:eastAsia="ru-RU"/>
        </w:rPr>
        <w:t xml:space="preserve">. </w:t>
      </w:r>
      <w:r w:rsidRPr="00D975EE">
        <w:rPr>
          <w:rFonts w:ascii="Times New Roman" w:eastAsia="Times New Roman" w:hAnsi="Times New Roman" w:cs="Times New Roman"/>
          <w:color w:val="000000" w:themeColor="text1"/>
          <w:sz w:val="24"/>
          <w:szCs w:val="24"/>
          <w:lang w:eastAsia="ru-RU"/>
        </w:rPr>
        <w:t>Прохорова</w:t>
      </w:r>
    </w:p>
    <w:p w:rsidR="00E563AF" w:rsidRPr="00D975EE" w:rsidRDefault="00E563AF"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670347" w:rsidRPr="00D975EE" w:rsidRDefault="00670347"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670347" w:rsidRPr="00D975EE" w:rsidRDefault="00670347"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670347" w:rsidRPr="00D975EE" w:rsidRDefault="00670347"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670347" w:rsidRPr="00D975EE" w:rsidRDefault="00670347"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670347" w:rsidRPr="00D975EE" w:rsidRDefault="00670347"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670347" w:rsidRPr="00D975EE" w:rsidRDefault="00670347"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670347" w:rsidRPr="00D975EE" w:rsidRDefault="00670347"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670347" w:rsidRPr="00D975EE" w:rsidRDefault="00670347"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670347" w:rsidRPr="00D975EE" w:rsidRDefault="00670347"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670347" w:rsidRPr="00D975EE" w:rsidRDefault="00670347"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670347" w:rsidRPr="00D975EE" w:rsidRDefault="00670347"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670347" w:rsidRPr="00D975EE" w:rsidRDefault="00670347"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670347" w:rsidRPr="00D975EE" w:rsidRDefault="00670347"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670347" w:rsidRPr="00D975EE" w:rsidRDefault="00670347"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670347" w:rsidRPr="00D975EE" w:rsidRDefault="00670347"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C24416" w:rsidRDefault="00C24416"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C24416" w:rsidRDefault="00C24416"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C24416" w:rsidRDefault="00C24416"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0066A5" w:rsidRDefault="000066A5"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0066A5" w:rsidRDefault="000066A5"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0066A5" w:rsidRDefault="000066A5"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C24416" w:rsidRDefault="00C24416"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C24416" w:rsidRPr="00D975EE" w:rsidRDefault="00C24416"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CA3C5E" w:rsidRPr="00D975EE" w:rsidRDefault="00CA3C5E"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p>
    <w:p w:rsidR="002A4D77" w:rsidRPr="00D975EE" w:rsidRDefault="008A2F93" w:rsidP="002A4D77">
      <w:pPr>
        <w:tabs>
          <w:tab w:val="left" w:pos="708"/>
          <w:tab w:val="center" w:pos="4677"/>
          <w:tab w:val="right" w:pos="9750"/>
        </w:tabs>
        <w:spacing w:after="0" w:line="240" w:lineRule="auto"/>
        <w:jc w:val="both"/>
        <w:rPr>
          <w:rFonts w:ascii="Times New Roman" w:eastAsia="Times New Roman" w:hAnsi="Times New Roman" w:cs="Times New Roman"/>
          <w:color w:val="000000" w:themeColor="text1"/>
          <w:sz w:val="16"/>
          <w:szCs w:val="16"/>
          <w:lang w:eastAsia="ru-RU"/>
        </w:rPr>
      </w:pPr>
      <w:r w:rsidRPr="00D975EE">
        <w:rPr>
          <w:rFonts w:ascii="Times New Roman" w:eastAsia="Times New Roman" w:hAnsi="Times New Roman" w:cs="Times New Roman"/>
          <w:color w:val="000000" w:themeColor="text1"/>
          <w:sz w:val="16"/>
          <w:szCs w:val="16"/>
          <w:lang w:eastAsia="ru-RU"/>
        </w:rPr>
        <w:t>Гав</w:t>
      </w:r>
      <w:r w:rsidR="002A4D77" w:rsidRPr="00D975EE">
        <w:rPr>
          <w:rFonts w:ascii="Times New Roman" w:eastAsia="Times New Roman" w:hAnsi="Times New Roman" w:cs="Times New Roman"/>
          <w:color w:val="000000" w:themeColor="text1"/>
          <w:sz w:val="16"/>
          <w:szCs w:val="16"/>
          <w:lang w:eastAsia="ru-RU"/>
        </w:rPr>
        <w:t>риленко Ю. В.</w:t>
      </w:r>
    </w:p>
    <w:p w:rsidR="002A4D77" w:rsidRPr="00D975EE" w:rsidRDefault="002A4D77" w:rsidP="002A4D77">
      <w:pPr>
        <w:tabs>
          <w:tab w:val="left" w:pos="708"/>
          <w:tab w:val="center" w:pos="4677"/>
          <w:tab w:val="right" w:pos="9750"/>
        </w:tabs>
        <w:spacing w:after="0" w:line="240" w:lineRule="auto"/>
        <w:jc w:val="both"/>
        <w:rPr>
          <w:color w:val="000000" w:themeColor="text1"/>
        </w:rPr>
      </w:pPr>
      <w:r w:rsidRPr="00D975EE">
        <w:rPr>
          <w:rFonts w:ascii="Times New Roman" w:eastAsia="Times New Roman" w:hAnsi="Times New Roman" w:cs="Times New Roman"/>
          <w:color w:val="000000" w:themeColor="text1"/>
          <w:sz w:val="16"/>
          <w:szCs w:val="16"/>
          <w:lang w:eastAsia="ru-RU"/>
        </w:rPr>
        <w:t>224463</w:t>
      </w:r>
    </w:p>
    <w:sectPr w:rsidR="002A4D77" w:rsidRPr="00D975EE" w:rsidSect="00863A5C">
      <w:headerReference w:type="default" r:id="rId11"/>
      <w:pgSz w:w="11906" w:h="16838"/>
      <w:pgMar w:top="568" w:right="425" w:bottom="28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56C" w:rsidRDefault="0014356C">
      <w:pPr>
        <w:spacing w:after="0" w:line="240" w:lineRule="auto"/>
      </w:pPr>
      <w:r>
        <w:separator/>
      </w:r>
    </w:p>
  </w:endnote>
  <w:endnote w:type="continuationSeparator" w:id="0">
    <w:p w:rsidR="0014356C" w:rsidRDefault="00143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MS Gothic"/>
    <w:panose1 w:val="00000000000000000000"/>
    <w:charset w:val="80"/>
    <w:family w:val="auto"/>
    <w:notTrueType/>
    <w:pitch w:val="default"/>
    <w:sig w:usb0="00000000"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eekMathSymbols">
    <w:panose1 w:val="00000000000000000000"/>
    <w:charset w:val="02"/>
    <w:family w:val="auto"/>
    <w:notTrueType/>
    <w:pitch w:val="variable"/>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entury Schoolbook">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nsultant">
    <w:panose1 w:val="00000000000000000000"/>
    <w:charset w:val="CC"/>
    <w:family w:val="modern"/>
    <w:notTrueType/>
    <w:pitch w:val="fixed"/>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CC"/>
    <w:family w:val="auto"/>
    <w:pitch w:val="default"/>
  </w:font>
  <w:font w:name="Times New Roman CYR">
    <w:panose1 w:val="02020603050405020304"/>
    <w:charset w:val="CC"/>
    <w:family w:val="roman"/>
    <w:pitch w:val="variable"/>
    <w:sig w:usb0="E0002AFF" w:usb1="C0007841" w:usb2="00000009" w:usb3="00000000" w:csb0="000001FF" w:csb1="00000000"/>
  </w:font>
  <w:font w:name="FuturisShadowC">
    <w:altName w:val="Times New Roman"/>
    <w:charset w:val="00"/>
    <w:family w:val="auto"/>
    <w:pitch w:val="variable"/>
    <w:sig w:usb0="00000203" w:usb1="00000000" w:usb2="00000000" w:usb3="00000000" w:csb0="00000005" w:csb1="00000000"/>
  </w:font>
  <w:font w:name="Century Gothic">
    <w:panose1 w:val="020B0502020202020204"/>
    <w:charset w:val="CC"/>
    <w:family w:val="swiss"/>
    <w:pitch w:val="variable"/>
    <w:sig w:usb0="00000287" w:usb1="000000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MS Sans Serif">
    <w:altName w:val="Arial"/>
    <w:charset w:val="CC"/>
    <w:family w:val="swiss"/>
    <w:pitch w:val="default"/>
    <w:sig w:usb0="00000203" w:usb1="00000000" w:usb2="00000000" w:usb3="00000000" w:csb0="00000005" w:csb1="00000000"/>
  </w:font>
  <w:font w:name="Gelvetsky 12pt">
    <w:altName w:val="Arial"/>
    <w:panose1 w:val="00000000000000000000"/>
    <w:charset w:val="00"/>
    <w:family w:val="swiss"/>
    <w:notTrueType/>
    <w:pitch w:val="default"/>
    <w:sig w:usb0="00000003" w:usb1="00000000" w:usb2="00000000" w:usb3="00000000" w:csb0="00000001" w:csb1="00000000"/>
  </w:font>
  <w:font w:name="Andale Sans UI">
    <w:altName w:val="Arial Unicode MS"/>
    <w:charset w:val="CC"/>
    <w:family w:val="auto"/>
    <w:pitch w:val="variable"/>
  </w:font>
  <w:font w:name="Tms Rmn">
    <w:panose1 w:val="02020603040505020304"/>
    <w:charset w:val="00"/>
    <w:family w:val="roman"/>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Arial, sans-serif">
    <w:altName w:val="Arial"/>
    <w:panose1 w:val="00000000000000000000"/>
    <w:charset w:val="CC"/>
    <w:family w:val="roman"/>
    <w:notTrueType/>
    <w:pitch w:val="default"/>
    <w:sig w:usb0="00000201" w:usb1="00000000" w:usb2="00000000" w:usb3="00000000" w:csb0="00000004"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56C" w:rsidRDefault="0014356C">
      <w:pPr>
        <w:spacing w:after="0" w:line="240" w:lineRule="auto"/>
      </w:pPr>
      <w:r>
        <w:separator/>
      </w:r>
    </w:p>
  </w:footnote>
  <w:footnote w:type="continuationSeparator" w:id="0">
    <w:p w:rsidR="0014356C" w:rsidRDefault="001435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5A0" w:rsidRDefault="00A955A0" w:rsidP="00A80DBA">
    <w:pPr>
      <w:pStyle w:val="af2"/>
      <w:framePr w:wrap="auto" w:vAnchor="text" w:hAnchor="margin" w:xAlign="center" w:y="1"/>
      <w:rPr>
        <w:rStyle w:val="af4"/>
      </w:rPr>
    </w:pPr>
  </w:p>
  <w:p w:rsidR="00A955A0" w:rsidRDefault="00A955A0" w:rsidP="00A80DBA">
    <w:pPr>
      <w:pStyle w:val="af2"/>
      <w:framePr w:wrap="auto" w:vAnchor="text" w:hAnchor="margin" w:xAlign="center" w:y="1"/>
      <w:rPr>
        <w:rStyle w:val="af4"/>
      </w:rPr>
    </w:pPr>
  </w:p>
  <w:p w:rsidR="00A955A0" w:rsidRDefault="00A955A0" w:rsidP="00A80DBA">
    <w:pPr>
      <w:pStyle w:val="af2"/>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abstractNum w:abstractNumId="0">
    <w:nsid w:val="FFFFFF83"/>
    <w:multiLevelType w:val="singleLevel"/>
    <w:tmpl w:val="66C63E20"/>
    <w:styleLink w:val="11111127131"/>
    <w:lvl w:ilvl="0">
      <w:start w:val="1"/>
      <w:numFmt w:val="bullet"/>
      <w:pStyle w:val="24"/>
      <w:lvlText w:val=""/>
      <w:lvlJc w:val="left"/>
      <w:pPr>
        <w:tabs>
          <w:tab w:val="num" w:pos="643"/>
        </w:tabs>
        <w:ind w:left="643" w:hanging="360"/>
      </w:pPr>
      <w:rPr>
        <w:rFonts w:ascii="Symbol" w:hAnsi="Symbol" w:hint="default"/>
      </w:rPr>
    </w:lvl>
  </w:abstractNum>
  <w:abstractNum w:abstractNumId="1">
    <w:nsid w:val="FFFFFF88"/>
    <w:multiLevelType w:val="singleLevel"/>
    <w:tmpl w:val="82F6A8B6"/>
    <w:styleLink w:val="1111115314"/>
    <w:lvl w:ilvl="0">
      <w:start w:val="1"/>
      <w:numFmt w:val="decimal"/>
      <w:pStyle w:val="a"/>
      <w:lvlText w:val="%1."/>
      <w:lvlJc w:val="left"/>
      <w:pPr>
        <w:tabs>
          <w:tab w:val="num" w:pos="360"/>
        </w:tabs>
        <w:ind w:left="360" w:hanging="360"/>
      </w:pPr>
    </w:lvl>
  </w:abstractNum>
  <w:abstractNum w:abstractNumId="2">
    <w:nsid w:val="FFFFFFFE"/>
    <w:multiLevelType w:val="singleLevel"/>
    <w:tmpl w:val="DD802844"/>
    <w:styleLink w:val="111111261121"/>
    <w:lvl w:ilvl="0">
      <w:numFmt w:val="decimal"/>
      <w:pStyle w:val="Style1"/>
      <w:lvlText w:val="*"/>
      <w:lvlJc w:val="left"/>
    </w:lvl>
  </w:abstractNum>
  <w:abstractNum w:abstractNumId="3">
    <w:nsid w:val="00000002"/>
    <w:multiLevelType w:val="multilevel"/>
    <w:tmpl w:val="00000002"/>
    <w:name w:val="WW8Num2"/>
    <w:lvl w:ilvl="0">
      <w:start w:val="1"/>
      <w:numFmt w:val="bullet"/>
      <w:suff w:val="nothing"/>
      <w:lvlText w:val=""/>
      <w:lvlJc w:val="left"/>
      <w:pPr>
        <w:tabs>
          <w:tab w:val="num" w:pos="0"/>
        </w:tabs>
        <w:ind w:left="0" w:firstLine="0"/>
      </w:pPr>
      <w:rPr>
        <w:rFonts w:ascii="Symbol" w:hAnsi="Symbol" w:cs="StarSymbol"/>
        <w:sz w:val="18"/>
        <w:szCs w:val="18"/>
      </w:rPr>
    </w:lvl>
    <w:lvl w:ilvl="1">
      <w:start w:val="1"/>
      <w:numFmt w:val="bullet"/>
      <w:suff w:val="nothing"/>
      <w:lvlText w:val=""/>
      <w:lvlJc w:val="left"/>
      <w:pPr>
        <w:tabs>
          <w:tab w:val="num" w:pos="0"/>
        </w:tabs>
        <w:ind w:left="0" w:firstLine="0"/>
      </w:pPr>
      <w:rPr>
        <w:rFonts w:ascii="Symbol" w:hAnsi="Symbol" w:cs="StarSymbol"/>
        <w:sz w:val="18"/>
        <w:szCs w:val="18"/>
      </w:rPr>
    </w:lvl>
    <w:lvl w:ilvl="2">
      <w:start w:val="1"/>
      <w:numFmt w:val="bullet"/>
      <w:suff w:val="nothing"/>
      <w:lvlText w:val=""/>
      <w:lvlJc w:val="left"/>
      <w:pPr>
        <w:tabs>
          <w:tab w:val="num" w:pos="0"/>
        </w:tabs>
        <w:ind w:left="0" w:firstLine="0"/>
      </w:pPr>
      <w:rPr>
        <w:rFonts w:ascii="Symbol" w:hAnsi="Symbol" w:cs="StarSymbol"/>
        <w:sz w:val="18"/>
        <w:szCs w:val="18"/>
      </w:rPr>
    </w:lvl>
    <w:lvl w:ilvl="3">
      <w:start w:val="1"/>
      <w:numFmt w:val="bullet"/>
      <w:suff w:val="nothing"/>
      <w:lvlText w:val=""/>
      <w:lvlJc w:val="left"/>
      <w:pPr>
        <w:tabs>
          <w:tab w:val="num" w:pos="0"/>
        </w:tabs>
        <w:ind w:left="0" w:firstLine="0"/>
      </w:pPr>
      <w:rPr>
        <w:rFonts w:ascii="Symbol" w:hAnsi="Symbol" w:cs="StarSymbol"/>
        <w:sz w:val="18"/>
        <w:szCs w:val="18"/>
      </w:rPr>
    </w:lvl>
    <w:lvl w:ilvl="4">
      <w:start w:val="1"/>
      <w:numFmt w:val="bullet"/>
      <w:suff w:val="nothing"/>
      <w:lvlText w:val=""/>
      <w:lvlJc w:val="left"/>
      <w:pPr>
        <w:tabs>
          <w:tab w:val="num" w:pos="0"/>
        </w:tabs>
        <w:ind w:left="0" w:firstLine="0"/>
      </w:pPr>
      <w:rPr>
        <w:rFonts w:ascii="Symbol" w:hAnsi="Symbol" w:cs="StarSymbol"/>
        <w:sz w:val="18"/>
        <w:szCs w:val="18"/>
      </w:rPr>
    </w:lvl>
    <w:lvl w:ilvl="5">
      <w:start w:val="1"/>
      <w:numFmt w:val="bullet"/>
      <w:suff w:val="nothing"/>
      <w:lvlText w:val=""/>
      <w:lvlJc w:val="left"/>
      <w:pPr>
        <w:tabs>
          <w:tab w:val="num" w:pos="0"/>
        </w:tabs>
        <w:ind w:left="0" w:firstLine="0"/>
      </w:pPr>
      <w:rPr>
        <w:rFonts w:ascii="Symbol" w:hAnsi="Symbol" w:cs="StarSymbol"/>
        <w:sz w:val="18"/>
        <w:szCs w:val="18"/>
      </w:rPr>
    </w:lvl>
    <w:lvl w:ilvl="6">
      <w:start w:val="1"/>
      <w:numFmt w:val="bullet"/>
      <w:suff w:val="nothing"/>
      <w:lvlText w:val=""/>
      <w:lvlJc w:val="left"/>
      <w:pPr>
        <w:tabs>
          <w:tab w:val="num" w:pos="0"/>
        </w:tabs>
        <w:ind w:left="0" w:firstLine="0"/>
      </w:pPr>
      <w:rPr>
        <w:rFonts w:ascii="Symbol" w:hAnsi="Symbol" w:cs="StarSymbol"/>
        <w:sz w:val="18"/>
        <w:szCs w:val="18"/>
      </w:rPr>
    </w:lvl>
    <w:lvl w:ilvl="7">
      <w:start w:val="1"/>
      <w:numFmt w:val="bullet"/>
      <w:suff w:val="nothing"/>
      <w:lvlText w:val=""/>
      <w:lvlJc w:val="left"/>
      <w:pPr>
        <w:tabs>
          <w:tab w:val="num" w:pos="0"/>
        </w:tabs>
        <w:ind w:left="0" w:firstLine="0"/>
      </w:pPr>
      <w:rPr>
        <w:rFonts w:ascii="Symbol" w:hAnsi="Symbol" w:cs="StarSymbol"/>
        <w:sz w:val="18"/>
        <w:szCs w:val="18"/>
      </w:rPr>
    </w:lvl>
    <w:lvl w:ilvl="8">
      <w:start w:val="1"/>
      <w:numFmt w:val="bullet"/>
      <w:suff w:val="nothing"/>
      <w:lvlText w:val=""/>
      <w:lvlJc w:val="left"/>
      <w:pPr>
        <w:tabs>
          <w:tab w:val="num" w:pos="0"/>
        </w:tabs>
        <w:ind w:left="0" w:firstLine="0"/>
      </w:pPr>
      <w:rPr>
        <w:rFonts w:ascii="Symbol" w:hAnsi="Symbol" w:cs="StarSymbol"/>
        <w:sz w:val="18"/>
        <w:szCs w:val="18"/>
      </w:rPr>
    </w:lvl>
  </w:abstractNum>
  <w:abstractNum w:abstractNumId="4">
    <w:nsid w:val="00000003"/>
    <w:multiLevelType w:val="multilevel"/>
    <w:tmpl w:val="00000003"/>
    <w:name w:val="WW8Num3"/>
    <w:lvl w:ilvl="0">
      <w:start w:val="1"/>
      <w:numFmt w:val="bullet"/>
      <w:suff w:val="nothing"/>
      <w:lvlText w:val=""/>
      <w:lvlJc w:val="left"/>
      <w:pPr>
        <w:tabs>
          <w:tab w:val="num" w:pos="0"/>
        </w:tabs>
        <w:ind w:left="0" w:firstLine="0"/>
      </w:pPr>
      <w:rPr>
        <w:rFonts w:ascii="Symbol" w:hAnsi="Symbol" w:cs="Times New Roman"/>
        <w:sz w:val="24"/>
        <w:szCs w:val="24"/>
      </w:rPr>
    </w:lvl>
    <w:lvl w:ilvl="1">
      <w:start w:val="1"/>
      <w:numFmt w:val="bullet"/>
      <w:suff w:val="nothing"/>
      <w:lvlText w:val=""/>
      <w:lvlJc w:val="left"/>
      <w:pPr>
        <w:tabs>
          <w:tab w:val="num" w:pos="0"/>
        </w:tabs>
        <w:ind w:left="0" w:firstLine="0"/>
      </w:pPr>
      <w:rPr>
        <w:rFonts w:ascii="Symbol" w:hAnsi="Symbol" w:cs="Times New Roman"/>
        <w:sz w:val="24"/>
        <w:szCs w:val="24"/>
      </w:rPr>
    </w:lvl>
    <w:lvl w:ilvl="2">
      <w:start w:val="1"/>
      <w:numFmt w:val="bullet"/>
      <w:suff w:val="nothing"/>
      <w:lvlText w:val=""/>
      <w:lvlJc w:val="left"/>
      <w:pPr>
        <w:tabs>
          <w:tab w:val="num" w:pos="0"/>
        </w:tabs>
        <w:ind w:left="0" w:firstLine="0"/>
      </w:pPr>
      <w:rPr>
        <w:rFonts w:ascii="Symbol" w:hAnsi="Symbol" w:cs="Times New Roman"/>
        <w:sz w:val="24"/>
        <w:szCs w:val="24"/>
      </w:rPr>
    </w:lvl>
    <w:lvl w:ilvl="3">
      <w:start w:val="1"/>
      <w:numFmt w:val="bullet"/>
      <w:suff w:val="nothing"/>
      <w:lvlText w:val=""/>
      <w:lvlJc w:val="left"/>
      <w:pPr>
        <w:tabs>
          <w:tab w:val="num" w:pos="0"/>
        </w:tabs>
        <w:ind w:left="0" w:firstLine="0"/>
      </w:pPr>
      <w:rPr>
        <w:rFonts w:ascii="Symbol" w:hAnsi="Symbol" w:cs="Times New Roman"/>
        <w:sz w:val="24"/>
        <w:szCs w:val="24"/>
      </w:rPr>
    </w:lvl>
    <w:lvl w:ilvl="4">
      <w:start w:val="1"/>
      <w:numFmt w:val="bullet"/>
      <w:suff w:val="nothing"/>
      <w:lvlText w:val=""/>
      <w:lvlJc w:val="left"/>
      <w:pPr>
        <w:tabs>
          <w:tab w:val="num" w:pos="0"/>
        </w:tabs>
        <w:ind w:left="0" w:firstLine="0"/>
      </w:pPr>
      <w:rPr>
        <w:rFonts w:ascii="Symbol" w:hAnsi="Symbol" w:cs="Times New Roman"/>
        <w:sz w:val="24"/>
        <w:szCs w:val="24"/>
      </w:rPr>
    </w:lvl>
    <w:lvl w:ilvl="5">
      <w:start w:val="1"/>
      <w:numFmt w:val="bullet"/>
      <w:suff w:val="nothing"/>
      <w:lvlText w:val=""/>
      <w:lvlJc w:val="left"/>
      <w:pPr>
        <w:tabs>
          <w:tab w:val="num" w:pos="0"/>
        </w:tabs>
        <w:ind w:left="0" w:firstLine="0"/>
      </w:pPr>
      <w:rPr>
        <w:rFonts w:ascii="Symbol" w:hAnsi="Symbol" w:cs="Times New Roman"/>
        <w:sz w:val="24"/>
        <w:szCs w:val="24"/>
      </w:rPr>
    </w:lvl>
    <w:lvl w:ilvl="6">
      <w:start w:val="1"/>
      <w:numFmt w:val="bullet"/>
      <w:suff w:val="nothing"/>
      <w:lvlText w:val=""/>
      <w:lvlJc w:val="left"/>
      <w:pPr>
        <w:tabs>
          <w:tab w:val="num" w:pos="0"/>
        </w:tabs>
        <w:ind w:left="0" w:firstLine="0"/>
      </w:pPr>
      <w:rPr>
        <w:rFonts w:ascii="Symbol" w:hAnsi="Symbol" w:cs="Times New Roman"/>
        <w:sz w:val="24"/>
        <w:szCs w:val="24"/>
      </w:rPr>
    </w:lvl>
    <w:lvl w:ilvl="7">
      <w:start w:val="1"/>
      <w:numFmt w:val="bullet"/>
      <w:suff w:val="nothing"/>
      <w:lvlText w:val=""/>
      <w:lvlJc w:val="left"/>
      <w:pPr>
        <w:tabs>
          <w:tab w:val="num" w:pos="0"/>
        </w:tabs>
        <w:ind w:left="0" w:firstLine="0"/>
      </w:pPr>
      <w:rPr>
        <w:rFonts w:ascii="Symbol" w:hAnsi="Symbol" w:cs="Times New Roman"/>
        <w:sz w:val="24"/>
        <w:szCs w:val="24"/>
      </w:rPr>
    </w:lvl>
    <w:lvl w:ilvl="8">
      <w:start w:val="1"/>
      <w:numFmt w:val="bullet"/>
      <w:suff w:val="nothing"/>
      <w:lvlText w:val=""/>
      <w:lvlJc w:val="left"/>
      <w:pPr>
        <w:tabs>
          <w:tab w:val="num" w:pos="0"/>
        </w:tabs>
        <w:ind w:left="0" w:firstLine="0"/>
      </w:pPr>
      <w:rPr>
        <w:rFonts w:ascii="Symbol" w:hAnsi="Symbol" w:cs="Times New Roman"/>
        <w:sz w:val="24"/>
        <w:szCs w:val="24"/>
      </w:rPr>
    </w:lvl>
  </w:abstractNum>
  <w:abstractNum w:abstractNumId="5">
    <w:nsid w:val="00000004"/>
    <w:multiLevelType w:val="multilevel"/>
    <w:tmpl w:val="00000004"/>
    <w:name w:val="WW8Num4"/>
    <w:lvl w:ilvl="0">
      <w:start w:val="1"/>
      <w:numFmt w:val="bullet"/>
      <w:suff w:val="nothing"/>
      <w:lvlText w:val=""/>
      <w:lvlJc w:val="left"/>
      <w:pPr>
        <w:tabs>
          <w:tab w:val="num" w:pos="0"/>
        </w:tabs>
        <w:ind w:left="0" w:firstLine="0"/>
      </w:pPr>
      <w:rPr>
        <w:rFonts w:ascii="Symbol" w:hAnsi="Symbol" w:cs="StarSymbol"/>
        <w:sz w:val="18"/>
        <w:szCs w:val="18"/>
      </w:rPr>
    </w:lvl>
    <w:lvl w:ilvl="1">
      <w:start w:val="1"/>
      <w:numFmt w:val="bullet"/>
      <w:suff w:val="nothing"/>
      <w:lvlText w:val=""/>
      <w:lvlJc w:val="left"/>
      <w:pPr>
        <w:tabs>
          <w:tab w:val="num" w:pos="0"/>
        </w:tabs>
        <w:ind w:left="0" w:firstLine="0"/>
      </w:pPr>
      <w:rPr>
        <w:rFonts w:ascii="Symbol" w:hAnsi="Symbol" w:cs="StarSymbol"/>
        <w:sz w:val="18"/>
        <w:szCs w:val="18"/>
      </w:rPr>
    </w:lvl>
    <w:lvl w:ilvl="2">
      <w:start w:val="1"/>
      <w:numFmt w:val="bullet"/>
      <w:suff w:val="nothing"/>
      <w:lvlText w:val=""/>
      <w:lvlJc w:val="left"/>
      <w:pPr>
        <w:tabs>
          <w:tab w:val="num" w:pos="0"/>
        </w:tabs>
        <w:ind w:left="0" w:firstLine="0"/>
      </w:pPr>
      <w:rPr>
        <w:rFonts w:ascii="Symbol" w:hAnsi="Symbol" w:cs="StarSymbol"/>
        <w:sz w:val="18"/>
        <w:szCs w:val="18"/>
      </w:rPr>
    </w:lvl>
    <w:lvl w:ilvl="3">
      <w:start w:val="1"/>
      <w:numFmt w:val="bullet"/>
      <w:suff w:val="nothing"/>
      <w:lvlText w:val=""/>
      <w:lvlJc w:val="left"/>
      <w:pPr>
        <w:tabs>
          <w:tab w:val="num" w:pos="0"/>
        </w:tabs>
        <w:ind w:left="0" w:firstLine="0"/>
      </w:pPr>
      <w:rPr>
        <w:rFonts w:ascii="Symbol" w:hAnsi="Symbol" w:cs="StarSymbol"/>
        <w:sz w:val="18"/>
        <w:szCs w:val="18"/>
      </w:rPr>
    </w:lvl>
    <w:lvl w:ilvl="4">
      <w:start w:val="1"/>
      <w:numFmt w:val="bullet"/>
      <w:suff w:val="nothing"/>
      <w:lvlText w:val=""/>
      <w:lvlJc w:val="left"/>
      <w:pPr>
        <w:tabs>
          <w:tab w:val="num" w:pos="0"/>
        </w:tabs>
        <w:ind w:left="0" w:firstLine="0"/>
      </w:pPr>
      <w:rPr>
        <w:rFonts w:ascii="Symbol" w:hAnsi="Symbol" w:cs="StarSymbol"/>
        <w:sz w:val="18"/>
        <w:szCs w:val="18"/>
      </w:rPr>
    </w:lvl>
    <w:lvl w:ilvl="5">
      <w:start w:val="1"/>
      <w:numFmt w:val="bullet"/>
      <w:suff w:val="nothing"/>
      <w:lvlText w:val=""/>
      <w:lvlJc w:val="left"/>
      <w:pPr>
        <w:tabs>
          <w:tab w:val="num" w:pos="0"/>
        </w:tabs>
        <w:ind w:left="0" w:firstLine="0"/>
      </w:pPr>
      <w:rPr>
        <w:rFonts w:ascii="Symbol" w:hAnsi="Symbol" w:cs="StarSymbol"/>
        <w:sz w:val="18"/>
        <w:szCs w:val="18"/>
      </w:rPr>
    </w:lvl>
    <w:lvl w:ilvl="6">
      <w:start w:val="1"/>
      <w:numFmt w:val="bullet"/>
      <w:suff w:val="nothing"/>
      <w:lvlText w:val=""/>
      <w:lvlJc w:val="left"/>
      <w:pPr>
        <w:tabs>
          <w:tab w:val="num" w:pos="0"/>
        </w:tabs>
        <w:ind w:left="0" w:firstLine="0"/>
      </w:pPr>
      <w:rPr>
        <w:rFonts w:ascii="Symbol" w:hAnsi="Symbol" w:cs="StarSymbol"/>
        <w:sz w:val="18"/>
        <w:szCs w:val="18"/>
      </w:rPr>
    </w:lvl>
    <w:lvl w:ilvl="7">
      <w:start w:val="1"/>
      <w:numFmt w:val="bullet"/>
      <w:suff w:val="nothing"/>
      <w:lvlText w:val=""/>
      <w:lvlJc w:val="left"/>
      <w:pPr>
        <w:tabs>
          <w:tab w:val="num" w:pos="0"/>
        </w:tabs>
        <w:ind w:left="0" w:firstLine="0"/>
      </w:pPr>
      <w:rPr>
        <w:rFonts w:ascii="Symbol" w:hAnsi="Symbol" w:cs="StarSymbol"/>
        <w:sz w:val="18"/>
        <w:szCs w:val="18"/>
      </w:rPr>
    </w:lvl>
    <w:lvl w:ilvl="8">
      <w:start w:val="1"/>
      <w:numFmt w:val="bullet"/>
      <w:suff w:val="nothing"/>
      <w:lvlText w:val=""/>
      <w:lvlJc w:val="left"/>
      <w:pPr>
        <w:tabs>
          <w:tab w:val="num" w:pos="0"/>
        </w:tabs>
        <w:ind w:left="0" w:firstLine="0"/>
      </w:pPr>
      <w:rPr>
        <w:rFonts w:ascii="Symbol" w:hAnsi="Symbol" w:cs="StarSymbol"/>
        <w:sz w:val="18"/>
        <w:szCs w:val="18"/>
      </w:rPr>
    </w:lvl>
  </w:abstractNum>
  <w:abstractNum w:abstractNumId="6">
    <w:nsid w:val="00000005"/>
    <w:multiLevelType w:val="multilevel"/>
    <w:tmpl w:val="00000005"/>
    <w:name w:val="WW8Num5"/>
    <w:lvl w:ilvl="0">
      <w:start w:val="1"/>
      <w:numFmt w:val="bullet"/>
      <w:suff w:val="nothing"/>
      <w:lvlText w:val=""/>
      <w:lvlJc w:val="left"/>
      <w:pPr>
        <w:tabs>
          <w:tab w:val="num" w:pos="0"/>
        </w:tabs>
        <w:ind w:left="0" w:firstLine="0"/>
      </w:pPr>
      <w:rPr>
        <w:rFonts w:ascii="Symbol" w:hAnsi="Symbol" w:cs="Times New Roman"/>
        <w:color w:val="auto"/>
      </w:rPr>
    </w:lvl>
    <w:lvl w:ilvl="1">
      <w:start w:val="1"/>
      <w:numFmt w:val="bullet"/>
      <w:suff w:val="nothing"/>
      <w:lvlText w:val=""/>
      <w:lvlJc w:val="left"/>
      <w:pPr>
        <w:tabs>
          <w:tab w:val="num" w:pos="0"/>
        </w:tabs>
        <w:ind w:left="0" w:firstLine="0"/>
      </w:pPr>
      <w:rPr>
        <w:rFonts w:ascii="Symbol" w:hAnsi="Symbol" w:cs="Times New Roman"/>
        <w:color w:val="auto"/>
      </w:rPr>
    </w:lvl>
    <w:lvl w:ilvl="2">
      <w:start w:val="1"/>
      <w:numFmt w:val="bullet"/>
      <w:suff w:val="nothing"/>
      <w:lvlText w:val=""/>
      <w:lvlJc w:val="left"/>
      <w:pPr>
        <w:tabs>
          <w:tab w:val="num" w:pos="0"/>
        </w:tabs>
        <w:ind w:left="0" w:firstLine="0"/>
      </w:pPr>
      <w:rPr>
        <w:rFonts w:ascii="Symbol" w:hAnsi="Symbol" w:cs="Times New Roman"/>
        <w:color w:val="auto"/>
      </w:rPr>
    </w:lvl>
    <w:lvl w:ilvl="3">
      <w:start w:val="1"/>
      <w:numFmt w:val="bullet"/>
      <w:suff w:val="nothing"/>
      <w:lvlText w:val=""/>
      <w:lvlJc w:val="left"/>
      <w:pPr>
        <w:tabs>
          <w:tab w:val="num" w:pos="0"/>
        </w:tabs>
        <w:ind w:left="0" w:firstLine="0"/>
      </w:pPr>
      <w:rPr>
        <w:rFonts w:ascii="Symbol" w:hAnsi="Symbol" w:cs="Times New Roman"/>
        <w:color w:val="auto"/>
      </w:rPr>
    </w:lvl>
    <w:lvl w:ilvl="4">
      <w:start w:val="1"/>
      <w:numFmt w:val="bullet"/>
      <w:suff w:val="nothing"/>
      <w:lvlText w:val=""/>
      <w:lvlJc w:val="left"/>
      <w:pPr>
        <w:tabs>
          <w:tab w:val="num" w:pos="0"/>
        </w:tabs>
        <w:ind w:left="0" w:firstLine="0"/>
      </w:pPr>
      <w:rPr>
        <w:rFonts w:ascii="Symbol" w:hAnsi="Symbol" w:cs="Times New Roman"/>
        <w:color w:val="auto"/>
      </w:rPr>
    </w:lvl>
    <w:lvl w:ilvl="5">
      <w:start w:val="1"/>
      <w:numFmt w:val="bullet"/>
      <w:suff w:val="nothing"/>
      <w:lvlText w:val=""/>
      <w:lvlJc w:val="left"/>
      <w:pPr>
        <w:tabs>
          <w:tab w:val="num" w:pos="0"/>
        </w:tabs>
        <w:ind w:left="0" w:firstLine="0"/>
      </w:pPr>
      <w:rPr>
        <w:rFonts w:ascii="Symbol" w:hAnsi="Symbol" w:cs="Times New Roman"/>
        <w:color w:val="auto"/>
      </w:rPr>
    </w:lvl>
    <w:lvl w:ilvl="6">
      <w:start w:val="1"/>
      <w:numFmt w:val="bullet"/>
      <w:suff w:val="nothing"/>
      <w:lvlText w:val=""/>
      <w:lvlJc w:val="left"/>
      <w:pPr>
        <w:tabs>
          <w:tab w:val="num" w:pos="0"/>
        </w:tabs>
        <w:ind w:left="0" w:firstLine="0"/>
      </w:pPr>
      <w:rPr>
        <w:rFonts w:ascii="Symbol" w:hAnsi="Symbol" w:cs="Times New Roman"/>
        <w:color w:val="auto"/>
      </w:rPr>
    </w:lvl>
    <w:lvl w:ilvl="7">
      <w:start w:val="1"/>
      <w:numFmt w:val="bullet"/>
      <w:suff w:val="nothing"/>
      <w:lvlText w:val=""/>
      <w:lvlJc w:val="left"/>
      <w:pPr>
        <w:tabs>
          <w:tab w:val="num" w:pos="0"/>
        </w:tabs>
        <w:ind w:left="0" w:firstLine="0"/>
      </w:pPr>
      <w:rPr>
        <w:rFonts w:ascii="Symbol" w:hAnsi="Symbol" w:cs="Times New Roman"/>
        <w:color w:val="auto"/>
      </w:rPr>
    </w:lvl>
    <w:lvl w:ilvl="8">
      <w:start w:val="1"/>
      <w:numFmt w:val="bullet"/>
      <w:suff w:val="nothing"/>
      <w:lvlText w:val=""/>
      <w:lvlJc w:val="left"/>
      <w:pPr>
        <w:tabs>
          <w:tab w:val="num" w:pos="0"/>
        </w:tabs>
        <w:ind w:left="0" w:firstLine="0"/>
      </w:pPr>
      <w:rPr>
        <w:rFonts w:ascii="Symbol" w:hAnsi="Symbol" w:cs="Times New Roman"/>
        <w:color w:val="auto"/>
      </w:rPr>
    </w:lvl>
  </w:abstractNum>
  <w:abstractNum w:abstractNumId="7">
    <w:nsid w:val="00000007"/>
    <w:multiLevelType w:val="multilevel"/>
    <w:tmpl w:val="00000007"/>
    <w:name w:val="WW8Num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8">
    <w:nsid w:val="00000017"/>
    <w:multiLevelType w:val="hybridMultilevel"/>
    <w:tmpl w:val="5675FF36"/>
    <w:styleLink w:val="11111121912"/>
    <w:lvl w:ilvl="0" w:tplc="52726C0A">
      <w:start w:val="1"/>
      <w:numFmt w:val="bullet"/>
      <w:lvlText w:val="-"/>
      <w:lvlJc w:val="left"/>
    </w:lvl>
    <w:lvl w:ilvl="1" w:tplc="4166761C">
      <w:start w:val="1"/>
      <w:numFmt w:val="bullet"/>
      <w:lvlText w:val=""/>
      <w:lvlJc w:val="left"/>
    </w:lvl>
    <w:lvl w:ilvl="2" w:tplc="923807BE">
      <w:start w:val="1"/>
      <w:numFmt w:val="bullet"/>
      <w:lvlText w:val=""/>
      <w:lvlJc w:val="left"/>
    </w:lvl>
    <w:lvl w:ilvl="3" w:tplc="4214451C">
      <w:start w:val="1"/>
      <w:numFmt w:val="bullet"/>
      <w:lvlText w:val=""/>
      <w:lvlJc w:val="left"/>
    </w:lvl>
    <w:lvl w:ilvl="4" w:tplc="C108FD30">
      <w:start w:val="1"/>
      <w:numFmt w:val="bullet"/>
      <w:lvlText w:val=""/>
      <w:lvlJc w:val="left"/>
    </w:lvl>
    <w:lvl w:ilvl="5" w:tplc="B37C24E2">
      <w:start w:val="1"/>
      <w:numFmt w:val="bullet"/>
      <w:lvlText w:val=""/>
      <w:lvlJc w:val="left"/>
    </w:lvl>
    <w:lvl w:ilvl="6" w:tplc="46942940">
      <w:start w:val="1"/>
      <w:numFmt w:val="bullet"/>
      <w:lvlText w:val=""/>
      <w:lvlJc w:val="left"/>
    </w:lvl>
    <w:lvl w:ilvl="7" w:tplc="06EAAB08">
      <w:start w:val="1"/>
      <w:numFmt w:val="bullet"/>
      <w:lvlText w:val=""/>
      <w:lvlJc w:val="left"/>
    </w:lvl>
    <w:lvl w:ilvl="8" w:tplc="DC82E1C6">
      <w:start w:val="1"/>
      <w:numFmt w:val="bullet"/>
      <w:lvlText w:val=""/>
      <w:lvlJc w:val="left"/>
    </w:lvl>
  </w:abstractNum>
  <w:abstractNum w:abstractNumId="9">
    <w:nsid w:val="00000020"/>
    <w:multiLevelType w:val="hybridMultilevel"/>
    <w:tmpl w:val="5915FF32"/>
    <w:styleLink w:val="11111125413"/>
    <w:lvl w:ilvl="0" w:tplc="031C9BB6">
      <w:start w:val="1"/>
      <w:numFmt w:val="bullet"/>
      <w:lvlText w:val="-"/>
      <w:lvlJc w:val="left"/>
    </w:lvl>
    <w:lvl w:ilvl="1" w:tplc="24821A32">
      <w:start w:val="1"/>
      <w:numFmt w:val="bullet"/>
      <w:lvlText w:val=""/>
      <w:lvlJc w:val="left"/>
    </w:lvl>
    <w:lvl w:ilvl="2" w:tplc="54245FE8">
      <w:start w:val="1"/>
      <w:numFmt w:val="bullet"/>
      <w:lvlText w:val=""/>
      <w:lvlJc w:val="left"/>
    </w:lvl>
    <w:lvl w:ilvl="3" w:tplc="A2C28E0A">
      <w:start w:val="1"/>
      <w:numFmt w:val="bullet"/>
      <w:lvlText w:val=""/>
      <w:lvlJc w:val="left"/>
    </w:lvl>
    <w:lvl w:ilvl="4" w:tplc="A4A24E20">
      <w:start w:val="1"/>
      <w:numFmt w:val="bullet"/>
      <w:lvlText w:val=""/>
      <w:lvlJc w:val="left"/>
    </w:lvl>
    <w:lvl w:ilvl="5" w:tplc="A54856E4">
      <w:start w:val="1"/>
      <w:numFmt w:val="bullet"/>
      <w:lvlText w:val=""/>
      <w:lvlJc w:val="left"/>
    </w:lvl>
    <w:lvl w:ilvl="6" w:tplc="EB56D22A">
      <w:start w:val="1"/>
      <w:numFmt w:val="bullet"/>
      <w:lvlText w:val=""/>
      <w:lvlJc w:val="left"/>
    </w:lvl>
    <w:lvl w:ilvl="7" w:tplc="50505E54">
      <w:start w:val="1"/>
      <w:numFmt w:val="bullet"/>
      <w:lvlText w:val=""/>
      <w:lvlJc w:val="left"/>
    </w:lvl>
    <w:lvl w:ilvl="8" w:tplc="405C9BD4">
      <w:start w:val="1"/>
      <w:numFmt w:val="bullet"/>
      <w:lvlText w:val=""/>
      <w:lvlJc w:val="left"/>
    </w:lvl>
  </w:abstractNum>
  <w:abstractNum w:abstractNumId="10">
    <w:nsid w:val="0000002B"/>
    <w:multiLevelType w:val="hybridMultilevel"/>
    <w:tmpl w:val="75E0858A"/>
    <w:styleLink w:val="111111629"/>
    <w:lvl w:ilvl="0" w:tplc="FFFFFFFF">
      <w:start w:val="1"/>
      <w:numFmt w:val="bullet"/>
      <w:lvlText w:val="м."/>
      <w:lvlJc w:val="left"/>
    </w:lvl>
    <w:lvl w:ilvl="1" w:tplc="FFFFFFFF">
      <w:start w:val="1"/>
      <w:numFmt w:val="decimal"/>
      <w:lvlText w:val="2.%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BB"/>
    <w:multiLevelType w:val="hybridMultilevel"/>
    <w:tmpl w:val="4C2A7166"/>
    <w:styleLink w:val="1111112616"/>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BC"/>
    <w:multiLevelType w:val="hybridMultilevel"/>
    <w:tmpl w:val="2E534A82"/>
    <w:styleLink w:val="11111121185"/>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BD"/>
    <w:multiLevelType w:val="hybridMultilevel"/>
    <w:tmpl w:val="26F2D364"/>
    <w:styleLink w:val="1111112592"/>
    <w:lvl w:ilvl="0" w:tplc="FFFFFFFF">
      <w:start w:val="1"/>
      <w:numFmt w:val="decimal"/>
      <w:lvlText w:val="1.%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BE"/>
    <w:multiLevelType w:val="hybridMultilevel"/>
    <w:tmpl w:val="71C1AF98"/>
    <w:styleLink w:val="111111635"/>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BF"/>
    <w:multiLevelType w:val="hybridMultilevel"/>
    <w:tmpl w:val="3D00B9D8"/>
    <w:styleLink w:val="11111120110"/>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C0"/>
    <w:multiLevelType w:val="hybridMultilevel"/>
    <w:tmpl w:val="15BCABA8"/>
    <w:styleLink w:val="1111115125"/>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C1"/>
    <w:multiLevelType w:val="hybridMultilevel"/>
    <w:tmpl w:val="4E0B9A86"/>
    <w:styleLink w:val="1111112721"/>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C2"/>
    <w:multiLevelType w:val="hybridMultilevel"/>
    <w:tmpl w:val="434BAE74"/>
    <w:styleLink w:val="1111112110"/>
    <w:lvl w:ilvl="0" w:tplc="FFFFFFFF">
      <w:start w:val="1"/>
      <w:numFmt w:val="decimal"/>
      <w:lvlText w:val="2.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C3"/>
    <w:multiLevelType w:val="hybridMultilevel"/>
    <w:tmpl w:val="4F38F264"/>
    <w:styleLink w:val="111111101211"/>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C4"/>
    <w:multiLevelType w:val="hybridMultilevel"/>
    <w:tmpl w:val="4C502870"/>
    <w:styleLink w:val="1111117131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C7"/>
    <w:multiLevelType w:val="hybridMultilevel"/>
    <w:tmpl w:val="08F8B73E"/>
    <w:styleLink w:val="1111116211"/>
    <w:lvl w:ilvl="0" w:tplc="FFFFFFFF">
      <w:start w:val="10"/>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CA"/>
    <w:multiLevelType w:val="hybridMultilevel"/>
    <w:tmpl w:val="15B71328"/>
    <w:styleLink w:val="1111116213"/>
    <w:lvl w:ilvl="0" w:tplc="FFFFFFFF">
      <w:start w:val="17"/>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CC"/>
    <w:multiLevelType w:val="hybridMultilevel"/>
    <w:tmpl w:val="1CDCE2DE"/>
    <w:styleLink w:val="1111112018"/>
    <w:lvl w:ilvl="0" w:tplc="FFFFFFFF">
      <w:start w:val="1"/>
      <w:numFmt w:val="bullet"/>
      <w:lvlText w:val="В"/>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72F504F"/>
    <w:multiLevelType w:val="multilevel"/>
    <w:tmpl w:val="519EB508"/>
    <w:styleLink w:val="111111631"/>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851" w:firstLine="0"/>
      </w:pPr>
      <w:rPr>
        <w:rFonts w:hint="default"/>
        <w:b w:val="0"/>
      </w:rPr>
    </w:lvl>
    <w:lvl w:ilvl="3">
      <w:start w:val="1"/>
      <w:numFmt w:val="decimal"/>
      <w:suff w:val="space"/>
      <w:lvlText w:val="%1.%2.%3.%4."/>
      <w:lvlJc w:val="left"/>
      <w:pPr>
        <w:ind w:left="709"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5">
    <w:nsid w:val="08FC5973"/>
    <w:multiLevelType w:val="hybridMultilevel"/>
    <w:tmpl w:val="C9229902"/>
    <w:styleLink w:val="1111115134"/>
    <w:lvl w:ilvl="0" w:tplc="FFFFFFFF">
      <w:start w:val="1"/>
      <w:numFmt w:val="bullet"/>
      <w:lvlText w:val=""/>
      <w:lvlJc w:val="left"/>
      <w:pPr>
        <w:ind w:left="1351" w:hanging="360"/>
      </w:pPr>
      <w:rPr>
        <w:rFonts w:ascii="Symbol" w:hAnsi="Symbol" w:hint="default"/>
      </w:rPr>
    </w:lvl>
    <w:lvl w:ilvl="1" w:tplc="FFFFFFFF" w:tentative="1">
      <w:start w:val="1"/>
      <w:numFmt w:val="bullet"/>
      <w:lvlText w:val="o"/>
      <w:lvlJc w:val="left"/>
      <w:pPr>
        <w:ind w:left="2071" w:hanging="360"/>
      </w:pPr>
      <w:rPr>
        <w:rFonts w:ascii="Courier New" w:hAnsi="Courier New" w:cs="Courier New" w:hint="default"/>
      </w:rPr>
    </w:lvl>
    <w:lvl w:ilvl="2" w:tplc="FFFFFFFF" w:tentative="1">
      <w:start w:val="1"/>
      <w:numFmt w:val="bullet"/>
      <w:lvlText w:val=""/>
      <w:lvlJc w:val="left"/>
      <w:pPr>
        <w:ind w:left="2791" w:hanging="360"/>
      </w:pPr>
      <w:rPr>
        <w:rFonts w:ascii="Wingdings" w:hAnsi="Wingdings" w:hint="default"/>
      </w:rPr>
    </w:lvl>
    <w:lvl w:ilvl="3" w:tplc="FFFFFFFF" w:tentative="1">
      <w:start w:val="1"/>
      <w:numFmt w:val="bullet"/>
      <w:lvlText w:val=""/>
      <w:lvlJc w:val="left"/>
      <w:pPr>
        <w:ind w:left="3511" w:hanging="360"/>
      </w:pPr>
      <w:rPr>
        <w:rFonts w:ascii="Symbol" w:hAnsi="Symbol" w:hint="default"/>
      </w:rPr>
    </w:lvl>
    <w:lvl w:ilvl="4" w:tplc="FFFFFFFF" w:tentative="1">
      <w:start w:val="1"/>
      <w:numFmt w:val="bullet"/>
      <w:lvlText w:val="o"/>
      <w:lvlJc w:val="left"/>
      <w:pPr>
        <w:ind w:left="4231" w:hanging="360"/>
      </w:pPr>
      <w:rPr>
        <w:rFonts w:ascii="Courier New" w:hAnsi="Courier New" w:cs="Courier New" w:hint="default"/>
      </w:rPr>
    </w:lvl>
    <w:lvl w:ilvl="5" w:tplc="FFFFFFFF" w:tentative="1">
      <w:start w:val="1"/>
      <w:numFmt w:val="bullet"/>
      <w:lvlText w:val=""/>
      <w:lvlJc w:val="left"/>
      <w:pPr>
        <w:ind w:left="4951" w:hanging="360"/>
      </w:pPr>
      <w:rPr>
        <w:rFonts w:ascii="Wingdings" w:hAnsi="Wingdings" w:hint="default"/>
      </w:rPr>
    </w:lvl>
    <w:lvl w:ilvl="6" w:tplc="FFFFFFFF" w:tentative="1">
      <w:start w:val="1"/>
      <w:numFmt w:val="bullet"/>
      <w:lvlText w:val=""/>
      <w:lvlJc w:val="left"/>
      <w:pPr>
        <w:ind w:left="5671" w:hanging="360"/>
      </w:pPr>
      <w:rPr>
        <w:rFonts w:ascii="Symbol" w:hAnsi="Symbol" w:hint="default"/>
      </w:rPr>
    </w:lvl>
    <w:lvl w:ilvl="7" w:tplc="FFFFFFFF" w:tentative="1">
      <w:start w:val="1"/>
      <w:numFmt w:val="bullet"/>
      <w:lvlText w:val="o"/>
      <w:lvlJc w:val="left"/>
      <w:pPr>
        <w:ind w:left="6391" w:hanging="360"/>
      </w:pPr>
      <w:rPr>
        <w:rFonts w:ascii="Courier New" w:hAnsi="Courier New" w:cs="Courier New" w:hint="default"/>
      </w:rPr>
    </w:lvl>
    <w:lvl w:ilvl="8" w:tplc="FFFFFFFF" w:tentative="1">
      <w:start w:val="1"/>
      <w:numFmt w:val="bullet"/>
      <w:lvlText w:val=""/>
      <w:lvlJc w:val="left"/>
      <w:pPr>
        <w:ind w:left="7111" w:hanging="360"/>
      </w:pPr>
      <w:rPr>
        <w:rFonts w:ascii="Wingdings" w:hAnsi="Wingdings" w:hint="default"/>
      </w:rPr>
    </w:lvl>
  </w:abstractNum>
  <w:abstractNum w:abstractNumId="26">
    <w:nsid w:val="09C87513"/>
    <w:multiLevelType w:val="hybridMultilevel"/>
    <w:tmpl w:val="2752BF28"/>
    <w:styleLink w:val="11111126911"/>
    <w:lvl w:ilvl="0" w:tplc="02D87EEC">
      <w:start w:val="2"/>
      <w:numFmt w:val="bullet"/>
      <w:pStyle w:val="11"/>
      <w:lvlText w:val="-"/>
      <w:lvlJc w:val="left"/>
      <w:pPr>
        <w:tabs>
          <w:tab w:val="num" w:pos="720"/>
        </w:tabs>
        <w:ind w:left="720" w:hanging="360"/>
      </w:pPr>
      <w:rPr>
        <w:rFonts w:ascii="Times New Roman" w:eastAsia="Times New Roman" w:hAnsi="Times New Roman" w:hint="default"/>
      </w:rPr>
    </w:lvl>
    <w:lvl w:ilvl="1" w:tplc="B9B28C7A">
      <w:start w:val="1"/>
      <w:numFmt w:val="bullet"/>
      <w:lvlText w:val="o"/>
      <w:lvlJc w:val="left"/>
      <w:pPr>
        <w:tabs>
          <w:tab w:val="num" w:pos="1440"/>
        </w:tabs>
        <w:ind w:left="1440" w:hanging="360"/>
      </w:pPr>
      <w:rPr>
        <w:rFonts w:ascii="Courier New" w:hAnsi="Courier New" w:cs="Courier New" w:hint="default"/>
      </w:rPr>
    </w:lvl>
    <w:lvl w:ilvl="2" w:tplc="A2E24B50">
      <w:start w:val="1"/>
      <w:numFmt w:val="bullet"/>
      <w:lvlText w:val=""/>
      <w:lvlJc w:val="left"/>
      <w:pPr>
        <w:tabs>
          <w:tab w:val="num" w:pos="2160"/>
        </w:tabs>
        <w:ind w:left="2160" w:hanging="360"/>
      </w:pPr>
      <w:rPr>
        <w:rFonts w:ascii="Wingdings" w:hAnsi="Wingdings" w:cs="Wingdings" w:hint="default"/>
      </w:rPr>
    </w:lvl>
    <w:lvl w:ilvl="3" w:tplc="B81A539E">
      <w:start w:val="1"/>
      <w:numFmt w:val="bullet"/>
      <w:lvlText w:val=""/>
      <w:lvlJc w:val="left"/>
      <w:pPr>
        <w:tabs>
          <w:tab w:val="num" w:pos="2880"/>
        </w:tabs>
        <w:ind w:left="2880" w:hanging="360"/>
      </w:pPr>
      <w:rPr>
        <w:rFonts w:ascii="Symbol" w:hAnsi="Symbol" w:cs="Symbol" w:hint="default"/>
      </w:rPr>
    </w:lvl>
    <w:lvl w:ilvl="4" w:tplc="5E3ED004">
      <w:start w:val="1"/>
      <w:numFmt w:val="bullet"/>
      <w:lvlText w:val="o"/>
      <w:lvlJc w:val="left"/>
      <w:pPr>
        <w:tabs>
          <w:tab w:val="num" w:pos="3600"/>
        </w:tabs>
        <w:ind w:left="3600" w:hanging="360"/>
      </w:pPr>
      <w:rPr>
        <w:rFonts w:ascii="Courier New" w:hAnsi="Courier New" w:cs="Courier New" w:hint="default"/>
      </w:rPr>
    </w:lvl>
    <w:lvl w:ilvl="5" w:tplc="BE846620">
      <w:start w:val="1"/>
      <w:numFmt w:val="bullet"/>
      <w:lvlText w:val=""/>
      <w:lvlJc w:val="left"/>
      <w:pPr>
        <w:tabs>
          <w:tab w:val="num" w:pos="4320"/>
        </w:tabs>
        <w:ind w:left="4320" w:hanging="360"/>
      </w:pPr>
      <w:rPr>
        <w:rFonts w:ascii="Wingdings" w:hAnsi="Wingdings" w:cs="Wingdings" w:hint="default"/>
      </w:rPr>
    </w:lvl>
    <w:lvl w:ilvl="6" w:tplc="6A861B80">
      <w:start w:val="1"/>
      <w:numFmt w:val="bullet"/>
      <w:lvlText w:val=""/>
      <w:lvlJc w:val="left"/>
      <w:pPr>
        <w:tabs>
          <w:tab w:val="num" w:pos="5040"/>
        </w:tabs>
        <w:ind w:left="5040" w:hanging="360"/>
      </w:pPr>
      <w:rPr>
        <w:rFonts w:ascii="Symbol" w:hAnsi="Symbol" w:cs="Symbol" w:hint="default"/>
      </w:rPr>
    </w:lvl>
    <w:lvl w:ilvl="7" w:tplc="4C7EDDFE">
      <w:start w:val="1"/>
      <w:numFmt w:val="bullet"/>
      <w:lvlText w:val="o"/>
      <w:lvlJc w:val="left"/>
      <w:pPr>
        <w:tabs>
          <w:tab w:val="num" w:pos="5760"/>
        </w:tabs>
        <w:ind w:left="5760" w:hanging="360"/>
      </w:pPr>
      <w:rPr>
        <w:rFonts w:ascii="Courier New" w:hAnsi="Courier New" w:cs="Courier New" w:hint="default"/>
      </w:rPr>
    </w:lvl>
    <w:lvl w:ilvl="8" w:tplc="FA542430">
      <w:start w:val="1"/>
      <w:numFmt w:val="bullet"/>
      <w:lvlText w:val=""/>
      <w:lvlJc w:val="left"/>
      <w:pPr>
        <w:tabs>
          <w:tab w:val="num" w:pos="6480"/>
        </w:tabs>
        <w:ind w:left="6480" w:hanging="360"/>
      </w:pPr>
      <w:rPr>
        <w:rFonts w:ascii="Wingdings" w:hAnsi="Wingdings" w:cs="Wingdings" w:hint="default"/>
      </w:rPr>
    </w:lvl>
  </w:abstractNum>
  <w:abstractNum w:abstractNumId="27">
    <w:nsid w:val="0B23667B"/>
    <w:multiLevelType w:val="hybridMultilevel"/>
    <w:tmpl w:val="C13CBEE0"/>
    <w:styleLink w:val="111111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0E795F87"/>
    <w:multiLevelType w:val="hybridMultilevel"/>
    <w:tmpl w:val="475E5C28"/>
    <w:styleLink w:val="1111112011"/>
    <w:lvl w:ilvl="0" w:tplc="8828E69C">
      <w:start w:val="1"/>
      <w:numFmt w:val="russianLower"/>
      <w:lvlText w:val="%1)"/>
      <w:lvlJc w:val="left"/>
      <w:pPr>
        <w:tabs>
          <w:tab w:val="num" w:pos="360"/>
        </w:tabs>
        <w:ind w:left="360" w:hanging="360"/>
      </w:pPr>
      <w:rPr>
        <w:rFonts w:hint="default"/>
        <w:b w:val="0"/>
        <w:bCs w:val="0"/>
        <w:i w:val="0"/>
        <w:iCs w:val="0"/>
        <w:sz w:val="24"/>
        <w:szCs w:val="24"/>
      </w:rPr>
    </w:lvl>
    <w:lvl w:ilvl="1" w:tplc="A3CE9352" w:tentative="1">
      <w:start w:val="1"/>
      <w:numFmt w:val="lowerLetter"/>
      <w:lvlText w:val="%2."/>
      <w:lvlJc w:val="left"/>
      <w:pPr>
        <w:tabs>
          <w:tab w:val="num" w:pos="1440"/>
        </w:tabs>
        <w:ind w:left="1440" w:hanging="360"/>
      </w:pPr>
    </w:lvl>
    <w:lvl w:ilvl="2" w:tplc="393E62F8" w:tentative="1">
      <w:start w:val="1"/>
      <w:numFmt w:val="lowerRoman"/>
      <w:lvlText w:val="%3."/>
      <w:lvlJc w:val="right"/>
      <w:pPr>
        <w:tabs>
          <w:tab w:val="num" w:pos="2160"/>
        </w:tabs>
        <w:ind w:left="2160" w:hanging="180"/>
      </w:pPr>
    </w:lvl>
    <w:lvl w:ilvl="3" w:tplc="33D26676" w:tentative="1">
      <w:start w:val="1"/>
      <w:numFmt w:val="decimal"/>
      <w:lvlText w:val="%4."/>
      <w:lvlJc w:val="left"/>
      <w:pPr>
        <w:tabs>
          <w:tab w:val="num" w:pos="2880"/>
        </w:tabs>
        <w:ind w:left="2880" w:hanging="360"/>
      </w:pPr>
    </w:lvl>
    <w:lvl w:ilvl="4" w:tplc="4E74076C" w:tentative="1">
      <w:start w:val="1"/>
      <w:numFmt w:val="lowerLetter"/>
      <w:lvlText w:val="%5."/>
      <w:lvlJc w:val="left"/>
      <w:pPr>
        <w:tabs>
          <w:tab w:val="num" w:pos="3600"/>
        </w:tabs>
        <w:ind w:left="3600" w:hanging="360"/>
      </w:pPr>
    </w:lvl>
    <w:lvl w:ilvl="5" w:tplc="3E4C443C" w:tentative="1">
      <w:start w:val="1"/>
      <w:numFmt w:val="lowerRoman"/>
      <w:lvlText w:val="%6."/>
      <w:lvlJc w:val="right"/>
      <w:pPr>
        <w:tabs>
          <w:tab w:val="num" w:pos="4320"/>
        </w:tabs>
        <w:ind w:left="4320" w:hanging="180"/>
      </w:pPr>
    </w:lvl>
    <w:lvl w:ilvl="6" w:tplc="44A4B718" w:tentative="1">
      <w:start w:val="1"/>
      <w:numFmt w:val="decimal"/>
      <w:lvlText w:val="%7."/>
      <w:lvlJc w:val="left"/>
      <w:pPr>
        <w:tabs>
          <w:tab w:val="num" w:pos="5040"/>
        </w:tabs>
        <w:ind w:left="5040" w:hanging="360"/>
      </w:pPr>
    </w:lvl>
    <w:lvl w:ilvl="7" w:tplc="8F505CA0" w:tentative="1">
      <w:start w:val="1"/>
      <w:numFmt w:val="lowerLetter"/>
      <w:lvlText w:val="%8."/>
      <w:lvlJc w:val="left"/>
      <w:pPr>
        <w:tabs>
          <w:tab w:val="num" w:pos="5760"/>
        </w:tabs>
        <w:ind w:left="5760" w:hanging="360"/>
      </w:pPr>
    </w:lvl>
    <w:lvl w:ilvl="8" w:tplc="FEC0A072" w:tentative="1">
      <w:start w:val="1"/>
      <w:numFmt w:val="lowerRoman"/>
      <w:lvlText w:val="%9."/>
      <w:lvlJc w:val="right"/>
      <w:pPr>
        <w:tabs>
          <w:tab w:val="num" w:pos="6480"/>
        </w:tabs>
        <w:ind w:left="6480" w:hanging="180"/>
      </w:pPr>
    </w:lvl>
  </w:abstractNum>
  <w:abstractNum w:abstractNumId="29">
    <w:nsid w:val="132F2752"/>
    <w:multiLevelType w:val="multilevel"/>
    <w:tmpl w:val="6046EA9C"/>
    <w:lvl w:ilvl="0">
      <w:start w:val="1"/>
      <w:numFmt w:val="decimal"/>
      <w:lvlText w:val="%1."/>
      <w:lvlJc w:val="left"/>
      <w:pPr>
        <w:ind w:left="1048" w:hanging="480"/>
      </w:pPr>
      <w:rPr>
        <w:rFonts w:hint="default"/>
      </w:rPr>
    </w:lvl>
    <w:lvl w:ilvl="1">
      <w:start w:val="12"/>
      <w:numFmt w:val="decimal"/>
      <w:lvlText w:val="%1.%2."/>
      <w:lvlJc w:val="left"/>
      <w:pPr>
        <w:ind w:left="905" w:hanging="48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30">
    <w:nsid w:val="14D859E1"/>
    <w:multiLevelType w:val="multilevel"/>
    <w:tmpl w:val="A534321A"/>
    <w:styleLink w:val="111111214"/>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nsid w:val="1AEE4554"/>
    <w:multiLevelType w:val="hybridMultilevel"/>
    <w:tmpl w:val="45E26EAE"/>
    <w:styleLink w:val="11111120161"/>
    <w:lvl w:ilvl="0" w:tplc="5C546C5E">
      <w:start w:val="1"/>
      <w:numFmt w:val="decimal"/>
      <w:lvlText w:val="%1"/>
      <w:lvlJc w:val="left"/>
      <w:pPr>
        <w:ind w:left="360" w:hanging="360"/>
      </w:pPr>
      <w:rPr>
        <w:rFonts w:hint="default"/>
      </w:rPr>
    </w:lvl>
    <w:lvl w:ilvl="1" w:tplc="E0187362">
      <w:start w:val="1"/>
      <w:numFmt w:val="decimal"/>
      <w:lvlText w:val="%2."/>
      <w:lvlJc w:val="left"/>
      <w:pPr>
        <w:ind w:left="1080" w:hanging="360"/>
      </w:pPr>
    </w:lvl>
    <w:lvl w:ilvl="2" w:tplc="EE389ADE" w:tentative="1">
      <w:start w:val="1"/>
      <w:numFmt w:val="lowerRoman"/>
      <w:lvlText w:val="%3."/>
      <w:lvlJc w:val="right"/>
      <w:pPr>
        <w:ind w:left="1800" w:hanging="180"/>
      </w:pPr>
    </w:lvl>
    <w:lvl w:ilvl="3" w:tplc="AA4A68AA" w:tentative="1">
      <w:start w:val="1"/>
      <w:numFmt w:val="decimal"/>
      <w:lvlText w:val="%4."/>
      <w:lvlJc w:val="left"/>
      <w:pPr>
        <w:ind w:left="2520" w:hanging="360"/>
      </w:pPr>
    </w:lvl>
    <w:lvl w:ilvl="4" w:tplc="BF3A91AE" w:tentative="1">
      <w:start w:val="1"/>
      <w:numFmt w:val="lowerLetter"/>
      <w:lvlText w:val="%5."/>
      <w:lvlJc w:val="left"/>
      <w:pPr>
        <w:ind w:left="3240" w:hanging="360"/>
      </w:pPr>
    </w:lvl>
    <w:lvl w:ilvl="5" w:tplc="32B0EDA4" w:tentative="1">
      <w:start w:val="1"/>
      <w:numFmt w:val="lowerRoman"/>
      <w:lvlText w:val="%6."/>
      <w:lvlJc w:val="right"/>
      <w:pPr>
        <w:ind w:left="3960" w:hanging="180"/>
      </w:pPr>
    </w:lvl>
    <w:lvl w:ilvl="6" w:tplc="5D0C3310" w:tentative="1">
      <w:start w:val="1"/>
      <w:numFmt w:val="decimal"/>
      <w:lvlText w:val="%7."/>
      <w:lvlJc w:val="left"/>
      <w:pPr>
        <w:ind w:left="4680" w:hanging="360"/>
      </w:pPr>
    </w:lvl>
    <w:lvl w:ilvl="7" w:tplc="37785140" w:tentative="1">
      <w:start w:val="1"/>
      <w:numFmt w:val="lowerLetter"/>
      <w:lvlText w:val="%8."/>
      <w:lvlJc w:val="left"/>
      <w:pPr>
        <w:ind w:left="5400" w:hanging="360"/>
      </w:pPr>
    </w:lvl>
    <w:lvl w:ilvl="8" w:tplc="8C925942" w:tentative="1">
      <w:start w:val="1"/>
      <w:numFmt w:val="lowerRoman"/>
      <w:lvlText w:val="%9."/>
      <w:lvlJc w:val="right"/>
      <w:pPr>
        <w:ind w:left="6120" w:hanging="180"/>
      </w:pPr>
    </w:lvl>
  </w:abstractNum>
  <w:abstractNum w:abstractNumId="32">
    <w:nsid w:val="1BEA1FFA"/>
    <w:multiLevelType w:val="multilevel"/>
    <w:tmpl w:val="D0A85A86"/>
    <w:styleLink w:val="11111151212"/>
    <w:lvl w:ilvl="0">
      <w:start w:val="1"/>
      <w:numFmt w:val="decimal"/>
      <w:pStyle w:val="a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1CF17331"/>
    <w:multiLevelType w:val="hybridMultilevel"/>
    <w:tmpl w:val="040A484C"/>
    <w:styleLink w:val="111111212121"/>
    <w:lvl w:ilvl="0" w:tplc="192294BA">
      <w:start w:val="1"/>
      <w:numFmt w:val="bullet"/>
      <w:lvlText w:val=""/>
      <w:lvlJc w:val="left"/>
      <w:pPr>
        <w:tabs>
          <w:tab w:val="num" w:pos="1077"/>
        </w:tabs>
        <w:ind w:firstLine="851"/>
      </w:pPr>
      <w:rPr>
        <w:rFonts w:ascii="Symbol" w:hAnsi="Symbol" w:cs="Symbol" w:hint="default"/>
      </w:rPr>
    </w:lvl>
    <w:lvl w:ilvl="1" w:tplc="2014EC7E">
      <w:start w:val="1"/>
      <w:numFmt w:val="bullet"/>
      <w:lvlText w:val="o"/>
      <w:lvlJc w:val="left"/>
      <w:pPr>
        <w:tabs>
          <w:tab w:val="num" w:pos="1440"/>
        </w:tabs>
        <w:ind w:left="1440" w:hanging="360"/>
      </w:pPr>
      <w:rPr>
        <w:rFonts w:ascii="Courier New" w:hAnsi="Courier New" w:cs="Courier New" w:hint="default"/>
      </w:rPr>
    </w:lvl>
    <w:lvl w:ilvl="2" w:tplc="5434B73A">
      <w:start w:val="1"/>
      <w:numFmt w:val="bullet"/>
      <w:lvlText w:val=""/>
      <w:lvlJc w:val="left"/>
      <w:pPr>
        <w:tabs>
          <w:tab w:val="num" w:pos="2160"/>
        </w:tabs>
        <w:ind w:left="2160" w:hanging="360"/>
      </w:pPr>
      <w:rPr>
        <w:rFonts w:ascii="Wingdings" w:hAnsi="Wingdings" w:cs="Wingdings" w:hint="default"/>
      </w:rPr>
    </w:lvl>
    <w:lvl w:ilvl="3" w:tplc="C4AA69E6">
      <w:start w:val="1"/>
      <w:numFmt w:val="bullet"/>
      <w:lvlText w:val=""/>
      <w:lvlJc w:val="left"/>
      <w:pPr>
        <w:tabs>
          <w:tab w:val="num" w:pos="2880"/>
        </w:tabs>
        <w:ind w:left="2880" w:hanging="360"/>
      </w:pPr>
      <w:rPr>
        <w:rFonts w:ascii="Symbol" w:hAnsi="Symbol" w:cs="Symbol" w:hint="default"/>
      </w:rPr>
    </w:lvl>
    <w:lvl w:ilvl="4" w:tplc="2702FF6C">
      <w:start w:val="1"/>
      <w:numFmt w:val="bullet"/>
      <w:lvlText w:val="o"/>
      <w:lvlJc w:val="left"/>
      <w:pPr>
        <w:tabs>
          <w:tab w:val="num" w:pos="3600"/>
        </w:tabs>
        <w:ind w:left="3600" w:hanging="360"/>
      </w:pPr>
      <w:rPr>
        <w:rFonts w:ascii="Courier New" w:hAnsi="Courier New" w:cs="Courier New" w:hint="default"/>
      </w:rPr>
    </w:lvl>
    <w:lvl w:ilvl="5" w:tplc="5B424BC8">
      <w:start w:val="1"/>
      <w:numFmt w:val="bullet"/>
      <w:lvlText w:val=""/>
      <w:lvlJc w:val="left"/>
      <w:pPr>
        <w:tabs>
          <w:tab w:val="num" w:pos="4320"/>
        </w:tabs>
        <w:ind w:left="4320" w:hanging="360"/>
      </w:pPr>
      <w:rPr>
        <w:rFonts w:ascii="Wingdings" w:hAnsi="Wingdings" w:cs="Wingdings" w:hint="default"/>
      </w:rPr>
    </w:lvl>
    <w:lvl w:ilvl="6" w:tplc="A6CA1308">
      <w:start w:val="1"/>
      <w:numFmt w:val="bullet"/>
      <w:lvlText w:val=""/>
      <w:lvlJc w:val="left"/>
      <w:pPr>
        <w:tabs>
          <w:tab w:val="num" w:pos="5040"/>
        </w:tabs>
        <w:ind w:left="5040" w:hanging="360"/>
      </w:pPr>
      <w:rPr>
        <w:rFonts w:ascii="Symbol" w:hAnsi="Symbol" w:cs="Symbol" w:hint="default"/>
      </w:rPr>
    </w:lvl>
    <w:lvl w:ilvl="7" w:tplc="685E513C">
      <w:start w:val="1"/>
      <w:numFmt w:val="bullet"/>
      <w:lvlText w:val="o"/>
      <w:lvlJc w:val="left"/>
      <w:pPr>
        <w:tabs>
          <w:tab w:val="num" w:pos="5760"/>
        </w:tabs>
        <w:ind w:left="5760" w:hanging="360"/>
      </w:pPr>
      <w:rPr>
        <w:rFonts w:ascii="Courier New" w:hAnsi="Courier New" w:cs="Courier New" w:hint="default"/>
      </w:rPr>
    </w:lvl>
    <w:lvl w:ilvl="8" w:tplc="C4604F08">
      <w:start w:val="1"/>
      <w:numFmt w:val="bullet"/>
      <w:lvlText w:val=""/>
      <w:lvlJc w:val="left"/>
      <w:pPr>
        <w:tabs>
          <w:tab w:val="num" w:pos="6480"/>
        </w:tabs>
        <w:ind w:left="6480" w:hanging="360"/>
      </w:pPr>
      <w:rPr>
        <w:rFonts w:ascii="Wingdings" w:hAnsi="Wingdings" w:cs="Wingdings" w:hint="default"/>
      </w:rPr>
    </w:lvl>
  </w:abstractNum>
  <w:abstractNum w:abstractNumId="34">
    <w:nsid w:val="1DC700FA"/>
    <w:multiLevelType w:val="singleLevel"/>
    <w:tmpl w:val="C03A249C"/>
    <w:styleLink w:val="11111162121"/>
    <w:lvl w:ilvl="0">
      <w:start w:val="1"/>
      <w:numFmt w:val="bullet"/>
      <w:lvlText w:val=""/>
      <w:lvlJc w:val="left"/>
      <w:pPr>
        <w:tabs>
          <w:tab w:val="num" w:pos="1353"/>
        </w:tabs>
        <w:ind w:left="1276" w:hanging="283"/>
      </w:pPr>
      <w:rPr>
        <w:rFonts w:ascii="Symbol" w:hAnsi="Symbol" w:cs="Symbol" w:hint="default"/>
        <w:sz w:val="24"/>
        <w:szCs w:val="24"/>
      </w:rPr>
    </w:lvl>
  </w:abstractNum>
  <w:abstractNum w:abstractNumId="35">
    <w:nsid w:val="1E0967C9"/>
    <w:multiLevelType w:val="multilevel"/>
    <w:tmpl w:val="6BF2AC06"/>
    <w:styleLink w:val="1111113031"/>
    <w:lvl w:ilvl="0">
      <w:start w:val="1"/>
      <w:numFmt w:val="decimal"/>
      <w:pStyle w:val="a1"/>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nsid w:val="1E0E2C26"/>
    <w:multiLevelType w:val="hybridMultilevel"/>
    <w:tmpl w:val="E702F15E"/>
    <w:styleLink w:val="11111171103"/>
    <w:lvl w:ilvl="0" w:tplc="2478642E">
      <w:start w:val="1"/>
      <w:numFmt w:val="upperRoman"/>
      <w:lvlText w:val="%1."/>
      <w:lvlJc w:val="left"/>
      <w:pPr>
        <w:tabs>
          <w:tab w:val="num" w:pos="970"/>
        </w:tabs>
        <w:ind w:left="970" w:hanging="720"/>
      </w:pPr>
      <w:rPr>
        <w:rFonts w:cs="Times New Roman"/>
      </w:rPr>
    </w:lvl>
    <w:lvl w:ilvl="1" w:tplc="96664AEA">
      <w:start w:val="1"/>
      <w:numFmt w:val="lowerLetter"/>
      <w:lvlText w:val="%2."/>
      <w:lvlJc w:val="left"/>
      <w:pPr>
        <w:tabs>
          <w:tab w:val="num" w:pos="1980"/>
        </w:tabs>
        <w:ind w:left="1980" w:hanging="360"/>
      </w:pPr>
      <w:rPr>
        <w:rFonts w:cs="Times New Roman"/>
      </w:rPr>
    </w:lvl>
    <w:lvl w:ilvl="2" w:tplc="4F1C58C4">
      <w:start w:val="1"/>
      <w:numFmt w:val="lowerRoman"/>
      <w:lvlText w:val="%3."/>
      <w:lvlJc w:val="right"/>
      <w:pPr>
        <w:tabs>
          <w:tab w:val="num" w:pos="2700"/>
        </w:tabs>
        <w:ind w:left="2700" w:hanging="180"/>
      </w:pPr>
      <w:rPr>
        <w:rFonts w:cs="Times New Roman"/>
      </w:rPr>
    </w:lvl>
    <w:lvl w:ilvl="3" w:tplc="D91EE7D6">
      <w:start w:val="1"/>
      <w:numFmt w:val="decimal"/>
      <w:lvlText w:val="%4."/>
      <w:lvlJc w:val="left"/>
      <w:pPr>
        <w:tabs>
          <w:tab w:val="num" w:pos="3420"/>
        </w:tabs>
        <w:ind w:left="3420" w:hanging="360"/>
      </w:pPr>
      <w:rPr>
        <w:rFonts w:cs="Times New Roman"/>
      </w:rPr>
    </w:lvl>
    <w:lvl w:ilvl="4" w:tplc="8E64150C">
      <w:start w:val="1"/>
      <w:numFmt w:val="lowerLetter"/>
      <w:lvlText w:val="%5."/>
      <w:lvlJc w:val="left"/>
      <w:pPr>
        <w:tabs>
          <w:tab w:val="num" w:pos="4140"/>
        </w:tabs>
        <w:ind w:left="4140" w:hanging="360"/>
      </w:pPr>
      <w:rPr>
        <w:rFonts w:cs="Times New Roman"/>
      </w:rPr>
    </w:lvl>
    <w:lvl w:ilvl="5" w:tplc="B0FEA752">
      <w:start w:val="1"/>
      <w:numFmt w:val="lowerRoman"/>
      <w:lvlText w:val="%6."/>
      <w:lvlJc w:val="right"/>
      <w:pPr>
        <w:tabs>
          <w:tab w:val="num" w:pos="4860"/>
        </w:tabs>
        <w:ind w:left="4860" w:hanging="180"/>
      </w:pPr>
      <w:rPr>
        <w:rFonts w:cs="Times New Roman"/>
      </w:rPr>
    </w:lvl>
    <w:lvl w:ilvl="6" w:tplc="8C8EC90A">
      <w:start w:val="1"/>
      <w:numFmt w:val="decimal"/>
      <w:lvlText w:val="%7."/>
      <w:lvlJc w:val="left"/>
      <w:pPr>
        <w:tabs>
          <w:tab w:val="num" w:pos="5580"/>
        </w:tabs>
        <w:ind w:left="5580" w:hanging="360"/>
      </w:pPr>
      <w:rPr>
        <w:rFonts w:cs="Times New Roman"/>
      </w:rPr>
    </w:lvl>
    <w:lvl w:ilvl="7" w:tplc="F94A15F0">
      <w:start w:val="1"/>
      <w:numFmt w:val="lowerLetter"/>
      <w:lvlText w:val="%8."/>
      <w:lvlJc w:val="left"/>
      <w:pPr>
        <w:tabs>
          <w:tab w:val="num" w:pos="6300"/>
        </w:tabs>
        <w:ind w:left="6300" w:hanging="360"/>
      </w:pPr>
      <w:rPr>
        <w:rFonts w:cs="Times New Roman"/>
      </w:rPr>
    </w:lvl>
    <w:lvl w:ilvl="8" w:tplc="0C06BF86">
      <w:start w:val="1"/>
      <w:numFmt w:val="lowerRoman"/>
      <w:lvlText w:val="%9."/>
      <w:lvlJc w:val="right"/>
      <w:pPr>
        <w:tabs>
          <w:tab w:val="num" w:pos="7020"/>
        </w:tabs>
        <w:ind w:left="7020" w:hanging="180"/>
      </w:pPr>
      <w:rPr>
        <w:rFonts w:cs="Times New Roman"/>
      </w:rPr>
    </w:lvl>
  </w:abstractNum>
  <w:abstractNum w:abstractNumId="37">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38">
    <w:nsid w:val="1E7E04D5"/>
    <w:multiLevelType w:val="singleLevel"/>
    <w:tmpl w:val="D34A6FD8"/>
    <w:styleLink w:val="111111211811"/>
    <w:lvl w:ilvl="0">
      <w:start w:val="1"/>
      <w:numFmt w:val="decimal"/>
      <w:pStyle w:val="3"/>
      <w:lvlText w:val="%1."/>
      <w:lvlJc w:val="left"/>
      <w:pPr>
        <w:tabs>
          <w:tab w:val="num" w:pos="360"/>
        </w:tabs>
        <w:ind w:left="360" w:hanging="360"/>
      </w:pPr>
    </w:lvl>
  </w:abstractNum>
  <w:abstractNum w:abstractNumId="39">
    <w:nsid w:val="1FA7713D"/>
    <w:multiLevelType w:val="hybridMultilevel"/>
    <w:tmpl w:val="0A9A10D2"/>
    <w:styleLink w:val="1111113913"/>
    <w:lvl w:ilvl="0" w:tplc="8200E12C">
      <w:start w:val="1"/>
      <w:numFmt w:val="bullet"/>
      <w:lvlText w:val="-"/>
      <w:lvlJc w:val="left"/>
      <w:pPr>
        <w:tabs>
          <w:tab w:val="num" w:pos="397"/>
        </w:tabs>
        <w:ind w:left="397" w:hanging="340"/>
      </w:pPr>
      <w:rPr>
        <w:rFonts w:ascii="Courier New" w:hAnsi="Courier New" w:hint="default"/>
        <w:b w:val="0"/>
        <w:i w:val="0"/>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0">
    <w:nsid w:val="283820C2"/>
    <w:multiLevelType w:val="hybridMultilevel"/>
    <w:tmpl w:val="D332E2DA"/>
    <w:styleLink w:val="1111115135"/>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29D1701F"/>
    <w:multiLevelType w:val="multilevel"/>
    <w:tmpl w:val="CE6CB8D6"/>
    <w:lvl w:ilvl="0">
      <w:start w:val="1"/>
      <w:numFmt w:val="decimal"/>
      <w:lvlText w:val="%1."/>
      <w:lvlJc w:val="left"/>
      <w:pPr>
        <w:tabs>
          <w:tab w:val="num" w:pos="2155"/>
        </w:tabs>
        <w:ind w:left="284" w:firstLine="113"/>
      </w:pPr>
      <w:rPr>
        <w:rFonts w:hint="default"/>
        <w:b w:val="0"/>
        <w:sz w:val="20"/>
        <w:szCs w:val="20"/>
      </w:rPr>
    </w:lvl>
    <w:lvl w:ilvl="1">
      <w:start w:val="1"/>
      <w:numFmt w:val="decimal"/>
      <w:isLgl/>
      <w:lvlText w:val="%1.%2."/>
      <w:lvlJc w:val="left"/>
      <w:pPr>
        <w:tabs>
          <w:tab w:val="num" w:pos="1128"/>
        </w:tabs>
        <w:ind w:left="0" w:firstLine="113"/>
      </w:pPr>
      <w:rPr>
        <w:rFonts w:hint="default"/>
      </w:rPr>
    </w:lvl>
    <w:lvl w:ilvl="2">
      <w:start w:val="1"/>
      <w:numFmt w:val="decimal"/>
      <w:isLgl/>
      <w:lvlText w:val="%1.%2.%3."/>
      <w:lvlJc w:val="left"/>
      <w:pPr>
        <w:tabs>
          <w:tab w:val="num" w:pos="1776"/>
        </w:tabs>
        <w:ind w:left="227" w:hanging="114"/>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42">
    <w:nsid w:val="2A2F7FF9"/>
    <w:multiLevelType w:val="multilevel"/>
    <w:tmpl w:val="95CC47CE"/>
    <w:styleLink w:val="1111116331"/>
    <w:lvl w:ilvl="0">
      <w:numFmt w:val="none"/>
      <w:pStyle w:val="a2"/>
      <w:lvlText w:val=""/>
      <w:lvlJc w:val="left"/>
      <w:pPr>
        <w:tabs>
          <w:tab w:val="num" w:pos="1134"/>
        </w:tabs>
        <w:ind w:left="1134" w:hanging="425"/>
      </w:pPr>
      <w:rPr>
        <w:rFonts w:ascii="GreekMathSymbols" w:hAnsi="GreekMathSymbols" w:cs="GreekMathSymbols" w:hint="default"/>
      </w:rPr>
    </w:lvl>
    <w:lvl w:ilvl="1">
      <w:numFmt w:val="bullet"/>
      <w:lvlText w:val=""/>
      <w:lvlJc w:val="left"/>
      <w:pPr>
        <w:tabs>
          <w:tab w:val="num" w:pos="1363"/>
        </w:tabs>
        <w:ind w:left="1363" w:hanging="439"/>
      </w:pPr>
      <w:rPr>
        <w:rFonts w:ascii="Wingdings" w:hAnsi="Wingdings" w:cs="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2A5529FF"/>
    <w:multiLevelType w:val="hybridMultilevel"/>
    <w:tmpl w:val="4192D610"/>
    <w:styleLink w:val="1111111020"/>
    <w:lvl w:ilvl="0" w:tplc="029A204A">
      <w:start w:val="1"/>
      <w:numFmt w:val="decimal"/>
      <w:lvlText w:val="%1)"/>
      <w:lvlJc w:val="left"/>
      <w:pPr>
        <w:ind w:left="720" w:hanging="360"/>
      </w:pPr>
      <w:rPr>
        <w:rFonts w:hint="default"/>
      </w:rPr>
    </w:lvl>
    <w:lvl w:ilvl="1" w:tplc="2A90597A" w:tentative="1">
      <w:start w:val="1"/>
      <w:numFmt w:val="lowerLetter"/>
      <w:lvlText w:val="%2."/>
      <w:lvlJc w:val="left"/>
      <w:pPr>
        <w:ind w:left="1440" w:hanging="360"/>
      </w:pPr>
    </w:lvl>
    <w:lvl w:ilvl="2" w:tplc="FA16E112" w:tentative="1">
      <w:start w:val="1"/>
      <w:numFmt w:val="lowerRoman"/>
      <w:lvlText w:val="%3."/>
      <w:lvlJc w:val="right"/>
      <w:pPr>
        <w:ind w:left="2160" w:hanging="180"/>
      </w:pPr>
    </w:lvl>
    <w:lvl w:ilvl="3" w:tplc="00064704" w:tentative="1">
      <w:start w:val="1"/>
      <w:numFmt w:val="decimal"/>
      <w:lvlText w:val="%4."/>
      <w:lvlJc w:val="left"/>
      <w:pPr>
        <w:ind w:left="2880" w:hanging="360"/>
      </w:pPr>
    </w:lvl>
    <w:lvl w:ilvl="4" w:tplc="DCAC698C" w:tentative="1">
      <w:start w:val="1"/>
      <w:numFmt w:val="lowerLetter"/>
      <w:lvlText w:val="%5."/>
      <w:lvlJc w:val="left"/>
      <w:pPr>
        <w:ind w:left="3600" w:hanging="360"/>
      </w:pPr>
    </w:lvl>
    <w:lvl w:ilvl="5" w:tplc="A5EE0ADC" w:tentative="1">
      <w:start w:val="1"/>
      <w:numFmt w:val="lowerRoman"/>
      <w:lvlText w:val="%6."/>
      <w:lvlJc w:val="right"/>
      <w:pPr>
        <w:ind w:left="4320" w:hanging="180"/>
      </w:pPr>
    </w:lvl>
    <w:lvl w:ilvl="6" w:tplc="E5F2218A" w:tentative="1">
      <w:start w:val="1"/>
      <w:numFmt w:val="decimal"/>
      <w:lvlText w:val="%7."/>
      <w:lvlJc w:val="left"/>
      <w:pPr>
        <w:ind w:left="5040" w:hanging="360"/>
      </w:pPr>
    </w:lvl>
    <w:lvl w:ilvl="7" w:tplc="1EE4827E" w:tentative="1">
      <w:start w:val="1"/>
      <w:numFmt w:val="lowerLetter"/>
      <w:lvlText w:val="%8."/>
      <w:lvlJc w:val="left"/>
      <w:pPr>
        <w:ind w:left="5760" w:hanging="360"/>
      </w:pPr>
    </w:lvl>
    <w:lvl w:ilvl="8" w:tplc="AF4CAB20" w:tentative="1">
      <w:start w:val="1"/>
      <w:numFmt w:val="lowerRoman"/>
      <w:lvlText w:val="%9."/>
      <w:lvlJc w:val="right"/>
      <w:pPr>
        <w:ind w:left="6480" w:hanging="180"/>
      </w:pPr>
    </w:lvl>
  </w:abstractNum>
  <w:abstractNum w:abstractNumId="44">
    <w:nsid w:val="2C1A0AC4"/>
    <w:multiLevelType w:val="hybridMultilevel"/>
    <w:tmpl w:val="810289B6"/>
    <w:styleLink w:val="11111191311"/>
    <w:lvl w:ilvl="0" w:tplc="8FF2DD32">
      <w:start w:val="1"/>
      <w:numFmt w:val="decimal"/>
      <w:lvlText w:val="2.%1."/>
      <w:lvlJc w:val="left"/>
    </w:lvl>
    <w:lvl w:ilvl="1" w:tplc="56CE7226" w:tentative="1">
      <w:start w:val="1"/>
      <w:numFmt w:val="lowerLetter"/>
      <w:lvlText w:val="%2."/>
      <w:lvlJc w:val="left"/>
      <w:pPr>
        <w:ind w:left="1440" w:hanging="360"/>
      </w:pPr>
    </w:lvl>
    <w:lvl w:ilvl="2" w:tplc="8DA44916" w:tentative="1">
      <w:start w:val="1"/>
      <w:numFmt w:val="lowerRoman"/>
      <w:lvlText w:val="%3."/>
      <w:lvlJc w:val="right"/>
      <w:pPr>
        <w:ind w:left="2160" w:hanging="180"/>
      </w:pPr>
    </w:lvl>
    <w:lvl w:ilvl="3" w:tplc="3C5271EA" w:tentative="1">
      <w:start w:val="1"/>
      <w:numFmt w:val="decimal"/>
      <w:lvlText w:val="%4."/>
      <w:lvlJc w:val="left"/>
      <w:pPr>
        <w:ind w:left="2880" w:hanging="360"/>
      </w:pPr>
    </w:lvl>
    <w:lvl w:ilvl="4" w:tplc="9B2C7116" w:tentative="1">
      <w:start w:val="1"/>
      <w:numFmt w:val="lowerLetter"/>
      <w:lvlText w:val="%5."/>
      <w:lvlJc w:val="left"/>
      <w:pPr>
        <w:ind w:left="3600" w:hanging="360"/>
      </w:pPr>
    </w:lvl>
    <w:lvl w:ilvl="5" w:tplc="EABE42D8" w:tentative="1">
      <w:start w:val="1"/>
      <w:numFmt w:val="lowerRoman"/>
      <w:lvlText w:val="%6."/>
      <w:lvlJc w:val="right"/>
      <w:pPr>
        <w:ind w:left="4320" w:hanging="180"/>
      </w:pPr>
    </w:lvl>
    <w:lvl w:ilvl="6" w:tplc="B96E5142" w:tentative="1">
      <w:start w:val="1"/>
      <w:numFmt w:val="decimal"/>
      <w:lvlText w:val="%7."/>
      <w:lvlJc w:val="left"/>
      <w:pPr>
        <w:ind w:left="5040" w:hanging="360"/>
      </w:pPr>
    </w:lvl>
    <w:lvl w:ilvl="7" w:tplc="CD283096" w:tentative="1">
      <w:start w:val="1"/>
      <w:numFmt w:val="lowerLetter"/>
      <w:lvlText w:val="%8."/>
      <w:lvlJc w:val="left"/>
      <w:pPr>
        <w:ind w:left="5760" w:hanging="360"/>
      </w:pPr>
    </w:lvl>
    <w:lvl w:ilvl="8" w:tplc="5948A80A" w:tentative="1">
      <w:start w:val="1"/>
      <w:numFmt w:val="lowerRoman"/>
      <w:lvlText w:val="%9."/>
      <w:lvlJc w:val="right"/>
      <w:pPr>
        <w:ind w:left="6480" w:hanging="180"/>
      </w:pPr>
    </w:lvl>
  </w:abstractNum>
  <w:abstractNum w:abstractNumId="45">
    <w:nsid w:val="2E367730"/>
    <w:multiLevelType w:val="multilevel"/>
    <w:tmpl w:val="06566C62"/>
    <w:styleLink w:val="1111117121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nsid w:val="3498583E"/>
    <w:multiLevelType w:val="multilevel"/>
    <w:tmpl w:val="1B68B908"/>
    <w:styleLink w:val="1111115124"/>
    <w:lvl w:ilvl="0">
      <w:start w:val="2"/>
      <w:numFmt w:val="decimal"/>
      <w:lvlText w:val="%1."/>
      <w:lvlJc w:val="left"/>
      <w:pPr>
        <w:ind w:left="480" w:hanging="480"/>
      </w:pPr>
      <w:rPr>
        <w:rFonts w:hint="default"/>
      </w:rPr>
    </w:lvl>
    <w:lvl w:ilvl="1">
      <w:start w:val="14"/>
      <w:numFmt w:val="decimal"/>
      <w:lvlText w:val="%1.%2."/>
      <w:lvlJc w:val="left"/>
      <w:pPr>
        <w:ind w:left="1040" w:hanging="48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400" w:hanging="720"/>
      </w:pPr>
      <w:rPr>
        <w:rFonts w:hint="default"/>
      </w:rPr>
    </w:lvl>
    <w:lvl w:ilvl="4">
      <w:start w:val="1"/>
      <w:numFmt w:val="decimal"/>
      <w:lvlText w:val="%1.%2.%3.%4.%5."/>
      <w:lvlJc w:val="left"/>
      <w:pPr>
        <w:ind w:left="3320" w:hanging="1080"/>
      </w:pPr>
      <w:rPr>
        <w:rFonts w:hint="default"/>
      </w:rPr>
    </w:lvl>
    <w:lvl w:ilvl="5">
      <w:start w:val="1"/>
      <w:numFmt w:val="decimal"/>
      <w:lvlText w:val="%1.%2.%3.%4.%5.%6."/>
      <w:lvlJc w:val="left"/>
      <w:pPr>
        <w:ind w:left="3880" w:hanging="1080"/>
      </w:pPr>
      <w:rPr>
        <w:rFonts w:hint="default"/>
      </w:rPr>
    </w:lvl>
    <w:lvl w:ilvl="6">
      <w:start w:val="1"/>
      <w:numFmt w:val="decimal"/>
      <w:lvlText w:val="%1.%2.%3.%4.%5.%6.%7."/>
      <w:lvlJc w:val="left"/>
      <w:pPr>
        <w:ind w:left="4800" w:hanging="1440"/>
      </w:pPr>
      <w:rPr>
        <w:rFonts w:hint="default"/>
      </w:rPr>
    </w:lvl>
    <w:lvl w:ilvl="7">
      <w:start w:val="1"/>
      <w:numFmt w:val="decimal"/>
      <w:lvlText w:val="%1.%2.%3.%4.%5.%6.%7.%8."/>
      <w:lvlJc w:val="left"/>
      <w:pPr>
        <w:ind w:left="5360" w:hanging="1440"/>
      </w:pPr>
      <w:rPr>
        <w:rFonts w:hint="default"/>
      </w:rPr>
    </w:lvl>
    <w:lvl w:ilvl="8">
      <w:start w:val="1"/>
      <w:numFmt w:val="decimal"/>
      <w:lvlText w:val="%1.%2.%3.%4.%5.%6.%7.%8.%9."/>
      <w:lvlJc w:val="left"/>
      <w:pPr>
        <w:ind w:left="6280" w:hanging="1800"/>
      </w:pPr>
      <w:rPr>
        <w:rFonts w:hint="default"/>
      </w:rPr>
    </w:lvl>
  </w:abstractNum>
  <w:abstractNum w:abstractNumId="47">
    <w:nsid w:val="38B419E3"/>
    <w:multiLevelType w:val="multilevel"/>
    <w:tmpl w:val="5FC2056C"/>
    <w:styleLink w:val="1111112685"/>
    <w:lvl w:ilvl="0">
      <w:start w:val="1"/>
      <w:numFmt w:val="decimal"/>
      <w:lvlText w:val="%1."/>
      <w:lvlJc w:val="center"/>
      <w:pPr>
        <w:tabs>
          <w:tab w:val="num" w:pos="2853"/>
        </w:tabs>
        <w:ind w:left="2853" w:firstLine="567"/>
      </w:pPr>
      <w:rPr>
        <w:rFonts w:ascii="Times New Roman" w:eastAsia="Times New Roman" w:hAnsi="Times New Roman"/>
        <w:b/>
        <w:bCs/>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1211"/>
        </w:tabs>
        <w:ind w:left="-207" w:firstLine="567"/>
      </w:pPr>
      <w:rPr>
        <w:b w:val="0"/>
        <w:bCs w:val="0"/>
        <w:caps w:val="0"/>
        <w:strike w:val="0"/>
        <w:dstrike w:val="0"/>
        <w:vanish w:val="0"/>
        <w:color w:val="auto"/>
        <w:spacing w:val="0"/>
        <w:w w:val="100"/>
        <w:kern w:val="0"/>
        <w:position w:val="0"/>
        <w:u w:val="none"/>
        <w:effect w:val="none"/>
        <w:vertAlign w:val="baseline"/>
      </w:rPr>
    </w:lvl>
    <w:lvl w:ilvl="2">
      <w:start w:val="1"/>
      <w:numFmt w:val="decimal"/>
      <w:lvlText w:val="%1.%2.%3"/>
      <w:lvlJc w:val="left"/>
      <w:pPr>
        <w:tabs>
          <w:tab w:val="num" w:pos="1418"/>
        </w:tabs>
        <w:ind w:firstLine="567"/>
      </w:pPr>
      <w:rPr>
        <w:b w:val="0"/>
        <w:bCs w:val="0"/>
        <w:sz w:val="28"/>
        <w:szCs w:val="28"/>
      </w:rPr>
    </w:lvl>
    <w:lvl w:ilvl="3">
      <w:start w:val="1"/>
      <w:numFmt w:val="russianLower"/>
      <w:lvlText w:val="%4)"/>
      <w:lvlJc w:val="left"/>
      <w:pPr>
        <w:tabs>
          <w:tab w:val="num" w:pos="2291"/>
        </w:tabs>
        <w:ind w:left="873" w:firstLine="567"/>
      </w:pPr>
      <w:rPr>
        <w:caps w:val="0"/>
        <w:strike w:val="0"/>
        <w:dstrike w:val="0"/>
        <w:vanish w:val="0"/>
        <w:color w:val="auto"/>
        <w:spacing w:val="0"/>
        <w:w w:val="100"/>
        <w:kern w:val="0"/>
        <w:position w:val="0"/>
        <w:u w:val="none"/>
        <w:effect w:val="none"/>
        <w:vertAlign w:val="baseline"/>
      </w:rPr>
    </w:lvl>
    <w:lvl w:ilvl="4">
      <w:start w:val="1"/>
      <w:numFmt w:val="lowerRoman"/>
      <w:lvlText w:val="%5)"/>
      <w:lvlJc w:val="left"/>
      <w:pPr>
        <w:tabs>
          <w:tab w:val="num" w:pos="1985"/>
        </w:tabs>
        <w:ind w:left="1985" w:hanging="567"/>
      </w:pPr>
    </w:lvl>
    <w:lvl w:ilvl="5">
      <w:start w:val="1"/>
      <w:numFmt w:val="bullet"/>
      <w:lvlText w:val=""/>
      <w:lvlJc w:val="left"/>
      <w:pPr>
        <w:tabs>
          <w:tab w:val="num" w:pos="3762"/>
        </w:tabs>
        <w:ind w:left="3762" w:hanging="567"/>
      </w:pPr>
      <w:rPr>
        <w:rFonts w:ascii="Symbol" w:hAnsi="Symbol" w:cs="Symbol" w:hint="default"/>
      </w:rPr>
    </w:lvl>
    <w:lvl w:ilvl="6">
      <w:start w:val="1"/>
      <w:numFmt w:val="lowerLetter"/>
      <w:lvlText w:val="%5%6%7)"/>
      <w:lvlJc w:val="left"/>
      <w:pPr>
        <w:tabs>
          <w:tab w:val="num" w:pos="4329"/>
        </w:tabs>
        <w:ind w:left="4329" w:hanging="567"/>
      </w:pPr>
    </w:lvl>
    <w:lvl w:ilvl="7">
      <w:start w:val="1"/>
      <w:numFmt w:val="decimal"/>
      <w:lvlText w:val="%1.%2.%3.%4.%5.%6.%7.%8."/>
      <w:lvlJc w:val="left"/>
      <w:pPr>
        <w:tabs>
          <w:tab w:val="num" w:pos="6039"/>
        </w:tabs>
        <w:ind w:left="4383" w:hanging="1224"/>
      </w:pPr>
    </w:lvl>
    <w:lvl w:ilvl="8">
      <w:start w:val="1"/>
      <w:numFmt w:val="decimal"/>
      <w:lvlText w:val="%1.%2.%3.%4.%5.%6.%7.%8.%9."/>
      <w:lvlJc w:val="left"/>
      <w:pPr>
        <w:tabs>
          <w:tab w:val="num" w:pos="6759"/>
        </w:tabs>
        <w:ind w:left="4959" w:hanging="1440"/>
      </w:pPr>
    </w:lvl>
  </w:abstractNum>
  <w:abstractNum w:abstractNumId="48">
    <w:nsid w:val="39A82D7E"/>
    <w:multiLevelType w:val="multilevel"/>
    <w:tmpl w:val="FAF89758"/>
    <w:styleLink w:val="11111162111"/>
    <w:lvl w:ilvl="0">
      <w:start w:val="4"/>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3A4E0DEE"/>
    <w:multiLevelType w:val="hybridMultilevel"/>
    <w:tmpl w:val="08D0723A"/>
    <w:styleLink w:val="1111115121"/>
    <w:lvl w:ilvl="0" w:tplc="17CA2176">
      <w:start w:val="1"/>
      <w:numFmt w:val="russianLower"/>
      <w:lvlText w:val="%1)"/>
      <w:lvlJc w:val="left"/>
      <w:pPr>
        <w:tabs>
          <w:tab w:val="num" w:pos="1440"/>
        </w:tabs>
        <w:ind w:left="1440" w:hanging="360"/>
      </w:pPr>
      <w:rPr>
        <w:rFonts w:hint="default"/>
        <w:i w:val="0"/>
      </w:rPr>
    </w:lvl>
    <w:lvl w:ilvl="1" w:tplc="1E54FF8E">
      <w:start w:val="1"/>
      <w:numFmt w:val="lowerLetter"/>
      <w:lvlText w:val="%2."/>
      <w:lvlJc w:val="left"/>
      <w:pPr>
        <w:ind w:left="1440" w:hanging="360"/>
      </w:pPr>
    </w:lvl>
    <w:lvl w:ilvl="2" w:tplc="747AEF36" w:tentative="1">
      <w:start w:val="1"/>
      <w:numFmt w:val="lowerRoman"/>
      <w:lvlText w:val="%3."/>
      <w:lvlJc w:val="right"/>
      <w:pPr>
        <w:ind w:left="2160" w:hanging="180"/>
      </w:pPr>
    </w:lvl>
    <w:lvl w:ilvl="3" w:tplc="9A600346" w:tentative="1">
      <w:start w:val="1"/>
      <w:numFmt w:val="decimal"/>
      <w:lvlText w:val="%4."/>
      <w:lvlJc w:val="left"/>
      <w:pPr>
        <w:ind w:left="2880" w:hanging="360"/>
      </w:pPr>
    </w:lvl>
    <w:lvl w:ilvl="4" w:tplc="0A74512E" w:tentative="1">
      <w:start w:val="1"/>
      <w:numFmt w:val="lowerLetter"/>
      <w:lvlText w:val="%5."/>
      <w:lvlJc w:val="left"/>
      <w:pPr>
        <w:ind w:left="3600" w:hanging="360"/>
      </w:pPr>
    </w:lvl>
    <w:lvl w:ilvl="5" w:tplc="B8004B96" w:tentative="1">
      <w:start w:val="1"/>
      <w:numFmt w:val="lowerRoman"/>
      <w:lvlText w:val="%6."/>
      <w:lvlJc w:val="right"/>
      <w:pPr>
        <w:ind w:left="4320" w:hanging="180"/>
      </w:pPr>
    </w:lvl>
    <w:lvl w:ilvl="6" w:tplc="2CD68DD8" w:tentative="1">
      <w:start w:val="1"/>
      <w:numFmt w:val="decimal"/>
      <w:lvlText w:val="%7."/>
      <w:lvlJc w:val="left"/>
      <w:pPr>
        <w:ind w:left="5040" w:hanging="360"/>
      </w:pPr>
    </w:lvl>
    <w:lvl w:ilvl="7" w:tplc="19F89CD2" w:tentative="1">
      <w:start w:val="1"/>
      <w:numFmt w:val="lowerLetter"/>
      <w:lvlText w:val="%8."/>
      <w:lvlJc w:val="left"/>
      <w:pPr>
        <w:ind w:left="5760" w:hanging="360"/>
      </w:pPr>
    </w:lvl>
    <w:lvl w:ilvl="8" w:tplc="ADDEC5CC" w:tentative="1">
      <w:start w:val="1"/>
      <w:numFmt w:val="lowerRoman"/>
      <w:lvlText w:val="%9."/>
      <w:lvlJc w:val="right"/>
      <w:pPr>
        <w:ind w:left="6480" w:hanging="180"/>
      </w:pPr>
    </w:lvl>
  </w:abstractNum>
  <w:abstractNum w:abstractNumId="50">
    <w:nsid w:val="3CE738C8"/>
    <w:multiLevelType w:val="hybridMultilevel"/>
    <w:tmpl w:val="AF0A8A46"/>
    <w:styleLink w:val="1111116921"/>
    <w:lvl w:ilvl="0" w:tplc="843084B2">
      <w:start w:val="1"/>
      <w:numFmt w:val="russianLower"/>
      <w:pStyle w:val="a3"/>
      <w:lvlText w:val="%1)"/>
      <w:lvlJc w:val="left"/>
      <w:pPr>
        <w:ind w:left="1429" w:hanging="360"/>
      </w:pPr>
      <w:rPr>
        <w:rFonts w:hint="default"/>
      </w:rPr>
    </w:lvl>
    <w:lvl w:ilvl="1" w:tplc="20606BE2" w:tentative="1">
      <w:start w:val="1"/>
      <w:numFmt w:val="lowerLetter"/>
      <w:lvlText w:val="%2."/>
      <w:lvlJc w:val="left"/>
      <w:pPr>
        <w:ind w:left="2149" w:hanging="360"/>
      </w:pPr>
    </w:lvl>
    <w:lvl w:ilvl="2" w:tplc="410E015E" w:tentative="1">
      <w:start w:val="1"/>
      <w:numFmt w:val="lowerRoman"/>
      <w:lvlText w:val="%3."/>
      <w:lvlJc w:val="right"/>
      <w:pPr>
        <w:ind w:left="2869" w:hanging="180"/>
      </w:pPr>
    </w:lvl>
    <w:lvl w:ilvl="3" w:tplc="B9FA2050" w:tentative="1">
      <w:start w:val="1"/>
      <w:numFmt w:val="decimal"/>
      <w:lvlText w:val="%4."/>
      <w:lvlJc w:val="left"/>
      <w:pPr>
        <w:ind w:left="3589" w:hanging="360"/>
      </w:pPr>
    </w:lvl>
    <w:lvl w:ilvl="4" w:tplc="E4AE6756" w:tentative="1">
      <w:start w:val="1"/>
      <w:numFmt w:val="lowerLetter"/>
      <w:lvlText w:val="%5."/>
      <w:lvlJc w:val="left"/>
      <w:pPr>
        <w:ind w:left="4309" w:hanging="360"/>
      </w:pPr>
    </w:lvl>
    <w:lvl w:ilvl="5" w:tplc="E578C26C" w:tentative="1">
      <w:start w:val="1"/>
      <w:numFmt w:val="lowerRoman"/>
      <w:lvlText w:val="%6."/>
      <w:lvlJc w:val="right"/>
      <w:pPr>
        <w:ind w:left="5029" w:hanging="180"/>
      </w:pPr>
    </w:lvl>
    <w:lvl w:ilvl="6" w:tplc="49A239B2" w:tentative="1">
      <w:start w:val="1"/>
      <w:numFmt w:val="decimal"/>
      <w:lvlText w:val="%7."/>
      <w:lvlJc w:val="left"/>
      <w:pPr>
        <w:ind w:left="5749" w:hanging="360"/>
      </w:pPr>
    </w:lvl>
    <w:lvl w:ilvl="7" w:tplc="BB8EDC64" w:tentative="1">
      <w:start w:val="1"/>
      <w:numFmt w:val="lowerLetter"/>
      <w:lvlText w:val="%8."/>
      <w:lvlJc w:val="left"/>
      <w:pPr>
        <w:ind w:left="6469" w:hanging="360"/>
      </w:pPr>
    </w:lvl>
    <w:lvl w:ilvl="8" w:tplc="702A73F4" w:tentative="1">
      <w:start w:val="1"/>
      <w:numFmt w:val="lowerRoman"/>
      <w:lvlText w:val="%9."/>
      <w:lvlJc w:val="right"/>
      <w:pPr>
        <w:ind w:left="7189" w:hanging="180"/>
      </w:pPr>
    </w:lvl>
  </w:abstractNum>
  <w:abstractNum w:abstractNumId="51">
    <w:nsid w:val="429B765F"/>
    <w:multiLevelType w:val="singleLevel"/>
    <w:tmpl w:val="2CA62D26"/>
    <w:styleLink w:val="1111116931"/>
    <w:lvl w:ilvl="0">
      <w:start w:val="1"/>
      <w:numFmt w:val="decimal"/>
      <w:lvlText w:val="%1."/>
      <w:lvlJc w:val="left"/>
      <w:pPr>
        <w:tabs>
          <w:tab w:val="num" w:pos="360"/>
        </w:tabs>
      </w:pPr>
    </w:lvl>
  </w:abstractNum>
  <w:abstractNum w:abstractNumId="52">
    <w:nsid w:val="478A395C"/>
    <w:multiLevelType w:val="multilevel"/>
    <w:tmpl w:val="0C3001FC"/>
    <w:styleLink w:val="11111125112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pStyle w:val="a4"/>
      <w:lvlText w:val="6.%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3">
    <w:nsid w:val="48ED02B5"/>
    <w:multiLevelType w:val="hybridMultilevel"/>
    <w:tmpl w:val="A9A82E6E"/>
    <w:styleLink w:val="111111269"/>
    <w:lvl w:ilvl="0" w:tplc="D7965196">
      <w:start w:val="1"/>
      <w:numFmt w:val="decimal"/>
      <w:lvlText w:val="%1."/>
      <w:lvlJc w:val="left"/>
      <w:pPr>
        <w:ind w:left="960" w:hanging="360"/>
      </w:pPr>
      <w:rPr>
        <w:rFonts w:hint="default"/>
      </w:rPr>
    </w:lvl>
    <w:lvl w:ilvl="1" w:tplc="655253B6" w:tentative="1">
      <w:start w:val="1"/>
      <w:numFmt w:val="lowerLetter"/>
      <w:lvlText w:val="%2."/>
      <w:lvlJc w:val="left"/>
      <w:pPr>
        <w:ind w:left="1680" w:hanging="360"/>
      </w:pPr>
    </w:lvl>
    <w:lvl w:ilvl="2" w:tplc="ED5C7CEE" w:tentative="1">
      <w:start w:val="1"/>
      <w:numFmt w:val="lowerRoman"/>
      <w:lvlText w:val="%3."/>
      <w:lvlJc w:val="right"/>
      <w:pPr>
        <w:ind w:left="2400" w:hanging="180"/>
      </w:pPr>
    </w:lvl>
    <w:lvl w:ilvl="3" w:tplc="3244B1A2" w:tentative="1">
      <w:start w:val="1"/>
      <w:numFmt w:val="decimal"/>
      <w:lvlText w:val="%4."/>
      <w:lvlJc w:val="left"/>
      <w:pPr>
        <w:ind w:left="3120" w:hanging="360"/>
      </w:pPr>
    </w:lvl>
    <w:lvl w:ilvl="4" w:tplc="4068540E" w:tentative="1">
      <w:start w:val="1"/>
      <w:numFmt w:val="lowerLetter"/>
      <w:lvlText w:val="%5."/>
      <w:lvlJc w:val="left"/>
      <w:pPr>
        <w:ind w:left="3840" w:hanging="360"/>
      </w:pPr>
    </w:lvl>
    <w:lvl w:ilvl="5" w:tplc="2F1CD56E" w:tentative="1">
      <w:start w:val="1"/>
      <w:numFmt w:val="lowerRoman"/>
      <w:lvlText w:val="%6."/>
      <w:lvlJc w:val="right"/>
      <w:pPr>
        <w:ind w:left="4560" w:hanging="180"/>
      </w:pPr>
    </w:lvl>
    <w:lvl w:ilvl="6" w:tplc="619AD29C" w:tentative="1">
      <w:start w:val="1"/>
      <w:numFmt w:val="decimal"/>
      <w:lvlText w:val="%7."/>
      <w:lvlJc w:val="left"/>
      <w:pPr>
        <w:ind w:left="5280" w:hanging="360"/>
      </w:pPr>
    </w:lvl>
    <w:lvl w:ilvl="7" w:tplc="65A6FAF4" w:tentative="1">
      <w:start w:val="1"/>
      <w:numFmt w:val="lowerLetter"/>
      <w:lvlText w:val="%8."/>
      <w:lvlJc w:val="left"/>
      <w:pPr>
        <w:ind w:left="6000" w:hanging="360"/>
      </w:pPr>
    </w:lvl>
    <w:lvl w:ilvl="8" w:tplc="1D127CAE" w:tentative="1">
      <w:start w:val="1"/>
      <w:numFmt w:val="lowerRoman"/>
      <w:lvlText w:val="%9."/>
      <w:lvlJc w:val="right"/>
      <w:pPr>
        <w:ind w:left="6720" w:hanging="180"/>
      </w:pPr>
    </w:lvl>
  </w:abstractNum>
  <w:abstractNum w:abstractNumId="54">
    <w:nsid w:val="4C5E7160"/>
    <w:multiLevelType w:val="multilevel"/>
    <w:tmpl w:val="A36AAE06"/>
    <w:styleLink w:val="11111120131"/>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5"/>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55">
    <w:nsid w:val="4CD24736"/>
    <w:multiLevelType w:val="multilevel"/>
    <w:tmpl w:val="2F5C6004"/>
    <w:styleLink w:val="1111118141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B051FF5"/>
    <w:multiLevelType w:val="hybridMultilevel"/>
    <w:tmpl w:val="7CC2A2F0"/>
    <w:styleLink w:val="11111124151"/>
    <w:lvl w:ilvl="0" w:tplc="003C3D4E">
      <w:start w:val="1"/>
      <w:numFmt w:val="bullet"/>
      <w:lvlText w:val=""/>
      <w:lvlJc w:val="left"/>
      <w:pPr>
        <w:tabs>
          <w:tab w:val="num" w:pos="720"/>
        </w:tabs>
        <w:ind w:left="720" w:hanging="360"/>
      </w:pPr>
      <w:rPr>
        <w:rFonts w:ascii="Symbol" w:hAnsi="Symbol" w:hint="default"/>
      </w:rPr>
    </w:lvl>
    <w:lvl w:ilvl="1" w:tplc="29643878" w:tentative="1">
      <w:start w:val="1"/>
      <w:numFmt w:val="bullet"/>
      <w:lvlText w:val="o"/>
      <w:lvlJc w:val="left"/>
      <w:pPr>
        <w:tabs>
          <w:tab w:val="num" w:pos="1440"/>
        </w:tabs>
        <w:ind w:left="1440" w:hanging="360"/>
      </w:pPr>
      <w:rPr>
        <w:rFonts w:ascii="Courier New" w:hAnsi="Courier New" w:hint="default"/>
      </w:rPr>
    </w:lvl>
    <w:lvl w:ilvl="2" w:tplc="A0462982" w:tentative="1">
      <w:start w:val="1"/>
      <w:numFmt w:val="bullet"/>
      <w:lvlText w:val=""/>
      <w:lvlJc w:val="left"/>
      <w:pPr>
        <w:tabs>
          <w:tab w:val="num" w:pos="2160"/>
        </w:tabs>
        <w:ind w:left="2160" w:hanging="360"/>
      </w:pPr>
      <w:rPr>
        <w:rFonts w:ascii="Wingdings" w:hAnsi="Wingdings" w:hint="default"/>
      </w:rPr>
    </w:lvl>
    <w:lvl w:ilvl="3" w:tplc="B71AFA0C" w:tentative="1">
      <w:start w:val="1"/>
      <w:numFmt w:val="bullet"/>
      <w:lvlText w:val=""/>
      <w:lvlJc w:val="left"/>
      <w:pPr>
        <w:tabs>
          <w:tab w:val="num" w:pos="2880"/>
        </w:tabs>
        <w:ind w:left="2880" w:hanging="360"/>
      </w:pPr>
      <w:rPr>
        <w:rFonts w:ascii="Symbol" w:hAnsi="Symbol" w:hint="default"/>
      </w:rPr>
    </w:lvl>
    <w:lvl w:ilvl="4" w:tplc="43A200E2" w:tentative="1">
      <w:start w:val="1"/>
      <w:numFmt w:val="bullet"/>
      <w:lvlText w:val="o"/>
      <w:lvlJc w:val="left"/>
      <w:pPr>
        <w:tabs>
          <w:tab w:val="num" w:pos="3600"/>
        </w:tabs>
        <w:ind w:left="3600" w:hanging="360"/>
      </w:pPr>
      <w:rPr>
        <w:rFonts w:ascii="Courier New" w:hAnsi="Courier New" w:hint="default"/>
      </w:rPr>
    </w:lvl>
    <w:lvl w:ilvl="5" w:tplc="1918217A" w:tentative="1">
      <w:start w:val="1"/>
      <w:numFmt w:val="bullet"/>
      <w:lvlText w:val=""/>
      <w:lvlJc w:val="left"/>
      <w:pPr>
        <w:tabs>
          <w:tab w:val="num" w:pos="4320"/>
        </w:tabs>
        <w:ind w:left="4320" w:hanging="360"/>
      </w:pPr>
      <w:rPr>
        <w:rFonts w:ascii="Wingdings" w:hAnsi="Wingdings" w:hint="default"/>
      </w:rPr>
    </w:lvl>
    <w:lvl w:ilvl="6" w:tplc="BEC28EDC" w:tentative="1">
      <w:start w:val="1"/>
      <w:numFmt w:val="bullet"/>
      <w:lvlText w:val=""/>
      <w:lvlJc w:val="left"/>
      <w:pPr>
        <w:tabs>
          <w:tab w:val="num" w:pos="5040"/>
        </w:tabs>
        <w:ind w:left="5040" w:hanging="360"/>
      </w:pPr>
      <w:rPr>
        <w:rFonts w:ascii="Symbol" w:hAnsi="Symbol" w:hint="default"/>
      </w:rPr>
    </w:lvl>
    <w:lvl w:ilvl="7" w:tplc="10CA6EB4" w:tentative="1">
      <w:start w:val="1"/>
      <w:numFmt w:val="bullet"/>
      <w:lvlText w:val="o"/>
      <w:lvlJc w:val="left"/>
      <w:pPr>
        <w:tabs>
          <w:tab w:val="num" w:pos="5760"/>
        </w:tabs>
        <w:ind w:left="5760" w:hanging="360"/>
      </w:pPr>
      <w:rPr>
        <w:rFonts w:ascii="Courier New" w:hAnsi="Courier New" w:hint="default"/>
      </w:rPr>
    </w:lvl>
    <w:lvl w:ilvl="8" w:tplc="773CBA9E" w:tentative="1">
      <w:start w:val="1"/>
      <w:numFmt w:val="bullet"/>
      <w:lvlText w:val=""/>
      <w:lvlJc w:val="left"/>
      <w:pPr>
        <w:tabs>
          <w:tab w:val="num" w:pos="6480"/>
        </w:tabs>
        <w:ind w:left="6480" w:hanging="360"/>
      </w:pPr>
      <w:rPr>
        <w:rFonts w:ascii="Wingdings" w:hAnsi="Wingdings" w:hint="default"/>
      </w:rPr>
    </w:lvl>
  </w:abstractNum>
  <w:abstractNum w:abstractNumId="57">
    <w:nsid w:val="5B07690A"/>
    <w:multiLevelType w:val="multilevel"/>
    <w:tmpl w:val="428C6F44"/>
    <w:styleLink w:val="11111151331"/>
    <w:lvl w:ilvl="0">
      <w:start w:val="1"/>
      <w:numFmt w:val="decimal"/>
      <w:lvlText w:val="%1."/>
      <w:lvlJc w:val="left"/>
      <w:pPr>
        <w:ind w:left="927"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58">
    <w:nsid w:val="5CE04B82"/>
    <w:multiLevelType w:val="multilevel"/>
    <w:tmpl w:val="29D67654"/>
    <w:styleLink w:val="1111112692"/>
    <w:lvl w:ilvl="0">
      <w:start w:val="1"/>
      <w:numFmt w:val="decimal"/>
      <w:lvlText w:val="%1."/>
      <w:lvlJc w:val="left"/>
      <w:pPr>
        <w:ind w:left="928" w:hanging="360"/>
      </w:pPr>
      <w:rPr>
        <w:rFonts w:hint="default"/>
      </w:rPr>
    </w:lvl>
    <w:lvl w:ilvl="1">
      <w:start w:val="1"/>
      <w:numFmt w:val="decimal"/>
      <w:isLgl/>
      <w:lvlText w:val="%1.%2."/>
      <w:lvlJc w:val="left"/>
      <w:pPr>
        <w:ind w:left="1004" w:hanging="720"/>
      </w:pPr>
      <w:rPr>
        <w:rFonts w:ascii="Times New Roman" w:hAnsi="Times New Roman" w:cs="Times New Roman" w:hint="default"/>
        <w:b w:val="0"/>
        <w:color w:val="auto"/>
        <w:sz w:val="24"/>
        <w:szCs w:val="24"/>
      </w:rPr>
    </w:lvl>
    <w:lvl w:ilvl="2">
      <w:start w:val="1"/>
      <w:numFmt w:val="decimal"/>
      <w:isLgl/>
      <w:lvlText w:val="%1.%2.%3."/>
      <w:lvlJc w:val="left"/>
      <w:pPr>
        <w:ind w:left="1440" w:hanging="720"/>
      </w:pPr>
      <w:rPr>
        <w:rFonts w:ascii="Times New Roman" w:hAnsi="Times New Roman" w:cs="Times New Roman" w:hint="default"/>
      </w:rPr>
    </w:lvl>
    <w:lvl w:ilvl="3">
      <w:start w:val="1"/>
      <w:numFmt w:val="decimal"/>
      <w:isLgl/>
      <w:lvlText w:val="%1.%2.%3.%4."/>
      <w:lvlJc w:val="left"/>
      <w:pPr>
        <w:ind w:left="1800" w:hanging="1080"/>
      </w:pPr>
      <w:rPr>
        <w:rFonts w:ascii="Times New Roman" w:hAnsi="Times New Roman" w:cs="Times New Roman" w:hint="default"/>
      </w:rPr>
    </w:lvl>
    <w:lvl w:ilvl="4">
      <w:start w:val="1"/>
      <w:numFmt w:val="decimal"/>
      <w:isLgl/>
      <w:lvlText w:val="%1.%2.%3.%4.%5."/>
      <w:lvlJc w:val="left"/>
      <w:pPr>
        <w:ind w:left="1800" w:hanging="1080"/>
      </w:pPr>
      <w:rPr>
        <w:rFonts w:ascii="Times New Roman" w:hAnsi="Times New Roman" w:cs="Times New Roman" w:hint="default"/>
      </w:rPr>
    </w:lvl>
    <w:lvl w:ilvl="5">
      <w:start w:val="1"/>
      <w:numFmt w:val="decimal"/>
      <w:isLgl/>
      <w:lvlText w:val="%1.%2.%3.%4.%5.%6."/>
      <w:lvlJc w:val="left"/>
      <w:pPr>
        <w:ind w:left="2160" w:hanging="1440"/>
      </w:pPr>
      <w:rPr>
        <w:rFonts w:ascii="Times New Roman" w:hAnsi="Times New Roman" w:cs="Times New Roman" w:hint="default"/>
      </w:rPr>
    </w:lvl>
    <w:lvl w:ilvl="6">
      <w:start w:val="1"/>
      <w:numFmt w:val="decimal"/>
      <w:isLgl/>
      <w:lvlText w:val="%1.%2.%3.%4.%5.%6.%7."/>
      <w:lvlJc w:val="left"/>
      <w:pPr>
        <w:ind w:left="2160" w:hanging="1440"/>
      </w:pPr>
      <w:rPr>
        <w:rFonts w:ascii="Times New Roman" w:hAnsi="Times New Roman" w:cs="Times New Roman" w:hint="default"/>
      </w:rPr>
    </w:lvl>
    <w:lvl w:ilvl="7">
      <w:start w:val="1"/>
      <w:numFmt w:val="decimal"/>
      <w:isLgl/>
      <w:lvlText w:val="%1.%2.%3.%4.%5.%6.%7.%8."/>
      <w:lvlJc w:val="left"/>
      <w:pPr>
        <w:ind w:left="2520" w:hanging="1800"/>
      </w:pPr>
      <w:rPr>
        <w:rFonts w:ascii="Times New Roman" w:hAnsi="Times New Roman" w:cs="Times New Roman" w:hint="default"/>
      </w:rPr>
    </w:lvl>
    <w:lvl w:ilvl="8">
      <w:start w:val="1"/>
      <w:numFmt w:val="decimal"/>
      <w:isLgl/>
      <w:lvlText w:val="%1.%2.%3.%4.%5.%6.%7.%8.%9."/>
      <w:lvlJc w:val="left"/>
      <w:pPr>
        <w:ind w:left="2880" w:hanging="2160"/>
      </w:pPr>
      <w:rPr>
        <w:rFonts w:ascii="Times New Roman" w:hAnsi="Times New Roman" w:cs="Times New Roman" w:hint="default"/>
      </w:rPr>
    </w:lvl>
  </w:abstractNum>
  <w:abstractNum w:abstractNumId="59">
    <w:nsid w:val="60E2050E"/>
    <w:multiLevelType w:val="multilevel"/>
    <w:tmpl w:val="437AF164"/>
    <w:styleLink w:val="1111116312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61640D7C"/>
    <w:multiLevelType w:val="hybridMultilevel"/>
    <w:tmpl w:val="DECA940C"/>
    <w:styleLink w:val="1111111371"/>
    <w:lvl w:ilvl="0" w:tplc="B0BEDAAA">
      <w:start w:val="3"/>
      <w:numFmt w:val="decimal"/>
      <w:lvlText w:val="%1."/>
      <w:lvlJc w:val="left"/>
      <w:pPr>
        <w:tabs>
          <w:tab w:val="num" w:pos="720"/>
        </w:tabs>
        <w:ind w:left="720" w:hanging="360"/>
      </w:pPr>
      <w:rPr>
        <w:rFonts w:hint="default"/>
      </w:rPr>
    </w:lvl>
    <w:lvl w:ilvl="1" w:tplc="4798F954" w:tentative="1">
      <w:start w:val="1"/>
      <w:numFmt w:val="lowerLetter"/>
      <w:lvlText w:val="%2."/>
      <w:lvlJc w:val="left"/>
      <w:pPr>
        <w:tabs>
          <w:tab w:val="num" w:pos="1440"/>
        </w:tabs>
        <w:ind w:left="1440" w:hanging="360"/>
      </w:pPr>
    </w:lvl>
    <w:lvl w:ilvl="2" w:tplc="CF823138" w:tentative="1">
      <w:start w:val="1"/>
      <w:numFmt w:val="lowerRoman"/>
      <w:lvlText w:val="%3."/>
      <w:lvlJc w:val="right"/>
      <w:pPr>
        <w:tabs>
          <w:tab w:val="num" w:pos="2160"/>
        </w:tabs>
        <w:ind w:left="2160" w:hanging="180"/>
      </w:pPr>
    </w:lvl>
    <w:lvl w:ilvl="3" w:tplc="9F88D5A6" w:tentative="1">
      <w:start w:val="1"/>
      <w:numFmt w:val="decimal"/>
      <w:lvlText w:val="%4."/>
      <w:lvlJc w:val="left"/>
      <w:pPr>
        <w:tabs>
          <w:tab w:val="num" w:pos="2880"/>
        </w:tabs>
        <w:ind w:left="2880" w:hanging="360"/>
      </w:pPr>
    </w:lvl>
    <w:lvl w:ilvl="4" w:tplc="C7C08D38" w:tentative="1">
      <w:start w:val="1"/>
      <w:numFmt w:val="lowerLetter"/>
      <w:lvlText w:val="%5."/>
      <w:lvlJc w:val="left"/>
      <w:pPr>
        <w:tabs>
          <w:tab w:val="num" w:pos="3600"/>
        </w:tabs>
        <w:ind w:left="3600" w:hanging="360"/>
      </w:pPr>
    </w:lvl>
    <w:lvl w:ilvl="5" w:tplc="0E72745E" w:tentative="1">
      <w:start w:val="1"/>
      <w:numFmt w:val="lowerRoman"/>
      <w:lvlText w:val="%6."/>
      <w:lvlJc w:val="right"/>
      <w:pPr>
        <w:tabs>
          <w:tab w:val="num" w:pos="4320"/>
        </w:tabs>
        <w:ind w:left="4320" w:hanging="180"/>
      </w:pPr>
    </w:lvl>
    <w:lvl w:ilvl="6" w:tplc="C4687DEC" w:tentative="1">
      <w:start w:val="1"/>
      <w:numFmt w:val="decimal"/>
      <w:lvlText w:val="%7."/>
      <w:lvlJc w:val="left"/>
      <w:pPr>
        <w:tabs>
          <w:tab w:val="num" w:pos="5040"/>
        </w:tabs>
        <w:ind w:left="5040" w:hanging="360"/>
      </w:pPr>
    </w:lvl>
    <w:lvl w:ilvl="7" w:tplc="34EA4768" w:tentative="1">
      <w:start w:val="1"/>
      <w:numFmt w:val="lowerLetter"/>
      <w:lvlText w:val="%8."/>
      <w:lvlJc w:val="left"/>
      <w:pPr>
        <w:tabs>
          <w:tab w:val="num" w:pos="5760"/>
        </w:tabs>
        <w:ind w:left="5760" w:hanging="360"/>
      </w:pPr>
    </w:lvl>
    <w:lvl w:ilvl="8" w:tplc="DC72BD38" w:tentative="1">
      <w:start w:val="1"/>
      <w:numFmt w:val="lowerRoman"/>
      <w:lvlText w:val="%9."/>
      <w:lvlJc w:val="right"/>
      <w:pPr>
        <w:tabs>
          <w:tab w:val="num" w:pos="6480"/>
        </w:tabs>
        <w:ind w:left="6480" w:hanging="180"/>
      </w:pPr>
    </w:lvl>
  </w:abstractNum>
  <w:abstractNum w:abstractNumId="61">
    <w:nsid w:val="61E9016E"/>
    <w:multiLevelType w:val="multilevel"/>
    <w:tmpl w:val="66DEDEE4"/>
    <w:styleLink w:val="111111146"/>
    <w:lvl w:ilvl="0">
      <w:start w:val="3"/>
      <w:numFmt w:val="decimal"/>
      <w:lvlText w:val="%1."/>
      <w:lvlJc w:val="left"/>
      <w:pPr>
        <w:ind w:left="720" w:hanging="360"/>
      </w:pPr>
      <w:rPr>
        <w:rFonts w:hint="default"/>
      </w:rPr>
    </w:lvl>
    <w:lvl w:ilvl="1">
      <w:start w:val="1"/>
      <w:numFmt w:val="decimal"/>
      <w:isLgl/>
      <w:lvlText w:val="%1.%2."/>
      <w:lvlJc w:val="left"/>
      <w:pPr>
        <w:ind w:left="1353" w:hanging="360"/>
      </w:pPr>
      <w:rPr>
        <w:rFonts w:hint="default"/>
        <w:i w:val="0"/>
      </w:rPr>
    </w:lvl>
    <w:lvl w:ilvl="2">
      <w:start w:val="1"/>
      <w:numFmt w:val="decimal"/>
      <w:isLgl/>
      <w:lvlText w:val="%1.%2.%3."/>
      <w:lvlJc w:val="left"/>
      <w:pPr>
        <w:ind w:left="1778" w:hanging="720"/>
      </w:pPr>
      <w:rPr>
        <w:rFonts w:hint="default"/>
        <w:i w:val="0"/>
      </w:rPr>
    </w:lvl>
    <w:lvl w:ilvl="3">
      <w:start w:val="1"/>
      <w:numFmt w:val="decimal"/>
      <w:isLgl/>
      <w:lvlText w:val="%1.%2.%3.%4."/>
      <w:lvlJc w:val="left"/>
      <w:pPr>
        <w:ind w:left="2127" w:hanging="720"/>
      </w:pPr>
      <w:rPr>
        <w:rFonts w:hint="default"/>
        <w:i w:val="0"/>
      </w:rPr>
    </w:lvl>
    <w:lvl w:ilvl="4">
      <w:start w:val="1"/>
      <w:numFmt w:val="decimal"/>
      <w:isLgl/>
      <w:lvlText w:val="%1.%2.%3.%4.%5."/>
      <w:lvlJc w:val="left"/>
      <w:pPr>
        <w:ind w:left="2836" w:hanging="1080"/>
      </w:pPr>
      <w:rPr>
        <w:rFonts w:hint="default"/>
        <w:i w:val="0"/>
      </w:rPr>
    </w:lvl>
    <w:lvl w:ilvl="5">
      <w:start w:val="1"/>
      <w:numFmt w:val="decimal"/>
      <w:isLgl/>
      <w:lvlText w:val="%1.%2.%3.%4.%5.%6."/>
      <w:lvlJc w:val="left"/>
      <w:pPr>
        <w:ind w:left="3185" w:hanging="1080"/>
      </w:pPr>
      <w:rPr>
        <w:rFonts w:hint="default"/>
        <w:i w:val="0"/>
      </w:rPr>
    </w:lvl>
    <w:lvl w:ilvl="6">
      <w:start w:val="1"/>
      <w:numFmt w:val="decimal"/>
      <w:isLgl/>
      <w:lvlText w:val="%1.%2.%3.%4.%5.%6.%7."/>
      <w:lvlJc w:val="left"/>
      <w:pPr>
        <w:ind w:left="3894" w:hanging="1440"/>
      </w:pPr>
      <w:rPr>
        <w:rFonts w:hint="default"/>
        <w:i w:val="0"/>
      </w:rPr>
    </w:lvl>
    <w:lvl w:ilvl="7">
      <w:start w:val="1"/>
      <w:numFmt w:val="decimal"/>
      <w:isLgl/>
      <w:lvlText w:val="%1.%2.%3.%4.%5.%6.%7.%8."/>
      <w:lvlJc w:val="left"/>
      <w:pPr>
        <w:ind w:left="4243" w:hanging="1440"/>
      </w:pPr>
      <w:rPr>
        <w:rFonts w:hint="default"/>
        <w:i w:val="0"/>
      </w:rPr>
    </w:lvl>
    <w:lvl w:ilvl="8">
      <w:start w:val="1"/>
      <w:numFmt w:val="decimal"/>
      <w:isLgl/>
      <w:lvlText w:val="%1.%2.%3.%4.%5.%6.%7.%8.%9."/>
      <w:lvlJc w:val="left"/>
      <w:pPr>
        <w:ind w:left="4952" w:hanging="1800"/>
      </w:pPr>
      <w:rPr>
        <w:rFonts w:hint="default"/>
        <w:i w:val="0"/>
      </w:rPr>
    </w:lvl>
  </w:abstractNum>
  <w:abstractNum w:abstractNumId="62">
    <w:nsid w:val="64BC479A"/>
    <w:multiLevelType w:val="hybridMultilevel"/>
    <w:tmpl w:val="CF569B26"/>
    <w:styleLink w:val="11111151231"/>
    <w:lvl w:ilvl="0" w:tplc="54081FF2">
      <w:start w:val="1"/>
      <w:numFmt w:val="decimal"/>
      <w:lvlText w:val="%1)"/>
      <w:lvlJc w:val="left"/>
      <w:pPr>
        <w:ind w:left="720" w:hanging="360"/>
      </w:pPr>
      <w:rPr>
        <w:rFonts w:hint="default"/>
      </w:rPr>
    </w:lvl>
    <w:lvl w:ilvl="1" w:tplc="F1B2F146" w:tentative="1">
      <w:start w:val="1"/>
      <w:numFmt w:val="lowerLetter"/>
      <w:lvlText w:val="%2."/>
      <w:lvlJc w:val="left"/>
      <w:pPr>
        <w:ind w:left="1440" w:hanging="360"/>
      </w:pPr>
    </w:lvl>
    <w:lvl w:ilvl="2" w:tplc="C206FFD0" w:tentative="1">
      <w:start w:val="1"/>
      <w:numFmt w:val="lowerRoman"/>
      <w:lvlText w:val="%3."/>
      <w:lvlJc w:val="right"/>
      <w:pPr>
        <w:ind w:left="2160" w:hanging="180"/>
      </w:pPr>
    </w:lvl>
    <w:lvl w:ilvl="3" w:tplc="93DE39B8" w:tentative="1">
      <w:start w:val="1"/>
      <w:numFmt w:val="decimal"/>
      <w:lvlText w:val="%4."/>
      <w:lvlJc w:val="left"/>
      <w:pPr>
        <w:ind w:left="2880" w:hanging="360"/>
      </w:pPr>
    </w:lvl>
    <w:lvl w:ilvl="4" w:tplc="924C12C6" w:tentative="1">
      <w:start w:val="1"/>
      <w:numFmt w:val="lowerLetter"/>
      <w:lvlText w:val="%5."/>
      <w:lvlJc w:val="left"/>
      <w:pPr>
        <w:ind w:left="3600" w:hanging="360"/>
      </w:pPr>
    </w:lvl>
    <w:lvl w:ilvl="5" w:tplc="940CFD2C" w:tentative="1">
      <w:start w:val="1"/>
      <w:numFmt w:val="lowerRoman"/>
      <w:lvlText w:val="%6."/>
      <w:lvlJc w:val="right"/>
      <w:pPr>
        <w:ind w:left="4320" w:hanging="180"/>
      </w:pPr>
    </w:lvl>
    <w:lvl w:ilvl="6" w:tplc="13D67270" w:tentative="1">
      <w:start w:val="1"/>
      <w:numFmt w:val="decimal"/>
      <w:lvlText w:val="%7."/>
      <w:lvlJc w:val="left"/>
      <w:pPr>
        <w:ind w:left="5040" w:hanging="360"/>
      </w:pPr>
    </w:lvl>
    <w:lvl w:ilvl="7" w:tplc="C4F458F4" w:tentative="1">
      <w:start w:val="1"/>
      <w:numFmt w:val="lowerLetter"/>
      <w:lvlText w:val="%8."/>
      <w:lvlJc w:val="left"/>
      <w:pPr>
        <w:ind w:left="5760" w:hanging="360"/>
      </w:pPr>
    </w:lvl>
    <w:lvl w:ilvl="8" w:tplc="E910BE34" w:tentative="1">
      <w:start w:val="1"/>
      <w:numFmt w:val="lowerRoman"/>
      <w:lvlText w:val="%9."/>
      <w:lvlJc w:val="right"/>
      <w:pPr>
        <w:ind w:left="6480" w:hanging="180"/>
      </w:pPr>
    </w:lvl>
  </w:abstractNum>
  <w:abstractNum w:abstractNumId="63">
    <w:nsid w:val="6528731A"/>
    <w:multiLevelType w:val="hybridMultilevel"/>
    <w:tmpl w:val="7C7C45F2"/>
    <w:lvl w:ilvl="0" w:tplc="D41827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4">
    <w:nsid w:val="657F0B66"/>
    <w:multiLevelType w:val="singleLevel"/>
    <w:tmpl w:val="D360A49C"/>
    <w:lvl w:ilvl="0">
      <w:start w:val="1"/>
      <w:numFmt w:val="bullet"/>
      <w:pStyle w:val="mark-"/>
      <w:lvlText w:val=""/>
      <w:lvlJc w:val="left"/>
      <w:pPr>
        <w:tabs>
          <w:tab w:val="num" w:pos="360"/>
        </w:tabs>
        <w:ind w:left="360" w:hanging="360"/>
      </w:pPr>
      <w:rPr>
        <w:rFonts w:ascii="Symbol" w:hAnsi="Symbol" w:cs="Symbol" w:hint="default"/>
      </w:rPr>
    </w:lvl>
  </w:abstractNum>
  <w:abstractNum w:abstractNumId="65">
    <w:nsid w:val="66EC4094"/>
    <w:multiLevelType w:val="singleLevel"/>
    <w:tmpl w:val="1A42A242"/>
    <w:lvl w:ilvl="0">
      <w:start w:val="1"/>
      <w:numFmt w:val="decimal"/>
      <w:pStyle w:val="a6"/>
      <w:lvlText w:val="%1)"/>
      <w:lvlJc w:val="left"/>
      <w:pPr>
        <w:tabs>
          <w:tab w:val="num" w:pos="360"/>
        </w:tabs>
        <w:ind w:left="360" w:hanging="360"/>
      </w:pPr>
    </w:lvl>
  </w:abstractNum>
  <w:abstractNum w:abstractNumId="66">
    <w:nsid w:val="67A14C76"/>
    <w:multiLevelType w:val="multilevel"/>
    <w:tmpl w:val="584833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nsid w:val="69BE7585"/>
    <w:multiLevelType w:val="multilevel"/>
    <w:tmpl w:val="0419001F"/>
    <w:styleLink w:val="111111140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8">
    <w:nsid w:val="6CF70BC1"/>
    <w:multiLevelType w:val="multilevel"/>
    <w:tmpl w:val="BA1C539E"/>
    <w:styleLink w:val="111111112021"/>
    <w:lvl w:ilvl="0">
      <w:start w:val="1"/>
      <w:numFmt w:val="decimal"/>
      <w:pStyle w:val="1"/>
      <w:lvlText w:val="%1."/>
      <w:lvlJc w:val="left"/>
      <w:pPr>
        <w:tabs>
          <w:tab w:val="num" w:pos="10497"/>
        </w:tabs>
        <w:ind w:left="10497" w:hanging="432"/>
      </w:pPr>
      <w:rPr>
        <w:rFonts w:hint="default"/>
      </w:rPr>
    </w:lvl>
    <w:lvl w:ilvl="1">
      <w:start w:val="1"/>
      <w:numFmt w:val="decimal"/>
      <w:pStyle w:val="2"/>
      <w:lvlText w:val="%1.%2"/>
      <w:lvlJc w:val="left"/>
      <w:pPr>
        <w:tabs>
          <w:tab w:val="num" w:pos="11066"/>
        </w:tabs>
        <w:ind w:left="11066" w:hanging="576"/>
      </w:pPr>
      <w:rPr>
        <w:rFonts w:hint="default"/>
      </w:rPr>
    </w:lvl>
    <w:lvl w:ilvl="2">
      <w:start w:val="1"/>
      <w:numFmt w:val="decimal"/>
      <w:pStyle w:val="20"/>
      <w:lvlText w:val="%1.%2.%3"/>
      <w:lvlJc w:val="left"/>
      <w:pPr>
        <w:tabs>
          <w:tab w:val="num" w:pos="10717"/>
        </w:tabs>
      </w:pPr>
      <w:rPr>
        <w:rFonts w:hint="default"/>
      </w:rPr>
    </w:lvl>
    <w:lvl w:ilvl="3">
      <w:start w:val="1"/>
      <w:numFmt w:val="decimal"/>
      <w:lvlText w:val="%1.%2.%3.%4"/>
      <w:lvlJc w:val="left"/>
      <w:pPr>
        <w:tabs>
          <w:tab w:val="num" w:pos="11354"/>
        </w:tabs>
        <w:ind w:left="11354" w:hanging="864"/>
      </w:pPr>
      <w:rPr>
        <w:rFonts w:hint="default"/>
      </w:rPr>
    </w:lvl>
    <w:lvl w:ilvl="4">
      <w:start w:val="1"/>
      <w:numFmt w:val="decimal"/>
      <w:lvlText w:val="%1.%2.%3.%4.%5"/>
      <w:lvlJc w:val="left"/>
      <w:pPr>
        <w:tabs>
          <w:tab w:val="num" w:pos="11498"/>
        </w:tabs>
        <w:ind w:left="11498" w:hanging="1008"/>
      </w:pPr>
      <w:rPr>
        <w:rFonts w:hint="default"/>
      </w:rPr>
    </w:lvl>
    <w:lvl w:ilvl="5">
      <w:start w:val="1"/>
      <w:numFmt w:val="decimal"/>
      <w:lvlText w:val="%1.%2.%3.%4.%5.%6"/>
      <w:lvlJc w:val="left"/>
      <w:pPr>
        <w:tabs>
          <w:tab w:val="num" w:pos="11642"/>
        </w:tabs>
        <w:ind w:left="11642" w:hanging="1152"/>
      </w:pPr>
      <w:rPr>
        <w:rFonts w:hint="default"/>
      </w:rPr>
    </w:lvl>
    <w:lvl w:ilvl="6">
      <w:start w:val="1"/>
      <w:numFmt w:val="decimal"/>
      <w:lvlText w:val="%1.%2.%3.%4.%5.%6.%7"/>
      <w:lvlJc w:val="left"/>
      <w:pPr>
        <w:tabs>
          <w:tab w:val="num" w:pos="11786"/>
        </w:tabs>
        <w:ind w:left="11786" w:hanging="1296"/>
      </w:pPr>
      <w:rPr>
        <w:rFonts w:hint="default"/>
      </w:rPr>
    </w:lvl>
    <w:lvl w:ilvl="7">
      <w:start w:val="1"/>
      <w:numFmt w:val="decimal"/>
      <w:lvlText w:val="%1.%2.%3.%4.%5.%6.%7.%8"/>
      <w:lvlJc w:val="left"/>
      <w:pPr>
        <w:tabs>
          <w:tab w:val="num" w:pos="11930"/>
        </w:tabs>
        <w:ind w:left="11930" w:hanging="1440"/>
      </w:pPr>
      <w:rPr>
        <w:rFonts w:hint="default"/>
      </w:rPr>
    </w:lvl>
    <w:lvl w:ilvl="8">
      <w:start w:val="1"/>
      <w:numFmt w:val="decimal"/>
      <w:lvlText w:val="%1.%2.%3.%4.%5.%6.%7.%8.%9"/>
      <w:lvlJc w:val="left"/>
      <w:pPr>
        <w:tabs>
          <w:tab w:val="num" w:pos="12074"/>
        </w:tabs>
        <w:ind w:left="12074" w:hanging="1584"/>
      </w:pPr>
      <w:rPr>
        <w:rFonts w:hint="default"/>
      </w:rPr>
    </w:lvl>
  </w:abstractNum>
  <w:abstractNum w:abstractNumId="69">
    <w:nsid w:val="6F05512A"/>
    <w:multiLevelType w:val="multilevel"/>
    <w:tmpl w:val="1CBCBD5E"/>
    <w:styleLink w:val="11111171311"/>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741B7194"/>
    <w:multiLevelType w:val="multilevel"/>
    <w:tmpl w:val="68CA97F2"/>
    <w:lvl w:ilvl="0">
      <w:start w:val="1"/>
      <w:numFmt w:val="upperRoman"/>
      <w:lvlText w:val="ЧАСТЬ %1."/>
      <w:lvlJc w:val="left"/>
      <w:pPr>
        <w:tabs>
          <w:tab w:val="num" w:pos="2160"/>
        </w:tabs>
        <w:ind w:left="720" w:hanging="720"/>
      </w:pPr>
      <w:rPr>
        <w:sz w:val="40"/>
        <w:szCs w:val="40"/>
      </w:rPr>
    </w:lvl>
    <w:lvl w:ilvl="1">
      <w:start w:val="1"/>
      <w:numFmt w:val="decimal"/>
      <w:pStyle w:val="a7"/>
      <w:lvlText w:val="РАЗДЕЛ %1.%2"/>
      <w:lvlJc w:val="left"/>
      <w:pPr>
        <w:tabs>
          <w:tab w:val="num" w:pos="2520"/>
        </w:tabs>
        <w:ind w:left="180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1">
    <w:nsid w:val="74AD6E60"/>
    <w:multiLevelType w:val="multilevel"/>
    <w:tmpl w:val="73AE782E"/>
    <w:styleLink w:val="11111124121"/>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nsid w:val="76003E36"/>
    <w:multiLevelType w:val="multilevel"/>
    <w:tmpl w:val="ACEA3828"/>
    <w:styleLink w:val="11111110131"/>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nsid w:val="7EC818AF"/>
    <w:multiLevelType w:val="hybridMultilevel"/>
    <w:tmpl w:val="CAE2E8D4"/>
    <w:styleLink w:val="111111711021"/>
    <w:lvl w:ilvl="0" w:tplc="0419000F">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74">
    <w:nsid w:val="7FA419D6"/>
    <w:multiLevelType w:val="hybridMultilevel"/>
    <w:tmpl w:val="1FEAB688"/>
    <w:styleLink w:val="111111101231"/>
    <w:lvl w:ilvl="0" w:tplc="207EE3FC">
      <w:start w:val="8"/>
      <w:numFmt w:val="decimal"/>
      <w:lvlText w:val="%1."/>
      <w:lvlJc w:val="left"/>
      <w:pPr>
        <w:tabs>
          <w:tab w:val="num" w:pos="720"/>
        </w:tabs>
        <w:ind w:left="720" w:hanging="360"/>
      </w:pPr>
      <w:rPr>
        <w:rFonts w:hint="default"/>
      </w:rPr>
    </w:lvl>
    <w:lvl w:ilvl="1" w:tplc="FF88BB50">
      <w:start w:val="1"/>
      <w:numFmt w:val="lowerLetter"/>
      <w:lvlText w:val="%2."/>
      <w:lvlJc w:val="left"/>
      <w:pPr>
        <w:tabs>
          <w:tab w:val="num" w:pos="1440"/>
        </w:tabs>
        <w:ind w:left="1440" w:hanging="360"/>
      </w:pPr>
    </w:lvl>
    <w:lvl w:ilvl="2" w:tplc="644AD224">
      <w:start w:val="1"/>
      <w:numFmt w:val="lowerRoman"/>
      <w:lvlText w:val="%3."/>
      <w:lvlJc w:val="right"/>
      <w:pPr>
        <w:tabs>
          <w:tab w:val="num" w:pos="2160"/>
        </w:tabs>
        <w:ind w:left="2160" w:hanging="180"/>
      </w:pPr>
    </w:lvl>
    <w:lvl w:ilvl="3" w:tplc="3FE815B8">
      <w:start w:val="1"/>
      <w:numFmt w:val="decimal"/>
      <w:lvlText w:val="%4."/>
      <w:lvlJc w:val="left"/>
      <w:pPr>
        <w:tabs>
          <w:tab w:val="num" w:pos="2880"/>
        </w:tabs>
        <w:ind w:left="2880" w:hanging="360"/>
      </w:pPr>
    </w:lvl>
    <w:lvl w:ilvl="4" w:tplc="98E2AE5E">
      <w:start w:val="1"/>
      <w:numFmt w:val="lowerLetter"/>
      <w:lvlText w:val="%5."/>
      <w:lvlJc w:val="left"/>
      <w:pPr>
        <w:tabs>
          <w:tab w:val="num" w:pos="3600"/>
        </w:tabs>
        <w:ind w:left="3600" w:hanging="360"/>
      </w:pPr>
    </w:lvl>
    <w:lvl w:ilvl="5" w:tplc="FEE2BE28">
      <w:start w:val="1"/>
      <w:numFmt w:val="lowerRoman"/>
      <w:lvlText w:val="%6."/>
      <w:lvlJc w:val="right"/>
      <w:pPr>
        <w:tabs>
          <w:tab w:val="num" w:pos="4320"/>
        </w:tabs>
        <w:ind w:left="4320" w:hanging="180"/>
      </w:pPr>
    </w:lvl>
    <w:lvl w:ilvl="6" w:tplc="9F342AE4">
      <w:start w:val="1"/>
      <w:numFmt w:val="decimal"/>
      <w:lvlText w:val="%7."/>
      <w:lvlJc w:val="left"/>
      <w:pPr>
        <w:tabs>
          <w:tab w:val="num" w:pos="5040"/>
        </w:tabs>
        <w:ind w:left="5040" w:hanging="360"/>
      </w:pPr>
    </w:lvl>
    <w:lvl w:ilvl="7" w:tplc="F44496B6">
      <w:start w:val="1"/>
      <w:numFmt w:val="lowerLetter"/>
      <w:lvlText w:val="%8."/>
      <w:lvlJc w:val="left"/>
      <w:pPr>
        <w:tabs>
          <w:tab w:val="num" w:pos="5760"/>
        </w:tabs>
        <w:ind w:left="5760" w:hanging="360"/>
      </w:pPr>
    </w:lvl>
    <w:lvl w:ilvl="8" w:tplc="63F40952">
      <w:start w:val="1"/>
      <w:numFmt w:val="lowerRoman"/>
      <w:lvlText w:val="%9."/>
      <w:lvlJc w:val="right"/>
      <w:pPr>
        <w:tabs>
          <w:tab w:val="num" w:pos="6480"/>
        </w:tabs>
        <w:ind w:left="6480" w:hanging="180"/>
      </w:pPr>
    </w:lvl>
  </w:abstractNum>
  <w:num w:numId="1">
    <w:abstractNumId w:val="68"/>
  </w:num>
  <w:num w:numId="2">
    <w:abstractNumId w:val="64"/>
  </w:num>
  <w:num w:numId="3">
    <w:abstractNumId w:val="55"/>
  </w:num>
  <w:num w:numId="4">
    <w:abstractNumId w:val="65"/>
  </w:num>
  <w:num w:numId="5">
    <w:abstractNumId w:val="37"/>
  </w:num>
  <w:num w:numId="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3"/>
  </w:num>
  <w:num w:numId="8">
    <w:abstractNumId w:val="40"/>
  </w:num>
  <w:num w:numId="9">
    <w:abstractNumId w:val="30"/>
  </w:num>
  <w:num w:numId="10">
    <w:abstractNumId w:val="72"/>
  </w:num>
  <w:num w:numId="11">
    <w:abstractNumId w:val="71"/>
  </w:num>
  <w:num w:numId="12">
    <w:abstractNumId w:val="45"/>
  </w:num>
  <w:num w:numId="13">
    <w:abstractNumId w:val="74"/>
  </w:num>
  <w:num w:numId="14">
    <w:abstractNumId w:val="60"/>
  </w:num>
  <w:num w:numId="15">
    <w:abstractNumId w:val="56"/>
  </w:num>
  <w:num w:numId="16">
    <w:abstractNumId w:val="58"/>
  </w:num>
  <w:num w:numId="17">
    <w:abstractNumId w:val="0"/>
  </w:num>
  <w:num w:numId="18">
    <w:abstractNumId w:val="1"/>
  </w:num>
  <w:num w:numId="19">
    <w:abstractNumId w:val="33"/>
  </w:num>
  <w:num w:numId="20">
    <w:abstractNumId w:val="52"/>
  </w:num>
  <w:num w:numId="21">
    <w:abstractNumId w:val="42"/>
  </w:num>
  <w:num w:numId="22">
    <w:abstractNumId w:val="2"/>
  </w:num>
  <w:num w:numId="23">
    <w:abstractNumId w:val="38"/>
  </w:num>
  <w:num w:numId="24">
    <w:abstractNumId w:val="35"/>
  </w:num>
  <w:num w:numId="25">
    <w:abstractNumId w:val="67"/>
  </w:num>
  <w:num w:numId="26">
    <w:abstractNumId w:val="26"/>
  </w:num>
  <w:num w:numId="27">
    <w:abstractNumId w:val="54"/>
  </w:num>
  <w:num w:numId="28">
    <w:abstractNumId w:val="32"/>
  </w:num>
  <w:num w:numId="29">
    <w:abstractNumId w:val="50"/>
  </w:num>
  <w:num w:numId="30">
    <w:abstractNumId w:val="51"/>
  </w:num>
  <w:num w:numId="31">
    <w:abstractNumId w:val="48"/>
  </w:num>
  <w:num w:numId="32">
    <w:abstractNumId w:val="34"/>
  </w:num>
  <w:num w:numId="33">
    <w:abstractNumId w:val="31"/>
  </w:num>
  <w:num w:numId="34">
    <w:abstractNumId w:val="62"/>
  </w:num>
  <w:num w:numId="35">
    <w:abstractNumId w:val="43"/>
  </w:num>
  <w:num w:numId="36">
    <w:abstractNumId w:val="36"/>
  </w:num>
  <w:num w:numId="37">
    <w:abstractNumId w:val="39"/>
  </w:num>
  <w:num w:numId="38">
    <w:abstractNumId w:val="57"/>
  </w:num>
  <w:num w:numId="39">
    <w:abstractNumId w:val="61"/>
  </w:num>
  <w:num w:numId="40">
    <w:abstractNumId w:val="8"/>
  </w:num>
  <w:num w:numId="41">
    <w:abstractNumId w:val="9"/>
  </w:num>
  <w:num w:numId="42">
    <w:abstractNumId w:val="10"/>
  </w:num>
  <w:num w:numId="43">
    <w:abstractNumId w:val="44"/>
  </w:num>
  <w:num w:numId="44">
    <w:abstractNumId w:val="11"/>
  </w:num>
  <w:num w:numId="45">
    <w:abstractNumId w:val="12"/>
  </w:num>
  <w:num w:numId="46">
    <w:abstractNumId w:val="13"/>
  </w:num>
  <w:num w:numId="47">
    <w:abstractNumId w:val="14"/>
  </w:num>
  <w:num w:numId="48">
    <w:abstractNumId w:val="15"/>
  </w:num>
  <w:num w:numId="49">
    <w:abstractNumId w:val="16"/>
  </w:num>
  <w:num w:numId="50">
    <w:abstractNumId w:val="17"/>
  </w:num>
  <w:num w:numId="51">
    <w:abstractNumId w:val="19"/>
  </w:num>
  <w:num w:numId="52">
    <w:abstractNumId w:val="20"/>
  </w:num>
  <w:num w:numId="53">
    <w:abstractNumId w:val="21"/>
  </w:num>
  <w:num w:numId="54">
    <w:abstractNumId w:val="22"/>
  </w:num>
  <w:num w:numId="55">
    <w:abstractNumId w:val="23"/>
  </w:num>
  <w:num w:numId="56">
    <w:abstractNumId w:val="46"/>
  </w:num>
  <w:num w:numId="57">
    <w:abstractNumId w:val="25"/>
  </w:num>
  <w:num w:numId="58">
    <w:abstractNumId w:val="53"/>
  </w:num>
  <w:num w:numId="59">
    <w:abstractNumId w:val="27"/>
  </w:num>
  <w:num w:numId="60">
    <w:abstractNumId w:val="18"/>
  </w:num>
  <w:num w:numId="61">
    <w:abstractNumId w:val="24"/>
  </w:num>
  <w:num w:numId="62">
    <w:abstractNumId w:val="28"/>
  </w:num>
  <w:num w:numId="63">
    <w:abstractNumId w:val="49"/>
  </w:num>
  <w:num w:numId="64">
    <w:abstractNumId w:val="59"/>
  </w:num>
  <w:num w:numId="65">
    <w:abstractNumId w:val="69"/>
  </w:num>
  <w:num w:numId="66">
    <w:abstractNumId w:val="47"/>
  </w:num>
  <w:num w:numId="67">
    <w:abstractNumId w:val="41"/>
  </w:num>
  <w:num w:numId="68">
    <w:abstractNumId w:val="29"/>
  </w:num>
  <w:num w:numId="69">
    <w:abstractNumId w:val="5"/>
  </w:num>
  <w:num w:numId="70">
    <w:abstractNumId w:val="66"/>
  </w:num>
  <w:num w:numId="7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D9D"/>
    <w:rsid w:val="00002CE7"/>
    <w:rsid w:val="00004C18"/>
    <w:rsid w:val="000066A5"/>
    <w:rsid w:val="0002610E"/>
    <w:rsid w:val="0006108C"/>
    <w:rsid w:val="0006138B"/>
    <w:rsid w:val="00063E4D"/>
    <w:rsid w:val="000A1D78"/>
    <w:rsid w:val="000B24DB"/>
    <w:rsid w:val="000C2A9A"/>
    <w:rsid w:val="000D2F08"/>
    <w:rsid w:val="000D7CE6"/>
    <w:rsid w:val="000D7E3C"/>
    <w:rsid w:val="000F390A"/>
    <w:rsid w:val="00107B07"/>
    <w:rsid w:val="00111DE1"/>
    <w:rsid w:val="001170DE"/>
    <w:rsid w:val="00133EC1"/>
    <w:rsid w:val="001401F2"/>
    <w:rsid w:val="0014356C"/>
    <w:rsid w:val="00174137"/>
    <w:rsid w:val="0018099E"/>
    <w:rsid w:val="001A2B36"/>
    <w:rsid w:val="001A6311"/>
    <w:rsid w:val="001B3F8A"/>
    <w:rsid w:val="001B78B3"/>
    <w:rsid w:val="001C42B9"/>
    <w:rsid w:val="001D1826"/>
    <w:rsid w:val="001E0211"/>
    <w:rsid w:val="00203B35"/>
    <w:rsid w:val="002065C0"/>
    <w:rsid w:val="00207223"/>
    <w:rsid w:val="00210F2E"/>
    <w:rsid w:val="00233FD3"/>
    <w:rsid w:val="00234F13"/>
    <w:rsid w:val="00243E07"/>
    <w:rsid w:val="002615C7"/>
    <w:rsid w:val="00263D8D"/>
    <w:rsid w:val="00276DA1"/>
    <w:rsid w:val="002776A3"/>
    <w:rsid w:val="00280D2E"/>
    <w:rsid w:val="002844E6"/>
    <w:rsid w:val="002945B5"/>
    <w:rsid w:val="002A4D77"/>
    <w:rsid w:val="002B12A8"/>
    <w:rsid w:val="002C28C7"/>
    <w:rsid w:val="002D13A3"/>
    <w:rsid w:val="002D6714"/>
    <w:rsid w:val="002E5C20"/>
    <w:rsid w:val="002E5D68"/>
    <w:rsid w:val="002F2A79"/>
    <w:rsid w:val="002F3878"/>
    <w:rsid w:val="003212EA"/>
    <w:rsid w:val="003253DC"/>
    <w:rsid w:val="00337044"/>
    <w:rsid w:val="0038084E"/>
    <w:rsid w:val="003845A9"/>
    <w:rsid w:val="00384C3A"/>
    <w:rsid w:val="00395FD4"/>
    <w:rsid w:val="003A4E4B"/>
    <w:rsid w:val="003B1A5E"/>
    <w:rsid w:val="003B1BAA"/>
    <w:rsid w:val="003C3274"/>
    <w:rsid w:val="003E4D2F"/>
    <w:rsid w:val="004147FC"/>
    <w:rsid w:val="0041529A"/>
    <w:rsid w:val="004171C1"/>
    <w:rsid w:val="00423CD8"/>
    <w:rsid w:val="00455BA3"/>
    <w:rsid w:val="00460702"/>
    <w:rsid w:val="00480EB6"/>
    <w:rsid w:val="00483CB7"/>
    <w:rsid w:val="00484641"/>
    <w:rsid w:val="004A2C36"/>
    <w:rsid w:val="004B2D4C"/>
    <w:rsid w:val="004B41AA"/>
    <w:rsid w:val="004D7084"/>
    <w:rsid w:val="004F6243"/>
    <w:rsid w:val="00507FF9"/>
    <w:rsid w:val="00511C03"/>
    <w:rsid w:val="005403EA"/>
    <w:rsid w:val="0054210E"/>
    <w:rsid w:val="005472D2"/>
    <w:rsid w:val="00547DBA"/>
    <w:rsid w:val="005507AE"/>
    <w:rsid w:val="00564BF6"/>
    <w:rsid w:val="00565A36"/>
    <w:rsid w:val="00573487"/>
    <w:rsid w:val="005754CC"/>
    <w:rsid w:val="005855CC"/>
    <w:rsid w:val="00586AF6"/>
    <w:rsid w:val="00586CEF"/>
    <w:rsid w:val="005B378B"/>
    <w:rsid w:val="005B45D5"/>
    <w:rsid w:val="005B6175"/>
    <w:rsid w:val="005C30FB"/>
    <w:rsid w:val="00602AB7"/>
    <w:rsid w:val="00612DA0"/>
    <w:rsid w:val="0061496B"/>
    <w:rsid w:val="006212B9"/>
    <w:rsid w:val="00622C53"/>
    <w:rsid w:val="00626525"/>
    <w:rsid w:val="00642B8A"/>
    <w:rsid w:val="00643403"/>
    <w:rsid w:val="0064376A"/>
    <w:rsid w:val="0064481D"/>
    <w:rsid w:val="00661A74"/>
    <w:rsid w:val="00670347"/>
    <w:rsid w:val="00672767"/>
    <w:rsid w:val="00682E1F"/>
    <w:rsid w:val="006B2AD1"/>
    <w:rsid w:val="006D54F7"/>
    <w:rsid w:val="00704D71"/>
    <w:rsid w:val="00716A07"/>
    <w:rsid w:val="007378B9"/>
    <w:rsid w:val="007554D9"/>
    <w:rsid w:val="00766888"/>
    <w:rsid w:val="00770D9D"/>
    <w:rsid w:val="0077552D"/>
    <w:rsid w:val="0078511F"/>
    <w:rsid w:val="007907DB"/>
    <w:rsid w:val="007960FD"/>
    <w:rsid w:val="007A06BF"/>
    <w:rsid w:val="007A6AFE"/>
    <w:rsid w:val="007C1039"/>
    <w:rsid w:val="007D0626"/>
    <w:rsid w:val="007D6E39"/>
    <w:rsid w:val="00850FCF"/>
    <w:rsid w:val="00863A5C"/>
    <w:rsid w:val="00872891"/>
    <w:rsid w:val="00876A7A"/>
    <w:rsid w:val="00893751"/>
    <w:rsid w:val="008A2F93"/>
    <w:rsid w:val="008B7AED"/>
    <w:rsid w:val="008C0150"/>
    <w:rsid w:val="008C524E"/>
    <w:rsid w:val="008C5B21"/>
    <w:rsid w:val="008C5F90"/>
    <w:rsid w:val="008C741C"/>
    <w:rsid w:val="008D7B75"/>
    <w:rsid w:val="008E0625"/>
    <w:rsid w:val="008F0F33"/>
    <w:rsid w:val="008F18B7"/>
    <w:rsid w:val="008F49D6"/>
    <w:rsid w:val="00950144"/>
    <w:rsid w:val="009725F5"/>
    <w:rsid w:val="0097739A"/>
    <w:rsid w:val="00990FC4"/>
    <w:rsid w:val="00992426"/>
    <w:rsid w:val="009D451E"/>
    <w:rsid w:val="009E4347"/>
    <w:rsid w:val="009F6187"/>
    <w:rsid w:val="00A14308"/>
    <w:rsid w:val="00A622E3"/>
    <w:rsid w:val="00A626AD"/>
    <w:rsid w:val="00A63A24"/>
    <w:rsid w:val="00A80DBA"/>
    <w:rsid w:val="00A955A0"/>
    <w:rsid w:val="00A96994"/>
    <w:rsid w:val="00AA07AF"/>
    <w:rsid w:val="00AA4847"/>
    <w:rsid w:val="00AA6B8C"/>
    <w:rsid w:val="00AB028E"/>
    <w:rsid w:val="00AB3355"/>
    <w:rsid w:val="00AD57B0"/>
    <w:rsid w:val="00AD5A0C"/>
    <w:rsid w:val="00AF645E"/>
    <w:rsid w:val="00B003CB"/>
    <w:rsid w:val="00B0145B"/>
    <w:rsid w:val="00B041C3"/>
    <w:rsid w:val="00B06745"/>
    <w:rsid w:val="00B417C7"/>
    <w:rsid w:val="00B507C1"/>
    <w:rsid w:val="00B65E7C"/>
    <w:rsid w:val="00BB084B"/>
    <w:rsid w:val="00BB7C27"/>
    <w:rsid w:val="00BD3C3B"/>
    <w:rsid w:val="00BD42EF"/>
    <w:rsid w:val="00BE1CFD"/>
    <w:rsid w:val="00BF1490"/>
    <w:rsid w:val="00C03F82"/>
    <w:rsid w:val="00C07DAE"/>
    <w:rsid w:val="00C24416"/>
    <w:rsid w:val="00C374C5"/>
    <w:rsid w:val="00C61EB6"/>
    <w:rsid w:val="00C701B2"/>
    <w:rsid w:val="00C71924"/>
    <w:rsid w:val="00CA3C5E"/>
    <w:rsid w:val="00CA3C9F"/>
    <w:rsid w:val="00CC104C"/>
    <w:rsid w:val="00CD1D15"/>
    <w:rsid w:val="00CD3F48"/>
    <w:rsid w:val="00CD7AE8"/>
    <w:rsid w:val="00CD7FC4"/>
    <w:rsid w:val="00CE036F"/>
    <w:rsid w:val="00CE0D83"/>
    <w:rsid w:val="00CF5917"/>
    <w:rsid w:val="00D12988"/>
    <w:rsid w:val="00D22C15"/>
    <w:rsid w:val="00D24C02"/>
    <w:rsid w:val="00D31F6E"/>
    <w:rsid w:val="00D33945"/>
    <w:rsid w:val="00D55962"/>
    <w:rsid w:val="00D60C6D"/>
    <w:rsid w:val="00D94FDF"/>
    <w:rsid w:val="00D975EE"/>
    <w:rsid w:val="00DA3A3D"/>
    <w:rsid w:val="00DB19D3"/>
    <w:rsid w:val="00DB3A76"/>
    <w:rsid w:val="00DC095D"/>
    <w:rsid w:val="00E06713"/>
    <w:rsid w:val="00E22C83"/>
    <w:rsid w:val="00E37E32"/>
    <w:rsid w:val="00E44402"/>
    <w:rsid w:val="00E563AF"/>
    <w:rsid w:val="00E57758"/>
    <w:rsid w:val="00E61CDA"/>
    <w:rsid w:val="00E61E18"/>
    <w:rsid w:val="00E93484"/>
    <w:rsid w:val="00E95DC9"/>
    <w:rsid w:val="00E97D77"/>
    <w:rsid w:val="00EE329A"/>
    <w:rsid w:val="00EF1E0C"/>
    <w:rsid w:val="00F10996"/>
    <w:rsid w:val="00F35654"/>
    <w:rsid w:val="00F37CA2"/>
    <w:rsid w:val="00F43128"/>
    <w:rsid w:val="00F533AB"/>
    <w:rsid w:val="00F820CC"/>
    <w:rsid w:val="00F84C69"/>
    <w:rsid w:val="00F87097"/>
    <w:rsid w:val="00FD4E71"/>
    <w:rsid w:val="00FF28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3" w:uiPriority="0"/>
    <w:lsdException w:name="Normal Indent" w:uiPriority="0"/>
    <w:lsdException w:name="footnote text" w:uiPriority="0" w:qFormat="1"/>
    <w:lsdException w:name="annotation text" w:uiPriority="0"/>
    <w:lsdException w:name="header" w:uiPriority="0" w:qFormat="1"/>
    <w:lsdException w:name="footer" w:uiPriority="0" w:qFormat="1"/>
    <w:lsdException w:name="caption" w:qFormat="1"/>
    <w:lsdException w:name="envelope address" w:uiPriority="0"/>
    <w:lsdException w:name="envelope return" w:uiPriority="0"/>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4" w:uiPriority="0"/>
    <w:lsdException w:name="List Bullet 5" w:uiPriority="0"/>
    <w:lsdException w:name="List Number 2" w:uiPriority="0"/>
    <w:lsdException w:name="Title" w:semiHidden="0" w:unhideWhenUsed="0" w:qFormat="1"/>
    <w:lsdException w:name="Closing" w:uiPriority="0"/>
    <w:lsdException w:name="Default Paragraph Font" w:uiPriority="1"/>
    <w:lsdException w:name="Body Text" w:uiPriority="0" w:qFormat="1"/>
    <w:lsdException w:name="Body Text Indent" w:uiPriority="0" w:qFormat="1"/>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3" w:uiPriority="0" w:qFormat="1"/>
    <w:lsdException w:name="Hyperlink" w:uiPriority="0"/>
    <w:lsdException w:name="Strong" w:semiHidden="0" w:uiPriority="0" w:unhideWhenUsed="0" w:qFormat="1"/>
    <w:lsdException w:name="Emphasis" w:semiHidden="0" w:unhideWhenUsed="0" w:qFormat="1"/>
    <w:lsdException w:name="Plain Text" w:uiPriority="0" w:qFormat="1"/>
    <w:lsdException w:name="E-mail Signature" w:uiPriority="0"/>
    <w:lsdException w:name="HTML Top of Form" w:uiPriority="0"/>
    <w:lsdException w:name="HTML Bottom of Form" w:uiPriority="0"/>
    <w:lsdException w:name="Normal (Web)" w:uiPriority="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annotation subject" w:uiPriority="0"/>
    <w:lsdException w:name="Table Grid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8">
    <w:name w:val="Normal"/>
    <w:qFormat/>
    <w:rsid w:val="00564BF6"/>
  </w:style>
  <w:style w:type="paragraph" w:styleId="10">
    <w:name w:val="heading 1"/>
    <w:aliases w:val="H1,Аукцион: Заголовок 1,Document Header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
    <w:basedOn w:val="a8"/>
    <w:next w:val="a8"/>
    <w:link w:val="12"/>
    <w:qFormat/>
    <w:rsid w:val="00564BF6"/>
    <w:pPr>
      <w:keepNext/>
      <w:spacing w:before="240" w:after="60" w:line="240" w:lineRule="auto"/>
      <w:jc w:val="center"/>
      <w:outlineLvl w:val="0"/>
    </w:pPr>
    <w:rPr>
      <w:rFonts w:ascii="Times New Roman" w:eastAsia="Calibri" w:hAnsi="Times New Roman" w:cs="Times New Roman"/>
      <w:b/>
      <w:bCs/>
      <w:kern w:val="28"/>
      <w:sz w:val="36"/>
      <w:szCs w:val="36"/>
      <w:lang w:eastAsia="ru-RU"/>
    </w:rPr>
  </w:style>
  <w:style w:type="paragraph" w:styleId="21">
    <w:name w:val="heading 2"/>
    <w:aliases w:val="H2,h2 Знак,h2,Chapter Title,Sub Head,PullOut,HTA Überschrift 2 Знак,Major Знак,Reset numbering Знак,B Знак,Heading 2 - Bid Знак,HTA Überschrift 2,Major,Reset numbering,B,Heading 2 - Bid,H2 Знак1 Знак Зн"/>
    <w:basedOn w:val="a8"/>
    <w:next w:val="a8"/>
    <w:link w:val="22"/>
    <w:unhideWhenUsed/>
    <w:qFormat/>
    <w:rsid w:val="006212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Çàãîëîâîê 3,Заголовок 3 Знак Знак,Заголовок 3 Знак2 Знак Знак,Заголовок 3 Знак1 Знак Знак1 Знак,Заголовок 3 Знак Знак Знак Знак1 Знак,Заголовок 3 Знак2 Знак Знак Знак Знак Знак,Minor Знак"/>
    <w:basedOn w:val="a8"/>
    <w:next w:val="a8"/>
    <w:link w:val="31"/>
    <w:qFormat/>
    <w:rsid w:val="00564BF6"/>
    <w:pPr>
      <w:keepNext/>
      <w:spacing w:before="240" w:after="60" w:line="240" w:lineRule="auto"/>
      <w:outlineLvl w:val="2"/>
    </w:pPr>
    <w:rPr>
      <w:rFonts w:ascii="Arial" w:eastAsia="Calibri" w:hAnsi="Arial" w:cs="Arial"/>
      <w:b/>
      <w:bCs/>
      <w:noProof/>
      <w:sz w:val="26"/>
      <w:szCs w:val="26"/>
      <w:lang w:eastAsia="ru-RU"/>
    </w:rPr>
  </w:style>
  <w:style w:type="paragraph" w:styleId="4">
    <w:name w:val="heading 4"/>
    <w:aliases w:val="H4,Çàãîëîâîê 4,Параграф,Ïàðàãðàô,Заг. Схем,Заг. Схемы,HTA Überschrift 4,Sub-Minor,Heading 4 - Bid,Level 2 - a,OG Heading 4,Level 2 - a Знак Знак,Заголовок 4 (Приложение)"/>
    <w:basedOn w:val="a8"/>
    <w:next w:val="a9"/>
    <w:link w:val="40"/>
    <w:qFormat/>
    <w:rsid w:val="00564BF6"/>
    <w:pPr>
      <w:keepNext/>
      <w:tabs>
        <w:tab w:val="left" w:pos="864"/>
      </w:tabs>
      <w:suppressAutoHyphens/>
      <w:spacing w:before="240" w:after="60" w:line="240" w:lineRule="auto"/>
      <w:ind w:left="864" w:hanging="864"/>
      <w:jc w:val="both"/>
      <w:outlineLvl w:val="3"/>
    </w:pPr>
    <w:rPr>
      <w:rFonts w:ascii="Arial" w:eastAsia="Arial" w:hAnsi="Arial" w:cs="Mangal"/>
      <w:kern w:val="1"/>
      <w:sz w:val="24"/>
      <w:szCs w:val="20"/>
      <w:lang w:val="x-none" w:eastAsia="hi-IN" w:bidi="hi-IN"/>
    </w:rPr>
  </w:style>
  <w:style w:type="paragraph" w:styleId="5">
    <w:name w:val="heading 5"/>
    <w:aliases w:val="H5,Çàãîëîâîê 5,HTA Überschrift 5,Level 3 - i,OG Appendix"/>
    <w:basedOn w:val="a8"/>
    <w:next w:val="a9"/>
    <w:link w:val="50"/>
    <w:qFormat/>
    <w:rsid w:val="00564BF6"/>
    <w:pPr>
      <w:tabs>
        <w:tab w:val="left" w:pos="1008"/>
      </w:tabs>
      <w:suppressAutoHyphens/>
      <w:spacing w:before="240" w:after="60" w:line="240" w:lineRule="auto"/>
      <w:ind w:left="1008" w:hanging="1008"/>
      <w:jc w:val="both"/>
      <w:outlineLvl w:val="4"/>
    </w:pPr>
    <w:rPr>
      <w:rFonts w:ascii="Arial" w:eastAsia="Arial" w:hAnsi="Arial" w:cs="Mangal"/>
      <w:kern w:val="1"/>
      <w:szCs w:val="20"/>
      <w:lang w:val="x-none" w:eastAsia="hi-IN" w:bidi="hi-IN"/>
    </w:rPr>
  </w:style>
  <w:style w:type="paragraph" w:styleId="6">
    <w:name w:val="heading 6"/>
    <w:aliases w:val="H6,Legal Level 1.,OG Distribution,Legal Level 1. Знак Знак"/>
    <w:basedOn w:val="a8"/>
    <w:next w:val="a9"/>
    <w:link w:val="60"/>
    <w:qFormat/>
    <w:rsid w:val="00564BF6"/>
    <w:pPr>
      <w:tabs>
        <w:tab w:val="left" w:pos="1152"/>
      </w:tabs>
      <w:suppressAutoHyphens/>
      <w:spacing w:before="240" w:after="60" w:line="240" w:lineRule="auto"/>
      <w:ind w:left="1152" w:hanging="1152"/>
      <w:jc w:val="both"/>
      <w:outlineLvl w:val="5"/>
    </w:pPr>
    <w:rPr>
      <w:rFonts w:ascii="Arial" w:eastAsia="Arial" w:hAnsi="Arial" w:cs="Mangal"/>
      <w:i/>
      <w:kern w:val="1"/>
      <w:szCs w:val="20"/>
      <w:lang w:val="x-none" w:eastAsia="hi-IN" w:bidi="hi-IN"/>
    </w:rPr>
  </w:style>
  <w:style w:type="paragraph" w:styleId="7">
    <w:name w:val="heading 7"/>
    <w:aliases w:val="Legal Level 1.1.,Legal Level 1.1. Знак Знак"/>
    <w:basedOn w:val="a8"/>
    <w:next w:val="a9"/>
    <w:link w:val="70"/>
    <w:qFormat/>
    <w:rsid w:val="00564BF6"/>
    <w:pPr>
      <w:tabs>
        <w:tab w:val="left" w:pos="1296"/>
      </w:tabs>
      <w:suppressAutoHyphens/>
      <w:spacing w:before="240" w:after="60" w:line="240" w:lineRule="auto"/>
      <w:ind w:left="1296" w:hanging="1296"/>
      <w:jc w:val="both"/>
      <w:outlineLvl w:val="6"/>
    </w:pPr>
    <w:rPr>
      <w:rFonts w:ascii="Arial" w:eastAsia="Arial" w:hAnsi="Arial" w:cs="Mangal"/>
      <w:kern w:val="1"/>
      <w:sz w:val="20"/>
      <w:szCs w:val="20"/>
      <w:lang w:val="x-none" w:eastAsia="hi-IN" w:bidi="hi-IN"/>
    </w:rPr>
  </w:style>
  <w:style w:type="paragraph" w:styleId="8">
    <w:name w:val="heading 8"/>
    <w:aliases w:val="Legal Level 1.1.1."/>
    <w:basedOn w:val="a8"/>
    <w:next w:val="a8"/>
    <w:link w:val="80"/>
    <w:qFormat/>
    <w:rsid w:val="00564BF6"/>
    <w:pPr>
      <w:keepNext/>
      <w:tabs>
        <w:tab w:val="num" w:pos="1440"/>
      </w:tabs>
      <w:spacing w:after="0" w:line="240" w:lineRule="auto"/>
      <w:ind w:left="1440" w:hanging="1440"/>
      <w:outlineLvl w:val="7"/>
    </w:pPr>
    <w:rPr>
      <w:rFonts w:ascii="Times New Roman" w:eastAsia="Calibri" w:hAnsi="Times New Roman" w:cs="Times New Roman"/>
      <w:sz w:val="40"/>
      <w:szCs w:val="40"/>
      <w:lang w:eastAsia="ru-RU"/>
    </w:rPr>
  </w:style>
  <w:style w:type="paragraph" w:styleId="9">
    <w:name w:val="heading 9"/>
    <w:aliases w:val="Legal Level 1.1.1.1.,Знак7,Заголовок 9 Знак Знак,Заголовок 9 Знак Знак Знак"/>
    <w:basedOn w:val="a8"/>
    <w:next w:val="a9"/>
    <w:link w:val="90"/>
    <w:qFormat/>
    <w:rsid w:val="00564BF6"/>
    <w:pPr>
      <w:tabs>
        <w:tab w:val="left" w:pos="1584"/>
      </w:tabs>
      <w:suppressAutoHyphens/>
      <w:spacing w:before="240" w:after="60" w:line="240" w:lineRule="auto"/>
      <w:ind w:left="1584" w:hanging="1584"/>
      <w:jc w:val="both"/>
      <w:outlineLvl w:val="8"/>
    </w:pPr>
    <w:rPr>
      <w:rFonts w:ascii="Arial" w:eastAsia="Arial" w:hAnsi="Arial" w:cs="Mangal"/>
      <w:b/>
      <w:i/>
      <w:kern w:val="1"/>
      <w:sz w:val="18"/>
      <w:szCs w:val="20"/>
      <w:lang w:val="x-none" w:eastAsia="hi-IN" w:bidi="hi-IN"/>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alloon Text"/>
    <w:basedOn w:val="a8"/>
    <w:link w:val="ae"/>
    <w:uiPriority w:val="99"/>
    <w:unhideWhenUsed/>
    <w:rsid w:val="00B65E7C"/>
    <w:pPr>
      <w:spacing w:after="0" w:line="240" w:lineRule="auto"/>
    </w:pPr>
    <w:rPr>
      <w:rFonts w:ascii="Tahoma" w:hAnsi="Tahoma" w:cs="Tahoma"/>
      <w:sz w:val="16"/>
      <w:szCs w:val="16"/>
    </w:rPr>
  </w:style>
  <w:style w:type="character" w:customStyle="1" w:styleId="ae">
    <w:name w:val="Текст выноски Знак"/>
    <w:basedOn w:val="aa"/>
    <w:link w:val="ad"/>
    <w:uiPriority w:val="99"/>
    <w:rsid w:val="00B65E7C"/>
    <w:rPr>
      <w:rFonts w:ascii="Tahoma" w:hAnsi="Tahoma" w:cs="Tahoma"/>
      <w:sz w:val="16"/>
      <w:szCs w:val="16"/>
    </w:rPr>
  </w:style>
  <w:style w:type="character" w:styleId="af">
    <w:name w:val="Hyperlink"/>
    <w:basedOn w:val="aa"/>
    <w:unhideWhenUsed/>
    <w:rsid w:val="00770D9D"/>
    <w:rPr>
      <w:color w:val="0000FF"/>
      <w:u w:val="single"/>
    </w:rPr>
  </w:style>
  <w:style w:type="paragraph" w:styleId="af0">
    <w:name w:val="List Paragraph"/>
    <w:basedOn w:val="a8"/>
    <w:link w:val="af1"/>
    <w:uiPriority w:val="34"/>
    <w:qFormat/>
    <w:rsid w:val="00243E07"/>
    <w:pPr>
      <w:ind w:left="720"/>
      <w:contextualSpacing/>
    </w:pPr>
  </w:style>
  <w:style w:type="paragraph" w:customStyle="1" w:styleId="23">
    <w:name w:val="Знак Знак2 Знак Знак Знак Знак Знак Знак Знак Знак"/>
    <w:basedOn w:val="a8"/>
    <w:next w:val="21"/>
    <w:autoRedefine/>
    <w:qFormat/>
    <w:rsid w:val="006212B9"/>
    <w:pPr>
      <w:spacing w:after="160" w:line="240" w:lineRule="exact"/>
    </w:pPr>
    <w:rPr>
      <w:rFonts w:ascii="Calibri" w:eastAsia="Times New Roman" w:hAnsi="Calibri" w:cs="Calibri"/>
      <w:sz w:val="24"/>
      <w:szCs w:val="24"/>
      <w:lang w:val="en-US"/>
    </w:rPr>
  </w:style>
  <w:style w:type="character" w:customStyle="1" w:styleId="22">
    <w:name w:val="Заголовок 2 Знак"/>
    <w:aliases w:val="H2 Знак,h2 Знак Знак,h2 Знак1,Chapter Title Знак,Sub Head Знак,PullOut Знак,HTA Überschrift 2 Знак Знак,Major Знак Знак,Reset numbering Знак Знак,B Знак Знак,Heading 2 - Bid Знак Знак,HTA Überschrift 2 Знак1,Major Знак1,B Знак1"/>
    <w:basedOn w:val="aa"/>
    <w:link w:val="21"/>
    <w:rsid w:val="006212B9"/>
    <w:rPr>
      <w:rFonts w:asciiTheme="majorHAnsi" w:eastAsiaTheme="majorEastAsia" w:hAnsiTheme="majorHAnsi" w:cstheme="majorBidi"/>
      <w:b/>
      <w:bCs/>
      <w:color w:val="4F81BD" w:themeColor="accent1"/>
      <w:sz w:val="26"/>
      <w:szCs w:val="26"/>
    </w:rPr>
  </w:style>
  <w:style w:type="paragraph" w:styleId="af2">
    <w:name w:val="header"/>
    <w:aliases w:val="Linie,Название 2,header"/>
    <w:basedOn w:val="a8"/>
    <w:link w:val="af3"/>
    <w:unhideWhenUsed/>
    <w:qFormat/>
    <w:rsid w:val="00F37CA2"/>
    <w:pPr>
      <w:tabs>
        <w:tab w:val="center" w:pos="4677"/>
        <w:tab w:val="right" w:pos="9355"/>
      </w:tabs>
      <w:spacing w:after="0" w:line="240" w:lineRule="auto"/>
    </w:pPr>
  </w:style>
  <w:style w:type="character" w:customStyle="1" w:styleId="af3">
    <w:name w:val="Верхний колонтитул Знак"/>
    <w:aliases w:val="Linie Знак1,Название 2 Знак1,header Знак"/>
    <w:basedOn w:val="aa"/>
    <w:link w:val="af2"/>
    <w:rsid w:val="00F37CA2"/>
  </w:style>
  <w:style w:type="character" w:styleId="af4">
    <w:name w:val="page number"/>
    <w:basedOn w:val="aa"/>
    <w:rsid w:val="00F37CA2"/>
  </w:style>
  <w:style w:type="paragraph" w:customStyle="1" w:styleId="ConsPlusCell">
    <w:name w:val="ConsPlusCell"/>
    <w:uiPriority w:val="99"/>
    <w:qFormat/>
    <w:rsid w:val="00DA3A3D"/>
    <w:pPr>
      <w:autoSpaceDE w:val="0"/>
      <w:autoSpaceDN w:val="0"/>
      <w:adjustRightInd w:val="0"/>
      <w:spacing w:after="0" w:line="240" w:lineRule="auto"/>
    </w:pPr>
    <w:rPr>
      <w:rFonts w:ascii="Times New Roman" w:eastAsia="Times New Roman" w:hAnsi="Times New Roman" w:cs="Times New Roman"/>
      <w:lang w:eastAsia="ru-RU"/>
    </w:rPr>
  </w:style>
  <w:style w:type="character" w:customStyle="1" w:styleId="12">
    <w:name w:val="Заголовок 1 Знак"/>
    <w:aliases w:val="H1 Знак,Аукцион: Заголовок 1 Знак,Document Header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h Знак"/>
    <w:basedOn w:val="aa"/>
    <w:link w:val="10"/>
    <w:rsid w:val="00564BF6"/>
    <w:rPr>
      <w:rFonts w:ascii="Times New Roman" w:eastAsia="Calibri" w:hAnsi="Times New Roman" w:cs="Times New Roman"/>
      <w:b/>
      <w:bCs/>
      <w:kern w:val="28"/>
      <w:sz w:val="36"/>
      <w:szCs w:val="36"/>
      <w:lang w:eastAsia="ru-RU"/>
    </w:rPr>
  </w:style>
  <w:style w:type="character" w:customStyle="1" w:styleId="31">
    <w:name w:val="Заголовок 3 Знак"/>
    <w:aliases w:val="H3 Знак,h3 Знак,Çàãîëîâîê 3 Знак,Заголовок 3 Знак Знак Знак,Заголовок 3 Знак2 Знак Знак Знак,Заголовок 3 Знак1 Знак Знак1 Знак Знак,Заголовок 3 Знак Знак Знак Знак1 Знак Знак,Заголовок 3 Знак2 Знак Знак Знак Знак Знак Знак"/>
    <w:basedOn w:val="aa"/>
    <w:link w:val="30"/>
    <w:rsid w:val="00564BF6"/>
    <w:rPr>
      <w:rFonts w:ascii="Arial" w:eastAsia="Calibri" w:hAnsi="Arial" w:cs="Arial"/>
      <w:b/>
      <w:bCs/>
      <w:noProof/>
      <w:sz w:val="26"/>
      <w:szCs w:val="26"/>
      <w:lang w:eastAsia="ru-RU"/>
    </w:rPr>
  </w:style>
  <w:style w:type="character" w:customStyle="1" w:styleId="40">
    <w:name w:val="Заголовок 4 Знак"/>
    <w:aliases w:val="H4 Знак2,Çàãîëîâîê 4 Знак2,Параграф Знак,Ïàðàãðàô Знак1,Заг. Схем Знак1,Заг. Схемы Знак1,HTA Überschrift 4 Знак1,Sub-Minor Знак1,Heading 4 - Bid Знак1,Level 2 - a Знак1,OG Heading 4 Знак1,Level 2 - a Знак Знак Знак"/>
    <w:basedOn w:val="aa"/>
    <w:link w:val="4"/>
    <w:rsid w:val="00564BF6"/>
    <w:rPr>
      <w:rFonts w:ascii="Arial" w:eastAsia="Arial" w:hAnsi="Arial" w:cs="Mangal"/>
      <w:kern w:val="1"/>
      <w:sz w:val="24"/>
      <w:szCs w:val="20"/>
      <w:lang w:val="x-none" w:eastAsia="hi-IN" w:bidi="hi-IN"/>
    </w:rPr>
  </w:style>
  <w:style w:type="character" w:customStyle="1" w:styleId="50">
    <w:name w:val="Заголовок 5 Знак"/>
    <w:aliases w:val="H5 Знак2,Çàãîëîâîê 5 Знак1,HTA Überschrift 5 Знак,Level 3 - i Знак,OG Appendix Знак"/>
    <w:basedOn w:val="aa"/>
    <w:link w:val="5"/>
    <w:rsid w:val="00564BF6"/>
    <w:rPr>
      <w:rFonts w:ascii="Arial" w:eastAsia="Arial" w:hAnsi="Arial" w:cs="Mangal"/>
      <w:kern w:val="1"/>
      <w:szCs w:val="20"/>
      <w:lang w:val="x-none" w:eastAsia="hi-IN" w:bidi="hi-IN"/>
    </w:rPr>
  </w:style>
  <w:style w:type="character" w:customStyle="1" w:styleId="60">
    <w:name w:val="Заголовок 6 Знак"/>
    <w:aliases w:val="H6 Знак1,Legal Level 1. Знак,OG Distribution Знак,Legal Level 1. Знак Знак Знак"/>
    <w:basedOn w:val="aa"/>
    <w:link w:val="6"/>
    <w:rsid w:val="00564BF6"/>
    <w:rPr>
      <w:rFonts w:ascii="Arial" w:eastAsia="Arial" w:hAnsi="Arial" w:cs="Mangal"/>
      <w:i/>
      <w:kern w:val="1"/>
      <w:szCs w:val="20"/>
      <w:lang w:val="x-none" w:eastAsia="hi-IN" w:bidi="hi-IN"/>
    </w:rPr>
  </w:style>
  <w:style w:type="character" w:customStyle="1" w:styleId="70">
    <w:name w:val="Заголовок 7 Знак"/>
    <w:aliases w:val="Legal Level 1.1. Знак,Legal Level 1.1. Знак Знак Знак"/>
    <w:basedOn w:val="aa"/>
    <w:link w:val="7"/>
    <w:rsid w:val="00564BF6"/>
    <w:rPr>
      <w:rFonts w:ascii="Arial" w:eastAsia="Arial" w:hAnsi="Arial" w:cs="Mangal"/>
      <w:kern w:val="1"/>
      <w:sz w:val="20"/>
      <w:szCs w:val="20"/>
      <w:lang w:val="x-none" w:eastAsia="hi-IN" w:bidi="hi-IN"/>
    </w:rPr>
  </w:style>
  <w:style w:type="character" w:customStyle="1" w:styleId="80">
    <w:name w:val="Заголовок 8 Знак"/>
    <w:aliases w:val="Legal Level 1.1.1. Знак"/>
    <w:basedOn w:val="aa"/>
    <w:link w:val="8"/>
    <w:rsid w:val="00564BF6"/>
    <w:rPr>
      <w:rFonts w:ascii="Times New Roman" w:eastAsia="Calibri" w:hAnsi="Times New Roman" w:cs="Times New Roman"/>
      <w:sz w:val="40"/>
      <w:szCs w:val="40"/>
      <w:lang w:eastAsia="ru-RU"/>
    </w:rPr>
  </w:style>
  <w:style w:type="character" w:customStyle="1" w:styleId="90">
    <w:name w:val="Заголовок 9 Знак"/>
    <w:aliases w:val="Legal Level 1.1.1.1. Знак2,Знак7 Знак2,Заголовок 9 Знак Знак Знак3,Заголовок 9 Знак Знак Знак Знак2"/>
    <w:basedOn w:val="aa"/>
    <w:link w:val="9"/>
    <w:rsid w:val="00564BF6"/>
    <w:rPr>
      <w:rFonts w:ascii="Arial" w:eastAsia="Arial" w:hAnsi="Arial" w:cs="Mangal"/>
      <w:b/>
      <w:i/>
      <w:kern w:val="1"/>
      <w:sz w:val="18"/>
      <w:szCs w:val="20"/>
      <w:lang w:val="x-none" w:eastAsia="hi-IN" w:bidi="hi-IN"/>
    </w:rPr>
  </w:style>
  <w:style w:type="numbering" w:customStyle="1" w:styleId="13">
    <w:name w:val="Нет списка1"/>
    <w:next w:val="ac"/>
    <w:semiHidden/>
    <w:rsid w:val="00564BF6"/>
  </w:style>
  <w:style w:type="paragraph" w:customStyle="1" w:styleId="ConsNonformat">
    <w:name w:val="ConsNonformat"/>
    <w:qFormat/>
    <w:rsid w:val="00564BF6"/>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25">
    <w:name w:val="Body Text Indent 2"/>
    <w:basedOn w:val="a8"/>
    <w:link w:val="26"/>
    <w:uiPriority w:val="99"/>
    <w:rsid w:val="00564BF6"/>
    <w:pPr>
      <w:spacing w:after="120" w:line="480" w:lineRule="auto"/>
      <w:ind w:left="283"/>
      <w:jc w:val="both"/>
    </w:pPr>
    <w:rPr>
      <w:rFonts w:ascii="Times New Roman" w:eastAsia="Calibri" w:hAnsi="Times New Roman" w:cs="Times New Roman"/>
      <w:sz w:val="24"/>
      <w:szCs w:val="24"/>
      <w:lang w:eastAsia="ru-RU"/>
    </w:rPr>
  </w:style>
  <w:style w:type="character" w:customStyle="1" w:styleId="26">
    <w:name w:val="Основной текст с отступом 2 Знак"/>
    <w:basedOn w:val="aa"/>
    <w:link w:val="25"/>
    <w:uiPriority w:val="99"/>
    <w:rsid w:val="00564BF6"/>
    <w:rPr>
      <w:rFonts w:ascii="Times New Roman" w:eastAsia="Calibri" w:hAnsi="Times New Roman" w:cs="Times New Roman"/>
      <w:sz w:val="24"/>
      <w:szCs w:val="24"/>
      <w:lang w:eastAsia="ru-RU"/>
    </w:rPr>
  </w:style>
  <w:style w:type="paragraph" w:customStyle="1" w:styleId="1">
    <w:name w:val="Стиль1"/>
    <w:basedOn w:val="a8"/>
    <w:uiPriority w:val="99"/>
    <w:qFormat/>
    <w:rsid w:val="00564BF6"/>
    <w:pPr>
      <w:keepNext/>
      <w:keepLines/>
      <w:widowControl w:val="0"/>
      <w:numPr>
        <w:numId w:val="1"/>
      </w:numPr>
      <w:suppressLineNumbers/>
      <w:suppressAutoHyphens/>
      <w:spacing w:after="60" w:line="240" w:lineRule="auto"/>
      <w:jc w:val="both"/>
    </w:pPr>
    <w:rPr>
      <w:rFonts w:ascii="Times New Roman" w:eastAsia="Calibri" w:hAnsi="Times New Roman" w:cs="Times New Roman"/>
      <w:b/>
      <w:bCs/>
      <w:sz w:val="28"/>
      <w:szCs w:val="28"/>
      <w:lang w:eastAsia="ru-RU"/>
    </w:rPr>
  </w:style>
  <w:style w:type="paragraph" w:customStyle="1" w:styleId="2">
    <w:name w:val="Стиль2"/>
    <w:basedOn w:val="20"/>
    <w:qFormat/>
    <w:rsid w:val="00564BF6"/>
    <w:pPr>
      <w:keepNext/>
      <w:keepLines/>
      <w:widowControl w:val="0"/>
      <w:numPr>
        <w:ilvl w:val="1"/>
      </w:numPr>
      <w:suppressLineNumbers/>
      <w:tabs>
        <w:tab w:val="num" w:pos="10717"/>
      </w:tabs>
      <w:suppressAutoHyphens/>
      <w:spacing w:after="60"/>
      <w:jc w:val="both"/>
    </w:pPr>
    <w:rPr>
      <w:b/>
      <w:bCs/>
      <w:noProof w:val="0"/>
    </w:rPr>
  </w:style>
  <w:style w:type="paragraph" w:styleId="20">
    <w:name w:val="List Number 2"/>
    <w:basedOn w:val="a8"/>
    <w:rsid w:val="00564BF6"/>
    <w:pPr>
      <w:numPr>
        <w:ilvl w:val="2"/>
        <w:numId w:val="1"/>
      </w:numPr>
      <w:tabs>
        <w:tab w:val="num" w:pos="432"/>
      </w:tabs>
      <w:spacing w:after="0" w:line="240" w:lineRule="auto"/>
      <w:ind w:left="432" w:hanging="432"/>
    </w:pPr>
    <w:rPr>
      <w:rFonts w:ascii="Times New Roman" w:eastAsia="Calibri" w:hAnsi="Times New Roman" w:cs="Times New Roman"/>
      <w:noProof/>
      <w:sz w:val="24"/>
      <w:szCs w:val="24"/>
      <w:lang w:eastAsia="ru-RU"/>
    </w:rPr>
  </w:style>
  <w:style w:type="paragraph" w:customStyle="1" w:styleId="ConsNormal">
    <w:name w:val="ConsNormal"/>
    <w:link w:val="ConsNormal0"/>
    <w:qFormat/>
    <w:rsid w:val="00564BF6"/>
    <w:pPr>
      <w:widowControl w:val="0"/>
      <w:autoSpaceDE w:val="0"/>
      <w:autoSpaceDN w:val="0"/>
      <w:adjustRightInd w:val="0"/>
      <w:spacing w:after="0" w:line="240" w:lineRule="auto"/>
      <w:ind w:left="709" w:right="19772" w:firstLine="720"/>
      <w:jc w:val="both"/>
    </w:pPr>
    <w:rPr>
      <w:rFonts w:ascii="Arial" w:eastAsia="Calibri" w:hAnsi="Arial" w:cs="Arial"/>
      <w:sz w:val="20"/>
      <w:szCs w:val="20"/>
      <w:lang w:eastAsia="ru-RU"/>
    </w:rPr>
  </w:style>
  <w:style w:type="paragraph" w:customStyle="1" w:styleId="32">
    <w:name w:val="Стиль3"/>
    <w:basedOn w:val="25"/>
    <w:qFormat/>
    <w:rsid w:val="00564BF6"/>
    <w:pPr>
      <w:widowControl w:val="0"/>
      <w:tabs>
        <w:tab w:val="num" w:pos="1307"/>
      </w:tabs>
      <w:adjustRightInd w:val="0"/>
      <w:spacing w:after="0" w:line="240" w:lineRule="auto"/>
      <w:ind w:left="1080"/>
      <w:textAlignment w:val="baseline"/>
    </w:pPr>
  </w:style>
  <w:style w:type="paragraph" w:customStyle="1" w:styleId="33">
    <w:name w:val="Стиль3 Знак Знак"/>
    <w:basedOn w:val="25"/>
    <w:qFormat/>
    <w:rsid w:val="00564BF6"/>
    <w:pPr>
      <w:widowControl w:val="0"/>
      <w:tabs>
        <w:tab w:val="num" w:pos="227"/>
      </w:tabs>
      <w:adjustRightInd w:val="0"/>
      <w:spacing w:after="0" w:line="240" w:lineRule="auto"/>
      <w:ind w:left="0"/>
      <w:textAlignment w:val="baseline"/>
    </w:pPr>
  </w:style>
  <w:style w:type="paragraph" w:styleId="af5">
    <w:name w:val="Body Text Indent"/>
    <w:aliases w:val="текст,Основной текст 1,Нумерованный список !!,Основной текст с отступом2,Основной текст с отступом Знак Знак,Основной текст с отступом Знак2,текст Знак1,Основной текст с отступом Знак2 Знак,текст Знак Знак Знак"/>
    <w:basedOn w:val="a8"/>
    <w:link w:val="af6"/>
    <w:qFormat/>
    <w:rsid w:val="00564BF6"/>
    <w:pPr>
      <w:spacing w:after="120" w:line="240" w:lineRule="auto"/>
      <w:ind w:left="283"/>
    </w:pPr>
    <w:rPr>
      <w:rFonts w:ascii="Times New Roman" w:eastAsia="Calibri" w:hAnsi="Times New Roman" w:cs="Times New Roman"/>
      <w:noProof/>
      <w:sz w:val="24"/>
      <w:szCs w:val="24"/>
      <w:lang w:eastAsia="ru-RU"/>
    </w:rPr>
  </w:style>
  <w:style w:type="character" w:customStyle="1" w:styleId="af6">
    <w:name w:val="Основной текст с отступом Знак"/>
    <w:aliases w:val="текст Знак,Основной текст 1 Знак,Нумерованный список !! Знак,Основной текст с отступом2 Знак,Основной текст с отступом Знак Знак Знак,Основной текст с отступом Знак2 Знак1,текст Знак1 Знак,текст Знак Знак Знак Знак"/>
    <w:basedOn w:val="aa"/>
    <w:link w:val="af5"/>
    <w:rsid w:val="00564BF6"/>
    <w:rPr>
      <w:rFonts w:ascii="Times New Roman" w:eastAsia="Calibri" w:hAnsi="Times New Roman" w:cs="Times New Roman"/>
      <w:noProof/>
      <w:sz w:val="24"/>
      <w:szCs w:val="24"/>
      <w:lang w:eastAsia="ru-RU"/>
    </w:rPr>
  </w:style>
  <w:style w:type="paragraph" w:customStyle="1" w:styleId="14">
    <w:name w:val="Маркер1"/>
    <w:basedOn w:val="a8"/>
    <w:qFormat/>
    <w:rsid w:val="00564BF6"/>
    <w:pPr>
      <w:tabs>
        <w:tab w:val="left" w:pos="360"/>
      </w:tabs>
      <w:suppressAutoHyphens/>
      <w:spacing w:before="120" w:after="0" w:line="300" w:lineRule="atLeast"/>
      <w:jc w:val="both"/>
    </w:pPr>
    <w:rPr>
      <w:rFonts w:ascii="Times New Roman" w:eastAsia="Calibri" w:hAnsi="Times New Roman" w:cs="Times New Roman"/>
      <w:noProof/>
      <w:sz w:val="24"/>
      <w:szCs w:val="24"/>
      <w:lang w:eastAsia="ar-SA"/>
    </w:rPr>
  </w:style>
  <w:style w:type="paragraph" w:customStyle="1" w:styleId="ConsPlusNormal">
    <w:name w:val="ConsPlusNormal"/>
    <w:link w:val="ConsPlusNormal0"/>
    <w:qFormat/>
    <w:rsid w:val="00564BF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9">
    <w:name w:val="Body Text"/>
    <w:aliases w:val="Основной текст Знак Знак Знак,Основной текст Знак Знак Знак Знак,body text,body text Знак,Caaieiaie aeaau,body text Знак Знак,Заголовок главы"/>
    <w:basedOn w:val="a8"/>
    <w:link w:val="af7"/>
    <w:qFormat/>
    <w:rsid w:val="00564BF6"/>
    <w:pPr>
      <w:spacing w:after="120" w:line="240" w:lineRule="auto"/>
      <w:jc w:val="both"/>
    </w:pPr>
    <w:rPr>
      <w:rFonts w:ascii="Times New Roman" w:eastAsia="Calibri"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body text Знак1,body text Знак Знак1,Caaieiaie aeaau Знак,body text Знак Знак Знак,Заголовок главы Знак1"/>
    <w:basedOn w:val="aa"/>
    <w:link w:val="a9"/>
    <w:rsid w:val="00564BF6"/>
    <w:rPr>
      <w:rFonts w:ascii="Times New Roman" w:eastAsia="Calibri" w:hAnsi="Times New Roman" w:cs="Times New Roman"/>
      <w:sz w:val="24"/>
      <w:szCs w:val="24"/>
      <w:lang w:eastAsia="ru-RU"/>
    </w:rPr>
  </w:style>
  <w:style w:type="paragraph" w:customStyle="1" w:styleId="15">
    <w:name w:val="Список1"/>
    <w:basedOn w:val="a8"/>
    <w:rsid w:val="00564BF6"/>
    <w:pPr>
      <w:tabs>
        <w:tab w:val="left" w:pos="7088"/>
      </w:tabs>
      <w:spacing w:after="0" w:line="360" w:lineRule="auto"/>
      <w:ind w:left="720" w:hanging="360"/>
    </w:pPr>
    <w:rPr>
      <w:rFonts w:ascii="Times New Roman" w:eastAsia="Calibri" w:hAnsi="Times New Roman" w:cs="Times New Roman"/>
      <w:sz w:val="24"/>
      <w:szCs w:val="24"/>
      <w:lang w:eastAsia="ru-RU"/>
    </w:rPr>
  </w:style>
  <w:style w:type="paragraph" w:customStyle="1" w:styleId="mark-">
    <w:name w:val="mark -"/>
    <w:basedOn w:val="a8"/>
    <w:qFormat/>
    <w:rsid w:val="00564BF6"/>
    <w:pPr>
      <w:numPr>
        <w:numId w:val="2"/>
      </w:numPr>
      <w:tabs>
        <w:tab w:val="clear" w:pos="360"/>
        <w:tab w:val="num" w:pos="1134"/>
        <w:tab w:val="right" w:leader="dot" w:pos="10490"/>
      </w:tabs>
      <w:spacing w:after="40" w:line="240" w:lineRule="auto"/>
      <w:ind w:left="1134" w:hanging="425"/>
    </w:pPr>
    <w:rPr>
      <w:rFonts w:ascii="Times New Roman" w:eastAsia="Calibri" w:hAnsi="Times New Roman" w:cs="Times New Roman"/>
      <w:sz w:val="24"/>
      <w:szCs w:val="24"/>
      <w:lang w:eastAsia="ru-RU"/>
    </w:rPr>
  </w:style>
  <w:style w:type="paragraph" w:customStyle="1" w:styleId="af8">
    <w:name w:val="Содержимое таблицы"/>
    <w:basedOn w:val="a8"/>
    <w:qFormat/>
    <w:rsid w:val="00564BF6"/>
    <w:pPr>
      <w:suppressLineNumbers/>
      <w:suppressAutoHyphens/>
      <w:spacing w:after="0" w:line="240" w:lineRule="auto"/>
    </w:pPr>
    <w:rPr>
      <w:rFonts w:ascii="Times New Roman" w:eastAsia="Calibri" w:hAnsi="Times New Roman" w:cs="Times New Roman"/>
      <w:sz w:val="24"/>
      <w:szCs w:val="24"/>
      <w:lang w:eastAsia="ar-SA"/>
    </w:rPr>
  </w:style>
  <w:style w:type="paragraph" w:customStyle="1" w:styleId="16">
    <w:name w:val="Абзац списка1"/>
    <w:basedOn w:val="a8"/>
    <w:rsid w:val="00564BF6"/>
    <w:pPr>
      <w:spacing w:after="0" w:line="240" w:lineRule="auto"/>
      <w:ind w:left="708"/>
    </w:pPr>
    <w:rPr>
      <w:rFonts w:ascii="Times New Roman" w:eastAsia="Calibri" w:hAnsi="Times New Roman" w:cs="Times New Roman"/>
      <w:sz w:val="24"/>
      <w:szCs w:val="24"/>
      <w:lang w:eastAsia="ru-RU"/>
    </w:rPr>
  </w:style>
  <w:style w:type="paragraph" w:styleId="34">
    <w:name w:val="toc 3"/>
    <w:basedOn w:val="a8"/>
    <w:next w:val="a8"/>
    <w:autoRedefine/>
    <w:rsid w:val="00564BF6"/>
    <w:pPr>
      <w:spacing w:after="100" w:line="240" w:lineRule="auto"/>
      <w:jc w:val="both"/>
    </w:pPr>
    <w:rPr>
      <w:rFonts w:ascii="Times New Roman" w:eastAsia="Calibri" w:hAnsi="Times New Roman" w:cs="Times New Roman"/>
      <w:b/>
      <w:bCs/>
      <w:noProof/>
      <w:sz w:val="24"/>
      <w:szCs w:val="24"/>
      <w:lang w:eastAsia="ru-RU"/>
    </w:rPr>
  </w:style>
  <w:style w:type="paragraph" w:customStyle="1" w:styleId="af9">
    <w:name w:val="Заголовок статьи"/>
    <w:basedOn w:val="a8"/>
    <w:next w:val="a8"/>
    <w:qFormat/>
    <w:rsid w:val="00564BF6"/>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table" w:styleId="afa">
    <w:name w:val="Table Grid"/>
    <w:aliases w:val="Основной текст с отступом Знак1"/>
    <w:basedOn w:val="ab"/>
    <w:uiPriority w:val="39"/>
    <w:rsid w:val="00564B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0">
    <w:name w:val="Основной текст с отступом 31"/>
    <w:basedOn w:val="a8"/>
    <w:qFormat/>
    <w:rsid w:val="00564BF6"/>
    <w:pPr>
      <w:keepNext/>
      <w:shd w:val="clear" w:color="auto" w:fill="FFFFFF"/>
      <w:tabs>
        <w:tab w:val="left" w:pos="811"/>
      </w:tabs>
      <w:suppressAutoHyphens/>
      <w:spacing w:after="0" w:line="100" w:lineRule="atLeast"/>
      <w:ind w:firstLine="709"/>
      <w:jc w:val="both"/>
    </w:pPr>
    <w:rPr>
      <w:rFonts w:ascii="Times New Roman" w:eastAsia="Times New Roman" w:hAnsi="Times New Roman" w:cs="Times New Roman"/>
      <w:sz w:val="26"/>
      <w:szCs w:val="26"/>
      <w:lang w:eastAsia="ar-SA"/>
    </w:rPr>
  </w:style>
  <w:style w:type="paragraph" w:customStyle="1" w:styleId="ConsPlusNonformat">
    <w:name w:val="ConsPlusNonformat"/>
    <w:basedOn w:val="a8"/>
    <w:next w:val="ConsPlusNormal"/>
    <w:qFormat/>
    <w:rsid w:val="00564BF6"/>
    <w:pPr>
      <w:suppressAutoHyphens/>
      <w:spacing w:after="0" w:line="240" w:lineRule="auto"/>
    </w:pPr>
    <w:rPr>
      <w:rFonts w:ascii="Courier New" w:eastAsia="Courier New" w:hAnsi="Courier New" w:cs="Courier New"/>
      <w:sz w:val="20"/>
      <w:szCs w:val="20"/>
      <w:lang w:eastAsia="ar-SA"/>
    </w:rPr>
  </w:style>
  <w:style w:type="paragraph" w:customStyle="1" w:styleId="311">
    <w:name w:val="Основной текст 31"/>
    <w:basedOn w:val="a8"/>
    <w:qFormat/>
    <w:rsid w:val="00564BF6"/>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8"/>
    <w:qFormat/>
    <w:rsid w:val="00564BF6"/>
    <w:pPr>
      <w:widowControl w:val="0"/>
      <w:autoSpaceDE w:val="0"/>
      <w:autoSpaceDN w:val="0"/>
      <w:adjustRightInd w:val="0"/>
      <w:spacing w:after="0" w:line="300" w:lineRule="exact"/>
      <w:ind w:firstLine="691"/>
      <w:jc w:val="both"/>
    </w:pPr>
    <w:rPr>
      <w:rFonts w:ascii="Times New Roman" w:eastAsia="Times New Roman" w:hAnsi="Times New Roman" w:cs="Times New Roman"/>
      <w:sz w:val="24"/>
      <w:szCs w:val="24"/>
      <w:lang w:eastAsia="ru-RU"/>
    </w:rPr>
  </w:style>
  <w:style w:type="paragraph" w:styleId="afb">
    <w:name w:val="footer"/>
    <w:aliases w:val="Верхний  колонтитул,Знак71"/>
    <w:basedOn w:val="a8"/>
    <w:link w:val="afc"/>
    <w:qFormat/>
    <w:rsid w:val="00564BF6"/>
    <w:pPr>
      <w:tabs>
        <w:tab w:val="center" w:pos="4677"/>
        <w:tab w:val="right" w:pos="9355"/>
      </w:tabs>
      <w:suppressAutoHyphens/>
      <w:spacing w:after="0" w:line="240" w:lineRule="auto"/>
    </w:pPr>
    <w:rPr>
      <w:rFonts w:ascii="Times New Roman" w:eastAsia="Calibri" w:hAnsi="Times New Roman" w:cs="Times New Roman"/>
      <w:sz w:val="20"/>
      <w:szCs w:val="20"/>
      <w:lang w:eastAsia="ar-SA"/>
    </w:rPr>
  </w:style>
  <w:style w:type="character" w:customStyle="1" w:styleId="afc">
    <w:name w:val="Нижний колонтитул Знак"/>
    <w:aliases w:val="Верхний  колонтитул Знак,Знак71 Знак"/>
    <w:basedOn w:val="aa"/>
    <w:link w:val="afb"/>
    <w:rsid w:val="00564BF6"/>
    <w:rPr>
      <w:rFonts w:ascii="Times New Roman" w:eastAsia="Calibri" w:hAnsi="Times New Roman" w:cs="Times New Roman"/>
      <w:sz w:val="20"/>
      <w:szCs w:val="20"/>
      <w:lang w:eastAsia="ar-SA"/>
    </w:rPr>
  </w:style>
  <w:style w:type="paragraph" w:customStyle="1" w:styleId="afd">
    <w:name w:val="Знак Знак Знак Знак Знак Знак Знак"/>
    <w:basedOn w:val="a8"/>
    <w:rsid w:val="00564BF6"/>
    <w:pPr>
      <w:spacing w:after="160" w:line="240" w:lineRule="exact"/>
    </w:pPr>
    <w:rPr>
      <w:rFonts w:ascii="Verdana" w:eastAsia="Times New Roman" w:hAnsi="Verdana" w:cs="Times New Roman"/>
      <w:sz w:val="20"/>
      <w:szCs w:val="20"/>
      <w:lang w:val="en-US"/>
    </w:rPr>
  </w:style>
  <w:style w:type="character" w:styleId="afe">
    <w:name w:val="annotation reference"/>
    <w:rsid w:val="00564BF6"/>
    <w:rPr>
      <w:sz w:val="16"/>
      <w:szCs w:val="16"/>
    </w:rPr>
  </w:style>
  <w:style w:type="paragraph" w:styleId="aff">
    <w:name w:val="annotation text"/>
    <w:basedOn w:val="a8"/>
    <w:link w:val="aff0"/>
    <w:rsid w:val="00564BF6"/>
    <w:pPr>
      <w:suppressAutoHyphens/>
      <w:spacing w:after="0" w:line="240" w:lineRule="auto"/>
    </w:pPr>
    <w:rPr>
      <w:rFonts w:ascii="Times New Roman" w:eastAsia="Calibri" w:hAnsi="Times New Roman" w:cs="Times New Roman"/>
      <w:sz w:val="20"/>
      <w:szCs w:val="20"/>
      <w:lang w:eastAsia="ar-SA"/>
    </w:rPr>
  </w:style>
  <w:style w:type="character" w:customStyle="1" w:styleId="aff0">
    <w:name w:val="Текст примечания Знак"/>
    <w:basedOn w:val="aa"/>
    <w:link w:val="aff"/>
    <w:rsid w:val="00564BF6"/>
    <w:rPr>
      <w:rFonts w:ascii="Times New Roman" w:eastAsia="Calibri" w:hAnsi="Times New Roman" w:cs="Times New Roman"/>
      <w:sz w:val="20"/>
      <w:szCs w:val="20"/>
      <w:lang w:eastAsia="ar-SA"/>
    </w:rPr>
  </w:style>
  <w:style w:type="paragraph" w:styleId="aff1">
    <w:name w:val="annotation subject"/>
    <w:basedOn w:val="aff"/>
    <w:next w:val="aff"/>
    <w:link w:val="aff2"/>
    <w:rsid w:val="00564BF6"/>
    <w:rPr>
      <w:b/>
      <w:bCs/>
    </w:rPr>
  </w:style>
  <w:style w:type="character" w:customStyle="1" w:styleId="aff2">
    <w:name w:val="Тема примечания Знак"/>
    <w:basedOn w:val="aff0"/>
    <w:link w:val="aff1"/>
    <w:rsid w:val="00564BF6"/>
    <w:rPr>
      <w:rFonts w:ascii="Times New Roman" w:eastAsia="Calibri" w:hAnsi="Times New Roman" w:cs="Times New Roman"/>
      <w:b/>
      <w:bCs/>
      <w:sz w:val="20"/>
      <w:szCs w:val="20"/>
      <w:lang w:eastAsia="ar-SA"/>
    </w:rPr>
  </w:style>
  <w:style w:type="character" w:customStyle="1" w:styleId="WW-Absatz-Standardschriftart11111111111111111111111111111">
    <w:name w:val="WW-Absatz-Standardschriftart11111111111111111111111111111"/>
    <w:rsid w:val="00564BF6"/>
  </w:style>
  <w:style w:type="paragraph" w:customStyle="1" w:styleId="2-11">
    <w:name w:val="содержание2-11"/>
    <w:basedOn w:val="a8"/>
    <w:qFormat/>
    <w:rsid w:val="00564BF6"/>
    <w:pPr>
      <w:spacing w:after="60" w:line="240" w:lineRule="auto"/>
      <w:jc w:val="both"/>
    </w:pPr>
    <w:rPr>
      <w:rFonts w:ascii="Times New Roman" w:eastAsia="Times New Roman" w:hAnsi="Times New Roman" w:cs="Times New Roman"/>
      <w:sz w:val="24"/>
      <w:szCs w:val="24"/>
      <w:lang w:eastAsia="ru-RU"/>
    </w:rPr>
  </w:style>
  <w:style w:type="paragraph" w:customStyle="1" w:styleId="17">
    <w:name w:val="Знак1"/>
    <w:basedOn w:val="a8"/>
    <w:rsid w:val="00564BF6"/>
    <w:pPr>
      <w:spacing w:after="160" w:line="240" w:lineRule="exact"/>
    </w:pPr>
    <w:rPr>
      <w:rFonts w:ascii="Verdana" w:eastAsia="Times New Roman" w:hAnsi="Verdana" w:cs="Times New Roman"/>
      <w:sz w:val="20"/>
      <w:szCs w:val="20"/>
      <w:lang w:val="en-US"/>
    </w:rPr>
  </w:style>
  <w:style w:type="paragraph" w:styleId="aff3">
    <w:name w:val="Normal (Web)"/>
    <w:aliases w:val="Обычный (Web)"/>
    <w:basedOn w:val="a8"/>
    <w:qFormat/>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4">
    <w:name w:val="Знак"/>
    <w:basedOn w:val="a8"/>
    <w:rsid w:val="00564BF6"/>
    <w:pPr>
      <w:spacing w:after="160" w:line="240" w:lineRule="exact"/>
    </w:pPr>
    <w:rPr>
      <w:rFonts w:ascii="Verdana" w:eastAsia="Times New Roman" w:hAnsi="Verdana" w:cs="Times New Roman"/>
      <w:sz w:val="20"/>
      <w:szCs w:val="20"/>
      <w:lang w:val="en-US"/>
    </w:rPr>
  </w:style>
  <w:style w:type="character" w:customStyle="1" w:styleId="aff5">
    <w:name w:val="текст Знак Знак"/>
    <w:locked/>
    <w:rsid w:val="00564BF6"/>
    <w:rPr>
      <w:rFonts w:eastAsia="Calibri"/>
      <w:noProof/>
      <w:sz w:val="24"/>
      <w:szCs w:val="24"/>
      <w:lang w:val="ru-RU" w:eastAsia="ru-RU" w:bidi="ar-SA"/>
    </w:rPr>
  </w:style>
  <w:style w:type="character" w:customStyle="1" w:styleId="18">
    <w:name w:val="Знак Знак1"/>
    <w:locked/>
    <w:rsid w:val="00564BF6"/>
    <w:rPr>
      <w:rFonts w:eastAsia="Calibri"/>
      <w:sz w:val="24"/>
      <w:szCs w:val="24"/>
      <w:lang w:val="ru-RU" w:eastAsia="ru-RU" w:bidi="ar-SA"/>
    </w:rPr>
  </w:style>
  <w:style w:type="paragraph" w:customStyle="1" w:styleId="aff6">
    <w:name w:val="Знак Знак Знак Знак"/>
    <w:basedOn w:val="a8"/>
    <w:qFormat/>
    <w:rsid w:val="00564BF6"/>
    <w:pPr>
      <w:autoSpaceDN w:val="0"/>
      <w:spacing w:before="100" w:beforeAutospacing="1" w:after="100" w:afterAutospacing="1" w:line="240" w:lineRule="auto"/>
    </w:pPr>
    <w:rPr>
      <w:rFonts w:ascii="Tahoma" w:eastAsia="Times New Roman" w:hAnsi="Tahoma" w:cs="Times New Roman"/>
      <w:sz w:val="20"/>
      <w:szCs w:val="20"/>
      <w:lang w:val="en-US"/>
    </w:rPr>
  </w:style>
  <w:style w:type="character" w:customStyle="1" w:styleId="FontStyle47">
    <w:name w:val="Font Style47"/>
    <w:rsid w:val="00564BF6"/>
    <w:rPr>
      <w:rFonts w:ascii="Times New Roman" w:hAnsi="Times New Roman" w:cs="Times New Roman" w:hint="default"/>
      <w:sz w:val="24"/>
      <w:szCs w:val="24"/>
    </w:rPr>
  </w:style>
  <w:style w:type="paragraph" w:customStyle="1" w:styleId="Style20">
    <w:name w:val="Style20"/>
    <w:basedOn w:val="a8"/>
    <w:qFormat/>
    <w:rsid w:val="00564BF6"/>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1">
    <w:name w:val="Style11"/>
    <w:basedOn w:val="a8"/>
    <w:qFormat/>
    <w:rsid w:val="00564BF6"/>
    <w:pPr>
      <w:widowControl w:val="0"/>
      <w:autoSpaceDE w:val="0"/>
      <w:autoSpaceDN w:val="0"/>
      <w:adjustRightInd w:val="0"/>
      <w:spacing w:after="0" w:line="300" w:lineRule="exact"/>
    </w:pPr>
    <w:rPr>
      <w:rFonts w:ascii="Times New Roman" w:eastAsia="Times New Roman" w:hAnsi="Times New Roman" w:cs="Times New Roman"/>
      <w:sz w:val="24"/>
      <w:szCs w:val="24"/>
      <w:lang w:eastAsia="ru-RU"/>
    </w:rPr>
  </w:style>
  <w:style w:type="paragraph" w:customStyle="1" w:styleId="Style29">
    <w:name w:val="Style29"/>
    <w:basedOn w:val="a8"/>
    <w:qFormat/>
    <w:rsid w:val="00564BF6"/>
    <w:pPr>
      <w:widowControl w:val="0"/>
      <w:autoSpaceDE w:val="0"/>
      <w:autoSpaceDN w:val="0"/>
      <w:adjustRightInd w:val="0"/>
      <w:spacing w:after="0" w:line="298" w:lineRule="exact"/>
      <w:ind w:firstLine="1186"/>
    </w:pPr>
    <w:rPr>
      <w:rFonts w:ascii="Times New Roman" w:eastAsia="Times New Roman" w:hAnsi="Times New Roman" w:cs="Times New Roman"/>
      <w:sz w:val="24"/>
      <w:szCs w:val="24"/>
      <w:lang w:eastAsia="ru-RU"/>
    </w:rPr>
  </w:style>
  <w:style w:type="paragraph" w:customStyle="1" w:styleId="Style37">
    <w:name w:val="Style37"/>
    <w:basedOn w:val="a8"/>
    <w:qFormat/>
    <w:rsid w:val="00564BF6"/>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character" w:styleId="aff7">
    <w:name w:val="Strong"/>
    <w:qFormat/>
    <w:rsid w:val="00564BF6"/>
    <w:rPr>
      <w:b/>
      <w:bCs/>
    </w:rPr>
  </w:style>
  <w:style w:type="character" w:customStyle="1" w:styleId="content">
    <w:name w:val="content"/>
    <w:basedOn w:val="aa"/>
    <w:rsid w:val="00564BF6"/>
  </w:style>
  <w:style w:type="paragraph" w:customStyle="1" w:styleId="19">
    <w:name w:val="Обычный1"/>
    <w:basedOn w:val="a8"/>
    <w:rsid w:val="00564BF6"/>
    <w:pPr>
      <w:snapToGrid w:val="0"/>
      <w:spacing w:before="100" w:after="10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8"/>
    <w:qFormat/>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a">
    <w:name w:val="Абзац списка1"/>
    <w:basedOn w:val="a8"/>
    <w:uiPriority w:val="99"/>
    <w:qFormat/>
    <w:rsid w:val="00564BF6"/>
    <w:pPr>
      <w:spacing w:after="0" w:line="240" w:lineRule="auto"/>
      <w:ind w:left="708"/>
    </w:pPr>
    <w:rPr>
      <w:rFonts w:ascii="Calibri" w:eastAsia="Calibri" w:hAnsi="Calibri" w:cs="Calibri"/>
      <w:sz w:val="24"/>
      <w:szCs w:val="24"/>
      <w:lang w:eastAsia="ru-RU"/>
    </w:rPr>
  </w:style>
  <w:style w:type="character" w:customStyle="1" w:styleId="ConsPlusNormal0">
    <w:name w:val="ConsPlusNormal Знак"/>
    <w:link w:val="ConsPlusNormal"/>
    <w:locked/>
    <w:rsid w:val="00564BF6"/>
    <w:rPr>
      <w:rFonts w:ascii="Arial" w:eastAsia="Times New Roman" w:hAnsi="Arial" w:cs="Arial"/>
      <w:sz w:val="20"/>
      <w:szCs w:val="20"/>
      <w:lang w:eastAsia="ar-SA"/>
    </w:rPr>
  </w:style>
  <w:style w:type="paragraph" w:styleId="aff8">
    <w:name w:val="TOC Heading"/>
    <w:basedOn w:val="10"/>
    <w:next w:val="a8"/>
    <w:qFormat/>
    <w:rsid w:val="00564BF6"/>
    <w:pPr>
      <w:suppressAutoHyphens/>
      <w:jc w:val="left"/>
      <w:outlineLvl w:val="9"/>
    </w:pPr>
    <w:rPr>
      <w:rFonts w:ascii="Cambria" w:eastAsia="Times New Roman" w:hAnsi="Cambria"/>
      <w:kern w:val="32"/>
      <w:sz w:val="32"/>
      <w:szCs w:val="32"/>
      <w:lang w:eastAsia="ar-SA"/>
    </w:rPr>
  </w:style>
  <w:style w:type="paragraph" w:customStyle="1" w:styleId="s13">
    <w:name w:val="s_13"/>
    <w:basedOn w:val="a8"/>
    <w:qFormat/>
    <w:rsid w:val="00564BF6"/>
    <w:pPr>
      <w:spacing w:after="0" w:line="240" w:lineRule="auto"/>
      <w:ind w:firstLine="720"/>
    </w:pPr>
    <w:rPr>
      <w:rFonts w:ascii="Times New Roman" w:eastAsia="Times New Roman" w:hAnsi="Times New Roman" w:cs="Times New Roman"/>
      <w:sz w:val="20"/>
      <w:szCs w:val="20"/>
      <w:lang w:eastAsia="ru-RU"/>
    </w:rPr>
  </w:style>
  <w:style w:type="paragraph" w:customStyle="1" w:styleId="text">
    <w:name w:val="text"/>
    <w:basedOn w:val="a8"/>
    <w:qFormat/>
    <w:rsid w:val="00564BF6"/>
    <w:pPr>
      <w:spacing w:before="100" w:beforeAutospacing="1" w:after="100" w:afterAutospacing="1" w:line="240" w:lineRule="auto"/>
    </w:pPr>
    <w:rPr>
      <w:rFonts w:ascii="Times New Roman" w:eastAsia="Times New Roman" w:hAnsi="Times New Roman" w:cs="Times New Roman"/>
      <w:sz w:val="18"/>
      <w:szCs w:val="18"/>
      <w:lang w:eastAsia="ru-RU"/>
    </w:rPr>
  </w:style>
  <w:style w:type="character" w:customStyle="1" w:styleId="opisanie1">
    <w:name w:val="opisanie1"/>
    <w:rsid w:val="00564BF6"/>
    <w:rPr>
      <w:b/>
      <w:bCs/>
      <w:sz w:val="18"/>
      <w:szCs w:val="18"/>
    </w:rPr>
  </w:style>
  <w:style w:type="paragraph" w:customStyle="1" w:styleId="27">
    <w:name w:val="Знак Знак2 Знак Знак Знак Знак Знак Знак Знак Знак"/>
    <w:basedOn w:val="a8"/>
    <w:next w:val="21"/>
    <w:autoRedefine/>
    <w:rsid w:val="00564BF6"/>
    <w:pPr>
      <w:spacing w:after="160" w:line="240" w:lineRule="exact"/>
    </w:pPr>
    <w:rPr>
      <w:rFonts w:ascii="Calibri" w:eastAsia="Times New Roman" w:hAnsi="Calibri" w:cs="Calibri"/>
      <w:sz w:val="24"/>
      <w:szCs w:val="24"/>
      <w:lang w:val="en-US"/>
    </w:rPr>
  </w:style>
  <w:style w:type="paragraph" w:styleId="28">
    <w:name w:val="Body Text 2"/>
    <w:basedOn w:val="a8"/>
    <w:link w:val="29"/>
    <w:rsid w:val="00564BF6"/>
    <w:pPr>
      <w:suppressAutoHyphens/>
      <w:spacing w:after="120" w:line="480" w:lineRule="auto"/>
    </w:pPr>
    <w:rPr>
      <w:rFonts w:ascii="Times New Roman" w:eastAsia="Calibri" w:hAnsi="Times New Roman" w:cs="Times New Roman"/>
      <w:sz w:val="20"/>
      <w:szCs w:val="20"/>
      <w:lang w:val="x-none" w:eastAsia="ar-SA"/>
    </w:rPr>
  </w:style>
  <w:style w:type="character" w:customStyle="1" w:styleId="29">
    <w:name w:val="Основной текст 2 Знак"/>
    <w:basedOn w:val="aa"/>
    <w:link w:val="28"/>
    <w:rsid w:val="00564BF6"/>
    <w:rPr>
      <w:rFonts w:ascii="Times New Roman" w:eastAsia="Calibri" w:hAnsi="Times New Roman" w:cs="Times New Roman"/>
      <w:sz w:val="20"/>
      <w:szCs w:val="20"/>
      <w:lang w:val="x-none" w:eastAsia="ar-SA"/>
    </w:rPr>
  </w:style>
  <w:style w:type="character" w:customStyle="1" w:styleId="2a">
    <w:name w:val="текст Знак Знак2"/>
    <w:locked/>
    <w:rsid w:val="00564BF6"/>
    <w:rPr>
      <w:rFonts w:ascii="Times New Roman" w:hAnsi="Times New Roman" w:cs="Times New Roman"/>
      <w:noProof/>
      <w:sz w:val="24"/>
      <w:szCs w:val="24"/>
      <w:lang w:eastAsia="ru-RU"/>
    </w:rPr>
  </w:style>
  <w:style w:type="character" w:customStyle="1" w:styleId="100">
    <w:name w:val="Знак Знак10"/>
    <w:locked/>
    <w:rsid w:val="00564BF6"/>
    <w:rPr>
      <w:rFonts w:ascii="Times New Roman" w:hAnsi="Times New Roman" w:cs="Times New Roman"/>
      <w:sz w:val="24"/>
      <w:szCs w:val="24"/>
      <w:lang w:val="x-none" w:eastAsia="ru-RU"/>
    </w:rPr>
  </w:style>
  <w:style w:type="character" w:customStyle="1" w:styleId="61">
    <w:name w:val="Знак Знак6"/>
    <w:locked/>
    <w:rsid w:val="00564BF6"/>
    <w:rPr>
      <w:rFonts w:ascii="Times New Roman" w:hAnsi="Times New Roman" w:cs="Times New Roman"/>
      <w:noProof/>
      <w:sz w:val="24"/>
      <w:szCs w:val="24"/>
      <w:lang w:eastAsia="ru-RU"/>
    </w:rPr>
  </w:style>
  <w:style w:type="paragraph" w:customStyle="1" w:styleId="110">
    <w:name w:val="заголовок 11"/>
    <w:basedOn w:val="a8"/>
    <w:next w:val="a8"/>
    <w:qFormat/>
    <w:rsid w:val="00564BF6"/>
    <w:pPr>
      <w:keepNext/>
      <w:spacing w:after="0" w:line="240" w:lineRule="auto"/>
      <w:jc w:val="center"/>
    </w:pPr>
    <w:rPr>
      <w:rFonts w:ascii="Times New Roman" w:eastAsia="Times New Roman" w:hAnsi="Times New Roman" w:cs="Times New Roman"/>
      <w:sz w:val="24"/>
      <w:szCs w:val="24"/>
      <w:lang w:eastAsia="ru-RU"/>
    </w:rPr>
  </w:style>
  <w:style w:type="paragraph" w:customStyle="1" w:styleId="aff9">
    <w:name w:val="Нормальный (таблица)"/>
    <w:basedOn w:val="a8"/>
    <w:next w:val="a8"/>
    <w:uiPriority w:val="99"/>
    <w:qFormat/>
    <w:rsid w:val="00564BF6"/>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1b">
    <w:name w:val="Основной шрифт абзаца1"/>
    <w:rsid w:val="00564BF6"/>
  </w:style>
  <w:style w:type="paragraph" w:customStyle="1" w:styleId="1c">
    <w:name w:val="1"/>
    <w:basedOn w:val="a8"/>
    <w:qFormat/>
    <w:rsid w:val="00564BF6"/>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Absatz-Standardschriftart111111111111111111111">
    <w:name w:val="WW-Absatz-Standardschriftart111111111111111111111"/>
    <w:rsid w:val="00564BF6"/>
  </w:style>
  <w:style w:type="paragraph" w:customStyle="1" w:styleId="2b">
    <w:name w:val="2"/>
    <w:basedOn w:val="a8"/>
    <w:next w:val="21"/>
    <w:autoRedefine/>
    <w:qFormat/>
    <w:rsid w:val="00564BF6"/>
    <w:pPr>
      <w:spacing w:after="160" w:line="240" w:lineRule="exact"/>
    </w:pPr>
    <w:rPr>
      <w:rFonts w:ascii="Times New Roman" w:eastAsia="Times New Roman" w:hAnsi="Times New Roman" w:cs="Times New Roman"/>
      <w:sz w:val="24"/>
      <w:szCs w:val="24"/>
      <w:lang w:val="en-US"/>
    </w:rPr>
  </w:style>
  <w:style w:type="paragraph" w:customStyle="1" w:styleId="210">
    <w:name w:val="Основной текст с отступом 21"/>
    <w:basedOn w:val="a8"/>
    <w:qFormat/>
    <w:rsid w:val="00564BF6"/>
    <w:pPr>
      <w:suppressAutoHyphens/>
      <w:spacing w:before="100" w:after="120" w:line="480" w:lineRule="auto"/>
      <w:ind w:left="283"/>
      <w:jc w:val="both"/>
    </w:pPr>
    <w:rPr>
      <w:rFonts w:ascii="Arial" w:eastAsia="Arial" w:hAnsi="Arial" w:cs="Mangal"/>
      <w:kern w:val="2"/>
      <w:sz w:val="24"/>
      <w:szCs w:val="20"/>
      <w:lang w:eastAsia="hi-IN" w:bidi="hi-IN"/>
    </w:rPr>
  </w:style>
  <w:style w:type="paragraph" w:styleId="affa">
    <w:name w:val="List"/>
    <w:basedOn w:val="a8"/>
    <w:rsid w:val="00564BF6"/>
    <w:pPr>
      <w:suppressAutoHyphens/>
      <w:spacing w:after="0" w:line="240" w:lineRule="auto"/>
      <w:ind w:left="283" w:hanging="283"/>
      <w:contextualSpacing/>
    </w:pPr>
    <w:rPr>
      <w:rFonts w:ascii="Times New Roman" w:eastAsia="Calibri" w:hAnsi="Times New Roman" w:cs="Times New Roman"/>
      <w:sz w:val="20"/>
      <w:szCs w:val="20"/>
      <w:lang w:eastAsia="ar-SA"/>
    </w:rPr>
  </w:style>
  <w:style w:type="paragraph" w:styleId="affb">
    <w:name w:val="Title"/>
    <w:basedOn w:val="a8"/>
    <w:next w:val="a8"/>
    <w:link w:val="affc"/>
    <w:uiPriority w:val="99"/>
    <w:qFormat/>
    <w:rsid w:val="00564BF6"/>
    <w:pPr>
      <w:suppressAutoHyphens/>
      <w:spacing w:before="240" w:after="60" w:line="240" w:lineRule="auto"/>
      <w:jc w:val="center"/>
      <w:outlineLvl w:val="0"/>
    </w:pPr>
    <w:rPr>
      <w:rFonts w:ascii="Cambria" w:eastAsia="Times New Roman" w:hAnsi="Cambria" w:cs="Times New Roman"/>
      <w:b/>
      <w:bCs/>
      <w:kern w:val="28"/>
      <w:sz w:val="32"/>
      <w:szCs w:val="32"/>
      <w:lang w:val="x-none" w:eastAsia="ar-SA"/>
    </w:rPr>
  </w:style>
  <w:style w:type="character" w:customStyle="1" w:styleId="affc">
    <w:name w:val="Название Знак"/>
    <w:basedOn w:val="aa"/>
    <w:link w:val="affb"/>
    <w:uiPriority w:val="99"/>
    <w:rsid w:val="00564BF6"/>
    <w:rPr>
      <w:rFonts w:ascii="Cambria" w:eastAsia="Times New Roman" w:hAnsi="Cambria" w:cs="Times New Roman"/>
      <w:b/>
      <w:bCs/>
      <w:kern w:val="28"/>
      <w:sz w:val="32"/>
      <w:szCs w:val="32"/>
      <w:lang w:val="x-none" w:eastAsia="ar-SA"/>
    </w:rPr>
  </w:style>
  <w:style w:type="paragraph" w:styleId="2c">
    <w:name w:val="List 2"/>
    <w:basedOn w:val="a8"/>
    <w:unhideWhenUsed/>
    <w:rsid w:val="00564BF6"/>
    <w:pPr>
      <w:suppressAutoHyphens/>
      <w:spacing w:after="0" w:line="240" w:lineRule="auto"/>
      <w:ind w:left="566" w:hanging="283"/>
      <w:contextualSpacing/>
    </w:pPr>
    <w:rPr>
      <w:rFonts w:ascii="Calibri" w:eastAsia="Times New Roman" w:hAnsi="Calibri" w:cs="Calibri"/>
      <w:sz w:val="20"/>
      <w:szCs w:val="20"/>
      <w:lang w:eastAsia="ar-SA"/>
    </w:rPr>
  </w:style>
  <w:style w:type="paragraph" w:customStyle="1" w:styleId="211">
    <w:name w:val="Список 21"/>
    <w:basedOn w:val="a8"/>
    <w:qFormat/>
    <w:rsid w:val="00564BF6"/>
    <w:pPr>
      <w:suppressAutoHyphens/>
      <w:spacing w:before="100" w:after="100" w:line="240" w:lineRule="auto"/>
      <w:ind w:left="566" w:hanging="283"/>
      <w:jc w:val="both"/>
    </w:pPr>
    <w:rPr>
      <w:rFonts w:ascii="Arial" w:eastAsia="Arial" w:hAnsi="Arial" w:cs="Mangal"/>
      <w:kern w:val="2"/>
      <w:sz w:val="24"/>
      <w:szCs w:val="24"/>
      <w:lang w:eastAsia="hi-IN" w:bidi="hi-IN"/>
    </w:rPr>
  </w:style>
  <w:style w:type="paragraph" w:customStyle="1" w:styleId="affd">
    <w:name w:val="Мой_текст"/>
    <w:basedOn w:val="a8"/>
    <w:qFormat/>
    <w:rsid w:val="00564BF6"/>
    <w:pPr>
      <w:tabs>
        <w:tab w:val="left" w:pos="720"/>
      </w:tabs>
      <w:spacing w:before="60" w:after="60" w:line="288" w:lineRule="auto"/>
      <w:ind w:firstLine="720"/>
      <w:jc w:val="both"/>
    </w:pPr>
    <w:rPr>
      <w:rFonts w:ascii="Arial" w:eastAsia="Times New Roman" w:hAnsi="Arial" w:cs="Times New Roman"/>
      <w:sz w:val="24"/>
      <w:szCs w:val="20"/>
      <w:lang w:eastAsia="ru-RU"/>
    </w:rPr>
  </w:style>
  <w:style w:type="character" w:customStyle="1" w:styleId="affe">
    <w:name w:val="Текст Знак"/>
    <w:aliases w:val="Знак2 Знак Знак,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Знак2 Знак Знак1 Знак Знак,Зна Знак,Знак1 Знак"/>
    <w:link w:val="afff"/>
    <w:locked/>
    <w:rsid w:val="00564BF6"/>
    <w:rPr>
      <w:rFonts w:ascii="Courier New" w:hAnsi="Courier New"/>
    </w:rPr>
  </w:style>
  <w:style w:type="paragraph" w:styleId="afff">
    <w:name w:val="Plain Text"/>
    <w:aliases w:val="Знак2 Знак,Текст Знак Знак,Текст Знак Знак Знак,Текст Знак1 Знак,Знак2 Знак Знак Знак,Знак2 Знак1 Знак,Текст Знак2,Текст Знак Знак1,Знак2 Знак Знак1,Знак2 Знак Знак1 Знак,Текст Знак Знак3,Текст Знак Знак Знак Знак1,Зна,Знак2,Знак1,Знак12"/>
    <w:basedOn w:val="a8"/>
    <w:link w:val="affe"/>
    <w:qFormat/>
    <w:rsid w:val="00564BF6"/>
    <w:pPr>
      <w:spacing w:after="0" w:line="240" w:lineRule="auto"/>
      <w:jc w:val="both"/>
    </w:pPr>
    <w:rPr>
      <w:rFonts w:ascii="Courier New" w:hAnsi="Courier New"/>
    </w:rPr>
  </w:style>
  <w:style w:type="character" w:customStyle="1" w:styleId="1d">
    <w:name w:val="Текст Знак1"/>
    <w:basedOn w:val="aa"/>
    <w:uiPriority w:val="99"/>
    <w:semiHidden/>
    <w:rsid w:val="00564BF6"/>
    <w:rPr>
      <w:rFonts w:ascii="Consolas" w:hAnsi="Consolas"/>
      <w:sz w:val="21"/>
      <w:szCs w:val="21"/>
    </w:rPr>
  </w:style>
  <w:style w:type="character" w:customStyle="1" w:styleId="ConsNormal0">
    <w:name w:val="ConsNormal Знак"/>
    <w:link w:val="ConsNormal"/>
    <w:locked/>
    <w:rsid w:val="00564BF6"/>
    <w:rPr>
      <w:rFonts w:ascii="Arial" w:eastAsia="Calibri" w:hAnsi="Arial" w:cs="Arial"/>
      <w:sz w:val="20"/>
      <w:szCs w:val="20"/>
      <w:lang w:eastAsia="ru-RU"/>
    </w:rPr>
  </w:style>
  <w:style w:type="character" w:customStyle="1" w:styleId="FontStyle27">
    <w:name w:val="Font Style27"/>
    <w:rsid w:val="00564BF6"/>
    <w:rPr>
      <w:rFonts w:ascii="Times New Roman" w:hAnsi="Times New Roman"/>
      <w:b/>
      <w:spacing w:val="10"/>
      <w:sz w:val="24"/>
    </w:rPr>
  </w:style>
  <w:style w:type="character" w:customStyle="1" w:styleId="TitleChar">
    <w:name w:val="Title Char"/>
    <w:locked/>
    <w:rsid w:val="00564BF6"/>
    <w:rPr>
      <w:rFonts w:eastAsia="Times New Roman" w:cs="Times New Roman"/>
      <w:b/>
    </w:rPr>
  </w:style>
  <w:style w:type="character" w:customStyle="1" w:styleId="iceouttxt1">
    <w:name w:val="iceouttxt1"/>
    <w:rsid w:val="00564BF6"/>
    <w:rPr>
      <w:rFonts w:ascii="Arial" w:hAnsi="Arial"/>
      <w:color w:val="666666"/>
      <w:sz w:val="18"/>
    </w:rPr>
  </w:style>
  <w:style w:type="paragraph" w:customStyle="1" w:styleId="1e">
    <w:name w:val="Обычный1"/>
    <w:link w:val="1f"/>
    <w:qFormat/>
    <w:rsid w:val="00564BF6"/>
    <w:pPr>
      <w:tabs>
        <w:tab w:val="left" w:pos="360"/>
      </w:tabs>
      <w:suppressAutoHyphens/>
      <w:spacing w:after="0" w:line="240" w:lineRule="auto"/>
      <w:ind w:left="360" w:hanging="360"/>
      <w:jc w:val="both"/>
    </w:pPr>
    <w:rPr>
      <w:rFonts w:ascii="Arial" w:eastAsia="Arial" w:hAnsi="Arial" w:cs="Mangal"/>
      <w:kern w:val="1"/>
      <w:sz w:val="24"/>
      <w:szCs w:val="24"/>
      <w:lang w:eastAsia="hi-IN" w:bidi="hi-IN"/>
    </w:rPr>
  </w:style>
  <w:style w:type="paragraph" w:customStyle="1" w:styleId="220">
    <w:name w:val="Основной текст с отступом 22"/>
    <w:basedOn w:val="a8"/>
    <w:qFormat/>
    <w:rsid w:val="00564BF6"/>
    <w:pPr>
      <w:widowControl w:val="0"/>
      <w:suppressAutoHyphens/>
      <w:spacing w:before="100" w:after="120" w:line="480" w:lineRule="auto"/>
      <w:ind w:left="283"/>
    </w:pPr>
    <w:rPr>
      <w:rFonts w:ascii="Arial" w:eastAsia="Lucida Sans Unicode" w:hAnsi="Arial" w:cs="Tahoma"/>
      <w:color w:val="000000"/>
      <w:kern w:val="1"/>
      <w:sz w:val="24"/>
      <w:szCs w:val="24"/>
      <w:lang w:val="en-US" w:bidi="en-US"/>
    </w:rPr>
  </w:style>
  <w:style w:type="character" w:customStyle="1" w:styleId="Linie">
    <w:name w:val="Linie Знак"/>
    <w:aliases w:val="Название 2 Знак,header Знак Знак"/>
    <w:rsid w:val="00564BF6"/>
    <w:rPr>
      <w:rFonts w:ascii="Arial" w:eastAsia="Times New Roman" w:hAnsi="Arial" w:cs="Mangal"/>
      <w:kern w:val="1"/>
      <w:sz w:val="24"/>
      <w:lang w:eastAsia="hi-IN" w:bidi="hi-IN"/>
    </w:rPr>
  </w:style>
  <w:style w:type="table" w:customStyle="1" w:styleId="1f0">
    <w:name w:val="Сетка таблицы1"/>
    <w:basedOn w:val="ab"/>
    <w:next w:val="afa"/>
    <w:uiPriority w:val="5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d">
    <w:name w:val="Сетка таблицы2"/>
    <w:basedOn w:val="ab"/>
    <w:next w:val="afa"/>
    <w:uiPriority w:val="5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6">
    <w:name w:val="Список нум."/>
    <w:basedOn w:val="a8"/>
    <w:qFormat/>
    <w:rsid w:val="00564BF6"/>
    <w:pPr>
      <w:keepNext/>
      <w:numPr>
        <w:numId w:val="4"/>
      </w:numPr>
      <w:tabs>
        <w:tab w:val="left" w:pos="1701"/>
      </w:tabs>
      <w:spacing w:before="120" w:after="120" w:line="360" w:lineRule="auto"/>
    </w:pPr>
    <w:rPr>
      <w:rFonts w:ascii="Arial" w:eastAsia="Times New Roman" w:hAnsi="Arial"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8"/>
    <w:qFormat/>
    <w:rsid w:val="00564BF6"/>
    <w:pPr>
      <w:tabs>
        <w:tab w:val="num" w:pos="432"/>
      </w:tabs>
      <w:spacing w:before="100" w:beforeAutospacing="1" w:after="100" w:afterAutospacing="1" w:line="240" w:lineRule="auto"/>
    </w:pPr>
    <w:rPr>
      <w:rFonts w:ascii="Tahoma" w:eastAsia="Times New Roman" w:hAnsi="Tahoma" w:cs="Tahoma"/>
      <w:sz w:val="20"/>
      <w:szCs w:val="20"/>
      <w:lang w:val="en-US"/>
    </w:rPr>
  </w:style>
  <w:style w:type="paragraph" w:customStyle="1" w:styleId="Style2">
    <w:name w:val="Style2"/>
    <w:basedOn w:val="a8"/>
    <w:uiPriority w:val="99"/>
    <w:qFormat/>
    <w:rsid w:val="00564BF6"/>
    <w:pPr>
      <w:widowControl w:val="0"/>
      <w:autoSpaceDE w:val="0"/>
      <w:autoSpaceDN w:val="0"/>
      <w:adjustRightInd w:val="0"/>
      <w:spacing w:after="0" w:line="323" w:lineRule="exac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564BF6"/>
    <w:rPr>
      <w:rFonts w:ascii="Century Schoolbook" w:hAnsi="Century Schoolbook" w:cs="Century Schoolbook"/>
      <w:sz w:val="22"/>
      <w:szCs w:val="22"/>
    </w:rPr>
  </w:style>
  <w:style w:type="paragraph" w:customStyle="1" w:styleId="msonormalcxspmiddle">
    <w:name w:val="msonormalcxspmiddle"/>
    <w:basedOn w:val="a8"/>
    <w:qFormat/>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
    <w:name w:val="Style3"/>
    <w:basedOn w:val="a8"/>
    <w:qFormat/>
    <w:rsid w:val="00564BF6"/>
    <w:pPr>
      <w:widowControl w:val="0"/>
      <w:autoSpaceDE w:val="0"/>
      <w:autoSpaceDN w:val="0"/>
      <w:adjustRightInd w:val="0"/>
      <w:spacing w:after="0" w:line="256" w:lineRule="exact"/>
      <w:ind w:firstLine="566"/>
      <w:jc w:val="both"/>
    </w:pPr>
    <w:rPr>
      <w:rFonts w:ascii="Calibri" w:eastAsia="Times New Roman" w:hAnsi="Calibri" w:cs="Calibri"/>
      <w:sz w:val="24"/>
      <w:szCs w:val="24"/>
      <w:lang w:eastAsia="ru-RU"/>
    </w:rPr>
  </w:style>
  <w:style w:type="character" w:customStyle="1" w:styleId="FontStyle14">
    <w:name w:val="Font Style14"/>
    <w:rsid w:val="00564BF6"/>
    <w:rPr>
      <w:rFonts w:ascii="Times New Roman" w:hAnsi="Times New Roman" w:cs="Times New Roman" w:hint="default"/>
      <w:sz w:val="20"/>
      <w:szCs w:val="20"/>
    </w:rPr>
  </w:style>
  <w:style w:type="character" w:customStyle="1" w:styleId="1f">
    <w:name w:val="Обычный1 Знак"/>
    <w:link w:val="1e"/>
    <w:rsid w:val="00564BF6"/>
    <w:rPr>
      <w:rFonts w:ascii="Arial" w:eastAsia="Arial" w:hAnsi="Arial" w:cs="Mangal"/>
      <w:kern w:val="1"/>
      <w:sz w:val="24"/>
      <w:szCs w:val="24"/>
      <w:lang w:eastAsia="hi-IN" w:bidi="hi-IN"/>
    </w:rPr>
  </w:style>
  <w:style w:type="paragraph" w:styleId="36">
    <w:name w:val="Body Text Indent 3"/>
    <w:aliases w:val="Основной текст с выступом 3"/>
    <w:basedOn w:val="a8"/>
    <w:link w:val="37"/>
    <w:qFormat/>
    <w:rsid w:val="00564BF6"/>
    <w:pPr>
      <w:suppressAutoHyphens/>
      <w:spacing w:after="120" w:line="240" w:lineRule="auto"/>
      <w:ind w:left="283"/>
    </w:pPr>
    <w:rPr>
      <w:rFonts w:ascii="Times New Roman" w:eastAsia="Calibri" w:hAnsi="Times New Roman" w:cs="Times New Roman"/>
      <w:sz w:val="16"/>
      <w:szCs w:val="16"/>
      <w:lang w:val="x-none" w:eastAsia="ar-SA"/>
    </w:rPr>
  </w:style>
  <w:style w:type="character" w:customStyle="1" w:styleId="37">
    <w:name w:val="Основной текст с отступом 3 Знак"/>
    <w:aliases w:val="Основной текст с выступом 3 Знак"/>
    <w:basedOn w:val="aa"/>
    <w:link w:val="36"/>
    <w:rsid w:val="00564BF6"/>
    <w:rPr>
      <w:rFonts w:ascii="Times New Roman" w:eastAsia="Calibri" w:hAnsi="Times New Roman" w:cs="Times New Roman"/>
      <w:sz w:val="16"/>
      <w:szCs w:val="16"/>
      <w:lang w:val="x-none" w:eastAsia="ar-SA"/>
    </w:rPr>
  </w:style>
  <w:style w:type="paragraph" w:customStyle="1" w:styleId="formattext">
    <w:name w:val="formattext"/>
    <w:basedOn w:val="a8"/>
    <w:qFormat/>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0">
    <w:name w:val="footnote text"/>
    <w:aliases w:val="Знак10,Знак11"/>
    <w:basedOn w:val="a8"/>
    <w:link w:val="afff1"/>
    <w:qFormat/>
    <w:rsid w:val="00564BF6"/>
    <w:pPr>
      <w:spacing w:after="0" w:line="240" w:lineRule="auto"/>
    </w:pPr>
    <w:rPr>
      <w:rFonts w:ascii="Times New Roman" w:eastAsia="Times New Roman" w:hAnsi="Times New Roman" w:cs="Times New Roman"/>
      <w:sz w:val="20"/>
      <w:szCs w:val="20"/>
      <w:lang w:eastAsia="ru-RU"/>
    </w:rPr>
  </w:style>
  <w:style w:type="character" w:customStyle="1" w:styleId="afff1">
    <w:name w:val="Текст сноски Знак"/>
    <w:aliases w:val="Знак10 Знак,Знак11 Знак"/>
    <w:basedOn w:val="aa"/>
    <w:link w:val="afff0"/>
    <w:rsid w:val="00564BF6"/>
    <w:rPr>
      <w:rFonts w:ascii="Times New Roman" w:eastAsia="Times New Roman" w:hAnsi="Times New Roman" w:cs="Times New Roman"/>
      <w:sz w:val="20"/>
      <w:szCs w:val="20"/>
      <w:lang w:eastAsia="ru-RU"/>
    </w:rPr>
  </w:style>
  <w:style w:type="character" w:customStyle="1" w:styleId="BodyText">
    <w:name w:val="Body Text Знак Знак"/>
    <w:link w:val="BodyText0"/>
    <w:locked/>
    <w:rsid w:val="00564BF6"/>
    <w:rPr>
      <w:sz w:val="24"/>
    </w:rPr>
  </w:style>
  <w:style w:type="paragraph" w:customStyle="1" w:styleId="BodyText0">
    <w:name w:val="Body Text Знак"/>
    <w:basedOn w:val="a8"/>
    <w:link w:val="BodyText"/>
    <w:qFormat/>
    <w:rsid w:val="00564BF6"/>
    <w:pPr>
      <w:suppressAutoHyphens/>
      <w:spacing w:after="0" w:line="240" w:lineRule="auto"/>
      <w:jc w:val="both"/>
    </w:pPr>
    <w:rPr>
      <w:sz w:val="24"/>
    </w:rPr>
  </w:style>
  <w:style w:type="paragraph" w:customStyle="1" w:styleId="afff2">
    <w:basedOn w:val="a8"/>
    <w:next w:val="a9"/>
    <w:uiPriority w:val="99"/>
    <w:qFormat/>
    <w:rsid w:val="00564BF6"/>
    <w:pPr>
      <w:keepNext/>
      <w:widowControl w:val="0"/>
      <w:suppressAutoHyphens/>
      <w:spacing w:before="240" w:after="120" w:line="240" w:lineRule="auto"/>
    </w:pPr>
    <w:rPr>
      <w:rFonts w:ascii="Arial" w:eastAsia="Times New Roman" w:hAnsi="Arial" w:cs="Mangal"/>
      <w:kern w:val="1"/>
      <w:sz w:val="28"/>
      <w:szCs w:val="28"/>
      <w:lang w:eastAsia="zh-CN" w:bidi="hi-IN"/>
    </w:rPr>
  </w:style>
  <w:style w:type="paragraph" w:customStyle="1" w:styleId="1f1">
    <w:name w:val="Без интервала1"/>
    <w:qFormat/>
    <w:rsid w:val="00564BF6"/>
    <w:pPr>
      <w:suppressAutoHyphens/>
      <w:spacing w:after="0" w:line="240" w:lineRule="auto"/>
    </w:pPr>
    <w:rPr>
      <w:rFonts w:ascii="Calibri" w:eastAsia="Calibri" w:hAnsi="Calibri" w:cs="Mangal"/>
      <w:kern w:val="1"/>
      <w:lang w:eastAsia="hi-IN" w:bidi="hi-IN"/>
    </w:rPr>
  </w:style>
  <w:style w:type="numbering" w:customStyle="1" w:styleId="111">
    <w:name w:val="Нет списка11"/>
    <w:next w:val="ac"/>
    <w:uiPriority w:val="99"/>
    <w:semiHidden/>
    <w:unhideWhenUsed/>
    <w:rsid w:val="00564BF6"/>
  </w:style>
  <w:style w:type="numbering" w:customStyle="1" w:styleId="1110">
    <w:name w:val="Нет списка111"/>
    <w:next w:val="ac"/>
    <w:uiPriority w:val="99"/>
    <w:semiHidden/>
    <w:unhideWhenUsed/>
    <w:rsid w:val="00564BF6"/>
  </w:style>
  <w:style w:type="paragraph" w:styleId="afff3">
    <w:name w:val="No Spacing"/>
    <w:uiPriority w:val="1"/>
    <w:qFormat/>
    <w:rsid w:val="00564BF6"/>
    <w:pPr>
      <w:spacing w:after="0" w:line="240" w:lineRule="auto"/>
    </w:pPr>
    <w:rPr>
      <w:rFonts w:ascii="Calibri" w:eastAsia="Times New Roman" w:hAnsi="Calibri" w:cs="Times New Roman"/>
      <w:lang w:eastAsia="ru-RU"/>
    </w:rPr>
  </w:style>
  <w:style w:type="table" w:customStyle="1" w:styleId="41">
    <w:name w:val="Сетка таблицы4"/>
    <w:basedOn w:val="ab"/>
    <w:next w:val="afa"/>
    <w:rsid w:val="00564BF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Контракт-раздел"/>
    <w:basedOn w:val="a8"/>
    <w:next w:val="-0"/>
    <w:uiPriority w:val="99"/>
    <w:qFormat/>
    <w:rsid w:val="00564BF6"/>
    <w:pPr>
      <w:keepNext/>
      <w:numPr>
        <w:numId w:val="5"/>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lang w:eastAsia="ru-RU"/>
    </w:rPr>
  </w:style>
  <w:style w:type="paragraph" w:customStyle="1" w:styleId="-0">
    <w:name w:val="Контракт-пункт"/>
    <w:basedOn w:val="a8"/>
    <w:uiPriority w:val="99"/>
    <w:qFormat/>
    <w:rsid w:val="00564BF6"/>
    <w:pPr>
      <w:numPr>
        <w:ilvl w:val="1"/>
        <w:numId w:val="5"/>
      </w:numPr>
      <w:spacing w:after="0" w:line="240" w:lineRule="auto"/>
      <w:jc w:val="both"/>
    </w:pPr>
    <w:rPr>
      <w:rFonts w:ascii="Times New Roman" w:eastAsia="Times New Roman" w:hAnsi="Times New Roman" w:cs="Times New Roman"/>
      <w:sz w:val="24"/>
      <w:szCs w:val="24"/>
      <w:lang w:eastAsia="ru-RU"/>
    </w:rPr>
  </w:style>
  <w:style w:type="paragraph" w:customStyle="1" w:styleId="-1">
    <w:name w:val="Контракт-подпункт"/>
    <w:basedOn w:val="a8"/>
    <w:uiPriority w:val="99"/>
    <w:qFormat/>
    <w:rsid w:val="00564BF6"/>
    <w:pPr>
      <w:numPr>
        <w:ilvl w:val="2"/>
        <w:numId w:val="5"/>
      </w:numPr>
      <w:spacing w:after="0" w:line="240" w:lineRule="auto"/>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a8"/>
    <w:uiPriority w:val="99"/>
    <w:qFormat/>
    <w:rsid w:val="00564BF6"/>
    <w:pPr>
      <w:numPr>
        <w:ilvl w:val="3"/>
        <w:numId w:val="5"/>
      </w:numPr>
      <w:spacing w:after="0" w:line="240" w:lineRule="auto"/>
      <w:jc w:val="both"/>
    </w:pPr>
    <w:rPr>
      <w:rFonts w:ascii="Times New Roman" w:eastAsia="Times New Roman" w:hAnsi="Times New Roman" w:cs="Times New Roman"/>
      <w:sz w:val="24"/>
      <w:szCs w:val="24"/>
      <w:lang w:eastAsia="ru-RU"/>
    </w:rPr>
  </w:style>
  <w:style w:type="numbering" w:customStyle="1" w:styleId="2e">
    <w:name w:val="Нет списка2"/>
    <w:next w:val="ac"/>
    <w:uiPriority w:val="99"/>
    <w:semiHidden/>
    <w:unhideWhenUsed/>
    <w:rsid w:val="00564BF6"/>
  </w:style>
  <w:style w:type="table" w:customStyle="1" w:styleId="51">
    <w:name w:val="Сетка таблицы5"/>
    <w:basedOn w:val="ab"/>
    <w:next w:val="afa"/>
    <w:uiPriority w:val="3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2">
    <w:name w:val="Строгий1"/>
    <w:rsid w:val="00564BF6"/>
  </w:style>
  <w:style w:type="table" w:customStyle="1" w:styleId="62">
    <w:name w:val="Сетка таблицы6"/>
    <w:basedOn w:val="ab"/>
    <w:next w:val="afa"/>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c"/>
    <w:uiPriority w:val="99"/>
    <w:semiHidden/>
    <w:unhideWhenUsed/>
    <w:rsid w:val="00564BF6"/>
  </w:style>
  <w:style w:type="paragraph" w:customStyle="1" w:styleId="1f3">
    <w:name w:val="Список1"/>
    <w:basedOn w:val="a8"/>
    <w:qFormat/>
    <w:rsid w:val="00564BF6"/>
    <w:pPr>
      <w:tabs>
        <w:tab w:val="num" w:pos="720"/>
        <w:tab w:val="left" w:pos="7088"/>
      </w:tabs>
      <w:spacing w:after="0" w:line="360" w:lineRule="auto"/>
      <w:ind w:left="720" w:hanging="360"/>
    </w:pPr>
    <w:rPr>
      <w:rFonts w:ascii="Times New Roman" w:eastAsia="Calibri" w:hAnsi="Times New Roman" w:cs="Times New Roman"/>
      <w:sz w:val="24"/>
      <w:szCs w:val="24"/>
      <w:lang w:eastAsia="ru-RU"/>
    </w:rPr>
  </w:style>
  <w:style w:type="paragraph" w:customStyle="1" w:styleId="afff4">
    <w:name w:val="Знак Знак Знак Знак Знак Знак Знак"/>
    <w:basedOn w:val="a8"/>
    <w:qFormat/>
    <w:rsid w:val="00564BF6"/>
    <w:pPr>
      <w:spacing w:after="160" w:line="240" w:lineRule="exact"/>
    </w:pPr>
    <w:rPr>
      <w:rFonts w:ascii="Verdana" w:eastAsia="Times New Roman" w:hAnsi="Verdana" w:cs="Times New Roman"/>
      <w:sz w:val="20"/>
      <w:szCs w:val="20"/>
      <w:lang w:val="en-US"/>
    </w:rPr>
  </w:style>
  <w:style w:type="paragraph" w:customStyle="1" w:styleId="afff5">
    <w:name w:val="Знак"/>
    <w:basedOn w:val="a8"/>
    <w:qFormat/>
    <w:rsid w:val="00564BF6"/>
    <w:pPr>
      <w:spacing w:after="160" w:line="240" w:lineRule="exact"/>
    </w:pPr>
    <w:rPr>
      <w:rFonts w:ascii="Verdana" w:eastAsia="Times New Roman" w:hAnsi="Verdana" w:cs="Times New Roman"/>
      <w:sz w:val="20"/>
      <w:szCs w:val="20"/>
      <w:lang w:val="en-US"/>
    </w:rPr>
  </w:style>
  <w:style w:type="character" w:customStyle="1" w:styleId="1f4">
    <w:name w:val="Знак Знак1"/>
    <w:aliases w:val="Заголовок биораз Знак1,HTA Überschrift 1 Знак1,Heading 1 - Bid Знак1,Heading 1 - Bid1 Знак1,Heading 1 - Bid2 Знак1,Heading 1 - Bid3 Знак1,Heading 1 - Bid4 Знак1,Глава 1 Знак,Знак Знак120,Знак Знак1201"/>
    <w:uiPriority w:val="99"/>
    <w:locked/>
    <w:rsid w:val="00564BF6"/>
    <w:rPr>
      <w:rFonts w:eastAsia="Calibri"/>
      <w:sz w:val="24"/>
      <w:szCs w:val="24"/>
      <w:lang w:val="ru-RU" w:eastAsia="ru-RU" w:bidi="ar-SA"/>
    </w:rPr>
  </w:style>
  <w:style w:type="character" w:customStyle="1" w:styleId="101">
    <w:name w:val="Знак Знак10"/>
    <w:locked/>
    <w:rsid w:val="00564BF6"/>
    <w:rPr>
      <w:rFonts w:ascii="Times New Roman" w:hAnsi="Times New Roman" w:cs="Times New Roman"/>
      <w:sz w:val="24"/>
      <w:szCs w:val="24"/>
      <w:lang w:val="x-none" w:eastAsia="ru-RU"/>
    </w:rPr>
  </w:style>
  <w:style w:type="character" w:customStyle="1" w:styleId="63">
    <w:name w:val="Знак Знак6"/>
    <w:locked/>
    <w:rsid w:val="00564BF6"/>
    <w:rPr>
      <w:rFonts w:ascii="Times New Roman" w:hAnsi="Times New Roman" w:cs="Times New Roman"/>
      <w:noProof/>
      <w:sz w:val="24"/>
      <w:szCs w:val="24"/>
      <w:lang w:eastAsia="ru-RU"/>
    </w:rPr>
  </w:style>
  <w:style w:type="character" w:customStyle="1" w:styleId="Default">
    <w:name w:val="Default Знак"/>
    <w:link w:val="Default0"/>
    <w:locked/>
    <w:rsid w:val="00564BF6"/>
    <w:rPr>
      <w:color w:val="000000"/>
      <w:sz w:val="24"/>
      <w:szCs w:val="24"/>
    </w:rPr>
  </w:style>
  <w:style w:type="paragraph" w:customStyle="1" w:styleId="Default0">
    <w:name w:val="Default"/>
    <w:link w:val="Default"/>
    <w:qFormat/>
    <w:rsid w:val="00564BF6"/>
    <w:pPr>
      <w:autoSpaceDE w:val="0"/>
      <w:autoSpaceDN w:val="0"/>
      <w:adjustRightInd w:val="0"/>
      <w:spacing w:after="0" w:line="240" w:lineRule="auto"/>
    </w:pPr>
    <w:rPr>
      <w:color w:val="000000"/>
      <w:sz w:val="24"/>
      <w:szCs w:val="24"/>
    </w:rPr>
  </w:style>
  <w:style w:type="character" w:customStyle="1" w:styleId="af1">
    <w:name w:val="Абзац списка Знак"/>
    <w:link w:val="af0"/>
    <w:uiPriority w:val="34"/>
    <w:locked/>
    <w:rsid w:val="00564BF6"/>
  </w:style>
  <w:style w:type="paragraph" w:customStyle="1" w:styleId="a7">
    <w:name w:val="Îáû÷íûé"/>
    <w:uiPriority w:val="99"/>
    <w:qFormat/>
    <w:rsid w:val="00564BF6"/>
    <w:pPr>
      <w:numPr>
        <w:ilvl w:val="1"/>
        <w:numId w:val="6"/>
      </w:numPr>
      <w:spacing w:after="0" w:line="240" w:lineRule="auto"/>
      <w:ind w:left="0" w:firstLine="0"/>
    </w:pPr>
    <w:rPr>
      <w:rFonts w:ascii="Times New Roman" w:eastAsia="Times New Roman" w:hAnsi="Times New Roman" w:cs="Times New Roman"/>
      <w:sz w:val="20"/>
      <w:szCs w:val="20"/>
      <w:lang w:eastAsia="ru-RU"/>
    </w:rPr>
  </w:style>
  <w:style w:type="paragraph" w:customStyle="1" w:styleId="xl24">
    <w:name w:val="xl24"/>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sz w:val="24"/>
      <w:szCs w:val="24"/>
      <w:lang w:eastAsia="ru-RU"/>
    </w:rPr>
  </w:style>
  <w:style w:type="paragraph" w:customStyle="1" w:styleId="afff6">
    <w:name w:val="Обычный (КС)"/>
    <w:link w:val="afff7"/>
    <w:rsid w:val="00564BF6"/>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ff7">
    <w:name w:val="Обычный (КС) Знак"/>
    <w:link w:val="afff6"/>
    <w:rsid w:val="00564BF6"/>
    <w:rPr>
      <w:rFonts w:ascii="Times New Roman" w:eastAsia="Times New Roman" w:hAnsi="Times New Roman" w:cs="Times New Roman"/>
      <w:sz w:val="24"/>
      <w:szCs w:val="24"/>
      <w:lang w:eastAsia="ru-RU"/>
    </w:rPr>
  </w:style>
  <w:style w:type="paragraph" w:customStyle="1" w:styleId="Number">
    <w:name w:val="Number"/>
    <w:basedOn w:val="a8"/>
    <w:qFormat/>
    <w:rsid w:val="00564BF6"/>
    <w:pPr>
      <w:spacing w:after="60" w:line="240" w:lineRule="auto"/>
      <w:jc w:val="right"/>
    </w:pPr>
    <w:rPr>
      <w:rFonts w:ascii="Times New Roman" w:eastAsia="Times New Roman" w:hAnsi="Times New Roman" w:cs="Times New Roman"/>
      <w:sz w:val="24"/>
      <w:szCs w:val="20"/>
      <w:lang w:eastAsia="ru-RU"/>
    </w:rPr>
  </w:style>
  <w:style w:type="paragraph" w:styleId="1f5">
    <w:name w:val="toc 1"/>
    <w:basedOn w:val="a8"/>
    <w:next w:val="a8"/>
    <w:autoRedefine/>
    <w:uiPriority w:val="99"/>
    <w:rsid w:val="00564BF6"/>
    <w:pPr>
      <w:suppressAutoHyphens/>
      <w:spacing w:after="0" w:line="240" w:lineRule="auto"/>
    </w:pPr>
    <w:rPr>
      <w:rFonts w:ascii="Times New Roman" w:eastAsia="Calibri" w:hAnsi="Times New Roman" w:cs="Times New Roman"/>
      <w:sz w:val="20"/>
      <w:szCs w:val="20"/>
      <w:lang w:eastAsia="ar-SA"/>
    </w:rPr>
  </w:style>
  <w:style w:type="paragraph" w:styleId="2f">
    <w:name w:val="toc 2"/>
    <w:basedOn w:val="a8"/>
    <w:next w:val="a8"/>
    <w:autoRedefine/>
    <w:uiPriority w:val="99"/>
    <w:rsid w:val="00564BF6"/>
    <w:pPr>
      <w:suppressAutoHyphens/>
      <w:spacing w:after="0" w:line="240" w:lineRule="auto"/>
      <w:ind w:left="200"/>
    </w:pPr>
    <w:rPr>
      <w:rFonts w:ascii="Times New Roman" w:eastAsia="Calibri" w:hAnsi="Times New Roman" w:cs="Times New Roman"/>
      <w:sz w:val="20"/>
      <w:szCs w:val="20"/>
      <w:lang w:eastAsia="ar-SA"/>
    </w:rPr>
  </w:style>
  <w:style w:type="paragraph" w:customStyle="1" w:styleId="64">
    <w:name w:val="6"/>
    <w:basedOn w:val="a8"/>
    <w:next w:val="21"/>
    <w:autoRedefine/>
    <w:rsid w:val="00564BF6"/>
    <w:pPr>
      <w:spacing w:after="160" w:line="240" w:lineRule="exact"/>
    </w:pPr>
    <w:rPr>
      <w:rFonts w:ascii="Times New Roman" w:eastAsia="Times New Roman" w:hAnsi="Times New Roman" w:cs="Times New Roman"/>
      <w:sz w:val="24"/>
      <w:szCs w:val="24"/>
      <w:lang w:val="en-US"/>
    </w:rPr>
  </w:style>
  <w:style w:type="character" w:customStyle="1" w:styleId="2f0">
    <w:name w:val="Основной текст (2)_"/>
    <w:link w:val="2f1"/>
    <w:uiPriority w:val="99"/>
    <w:rsid w:val="00564BF6"/>
    <w:rPr>
      <w:shd w:val="clear" w:color="auto" w:fill="FFFFFF"/>
    </w:rPr>
  </w:style>
  <w:style w:type="paragraph" w:customStyle="1" w:styleId="2f1">
    <w:name w:val="Основной текст (2)"/>
    <w:basedOn w:val="a8"/>
    <w:link w:val="2f0"/>
    <w:uiPriority w:val="99"/>
    <w:qFormat/>
    <w:rsid w:val="00564BF6"/>
    <w:pPr>
      <w:shd w:val="clear" w:color="auto" w:fill="FFFFFF"/>
      <w:spacing w:after="0" w:line="259" w:lineRule="exact"/>
      <w:jc w:val="center"/>
    </w:pPr>
    <w:rPr>
      <w:shd w:val="clear" w:color="auto" w:fill="FFFFFF"/>
    </w:rPr>
  </w:style>
  <w:style w:type="paragraph" w:customStyle="1" w:styleId="24">
    <w:name w:val="Основной текст с отступом 24"/>
    <w:basedOn w:val="a8"/>
    <w:uiPriority w:val="99"/>
    <w:qFormat/>
    <w:rsid w:val="00564BF6"/>
    <w:pPr>
      <w:numPr>
        <w:numId w:val="17"/>
      </w:numPr>
      <w:suppressAutoHyphens/>
      <w:spacing w:before="100" w:after="120" w:line="480" w:lineRule="auto"/>
      <w:ind w:left="283" w:firstLine="0"/>
      <w:jc w:val="both"/>
    </w:pPr>
    <w:rPr>
      <w:rFonts w:ascii="Arial" w:eastAsia="Arial" w:hAnsi="Arial" w:cs="Mangal"/>
      <w:kern w:val="1"/>
      <w:sz w:val="24"/>
      <w:szCs w:val="24"/>
      <w:lang w:eastAsia="hi-IN" w:bidi="hi-IN"/>
    </w:rPr>
  </w:style>
  <w:style w:type="paragraph" w:styleId="39">
    <w:name w:val="Body Text 3"/>
    <w:basedOn w:val="a8"/>
    <w:link w:val="3a"/>
    <w:rsid w:val="00564BF6"/>
    <w:pPr>
      <w:suppressAutoHyphens/>
      <w:spacing w:after="120" w:line="240" w:lineRule="auto"/>
    </w:pPr>
    <w:rPr>
      <w:rFonts w:ascii="Times New Roman" w:eastAsia="Calibri" w:hAnsi="Times New Roman" w:cs="Times New Roman"/>
      <w:sz w:val="16"/>
      <w:szCs w:val="16"/>
      <w:lang w:val="x-none" w:eastAsia="ar-SA"/>
    </w:rPr>
  </w:style>
  <w:style w:type="character" w:customStyle="1" w:styleId="3a">
    <w:name w:val="Основной текст 3 Знак"/>
    <w:basedOn w:val="aa"/>
    <w:link w:val="39"/>
    <w:rsid w:val="00564BF6"/>
    <w:rPr>
      <w:rFonts w:ascii="Times New Roman" w:eastAsia="Calibri" w:hAnsi="Times New Roman" w:cs="Times New Roman"/>
      <w:sz w:val="16"/>
      <w:szCs w:val="16"/>
      <w:lang w:val="x-none" w:eastAsia="ar-SA"/>
    </w:rPr>
  </w:style>
  <w:style w:type="paragraph" w:customStyle="1" w:styleId="2f2">
    <w:name w:val="Знак Знак2"/>
    <w:basedOn w:val="a8"/>
    <w:next w:val="21"/>
    <w:autoRedefine/>
    <w:qFormat/>
    <w:rsid w:val="00564BF6"/>
    <w:pPr>
      <w:widowControl w:val="0"/>
      <w:shd w:val="clear" w:color="auto" w:fill="FFFFFF"/>
      <w:autoSpaceDE w:val="0"/>
      <w:autoSpaceDN w:val="0"/>
      <w:adjustRightInd w:val="0"/>
      <w:spacing w:after="0" w:line="240" w:lineRule="auto"/>
      <w:ind w:right="41" w:firstLine="567"/>
      <w:jc w:val="both"/>
    </w:pPr>
    <w:rPr>
      <w:rFonts w:ascii="Times New Roman" w:eastAsia="Times New Roman" w:hAnsi="Times New Roman" w:cs="Times New Roman"/>
      <w:sz w:val="24"/>
      <w:szCs w:val="24"/>
      <w:lang w:val="en-US"/>
    </w:rPr>
  </w:style>
  <w:style w:type="paragraph" w:customStyle="1" w:styleId="afff8">
    <w:name w:val="Выделенный"/>
    <w:basedOn w:val="a8"/>
    <w:next w:val="a8"/>
    <w:qFormat/>
    <w:rsid w:val="00564BF6"/>
    <w:pPr>
      <w:suppressAutoHyphens/>
      <w:spacing w:after="0" w:line="240" w:lineRule="auto"/>
      <w:ind w:left="284" w:firstLine="709"/>
      <w:jc w:val="center"/>
    </w:pPr>
    <w:rPr>
      <w:rFonts w:ascii="Times New Roman" w:eastAsia="Times New Roman" w:hAnsi="Times New Roman" w:cs="Times New Roman"/>
      <w:b/>
      <w:sz w:val="36"/>
      <w:szCs w:val="20"/>
      <w:lang w:eastAsia="ar-SA"/>
    </w:rPr>
  </w:style>
  <w:style w:type="paragraph" w:styleId="a">
    <w:name w:val="List Number"/>
    <w:basedOn w:val="a8"/>
    <w:uiPriority w:val="99"/>
    <w:rsid w:val="00564BF6"/>
    <w:pPr>
      <w:numPr>
        <w:numId w:val="18"/>
      </w:numPr>
      <w:suppressAutoHyphens/>
      <w:spacing w:after="0" w:line="240" w:lineRule="auto"/>
      <w:contextualSpacing/>
    </w:pPr>
    <w:rPr>
      <w:rFonts w:ascii="Times New Roman" w:eastAsia="Calibri" w:hAnsi="Times New Roman" w:cs="Times New Roman"/>
      <w:sz w:val="20"/>
      <w:szCs w:val="20"/>
      <w:lang w:eastAsia="ar-SA"/>
    </w:rPr>
  </w:style>
  <w:style w:type="paragraph" w:customStyle="1" w:styleId="212">
    <w:name w:val="Основной текст 21"/>
    <w:basedOn w:val="a8"/>
    <w:qFormat/>
    <w:rsid w:val="00564BF6"/>
    <w:pPr>
      <w:suppressAutoHyphens/>
      <w:spacing w:after="0" w:line="240" w:lineRule="auto"/>
      <w:jc w:val="both"/>
    </w:pPr>
    <w:rPr>
      <w:rFonts w:ascii="Times New Roman" w:eastAsia="Times New Roman" w:hAnsi="Times New Roman" w:cs="Times New Roman"/>
      <w:sz w:val="24"/>
      <w:szCs w:val="20"/>
      <w:lang w:eastAsia="ar-SA"/>
    </w:rPr>
  </w:style>
  <w:style w:type="paragraph" w:styleId="afff9">
    <w:name w:val="Block Text"/>
    <w:basedOn w:val="a8"/>
    <w:uiPriority w:val="99"/>
    <w:rsid w:val="00564BF6"/>
    <w:pPr>
      <w:spacing w:after="120" w:line="240" w:lineRule="auto"/>
      <w:ind w:left="1418" w:right="-908"/>
      <w:jc w:val="both"/>
    </w:pPr>
    <w:rPr>
      <w:rFonts w:ascii="Arial" w:eastAsia="Times New Roman" w:hAnsi="Arial" w:cs="Times New Roman"/>
      <w:szCs w:val="20"/>
      <w:lang w:eastAsia="ru-RU"/>
    </w:rPr>
  </w:style>
  <w:style w:type="paragraph" w:styleId="afffa">
    <w:name w:val="Normal Indent"/>
    <w:basedOn w:val="a8"/>
    <w:rsid w:val="00564BF6"/>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2f3">
    <w:name w:val="Без интервала2"/>
    <w:qFormat/>
    <w:rsid w:val="00564BF6"/>
    <w:pPr>
      <w:spacing w:after="0" w:line="240" w:lineRule="auto"/>
    </w:pPr>
    <w:rPr>
      <w:rFonts w:ascii="Calibri" w:eastAsia="Calibri" w:hAnsi="Calibri" w:cs="Times New Roman"/>
      <w:lang w:eastAsia="ru-RU"/>
    </w:rPr>
  </w:style>
  <w:style w:type="paragraph" w:customStyle="1" w:styleId="2f4">
    <w:name w:val="Знак Знак2 Знак Знак Знак Знак"/>
    <w:basedOn w:val="a8"/>
    <w:next w:val="21"/>
    <w:autoRedefine/>
    <w:qFormat/>
    <w:rsid w:val="00564BF6"/>
    <w:pPr>
      <w:spacing w:after="160" w:line="240" w:lineRule="exact"/>
    </w:pPr>
    <w:rPr>
      <w:rFonts w:ascii="Times New Roman" w:eastAsia="Times New Roman" w:hAnsi="Times New Roman" w:cs="Times New Roman"/>
      <w:sz w:val="24"/>
      <w:szCs w:val="20"/>
      <w:lang w:val="en-US"/>
    </w:rPr>
  </w:style>
  <w:style w:type="paragraph" w:customStyle="1" w:styleId="afffb">
    <w:name w:val="Знак Знак Знак"/>
    <w:basedOn w:val="a8"/>
    <w:next w:val="21"/>
    <w:autoRedefine/>
    <w:qFormat/>
    <w:rsid w:val="00564BF6"/>
    <w:pPr>
      <w:spacing w:after="160" w:line="240" w:lineRule="exact"/>
    </w:pPr>
    <w:rPr>
      <w:rFonts w:ascii="Times New Roman" w:eastAsia="Times New Roman" w:hAnsi="Times New Roman" w:cs="Times New Roman"/>
      <w:sz w:val="24"/>
      <w:szCs w:val="24"/>
      <w:lang w:val="en-US"/>
    </w:rPr>
  </w:style>
  <w:style w:type="paragraph" w:customStyle="1" w:styleId="2f5">
    <w:name w:val="Знак Знак2 Знак Знак Знак Знак Знак Знак Знак"/>
    <w:basedOn w:val="a8"/>
    <w:next w:val="21"/>
    <w:autoRedefine/>
    <w:qFormat/>
    <w:rsid w:val="00564BF6"/>
    <w:pPr>
      <w:spacing w:after="160" w:line="240" w:lineRule="exact"/>
    </w:pPr>
    <w:rPr>
      <w:rFonts w:ascii="Times New Roman" w:eastAsia="Times New Roman" w:hAnsi="Times New Roman" w:cs="Times New Roman"/>
      <w:sz w:val="24"/>
      <w:szCs w:val="20"/>
      <w:lang w:val="en-US"/>
    </w:rPr>
  </w:style>
  <w:style w:type="paragraph" w:customStyle="1" w:styleId="2f6">
    <w:name w:val="Знак Знак2 Знак Знак Знак Знак Знак Знак"/>
    <w:basedOn w:val="a8"/>
    <w:next w:val="21"/>
    <w:autoRedefine/>
    <w:qFormat/>
    <w:rsid w:val="00564BF6"/>
    <w:pPr>
      <w:spacing w:after="160" w:line="240" w:lineRule="exact"/>
    </w:pPr>
    <w:rPr>
      <w:rFonts w:ascii="Calibri" w:eastAsia="Times New Roman" w:hAnsi="Calibri" w:cs="Calibri"/>
      <w:sz w:val="24"/>
      <w:szCs w:val="24"/>
      <w:lang w:val="en-US"/>
    </w:rPr>
  </w:style>
  <w:style w:type="character" w:customStyle="1" w:styleId="112">
    <w:name w:val="Заголовок 1 Знак1"/>
    <w:aliases w:val="H1 Знак2,Аукцион: Заголовок 1 Знак1,Document Header1 Знак2,Заголовок 1 Знак2 Знак Знак2,Заголовок 1 Знак1 Знак Знак Знак2,Заголовок 1 Знак Знак Знак Знак Знак2,Заголовок 1 Знак Знак1 Знак Знак Знак2,Заголовок 1 Знак Знак2 Знак Знак2"/>
    <w:locked/>
    <w:rsid w:val="00564BF6"/>
    <w:rPr>
      <w:rFonts w:ascii="Times New Roman" w:eastAsia="Calibri" w:hAnsi="Times New Roman" w:cs="Times New Roman"/>
      <w:b/>
      <w:bCs/>
      <w:kern w:val="28"/>
      <w:sz w:val="36"/>
      <w:szCs w:val="36"/>
      <w:lang w:eastAsia="ru-RU"/>
    </w:rPr>
  </w:style>
  <w:style w:type="character" w:customStyle="1" w:styleId="221">
    <w:name w:val="Заголовок 2 Знак2"/>
    <w:aliases w:val="H2 Знак2,h2 Знак Знак1,h2 Знак2,Chapter Title Знак1,Sub Head Знак1,PullOut Знак1,Заголовок 2 Знак Знак1,Заголовок 2 Знак1,HTA Überschrift 2 Знак Знак1,Major Знак Знак1,Reset numbering Знак Знак1,B Знак Знак1,Heading 2 - Bid Знак Знак1"/>
    <w:uiPriority w:val="99"/>
    <w:locked/>
    <w:rsid w:val="00564BF6"/>
    <w:rPr>
      <w:rFonts w:ascii="Times New Roman" w:eastAsia="Calibri" w:hAnsi="Times New Roman" w:cs="Times New Roman"/>
      <w:b/>
      <w:bCs/>
      <w:sz w:val="24"/>
      <w:szCs w:val="24"/>
      <w:lang w:eastAsia="ru-RU"/>
    </w:rPr>
  </w:style>
  <w:style w:type="character" w:customStyle="1" w:styleId="410">
    <w:name w:val="Заголовок 4 Знак1"/>
    <w:aliases w:val="H4 Знак1,Çàãîëîâîê 4 Знак1,Параграф Знак1,Параграф Знак3,Ïàðàãðàô Знак,Параграф Знак2,Ïàðàãðàô Знак Знак1,Заг. Схем Знак,Заг. Схемы Знак,HTA Überschrift 4 Знак,Sub-Minor Знак,Heading 4 - Bid Знак,Level 2 - a Знак,OG Heading 4 Знак"/>
    <w:locked/>
    <w:rsid w:val="00564BF6"/>
    <w:rPr>
      <w:rFonts w:ascii="Times New Roman" w:eastAsia="Calibri" w:hAnsi="Times New Roman" w:cs="Times New Roman"/>
      <w:b/>
      <w:bCs/>
      <w:noProof/>
      <w:sz w:val="28"/>
      <w:szCs w:val="28"/>
      <w:lang w:eastAsia="ru-RU"/>
    </w:rPr>
  </w:style>
  <w:style w:type="character" w:customStyle="1" w:styleId="510">
    <w:name w:val="Заголовок 5 Знак1"/>
    <w:aliases w:val="H5 Знак1,Çàãîëîâîê 5 Знак,Çàãîëîâîê 5 Знак Знак1,HTA Überschrift 5 Знак1,Level 3 - i Знак1,OG Appendix Знак1"/>
    <w:locked/>
    <w:rsid w:val="00564BF6"/>
    <w:rPr>
      <w:rFonts w:ascii="Times New Roman" w:eastAsia="Calibri" w:hAnsi="Times New Roman" w:cs="Times New Roman"/>
      <w:b/>
      <w:bCs/>
      <w:i/>
      <w:iCs/>
      <w:noProof/>
      <w:sz w:val="26"/>
      <w:szCs w:val="26"/>
      <w:lang w:eastAsia="ru-RU"/>
    </w:rPr>
  </w:style>
  <w:style w:type="character" w:customStyle="1" w:styleId="610">
    <w:name w:val="Заголовок 6 Знак1"/>
    <w:aliases w:val="H6 Знак,Legal Level 1. Знак1,OG Distribution Знак1,Legal Level 1. Знак Знак Знак1"/>
    <w:locked/>
    <w:rsid w:val="00564BF6"/>
    <w:rPr>
      <w:rFonts w:ascii="Times New Roman" w:eastAsia="Calibri" w:hAnsi="Times New Roman" w:cs="Times New Roman"/>
      <w:u w:val="single"/>
      <w:lang w:eastAsia="ru-RU"/>
    </w:rPr>
  </w:style>
  <w:style w:type="character" w:customStyle="1" w:styleId="71">
    <w:name w:val="Заголовок 7 Знак1"/>
    <w:aliases w:val="Legal Level 1.1. Знак1,Legal Level 1.1. Знак Знак Знак1"/>
    <w:locked/>
    <w:rsid w:val="00564BF6"/>
    <w:rPr>
      <w:rFonts w:ascii="Times New Roman" w:eastAsia="Calibri" w:hAnsi="Times New Roman" w:cs="Times New Roman"/>
      <w:noProof/>
      <w:sz w:val="24"/>
      <w:szCs w:val="24"/>
      <w:lang w:eastAsia="ru-RU"/>
    </w:rPr>
  </w:style>
  <w:style w:type="character" w:customStyle="1" w:styleId="81">
    <w:name w:val="Заголовок 8 Знак1"/>
    <w:aliases w:val="Legal Level 1.1.1. Знак1"/>
    <w:locked/>
    <w:rsid w:val="00564BF6"/>
    <w:rPr>
      <w:rFonts w:ascii="Times New Roman" w:eastAsia="Calibri" w:hAnsi="Times New Roman" w:cs="Times New Roman"/>
      <w:sz w:val="40"/>
      <w:szCs w:val="40"/>
      <w:lang w:eastAsia="ru-RU"/>
    </w:rPr>
  </w:style>
  <w:style w:type="character" w:customStyle="1" w:styleId="91">
    <w:name w:val="Заголовок 9 Знак1"/>
    <w:aliases w:val="Legal Level 1.1.1.1. Знак,Знак7 Знак,Заголовок 9 Знак Знак Знак1,Заголовок 9 Знак Знак Знак Знак"/>
    <w:locked/>
    <w:rsid w:val="00564BF6"/>
    <w:rPr>
      <w:rFonts w:ascii="Arial" w:eastAsia="Calibri" w:hAnsi="Arial" w:cs="Arial"/>
      <w:noProof/>
      <w:lang w:eastAsia="ru-RU"/>
    </w:rPr>
  </w:style>
  <w:style w:type="character" w:customStyle="1" w:styleId="120">
    <w:name w:val="Основной текст 1 Знак2"/>
    <w:aliases w:val="Нумерованный список !! Знак2,Основной текст с отступом2 Знак1,Основной текст с отступом2 Знак Знак1,текст Знак2,Основной текст 1 Знак3,Нумерованный список !! Знак3,Основной текст с отступом Знак Знак Знак1,текст Знак1 Знак1"/>
    <w:uiPriority w:val="99"/>
    <w:locked/>
    <w:rsid w:val="00564BF6"/>
    <w:rPr>
      <w:rFonts w:ascii="Times New Roman" w:eastAsia="Calibri" w:hAnsi="Times New Roman" w:cs="Times New Roman"/>
      <w:noProof/>
      <w:sz w:val="24"/>
      <w:szCs w:val="24"/>
      <w:lang w:eastAsia="ru-RU"/>
    </w:rPr>
  </w:style>
  <w:style w:type="character" w:customStyle="1" w:styleId="1f6">
    <w:name w:val="Текст сноски Знак1"/>
    <w:aliases w:val="Знак10 Знак1,Знак11 Знак1"/>
    <w:locked/>
    <w:rsid w:val="00564BF6"/>
    <w:rPr>
      <w:rFonts w:eastAsia="Calibri"/>
      <w:noProof/>
      <w:lang w:eastAsia="ar-SA"/>
    </w:rPr>
  </w:style>
  <w:style w:type="character" w:customStyle="1" w:styleId="312">
    <w:name w:val="Основной текст с отступом 3 Знак1"/>
    <w:aliases w:val="Основной текст с выступом 3 Знак1"/>
    <w:uiPriority w:val="99"/>
    <w:locked/>
    <w:rsid w:val="00564BF6"/>
    <w:rPr>
      <w:rFonts w:ascii="Times New Roman" w:eastAsia="Calibri" w:hAnsi="Times New Roman" w:cs="Times New Roman"/>
      <w:noProof/>
      <w:sz w:val="16"/>
      <w:szCs w:val="16"/>
      <w:lang w:eastAsia="ru-RU"/>
    </w:rPr>
  </w:style>
  <w:style w:type="character" w:customStyle="1" w:styleId="313">
    <w:name w:val="Основной текст 3 Знак1"/>
    <w:uiPriority w:val="99"/>
    <w:locked/>
    <w:rsid w:val="00564BF6"/>
    <w:rPr>
      <w:rFonts w:ascii="Times New Roman" w:eastAsia="Calibri" w:hAnsi="Times New Roman" w:cs="Times New Roman"/>
      <w:noProof/>
      <w:sz w:val="16"/>
      <w:szCs w:val="16"/>
      <w:lang w:eastAsia="ru-RU"/>
    </w:rPr>
  </w:style>
  <w:style w:type="character" w:customStyle="1" w:styleId="213">
    <w:name w:val="Основной текст 2 Знак1"/>
    <w:uiPriority w:val="99"/>
    <w:locked/>
    <w:rsid w:val="00564BF6"/>
    <w:rPr>
      <w:rFonts w:ascii="Times New Roman" w:eastAsia="Calibri" w:hAnsi="Times New Roman" w:cs="Times New Roman"/>
      <w:noProof/>
      <w:sz w:val="24"/>
      <w:szCs w:val="24"/>
      <w:lang w:eastAsia="ru-RU"/>
    </w:rPr>
  </w:style>
  <w:style w:type="character" w:customStyle="1" w:styleId="2f7">
    <w:name w:val="Основной текст Знак2"/>
    <w:aliases w:val="Основной текст Знак Знак Знак Знак3,Основной текст Знак Знак Знак Знак Знак2,body text Знак Знак Знак3,body text Знак Знак2,body text Знак3,Основной текст Знак Знак2,Caaieiaie aeaau Знак2, Знак1 Знак,Заголовок главы Знак"/>
    <w:locked/>
    <w:rsid w:val="00564BF6"/>
    <w:rPr>
      <w:rFonts w:ascii="Times New Roman" w:eastAsia="Calibri" w:hAnsi="Times New Roman" w:cs="Times New Roman"/>
      <w:sz w:val="24"/>
      <w:szCs w:val="24"/>
      <w:lang w:eastAsia="ru-RU"/>
    </w:rPr>
  </w:style>
  <w:style w:type="character" w:customStyle="1" w:styleId="1f7">
    <w:name w:val="Нижний колонтитул Знак1"/>
    <w:aliases w:val="Знак71 Знак1,Верхний  колонтитул Знак1"/>
    <w:locked/>
    <w:rsid w:val="00564BF6"/>
    <w:rPr>
      <w:rFonts w:ascii="Times New Roman" w:eastAsia="Calibri" w:hAnsi="Times New Roman" w:cs="Times New Roman"/>
      <w:sz w:val="20"/>
      <w:szCs w:val="20"/>
      <w:lang w:eastAsia="ar-SA"/>
    </w:rPr>
  </w:style>
  <w:style w:type="character" w:customStyle="1" w:styleId="1f8">
    <w:name w:val="Верхний колонтитул Знак1"/>
    <w:aliases w:val="header Знак3"/>
    <w:locked/>
    <w:rsid w:val="00564BF6"/>
    <w:rPr>
      <w:rFonts w:ascii="Times New Roman" w:eastAsia="Calibri" w:hAnsi="Times New Roman" w:cs="Times New Roman"/>
      <w:noProof/>
      <w:sz w:val="24"/>
      <w:szCs w:val="24"/>
      <w:lang w:eastAsia="ru-RU"/>
    </w:rPr>
  </w:style>
  <w:style w:type="character" w:customStyle="1" w:styleId="230">
    <w:name w:val="Знак2 Знак Знак3"/>
    <w:aliases w:val="Текст Знак Знак Знак3,Текст Знак Знак Знак Знак3,Текст Знак1 Знак Знак2,Знак2 Знак Знак Знак Знак2,Знак2 Знак1 Знак Знак2,Текст Знак2 Знак2,Текст Знак Знак1 Знак2,Знак2 Знак Знак1 Знак3,Знак2 Знак Знак1 Знак Знак2,Зна Знак1"/>
    <w:uiPriority w:val="99"/>
    <w:locked/>
    <w:rsid w:val="00564BF6"/>
    <w:rPr>
      <w:rFonts w:ascii="Courier New" w:eastAsia="Calibri" w:hAnsi="Courier New" w:cs="Courier New"/>
      <w:color w:val="000000"/>
      <w:kern w:val="18"/>
      <w:sz w:val="20"/>
      <w:szCs w:val="20"/>
      <w:lang w:eastAsia="ru-RU"/>
    </w:rPr>
  </w:style>
  <w:style w:type="paragraph" w:customStyle="1" w:styleId="2f8">
    <w:name w:val="заголовок 2"/>
    <w:basedOn w:val="10"/>
    <w:next w:val="a8"/>
    <w:uiPriority w:val="99"/>
    <w:qFormat/>
    <w:rsid w:val="00564BF6"/>
    <w:pPr>
      <w:keepNext w:val="0"/>
      <w:tabs>
        <w:tab w:val="num" w:pos="360"/>
        <w:tab w:val="left" w:pos="720"/>
      </w:tabs>
      <w:autoSpaceDE w:val="0"/>
      <w:autoSpaceDN w:val="0"/>
      <w:spacing w:before="0" w:after="0" w:line="288" w:lineRule="auto"/>
    </w:pPr>
    <w:rPr>
      <w:kern w:val="0"/>
      <w:sz w:val="24"/>
      <w:szCs w:val="24"/>
    </w:rPr>
  </w:style>
  <w:style w:type="character" w:customStyle="1" w:styleId="1f9">
    <w:name w:val="Название Знак1"/>
    <w:locked/>
    <w:rsid w:val="00564BF6"/>
    <w:rPr>
      <w:rFonts w:ascii="Arial" w:eastAsia="Calibri" w:hAnsi="Arial" w:cs="Arial"/>
      <w:b/>
      <w:bCs/>
      <w:kern w:val="28"/>
      <w:sz w:val="32"/>
      <w:szCs w:val="32"/>
      <w:lang w:eastAsia="ru-RU"/>
    </w:rPr>
  </w:style>
  <w:style w:type="paragraph" w:customStyle="1" w:styleId="afffc">
    <w:name w:val="Пункт"/>
    <w:basedOn w:val="a9"/>
    <w:qFormat/>
    <w:rsid w:val="00564BF6"/>
    <w:pPr>
      <w:tabs>
        <w:tab w:val="num" w:pos="360"/>
        <w:tab w:val="num" w:pos="2160"/>
      </w:tabs>
      <w:spacing w:after="0"/>
    </w:pPr>
  </w:style>
  <w:style w:type="paragraph" w:customStyle="1" w:styleId="a4">
    <w:name w:val="Пункты"/>
    <w:basedOn w:val="a8"/>
    <w:link w:val="afffd"/>
    <w:qFormat/>
    <w:rsid w:val="00564BF6"/>
    <w:pPr>
      <w:numPr>
        <w:ilvl w:val="2"/>
        <w:numId w:val="20"/>
      </w:numPr>
      <w:tabs>
        <w:tab w:val="num" w:pos="227"/>
        <w:tab w:val="num" w:pos="1418"/>
      </w:tabs>
      <w:spacing w:before="120" w:after="0" w:line="240" w:lineRule="auto"/>
      <w:ind w:left="567"/>
      <w:jc w:val="both"/>
    </w:pPr>
    <w:rPr>
      <w:rFonts w:ascii="Times New Roman" w:eastAsia="Calibri" w:hAnsi="Times New Roman" w:cs="Times New Roman"/>
      <w:sz w:val="24"/>
      <w:szCs w:val="24"/>
      <w:lang w:val="x-none" w:eastAsia="ar-SA"/>
    </w:rPr>
  </w:style>
  <w:style w:type="character" w:customStyle="1" w:styleId="afffd">
    <w:name w:val="Пункты Знак"/>
    <w:link w:val="a4"/>
    <w:locked/>
    <w:rsid w:val="00564BF6"/>
    <w:rPr>
      <w:rFonts w:ascii="Times New Roman" w:eastAsia="Calibri" w:hAnsi="Times New Roman" w:cs="Times New Roman"/>
      <w:sz w:val="24"/>
      <w:szCs w:val="24"/>
      <w:lang w:val="x-none" w:eastAsia="ar-SA"/>
    </w:rPr>
  </w:style>
  <w:style w:type="character" w:customStyle="1" w:styleId="1fa">
    <w:name w:val="Текст примечания Знак1"/>
    <w:uiPriority w:val="99"/>
    <w:semiHidden/>
    <w:locked/>
    <w:rsid w:val="00564BF6"/>
    <w:rPr>
      <w:rFonts w:ascii="Times New Roman" w:eastAsia="Calibri" w:hAnsi="Times New Roman" w:cs="Times New Roman"/>
      <w:sz w:val="20"/>
      <w:szCs w:val="20"/>
      <w:lang w:val="en-US" w:eastAsia="ru-RU"/>
    </w:rPr>
  </w:style>
  <w:style w:type="paragraph" w:customStyle="1" w:styleId="a2">
    <w:name w:val="Осн. текст Д"/>
    <w:qFormat/>
    <w:rsid w:val="00564BF6"/>
    <w:pPr>
      <w:numPr>
        <w:numId w:val="21"/>
      </w:numPr>
      <w:spacing w:after="40" w:line="240" w:lineRule="auto"/>
      <w:ind w:firstLine="284"/>
      <w:jc w:val="both"/>
    </w:pPr>
    <w:rPr>
      <w:rFonts w:ascii="Times New Roman" w:eastAsia="Calibri" w:hAnsi="Times New Roman" w:cs="Times New Roman"/>
      <w:sz w:val="24"/>
      <w:szCs w:val="24"/>
      <w:lang w:eastAsia="ru-RU"/>
    </w:rPr>
  </w:style>
  <w:style w:type="paragraph" w:styleId="afffe">
    <w:name w:val="Date"/>
    <w:basedOn w:val="a8"/>
    <w:next w:val="a8"/>
    <w:link w:val="1fb"/>
    <w:rsid w:val="00564BF6"/>
    <w:pPr>
      <w:spacing w:after="0" w:line="240" w:lineRule="auto"/>
      <w:jc w:val="both"/>
    </w:pPr>
    <w:rPr>
      <w:rFonts w:ascii="Times New Roman" w:eastAsia="Calibri" w:hAnsi="Times New Roman" w:cs="Times New Roman"/>
      <w:sz w:val="20"/>
      <w:szCs w:val="20"/>
      <w:lang w:val="x-none" w:eastAsia="ar-SA"/>
    </w:rPr>
  </w:style>
  <w:style w:type="character" w:customStyle="1" w:styleId="affff">
    <w:name w:val="Дата Знак"/>
    <w:basedOn w:val="aa"/>
    <w:rsid w:val="00564BF6"/>
  </w:style>
  <w:style w:type="character" w:customStyle="1" w:styleId="1fb">
    <w:name w:val="Дата Знак1"/>
    <w:link w:val="afffe"/>
    <w:locked/>
    <w:rsid w:val="00564BF6"/>
    <w:rPr>
      <w:rFonts w:ascii="Times New Roman" w:eastAsia="Calibri" w:hAnsi="Times New Roman" w:cs="Times New Roman"/>
      <w:sz w:val="20"/>
      <w:szCs w:val="20"/>
      <w:lang w:val="x-none" w:eastAsia="ar-SA"/>
    </w:rPr>
  </w:style>
  <w:style w:type="paragraph" w:customStyle="1" w:styleId="-3">
    <w:name w:val="Аукцион - Текст"/>
    <w:basedOn w:val="a8"/>
    <w:link w:val="-4"/>
    <w:qFormat/>
    <w:rsid w:val="00564BF6"/>
    <w:pPr>
      <w:spacing w:after="0" w:line="240" w:lineRule="auto"/>
      <w:ind w:firstLine="900"/>
      <w:jc w:val="both"/>
    </w:pPr>
    <w:rPr>
      <w:rFonts w:ascii="Times New Roman" w:eastAsia="Calibri" w:hAnsi="Times New Roman" w:cs="Times New Roman"/>
      <w:sz w:val="24"/>
      <w:szCs w:val="24"/>
      <w:lang w:val="x-none" w:eastAsia="ar-SA"/>
    </w:rPr>
  </w:style>
  <w:style w:type="character" w:customStyle="1" w:styleId="-4">
    <w:name w:val="Аукцион - Текст Знак"/>
    <w:link w:val="-3"/>
    <w:locked/>
    <w:rsid w:val="00564BF6"/>
    <w:rPr>
      <w:rFonts w:ascii="Times New Roman" w:eastAsia="Calibri" w:hAnsi="Times New Roman" w:cs="Times New Roman"/>
      <w:sz w:val="24"/>
      <w:szCs w:val="24"/>
      <w:lang w:val="x-none" w:eastAsia="ar-SA"/>
    </w:rPr>
  </w:style>
  <w:style w:type="paragraph" w:styleId="HTML">
    <w:name w:val="HTML Preformatted"/>
    <w:basedOn w:val="a8"/>
    <w:link w:val="HTML1"/>
    <w:rsid w:val="00564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val="x-none" w:eastAsia="ar-SA"/>
    </w:rPr>
  </w:style>
  <w:style w:type="character" w:customStyle="1" w:styleId="HTML0">
    <w:name w:val="Стандартный HTML Знак"/>
    <w:basedOn w:val="aa"/>
    <w:rsid w:val="00564BF6"/>
    <w:rPr>
      <w:rFonts w:ascii="Consolas" w:hAnsi="Consolas"/>
      <w:sz w:val="20"/>
      <w:szCs w:val="20"/>
    </w:rPr>
  </w:style>
  <w:style w:type="character" w:customStyle="1" w:styleId="HTML1">
    <w:name w:val="Стандартный HTML Знак1"/>
    <w:link w:val="HTML"/>
    <w:locked/>
    <w:rsid w:val="00564BF6"/>
    <w:rPr>
      <w:rFonts w:ascii="Courier New" w:eastAsia="Calibri" w:hAnsi="Courier New" w:cs="Times New Roman"/>
      <w:sz w:val="20"/>
      <w:szCs w:val="20"/>
      <w:lang w:val="x-none" w:eastAsia="ar-SA"/>
    </w:rPr>
  </w:style>
  <w:style w:type="character" w:customStyle="1" w:styleId="1fc">
    <w:name w:val="Текст выноски Знак1"/>
    <w:locked/>
    <w:rsid w:val="00564BF6"/>
    <w:rPr>
      <w:rFonts w:ascii="Tahoma" w:eastAsia="Calibri" w:hAnsi="Tahoma" w:cs="Tahoma"/>
      <w:sz w:val="16"/>
      <w:szCs w:val="16"/>
      <w:lang w:eastAsia="ar-SA"/>
    </w:rPr>
  </w:style>
  <w:style w:type="paragraph" w:customStyle="1" w:styleId="1fd">
    <w:name w:val="Уровень 1"/>
    <w:basedOn w:val="a8"/>
    <w:autoRedefine/>
    <w:qFormat/>
    <w:rsid w:val="00564BF6"/>
    <w:pPr>
      <w:tabs>
        <w:tab w:val="num" w:pos="0"/>
      </w:tabs>
      <w:spacing w:before="240" w:after="0" w:line="240" w:lineRule="auto"/>
      <w:jc w:val="both"/>
      <w:outlineLvl w:val="1"/>
    </w:pPr>
    <w:rPr>
      <w:rFonts w:ascii="Times New Roman" w:eastAsia="Times New Roman" w:hAnsi="Times New Roman" w:cs="Times New Roman"/>
      <w:b/>
      <w:bCs/>
      <w:caps/>
      <w:spacing w:val="28"/>
      <w:sz w:val="24"/>
      <w:szCs w:val="24"/>
      <w:lang w:eastAsia="ru-RU"/>
    </w:rPr>
  </w:style>
  <w:style w:type="paragraph" w:customStyle="1" w:styleId="affff0">
    <w:name w:val="Основной текст бул"/>
    <w:basedOn w:val="a8"/>
    <w:uiPriority w:val="99"/>
    <w:qFormat/>
    <w:rsid w:val="00564BF6"/>
    <w:pPr>
      <w:tabs>
        <w:tab w:val="num" w:pos="432"/>
      </w:tabs>
      <w:spacing w:after="0" w:line="240" w:lineRule="auto"/>
      <w:ind w:left="432" w:hanging="432"/>
    </w:pPr>
    <w:rPr>
      <w:rFonts w:ascii="Times New Roman" w:eastAsia="Times New Roman" w:hAnsi="Times New Roman" w:cs="Times New Roman"/>
      <w:sz w:val="24"/>
      <w:szCs w:val="20"/>
      <w:lang w:val="en-GB" w:eastAsia="ru-RU"/>
    </w:rPr>
  </w:style>
  <w:style w:type="paragraph" w:customStyle="1" w:styleId="Nonformat">
    <w:name w:val="Nonformat"/>
    <w:basedOn w:val="a8"/>
    <w:qFormat/>
    <w:rsid w:val="00564BF6"/>
    <w:pPr>
      <w:autoSpaceDE w:val="0"/>
      <w:autoSpaceDN w:val="0"/>
      <w:adjustRightInd w:val="0"/>
      <w:spacing w:after="0" w:line="240" w:lineRule="auto"/>
    </w:pPr>
    <w:rPr>
      <w:rFonts w:ascii="Consultant" w:eastAsia="Times New Roman" w:hAnsi="Consultant" w:cs="Times New Roman"/>
      <w:sz w:val="20"/>
      <w:szCs w:val="20"/>
      <w:lang w:eastAsia="ru-RU"/>
    </w:rPr>
  </w:style>
  <w:style w:type="paragraph" w:customStyle="1" w:styleId="1fe">
    <w:name w:val="Знак1 Знак Знак Знак"/>
    <w:basedOn w:val="a8"/>
    <w:qFormat/>
    <w:rsid w:val="00564BF6"/>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f1">
    <w:name w:val="Знак Знак"/>
    <w:aliases w:val="Заголовок 1 Знак2,Заголовок 1 Знак1 Знак,Заголовок 1 Знак Знак Знак,Заголовок биораз Знак,HTA Überschrift 1 Знак,Heading 1 - Bid Знак,Heading 1 - Bid1 Знак,Heading 1 - Bid2 Знак,Heading 1 - Bid3 Знак,Heading 1 - Bid4 Знак,Heading 1 - Bid5 Знак"/>
    <w:rsid w:val="00564BF6"/>
    <w:rPr>
      <w:sz w:val="24"/>
      <w:szCs w:val="24"/>
    </w:rPr>
  </w:style>
  <w:style w:type="paragraph" w:customStyle="1" w:styleId="214">
    <w:name w:val="Знак Знак2 Знак Знак Знак Знак Знак Знак1 Знак Знак Знак Знак"/>
    <w:basedOn w:val="a8"/>
    <w:next w:val="21"/>
    <w:autoRedefine/>
    <w:qFormat/>
    <w:rsid w:val="00564BF6"/>
    <w:pPr>
      <w:spacing w:after="160" w:line="240" w:lineRule="exact"/>
    </w:pPr>
    <w:rPr>
      <w:rFonts w:ascii="Times New Roman" w:eastAsia="Times New Roman" w:hAnsi="Times New Roman" w:cs="Times New Roman"/>
      <w:sz w:val="24"/>
      <w:szCs w:val="24"/>
      <w:lang w:val="en-US"/>
    </w:rPr>
  </w:style>
  <w:style w:type="paragraph" w:customStyle="1" w:styleId="BodyBullet">
    <w:name w:val="Body Bullet"/>
    <w:basedOn w:val="a9"/>
    <w:uiPriority w:val="99"/>
    <w:qFormat/>
    <w:rsid w:val="00564BF6"/>
    <w:pPr>
      <w:tabs>
        <w:tab w:val="num" w:pos="360"/>
        <w:tab w:val="num" w:pos="720"/>
      </w:tabs>
      <w:autoSpaceDE w:val="0"/>
      <w:autoSpaceDN w:val="0"/>
      <w:ind w:left="360" w:hanging="360"/>
    </w:pPr>
    <w:rPr>
      <w:rFonts w:eastAsia="Times New Roman"/>
    </w:rPr>
  </w:style>
  <w:style w:type="paragraph" w:customStyle="1" w:styleId="Style1">
    <w:name w:val="Style1"/>
    <w:basedOn w:val="a8"/>
    <w:qFormat/>
    <w:rsid w:val="00564BF6"/>
    <w:pPr>
      <w:widowControl w:val="0"/>
      <w:numPr>
        <w:numId w:val="22"/>
      </w:numPr>
      <w:autoSpaceDE w:val="0"/>
      <w:autoSpaceDN w:val="0"/>
      <w:adjustRightInd w:val="0"/>
      <w:spacing w:after="0" w:line="329" w:lineRule="exact"/>
      <w:ind w:hanging="274"/>
    </w:pPr>
    <w:rPr>
      <w:rFonts w:ascii="Century Schoolbook" w:eastAsia="Times New Roman" w:hAnsi="Century Schoolbook" w:cs="Century Schoolbook"/>
      <w:sz w:val="24"/>
      <w:szCs w:val="24"/>
      <w:lang w:eastAsia="ru-RU"/>
    </w:rPr>
  </w:style>
  <w:style w:type="character" w:customStyle="1" w:styleId="FontStyle12">
    <w:name w:val="Font Style12"/>
    <w:uiPriority w:val="99"/>
    <w:rsid w:val="00564BF6"/>
    <w:rPr>
      <w:rFonts w:ascii="Century Schoolbook" w:hAnsi="Century Schoolbook" w:cs="Century Schoolbook"/>
      <w:sz w:val="24"/>
      <w:szCs w:val="24"/>
    </w:rPr>
  </w:style>
  <w:style w:type="character" w:customStyle="1" w:styleId="FontStyle13">
    <w:name w:val="Font Style13"/>
    <w:uiPriority w:val="99"/>
    <w:rsid w:val="00564BF6"/>
    <w:rPr>
      <w:rFonts w:ascii="Times New Roman" w:hAnsi="Times New Roman" w:cs="Times New Roman"/>
      <w:sz w:val="22"/>
      <w:szCs w:val="22"/>
    </w:rPr>
  </w:style>
  <w:style w:type="paragraph" w:customStyle="1" w:styleId="affff2">
    <w:name w:val="Знак Знак Знак Знак Знак Знак Знак Знак Знак Знак"/>
    <w:basedOn w:val="a8"/>
    <w:qFormat/>
    <w:rsid w:val="00564BF6"/>
    <w:pPr>
      <w:spacing w:before="100" w:beforeAutospacing="1" w:after="100" w:afterAutospacing="1" w:line="240" w:lineRule="auto"/>
    </w:pPr>
    <w:rPr>
      <w:rFonts w:ascii="Tahoma" w:eastAsia="Times New Roman" w:hAnsi="Tahoma" w:cs="Times New Roman"/>
      <w:sz w:val="20"/>
      <w:szCs w:val="20"/>
      <w:lang w:val="en-US"/>
    </w:rPr>
  </w:style>
  <w:style w:type="paragraph" w:styleId="affff3">
    <w:name w:val="List Bullet"/>
    <w:basedOn w:val="a8"/>
    <w:autoRedefine/>
    <w:rsid w:val="00564BF6"/>
    <w:pPr>
      <w:widowControl w:val="0"/>
      <w:spacing w:after="60" w:line="240" w:lineRule="auto"/>
      <w:jc w:val="both"/>
    </w:pPr>
    <w:rPr>
      <w:rFonts w:ascii="Times New Roman" w:eastAsia="Times New Roman" w:hAnsi="Times New Roman" w:cs="Times New Roman"/>
      <w:sz w:val="24"/>
      <w:szCs w:val="24"/>
      <w:lang w:eastAsia="ru-RU"/>
    </w:rPr>
  </w:style>
  <w:style w:type="paragraph" w:styleId="2f9">
    <w:name w:val="List Bullet 2"/>
    <w:basedOn w:val="a8"/>
    <w:autoRedefine/>
    <w:uiPriority w:val="99"/>
    <w:rsid w:val="00564BF6"/>
    <w:pPr>
      <w:tabs>
        <w:tab w:val="num" w:pos="432"/>
      </w:tabs>
      <w:spacing w:after="60" w:line="240" w:lineRule="auto"/>
      <w:ind w:left="432" w:hanging="432"/>
      <w:jc w:val="both"/>
    </w:pPr>
    <w:rPr>
      <w:rFonts w:ascii="Times New Roman" w:eastAsia="Times New Roman" w:hAnsi="Times New Roman" w:cs="Times New Roman"/>
      <w:sz w:val="24"/>
      <w:szCs w:val="24"/>
      <w:lang w:eastAsia="ru-RU"/>
    </w:rPr>
  </w:style>
  <w:style w:type="paragraph" w:styleId="3b">
    <w:name w:val="List Bullet 3"/>
    <w:basedOn w:val="a8"/>
    <w:autoRedefine/>
    <w:uiPriority w:val="99"/>
    <w:rsid w:val="00564BF6"/>
    <w:pPr>
      <w:tabs>
        <w:tab w:val="num" w:pos="926"/>
        <w:tab w:val="num" w:pos="1410"/>
      </w:tabs>
      <w:spacing w:after="60" w:line="240" w:lineRule="auto"/>
      <w:ind w:left="926" w:hanging="1410"/>
      <w:jc w:val="both"/>
    </w:pPr>
    <w:rPr>
      <w:rFonts w:ascii="Times New Roman" w:eastAsia="Times New Roman" w:hAnsi="Times New Roman" w:cs="Times New Roman"/>
      <w:sz w:val="24"/>
      <w:szCs w:val="24"/>
      <w:lang w:eastAsia="ru-RU"/>
    </w:rPr>
  </w:style>
  <w:style w:type="paragraph" w:styleId="42">
    <w:name w:val="List Bullet 4"/>
    <w:basedOn w:val="a8"/>
    <w:autoRedefine/>
    <w:rsid w:val="00564BF6"/>
    <w:pPr>
      <w:tabs>
        <w:tab w:val="num" w:pos="540"/>
        <w:tab w:val="num" w:pos="1209"/>
      </w:tabs>
      <w:spacing w:after="60" w:line="240" w:lineRule="auto"/>
      <w:ind w:left="1209" w:hanging="540"/>
      <w:jc w:val="both"/>
    </w:pPr>
    <w:rPr>
      <w:rFonts w:ascii="Times New Roman" w:eastAsia="Times New Roman" w:hAnsi="Times New Roman" w:cs="Times New Roman"/>
      <w:sz w:val="24"/>
      <w:szCs w:val="24"/>
      <w:lang w:eastAsia="ru-RU"/>
    </w:rPr>
  </w:style>
  <w:style w:type="paragraph" w:styleId="52">
    <w:name w:val="List Bullet 5"/>
    <w:basedOn w:val="a8"/>
    <w:autoRedefine/>
    <w:rsid w:val="00564BF6"/>
    <w:pPr>
      <w:tabs>
        <w:tab w:val="num" w:pos="360"/>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paragraph" w:styleId="3c">
    <w:name w:val="List Number 3"/>
    <w:basedOn w:val="a8"/>
    <w:uiPriority w:val="99"/>
    <w:rsid w:val="00564BF6"/>
    <w:pPr>
      <w:tabs>
        <w:tab w:val="num" w:pos="360"/>
        <w:tab w:val="num" w:pos="926"/>
      </w:tabs>
      <w:spacing w:after="60" w:line="240" w:lineRule="auto"/>
      <w:ind w:left="926" w:hanging="360"/>
      <w:jc w:val="both"/>
    </w:pPr>
    <w:rPr>
      <w:rFonts w:ascii="Times New Roman" w:eastAsia="Times New Roman" w:hAnsi="Times New Roman" w:cs="Times New Roman"/>
      <w:sz w:val="24"/>
      <w:szCs w:val="24"/>
      <w:lang w:eastAsia="ru-RU"/>
    </w:rPr>
  </w:style>
  <w:style w:type="paragraph" w:styleId="43">
    <w:name w:val="List Number 4"/>
    <w:basedOn w:val="a8"/>
    <w:uiPriority w:val="99"/>
    <w:rsid w:val="00564BF6"/>
    <w:pPr>
      <w:tabs>
        <w:tab w:val="num" w:pos="720"/>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3">
    <w:name w:val="List Number 5"/>
    <w:basedOn w:val="a8"/>
    <w:uiPriority w:val="99"/>
    <w:rsid w:val="00564BF6"/>
    <w:pPr>
      <w:tabs>
        <w:tab w:val="num" w:pos="1209"/>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paragraph" w:customStyle="1" w:styleId="affff4">
    <w:name w:val="Раздел"/>
    <w:basedOn w:val="a8"/>
    <w:uiPriority w:val="99"/>
    <w:qFormat/>
    <w:rsid w:val="00564BF6"/>
    <w:pPr>
      <w:tabs>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affff5">
    <w:name w:val="Часть"/>
    <w:basedOn w:val="a8"/>
    <w:uiPriority w:val="99"/>
    <w:qFormat/>
    <w:rsid w:val="00564BF6"/>
    <w:pPr>
      <w:spacing w:after="60" w:line="240" w:lineRule="auto"/>
      <w:jc w:val="center"/>
    </w:pPr>
    <w:rPr>
      <w:rFonts w:ascii="Arial" w:eastAsia="Times New Roman" w:hAnsi="Arial" w:cs="Arial"/>
      <w:b/>
      <w:bCs/>
      <w:caps/>
      <w:sz w:val="32"/>
      <w:szCs w:val="32"/>
      <w:lang w:eastAsia="ru-RU"/>
    </w:rPr>
  </w:style>
  <w:style w:type="paragraph" w:customStyle="1" w:styleId="3">
    <w:name w:val="Раздел 3"/>
    <w:basedOn w:val="a8"/>
    <w:uiPriority w:val="99"/>
    <w:qFormat/>
    <w:rsid w:val="00564BF6"/>
    <w:pPr>
      <w:numPr>
        <w:numId w:val="23"/>
      </w:numPr>
      <w:spacing w:before="120" w:after="120" w:line="240" w:lineRule="auto"/>
      <w:jc w:val="center"/>
    </w:pPr>
    <w:rPr>
      <w:rFonts w:ascii="Times New Roman" w:eastAsia="Times New Roman" w:hAnsi="Times New Roman" w:cs="Times New Roman"/>
      <w:b/>
      <w:bCs/>
      <w:sz w:val="24"/>
      <w:szCs w:val="24"/>
      <w:lang w:eastAsia="ru-RU"/>
    </w:rPr>
  </w:style>
  <w:style w:type="paragraph" w:customStyle="1" w:styleId="a1">
    <w:name w:val="Условия контракта"/>
    <w:basedOn w:val="a8"/>
    <w:uiPriority w:val="99"/>
    <w:qFormat/>
    <w:rsid w:val="00564BF6"/>
    <w:pPr>
      <w:numPr>
        <w:numId w:val="24"/>
      </w:numPr>
      <w:spacing w:before="240" w:after="120" w:line="240" w:lineRule="auto"/>
      <w:jc w:val="both"/>
    </w:pPr>
    <w:rPr>
      <w:rFonts w:ascii="Times New Roman" w:eastAsia="Times New Roman" w:hAnsi="Times New Roman" w:cs="Times New Roman"/>
      <w:b/>
      <w:bCs/>
      <w:sz w:val="24"/>
      <w:szCs w:val="24"/>
      <w:lang w:eastAsia="ru-RU"/>
    </w:rPr>
  </w:style>
  <w:style w:type="paragraph" w:customStyle="1" w:styleId="Instruction">
    <w:name w:val="Instruction"/>
    <w:basedOn w:val="28"/>
    <w:uiPriority w:val="99"/>
    <w:qFormat/>
    <w:rsid w:val="00564BF6"/>
    <w:pPr>
      <w:tabs>
        <w:tab w:val="num" w:pos="360"/>
      </w:tabs>
      <w:suppressAutoHyphens w:val="0"/>
      <w:spacing w:before="180" w:after="60" w:line="240" w:lineRule="auto"/>
      <w:ind w:left="360" w:hanging="360"/>
      <w:jc w:val="both"/>
    </w:pPr>
    <w:rPr>
      <w:rFonts w:eastAsia="Times New Roman"/>
      <w:b/>
      <w:bCs/>
      <w:sz w:val="24"/>
      <w:szCs w:val="24"/>
      <w:lang w:val="ru-RU" w:eastAsia="ru-RU"/>
    </w:rPr>
  </w:style>
  <w:style w:type="paragraph" w:styleId="affff6">
    <w:name w:val="Subtitle"/>
    <w:basedOn w:val="a8"/>
    <w:link w:val="affff7"/>
    <w:uiPriority w:val="11"/>
    <w:qFormat/>
    <w:rsid w:val="00564BF6"/>
    <w:pPr>
      <w:spacing w:after="60" w:line="240" w:lineRule="auto"/>
      <w:jc w:val="center"/>
      <w:outlineLvl w:val="1"/>
    </w:pPr>
    <w:rPr>
      <w:rFonts w:ascii="Arial" w:eastAsia="Times New Roman" w:hAnsi="Arial" w:cs="Times New Roman"/>
      <w:sz w:val="24"/>
      <w:szCs w:val="24"/>
      <w:lang w:val="x-none" w:eastAsia="ar-SA"/>
    </w:rPr>
  </w:style>
  <w:style w:type="character" w:customStyle="1" w:styleId="affff7">
    <w:name w:val="Подзаголовок Знак"/>
    <w:basedOn w:val="aa"/>
    <w:link w:val="affff6"/>
    <w:uiPriority w:val="11"/>
    <w:rsid w:val="00564BF6"/>
    <w:rPr>
      <w:rFonts w:ascii="Arial" w:eastAsia="Times New Roman" w:hAnsi="Arial" w:cs="Times New Roman"/>
      <w:sz w:val="24"/>
      <w:szCs w:val="24"/>
      <w:lang w:val="x-none" w:eastAsia="ar-SA"/>
    </w:rPr>
  </w:style>
  <w:style w:type="paragraph" w:customStyle="1" w:styleId="affff8">
    <w:name w:val="Тендерные данные"/>
    <w:basedOn w:val="a8"/>
    <w:uiPriority w:val="99"/>
    <w:qFormat/>
    <w:rsid w:val="00564BF6"/>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customStyle="1" w:styleId="affff9">
    <w:name w:val="Íîðìàëüíûé"/>
    <w:uiPriority w:val="99"/>
    <w:qFormat/>
    <w:rsid w:val="00564BF6"/>
    <w:pPr>
      <w:spacing w:after="0" w:line="240" w:lineRule="auto"/>
    </w:pPr>
    <w:rPr>
      <w:rFonts w:ascii="Courier" w:eastAsia="Times New Roman" w:hAnsi="Courier" w:cs="Courier"/>
      <w:sz w:val="24"/>
      <w:szCs w:val="24"/>
      <w:lang w:val="en-GB" w:eastAsia="ru-RU"/>
    </w:rPr>
  </w:style>
  <w:style w:type="paragraph" w:customStyle="1" w:styleId="affffa">
    <w:name w:val="Подраздел"/>
    <w:basedOn w:val="a8"/>
    <w:uiPriority w:val="99"/>
    <w:qFormat/>
    <w:rsid w:val="00564BF6"/>
    <w:pPr>
      <w:suppressAutoHyphens/>
      <w:spacing w:before="240" w:after="120" w:line="240" w:lineRule="auto"/>
      <w:jc w:val="center"/>
    </w:pPr>
    <w:rPr>
      <w:rFonts w:ascii="TimesDL" w:eastAsia="Times New Roman" w:hAnsi="TimesDL" w:cs="TimesDL"/>
      <w:b/>
      <w:bCs/>
      <w:smallCaps/>
      <w:spacing w:val="-2"/>
      <w:sz w:val="24"/>
      <w:szCs w:val="24"/>
      <w:lang w:eastAsia="ru-RU"/>
    </w:rPr>
  </w:style>
  <w:style w:type="character" w:styleId="affffb">
    <w:name w:val="footnote reference"/>
    <w:aliases w:val="Знак сноски 1,Знак сноски-FN"/>
    <w:uiPriority w:val="99"/>
    <w:rsid w:val="00564BF6"/>
    <w:rPr>
      <w:rFonts w:ascii="Times New Roman" w:hAnsi="Times New Roman" w:cs="Times New Roman"/>
      <w:vertAlign w:val="superscript"/>
    </w:rPr>
  </w:style>
  <w:style w:type="character" w:customStyle="1" w:styleId="affffc">
    <w:name w:val="Основной шрифт"/>
    <w:uiPriority w:val="99"/>
    <w:rsid w:val="00564BF6"/>
  </w:style>
  <w:style w:type="paragraph" w:styleId="HTML2">
    <w:name w:val="HTML Address"/>
    <w:basedOn w:val="a8"/>
    <w:link w:val="HTML3"/>
    <w:rsid w:val="00564BF6"/>
    <w:pPr>
      <w:spacing w:after="60" w:line="240" w:lineRule="auto"/>
      <w:jc w:val="both"/>
    </w:pPr>
    <w:rPr>
      <w:rFonts w:ascii="Times New Roman" w:eastAsia="Times New Roman" w:hAnsi="Times New Roman" w:cs="Times New Roman"/>
      <w:i/>
      <w:iCs/>
      <w:sz w:val="24"/>
      <w:szCs w:val="24"/>
      <w:lang w:val="x-none" w:eastAsia="ar-SA"/>
    </w:rPr>
  </w:style>
  <w:style w:type="character" w:customStyle="1" w:styleId="HTML3">
    <w:name w:val="Адрес HTML Знак"/>
    <w:basedOn w:val="aa"/>
    <w:link w:val="HTML2"/>
    <w:rsid w:val="00564BF6"/>
    <w:rPr>
      <w:rFonts w:ascii="Times New Roman" w:eastAsia="Times New Roman" w:hAnsi="Times New Roman" w:cs="Times New Roman"/>
      <w:i/>
      <w:iCs/>
      <w:sz w:val="24"/>
      <w:szCs w:val="24"/>
      <w:lang w:val="x-none" w:eastAsia="ar-SA"/>
    </w:rPr>
  </w:style>
  <w:style w:type="paragraph" w:styleId="affffd">
    <w:name w:val="envelope address"/>
    <w:basedOn w:val="a8"/>
    <w:rsid w:val="00564BF6"/>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4">
    <w:name w:val="HTML Acronym"/>
    <w:rsid w:val="00564BF6"/>
  </w:style>
  <w:style w:type="character" w:styleId="affffe">
    <w:name w:val="Emphasis"/>
    <w:uiPriority w:val="99"/>
    <w:qFormat/>
    <w:rsid w:val="00564BF6"/>
    <w:rPr>
      <w:i/>
      <w:iCs/>
    </w:rPr>
  </w:style>
  <w:style w:type="paragraph" w:styleId="afffff">
    <w:name w:val="Note Heading"/>
    <w:basedOn w:val="a8"/>
    <w:next w:val="a8"/>
    <w:link w:val="afffff0"/>
    <w:rsid w:val="00564BF6"/>
    <w:pPr>
      <w:spacing w:after="60" w:line="240" w:lineRule="auto"/>
      <w:jc w:val="both"/>
    </w:pPr>
    <w:rPr>
      <w:rFonts w:ascii="Times New Roman" w:eastAsia="Times New Roman" w:hAnsi="Times New Roman" w:cs="Times New Roman"/>
      <w:sz w:val="24"/>
      <w:szCs w:val="24"/>
      <w:lang w:val="x-none" w:eastAsia="ar-SA"/>
    </w:rPr>
  </w:style>
  <w:style w:type="character" w:customStyle="1" w:styleId="afffff0">
    <w:name w:val="Заголовок записки Знак"/>
    <w:basedOn w:val="aa"/>
    <w:link w:val="afffff"/>
    <w:rsid w:val="00564BF6"/>
    <w:rPr>
      <w:rFonts w:ascii="Times New Roman" w:eastAsia="Times New Roman" w:hAnsi="Times New Roman" w:cs="Times New Roman"/>
      <w:sz w:val="24"/>
      <w:szCs w:val="24"/>
      <w:lang w:val="x-none" w:eastAsia="ar-SA"/>
    </w:rPr>
  </w:style>
  <w:style w:type="character" w:styleId="HTML5">
    <w:name w:val="HTML Keyboard"/>
    <w:rsid w:val="00564BF6"/>
    <w:rPr>
      <w:rFonts w:ascii="Courier New" w:hAnsi="Courier New" w:cs="Courier New"/>
      <w:sz w:val="20"/>
      <w:szCs w:val="20"/>
    </w:rPr>
  </w:style>
  <w:style w:type="character" w:styleId="HTML6">
    <w:name w:val="HTML Code"/>
    <w:rsid w:val="00564BF6"/>
    <w:rPr>
      <w:rFonts w:ascii="Courier New" w:hAnsi="Courier New" w:cs="Courier New"/>
      <w:sz w:val="20"/>
      <w:szCs w:val="20"/>
    </w:rPr>
  </w:style>
  <w:style w:type="paragraph" w:styleId="afffff1">
    <w:name w:val="Body Text First Indent"/>
    <w:basedOn w:val="a9"/>
    <w:link w:val="afffff2"/>
    <w:rsid w:val="00564BF6"/>
    <w:pPr>
      <w:ind w:firstLine="210"/>
    </w:pPr>
    <w:rPr>
      <w:rFonts w:eastAsia="Times New Roman"/>
    </w:rPr>
  </w:style>
  <w:style w:type="character" w:customStyle="1" w:styleId="afffff2">
    <w:name w:val="Красная строка Знак"/>
    <w:basedOn w:val="af7"/>
    <w:link w:val="afffff1"/>
    <w:rsid w:val="00564BF6"/>
    <w:rPr>
      <w:rFonts w:ascii="Times New Roman" w:eastAsia="Times New Roman" w:hAnsi="Times New Roman" w:cs="Times New Roman"/>
      <w:sz w:val="24"/>
      <w:szCs w:val="24"/>
      <w:lang w:eastAsia="ru-RU"/>
    </w:rPr>
  </w:style>
  <w:style w:type="paragraph" w:styleId="2fa">
    <w:name w:val="Body Text First Indent 2"/>
    <w:basedOn w:val="af5"/>
    <w:link w:val="2fb"/>
    <w:rsid w:val="00564BF6"/>
    <w:pPr>
      <w:ind w:firstLine="210"/>
      <w:jc w:val="both"/>
    </w:pPr>
    <w:rPr>
      <w:rFonts w:eastAsia="Times New Roman"/>
      <w:noProof w:val="0"/>
    </w:rPr>
  </w:style>
  <w:style w:type="character" w:customStyle="1" w:styleId="2fb">
    <w:name w:val="Красная строка 2 Знак"/>
    <w:basedOn w:val="af6"/>
    <w:link w:val="2fa"/>
    <w:rsid w:val="00564BF6"/>
    <w:rPr>
      <w:rFonts w:ascii="Times New Roman" w:eastAsia="Times New Roman" w:hAnsi="Times New Roman" w:cs="Times New Roman"/>
      <w:noProof/>
      <w:sz w:val="24"/>
      <w:szCs w:val="24"/>
      <w:lang w:eastAsia="ru-RU"/>
    </w:rPr>
  </w:style>
  <w:style w:type="character" w:styleId="afffff3">
    <w:name w:val="line number"/>
    <w:rsid w:val="00564BF6"/>
  </w:style>
  <w:style w:type="character" w:styleId="HTML7">
    <w:name w:val="HTML Sample"/>
    <w:rsid w:val="00564BF6"/>
    <w:rPr>
      <w:rFonts w:ascii="Courier New" w:hAnsi="Courier New" w:cs="Courier New"/>
    </w:rPr>
  </w:style>
  <w:style w:type="paragraph" w:styleId="2fc">
    <w:name w:val="envelope return"/>
    <w:basedOn w:val="a8"/>
    <w:rsid w:val="00564BF6"/>
    <w:pPr>
      <w:spacing w:after="60" w:line="240" w:lineRule="auto"/>
      <w:jc w:val="both"/>
    </w:pPr>
    <w:rPr>
      <w:rFonts w:ascii="Arial" w:eastAsia="Times New Roman" w:hAnsi="Arial" w:cs="Arial"/>
      <w:sz w:val="20"/>
      <w:szCs w:val="20"/>
      <w:lang w:eastAsia="ru-RU"/>
    </w:rPr>
  </w:style>
  <w:style w:type="character" w:styleId="HTML8">
    <w:name w:val="HTML Definition"/>
    <w:rsid w:val="00564BF6"/>
    <w:rPr>
      <w:i/>
      <w:iCs/>
    </w:rPr>
  </w:style>
  <w:style w:type="character" w:styleId="HTML9">
    <w:name w:val="HTML Variable"/>
    <w:rsid w:val="00564BF6"/>
    <w:rPr>
      <w:i/>
      <w:iCs/>
    </w:rPr>
  </w:style>
  <w:style w:type="character" w:styleId="HTMLa">
    <w:name w:val="HTML Typewriter"/>
    <w:rsid w:val="00564BF6"/>
    <w:rPr>
      <w:rFonts w:ascii="Courier New" w:hAnsi="Courier New" w:cs="Courier New"/>
      <w:sz w:val="20"/>
      <w:szCs w:val="20"/>
    </w:rPr>
  </w:style>
  <w:style w:type="paragraph" w:styleId="afffff4">
    <w:name w:val="Signature"/>
    <w:basedOn w:val="a8"/>
    <w:link w:val="afffff5"/>
    <w:uiPriority w:val="99"/>
    <w:rsid w:val="00564BF6"/>
    <w:pPr>
      <w:spacing w:after="60" w:line="240" w:lineRule="auto"/>
      <w:ind w:left="4252"/>
      <w:jc w:val="both"/>
    </w:pPr>
    <w:rPr>
      <w:rFonts w:ascii="Times New Roman" w:eastAsia="Times New Roman" w:hAnsi="Times New Roman" w:cs="Times New Roman"/>
      <w:sz w:val="24"/>
      <w:szCs w:val="24"/>
      <w:lang w:val="x-none" w:eastAsia="ar-SA"/>
    </w:rPr>
  </w:style>
  <w:style w:type="character" w:customStyle="1" w:styleId="afffff5">
    <w:name w:val="Подпись Знак"/>
    <w:basedOn w:val="aa"/>
    <w:link w:val="afffff4"/>
    <w:uiPriority w:val="99"/>
    <w:rsid w:val="00564BF6"/>
    <w:rPr>
      <w:rFonts w:ascii="Times New Roman" w:eastAsia="Times New Roman" w:hAnsi="Times New Roman" w:cs="Times New Roman"/>
      <w:sz w:val="24"/>
      <w:szCs w:val="24"/>
      <w:lang w:val="x-none" w:eastAsia="ar-SA"/>
    </w:rPr>
  </w:style>
  <w:style w:type="paragraph" w:styleId="afffff6">
    <w:name w:val="Salutation"/>
    <w:basedOn w:val="a8"/>
    <w:next w:val="a8"/>
    <w:link w:val="afffff7"/>
    <w:rsid w:val="00564BF6"/>
    <w:pPr>
      <w:spacing w:after="60" w:line="240" w:lineRule="auto"/>
      <w:jc w:val="both"/>
    </w:pPr>
    <w:rPr>
      <w:rFonts w:ascii="Times New Roman" w:eastAsia="Times New Roman" w:hAnsi="Times New Roman" w:cs="Times New Roman"/>
      <w:sz w:val="24"/>
      <w:szCs w:val="24"/>
      <w:lang w:val="x-none" w:eastAsia="ar-SA"/>
    </w:rPr>
  </w:style>
  <w:style w:type="character" w:customStyle="1" w:styleId="afffff7">
    <w:name w:val="Приветствие Знак"/>
    <w:basedOn w:val="aa"/>
    <w:link w:val="afffff6"/>
    <w:rsid w:val="00564BF6"/>
    <w:rPr>
      <w:rFonts w:ascii="Times New Roman" w:eastAsia="Times New Roman" w:hAnsi="Times New Roman" w:cs="Times New Roman"/>
      <w:sz w:val="24"/>
      <w:szCs w:val="24"/>
      <w:lang w:val="x-none" w:eastAsia="ar-SA"/>
    </w:rPr>
  </w:style>
  <w:style w:type="paragraph" w:styleId="afffff8">
    <w:name w:val="List Continue"/>
    <w:basedOn w:val="a8"/>
    <w:rsid w:val="00564BF6"/>
    <w:pPr>
      <w:spacing w:after="120" w:line="240" w:lineRule="auto"/>
      <w:ind w:left="283"/>
      <w:jc w:val="both"/>
    </w:pPr>
    <w:rPr>
      <w:rFonts w:ascii="Times New Roman" w:eastAsia="Times New Roman" w:hAnsi="Times New Roman" w:cs="Times New Roman"/>
      <w:sz w:val="24"/>
      <w:szCs w:val="24"/>
      <w:lang w:eastAsia="ru-RU"/>
    </w:rPr>
  </w:style>
  <w:style w:type="paragraph" w:styleId="2fd">
    <w:name w:val="List Continue 2"/>
    <w:basedOn w:val="a8"/>
    <w:rsid w:val="00564BF6"/>
    <w:pPr>
      <w:spacing w:after="120" w:line="240" w:lineRule="auto"/>
      <w:ind w:left="566"/>
      <w:jc w:val="both"/>
    </w:pPr>
    <w:rPr>
      <w:rFonts w:ascii="Times New Roman" w:eastAsia="Times New Roman" w:hAnsi="Times New Roman" w:cs="Times New Roman"/>
      <w:sz w:val="24"/>
      <w:szCs w:val="24"/>
      <w:lang w:eastAsia="ru-RU"/>
    </w:rPr>
  </w:style>
  <w:style w:type="paragraph" w:styleId="3d">
    <w:name w:val="List Continue 3"/>
    <w:basedOn w:val="a8"/>
    <w:rsid w:val="00564BF6"/>
    <w:pPr>
      <w:spacing w:after="120" w:line="240" w:lineRule="auto"/>
      <w:ind w:left="849"/>
      <w:jc w:val="both"/>
    </w:pPr>
    <w:rPr>
      <w:rFonts w:ascii="Times New Roman" w:eastAsia="Times New Roman" w:hAnsi="Times New Roman" w:cs="Times New Roman"/>
      <w:sz w:val="24"/>
      <w:szCs w:val="24"/>
      <w:lang w:eastAsia="ru-RU"/>
    </w:rPr>
  </w:style>
  <w:style w:type="paragraph" w:styleId="44">
    <w:name w:val="List Continue 4"/>
    <w:basedOn w:val="a8"/>
    <w:rsid w:val="00564BF6"/>
    <w:pPr>
      <w:spacing w:after="120" w:line="240" w:lineRule="auto"/>
      <w:ind w:left="1132"/>
      <w:jc w:val="both"/>
    </w:pPr>
    <w:rPr>
      <w:rFonts w:ascii="Times New Roman" w:eastAsia="Times New Roman" w:hAnsi="Times New Roman" w:cs="Times New Roman"/>
      <w:sz w:val="24"/>
      <w:szCs w:val="24"/>
      <w:lang w:eastAsia="ru-RU"/>
    </w:rPr>
  </w:style>
  <w:style w:type="paragraph" w:styleId="54">
    <w:name w:val="List Continue 5"/>
    <w:basedOn w:val="a8"/>
    <w:rsid w:val="00564BF6"/>
    <w:pPr>
      <w:spacing w:after="120" w:line="240" w:lineRule="auto"/>
      <w:ind w:left="1415"/>
      <w:jc w:val="both"/>
    </w:pPr>
    <w:rPr>
      <w:rFonts w:ascii="Times New Roman" w:eastAsia="Times New Roman" w:hAnsi="Times New Roman" w:cs="Times New Roman"/>
      <w:sz w:val="24"/>
      <w:szCs w:val="24"/>
      <w:lang w:eastAsia="ru-RU"/>
    </w:rPr>
  </w:style>
  <w:style w:type="character" w:styleId="afffff9">
    <w:name w:val="FollowedHyperlink"/>
    <w:uiPriority w:val="99"/>
    <w:rsid w:val="00564BF6"/>
    <w:rPr>
      <w:color w:val="800080"/>
      <w:u w:val="single"/>
    </w:rPr>
  </w:style>
  <w:style w:type="paragraph" w:styleId="afffffa">
    <w:name w:val="Closing"/>
    <w:basedOn w:val="a8"/>
    <w:link w:val="afffffb"/>
    <w:rsid w:val="00564BF6"/>
    <w:pPr>
      <w:spacing w:after="60" w:line="240" w:lineRule="auto"/>
      <w:ind w:left="4252"/>
      <w:jc w:val="both"/>
    </w:pPr>
    <w:rPr>
      <w:rFonts w:ascii="Times New Roman" w:eastAsia="Times New Roman" w:hAnsi="Times New Roman" w:cs="Times New Roman"/>
      <w:sz w:val="24"/>
      <w:szCs w:val="24"/>
      <w:lang w:val="x-none" w:eastAsia="ar-SA"/>
    </w:rPr>
  </w:style>
  <w:style w:type="character" w:customStyle="1" w:styleId="afffffb">
    <w:name w:val="Прощание Знак"/>
    <w:basedOn w:val="aa"/>
    <w:link w:val="afffffa"/>
    <w:rsid w:val="00564BF6"/>
    <w:rPr>
      <w:rFonts w:ascii="Times New Roman" w:eastAsia="Times New Roman" w:hAnsi="Times New Roman" w:cs="Times New Roman"/>
      <w:sz w:val="24"/>
      <w:szCs w:val="24"/>
      <w:lang w:val="x-none" w:eastAsia="ar-SA"/>
    </w:rPr>
  </w:style>
  <w:style w:type="paragraph" w:styleId="3e">
    <w:name w:val="List 3"/>
    <w:basedOn w:val="a8"/>
    <w:rsid w:val="00564BF6"/>
    <w:pPr>
      <w:spacing w:after="60" w:line="240" w:lineRule="auto"/>
      <w:ind w:left="849" w:hanging="283"/>
      <w:jc w:val="both"/>
    </w:pPr>
    <w:rPr>
      <w:rFonts w:ascii="Times New Roman" w:eastAsia="Times New Roman" w:hAnsi="Times New Roman" w:cs="Times New Roman"/>
      <w:sz w:val="24"/>
      <w:szCs w:val="24"/>
      <w:lang w:eastAsia="ru-RU"/>
    </w:rPr>
  </w:style>
  <w:style w:type="paragraph" w:styleId="45">
    <w:name w:val="List 4"/>
    <w:basedOn w:val="a8"/>
    <w:rsid w:val="00564BF6"/>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5">
    <w:name w:val="List 5"/>
    <w:basedOn w:val="a8"/>
    <w:rsid w:val="00564BF6"/>
    <w:pPr>
      <w:spacing w:after="60" w:line="240" w:lineRule="auto"/>
      <w:ind w:left="1415" w:hanging="283"/>
      <w:jc w:val="both"/>
    </w:pPr>
    <w:rPr>
      <w:rFonts w:ascii="Times New Roman" w:eastAsia="Times New Roman" w:hAnsi="Times New Roman" w:cs="Times New Roman"/>
      <w:sz w:val="24"/>
      <w:szCs w:val="24"/>
      <w:lang w:eastAsia="ru-RU"/>
    </w:rPr>
  </w:style>
  <w:style w:type="character" w:styleId="HTMLb">
    <w:name w:val="HTML Cite"/>
    <w:rsid w:val="00564BF6"/>
    <w:rPr>
      <w:i/>
      <w:iCs/>
    </w:rPr>
  </w:style>
  <w:style w:type="paragraph" w:styleId="afffffc">
    <w:name w:val="Message Header"/>
    <w:basedOn w:val="a8"/>
    <w:link w:val="afffffd"/>
    <w:rsid w:val="00564BF6"/>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Times New Roman"/>
      <w:sz w:val="24"/>
      <w:szCs w:val="24"/>
      <w:lang w:val="x-none" w:eastAsia="ar-SA"/>
    </w:rPr>
  </w:style>
  <w:style w:type="character" w:customStyle="1" w:styleId="afffffd">
    <w:name w:val="Шапка Знак"/>
    <w:basedOn w:val="aa"/>
    <w:link w:val="afffffc"/>
    <w:rsid w:val="00564BF6"/>
    <w:rPr>
      <w:rFonts w:ascii="Arial" w:eastAsia="Times New Roman" w:hAnsi="Arial" w:cs="Times New Roman"/>
      <w:sz w:val="24"/>
      <w:szCs w:val="24"/>
      <w:shd w:val="pct20" w:color="auto" w:fill="auto"/>
      <w:lang w:val="x-none" w:eastAsia="ar-SA"/>
    </w:rPr>
  </w:style>
  <w:style w:type="paragraph" w:styleId="afffffe">
    <w:name w:val="E-mail Signature"/>
    <w:basedOn w:val="a8"/>
    <w:link w:val="affffff"/>
    <w:rsid w:val="00564BF6"/>
    <w:pPr>
      <w:spacing w:after="60" w:line="240" w:lineRule="auto"/>
      <w:jc w:val="both"/>
    </w:pPr>
    <w:rPr>
      <w:rFonts w:ascii="Times New Roman" w:eastAsia="Times New Roman" w:hAnsi="Times New Roman" w:cs="Times New Roman"/>
      <w:sz w:val="24"/>
      <w:szCs w:val="24"/>
      <w:lang w:val="x-none" w:eastAsia="ar-SA"/>
    </w:rPr>
  </w:style>
  <w:style w:type="character" w:customStyle="1" w:styleId="affffff">
    <w:name w:val="Электронная подпись Знак"/>
    <w:basedOn w:val="aa"/>
    <w:link w:val="afffffe"/>
    <w:rsid w:val="00564BF6"/>
    <w:rPr>
      <w:rFonts w:ascii="Times New Roman" w:eastAsia="Times New Roman" w:hAnsi="Times New Roman" w:cs="Times New Roman"/>
      <w:sz w:val="24"/>
      <w:szCs w:val="24"/>
      <w:lang w:val="x-none" w:eastAsia="ar-SA"/>
    </w:rPr>
  </w:style>
  <w:style w:type="paragraph" w:styleId="46">
    <w:name w:val="toc 4"/>
    <w:basedOn w:val="a8"/>
    <w:next w:val="a8"/>
    <w:autoRedefine/>
    <w:uiPriority w:val="99"/>
    <w:rsid w:val="00564BF6"/>
    <w:pPr>
      <w:spacing w:after="0" w:line="240" w:lineRule="auto"/>
      <w:ind w:left="480"/>
    </w:pPr>
    <w:rPr>
      <w:rFonts w:ascii="Times New Roman" w:eastAsia="Times New Roman" w:hAnsi="Times New Roman" w:cs="Times New Roman"/>
      <w:sz w:val="20"/>
      <w:szCs w:val="20"/>
      <w:lang w:eastAsia="ru-RU"/>
    </w:rPr>
  </w:style>
  <w:style w:type="paragraph" w:styleId="56">
    <w:name w:val="toc 5"/>
    <w:basedOn w:val="a8"/>
    <w:next w:val="a8"/>
    <w:autoRedefine/>
    <w:uiPriority w:val="99"/>
    <w:rsid w:val="00564BF6"/>
    <w:pPr>
      <w:spacing w:after="0" w:line="240" w:lineRule="auto"/>
      <w:ind w:left="720"/>
    </w:pPr>
    <w:rPr>
      <w:rFonts w:ascii="Times New Roman" w:eastAsia="Times New Roman" w:hAnsi="Times New Roman" w:cs="Times New Roman"/>
      <w:sz w:val="20"/>
      <w:szCs w:val="20"/>
      <w:lang w:eastAsia="ru-RU"/>
    </w:rPr>
  </w:style>
  <w:style w:type="paragraph" w:styleId="65">
    <w:name w:val="toc 6"/>
    <w:basedOn w:val="a8"/>
    <w:next w:val="a8"/>
    <w:autoRedefine/>
    <w:uiPriority w:val="99"/>
    <w:rsid w:val="00564BF6"/>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8"/>
    <w:next w:val="a8"/>
    <w:autoRedefine/>
    <w:uiPriority w:val="99"/>
    <w:rsid w:val="00564BF6"/>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8"/>
    <w:next w:val="a8"/>
    <w:autoRedefine/>
    <w:uiPriority w:val="99"/>
    <w:rsid w:val="00564BF6"/>
    <w:pPr>
      <w:spacing w:after="0" w:line="240" w:lineRule="auto"/>
      <w:ind w:left="1440"/>
    </w:pPr>
    <w:rPr>
      <w:rFonts w:ascii="Times New Roman" w:eastAsia="Times New Roman" w:hAnsi="Times New Roman" w:cs="Times New Roman"/>
      <w:sz w:val="20"/>
      <w:szCs w:val="20"/>
      <w:lang w:eastAsia="ru-RU"/>
    </w:rPr>
  </w:style>
  <w:style w:type="paragraph" w:styleId="92">
    <w:name w:val="toc 9"/>
    <w:basedOn w:val="a8"/>
    <w:next w:val="a8"/>
    <w:autoRedefine/>
    <w:uiPriority w:val="99"/>
    <w:rsid w:val="00564BF6"/>
    <w:pPr>
      <w:spacing w:after="0" w:line="240" w:lineRule="auto"/>
      <w:ind w:left="1680"/>
    </w:pPr>
    <w:rPr>
      <w:rFonts w:ascii="Times New Roman" w:eastAsia="Times New Roman" w:hAnsi="Times New Roman" w:cs="Times New Roman"/>
      <w:sz w:val="20"/>
      <w:szCs w:val="20"/>
      <w:lang w:eastAsia="ru-RU"/>
    </w:rPr>
  </w:style>
  <w:style w:type="paragraph" w:customStyle="1" w:styleId="2-1">
    <w:name w:val="содержание2-1"/>
    <w:basedOn w:val="30"/>
    <w:next w:val="a8"/>
    <w:uiPriority w:val="99"/>
    <w:qFormat/>
    <w:rsid w:val="00564BF6"/>
    <w:pPr>
      <w:numPr>
        <w:ilvl w:val="2"/>
      </w:numPr>
      <w:tabs>
        <w:tab w:val="num" w:pos="720"/>
      </w:tabs>
      <w:ind w:left="720" w:hanging="720"/>
      <w:jc w:val="both"/>
    </w:pPr>
    <w:rPr>
      <w:rFonts w:eastAsia="Times New Roman"/>
      <w:noProof w:val="0"/>
      <w:sz w:val="24"/>
      <w:szCs w:val="24"/>
    </w:rPr>
  </w:style>
  <w:style w:type="paragraph" w:customStyle="1" w:styleId="215">
    <w:name w:val="Заголовок 2.1"/>
    <w:basedOn w:val="10"/>
    <w:uiPriority w:val="99"/>
    <w:qFormat/>
    <w:rsid w:val="00564BF6"/>
    <w:pPr>
      <w:keepLines/>
      <w:widowControl w:val="0"/>
      <w:suppressLineNumbers/>
      <w:suppressAutoHyphens/>
    </w:pPr>
    <w:rPr>
      <w:rFonts w:eastAsia="Times New Roman"/>
      <w:caps/>
    </w:rPr>
  </w:style>
  <w:style w:type="character" w:customStyle="1" w:styleId="3f">
    <w:name w:val="Стиль3 Знак"/>
    <w:uiPriority w:val="99"/>
    <w:rsid w:val="00564BF6"/>
  </w:style>
  <w:style w:type="paragraph" w:customStyle="1" w:styleId="47">
    <w:name w:val="Стиль4"/>
    <w:basedOn w:val="21"/>
    <w:next w:val="a8"/>
    <w:uiPriority w:val="99"/>
    <w:qFormat/>
    <w:rsid w:val="00564BF6"/>
    <w:pPr>
      <w:widowControl w:val="0"/>
      <w:suppressLineNumbers/>
      <w:suppressAutoHyphens/>
      <w:spacing w:before="0" w:after="60" w:line="240" w:lineRule="auto"/>
      <w:ind w:firstLine="567"/>
      <w:jc w:val="center"/>
    </w:pPr>
    <w:rPr>
      <w:rFonts w:ascii="Times New Roman" w:eastAsia="Times New Roman" w:hAnsi="Times New Roman" w:cs="Times New Roman"/>
      <w:color w:val="auto"/>
      <w:sz w:val="30"/>
      <w:szCs w:val="30"/>
      <w:lang w:eastAsia="ru-RU"/>
    </w:rPr>
  </w:style>
  <w:style w:type="paragraph" w:customStyle="1" w:styleId="affffff0">
    <w:name w:val="Таблица заголовок"/>
    <w:basedOn w:val="a8"/>
    <w:uiPriority w:val="99"/>
    <w:qFormat/>
    <w:rsid w:val="00564BF6"/>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fff1">
    <w:name w:val="текст таблицы"/>
    <w:basedOn w:val="a8"/>
    <w:uiPriority w:val="99"/>
    <w:qFormat/>
    <w:rsid w:val="00564BF6"/>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f2">
    <w:name w:val="Пункт Знак"/>
    <w:basedOn w:val="a8"/>
    <w:uiPriority w:val="99"/>
    <w:qFormat/>
    <w:rsid w:val="00564BF6"/>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f3">
    <w:name w:val="a"/>
    <w:basedOn w:val="a8"/>
    <w:uiPriority w:val="99"/>
    <w:qFormat/>
    <w:rsid w:val="00564BF6"/>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f4">
    <w:name w:val="Словарная статья"/>
    <w:basedOn w:val="a8"/>
    <w:next w:val="a8"/>
    <w:uiPriority w:val="99"/>
    <w:qFormat/>
    <w:rsid w:val="00564BF6"/>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fff5">
    <w:name w:val="Комментарий пользователя"/>
    <w:basedOn w:val="a8"/>
    <w:next w:val="a8"/>
    <w:uiPriority w:val="99"/>
    <w:qFormat/>
    <w:rsid w:val="00564BF6"/>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paragraph" w:styleId="affffff6">
    <w:name w:val="caption"/>
    <w:basedOn w:val="a8"/>
    <w:next w:val="a8"/>
    <w:uiPriority w:val="99"/>
    <w:qFormat/>
    <w:rsid w:val="00564BF6"/>
    <w:pPr>
      <w:spacing w:after="0" w:line="240" w:lineRule="auto"/>
    </w:pPr>
    <w:rPr>
      <w:rFonts w:ascii="Times New Roman" w:eastAsia="Times New Roman" w:hAnsi="Times New Roman" w:cs="Times New Roman"/>
      <w:b/>
      <w:bCs/>
      <w:sz w:val="24"/>
      <w:szCs w:val="24"/>
      <w:lang w:eastAsia="ru-RU"/>
    </w:rPr>
  </w:style>
  <w:style w:type="paragraph" w:customStyle="1" w:styleId="3f0">
    <w:name w:val="3"/>
    <w:basedOn w:val="a8"/>
    <w:qFormat/>
    <w:rsid w:val="00564BF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ConsCell">
    <w:name w:val="ConsCell"/>
    <w:uiPriority w:val="99"/>
    <w:qFormat/>
    <w:rsid w:val="00564BF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3f1">
    <w:name w:val="Стиль3 Знак Знак Знак"/>
    <w:uiPriority w:val="99"/>
    <w:rsid w:val="00564BF6"/>
    <w:rPr>
      <w:sz w:val="24"/>
      <w:szCs w:val="24"/>
      <w:lang w:val="ru-RU" w:eastAsia="ru-RU"/>
    </w:rPr>
  </w:style>
  <w:style w:type="paragraph" w:customStyle="1" w:styleId="heading">
    <w:name w:val="heading"/>
    <w:basedOn w:val="a8"/>
    <w:uiPriority w:val="99"/>
    <w:qFormat/>
    <w:rsid w:val="00564BF6"/>
    <w:pPr>
      <w:spacing w:before="150" w:after="150" w:line="240" w:lineRule="auto"/>
      <w:ind w:left="150" w:right="150"/>
    </w:pPr>
    <w:rPr>
      <w:rFonts w:ascii="Times New Roman" w:eastAsia="Times New Roman" w:hAnsi="Times New Roman" w:cs="Times New Roman"/>
      <w:sz w:val="24"/>
      <w:szCs w:val="24"/>
      <w:lang w:eastAsia="ru-RU"/>
    </w:rPr>
  </w:style>
  <w:style w:type="paragraph" w:styleId="z-">
    <w:name w:val="HTML Top of Form"/>
    <w:basedOn w:val="a8"/>
    <w:next w:val="a8"/>
    <w:link w:val="z-0"/>
    <w:hidden/>
    <w:rsid w:val="00564BF6"/>
    <w:pPr>
      <w:pBdr>
        <w:bottom w:val="single" w:sz="6" w:space="1" w:color="auto"/>
      </w:pBdr>
      <w:spacing w:after="0" w:line="240" w:lineRule="auto"/>
      <w:jc w:val="center"/>
    </w:pPr>
    <w:rPr>
      <w:rFonts w:ascii="Arial" w:eastAsia="Times New Roman" w:hAnsi="Arial" w:cs="Times New Roman"/>
      <w:vanish/>
      <w:sz w:val="16"/>
      <w:szCs w:val="16"/>
      <w:lang w:val="x-none" w:eastAsia="ar-SA"/>
    </w:rPr>
  </w:style>
  <w:style w:type="character" w:customStyle="1" w:styleId="z-0">
    <w:name w:val="z-Начало формы Знак"/>
    <w:basedOn w:val="aa"/>
    <w:link w:val="z-"/>
    <w:rsid w:val="00564BF6"/>
    <w:rPr>
      <w:rFonts w:ascii="Arial" w:eastAsia="Times New Roman" w:hAnsi="Arial" w:cs="Times New Roman"/>
      <w:vanish/>
      <w:sz w:val="16"/>
      <w:szCs w:val="16"/>
      <w:lang w:val="x-none" w:eastAsia="ar-SA"/>
    </w:rPr>
  </w:style>
  <w:style w:type="character" w:customStyle="1" w:styleId="labelbodytext11">
    <w:name w:val="label_body_text_11"/>
    <w:uiPriority w:val="99"/>
    <w:rsid w:val="00564BF6"/>
    <w:rPr>
      <w:color w:val="0000FF"/>
      <w:sz w:val="20"/>
      <w:szCs w:val="20"/>
    </w:rPr>
  </w:style>
  <w:style w:type="paragraph" w:customStyle="1" w:styleId="48">
    <w:name w:val="заголовок 4"/>
    <w:basedOn w:val="a8"/>
    <w:next w:val="a8"/>
    <w:uiPriority w:val="99"/>
    <w:qFormat/>
    <w:rsid w:val="00564BF6"/>
    <w:pPr>
      <w:keepNext/>
      <w:widowControl w:val="0"/>
      <w:spacing w:after="0" w:line="360" w:lineRule="auto"/>
      <w:ind w:firstLine="720"/>
      <w:jc w:val="center"/>
    </w:pPr>
    <w:rPr>
      <w:rFonts w:ascii="Times New Roman" w:eastAsia="Times New Roman" w:hAnsi="Times New Roman" w:cs="Times New Roman"/>
      <w:b/>
      <w:bCs/>
      <w:lang w:eastAsia="ru-RU"/>
    </w:rPr>
  </w:style>
  <w:style w:type="paragraph" w:customStyle="1" w:styleId="affffff7">
    <w:name w:val="РазделТ"/>
    <w:basedOn w:val="affff4"/>
    <w:next w:val="a8"/>
    <w:uiPriority w:val="99"/>
    <w:qFormat/>
    <w:rsid w:val="00564BF6"/>
    <w:pPr>
      <w:keepNext/>
      <w:keepLines/>
      <w:widowControl w:val="0"/>
      <w:tabs>
        <w:tab w:val="clear" w:pos="1440"/>
      </w:tabs>
      <w:spacing w:before="360" w:after="360" w:line="312" w:lineRule="auto"/>
      <w:ind w:left="0" w:firstLine="720"/>
      <w:jc w:val="both"/>
      <w:outlineLvl w:val="0"/>
    </w:pPr>
    <w:rPr>
      <w:rFonts w:ascii="Times New Roman" w:hAnsi="Times New Roman" w:cs="Times New Roman"/>
      <w:sz w:val="36"/>
      <w:szCs w:val="36"/>
    </w:rPr>
  </w:style>
  <w:style w:type="paragraph" w:customStyle="1" w:styleId="affffff8">
    <w:name w:val="ПодразделТ"/>
    <w:basedOn w:val="affffff7"/>
    <w:next w:val="a8"/>
    <w:uiPriority w:val="99"/>
    <w:qFormat/>
    <w:rsid w:val="00564BF6"/>
    <w:pPr>
      <w:outlineLvl w:val="1"/>
    </w:pPr>
    <w:rPr>
      <w:sz w:val="32"/>
      <w:szCs w:val="32"/>
    </w:rPr>
  </w:style>
  <w:style w:type="paragraph" w:customStyle="1" w:styleId="affffff9">
    <w:name w:val="Подпункт"/>
    <w:basedOn w:val="5"/>
    <w:next w:val="a8"/>
    <w:uiPriority w:val="99"/>
    <w:qFormat/>
    <w:rsid w:val="00564BF6"/>
    <w:pPr>
      <w:keepNext/>
      <w:keepLines/>
      <w:widowControl w:val="0"/>
      <w:tabs>
        <w:tab w:val="clear" w:pos="1008"/>
      </w:tabs>
      <w:suppressAutoHyphens w:val="0"/>
      <w:spacing w:after="240" w:line="312" w:lineRule="auto"/>
      <w:ind w:left="0" w:firstLine="720"/>
      <w:outlineLvl w:val="3"/>
    </w:pPr>
    <w:rPr>
      <w:rFonts w:ascii="Times New Roman" w:eastAsia="Times New Roman" w:hAnsi="Times New Roman" w:cs="Times New Roman"/>
      <w:kern w:val="0"/>
      <w:sz w:val="28"/>
      <w:szCs w:val="28"/>
      <w:lang w:val="ru-RU" w:eastAsia="ru-RU" w:bidi="ar-SA"/>
    </w:rPr>
  </w:style>
  <w:style w:type="paragraph" w:customStyle="1" w:styleId="141">
    <w:name w:val="Табличный 14Ц1"/>
    <w:basedOn w:val="a8"/>
    <w:uiPriority w:val="99"/>
    <w:qFormat/>
    <w:rsid w:val="00564BF6"/>
    <w:pPr>
      <w:widowControl w:val="0"/>
      <w:spacing w:after="0" w:line="240" w:lineRule="auto"/>
      <w:jc w:val="center"/>
    </w:pPr>
    <w:rPr>
      <w:rFonts w:ascii="Times New Roman" w:eastAsia="Times New Roman" w:hAnsi="Times New Roman" w:cs="Times New Roman"/>
      <w:sz w:val="28"/>
      <w:szCs w:val="28"/>
      <w:lang w:eastAsia="ru-RU"/>
    </w:rPr>
  </w:style>
  <w:style w:type="paragraph" w:customStyle="1" w:styleId="1410">
    <w:name w:val="Табличный 14Л1"/>
    <w:basedOn w:val="141"/>
    <w:uiPriority w:val="99"/>
    <w:qFormat/>
    <w:rsid w:val="00564BF6"/>
    <w:pPr>
      <w:jc w:val="left"/>
    </w:pPr>
  </w:style>
  <w:style w:type="paragraph" w:customStyle="1" w:styleId="121">
    <w:name w:val="Табличный 12Л1"/>
    <w:basedOn w:val="1410"/>
    <w:uiPriority w:val="99"/>
    <w:qFormat/>
    <w:rsid w:val="00564BF6"/>
    <w:rPr>
      <w:sz w:val="24"/>
      <w:szCs w:val="24"/>
    </w:rPr>
  </w:style>
  <w:style w:type="paragraph" w:customStyle="1" w:styleId="1213">
    <w:name w:val="Табличный 12Л1.3"/>
    <w:basedOn w:val="121"/>
    <w:uiPriority w:val="99"/>
    <w:qFormat/>
    <w:rsid w:val="00564BF6"/>
    <w:pPr>
      <w:spacing w:line="312" w:lineRule="auto"/>
    </w:pPr>
  </w:style>
  <w:style w:type="paragraph" w:customStyle="1" w:styleId="1210">
    <w:name w:val="Табличный 12Ц1"/>
    <w:basedOn w:val="141"/>
    <w:uiPriority w:val="99"/>
    <w:qFormat/>
    <w:rsid w:val="00564BF6"/>
    <w:rPr>
      <w:sz w:val="24"/>
      <w:szCs w:val="24"/>
    </w:rPr>
  </w:style>
  <w:style w:type="paragraph" w:customStyle="1" w:styleId="12130">
    <w:name w:val="Табличный 12Ц1.3"/>
    <w:basedOn w:val="1210"/>
    <w:uiPriority w:val="99"/>
    <w:qFormat/>
    <w:rsid w:val="00564BF6"/>
    <w:pPr>
      <w:spacing w:line="312" w:lineRule="auto"/>
    </w:pPr>
  </w:style>
  <w:style w:type="paragraph" w:customStyle="1" w:styleId="1413">
    <w:name w:val="Табличный 14Л1.3"/>
    <w:basedOn w:val="1410"/>
    <w:uiPriority w:val="99"/>
    <w:qFormat/>
    <w:rsid w:val="00564BF6"/>
    <w:pPr>
      <w:spacing w:line="312" w:lineRule="auto"/>
    </w:pPr>
  </w:style>
  <w:style w:type="paragraph" w:customStyle="1" w:styleId="14130">
    <w:name w:val="Табличный 14Ц1.3"/>
    <w:basedOn w:val="141"/>
    <w:uiPriority w:val="99"/>
    <w:qFormat/>
    <w:rsid w:val="00564BF6"/>
    <w:pPr>
      <w:spacing w:line="312" w:lineRule="auto"/>
    </w:pPr>
  </w:style>
  <w:style w:type="paragraph" w:customStyle="1" w:styleId="1411">
    <w:name w:val="Табличный14Ц1"/>
    <w:basedOn w:val="a8"/>
    <w:uiPriority w:val="99"/>
    <w:qFormat/>
    <w:rsid w:val="00564BF6"/>
    <w:pPr>
      <w:widowControl w:val="0"/>
      <w:spacing w:after="0" w:line="240" w:lineRule="auto"/>
      <w:jc w:val="center"/>
    </w:pPr>
    <w:rPr>
      <w:rFonts w:ascii="Times New Roman" w:eastAsia="Times New Roman" w:hAnsi="Times New Roman" w:cs="Times New Roman"/>
      <w:sz w:val="28"/>
      <w:szCs w:val="28"/>
      <w:lang w:eastAsia="ru-RU"/>
    </w:rPr>
  </w:style>
  <w:style w:type="paragraph" w:customStyle="1" w:styleId="1412">
    <w:name w:val="Табличный14Л1"/>
    <w:basedOn w:val="1411"/>
    <w:uiPriority w:val="99"/>
    <w:qFormat/>
    <w:rsid w:val="00564BF6"/>
    <w:pPr>
      <w:jc w:val="left"/>
    </w:pPr>
  </w:style>
  <w:style w:type="paragraph" w:customStyle="1" w:styleId="1211">
    <w:name w:val="Табличный12Л1"/>
    <w:basedOn w:val="1412"/>
    <w:uiPriority w:val="99"/>
    <w:qFormat/>
    <w:rsid w:val="00564BF6"/>
    <w:rPr>
      <w:sz w:val="24"/>
      <w:szCs w:val="24"/>
    </w:rPr>
  </w:style>
  <w:style w:type="paragraph" w:customStyle="1" w:styleId="xl48">
    <w:name w:val="xl48"/>
    <w:basedOn w:val="a8"/>
    <w:uiPriority w:val="99"/>
    <w:qFormat/>
    <w:rsid w:val="00564BF6"/>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affffffa">
    <w:name w:val="Список марк"/>
    <w:basedOn w:val="afff"/>
    <w:autoRedefine/>
    <w:uiPriority w:val="99"/>
    <w:qFormat/>
    <w:rsid w:val="00564BF6"/>
    <w:pPr>
      <w:tabs>
        <w:tab w:val="num" w:pos="643"/>
      </w:tabs>
      <w:spacing w:line="360" w:lineRule="auto"/>
      <w:ind w:left="643"/>
    </w:pPr>
    <w:rPr>
      <w:rFonts w:ascii="Arial" w:hAnsi="Arial" w:cs="Arial"/>
      <w:sz w:val="24"/>
      <w:szCs w:val="24"/>
      <w:lang w:eastAsia="ru-RU"/>
    </w:rPr>
  </w:style>
  <w:style w:type="paragraph" w:customStyle="1" w:styleId="affffffb">
    <w:name w:val="табличный"/>
    <w:basedOn w:val="a8"/>
    <w:uiPriority w:val="99"/>
    <w:qFormat/>
    <w:rsid w:val="00564BF6"/>
    <w:pPr>
      <w:spacing w:after="0" w:line="240" w:lineRule="auto"/>
    </w:pPr>
    <w:rPr>
      <w:rFonts w:ascii="Times New Roman" w:eastAsia="Times New Roman" w:hAnsi="Times New Roman" w:cs="Times New Roman"/>
      <w:sz w:val="24"/>
      <w:szCs w:val="24"/>
      <w:lang w:eastAsia="ru-RU"/>
    </w:rPr>
  </w:style>
  <w:style w:type="paragraph" w:customStyle="1" w:styleId="affffffc">
    <w:name w:val="текстовой"/>
    <w:basedOn w:val="a8"/>
    <w:uiPriority w:val="99"/>
    <w:qFormat/>
    <w:rsid w:val="00564BF6"/>
    <w:pPr>
      <w:spacing w:after="0" w:line="240" w:lineRule="auto"/>
    </w:pPr>
    <w:rPr>
      <w:rFonts w:ascii="Times New Roman" w:eastAsia="Times New Roman" w:hAnsi="Times New Roman" w:cs="Times New Roman"/>
      <w:sz w:val="24"/>
      <w:szCs w:val="24"/>
      <w:lang w:eastAsia="ru-RU"/>
    </w:rPr>
  </w:style>
  <w:style w:type="paragraph" w:customStyle="1" w:styleId="1ff">
    <w:name w:val="заголовок 1"/>
    <w:basedOn w:val="a8"/>
    <w:next w:val="a8"/>
    <w:uiPriority w:val="99"/>
    <w:qFormat/>
    <w:rsid w:val="00564BF6"/>
    <w:pPr>
      <w:keepNext/>
      <w:spacing w:before="240" w:after="60" w:line="240" w:lineRule="auto"/>
    </w:pPr>
    <w:rPr>
      <w:rFonts w:ascii="Arial" w:eastAsia="Times New Roman" w:hAnsi="Arial" w:cs="Arial"/>
      <w:b/>
      <w:bCs/>
      <w:kern w:val="28"/>
      <w:sz w:val="28"/>
      <w:szCs w:val="28"/>
      <w:lang w:eastAsia="ru-RU"/>
    </w:rPr>
  </w:style>
  <w:style w:type="paragraph" w:customStyle="1" w:styleId="Hd2">
    <w:name w:val="МаркироваHdный список 2"/>
    <w:basedOn w:val="a8"/>
    <w:uiPriority w:val="99"/>
    <w:qFormat/>
    <w:rsid w:val="00564BF6"/>
    <w:pPr>
      <w:spacing w:after="0" w:line="240" w:lineRule="auto"/>
      <w:ind w:left="566" w:hanging="283"/>
    </w:pPr>
    <w:rPr>
      <w:rFonts w:ascii="Times New Roman" w:eastAsia="Times New Roman" w:hAnsi="Times New Roman" w:cs="Times New Roman"/>
      <w:sz w:val="20"/>
      <w:szCs w:val="20"/>
      <w:lang w:eastAsia="ru-RU"/>
    </w:rPr>
  </w:style>
  <w:style w:type="paragraph" w:customStyle="1" w:styleId="affffffd">
    <w:name w:val="Стиль Обычный отступ + не полужирный"/>
    <w:basedOn w:val="a8"/>
    <w:uiPriority w:val="99"/>
    <w:qFormat/>
    <w:rsid w:val="00564BF6"/>
    <w:pPr>
      <w:tabs>
        <w:tab w:val="num" w:pos="2160"/>
      </w:tabs>
      <w:spacing w:before="120" w:after="0" w:line="240" w:lineRule="auto"/>
      <w:ind w:left="2160" w:hanging="360"/>
    </w:pPr>
    <w:rPr>
      <w:rFonts w:ascii="Arial" w:eastAsia="Times New Roman" w:hAnsi="Arial" w:cs="Arial"/>
      <w:lang w:eastAsia="ru-RU"/>
    </w:rPr>
  </w:style>
  <w:style w:type="paragraph" w:customStyle="1" w:styleId="affffffe">
    <w:name w:val="Дефис_Текст_АМЕ Знак"/>
    <w:basedOn w:val="a8"/>
    <w:link w:val="afffffff"/>
    <w:uiPriority w:val="99"/>
    <w:qFormat/>
    <w:rsid w:val="00564BF6"/>
    <w:pPr>
      <w:tabs>
        <w:tab w:val="num" w:pos="360"/>
        <w:tab w:val="left" w:pos="1191"/>
      </w:tabs>
      <w:spacing w:after="0" w:line="360" w:lineRule="auto"/>
      <w:ind w:firstLine="851"/>
      <w:jc w:val="both"/>
    </w:pPr>
    <w:rPr>
      <w:rFonts w:ascii="Times New Roman" w:eastAsia="Times New Roman" w:hAnsi="Times New Roman" w:cs="Times New Roman"/>
      <w:sz w:val="28"/>
      <w:szCs w:val="28"/>
      <w:lang w:val="x-none" w:eastAsia="ar-SA"/>
    </w:rPr>
  </w:style>
  <w:style w:type="character" w:customStyle="1" w:styleId="afffffff">
    <w:name w:val="Дефис_Текст_АМЕ Знак Знак"/>
    <w:link w:val="affffffe"/>
    <w:uiPriority w:val="99"/>
    <w:locked/>
    <w:rsid w:val="00564BF6"/>
    <w:rPr>
      <w:rFonts w:ascii="Times New Roman" w:eastAsia="Times New Roman" w:hAnsi="Times New Roman" w:cs="Times New Roman"/>
      <w:sz w:val="28"/>
      <w:szCs w:val="28"/>
      <w:lang w:val="x-none" w:eastAsia="ar-SA"/>
    </w:rPr>
  </w:style>
  <w:style w:type="paragraph" w:customStyle="1" w:styleId="afffffff0">
    <w:name w:val="НКАтомЭкспортЦентр"/>
    <w:basedOn w:val="a8"/>
    <w:uiPriority w:val="99"/>
    <w:qFormat/>
    <w:rsid w:val="00564BF6"/>
    <w:pPr>
      <w:spacing w:after="0" w:line="240" w:lineRule="auto"/>
      <w:ind w:left="-57" w:right="-57"/>
      <w:jc w:val="center"/>
    </w:pPr>
    <w:rPr>
      <w:rFonts w:ascii="Times New Roman" w:eastAsia="Times New Roman" w:hAnsi="Times New Roman" w:cs="Times New Roman"/>
      <w:sz w:val="16"/>
      <w:szCs w:val="16"/>
      <w:lang w:eastAsia="ru-RU"/>
    </w:rPr>
  </w:style>
  <w:style w:type="paragraph" w:customStyle="1" w:styleId="afffffff1">
    <w:name w:val="Текст_АМЕ Знак Знак"/>
    <w:basedOn w:val="a8"/>
    <w:link w:val="afffffff2"/>
    <w:uiPriority w:val="99"/>
    <w:qFormat/>
    <w:rsid w:val="00564BF6"/>
    <w:pPr>
      <w:spacing w:after="0" w:line="360" w:lineRule="auto"/>
      <w:ind w:firstLine="851"/>
      <w:jc w:val="both"/>
    </w:pPr>
    <w:rPr>
      <w:rFonts w:ascii="Times New Roman" w:eastAsia="Times New Roman" w:hAnsi="Times New Roman" w:cs="Times New Roman"/>
      <w:sz w:val="28"/>
      <w:szCs w:val="28"/>
      <w:lang w:val="en-US" w:eastAsia="ar-SA"/>
    </w:rPr>
  </w:style>
  <w:style w:type="character" w:customStyle="1" w:styleId="afffffff2">
    <w:name w:val="Текст_АМЕ Знак Знак Знак"/>
    <w:link w:val="afffffff1"/>
    <w:uiPriority w:val="99"/>
    <w:locked/>
    <w:rsid w:val="00564BF6"/>
    <w:rPr>
      <w:rFonts w:ascii="Times New Roman" w:eastAsia="Times New Roman" w:hAnsi="Times New Roman" w:cs="Times New Roman"/>
      <w:sz w:val="28"/>
      <w:szCs w:val="28"/>
      <w:lang w:val="en-US" w:eastAsia="ar-SA"/>
    </w:rPr>
  </w:style>
  <w:style w:type="paragraph" w:customStyle="1" w:styleId="1212">
    <w:name w:val="Табличный12Ц1"/>
    <w:basedOn w:val="a8"/>
    <w:uiPriority w:val="99"/>
    <w:qFormat/>
    <w:rsid w:val="00564BF6"/>
    <w:pPr>
      <w:spacing w:after="0" w:line="240" w:lineRule="auto"/>
      <w:jc w:val="center"/>
    </w:pPr>
    <w:rPr>
      <w:rFonts w:ascii="Times New Roman" w:eastAsia="Times New Roman" w:hAnsi="Times New Roman" w:cs="Times New Roman"/>
      <w:sz w:val="24"/>
      <w:szCs w:val="24"/>
      <w:lang w:eastAsia="ru-RU"/>
    </w:rPr>
  </w:style>
  <w:style w:type="paragraph" w:customStyle="1" w:styleId="afffffff3">
    <w:name w:val="Абзац Г"/>
    <w:basedOn w:val="a8"/>
    <w:uiPriority w:val="99"/>
    <w:qFormat/>
    <w:rsid w:val="00564BF6"/>
    <w:pPr>
      <w:spacing w:after="120" w:line="300" w:lineRule="auto"/>
      <w:ind w:firstLine="709"/>
      <w:jc w:val="both"/>
    </w:pPr>
    <w:rPr>
      <w:rFonts w:ascii="Times New Roman" w:eastAsia="Times New Roman" w:hAnsi="Times New Roman" w:cs="Times New Roman"/>
      <w:sz w:val="24"/>
      <w:szCs w:val="24"/>
      <w:lang w:eastAsia="ru-RU"/>
    </w:rPr>
  </w:style>
  <w:style w:type="paragraph" w:customStyle="1" w:styleId="ptk">
    <w:name w:val="ptk"/>
    <w:basedOn w:val="afff"/>
    <w:uiPriority w:val="99"/>
    <w:qFormat/>
    <w:rsid w:val="00564BF6"/>
    <w:pPr>
      <w:jc w:val="left"/>
    </w:pPr>
    <w:rPr>
      <w:rFonts w:ascii="Times New Roman" w:hAnsi="Times New Roman"/>
      <w:sz w:val="14"/>
      <w:szCs w:val="14"/>
      <w:lang w:eastAsia="ru-RU"/>
    </w:rPr>
  </w:style>
  <w:style w:type="paragraph" w:customStyle="1" w:styleId="afffffff4">
    <w:name w:val="Раздел Знак"/>
    <w:basedOn w:val="a8"/>
    <w:next w:val="afffffff5"/>
    <w:uiPriority w:val="99"/>
    <w:qFormat/>
    <w:rsid w:val="00564BF6"/>
    <w:pPr>
      <w:tabs>
        <w:tab w:val="num" w:pos="1418"/>
      </w:tabs>
      <w:spacing w:before="120" w:after="120" w:line="240" w:lineRule="auto"/>
      <w:ind w:left="680" w:hanging="680"/>
      <w:jc w:val="center"/>
    </w:pPr>
    <w:rPr>
      <w:rFonts w:ascii="Arial Narrow" w:eastAsia="Times New Roman" w:hAnsi="Arial Narrow" w:cs="Arial Narrow"/>
      <w:b/>
      <w:bCs/>
      <w:caps/>
      <w:sz w:val="32"/>
      <w:szCs w:val="32"/>
      <w:lang w:eastAsia="ru-RU"/>
    </w:rPr>
  </w:style>
  <w:style w:type="paragraph" w:customStyle="1" w:styleId="afffffff5">
    <w:name w:val="Подраздел Знак"/>
    <w:basedOn w:val="a8"/>
    <w:uiPriority w:val="99"/>
    <w:qFormat/>
    <w:rsid w:val="00564BF6"/>
    <w:pPr>
      <w:tabs>
        <w:tab w:val="num" w:pos="720"/>
      </w:tabs>
      <w:suppressAutoHyphens/>
      <w:spacing w:before="240" w:after="120" w:line="240" w:lineRule="auto"/>
      <w:jc w:val="center"/>
    </w:pPr>
    <w:rPr>
      <w:rFonts w:ascii="Arial Narrow" w:eastAsia="Times New Roman" w:hAnsi="Arial Narrow" w:cs="Arial Narrow"/>
      <w:b/>
      <w:bCs/>
      <w:smallCaps/>
      <w:spacing w:val="-2"/>
      <w:sz w:val="28"/>
      <w:szCs w:val="28"/>
      <w:lang w:eastAsia="ru-RU"/>
    </w:rPr>
  </w:style>
  <w:style w:type="paragraph" w:customStyle="1" w:styleId="xl22">
    <w:name w:val="xl22"/>
    <w:basedOn w:val="a8"/>
    <w:uiPriority w:val="99"/>
    <w:qFormat/>
    <w:rsid w:val="00564BF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19">
    <w:name w:val="xl19"/>
    <w:basedOn w:val="a8"/>
    <w:uiPriority w:val="99"/>
    <w:qFormat/>
    <w:rsid w:val="00564BF6"/>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xl21">
    <w:name w:val="xl21"/>
    <w:basedOn w:val="a8"/>
    <w:uiPriority w:val="99"/>
    <w:qFormat/>
    <w:rsid w:val="00564BF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20">
    <w:name w:val="xl20"/>
    <w:basedOn w:val="a8"/>
    <w:uiPriority w:val="99"/>
    <w:qFormat/>
    <w:rsid w:val="00564BF6"/>
    <w:pP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17">
    <w:name w:val="xl17"/>
    <w:basedOn w:val="a8"/>
    <w:uiPriority w:val="99"/>
    <w:qFormat/>
    <w:rsid w:val="00564BF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b/>
      <w:bCs/>
      <w:sz w:val="20"/>
      <w:szCs w:val="20"/>
      <w:lang w:eastAsia="ru-RU"/>
    </w:rPr>
  </w:style>
  <w:style w:type="paragraph" w:customStyle="1" w:styleId="xl18">
    <w:name w:val="xl18"/>
    <w:basedOn w:val="a8"/>
    <w:uiPriority w:val="99"/>
    <w:qFormat/>
    <w:rsid w:val="00564BF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b/>
      <w:bCs/>
      <w:sz w:val="20"/>
      <w:szCs w:val="20"/>
      <w:lang w:eastAsia="ru-RU"/>
    </w:rPr>
  </w:style>
  <w:style w:type="paragraph" w:customStyle="1" w:styleId="font5">
    <w:name w:val="font5"/>
    <w:basedOn w:val="a8"/>
    <w:uiPriority w:val="99"/>
    <w:qFormat/>
    <w:rsid w:val="00564BF6"/>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afffffff6">
    <w:name w:val="Обычный текст"/>
    <w:basedOn w:val="a8"/>
    <w:uiPriority w:val="99"/>
    <w:qFormat/>
    <w:rsid w:val="00564BF6"/>
    <w:pPr>
      <w:spacing w:before="60" w:after="60" w:line="360" w:lineRule="auto"/>
      <w:ind w:left="567" w:right="425" w:firstLine="709"/>
      <w:jc w:val="both"/>
    </w:pPr>
    <w:rPr>
      <w:rFonts w:ascii="Arial" w:eastAsia="Times New Roman" w:hAnsi="Arial" w:cs="Arial"/>
      <w:sz w:val="24"/>
      <w:szCs w:val="24"/>
      <w:lang w:eastAsia="ru-RU"/>
    </w:rPr>
  </w:style>
  <w:style w:type="character" w:customStyle="1" w:styleId="dspn1">
    <w:name w:val="dspn1"/>
    <w:uiPriority w:val="99"/>
    <w:rsid w:val="00564BF6"/>
    <w:rPr>
      <w:color w:val="000000"/>
    </w:rPr>
  </w:style>
  <w:style w:type="paragraph" w:customStyle="1" w:styleId="FR2">
    <w:name w:val="FR2"/>
    <w:uiPriority w:val="99"/>
    <w:qFormat/>
    <w:rsid w:val="00564BF6"/>
    <w:pPr>
      <w:widowControl w:val="0"/>
      <w:snapToGrid w:val="0"/>
      <w:spacing w:after="0" w:line="300" w:lineRule="auto"/>
      <w:ind w:firstLine="720"/>
    </w:pPr>
    <w:rPr>
      <w:rFonts w:ascii="Times New Roman" w:eastAsia="Times New Roman" w:hAnsi="Times New Roman" w:cs="Times New Roman"/>
      <w:lang w:eastAsia="ru-RU"/>
    </w:rPr>
  </w:style>
  <w:style w:type="paragraph" w:customStyle="1" w:styleId="FR1">
    <w:name w:val="FR1"/>
    <w:uiPriority w:val="99"/>
    <w:qFormat/>
    <w:rsid w:val="00564BF6"/>
    <w:pPr>
      <w:widowControl w:val="0"/>
      <w:autoSpaceDE w:val="0"/>
      <w:autoSpaceDN w:val="0"/>
      <w:adjustRightInd w:val="0"/>
      <w:spacing w:after="0" w:line="240" w:lineRule="auto"/>
      <w:ind w:left="3160"/>
    </w:pPr>
    <w:rPr>
      <w:rFonts w:ascii="Arial" w:eastAsia="Times New Roman" w:hAnsi="Arial" w:cs="Arial"/>
      <w:sz w:val="20"/>
      <w:szCs w:val="20"/>
      <w:lang w:eastAsia="ru-RU"/>
    </w:rPr>
  </w:style>
  <w:style w:type="paragraph" w:customStyle="1" w:styleId="xl30">
    <w:name w:val="xl30"/>
    <w:basedOn w:val="a8"/>
    <w:uiPriority w:val="99"/>
    <w:qFormat/>
    <w:rsid w:val="00564BF6"/>
    <w:pPr>
      <w:spacing w:before="100" w:beforeAutospacing="1" w:after="100" w:afterAutospacing="1" w:line="240" w:lineRule="auto"/>
      <w:textAlignment w:val="top"/>
    </w:pPr>
    <w:rPr>
      <w:rFonts w:ascii="Times New Roman" w:eastAsia="Arial Unicode MS" w:hAnsi="Times New Roman" w:cs="Times New Roman"/>
      <w:color w:val="000000"/>
      <w:sz w:val="24"/>
      <w:szCs w:val="24"/>
      <w:lang w:eastAsia="ru-RU"/>
    </w:rPr>
  </w:style>
  <w:style w:type="paragraph" w:customStyle="1" w:styleId="xl25">
    <w:name w:val="xl25"/>
    <w:basedOn w:val="a8"/>
    <w:uiPriority w:val="99"/>
    <w:qFormat/>
    <w:rsid w:val="00564BF6"/>
    <w:pPr>
      <w:spacing w:before="100" w:beforeAutospacing="1" w:after="100" w:afterAutospacing="1" w:line="240" w:lineRule="auto"/>
      <w:jc w:val="center"/>
    </w:pPr>
    <w:rPr>
      <w:rFonts w:ascii="Arial" w:eastAsia="Arial Unicode MS" w:hAnsi="Arial" w:cs="Arial"/>
      <w:b/>
      <w:bCs/>
      <w:sz w:val="24"/>
      <w:szCs w:val="24"/>
      <w:lang w:eastAsia="ru-RU"/>
    </w:rPr>
  </w:style>
  <w:style w:type="paragraph" w:customStyle="1" w:styleId="xl26">
    <w:name w:val="xl26"/>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24"/>
      <w:szCs w:val="24"/>
      <w:lang w:eastAsia="ru-RU"/>
    </w:rPr>
  </w:style>
  <w:style w:type="paragraph" w:customStyle="1" w:styleId="xl27">
    <w:name w:val="xl27"/>
    <w:basedOn w:val="a8"/>
    <w:uiPriority w:val="99"/>
    <w:qFormat/>
    <w:rsid w:val="00564BF6"/>
    <w:pPr>
      <w:spacing w:before="100" w:beforeAutospacing="1" w:after="100" w:afterAutospacing="1" w:line="240" w:lineRule="auto"/>
      <w:jc w:val="center"/>
    </w:pPr>
    <w:rPr>
      <w:rFonts w:ascii="Arial" w:eastAsia="Arial Unicode MS" w:hAnsi="Arial" w:cs="Arial"/>
      <w:sz w:val="24"/>
      <w:szCs w:val="24"/>
      <w:lang w:eastAsia="ru-RU"/>
    </w:rPr>
  </w:style>
  <w:style w:type="paragraph" w:customStyle="1" w:styleId="xl28">
    <w:name w:val="xl28"/>
    <w:basedOn w:val="a8"/>
    <w:uiPriority w:val="99"/>
    <w:qFormat/>
    <w:rsid w:val="00564BF6"/>
    <w:pPr>
      <w:spacing w:before="100" w:beforeAutospacing="1" w:after="100" w:afterAutospacing="1" w:line="240" w:lineRule="auto"/>
      <w:jc w:val="both"/>
      <w:textAlignment w:val="top"/>
    </w:pPr>
    <w:rPr>
      <w:rFonts w:ascii="Arial Unicode MS" w:eastAsia="Arial Unicode MS" w:hAnsi="Arial Unicode MS" w:cs="Arial Unicode MS"/>
      <w:sz w:val="24"/>
      <w:szCs w:val="24"/>
      <w:lang w:eastAsia="ru-RU"/>
    </w:rPr>
  </w:style>
  <w:style w:type="paragraph" w:customStyle="1" w:styleId="xl29">
    <w:name w:val="xl29"/>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Arial Unicode MS" w:hAnsi="Arial" w:cs="Arial"/>
      <w:b/>
      <w:bCs/>
      <w:sz w:val="24"/>
      <w:szCs w:val="24"/>
      <w:lang w:eastAsia="ru-RU"/>
    </w:rPr>
  </w:style>
  <w:style w:type="paragraph" w:customStyle="1" w:styleId="xl31">
    <w:name w:val="xl31"/>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Unicode MS" w:eastAsia="Arial Unicode MS" w:hAnsi="Arial Unicode MS" w:cs="Arial Unicode MS"/>
      <w:sz w:val="24"/>
      <w:szCs w:val="24"/>
      <w:lang w:eastAsia="ru-RU"/>
    </w:rPr>
  </w:style>
  <w:style w:type="paragraph" w:customStyle="1" w:styleId="xl32">
    <w:name w:val="xl32"/>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i/>
      <w:iCs/>
      <w:sz w:val="24"/>
      <w:szCs w:val="24"/>
      <w:lang w:eastAsia="ru-RU"/>
    </w:rPr>
  </w:style>
  <w:style w:type="paragraph" w:customStyle="1" w:styleId="xl33">
    <w:name w:val="xl33"/>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Arial Unicode MS" w:hAnsi="Arial" w:cs="Arial"/>
      <w:sz w:val="24"/>
      <w:szCs w:val="24"/>
      <w:lang w:eastAsia="ru-RU"/>
    </w:rPr>
  </w:style>
  <w:style w:type="paragraph" w:customStyle="1" w:styleId="xl34">
    <w:name w:val="xl34"/>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Arial Unicode MS" w:hAnsi="Arial" w:cs="Arial"/>
      <w:sz w:val="24"/>
      <w:szCs w:val="24"/>
      <w:lang w:eastAsia="ru-RU"/>
    </w:rPr>
  </w:style>
  <w:style w:type="paragraph" w:customStyle="1" w:styleId="xl35">
    <w:name w:val="xl35"/>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Arial Unicode MS" w:hAnsi="Arial" w:cs="Arial"/>
      <w:sz w:val="24"/>
      <w:szCs w:val="24"/>
      <w:lang w:eastAsia="ru-RU"/>
    </w:rPr>
  </w:style>
  <w:style w:type="paragraph" w:customStyle="1" w:styleId="xl36">
    <w:name w:val="xl36"/>
    <w:basedOn w:val="a8"/>
    <w:uiPriority w:val="99"/>
    <w:qFormat/>
    <w:rsid w:val="00564BF6"/>
    <w:pPr>
      <w:spacing w:before="100" w:beforeAutospacing="1" w:after="100" w:afterAutospacing="1" w:line="240" w:lineRule="auto"/>
      <w:jc w:val="right"/>
      <w:textAlignment w:val="center"/>
    </w:pPr>
    <w:rPr>
      <w:rFonts w:ascii="Arial" w:eastAsia="Arial Unicode MS" w:hAnsi="Arial" w:cs="Arial"/>
      <w:sz w:val="24"/>
      <w:szCs w:val="24"/>
      <w:lang w:eastAsia="ru-RU"/>
    </w:rPr>
  </w:style>
  <w:style w:type="paragraph" w:customStyle="1" w:styleId="xl37">
    <w:name w:val="xl37"/>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w:sz w:val="24"/>
      <w:szCs w:val="24"/>
      <w:lang w:eastAsia="ru-RU"/>
    </w:rPr>
  </w:style>
  <w:style w:type="paragraph" w:customStyle="1" w:styleId="xl38">
    <w:name w:val="xl38"/>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Arial Unicode MS" w:hAnsi="Arial" w:cs="Arial"/>
      <w:sz w:val="24"/>
      <w:szCs w:val="24"/>
      <w:lang w:eastAsia="ru-RU"/>
    </w:rPr>
  </w:style>
  <w:style w:type="paragraph" w:customStyle="1" w:styleId="xl39">
    <w:name w:val="xl39"/>
    <w:basedOn w:val="a8"/>
    <w:uiPriority w:val="99"/>
    <w:qFormat/>
    <w:rsid w:val="00564BF6"/>
    <w:pPr>
      <w:spacing w:before="100" w:beforeAutospacing="1" w:after="100" w:afterAutospacing="1" w:line="240" w:lineRule="auto"/>
      <w:jc w:val="right"/>
    </w:pPr>
    <w:rPr>
      <w:rFonts w:ascii="Arial" w:eastAsia="Arial Unicode MS" w:hAnsi="Arial" w:cs="Arial"/>
      <w:lang w:eastAsia="ru-RU"/>
    </w:rPr>
  </w:style>
  <w:style w:type="paragraph" w:customStyle="1" w:styleId="xl40">
    <w:name w:val="xl40"/>
    <w:basedOn w:val="a8"/>
    <w:uiPriority w:val="99"/>
    <w:qFormat/>
    <w:rsid w:val="00564BF6"/>
    <w:pPr>
      <w:spacing w:before="100" w:beforeAutospacing="1" w:after="100" w:afterAutospacing="1" w:line="240" w:lineRule="auto"/>
      <w:jc w:val="center"/>
      <w:textAlignment w:val="center"/>
    </w:pPr>
    <w:rPr>
      <w:rFonts w:ascii="Arial" w:eastAsia="Arial Unicode MS" w:hAnsi="Arial" w:cs="Arial"/>
      <w:b/>
      <w:bCs/>
      <w:sz w:val="24"/>
      <w:szCs w:val="24"/>
      <w:lang w:eastAsia="ru-RU"/>
    </w:rPr>
  </w:style>
  <w:style w:type="paragraph" w:customStyle="1" w:styleId="xl41">
    <w:name w:val="xl41"/>
    <w:basedOn w:val="a8"/>
    <w:uiPriority w:val="99"/>
    <w:qFormat/>
    <w:rsid w:val="00564BF6"/>
    <w:pPr>
      <w:spacing w:before="100" w:beforeAutospacing="1" w:after="100" w:afterAutospacing="1" w:line="240" w:lineRule="auto"/>
      <w:jc w:val="center"/>
      <w:textAlignment w:val="center"/>
    </w:pPr>
    <w:rPr>
      <w:rFonts w:ascii="Arial" w:eastAsia="Arial Unicode MS" w:hAnsi="Arial" w:cs="Arial"/>
      <w:sz w:val="24"/>
      <w:szCs w:val="24"/>
      <w:lang w:eastAsia="ru-RU"/>
    </w:rPr>
  </w:style>
  <w:style w:type="paragraph" w:customStyle="1" w:styleId="xl23">
    <w:name w:val="xl23"/>
    <w:basedOn w:val="a8"/>
    <w:uiPriority w:val="99"/>
    <w:qFormat/>
    <w:rsid w:val="00564BF6"/>
    <w:pPr>
      <w:spacing w:before="100" w:beforeAutospacing="1" w:after="100" w:afterAutospacing="1" w:line="240" w:lineRule="auto"/>
      <w:textAlignment w:val="top"/>
    </w:pPr>
    <w:rPr>
      <w:rFonts w:ascii="Arial Unicode MS" w:eastAsia="Arial Unicode MS" w:hAnsi="Arial Unicode MS" w:cs="Arial Unicode MS"/>
      <w:sz w:val="24"/>
      <w:szCs w:val="24"/>
      <w:lang w:eastAsia="ru-RU"/>
    </w:rPr>
  </w:style>
  <w:style w:type="character" w:customStyle="1" w:styleId="Strong1">
    <w:name w:val="Strong1"/>
    <w:uiPriority w:val="99"/>
    <w:rsid w:val="00564BF6"/>
    <w:rPr>
      <w:b/>
      <w:bCs/>
    </w:rPr>
  </w:style>
  <w:style w:type="character" w:customStyle="1" w:styleId="item1">
    <w:name w:val="item1"/>
    <w:uiPriority w:val="99"/>
    <w:rsid w:val="00564BF6"/>
    <w:rPr>
      <w:rFonts w:ascii="Arial" w:hAnsi="Arial" w:cs="Arial"/>
      <w:color w:val="000000"/>
      <w:sz w:val="13"/>
      <w:szCs w:val="13"/>
    </w:rPr>
  </w:style>
  <w:style w:type="paragraph" w:customStyle="1" w:styleId="statusline">
    <w:name w:val="status_line"/>
    <w:basedOn w:val="a8"/>
    <w:uiPriority w:val="99"/>
    <w:qFormat/>
    <w:rsid w:val="00564BF6"/>
    <w:pPr>
      <w:spacing w:before="100" w:beforeAutospacing="1" w:after="100" w:afterAutospacing="1" w:line="240" w:lineRule="auto"/>
      <w:textAlignment w:val="baseline"/>
    </w:pPr>
    <w:rPr>
      <w:rFonts w:ascii="Arial" w:eastAsia="Times New Roman" w:hAnsi="Arial" w:cs="Arial"/>
      <w:color w:val="000000"/>
      <w:sz w:val="16"/>
      <w:szCs w:val="16"/>
      <w:lang w:eastAsia="ru-RU"/>
    </w:rPr>
  </w:style>
  <w:style w:type="paragraph" w:customStyle="1" w:styleId="xl63">
    <w:name w:val="xl63"/>
    <w:basedOn w:val="a8"/>
    <w:qFormat/>
    <w:rsid w:val="00564BF6"/>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u-RU"/>
    </w:rPr>
  </w:style>
  <w:style w:type="paragraph" w:customStyle="1" w:styleId="11">
    <w:name w:val="Обычный + 11 пт"/>
    <w:aliases w:val="После:  0 пт"/>
    <w:basedOn w:val="a8"/>
    <w:uiPriority w:val="99"/>
    <w:qFormat/>
    <w:rsid w:val="00564BF6"/>
    <w:pPr>
      <w:numPr>
        <w:numId w:val="26"/>
      </w:numPr>
      <w:spacing w:after="0" w:line="240" w:lineRule="auto"/>
      <w:jc w:val="both"/>
    </w:pPr>
    <w:rPr>
      <w:rFonts w:ascii="Times New Roman" w:eastAsia="Times New Roman" w:hAnsi="Times New Roman" w:cs="Times New Roman"/>
      <w:lang w:eastAsia="ru-RU"/>
    </w:rPr>
  </w:style>
  <w:style w:type="paragraph" w:styleId="z-1">
    <w:name w:val="HTML Bottom of Form"/>
    <w:basedOn w:val="a8"/>
    <w:next w:val="a8"/>
    <w:link w:val="z-2"/>
    <w:hidden/>
    <w:rsid w:val="00564BF6"/>
    <w:pPr>
      <w:pBdr>
        <w:top w:val="single" w:sz="6" w:space="1" w:color="auto"/>
      </w:pBdr>
      <w:spacing w:after="0" w:line="240" w:lineRule="auto"/>
      <w:jc w:val="center"/>
    </w:pPr>
    <w:rPr>
      <w:rFonts w:ascii="Arial" w:eastAsia="Times New Roman" w:hAnsi="Arial" w:cs="Times New Roman"/>
      <w:vanish/>
      <w:sz w:val="16"/>
      <w:szCs w:val="16"/>
      <w:lang w:val="x-none" w:eastAsia="ar-SA"/>
    </w:rPr>
  </w:style>
  <w:style w:type="character" w:customStyle="1" w:styleId="z-2">
    <w:name w:val="z-Конец формы Знак"/>
    <w:basedOn w:val="aa"/>
    <w:link w:val="z-1"/>
    <w:rsid w:val="00564BF6"/>
    <w:rPr>
      <w:rFonts w:ascii="Arial" w:eastAsia="Times New Roman" w:hAnsi="Arial" w:cs="Times New Roman"/>
      <w:vanish/>
      <w:sz w:val="16"/>
      <w:szCs w:val="16"/>
      <w:lang w:val="x-none" w:eastAsia="ar-SA"/>
    </w:rPr>
  </w:style>
  <w:style w:type="character" w:customStyle="1" w:styleId="122">
    <w:name w:val="Знак Знак12"/>
    <w:rsid w:val="00564BF6"/>
    <w:rPr>
      <w:sz w:val="24"/>
      <w:szCs w:val="24"/>
      <w:lang w:val="ru-RU" w:eastAsia="ru-RU"/>
    </w:rPr>
  </w:style>
  <w:style w:type="character" w:customStyle="1" w:styleId="labelbodytext1">
    <w:name w:val="label_body_text_1"/>
    <w:uiPriority w:val="99"/>
    <w:rsid w:val="00564BF6"/>
  </w:style>
  <w:style w:type="paragraph" w:customStyle="1" w:styleId="1DocumentHeader1">
    <w:name w:val="Заголовок 1.Document Header1"/>
    <w:basedOn w:val="a8"/>
    <w:next w:val="a8"/>
    <w:uiPriority w:val="99"/>
    <w:qFormat/>
    <w:rsid w:val="00564BF6"/>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character" w:customStyle="1" w:styleId="113">
    <w:name w:val="Знак Знак11"/>
    <w:rsid w:val="00564BF6"/>
    <w:rPr>
      <w:sz w:val="24"/>
      <w:szCs w:val="24"/>
      <w:lang w:val="ru-RU" w:eastAsia="ru-RU"/>
    </w:rPr>
  </w:style>
  <w:style w:type="paragraph" w:customStyle="1" w:styleId="200">
    <w:name w:val="20"/>
    <w:basedOn w:val="a8"/>
    <w:uiPriority w:val="99"/>
    <w:qFormat/>
    <w:rsid w:val="00564BF6"/>
    <w:pPr>
      <w:spacing w:before="104" w:after="104" w:line="240" w:lineRule="auto"/>
      <w:ind w:left="104" w:right="104"/>
    </w:pPr>
    <w:rPr>
      <w:rFonts w:ascii="Times New Roman" w:eastAsia="Times New Roman" w:hAnsi="Times New Roman" w:cs="Times New Roman"/>
      <w:sz w:val="24"/>
      <w:szCs w:val="24"/>
      <w:lang w:eastAsia="ru-RU"/>
    </w:rPr>
  </w:style>
  <w:style w:type="paragraph" w:styleId="afffffff7">
    <w:name w:val="Document Map"/>
    <w:basedOn w:val="a8"/>
    <w:link w:val="afffffff8"/>
    <w:uiPriority w:val="99"/>
    <w:rsid w:val="00564BF6"/>
    <w:pPr>
      <w:shd w:val="clear" w:color="auto" w:fill="000080"/>
      <w:spacing w:after="60" w:line="240" w:lineRule="auto"/>
      <w:jc w:val="both"/>
    </w:pPr>
    <w:rPr>
      <w:rFonts w:ascii="Tahoma" w:eastAsia="Times New Roman" w:hAnsi="Tahoma" w:cs="Times New Roman"/>
      <w:sz w:val="20"/>
      <w:szCs w:val="20"/>
      <w:lang w:val="x-none" w:eastAsia="ar-SA"/>
    </w:rPr>
  </w:style>
  <w:style w:type="character" w:customStyle="1" w:styleId="afffffff8">
    <w:name w:val="Схема документа Знак"/>
    <w:basedOn w:val="aa"/>
    <w:link w:val="afffffff7"/>
    <w:uiPriority w:val="99"/>
    <w:rsid w:val="00564BF6"/>
    <w:rPr>
      <w:rFonts w:ascii="Tahoma" w:eastAsia="Times New Roman" w:hAnsi="Tahoma" w:cs="Times New Roman"/>
      <w:sz w:val="20"/>
      <w:szCs w:val="20"/>
      <w:shd w:val="clear" w:color="auto" w:fill="000080"/>
      <w:lang w:val="x-none" w:eastAsia="ar-SA"/>
    </w:rPr>
  </w:style>
  <w:style w:type="paragraph" w:customStyle="1" w:styleId="afffffff9">
    <w:name w:val="Таблица шапка"/>
    <w:basedOn w:val="a8"/>
    <w:uiPriority w:val="99"/>
    <w:qFormat/>
    <w:rsid w:val="00564BF6"/>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fffa">
    <w:name w:val="Таблица текст"/>
    <w:basedOn w:val="a8"/>
    <w:uiPriority w:val="99"/>
    <w:qFormat/>
    <w:rsid w:val="00564BF6"/>
    <w:pPr>
      <w:spacing w:before="40" w:after="40" w:line="240" w:lineRule="auto"/>
      <w:ind w:left="57" w:right="57"/>
    </w:pPr>
    <w:rPr>
      <w:rFonts w:ascii="Times New Roman" w:eastAsia="Times New Roman" w:hAnsi="Times New Roman" w:cs="Times New Roman"/>
      <w:lang w:eastAsia="ru-RU"/>
    </w:rPr>
  </w:style>
  <w:style w:type="paragraph" w:customStyle="1" w:styleId="a5">
    <w:name w:val="пункт"/>
    <w:basedOn w:val="a8"/>
    <w:uiPriority w:val="99"/>
    <w:qFormat/>
    <w:rsid w:val="00564BF6"/>
    <w:pPr>
      <w:numPr>
        <w:ilvl w:val="2"/>
        <w:numId w:val="27"/>
      </w:numPr>
      <w:spacing w:before="60" w:after="60" w:line="240" w:lineRule="auto"/>
    </w:pPr>
    <w:rPr>
      <w:rFonts w:ascii="Times New Roman" w:eastAsia="Times New Roman" w:hAnsi="Times New Roman" w:cs="Times New Roman"/>
      <w:sz w:val="24"/>
      <w:szCs w:val="24"/>
      <w:lang w:eastAsia="ru-RU"/>
    </w:rPr>
  </w:style>
  <w:style w:type="paragraph" w:customStyle="1" w:styleId="1CharChar">
    <w:name w:val="1 Знак Char Знак Char Знак"/>
    <w:basedOn w:val="a8"/>
    <w:uiPriority w:val="99"/>
    <w:qFormat/>
    <w:rsid w:val="00564BF6"/>
    <w:pPr>
      <w:spacing w:after="160" w:line="240" w:lineRule="exact"/>
    </w:pPr>
    <w:rPr>
      <w:rFonts w:ascii="Times New Roman" w:eastAsia="Times New Roman" w:hAnsi="Times New Roman" w:cs="Times New Roman"/>
      <w:sz w:val="20"/>
      <w:szCs w:val="20"/>
      <w:lang w:eastAsia="zh-CN"/>
    </w:rPr>
  </w:style>
  <w:style w:type="paragraph" w:customStyle="1" w:styleId="2fe">
    <w:name w:val="Знак Знак2 Знак"/>
    <w:basedOn w:val="a8"/>
    <w:next w:val="21"/>
    <w:autoRedefine/>
    <w:qFormat/>
    <w:rsid w:val="00564BF6"/>
    <w:pPr>
      <w:spacing w:after="160" w:line="240" w:lineRule="exact"/>
    </w:pPr>
    <w:rPr>
      <w:rFonts w:ascii="Times New Roman" w:eastAsia="Times New Roman" w:hAnsi="Times New Roman" w:cs="Times New Roman"/>
      <w:sz w:val="24"/>
      <w:szCs w:val="24"/>
      <w:lang w:val="en-US"/>
    </w:rPr>
  </w:style>
  <w:style w:type="paragraph" w:customStyle="1" w:styleId="1ff0">
    <w:name w:val="Знак1 Знак Знак Знак Знак Знак Знак Знак Знак Знак Знак Знак"/>
    <w:basedOn w:val="a8"/>
    <w:next w:val="21"/>
    <w:autoRedefine/>
    <w:uiPriority w:val="99"/>
    <w:qFormat/>
    <w:rsid w:val="00564BF6"/>
    <w:pPr>
      <w:spacing w:after="160" w:line="240" w:lineRule="exact"/>
    </w:pPr>
    <w:rPr>
      <w:rFonts w:ascii="Times New Roman" w:eastAsia="Times New Roman" w:hAnsi="Times New Roman" w:cs="Times New Roman"/>
      <w:sz w:val="24"/>
      <w:szCs w:val="24"/>
      <w:lang w:val="en-US"/>
    </w:rPr>
  </w:style>
  <w:style w:type="paragraph" w:styleId="afffffffb">
    <w:name w:val="endnote text"/>
    <w:basedOn w:val="a8"/>
    <w:link w:val="afffffffc"/>
    <w:rsid w:val="00564BF6"/>
    <w:pPr>
      <w:spacing w:after="60" w:line="240" w:lineRule="auto"/>
      <w:jc w:val="both"/>
    </w:pPr>
    <w:rPr>
      <w:rFonts w:ascii="Times New Roman" w:eastAsia="Times New Roman" w:hAnsi="Times New Roman" w:cs="Times New Roman"/>
      <w:sz w:val="20"/>
      <w:szCs w:val="20"/>
      <w:lang w:eastAsia="ru-RU"/>
    </w:rPr>
  </w:style>
  <w:style w:type="character" w:customStyle="1" w:styleId="afffffffc">
    <w:name w:val="Текст концевой сноски Знак"/>
    <w:basedOn w:val="aa"/>
    <w:link w:val="afffffffb"/>
    <w:rsid w:val="00564BF6"/>
    <w:rPr>
      <w:rFonts w:ascii="Times New Roman" w:eastAsia="Times New Roman" w:hAnsi="Times New Roman" w:cs="Times New Roman"/>
      <w:sz w:val="20"/>
      <w:szCs w:val="20"/>
      <w:lang w:eastAsia="ru-RU"/>
    </w:rPr>
  </w:style>
  <w:style w:type="character" w:styleId="afffffffd">
    <w:name w:val="endnote reference"/>
    <w:rsid w:val="00564BF6"/>
    <w:rPr>
      <w:vertAlign w:val="superscript"/>
    </w:rPr>
  </w:style>
  <w:style w:type="paragraph" w:customStyle="1" w:styleId="Heading0">
    <w:name w:val="Heading"/>
    <w:qFormat/>
    <w:rsid w:val="00564BF6"/>
    <w:pPr>
      <w:autoSpaceDE w:val="0"/>
      <w:autoSpaceDN w:val="0"/>
      <w:adjustRightInd w:val="0"/>
      <w:spacing w:after="0" w:line="240" w:lineRule="auto"/>
    </w:pPr>
    <w:rPr>
      <w:rFonts w:ascii="Arial" w:eastAsia="Times New Roman" w:hAnsi="Arial" w:cs="Arial"/>
      <w:b/>
      <w:bCs/>
      <w:lang w:eastAsia="ru-RU"/>
    </w:rPr>
  </w:style>
  <w:style w:type="paragraph" w:customStyle="1" w:styleId="3f2">
    <w:name w:val="заголовок 3"/>
    <w:basedOn w:val="a8"/>
    <w:next w:val="a8"/>
    <w:uiPriority w:val="99"/>
    <w:qFormat/>
    <w:rsid w:val="00564BF6"/>
    <w:pPr>
      <w:keepNext/>
      <w:overflowPunct w:val="0"/>
      <w:autoSpaceDE w:val="0"/>
      <w:autoSpaceDN w:val="0"/>
      <w:adjustRightInd w:val="0"/>
      <w:spacing w:after="0" w:line="240" w:lineRule="auto"/>
    </w:pPr>
    <w:rPr>
      <w:rFonts w:ascii="Times New Roman" w:eastAsia="Times New Roman" w:hAnsi="Times New Roman" w:cs="Times New Roman"/>
      <w:sz w:val="24"/>
      <w:szCs w:val="24"/>
      <w:lang w:val="en-US" w:eastAsia="ru-RU"/>
    </w:rPr>
  </w:style>
  <w:style w:type="paragraph" w:customStyle="1" w:styleId="216">
    <w:name w:val="Знак Знак2 Знак1"/>
    <w:basedOn w:val="a8"/>
    <w:next w:val="21"/>
    <w:autoRedefine/>
    <w:uiPriority w:val="99"/>
    <w:qFormat/>
    <w:rsid w:val="00564BF6"/>
    <w:pPr>
      <w:spacing w:after="160" w:line="240" w:lineRule="exact"/>
    </w:pPr>
    <w:rPr>
      <w:rFonts w:ascii="Times New Roman" w:eastAsia="Times New Roman" w:hAnsi="Times New Roman" w:cs="Times New Roman"/>
      <w:sz w:val="24"/>
      <w:szCs w:val="24"/>
      <w:lang w:val="en-US"/>
    </w:rPr>
  </w:style>
  <w:style w:type="character" w:customStyle="1" w:styleId="label">
    <w:name w:val="label"/>
    <w:rsid w:val="00564BF6"/>
  </w:style>
  <w:style w:type="paragraph" w:customStyle="1" w:styleId="1ff1">
    <w:name w:val="Знак Знак Знак1 Знак Знак Знак Знак Знак Знак Знак Знак Знак Знак"/>
    <w:basedOn w:val="a8"/>
    <w:qFormat/>
    <w:rsid w:val="00564BF6"/>
    <w:pPr>
      <w:spacing w:before="100" w:beforeAutospacing="1" w:after="100" w:afterAutospacing="1" w:line="240" w:lineRule="auto"/>
    </w:pPr>
    <w:rPr>
      <w:rFonts w:ascii="Tahoma" w:eastAsia="Times New Roman" w:hAnsi="Tahoma" w:cs="Tahoma"/>
      <w:sz w:val="20"/>
      <w:szCs w:val="20"/>
      <w:lang w:val="en-US"/>
    </w:rPr>
  </w:style>
  <w:style w:type="paragraph" w:customStyle="1" w:styleId="1ff2">
    <w:name w:val="Знак Знак Знак1"/>
    <w:basedOn w:val="a8"/>
    <w:qFormat/>
    <w:rsid w:val="00564BF6"/>
    <w:pPr>
      <w:spacing w:before="100" w:beforeAutospacing="1" w:after="100" w:afterAutospacing="1" w:line="240" w:lineRule="auto"/>
    </w:pPr>
    <w:rPr>
      <w:rFonts w:ascii="Tahoma" w:eastAsia="Times New Roman" w:hAnsi="Tahoma" w:cs="Tahoma"/>
      <w:sz w:val="20"/>
      <w:szCs w:val="20"/>
      <w:lang w:val="en-US"/>
    </w:rPr>
  </w:style>
  <w:style w:type="paragraph" w:customStyle="1" w:styleId="afffffffe">
    <w:name w:val="ТаблНумер"/>
    <w:basedOn w:val="a8"/>
    <w:qFormat/>
    <w:rsid w:val="00564BF6"/>
    <w:pPr>
      <w:tabs>
        <w:tab w:val="num" w:pos="360"/>
      </w:tabs>
      <w:spacing w:after="0" w:line="240" w:lineRule="auto"/>
      <w:ind w:left="360" w:hanging="360"/>
      <w:jc w:val="center"/>
    </w:pPr>
    <w:rPr>
      <w:rFonts w:ascii="Arial" w:eastAsia="Times New Roman" w:hAnsi="Arial" w:cs="Arial"/>
      <w:sz w:val="24"/>
      <w:szCs w:val="24"/>
      <w:lang w:eastAsia="ru-RU"/>
    </w:rPr>
  </w:style>
  <w:style w:type="paragraph" w:customStyle="1" w:styleId="a0">
    <w:name w:val="НумерСписокМногоУровн"/>
    <w:basedOn w:val="a8"/>
    <w:next w:val="affa"/>
    <w:qFormat/>
    <w:rsid w:val="00564BF6"/>
    <w:pPr>
      <w:numPr>
        <w:numId w:val="28"/>
      </w:numPr>
      <w:spacing w:after="0" w:line="240" w:lineRule="auto"/>
      <w:jc w:val="both"/>
    </w:pPr>
    <w:rPr>
      <w:rFonts w:ascii="Times New Roman" w:eastAsia="Times New Roman" w:hAnsi="Times New Roman" w:cs="Times New Roman"/>
      <w:noProof/>
      <w:sz w:val="24"/>
      <w:szCs w:val="24"/>
      <w:lang w:eastAsia="ru-RU"/>
    </w:rPr>
  </w:style>
  <w:style w:type="paragraph" w:customStyle="1" w:styleId="xl42">
    <w:name w:val="xl4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3">
    <w:name w:val="xl4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4">
    <w:name w:val="xl44"/>
    <w:basedOn w:val="a8"/>
    <w:qFormat/>
    <w:rsid w:val="00564BF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5">
    <w:name w:val="xl45"/>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7">
    <w:name w:val="xl47"/>
    <w:basedOn w:val="a8"/>
    <w:qFormat/>
    <w:rsid w:val="00564BF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9">
    <w:name w:val="xl49"/>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8"/>
    <w:qFormat/>
    <w:rsid w:val="00564BF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51">
    <w:name w:val="xl51"/>
    <w:basedOn w:val="a8"/>
    <w:qFormat/>
    <w:rsid w:val="00564BF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
    <w:name w:val="xl52"/>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53">
    <w:name w:val="xl5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54">
    <w:name w:val="xl54"/>
    <w:basedOn w:val="a8"/>
    <w:qFormat/>
    <w:rsid w:val="00564BF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lang w:eastAsia="ru-RU"/>
    </w:rPr>
  </w:style>
  <w:style w:type="paragraph" w:customStyle="1" w:styleId="xl55">
    <w:name w:val="xl5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lang w:eastAsia="ru-RU"/>
    </w:rPr>
  </w:style>
  <w:style w:type="paragraph" w:customStyle="1" w:styleId="xl56">
    <w:name w:val="xl56"/>
    <w:basedOn w:val="a8"/>
    <w:qFormat/>
    <w:rsid w:val="00564BF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lang w:eastAsia="ru-RU"/>
    </w:rPr>
  </w:style>
  <w:style w:type="paragraph" w:customStyle="1" w:styleId="xl57">
    <w:name w:val="xl5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lang w:eastAsia="ru-RU"/>
    </w:rPr>
  </w:style>
  <w:style w:type="paragraph" w:customStyle="1" w:styleId="xl58">
    <w:name w:val="xl5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lang w:eastAsia="ru-RU"/>
    </w:rPr>
  </w:style>
  <w:style w:type="paragraph" w:customStyle="1" w:styleId="xl59">
    <w:name w:val="xl5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0">
    <w:name w:val="xl60"/>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1">
    <w:name w:val="xl61"/>
    <w:basedOn w:val="a8"/>
    <w:qFormat/>
    <w:rsid w:val="00564BF6"/>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2">
    <w:name w:val="xl62"/>
    <w:basedOn w:val="a8"/>
    <w:qFormat/>
    <w:rsid w:val="00564BF6"/>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
    <w:name w:val="xl64"/>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6">
    <w:name w:val="xl6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9">
    <w:name w:val="xl69"/>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2">
    <w:name w:val="xl72"/>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3">
    <w:name w:val="xl73"/>
    <w:basedOn w:val="a8"/>
    <w:qFormat/>
    <w:rsid w:val="00564BF6"/>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4">
    <w:name w:val="xl74"/>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7">
    <w:name w:val="xl77"/>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8">
    <w:name w:val="xl78"/>
    <w:basedOn w:val="a8"/>
    <w:qFormat/>
    <w:rsid w:val="00564BF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9">
    <w:name w:val="xl7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0">
    <w:name w:val="xl80"/>
    <w:basedOn w:val="a8"/>
    <w:qFormat/>
    <w:rsid w:val="00564BF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2">
    <w:name w:val="xl8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8"/>
    <w:qFormat/>
    <w:rsid w:val="00564BF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
    <w:name w:val="xl85"/>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8"/>
    <w:qFormat/>
    <w:rsid w:val="00564BF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8"/>
    <w:qFormat/>
    <w:rsid w:val="00564BF6"/>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8"/>
    <w:qFormat/>
    <w:rsid w:val="00564BF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9">
    <w:name w:val="xl89"/>
    <w:basedOn w:val="a8"/>
    <w:qFormat/>
    <w:rsid w:val="00564BF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0">
    <w:name w:val="xl90"/>
    <w:basedOn w:val="a8"/>
    <w:qFormat/>
    <w:rsid w:val="00564BF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1">
    <w:name w:val="xl91"/>
    <w:basedOn w:val="a8"/>
    <w:qFormat/>
    <w:rsid w:val="00564BF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styleId="111111">
    <w:name w:val="Outline List 2"/>
    <w:basedOn w:val="ac"/>
    <w:uiPriority w:val="99"/>
    <w:rsid w:val="00564BF6"/>
  </w:style>
  <w:style w:type="paragraph" w:customStyle="1" w:styleId="FORMATTEXT0">
    <w:name w:val=".FORMATTEXT"/>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3f3">
    <w:name w:val="Знак Знак3"/>
    <w:rsid w:val="00564BF6"/>
    <w:rPr>
      <w:rFonts w:ascii="Arial" w:hAnsi="Arial" w:cs="Arial"/>
      <w:sz w:val="24"/>
      <w:szCs w:val="24"/>
      <w:lang w:val="ru-RU" w:eastAsia="ru-RU"/>
    </w:rPr>
  </w:style>
  <w:style w:type="character" w:customStyle="1" w:styleId="130">
    <w:name w:val="Знак Знак13"/>
    <w:rsid w:val="00564BF6"/>
    <w:rPr>
      <w:sz w:val="24"/>
      <w:szCs w:val="24"/>
      <w:lang w:val="ru-RU" w:eastAsia="ru-RU"/>
    </w:rPr>
  </w:style>
  <w:style w:type="paragraph" w:customStyle="1" w:styleId="1ff3">
    <w:name w:val="Обычный (веб)1"/>
    <w:basedOn w:val="a8"/>
    <w:uiPriority w:val="99"/>
    <w:qFormat/>
    <w:rsid w:val="00564BF6"/>
    <w:pPr>
      <w:spacing w:after="154" w:line="240" w:lineRule="auto"/>
    </w:pPr>
    <w:rPr>
      <w:rFonts w:ascii="Times New Roman" w:eastAsia="Times New Roman" w:hAnsi="Times New Roman" w:cs="Times New Roman"/>
      <w:sz w:val="18"/>
      <w:szCs w:val="18"/>
      <w:lang w:eastAsia="ru-RU"/>
    </w:rPr>
  </w:style>
  <w:style w:type="paragraph" w:customStyle="1" w:styleId="1ff4">
    <w:name w:val="Знак Знак Знак Знак1"/>
    <w:basedOn w:val="a8"/>
    <w:uiPriority w:val="99"/>
    <w:qFormat/>
    <w:rsid w:val="00564BF6"/>
    <w:pPr>
      <w:spacing w:after="160" w:line="240" w:lineRule="exact"/>
    </w:pPr>
    <w:rPr>
      <w:rFonts w:ascii="Verdana" w:eastAsia="Times New Roman" w:hAnsi="Verdana" w:cs="Verdana"/>
      <w:sz w:val="24"/>
      <w:szCs w:val="24"/>
      <w:lang w:val="en-US"/>
    </w:rPr>
  </w:style>
  <w:style w:type="character" w:customStyle="1" w:styleId="postbody">
    <w:name w:val="postbody"/>
    <w:uiPriority w:val="99"/>
    <w:rsid w:val="00564BF6"/>
  </w:style>
  <w:style w:type="paragraph" w:customStyle="1" w:styleId="2ff">
    <w:name w:val="Знак Знак Знак2"/>
    <w:basedOn w:val="a8"/>
    <w:uiPriority w:val="99"/>
    <w:qFormat/>
    <w:rsid w:val="00564BF6"/>
    <w:pPr>
      <w:spacing w:before="100" w:beforeAutospacing="1" w:after="100" w:afterAutospacing="1" w:line="240" w:lineRule="auto"/>
    </w:pPr>
    <w:rPr>
      <w:rFonts w:ascii="Tahoma" w:eastAsia="Times New Roman" w:hAnsi="Tahoma" w:cs="Tahoma"/>
      <w:sz w:val="20"/>
      <w:szCs w:val="20"/>
      <w:lang w:val="en-US"/>
    </w:rPr>
  </w:style>
  <w:style w:type="paragraph" w:customStyle="1" w:styleId="1ff5">
    <w:name w:val="çàãîëîâîê 1"/>
    <w:basedOn w:val="a8"/>
    <w:next w:val="a8"/>
    <w:uiPriority w:val="99"/>
    <w:qFormat/>
    <w:rsid w:val="00564BF6"/>
    <w:pPr>
      <w:keepNext/>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ff0">
    <w:name w:val="çàãîëîâîê 2"/>
    <w:basedOn w:val="a8"/>
    <w:next w:val="a8"/>
    <w:uiPriority w:val="99"/>
    <w:qFormat/>
    <w:rsid w:val="00564BF6"/>
    <w:pPr>
      <w:keepNext/>
      <w:overflowPunct w:val="0"/>
      <w:autoSpaceDE w:val="0"/>
      <w:autoSpaceDN w:val="0"/>
      <w:adjustRightInd w:val="0"/>
      <w:spacing w:after="0" w:line="240" w:lineRule="auto"/>
      <w:ind w:firstLine="567"/>
    </w:pPr>
    <w:rPr>
      <w:rFonts w:ascii="Times New Roman" w:eastAsia="Times New Roman" w:hAnsi="Times New Roman" w:cs="Times New Roman"/>
      <w:sz w:val="24"/>
      <w:szCs w:val="24"/>
      <w:lang w:eastAsia="ru-RU"/>
    </w:rPr>
  </w:style>
  <w:style w:type="paragraph" w:customStyle="1" w:styleId="1ff6">
    <w:name w:val="Знак Знак Знак Знак Знак Знак Знак Знак Знак Знак Знак Знак Знак Знак Знак Знак1 Знак Знак"/>
    <w:basedOn w:val="a8"/>
    <w:autoRedefine/>
    <w:qFormat/>
    <w:rsid w:val="00564BF6"/>
    <w:pPr>
      <w:tabs>
        <w:tab w:val="left" w:pos="2160"/>
      </w:tabs>
      <w:spacing w:before="120" w:after="0" w:line="240" w:lineRule="exact"/>
      <w:jc w:val="both"/>
    </w:pPr>
    <w:rPr>
      <w:rFonts w:ascii="Times New Roman" w:eastAsia="Times New Roman" w:hAnsi="Times New Roman" w:cs="Times New Roman"/>
      <w:noProof/>
      <w:sz w:val="24"/>
      <w:szCs w:val="24"/>
      <w:lang w:val="en-US" w:eastAsia="ru-RU"/>
    </w:rPr>
  </w:style>
  <w:style w:type="paragraph" w:customStyle="1" w:styleId="1ff7">
    <w:name w:val="Знак Знак Знак1 Знак Знак Знак Знак"/>
    <w:basedOn w:val="a8"/>
    <w:qFormat/>
    <w:rsid w:val="00564BF6"/>
    <w:pPr>
      <w:spacing w:before="100" w:beforeAutospacing="1" w:after="100" w:afterAutospacing="1" w:line="240" w:lineRule="auto"/>
    </w:pPr>
    <w:rPr>
      <w:rFonts w:ascii="Tahoma" w:eastAsia="Times New Roman" w:hAnsi="Tahoma" w:cs="Tahoma"/>
      <w:sz w:val="20"/>
      <w:szCs w:val="20"/>
      <w:lang w:val="en-US"/>
    </w:rPr>
  </w:style>
  <w:style w:type="paragraph" w:customStyle="1" w:styleId="1ff8">
    <w:name w:val="Знак Знак Знак1 Знак"/>
    <w:basedOn w:val="a8"/>
    <w:qFormat/>
    <w:rsid w:val="00564BF6"/>
    <w:pPr>
      <w:spacing w:before="100" w:beforeAutospacing="1" w:after="100" w:afterAutospacing="1" w:line="240" w:lineRule="auto"/>
    </w:pPr>
    <w:rPr>
      <w:rFonts w:ascii="Tahoma" w:eastAsia="Times New Roman" w:hAnsi="Tahoma" w:cs="Tahoma"/>
      <w:sz w:val="20"/>
      <w:szCs w:val="20"/>
      <w:lang w:val="en-US"/>
    </w:rPr>
  </w:style>
  <w:style w:type="paragraph" w:customStyle="1" w:styleId="217">
    <w:name w:val="Знак Знак2 Знак Знак Знак Знак1"/>
    <w:basedOn w:val="a8"/>
    <w:next w:val="21"/>
    <w:autoRedefine/>
    <w:qFormat/>
    <w:rsid w:val="00564BF6"/>
    <w:pPr>
      <w:spacing w:after="160" w:line="240" w:lineRule="exact"/>
    </w:pPr>
    <w:rPr>
      <w:rFonts w:ascii="Times New Roman" w:eastAsia="Times New Roman" w:hAnsi="Times New Roman" w:cs="Times New Roman"/>
      <w:sz w:val="24"/>
      <w:szCs w:val="24"/>
      <w:lang w:val="en-US"/>
    </w:rPr>
  </w:style>
  <w:style w:type="character" w:customStyle="1" w:styleId="1ff9">
    <w:name w:val="Ст1"/>
    <w:rsid w:val="00564BF6"/>
    <w:rPr>
      <w:rFonts w:ascii="Times New Roman" w:hAnsi="Times New Roman" w:cs="Times New Roman"/>
      <w:color w:val="000000"/>
      <w:spacing w:val="0"/>
      <w:w w:val="100"/>
      <w:position w:val="0"/>
      <w:sz w:val="24"/>
      <w:szCs w:val="24"/>
      <w:lang w:val="ru-RU"/>
    </w:rPr>
  </w:style>
  <w:style w:type="paragraph" w:customStyle="1" w:styleId="font6">
    <w:name w:val="font6"/>
    <w:basedOn w:val="a8"/>
    <w:qFormat/>
    <w:rsid w:val="00564BF6"/>
    <w:pPr>
      <w:spacing w:before="100" w:beforeAutospacing="1" w:after="100" w:afterAutospacing="1" w:line="240" w:lineRule="auto"/>
    </w:pPr>
    <w:rPr>
      <w:rFonts w:ascii="Symbol" w:eastAsia="Arial Unicode MS" w:hAnsi="Symbol" w:cs="Symbol"/>
      <w:sz w:val="24"/>
      <w:szCs w:val="24"/>
      <w:lang w:eastAsia="ru-RU"/>
    </w:rPr>
  </w:style>
  <w:style w:type="paragraph" w:customStyle="1" w:styleId="font7">
    <w:name w:val="font7"/>
    <w:basedOn w:val="a8"/>
    <w:qFormat/>
    <w:rsid w:val="00564BF6"/>
    <w:pPr>
      <w:spacing w:before="100" w:beforeAutospacing="1" w:after="100" w:afterAutospacing="1" w:line="240" w:lineRule="auto"/>
    </w:pPr>
    <w:rPr>
      <w:rFonts w:ascii="Times New Roman CYR" w:eastAsia="Arial Unicode MS" w:hAnsi="Times New Roman CYR" w:cs="Times New Roman CYR"/>
      <w:sz w:val="24"/>
      <w:szCs w:val="24"/>
      <w:lang w:eastAsia="ru-RU"/>
    </w:rPr>
  </w:style>
  <w:style w:type="character" w:customStyle="1" w:styleId="218">
    <w:name w:val="Знак Знак21"/>
    <w:rsid w:val="00564BF6"/>
    <w:rPr>
      <w:rFonts w:ascii="Arial" w:hAnsi="Arial" w:cs="Arial"/>
      <w:sz w:val="24"/>
      <w:szCs w:val="24"/>
      <w:lang w:val="ru-RU" w:eastAsia="ru-RU"/>
    </w:rPr>
  </w:style>
  <w:style w:type="paragraph" w:customStyle="1" w:styleId="2ff1">
    <w:name w:val="Знак Знак Знак Знак Знак Знак Знак Знак Знак Знак2"/>
    <w:basedOn w:val="a8"/>
    <w:qFormat/>
    <w:rsid w:val="00564BF6"/>
    <w:pPr>
      <w:spacing w:before="100" w:beforeAutospacing="1" w:after="100" w:afterAutospacing="1" w:line="240" w:lineRule="auto"/>
    </w:pPr>
    <w:rPr>
      <w:rFonts w:ascii="Tahoma" w:eastAsia="Times New Roman" w:hAnsi="Tahoma" w:cs="Tahoma"/>
      <w:sz w:val="20"/>
      <w:szCs w:val="20"/>
      <w:lang w:val="en-US"/>
    </w:rPr>
  </w:style>
  <w:style w:type="paragraph" w:customStyle="1" w:styleId="114">
    <w:name w:val="Знак Знак Знак Знак Знак Знак Знак Знак Знак Знак Знак Знак Знак Знак Знак Знак1 Знак Знак1"/>
    <w:basedOn w:val="a8"/>
    <w:autoRedefine/>
    <w:qFormat/>
    <w:rsid w:val="00564BF6"/>
    <w:pPr>
      <w:tabs>
        <w:tab w:val="left" w:pos="2160"/>
      </w:tabs>
      <w:spacing w:before="120" w:after="0" w:line="240" w:lineRule="exact"/>
      <w:jc w:val="both"/>
    </w:pPr>
    <w:rPr>
      <w:rFonts w:ascii="Times New Roman" w:eastAsia="Times New Roman" w:hAnsi="Times New Roman" w:cs="Times New Roman"/>
      <w:noProof/>
      <w:sz w:val="24"/>
      <w:szCs w:val="24"/>
      <w:lang w:val="en-US" w:eastAsia="ru-RU"/>
    </w:rPr>
  </w:style>
  <w:style w:type="paragraph" w:customStyle="1" w:styleId="115">
    <w:name w:val="Знак Знак Знак1 Знак Знак Знак Знак1"/>
    <w:basedOn w:val="a8"/>
    <w:qFormat/>
    <w:rsid w:val="00564BF6"/>
    <w:pPr>
      <w:spacing w:before="100" w:beforeAutospacing="1" w:after="100" w:afterAutospacing="1" w:line="240" w:lineRule="auto"/>
    </w:pPr>
    <w:rPr>
      <w:rFonts w:ascii="Tahoma" w:eastAsia="Times New Roman" w:hAnsi="Tahoma" w:cs="Tahoma"/>
      <w:sz w:val="20"/>
      <w:szCs w:val="20"/>
      <w:lang w:val="en-US"/>
    </w:rPr>
  </w:style>
  <w:style w:type="paragraph" w:customStyle="1" w:styleId="116">
    <w:name w:val="Знак Знак Знак1 Знак1"/>
    <w:basedOn w:val="a8"/>
    <w:qFormat/>
    <w:rsid w:val="00564BF6"/>
    <w:pPr>
      <w:spacing w:before="100" w:beforeAutospacing="1" w:after="100" w:afterAutospacing="1" w:line="240" w:lineRule="auto"/>
    </w:pPr>
    <w:rPr>
      <w:rFonts w:ascii="Tahoma" w:eastAsia="Times New Roman" w:hAnsi="Tahoma" w:cs="Tahoma"/>
      <w:sz w:val="20"/>
      <w:szCs w:val="20"/>
      <w:lang w:val="en-US"/>
    </w:rPr>
  </w:style>
  <w:style w:type="paragraph" w:customStyle="1" w:styleId="1ffa">
    <w:name w:val="Знак Знак Знак Знак Знак Знак Знак Знак Знак Знак1"/>
    <w:basedOn w:val="a8"/>
    <w:uiPriority w:val="99"/>
    <w:qFormat/>
    <w:rsid w:val="00564BF6"/>
    <w:pPr>
      <w:spacing w:before="100" w:beforeAutospacing="1" w:after="100" w:afterAutospacing="1" w:line="240" w:lineRule="auto"/>
    </w:pPr>
    <w:rPr>
      <w:rFonts w:ascii="Tahoma" w:eastAsia="Times New Roman" w:hAnsi="Tahoma" w:cs="Tahoma"/>
      <w:sz w:val="20"/>
      <w:szCs w:val="20"/>
      <w:lang w:val="en-US"/>
    </w:rPr>
  </w:style>
  <w:style w:type="paragraph" w:customStyle="1" w:styleId="Style4">
    <w:name w:val="Style4"/>
    <w:basedOn w:val="a8"/>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8"/>
    <w:uiPriority w:val="99"/>
    <w:qFormat/>
    <w:rsid w:val="00564BF6"/>
    <w:pPr>
      <w:widowControl w:val="0"/>
      <w:autoSpaceDE w:val="0"/>
      <w:autoSpaceDN w:val="0"/>
      <w:adjustRightInd w:val="0"/>
      <w:spacing w:after="0" w:line="278" w:lineRule="exact"/>
      <w:jc w:val="right"/>
    </w:pPr>
    <w:rPr>
      <w:rFonts w:ascii="Times New Roman" w:eastAsia="Times New Roman" w:hAnsi="Times New Roman" w:cs="Times New Roman"/>
      <w:sz w:val="24"/>
      <w:szCs w:val="24"/>
      <w:lang w:eastAsia="ru-RU"/>
    </w:rPr>
  </w:style>
  <w:style w:type="paragraph" w:customStyle="1" w:styleId="Style6">
    <w:name w:val="Style6"/>
    <w:basedOn w:val="a8"/>
    <w:uiPriority w:val="99"/>
    <w:qFormat/>
    <w:rsid w:val="00564BF6"/>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Style7">
    <w:name w:val="Style7"/>
    <w:basedOn w:val="a8"/>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5">
    <w:name w:val="Font Style15"/>
    <w:rsid w:val="00564BF6"/>
    <w:rPr>
      <w:rFonts w:ascii="Times New Roman" w:hAnsi="Times New Roman" w:cs="Times New Roman"/>
      <w:sz w:val="28"/>
      <w:szCs w:val="28"/>
    </w:rPr>
  </w:style>
  <w:style w:type="character" w:customStyle="1" w:styleId="FontStyle16">
    <w:name w:val="Font Style16"/>
    <w:rsid w:val="00564BF6"/>
    <w:rPr>
      <w:rFonts w:ascii="Times New Roman" w:hAnsi="Times New Roman" w:cs="Times New Roman"/>
      <w:i/>
      <w:iCs/>
      <w:sz w:val="22"/>
      <w:szCs w:val="22"/>
    </w:rPr>
  </w:style>
  <w:style w:type="character" w:customStyle="1" w:styleId="FontStyle18">
    <w:name w:val="Font Style18"/>
    <w:rsid w:val="00564BF6"/>
    <w:rPr>
      <w:rFonts w:ascii="Times New Roman" w:hAnsi="Times New Roman" w:cs="Times New Roman"/>
      <w:b/>
      <w:bCs/>
      <w:sz w:val="18"/>
      <w:szCs w:val="18"/>
    </w:rPr>
  </w:style>
  <w:style w:type="character" w:customStyle="1" w:styleId="FontStyle20">
    <w:name w:val="Font Style20"/>
    <w:rsid w:val="00564BF6"/>
    <w:rPr>
      <w:rFonts w:ascii="Times New Roman" w:hAnsi="Times New Roman" w:cs="Times New Roman"/>
      <w:sz w:val="22"/>
      <w:szCs w:val="22"/>
    </w:rPr>
  </w:style>
  <w:style w:type="character" w:customStyle="1" w:styleId="FontStyle25">
    <w:name w:val="Font Style25"/>
    <w:uiPriority w:val="99"/>
    <w:rsid w:val="00564BF6"/>
    <w:rPr>
      <w:rFonts w:ascii="Arial Narrow" w:hAnsi="Arial Narrow" w:cs="Arial Narrow"/>
      <w:spacing w:val="-30"/>
      <w:sz w:val="30"/>
      <w:szCs w:val="30"/>
    </w:rPr>
  </w:style>
  <w:style w:type="character" w:customStyle="1" w:styleId="WW-Absatz-Standardschriftart1">
    <w:name w:val="WW-Absatz-Standardschriftart1"/>
    <w:uiPriority w:val="99"/>
    <w:rsid w:val="00564BF6"/>
  </w:style>
  <w:style w:type="paragraph" w:customStyle="1" w:styleId="1ffb">
    <w:name w:val="Знак Знак Знак1 Знак Знак Знак Знак Знак Знак"/>
    <w:basedOn w:val="a8"/>
    <w:next w:val="10"/>
    <w:qFormat/>
    <w:rsid w:val="00564BF6"/>
    <w:pPr>
      <w:tabs>
        <w:tab w:val="num" w:pos="360"/>
      </w:tabs>
      <w:spacing w:after="160" w:line="240" w:lineRule="exact"/>
    </w:pPr>
    <w:rPr>
      <w:rFonts w:ascii="Verdana" w:eastAsia="Times New Roman" w:hAnsi="Verdana" w:cs="Verdana"/>
      <w:sz w:val="20"/>
      <w:szCs w:val="20"/>
      <w:lang w:val="en-US"/>
    </w:rPr>
  </w:style>
  <w:style w:type="paragraph" w:customStyle="1" w:styleId="xl92">
    <w:name w:val="xl9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93">
    <w:name w:val="xl93"/>
    <w:basedOn w:val="a8"/>
    <w:qFormat/>
    <w:rsid w:val="00564BF6"/>
    <w:pPr>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8"/>
    <w:qFormat/>
    <w:rsid w:val="00564BF6"/>
    <w:pPr>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5">
    <w:name w:val="xl9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8">
    <w:name w:val="xl9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9">
    <w:name w:val="xl99"/>
    <w:basedOn w:val="a8"/>
    <w:qFormat/>
    <w:rsid w:val="00564BF6"/>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00">
    <w:name w:val="xl100"/>
    <w:basedOn w:val="a8"/>
    <w:qFormat/>
    <w:rsid w:val="00564BF6"/>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1">
    <w:name w:val="xl10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3">
    <w:name w:val="xl103"/>
    <w:basedOn w:val="a8"/>
    <w:qFormat/>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4">
    <w:name w:val="xl104"/>
    <w:basedOn w:val="a8"/>
    <w:qFormat/>
    <w:rsid w:val="00564BF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8"/>
    <w:qFormat/>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7">
    <w:name w:val="xl107"/>
    <w:basedOn w:val="a8"/>
    <w:qFormat/>
    <w:rsid w:val="00564BF6"/>
    <w:pPr>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8">
    <w:name w:val="xl108"/>
    <w:basedOn w:val="a8"/>
    <w:qFormat/>
    <w:rsid w:val="00564BF6"/>
    <w:pPr>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109">
    <w:name w:val="xl10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1">
    <w:name w:val="xl11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4">
    <w:name w:val="xl114"/>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5">
    <w:name w:val="xl11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6">
    <w:name w:val="xl11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7">
    <w:name w:val="xl11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8"/>
    <w:qFormat/>
    <w:rsid w:val="00564BF6"/>
    <w:pPr>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2">
    <w:name w:val="xl12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24">
    <w:name w:val="xl124"/>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25">
    <w:name w:val="xl125"/>
    <w:basedOn w:val="a8"/>
    <w:qFormat/>
    <w:rsid w:val="00564BF6"/>
    <w:pPr>
      <w:spacing w:before="100" w:beforeAutospacing="1" w:after="100" w:afterAutospacing="1" w:line="240" w:lineRule="auto"/>
    </w:pPr>
    <w:rPr>
      <w:rFonts w:ascii="Arial" w:eastAsia="Times New Roman" w:hAnsi="Arial" w:cs="Arial"/>
      <w:sz w:val="24"/>
      <w:szCs w:val="24"/>
      <w:lang w:eastAsia="ru-RU"/>
    </w:rPr>
  </w:style>
  <w:style w:type="paragraph" w:customStyle="1" w:styleId="xl126">
    <w:name w:val="xl126"/>
    <w:basedOn w:val="a8"/>
    <w:qFormat/>
    <w:rsid w:val="00564BF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8">
    <w:name w:val="xl12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9">
    <w:name w:val="xl12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0">
    <w:name w:val="xl130"/>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2">
    <w:name w:val="xl13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3">
    <w:name w:val="xl133"/>
    <w:basedOn w:val="a8"/>
    <w:qFormat/>
    <w:rsid w:val="00564BF6"/>
    <w:pPr>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8"/>
    <w:qFormat/>
    <w:rsid w:val="00564BF6"/>
    <w:pPr>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35">
    <w:name w:val="xl135"/>
    <w:basedOn w:val="a8"/>
    <w:qFormat/>
    <w:rsid w:val="00564BF6"/>
    <w:pPr>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8"/>
      <w:szCs w:val="28"/>
      <w:lang w:eastAsia="ru-RU"/>
    </w:rPr>
  </w:style>
  <w:style w:type="paragraph" w:customStyle="1" w:styleId="xl137">
    <w:name w:val="xl137"/>
    <w:basedOn w:val="a8"/>
    <w:qFormat/>
    <w:rsid w:val="00564BF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8">
    <w:name w:val="xl138"/>
    <w:basedOn w:val="a8"/>
    <w:qFormat/>
    <w:rsid w:val="00564BF6"/>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9">
    <w:name w:val="xl139"/>
    <w:basedOn w:val="a8"/>
    <w:qFormat/>
    <w:rsid w:val="00564BF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0">
    <w:name w:val="xl140"/>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8"/>
    <w:qFormat/>
    <w:rsid w:val="00564BF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2">
    <w:name w:val="xl142"/>
    <w:basedOn w:val="a8"/>
    <w:qFormat/>
    <w:rsid w:val="00564BF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3">
    <w:name w:val="xl14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4">
    <w:name w:val="xl144"/>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5">
    <w:name w:val="xl145"/>
    <w:basedOn w:val="a8"/>
    <w:qFormat/>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
    <w:name w:val="xl146"/>
    <w:basedOn w:val="a8"/>
    <w:qFormat/>
    <w:rsid w:val="00564BF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8"/>
      <w:szCs w:val="28"/>
      <w:lang w:eastAsia="ru-RU"/>
    </w:rPr>
  </w:style>
  <w:style w:type="paragraph" w:customStyle="1" w:styleId="xl147">
    <w:name w:val="xl147"/>
    <w:basedOn w:val="a8"/>
    <w:qFormat/>
    <w:rsid w:val="00564BF6"/>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8"/>
      <w:szCs w:val="28"/>
      <w:lang w:eastAsia="ru-RU"/>
    </w:rPr>
  </w:style>
  <w:style w:type="paragraph" w:customStyle="1" w:styleId="xl148">
    <w:name w:val="xl148"/>
    <w:basedOn w:val="a8"/>
    <w:qFormat/>
    <w:rsid w:val="00564BF6"/>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49">
    <w:name w:val="xl149"/>
    <w:basedOn w:val="a8"/>
    <w:qFormat/>
    <w:rsid w:val="00564BF6"/>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0">
    <w:name w:val="xl150"/>
    <w:basedOn w:val="a8"/>
    <w:qFormat/>
    <w:rsid w:val="00564BF6"/>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1">
    <w:name w:val="xl151"/>
    <w:basedOn w:val="a8"/>
    <w:qFormat/>
    <w:rsid w:val="00564BF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52">
    <w:name w:val="xl152"/>
    <w:basedOn w:val="a8"/>
    <w:qFormat/>
    <w:rsid w:val="00564BF6"/>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53">
    <w:name w:val="xl153"/>
    <w:basedOn w:val="a8"/>
    <w:qFormat/>
    <w:rsid w:val="00564BF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4">
    <w:name w:val="xl154"/>
    <w:basedOn w:val="a8"/>
    <w:qFormat/>
    <w:rsid w:val="00564BF6"/>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5">
    <w:name w:val="xl155"/>
    <w:basedOn w:val="a8"/>
    <w:qFormat/>
    <w:rsid w:val="00564BF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character" w:customStyle="1" w:styleId="H4">
    <w:name w:val="H4 Знак"/>
    <w:aliases w:val="Çàãîëîâîê 4 Знак,Параграф Знак Знак,Ïàðàãðàô Знак Знак"/>
    <w:locked/>
    <w:rsid w:val="00564BF6"/>
    <w:rPr>
      <w:rFonts w:eastAsia="Calibri"/>
      <w:b/>
      <w:bCs/>
      <w:noProof/>
      <w:sz w:val="28"/>
      <w:szCs w:val="28"/>
      <w:lang w:val="ru-RU" w:eastAsia="ru-RU" w:bidi="ar-SA"/>
    </w:rPr>
  </w:style>
  <w:style w:type="character" w:customStyle="1" w:styleId="H5">
    <w:name w:val="H5 Знак"/>
    <w:aliases w:val="Çàãîëîâîê 5 Знак Знак"/>
    <w:locked/>
    <w:rsid w:val="00564BF6"/>
    <w:rPr>
      <w:rFonts w:eastAsia="Calibri"/>
      <w:b/>
      <w:bCs/>
      <w:i/>
      <w:iCs/>
      <w:noProof/>
      <w:sz w:val="26"/>
      <w:szCs w:val="26"/>
      <w:lang w:val="ru-RU" w:eastAsia="ru-RU" w:bidi="ar-SA"/>
    </w:rPr>
  </w:style>
  <w:style w:type="character" w:customStyle="1" w:styleId="H6">
    <w:name w:val="H6 Знак Знак"/>
    <w:locked/>
    <w:rsid w:val="00564BF6"/>
    <w:rPr>
      <w:rFonts w:eastAsia="Calibri"/>
      <w:sz w:val="22"/>
      <w:szCs w:val="22"/>
      <w:u w:val="single"/>
      <w:lang w:val="ru-RU" w:eastAsia="ru-RU" w:bidi="ar-SA"/>
    </w:rPr>
  </w:style>
  <w:style w:type="character" w:customStyle="1" w:styleId="320">
    <w:name w:val="Знак Знак32"/>
    <w:locked/>
    <w:rsid w:val="00564BF6"/>
    <w:rPr>
      <w:rFonts w:eastAsia="Calibri"/>
      <w:noProof/>
      <w:sz w:val="24"/>
      <w:szCs w:val="24"/>
      <w:lang w:val="ru-RU" w:eastAsia="ru-RU" w:bidi="ar-SA"/>
    </w:rPr>
  </w:style>
  <w:style w:type="character" w:customStyle="1" w:styleId="314">
    <w:name w:val="Знак Знак31"/>
    <w:locked/>
    <w:rsid w:val="00564BF6"/>
    <w:rPr>
      <w:rFonts w:eastAsia="Calibri"/>
      <w:sz w:val="40"/>
      <w:szCs w:val="40"/>
      <w:lang w:val="ru-RU" w:eastAsia="ru-RU" w:bidi="ar-SA"/>
    </w:rPr>
  </w:style>
  <w:style w:type="character" w:customStyle="1" w:styleId="300">
    <w:name w:val="Знак Знак30"/>
    <w:locked/>
    <w:rsid w:val="00564BF6"/>
    <w:rPr>
      <w:rFonts w:ascii="Arial" w:eastAsia="Calibri" w:hAnsi="Arial" w:cs="Arial"/>
      <w:noProof/>
      <w:sz w:val="22"/>
      <w:szCs w:val="22"/>
      <w:lang w:val="ru-RU" w:eastAsia="ru-RU" w:bidi="ar-SA"/>
    </w:rPr>
  </w:style>
  <w:style w:type="character" w:customStyle="1" w:styleId="1ffc">
    <w:name w:val="текст Знак Знак1"/>
    <w:locked/>
    <w:rsid w:val="00564BF6"/>
    <w:rPr>
      <w:rFonts w:eastAsia="Calibri"/>
      <w:noProof/>
      <w:sz w:val="24"/>
      <w:szCs w:val="24"/>
      <w:lang w:val="ru-RU" w:eastAsia="ru-RU" w:bidi="ar-SA"/>
    </w:rPr>
  </w:style>
  <w:style w:type="character" w:customStyle="1" w:styleId="290">
    <w:name w:val="Знак Знак29"/>
    <w:locked/>
    <w:rsid w:val="00564BF6"/>
    <w:rPr>
      <w:rFonts w:eastAsia="Calibri"/>
      <w:noProof/>
      <w:lang w:val="ru-RU" w:eastAsia="ar-SA" w:bidi="ar-SA"/>
    </w:rPr>
  </w:style>
  <w:style w:type="character" w:customStyle="1" w:styleId="280">
    <w:name w:val="Знак Знак28"/>
    <w:locked/>
    <w:rsid w:val="00564BF6"/>
    <w:rPr>
      <w:rFonts w:eastAsia="Calibri"/>
      <w:noProof/>
      <w:sz w:val="16"/>
      <w:szCs w:val="16"/>
      <w:lang w:val="ru-RU" w:eastAsia="ru-RU" w:bidi="ar-SA"/>
    </w:rPr>
  </w:style>
  <w:style w:type="character" w:customStyle="1" w:styleId="270">
    <w:name w:val="Знак Знак27"/>
    <w:locked/>
    <w:rsid w:val="00564BF6"/>
    <w:rPr>
      <w:rFonts w:eastAsia="Calibri"/>
      <w:noProof/>
      <w:sz w:val="16"/>
      <w:szCs w:val="16"/>
      <w:lang w:val="ru-RU" w:eastAsia="ru-RU" w:bidi="ar-SA"/>
    </w:rPr>
  </w:style>
  <w:style w:type="character" w:customStyle="1" w:styleId="260">
    <w:name w:val="Знак Знак26"/>
    <w:locked/>
    <w:rsid w:val="00564BF6"/>
    <w:rPr>
      <w:rFonts w:eastAsia="Calibri"/>
      <w:noProof/>
      <w:sz w:val="24"/>
      <w:szCs w:val="24"/>
      <w:lang w:val="ru-RU" w:eastAsia="ru-RU" w:bidi="ar-SA"/>
    </w:rPr>
  </w:style>
  <w:style w:type="character" w:customStyle="1" w:styleId="250">
    <w:name w:val="Знак Знак25"/>
    <w:locked/>
    <w:rsid w:val="00564BF6"/>
    <w:rPr>
      <w:rFonts w:eastAsia="Calibri"/>
      <w:lang w:val="ru-RU" w:eastAsia="ar-SA" w:bidi="ar-SA"/>
    </w:rPr>
  </w:style>
  <w:style w:type="character" w:customStyle="1" w:styleId="240">
    <w:name w:val="Знак Знак24"/>
    <w:locked/>
    <w:rsid w:val="00564BF6"/>
    <w:rPr>
      <w:rFonts w:eastAsia="Calibri"/>
      <w:noProof/>
      <w:sz w:val="24"/>
      <w:szCs w:val="24"/>
      <w:lang w:val="ru-RU" w:eastAsia="ru-RU" w:bidi="ar-SA"/>
    </w:rPr>
  </w:style>
  <w:style w:type="character" w:customStyle="1" w:styleId="231">
    <w:name w:val="Знак Знак23"/>
    <w:locked/>
    <w:rsid w:val="00564BF6"/>
    <w:rPr>
      <w:rFonts w:ascii="Courier New" w:eastAsia="Calibri" w:hAnsi="Courier New" w:cs="Courier New"/>
      <w:color w:val="000000"/>
      <w:kern w:val="18"/>
      <w:lang w:val="ru-RU" w:eastAsia="ru-RU" w:bidi="ar-SA"/>
    </w:rPr>
  </w:style>
  <w:style w:type="character" w:customStyle="1" w:styleId="222">
    <w:name w:val="Знак Знак22"/>
    <w:locked/>
    <w:rsid w:val="00564BF6"/>
    <w:rPr>
      <w:rFonts w:ascii="Arial" w:eastAsia="Calibri" w:hAnsi="Arial" w:cs="Arial"/>
      <w:b/>
      <w:bCs/>
      <w:kern w:val="28"/>
      <w:sz w:val="32"/>
      <w:szCs w:val="32"/>
      <w:lang w:val="ru-RU" w:eastAsia="ru-RU" w:bidi="ar-SA"/>
    </w:rPr>
  </w:style>
  <w:style w:type="character" w:customStyle="1" w:styleId="201">
    <w:name w:val="Знак Знак20"/>
    <w:locked/>
    <w:rsid w:val="00564BF6"/>
    <w:rPr>
      <w:rFonts w:eastAsia="Calibri"/>
      <w:lang w:val="ru-RU" w:eastAsia="ru-RU" w:bidi="ar-SA"/>
    </w:rPr>
  </w:style>
  <w:style w:type="character" w:customStyle="1" w:styleId="190">
    <w:name w:val="Знак Знак19"/>
    <w:locked/>
    <w:rsid w:val="00564BF6"/>
    <w:rPr>
      <w:rFonts w:ascii="Courier New" w:eastAsia="Calibri" w:hAnsi="Courier New" w:cs="Courier New"/>
      <w:lang w:val="ru-RU" w:eastAsia="ru-RU" w:bidi="ar-SA"/>
    </w:rPr>
  </w:style>
  <w:style w:type="character" w:customStyle="1" w:styleId="180">
    <w:name w:val="Знак Знак18"/>
    <w:locked/>
    <w:rsid w:val="00564BF6"/>
    <w:rPr>
      <w:rFonts w:ascii="Tahoma" w:hAnsi="Tahoma"/>
      <w:sz w:val="16"/>
      <w:szCs w:val="16"/>
      <w:lang w:val="ru-RU" w:eastAsia="ru-RU" w:bidi="ar-SA"/>
    </w:rPr>
  </w:style>
  <w:style w:type="character" w:customStyle="1" w:styleId="170">
    <w:name w:val="Знак Знак17"/>
    <w:locked/>
    <w:rsid w:val="00564BF6"/>
    <w:rPr>
      <w:rFonts w:ascii="Arial" w:hAnsi="Arial" w:cs="Arial"/>
      <w:sz w:val="24"/>
      <w:szCs w:val="24"/>
      <w:lang w:val="ru-RU" w:eastAsia="ru-RU" w:bidi="ar-SA"/>
    </w:rPr>
  </w:style>
  <w:style w:type="character" w:customStyle="1" w:styleId="160">
    <w:name w:val="Знак Знак16"/>
    <w:locked/>
    <w:rsid w:val="00564BF6"/>
    <w:rPr>
      <w:i/>
      <w:iCs/>
      <w:sz w:val="24"/>
      <w:szCs w:val="24"/>
      <w:lang w:val="ru-RU" w:eastAsia="ru-RU" w:bidi="ar-SA"/>
    </w:rPr>
  </w:style>
  <w:style w:type="character" w:customStyle="1" w:styleId="150">
    <w:name w:val="Знак Знак15"/>
    <w:semiHidden/>
    <w:locked/>
    <w:rsid w:val="00564BF6"/>
    <w:rPr>
      <w:sz w:val="24"/>
      <w:szCs w:val="24"/>
      <w:lang w:val="ru-RU" w:eastAsia="ru-RU" w:bidi="ar-SA"/>
    </w:rPr>
  </w:style>
  <w:style w:type="character" w:customStyle="1" w:styleId="140">
    <w:name w:val="Знак Знак14"/>
    <w:locked/>
    <w:rsid w:val="00564BF6"/>
    <w:rPr>
      <w:sz w:val="24"/>
      <w:szCs w:val="24"/>
      <w:lang w:val="ru-RU" w:eastAsia="ru-RU" w:bidi="ar-SA"/>
    </w:rPr>
  </w:style>
  <w:style w:type="character" w:customStyle="1" w:styleId="93">
    <w:name w:val="Знак Знак9"/>
    <w:locked/>
    <w:rsid w:val="00564BF6"/>
    <w:rPr>
      <w:rFonts w:ascii="Arial" w:hAnsi="Arial" w:cs="Arial"/>
      <w:sz w:val="24"/>
      <w:szCs w:val="24"/>
      <w:lang w:val="ru-RU" w:eastAsia="ru-RU" w:bidi="ar-SA"/>
    </w:rPr>
  </w:style>
  <w:style w:type="character" w:customStyle="1" w:styleId="83">
    <w:name w:val="Знак Знак8"/>
    <w:locked/>
    <w:rsid w:val="00564BF6"/>
    <w:rPr>
      <w:sz w:val="24"/>
      <w:szCs w:val="24"/>
      <w:lang w:val="ru-RU" w:eastAsia="ru-RU" w:bidi="ar-SA"/>
    </w:rPr>
  </w:style>
  <w:style w:type="character" w:customStyle="1" w:styleId="73">
    <w:name w:val="Знак Знак7"/>
    <w:locked/>
    <w:rsid w:val="00564BF6"/>
    <w:rPr>
      <w:rFonts w:ascii="Arial" w:hAnsi="Arial" w:cs="Arial"/>
      <w:vanish/>
      <w:sz w:val="16"/>
      <w:szCs w:val="16"/>
      <w:lang w:val="ru-RU" w:eastAsia="ru-RU" w:bidi="ar-SA"/>
    </w:rPr>
  </w:style>
  <w:style w:type="character" w:customStyle="1" w:styleId="57">
    <w:name w:val="Знак Знак5"/>
    <w:locked/>
    <w:rsid w:val="00564BF6"/>
    <w:rPr>
      <w:rFonts w:eastAsia="Calibri"/>
      <w:b/>
      <w:bCs/>
      <w:lang w:val="ru-RU" w:eastAsia="ru-RU" w:bidi="ar-SA"/>
    </w:rPr>
  </w:style>
  <w:style w:type="paragraph" w:customStyle="1" w:styleId="font8">
    <w:name w:val="font8"/>
    <w:basedOn w:val="a8"/>
    <w:qFormat/>
    <w:rsid w:val="00564BF6"/>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9">
    <w:name w:val="font9"/>
    <w:basedOn w:val="a8"/>
    <w:qFormat/>
    <w:rsid w:val="00564BF6"/>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10">
    <w:name w:val="font10"/>
    <w:basedOn w:val="a8"/>
    <w:qFormat/>
    <w:rsid w:val="00564BF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1ffd">
    <w:name w:val="Схема документа1"/>
    <w:basedOn w:val="a8"/>
    <w:uiPriority w:val="99"/>
    <w:qFormat/>
    <w:rsid w:val="00564BF6"/>
    <w:pPr>
      <w:shd w:val="clear" w:color="auto" w:fill="000080"/>
      <w:spacing w:after="0" w:line="240" w:lineRule="auto"/>
    </w:pPr>
    <w:rPr>
      <w:rFonts w:ascii="Tahoma" w:eastAsia="Times New Roman" w:hAnsi="Tahoma" w:cs="Times New Roman"/>
      <w:szCs w:val="20"/>
      <w:lang w:eastAsia="ru-RU"/>
    </w:rPr>
  </w:style>
  <w:style w:type="paragraph" w:customStyle="1" w:styleId="1ffe">
    <w:name w:val="Заголовок1"/>
    <w:basedOn w:val="10"/>
    <w:next w:val="af5"/>
    <w:autoRedefine/>
    <w:qFormat/>
    <w:rsid w:val="00564BF6"/>
    <w:pPr>
      <w:spacing w:before="0" w:after="0"/>
      <w:jc w:val="left"/>
      <w:outlineLvl w:val="1"/>
    </w:pPr>
    <w:rPr>
      <w:rFonts w:ascii="Arial" w:eastAsia="Times New Roman" w:hAnsi="Arial" w:cs="Arial"/>
      <w:b w:val="0"/>
      <w:kern w:val="32"/>
      <w:sz w:val="24"/>
      <w:szCs w:val="24"/>
    </w:rPr>
  </w:style>
  <w:style w:type="paragraph" w:customStyle="1" w:styleId="affffffff">
    <w:name w:val="текст письма"/>
    <w:basedOn w:val="a8"/>
    <w:qFormat/>
    <w:rsid w:val="00564BF6"/>
    <w:pPr>
      <w:spacing w:after="0" w:line="360" w:lineRule="auto"/>
    </w:pPr>
    <w:rPr>
      <w:rFonts w:ascii="Times New Roman CYR" w:eastAsia="Times New Roman" w:hAnsi="Times New Roman CYR" w:cs="Times New Roman"/>
      <w:sz w:val="24"/>
      <w:szCs w:val="20"/>
      <w:lang w:eastAsia="ru-RU"/>
    </w:rPr>
  </w:style>
  <w:style w:type="paragraph" w:customStyle="1" w:styleId="affffffff0">
    <w:name w:val="Введение"/>
    <w:basedOn w:val="10"/>
    <w:next w:val="af5"/>
    <w:autoRedefine/>
    <w:qFormat/>
    <w:rsid w:val="00564BF6"/>
    <w:rPr>
      <w:rFonts w:eastAsia="Times New Roman" w:cs="Arial"/>
      <w:kern w:val="32"/>
      <w:sz w:val="32"/>
      <w:szCs w:val="32"/>
    </w:rPr>
  </w:style>
  <w:style w:type="paragraph" w:customStyle="1" w:styleId="affffffff1">
    <w:name w:val="Заголовок_главы"/>
    <w:basedOn w:val="a8"/>
    <w:next w:val="a8"/>
    <w:qFormat/>
    <w:rsid w:val="00564BF6"/>
    <w:pPr>
      <w:keepNext/>
      <w:spacing w:after="0" w:line="288" w:lineRule="auto"/>
      <w:jc w:val="center"/>
    </w:pPr>
    <w:rPr>
      <w:rFonts w:ascii="FuturisShadowC" w:eastAsia="Times New Roman" w:hAnsi="FuturisShadowC" w:cs="Times New Roman"/>
      <w:b/>
      <w:smallCaps/>
      <w:spacing w:val="20"/>
      <w:sz w:val="24"/>
      <w:szCs w:val="20"/>
      <w:lang w:eastAsia="ru-RU"/>
    </w:rPr>
  </w:style>
  <w:style w:type="paragraph" w:customStyle="1" w:styleId="223">
    <w:name w:val="Îñíîò2íîé òåêñò 2"/>
    <w:basedOn w:val="a8"/>
    <w:qFormat/>
    <w:rsid w:val="00564BF6"/>
    <w:pPr>
      <w:widowControl w:val="0"/>
      <w:autoSpaceDE w:val="0"/>
      <w:autoSpaceDN w:val="0"/>
      <w:adjustRightInd w:val="0"/>
      <w:spacing w:after="0" w:line="240" w:lineRule="auto"/>
      <w:ind w:firstLine="284"/>
      <w:jc w:val="both"/>
    </w:pPr>
    <w:rPr>
      <w:rFonts w:ascii="Times New Roman" w:eastAsia="Times New Roman" w:hAnsi="Times New Roman" w:cs="Times New Roman"/>
      <w:sz w:val="24"/>
      <w:szCs w:val="24"/>
      <w:lang w:eastAsia="ru-RU"/>
    </w:rPr>
  </w:style>
  <w:style w:type="paragraph" w:customStyle="1" w:styleId="affffffff2">
    <w:name w:val="Пз"/>
    <w:basedOn w:val="a8"/>
    <w:qFormat/>
    <w:rsid w:val="00564BF6"/>
    <w:pPr>
      <w:spacing w:after="0" w:line="240" w:lineRule="auto"/>
      <w:ind w:firstLine="284"/>
      <w:jc w:val="both"/>
    </w:pPr>
    <w:rPr>
      <w:rFonts w:ascii="Times New Roman" w:eastAsia="Times New Roman" w:hAnsi="Times New Roman" w:cs="Times New Roman"/>
      <w:sz w:val="24"/>
      <w:szCs w:val="24"/>
      <w:lang w:eastAsia="ru-RU"/>
    </w:rPr>
  </w:style>
  <w:style w:type="paragraph" w:customStyle="1" w:styleId="affffffff3">
    <w:name w:val="Поясн.зап"/>
    <w:basedOn w:val="a8"/>
    <w:qFormat/>
    <w:rsid w:val="00564BF6"/>
    <w:pPr>
      <w:overflowPunct w:val="0"/>
      <w:autoSpaceDE w:val="0"/>
      <w:autoSpaceDN w:val="0"/>
      <w:adjustRightInd w:val="0"/>
      <w:spacing w:after="0" w:line="240" w:lineRule="auto"/>
      <w:ind w:firstLine="284"/>
      <w:jc w:val="both"/>
      <w:textAlignment w:val="baseline"/>
    </w:pPr>
    <w:rPr>
      <w:rFonts w:ascii="Times New Roman" w:eastAsia="Times New Roman" w:hAnsi="Times New Roman" w:cs="Times New Roman"/>
      <w:sz w:val="24"/>
      <w:szCs w:val="20"/>
      <w:lang w:eastAsia="ru-RU"/>
    </w:rPr>
  </w:style>
  <w:style w:type="character" w:customStyle="1" w:styleId="selection1">
    <w:name w:val="selection1"/>
    <w:rsid w:val="00564BF6"/>
    <w:rPr>
      <w:color w:val="993300"/>
    </w:rPr>
  </w:style>
  <w:style w:type="paragraph" w:customStyle="1" w:styleId="caaieiaie2">
    <w:name w:val="caaieiaie 2"/>
    <w:basedOn w:val="a8"/>
    <w:next w:val="a8"/>
    <w:qFormat/>
    <w:rsid w:val="00564BF6"/>
    <w:pPr>
      <w:keepNext/>
      <w:overflowPunct w:val="0"/>
      <w:autoSpaceDE w:val="0"/>
      <w:autoSpaceDN w:val="0"/>
      <w:adjustRightInd w:val="0"/>
      <w:spacing w:before="240" w:after="0" w:line="360" w:lineRule="atLeast"/>
      <w:ind w:firstLine="284"/>
      <w:jc w:val="both"/>
      <w:textAlignment w:val="baseline"/>
    </w:pPr>
    <w:rPr>
      <w:rFonts w:ascii="Times New Roman" w:eastAsia="Times New Roman" w:hAnsi="Times New Roman" w:cs="Times New Roman"/>
      <w:b/>
      <w:sz w:val="24"/>
      <w:szCs w:val="20"/>
      <w:lang w:eastAsia="ru-RU"/>
    </w:rPr>
  </w:style>
  <w:style w:type="character" w:customStyle="1" w:styleId="3f4">
    <w:name w:val="Основной текст с выступом 3 Знак Знак"/>
    <w:rsid w:val="00564BF6"/>
    <w:rPr>
      <w:sz w:val="24"/>
    </w:rPr>
  </w:style>
  <w:style w:type="paragraph" w:customStyle="1" w:styleId="58">
    <w:name w:val="Стиль5"/>
    <w:basedOn w:val="a8"/>
    <w:qFormat/>
    <w:rsid w:val="00564BF6"/>
    <w:pPr>
      <w:keepNext/>
      <w:tabs>
        <w:tab w:val="num" w:pos="70"/>
      </w:tabs>
      <w:spacing w:after="60" w:line="240" w:lineRule="auto"/>
      <w:ind w:left="17" w:right="17"/>
      <w:jc w:val="center"/>
      <w:outlineLvl w:val="0"/>
    </w:pPr>
    <w:rPr>
      <w:rFonts w:ascii="Times New Roman" w:eastAsia="Times New Roman" w:hAnsi="Times New Roman" w:cs="Times New Roman"/>
      <w:sz w:val="28"/>
      <w:szCs w:val="28"/>
      <w:lang w:eastAsia="ru-RU"/>
    </w:rPr>
  </w:style>
  <w:style w:type="paragraph" w:customStyle="1" w:styleId="66">
    <w:name w:val="Стиль6"/>
    <w:basedOn w:val="58"/>
    <w:qFormat/>
    <w:rsid w:val="00564BF6"/>
    <w:pPr>
      <w:jc w:val="left"/>
    </w:pPr>
  </w:style>
  <w:style w:type="paragraph" w:customStyle="1" w:styleId="74">
    <w:name w:val="Стиль7"/>
    <w:basedOn w:val="a8"/>
    <w:qFormat/>
    <w:rsid w:val="00564BF6"/>
    <w:pPr>
      <w:keepNext/>
      <w:tabs>
        <w:tab w:val="num" w:pos="70"/>
      </w:tabs>
      <w:spacing w:after="60" w:line="240" w:lineRule="auto"/>
      <w:ind w:left="17" w:right="17" w:firstLine="340"/>
      <w:jc w:val="both"/>
      <w:outlineLvl w:val="0"/>
    </w:pPr>
    <w:rPr>
      <w:rFonts w:ascii="Times New Roman" w:eastAsia="Times New Roman" w:hAnsi="Times New Roman" w:cs="Times New Roman"/>
      <w:sz w:val="28"/>
      <w:szCs w:val="28"/>
      <w:lang w:eastAsia="ru-RU"/>
    </w:rPr>
  </w:style>
  <w:style w:type="paragraph" w:customStyle="1" w:styleId="84">
    <w:name w:val="Стиль8"/>
    <w:basedOn w:val="afffa"/>
    <w:next w:val="74"/>
    <w:qFormat/>
    <w:rsid w:val="00564BF6"/>
    <w:pPr>
      <w:ind w:left="709" w:firstLine="0"/>
    </w:pPr>
    <w:rPr>
      <w:b/>
      <w:sz w:val="28"/>
      <w:szCs w:val="28"/>
    </w:rPr>
  </w:style>
  <w:style w:type="paragraph" w:customStyle="1" w:styleId="1fff">
    <w:name w:val="поясн стиль1"/>
    <w:basedOn w:val="1"/>
    <w:autoRedefine/>
    <w:qFormat/>
    <w:rsid w:val="00564BF6"/>
    <w:pPr>
      <w:keepNext w:val="0"/>
      <w:keepLines w:val="0"/>
      <w:numPr>
        <w:numId w:val="0"/>
      </w:numPr>
      <w:suppressLineNumbers w:val="0"/>
      <w:shd w:val="clear" w:color="auto" w:fill="FFFFFF"/>
      <w:suppressAutoHyphens w:val="0"/>
      <w:autoSpaceDE w:val="0"/>
      <w:autoSpaceDN w:val="0"/>
      <w:adjustRightInd w:val="0"/>
      <w:spacing w:after="0"/>
      <w:ind w:left="40" w:right="459" w:firstLine="578"/>
    </w:pPr>
    <w:rPr>
      <w:rFonts w:eastAsia="Times New Roman"/>
      <w:b w:val="0"/>
      <w:bCs w:val="0"/>
      <w:color w:val="000000"/>
      <w:w w:val="120"/>
      <w:szCs w:val="20"/>
    </w:rPr>
  </w:style>
  <w:style w:type="paragraph" w:customStyle="1" w:styleId="affffffff4">
    <w:name w:val="Основной"/>
    <w:basedOn w:val="a8"/>
    <w:autoRedefine/>
    <w:qFormat/>
    <w:rsid w:val="00564BF6"/>
    <w:pPr>
      <w:widowControl w:val="0"/>
      <w:autoSpaceDE w:val="0"/>
      <w:autoSpaceDN w:val="0"/>
      <w:adjustRightInd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fff5">
    <w:name w:val="Записка"/>
    <w:basedOn w:val="a8"/>
    <w:qFormat/>
    <w:rsid w:val="00564BF6"/>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fffffff6">
    <w:name w:val="Пояснительная"/>
    <w:basedOn w:val="a8"/>
    <w:qFormat/>
    <w:rsid w:val="00564BF6"/>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fffff7">
    <w:name w:val="стиль записки"/>
    <w:basedOn w:val="a8"/>
    <w:qFormat/>
    <w:rsid w:val="00564BF6"/>
    <w:pPr>
      <w:spacing w:after="0" w:line="240" w:lineRule="auto"/>
      <w:ind w:firstLine="709"/>
    </w:pPr>
    <w:rPr>
      <w:rFonts w:ascii="Times New Roman" w:eastAsia="Times New Roman" w:hAnsi="Times New Roman" w:cs="Times New Roman"/>
      <w:sz w:val="24"/>
      <w:szCs w:val="20"/>
      <w:lang w:eastAsia="ru-RU"/>
    </w:rPr>
  </w:style>
  <w:style w:type="paragraph" w:customStyle="1" w:styleId="3f5">
    <w:name w:val="Зоголовок 3"/>
    <w:basedOn w:val="30"/>
    <w:qFormat/>
    <w:rsid w:val="00564BF6"/>
    <w:pPr>
      <w:spacing w:line="360" w:lineRule="auto"/>
      <w:ind w:firstLine="709"/>
      <w:jc w:val="both"/>
    </w:pPr>
    <w:rPr>
      <w:rFonts w:eastAsia="Times New Roman" w:cs="Times New Roman"/>
      <w:b w:val="0"/>
      <w:bCs w:val="0"/>
      <w:noProof w:val="0"/>
      <w:sz w:val="28"/>
      <w:szCs w:val="20"/>
    </w:rPr>
  </w:style>
  <w:style w:type="paragraph" w:customStyle="1" w:styleId="affffffff8">
    <w:name w:val="Таблица"/>
    <w:basedOn w:val="affffffff5"/>
    <w:qFormat/>
    <w:rsid w:val="00564BF6"/>
    <w:pPr>
      <w:spacing w:before="40" w:after="40"/>
      <w:ind w:firstLine="0"/>
      <w:jc w:val="center"/>
    </w:pPr>
  </w:style>
  <w:style w:type="paragraph" w:customStyle="1" w:styleId="49">
    <w:name w:val="Загол.зап.4"/>
    <w:basedOn w:val="2ff2"/>
    <w:qFormat/>
    <w:rsid w:val="00564BF6"/>
    <w:pPr>
      <w:spacing w:before="60"/>
    </w:pPr>
    <w:rPr>
      <w:b w:val="0"/>
    </w:rPr>
  </w:style>
  <w:style w:type="paragraph" w:customStyle="1" w:styleId="2ff2">
    <w:name w:val="Загол.зап.2"/>
    <w:basedOn w:val="1fff0"/>
    <w:qFormat/>
    <w:rsid w:val="00564BF6"/>
    <w:pPr>
      <w:spacing w:before="180"/>
    </w:pPr>
    <w:rPr>
      <w:i w:val="0"/>
    </w:rPr>
  </w:style>
  <w:style w:type="paragraph" w:customStyle="1" w:styleId="1fff0">
    <w:name w:val="Загол.зап.1"/>
    <w:basedOn w:val="affffffff5"/>
    <w:qFormat/>
    <w:rsid w:val="00564BF6"/>
    <w:pPr>
      <w:spacing w:before="240" w:after="60"/>
      <w:ind w:firstLine="0"/>
      <w:jc w:val="center"/>
    </w:pPr>
    <w:rPr>
      <w:b/>
      <w:i/>
    </w:rPr>
  </w:style>
  <w:style w:type="paragraph" w:customStyle="1" w:styleId="oaeno">
    <w:name w:val="oaeno"/>
    <w:basedOn w:val="a8"/>
    <w:qFormat/>
    <w:rsid w:val="00564BF6"/>
    <w:pPr>
      <w:overflowPunct w:val="0"/>
      <w:autoSpaceDE w:val="0"/>
      <w:spacing w:before="120" w:after="0" w:line="360" w:lineRule="auto"/>
      <w:textAlignment w:val="baseline"/>
    </w:pPr>
    <w:rPr>
      <w:rFonts w:ascii="Arial" w:eastAsia="Times New Roman" w:hAnsi="Arial" w:cs="Times New Roman"/>
      <w:sz w:val="24"/>
      <w:szCs w:val="20"/>
      <w:lang w:eastAsia="ar-SA"/>
    </w:rPr>
  </w:style>
  <w:style w:type="character" w:customStyle="1" w:styleId="2ff3">
    <w:name w:val="Основной шрифт2"/>
    <w:rsid w:val="00564BF6"/>
    <w:rPr>
      <w:sz w:val="20"/>
    </w:rPr>
  </w:style>
  <w:style w:type="paragraph" w:customStyle="1" w:styleId="oaeno1">
    <w:name w:val="oaeno1"/>
    <w:basedOn w:val="a8"/>
    <w:qFormat/>
    <w:rsid w:val="00564BF6"/>
    <w:pPr>
      <w:widowControl w:val="0"/>
      <w:overflowPunct w:val="0"/>
      <w:autoSpaceDE w:val="0"/>
      <w:spacing w:after="0" w:line="240" w:lineRule="auto"/>
      <w:ind w:firstLine="567"/>
      <w:textAlignment w:val="baseline"/>
    </w:pPr>
    <w:rPr>
      <w:rFonts w:ascii="Courier New" w:eastAsia="Times New Roman" w:hAnsi="Courier New" w:cs="Times New Roman"/>
      <w:sz w:val="28"/>
      <w:szCs w:val="20"/>
      <w:lang w:eastAsia="ar-SA"/>
    </w:rPr>
  </w:style>
  <w:style w:type="paragraph" w:customStyle="1" w:styleId="IIAIOIEO">
    <w:name w:val="IIAIOIEO"/>
    <w:basedOn w:val="a8"/>
    <w:qFormat/>
    <w:rsid w:val="00564BF6"/>
    <w:pPr>
      <w:spacing w:after="0" w:line="240" w:lineRule="auto"/>
      <w:ind w:firstLine="454"/>
    </w:pPr>
    <w:rPr>
      <w:rFonts w:ascii="Courier New" w:eastAsia="Times New Roman" w:hAnsi="Courier New" w:cs="Times New Roman"/>
      <w:sz w:val="28"/>
      <w:szCs w:val="20"/>
      <w:u w:val="single"/>
      <w:lang w:eastAsia="ar-SA"/>
    </w:rPr>
  </w:style>
  <w:style w:type="character" w:customStyle="1" w:styleId="59">
    <w:name w:val="Основной шрифт5"/>
    <w:rsid w:val="00564BF6"/>
    <w:rPr>
      <w:sz w:val="20"/>
    </w:rPr>
  </w:style>
  <w:style w:type="character" w:customStyle="1" w:styleId="Iniiaiieoeoo2">
    <w:name w:val="Iniiaiie o?eoo2"/>
    <w:rsid w:val="00564BF6"/>
  </w:style>
  <w:style w:type="paragraph" w:customStyle="1" w:styleId="oaeno11">
    <w:name w:val="oaeno11"/>
    <w:basedOn w:val="a8"/>
    <w:qFormat/>
    <w:rsid w:val="00564BF6"/>
    <w:pPr>
      <w:widowControl w:val="0"/>
      <w:overflowPunct w:val="0"/>
      <w:autoSpaceDE w:val="0"/>
      <w:spacing w:after="0" w:line="240" w:lineRule="auto"/>
      <w:ind w:firstLine="567"/>
      <w:textAlignment w:val="baseline"/>
    </w:pPr>
    <w:rPr>
      <w:rFonts w:ascii="Courier New" w:eastAsia="Times New Roman" w:hAnsi="Courier New" w:cs="Times New Roman"/>
      <w:sz w:val="28"/>
      <w:szCs w:val="20"/>
      <w:lang w:eastAsia="ar-SA"/>
    </w:rPr>
  </w:style>
  <w:style w:type="character" w:customStyle="1" w:styleId="Iniiaiieoeoo5">
    <w:name w:val="Iniiaiie o?eoo5"/>
    <w:rsid w:val="00564BF6"/>
  </w:style>
  <w:style w:type="paragraph" w:customStyle="1" w:styleId="oaeno12">
    <w:name w:val="oaeno12"/>
    <w:basedOn w:val="a8"/>
    <w:qFormat/>
    <w:rsid w:val="00564BF6"/>
    <w:pPr>
      <w:widowControl w:val="0"/>
      <w:overflowPunct w:val="0"/>
      <w:autoSpaceDE w:val="0"/>
      <w:spacing w:after="0" w:line="240" w:lineRule="auto"/>
      <w:ind w:firstLine="567"/>
      <w:textAlignment w:val="baseline"/>
    </w:pPr>
    <w:rPr>
      <w:rFonts w:ascii="Courier New" w:eastAsia="Times New Roman" w:hAnsi="Courier New" w:cs="Times New Roman"/>
      <w:sz w:val="28"/>
      <w:szCs w:val="20"/>
      <w:lang w:eastAsia="ar-SA"/>
    </w:rPr>
  </w:style>
  <w:style w:type="paragraph" w:customStyle="1" w:styleId="Style8">
    <w:name w:val="Style8"/>
    <w:basedOn w:val="a8"/>
    <w:uiPriority w:val="99"/>
    <w:qFormat/>
    <w:rsid w:val="00564BF6"/>
    <w:pPr>
      <w:widowControl w:val="0"/>
      <w:autoSpaceDE w:val="0"/>
      <w:autoSpaceDN w:val="0"/>
      <w:adjustRightInd w:val="0"/>
      <w:spacing w:after="0" w:line="278" w:lineRule="exact"/>
      <w:ind w:firstLine="149"/>
    </w:pPr>
    <w:rPr>
      <w:rFonts w:ascii="Times New Roman" w:eastAsia="Times New Roman" w:hAnsi="Times New Roman" w:cs="Times New Roman"/>
      <w:sz w:val="24"/>
      <w:szCs w:val="24"/>
      <w:lang w:eastAsia="ru-RU"/>
    </w:rPr>
  </w:style>
  <w:style w:type="paragraph" w:customStyle="1" w:styleId="Style9">
    <w:name w:val="Style9"/>
    <w:basedOn w:val="a8"/>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normal10">
    <w:name w:val="normal10"/>
    <w:basedOn w:val="a8"/>
    <w:qFormat/>
    <w:rsid w:val="00564BF6"/>
    <w:pPr>
      <w:spacing w:before="120" w:after="0" w:line="240" w:lineRule="auto"/>
      <w:jc w:val="both"/>
    </w:pPr>
    <w:rPr>
      <w:rFonts w:ascii="Arial" w:eastAsia="Times New Roman" w:hAnsi="Arial" w:cs="Times New Roman"/>
      <w:sz w:val="20"/>
      <w:szCs w:val="20"/>
      <w:lang w:val="fr-FR"/>
    </w:rPr>
  </w:style>
  <w:style w:type="paragraph" w:customStyle="1" w:styleId="Style10">
    <w:name w:val="Style10"/>
    <w:basedOn w:val="a8"/>
    <w:uiPriority w:val="99"/>
    <w:qFormat/>
    <w:rsid w:val="00564BF6"/>
    <w:pPr>
      <w:widowControl w:val="0"/>
      <w:autoSpaceDE w:val="0"/>
      <w:autoSpaceDN w:val="0"/>
      <w:adjustRightInd w:val="0"/>
      <w:spacing w:after="0" w:line="304" w:lineRule="exact"/>
      <w:jc w:val="right"/>
    </w:pPr>
    <w:rPr>
      <w:rFonts w:ascii="Times New Roman" w:eastAsia="Times New Roman" w:hAnsi="Times New Roman" w:cs="Times New Roman"/>
      <w:sz w:val="24"/>
      <w:szCs w:val="24"/>
      <w:lang w:eastAsia="ru-RU"/>
    </w:rPr>
  </w:style>
  <w:style w:type="paragraph" w:customStyle="1" w:styleId="Style12">
    <w:name w:val="Style12"/>
    <w:basedOn w:val="a8"/>
    <w:uiPriority w:val="99"/>
    <w:qFormat/>
    <w:rsid w:val="00564BF6"/>
    <w:pPr>
      <w:widowControl w:val="0"/>
      <w:autoSpaceDE w:val="0"/>
      <w:autoSpaceDN w:val="0"/>
      <w:adjustRightInd w:val="0"/>
      <w:spacing w:after="0" w:line="730" w:lineRule="exact"/>
    </w:pPr>
    <w:rPr>
      <w:rFonts w:ascii="Times New Roman" w:eastAsia="Times New Roman" w:hAnsi="Times New Roman" w:cs="Times New Roman"/>
      <w:sz w:val="24"/>
      <w:szCs w:val="24"/>
      <w:lang w:eastAsia="ru-RU"/>
    </w:rPr>
  </w:style>
  <w:style w:type="paragraph" w:customStyle="1" w:styleId="Style13">
    <w:name w:val="Style13"/>
    <w:basedOn w:val="a8"/>
    <w:uiPriority w:val="99"/>
    <w:qFormat/>
    <w:rsid w:val="00564BF6"/>
    <w:pPr>
      <w:widowControl w:val="0"/>
      <w:autoSpaceDE w:val="0"/>
      <w:autoSpaceDN w:val="0"/>
      <w:adjustRightInd w:val="0"/>
      <w:spacing w:after="0" w:line="730" w:lineRule="exact"/>
      <w:jc w:val="right"/>
    </w:pPr>
    <w:rPr>
      <w:rFonts w:ascii="Times New Roman" w:eastAsia="Times New Roman" w:hAnsi="Times New Roman" w:cs="Times New Roman"/>
      <w:sz w:val="24"/>
      <w:szCs w:val="24"/>
      <w:lang w:eastAsia="ru-RU"/>
    </w:rPr>
  </w:style>
  <w:style w:type="character" w:customStyle="1" w:styleId="FontStyle17">
    <w:name w:val="Font Style17"/>
    <w:rsid w:val="00564BF6"/>
    <w:rPr>
      <w:rFonts w:ascii="Times New Roman" w:hAnsi="Times New Roman" w:cs="Times New Roman"/>
      <w:sz w:val="72"/>
      <w:szCs w:val="72"/>
    </w:rPr>
  </w:style>
  <w:style w:type="character" w:customStyle="1" w:styleId="FontStyle19">
    <w:name w:val="Font Style19"/>
    <w:rsid w:val="00564BF6"/>
    <w:rPr>
      <w:rFonts w:ascii="Times New Roman" w:hAnsi="Times New Roman" w:cs="Times New Roman"/>
      <w:sz w:val="22"/>
      <w:szCs w:val="22"/>
    </w:rPr>
  </w:style>
  <w:style w:type="character" w:customStyle="1" w:styleId="FontStyle23">
    <w:name w:val="Font Style23"/>
    <w:rsid w:val="00564BF6"/>
    <w:rPr>
      <w:rFonts w:ascii="Times New Roman" w:hAnsi="Times New Roman" w:cs="Times New Roman"/>
      <w:b/>
      <w:bCs/>
      <w:spacing w:val="20"/>
      <w:sz w:val="18"/>
      <w:szCs w:val="18"/>
    </w:rPr>
  </w:style>
  <w:style w:type="character" w:customStyle="1" w:styleId="FontStyle32">
    <w:name w:val="Font Style32"/>
    <w:rsid w:val="00564BF6"/>
    <w:rPr>
      <w:rFonts w:ascii="Times New Roman" w:hAnsi="Times New Roman" w:cs="Times New Roman"/>
      <w:b/>
      <w:bCs/>
      <w:sz w:val="22"/>
      <w:szCs w:val="22"/>
    </w:rPr>
  </w:style>
  <w:style w:type="character" w:customStyle="1" w:styleId="FontStyle34">
    <w:name w:val="Font Style34"/>
    <w:rsid w:val="00564BF6"/>
    <w:rPr>
      <w:rFonts w:ascii="Times New Roman" w:hAnsi="Times New Roman" w:cs="Times New Roman"/>
      <w:spacing w:val="-30"/>
      <w:sz w:val="34"/>
      <w:szCs w:val="34"/>
    </w:rPr>
  </w:style>
  <w:style w:type="character" w:customStyle="1" w:styleId="FontStyle35">
    <w:name w:val="Font Style35"/>
    <w:rsid w:val="00564BF6"/>
    <w:rPr>
      <w:rFonts w:ascii="Times New Roman" w:hAnsi="Times New Roman" w:cs="Times New Roman"/>
      <w:sz w:val="8"/>
      <w:szCs w:val="8"/>
    </w:rPr>
  </w:style>
  <w:style w:type="character" w:customStyle="1" w:styleId="FontStyle36">
    <w:name w:val="Font Style36"/>
    <w:rsid w:val="00564BF6"/>
    <w:rPr>
      <w:rFonts w:ascii="Times New Roman" w:hAnsi="Times New Roman" w:cs="Times New Roman"/>
      <w:sz w:val="18"/>
      <w:szCs w:val="18"/>
    </w:rPr>
  </w:style>
  <w:style w:type="character" w:customStyle="1" w:styleId="FontStyle37">
    <w:name w:val="Font Style37"/>
    <w:rsid w:val="00564BF6"/>
    <w:rPr>
      <w:rFonts w:ascii="Times New Roman" w:hAnsi="Times New Roman" w:cs="Times New Roman"/>
      <w:b/>
      <w:bCs/>
      <w:i/>
      <w:iCs/>
      <w:spacing w:val="10"/>
      <w:sz w:val="22"/>
      <w:szCs w:val="22"/>
    </w:rPr>
  </w:style>
  <w:style w:type="character" w:customStyle="1" w:styleId="FontStyle38">
    <w:name w:val="Font Style38"/>
    <w:rsid w:val="00564BF6"/>
    <w:rPr>
      <w:rFonts w:ascii="Times New Roman" w:hAnsi="Times New Roman" w:cs="Times New Roman"/>
      <w:b/>
      <w:bCs/>
      <w:i/>
      <w:iCs/>
      <w:sz w:val="18"/>
      <w:szCs w:val="18"/>
    </w:rPr>
  </w:style>
  <w:style w:type="character" w:customStyle="1" w:styleId="FontStyle39">
    <w:name w:val="Font Style39"/>
    <w:uiPriority w:val="99"/>
    <w:rsid w:val="00564BF6"/>
    <w:rPr>
      <w:rFonts w:ascii="Century Gothic" w:hAnsi="Century Gothic" w:cs="Century Gothic"/>
      <w:sz w:val="18"/>
      <w:szCs w:val="18"/>
    </w:rPr>
  </w:style>
  <w:style w:type="character" w:customStyle="1" w:styleId="FontStyle43">
    <w:name w:val="Font Style43"/>
    <w:rsid w:val="00564BF6"/>
    <w:rPr>
      <w:rFonts w:ascii="Arial Unicode MS" w:eastAsia="Arial Unicode MS" w:cs="Arial Unicode MS"/>
      <w:b/>
      <w:bCs/>
      <w:sz w:val="16"/>
      <w:szCs w:val="16"/>
    </w:rPr>
  </w:style>
  <w:style w:type="paragraph" w:customStyle="1" w:styleId="Style16">
    <w:name w:val="Style16"/>
    <w:basedOn w:val="a8"/>
    <w:qFormat/>
    <w:rsid w:val="00564BF6"/>
    <w:pPr>
      <w:widowControl w:val="0"/>
      <w:autoSpaceDE w:val="0"/>
      <w:autoSpaceDN w:val="0"/>
      <w:adjustRightInd w:val="0"/>
      <w:spacing w:after="0" w:line="509" w:lineRule="exact"/>
      <w:jc w:val="both"/>
    </w:pPr>
    <w:rPr>
      <w:rFonts w:ascii="Times New Roman" w:eastAsia="Times New Roman" w:hAnsi="Times New Roman" w:cs="Times New Roman"/>
      <w:sz w:val="24"/>
      <w:szCs w:val="24"/>
      <w:lang w:eastAsia="ru-RU"/>
    </w:rPr>
  </w:style>
  <w:style w:type="paragraph" w:customStyle="1" w:styleId="Style19">
    <w:name w:val="Style19"/>
    <w:basedOn w:val="a8"/>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9">
    <w:name w:val="Font Style29"/>
    <w:rsid w:val="00564BF6"/>
    <w:rPr>
      <w:rFonts w:ascii="Times New Roman" w:hAnsi="Times New Roman" w:cs="Times New Roman"/>
      <w:sz w:val="18"/>
      <w:szCs w:val="18"/>
    </w:rPr>
  </w:style>
  <w:style w:type="character" w:customStyle="1" w:styleId="FontStyle31">
    <w:name w:val="Font Style31"/>
    <w:rsid w:val="00564BF6"/>
    <w:rPr>
      <w:rFonts w:ascii="Times New Roman" w:hAnsi="Times New Roman" w:cs="Times New Roman"/>
      <w:b/>
      <w:bCs/>
      <w:i/>
      <w:iCs/>
      <w:sz w:val="18"/>
      <w:szCs w:val="18"/>
    </w:rPr>
  </w:style>
  <w:style w:type="character" w:customStyle="1" w:styleId="FontStyle33">
    <w:name w:val="Font Style33"/>
    <w:rsid w:val="00564BF6"/>
    <w:rPr>
      <w:rFonts w:ascii="Arial Unicode MS" w:eastAsia="Arial Unicode MS" w:cs="Arial Unicode MS"/>
      <w:b/>
      <w:bCs/>
      <w:sz w:val="16"/>
      <w:szCs w:val="16"/>
    </w:rPr>
  </w:style>
  <w:style w:type="paragraph" w:customStyle="1" w:styleId="xl156">
    <w:name w:val="xl156"/>
    <w:basedOn w:val="a8"/>
    <w:qFormat/>
    <w:rsid w:val="00564BF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7">
    <w:name w:val="xl15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8">
    <w:name w:val="xl15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9">
    <w:name w:val="xl15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0">
    <w:name w:val="xl160"/>
    <w:basedOn w:val="a8"/>
    <w:qFormat/>
    <w:rsid w:val="00564BF6"/>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1">
    <w:name w:val="xl161"/>
    <w:basedOn w:val="a8"/>
    <w:qFormat/>
    <w:rsid w:val="00564BF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2">
    <w:name w:val="xl162"/>
    <w:basedOn w:val="a8"/>
    <w:qFormat/>
    <w:rsid w:val="00564BF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163">
    <w:name w:val="xl163"/>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4">
    <w:name w:val="xl164"/>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color w:val="FF0000"/>
      <w:sz w:val="24"/>
      <w:szCs w:val="24"/>
      <w:lang w:eastAsia="ru-RU"/>
    </w:rPr>
  </w:style>
  <w:style w:type="paragraph" w:customStyle="1" w:styleId="xl165">
    <w:name w:val="xl16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166">
    <w:name w:val="xl166"/>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67">
    <w:name w:val="xl167"/>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68">
    <w:name w:val="xl168"/>
    <w:basedOn w:val="a8"/>
    <w:qFormat/>
    <w:rsid w:val="00564BF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69">
    <w:name w:val="xl169"/>
    <w:basedOn w:val="a8"/>
    <w:qFormat/>
    <w:rsid w:val="00564BF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70">
    <w:name w:val="xl170"/>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71">
    <w:name w:val="xl171"/>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72">
    <w:name w:val="xl172"/>
    <w:basedOn w:val="a8"/>
    <w:qFormat/>
    <w:rsid w:val="00564BF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73">
    <w:name w:val="xl173"/>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74">
    <w:name w:val="xl174"/>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75">
    <w:name w:val="xl175"/>
    <w:basedOn w:val="a8"/>
    <w:qFormat/>
    <w:rsid w:val="00564BF6"/>
    <w:pPr>
      <w:pBdr>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color w:val="FF0000"/>
      <w:sz w:val="24"/>
      <w:szCs w:val="24"/>
      <w:lang w:eastAsia="ru-RU"/>
    </w:rPr>
  </w:style>
  <w:style w:type="paragraph" w:customStyle="1" w:styleId="xl176">
    <w:name w:val="xl176"/>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CYR" w:eastAsia="Times New Roman" w:hAnsi="Times New Roman CYR" w:cs="Times New Roman CYR"/>
      <w:sz w:val="24"/>
      <w:szCs w:val="24"/>
      <w:lang w:eastAsia="ru-RU"/>
    </w:rPr>
  </w:style>
  <w:style w:type="paragraph" w:customStyle="1" w:styleId="xl177">
    <w:name w:val="xl177"/>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CYR" w:eastAsia="Times New Roman" w:hAnsi="Times New Roman CYR" w:cs="Times New Roman CYR"/>
      <w:sz w:val="24"/>
      <w:szCs w:val="24"/>
      <w:lang w:eastAsia="ru-RU"/>
    </w:rPr>
  </w:style>
  <w:style w:type="paragraph" w:customStyle="1" w:styleId="xl178">
    <w:name w:val="xl178"/>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9">
    <w:name w:val="xl179"/>
    <w:basedOn w:val="a8"/>
    <w:qFormat/>
    <w:rsid w:val="00564BF6"/>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180">
    <w:name w:val="xl180"/>
    <w:basedOn w:val="a8"/>
    <w:qFormat/>
    <w:rsid w:val="00564BF6"/>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81">
    <w:name w:val="xl18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color w:val="FF0000"/>
      <w:sz w:val="24"/>
      <w:szCs w:val="24"/>
      <w:lang w:eastAsia="ru-RU"/>
    </w:rPr>
  </w:style>
  <w:style w:type="paragraph" w:customStyle="1" w:styleId="xl182">
    <w:name w:val="xl182"/>
    <w:basedOn w:val="a8"/>
    <w:qFormat/>
    <w:rsid w:val="00564BF6"/>
    <w:pPr>
      <w:pBdr>
        <w:top w:val="single" w:sz="4" w:space="0" w:color="auto"/>
        <w:right w:val="single" w:sz="4" w:space="0" w:color="auto"/>
      </w:pBdr>
      <w:spacing w:before="100" w:beforeAutospacing="1" w:after="100" w:afterAutospacing="1" w:line="240" w:lineRule="auto"/>
      <w:jc w:val="both"/>
      <w:textAlignment w:val="top"/>
    </w:pPr>
    <w:rPr>
      <w:rFonts w:ascii="Times New Roman CYR" w:eastAsia="Times New Roman" w:hAnsi="Times New Roman CYR" w:cs="Times New Roman CYR"/>
      <w:sz w:val="24"/>
      <w:szCs w:val="24"/>
      <w:lang w:eastAsia="ru-RU"/>
    </w:rPr>
  </w:style>
  <w:style w:type="paragraph" w:customStyle="1" w:styleId="xl183">
    <w:name w:val="xl183"/>
    <w:basedOn w:val="a8"/>
    <w:qFormat/>
    <w:rsid w:val="00564BF6"/>
    <w:pPr>
      <w:pBdr>
        <w:bottom w:val="single" w:sz="4" w:space="0" w:color="auto"/>
        <w:right w:val="single" w:sz="4" w:space="0" w:color="auto"/>
      </w:pBdr>
      <w:spacing w:before="100" w:beforeAutospacing="1" w:after="100" w:afterAutospacing="1" w:line="240" w:lineRule="auto"/>
      <w:jc w:val="both"/>
      <w:textAlignment w:val="top"/>
    </w:pPr>
    <w:rPr>
      <w:rFonts w:ascii="Times New Roman CYR" w:eastAsia="Times New Roman" w:hAnsi="Times New Roman CYR" w:cs="Times New Roman CYR"/>
      <w:sz w:val="24"/>
      <w:szCs w:val="24"/>
      <w:lang w:eastAsia="ru-RU"/>
    </w:rPr>
  </w:style>
  <w:style w:type="paragraph" w:customStyle="1" w:styleId="xl184">
    <w:name w:val="xl184"/>
    <w:basedOn w:val="a8"/>
    <w:qFormat/>
    <w:rsid w:val="00564BF6"/>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CYR"/>
      <w:sz w:val="24"/>
      <w:szCs w:val="24"/>
      <w:lang w:eastAsia="ru-RU"/>
    </w:rPr>
  </w:style>
  <w:style w:type="paragraph" w:customStyle="1" w:styleId="xl185">
    <w:name w:val="xl18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86">
    <w:name w:val="xl18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87">
    <w:name w:val="xl187"/>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8">
    <w:name w:val="xl188"/>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CYR"/>
      <w:sz w:val="24"/>
      <w:szCs w:val="24"/>
      <w:lang w:eastAsia="ru-RU"/>
    </w:rPr>
  </w:style>
  <w:style w:type="paragraph" w:customStyle="1" w:styleId="xl189">
    <w:name w:val="xl189"/>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CYR"/>
      <w:sz w:val="24"/>
      <w:szCs w:val="24"/>
      <w:lang w:eastAsia="ru-RU"/>
    </w:rPr>
  </w:style>
  <w:style w:type="paragraph" w:customStyle="1" w:styleId="xl190">
    <w:name w:val="xl190"/>
    <w:basedOn w:val="a8"/>
    <w:qFormat/>
    <w:rsid w:val="00564BF6"/>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1">
    <w:name w:val="xl191"/>
    <w:basedOn w:val="a8"/>
    <w:qFormat/>
    <w:rsid w:val="00564BF6"/>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2">
    <w:name w:val="xl192"/>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CYR"/>
      <w:sz w:val="24"/>
      <w:szCs w:val="24"/>
      <w:lang w:eastAsia="ru-RU"/>
    </w:rPr>
  </w:style>
  <w:style w:type="paragraph" w:customStyle="1" w:styleId="xl193">
    <w:name w:val="xl193"/>
    <w:basedOn w:val="a8"/>
    <w:qFormat/>
    <w:rsid w:val="00564BF6"/>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4">
    <w:name w:val="xl194"/>
    <w:basedOn w:val="a8"/>
    <w:qFormat/>
    <w:rsid w:val="00564BF6"/>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5">
    <w:name w:val="xl195"/>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CYR"/>
      <w:sz w:val="24"/>
      <w:szCs w:val="24"/>
      <w:lang w:eastAsia="ru-RU"/>
    </w:rPr>
  </w:style>
  <w:style w:type="paragraph" w:customStyle="1" w:styleId="xl196">
    <w:name w:val="xl196"/>
    <w:basedOn w:val="a8"/>
    <w:qFormat/>
    <w:rsid w:val="00564BF6"/>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7">
    <w:name w:val="xl197"/>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8">
    <w:name w:val="xl19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CYR" w:eastAsia="Times New Roman" w:hAnsi="Times New Roman CYR" w:cs="Times New Roman CYR"/>
      <w:sz w:val="24"/>
      <w:szCs w:val="24"/>
      <w:lang w:eastAsia="ru-RU"/>
    </w:rPr>
  </w:style>
  <w:style w:type="paragraph" w:customStyle="1" w:styleId="xl199">
    <w:name w:val="xl199"/>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CYR" w:eastAsia="Times New Roman" w:hAnsi="Times New Roman CYR" w:cs="Times New Roman CYR"/>
      <w:sz w:val="24"/>
      <w:szCs w:val="24"/>
      <w:lang w:eastAsia="ru-RU"/>
    </w:rPr>
  </w:style>
  <w:style w:type="paragraph" w:customStyle="1" w:styleId="xl200">
    <w:name w:val="xl200"/>
    <w:basedOn w:val="a8"/>
    <w:qFormat/>
    <w:rsid w:val="00564BF6"/>
    <w:pPr>
      <w:pBdr>
        <w:left w:val="single" w:sz="4" w:space="0" w:color="auto"/>
        <w:right w:val="single" w:sz="4" w:space="0" w:color="auto"/>
      </w:pBdr>
      <w:spacing w:before="100" w:beforeAutospacing="1" w:after="100" w:afterAutospacing="1" w:line="240" w:lineRule="auto"/>
      <w:jc w:val="both"/>
      <w:textAlignment w:val="top"/>
    </w:pPr>
    <w:rPr>
      <w:rFonts w:ascii="Times New Roman CYR" w:eastAsia="Times New Roman" w:hAnsi="Times New Roman CYR" w:cs="Times New Roman CYR"/>
      <w:sz w:val="24"/>
      <w:szCs w:val="24"/>
      <w:lang w:eastAsia="ru-RU"/>
    </w:rPr>
  </w:style>
  <w:style w:type="paragraph" w:customStyle="1" w:styleId="xl201">
    <w:name w:val="xl201"/>
    <w:basedOn w:val="a8"/>
    <w:qFormat/>
    <w:rsid w:val="00564BF6"/>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202">
    <w:name w:val="xl202"/>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character" w:customStyle="1" w:styleId="apple-style-span">
    <w:name w:val="apple-style-span"/>
    <w:uiPriority w:val="99"/>
    <w:rsid w:val="00564BF6"/>
  </w:style>
  <w:style w:type="character" w:customStyle="1" w:styleId="Heading1Char">
    <w:name w:val="Heading 1 Char"/>
    <w:aliases w:val="H1 Char,Аукцион: Заголовок 1 Char,Document Header1 Char,Заголовок 1 Знак2 Знак Char,Заголовок 1 Знак1 Знак Знак Char,Заголовок 1 Знак Знак Знак Знак Char,Заголовок 1 Знак Знак1 Знак Знак Char,Заголовок 1 Знак Знак2 Знак Char"/>
    <w:locked/>
    <w:rsid w:val="00564BF6"/>
    <w:rPr>
      <w:rFonts w:eastAsia="Times New Roman" w:cs="Times New Roman"/>
      <w:b/>
      <w:bCs/>
      <w:kern w:val="28"/>
      <w:sz w:val="36"/>
      <w:szCs w:val="36"/>
    </w:rPr>
  </w:style>
  <w:style w:type="character" w:customStyle="1" w:styleId="BodyText2Char">
    <w:name w:val="Body Text 2 Char"/>
    <w:locked/>
    <w:rsid w:val="00564BF6"/>
    <w:rPr>
      <w:rFonts w:cs="Times New Roman"/>
      <w:sz w:val="24"/>
      <w:szCs w:val="24"/>
    </w:rPr>
  </w:style>
  <w:style w:type="character" w:customStyle="1" w:styleId="BodyTextChar">
    <w:name w:val="Body Text Char"/>
    <w:aliases w:val="Основной текст Знак Знак Знак Char,Основной текст Знак Знак Знак Знак Char,Знак1 Char,body text Знак Знак Char,body text Знак Char,body text Char,Caaieiaie aeaau Char,Body Text Char1,Основной текст Знак Знак Знак Char1,Знак10 Char"/>
    <w:locked/>
    <w:rsid w:val="00564BF6"/>
    <w:rPr>
      <w:rFonts w:cs="Times New Roman"/>
      <w:sz w:val="24"/>
      <w:szCs w:val="24"/>
    </w:rPr>
  </w:style>
  <w:style w:type="character" w:customStyle="1" w:styleId="Heading4Char">
    <w:name w:val="Heading 4 Char"/>
    <w:locked/>
    <w:rsid w:val="00564BF6"/>
    <w:rPr>
      <w:rFonts w:ascii="Calibri" w:hAnsi="Calibri" w:cs="Times New Roman"/>
      <w:b/>
      <w:bCs/>
      <w:sz w:val="28"/>
      <w:szCs w:val="28"/>
      <w:lang w:eastAsia="ar-SA" w:bidi="ar-SA"/>
    </w:rPr>
  </w:style>
  <w:style w:type="character" w:customStyle="1" w:styleId="Heading2Char">
    <w:name w:val="Heading 2 Char"/>
    <w:semiHidden/>
    <w:locked/>
    <w:rsid w:val="00564BF6"/>
    <w:rPr>
      <w:rFonts w:ascii="Cambria" w:hAnsi="Cambria" w:cs="Times New Roman"/>
      <w:b/>
      <w:bCs/>
      <w:i/>
      <w:iCs/>
      <w:sz w:val="28"/>
      <w:szCs w:val="28"/>
      <w:lang w:eastAsia="ar-SA" w:bidi="ar-SA"/>
    </w:rPr>
  </w:style>
  <w:style w:type="character" w:customStyle="1" w:styleId="HeaderChar">
    <w:name w:val="Header Char"/>
    <w:aliases w:val="Linie Char"/>
    <w:uiPriority w:val="99"/>
    <w:locked/>
    <w:rsid w:val="00564BF6"/>
    <w:rPr>
      <w:rFonts w:eastAsia="Times New Roman" w:cs="Times New Roman"/>
      <w:lang w:eastAsia="ar-SA" w:bidi="ar-SA"/>
    </w:rPr>
  </w:style>
  <w:style w:type="character" w:customStyle="1" w:styleId="FooterChar">
    <w:name w:val="Footer Char"/>
    <w:aliases w:val="Знак71 Char"/>
    <w:locked/>
    <w:rsid w:val="00564BF6"/>
    <w:rPr>
      <w:rFonts w:eastAsia="Times New Roman" w:cs="Times New Roman"/>
      <w:lang w:eastAsia="ar-SA" w:bidi="ar-SA"/>
    </w:rPr>
  </w:style>
  <w:style w:type="character" w:customStyle="1" w:styleId="BodyTextIndent2Char">
    <w:name w:val="Body Text Indent 2 Char"/>
    <w:locked/>
    <w:rsid w:val="00564BF6"/>
    <w:rPr>
      <w:rFonts w:eastAsia="Times New Roman" w:cs="Times New Roman"/>
      <w:lang w:eastAsia="ar-SA" w:bidi="ar-SA"/>
    </w:rPr>
  </w:style>
  <w:style w:type="character" w:customStyle="1" w:styleId="BalloonTextChar">
    <w:name w:val="Balloon Text Char"/>
    <w:locked/>
    <w:rsid w:val="00564BF6"/>
    <w:rPr>
      <w:rFonts w:ascii="Tahoma" w:eastAsia="Times New Roman" w:hAnsi="Tahoma" w:cs="Tahoma"/>
      <w:sz w:val="16"/>
      <w:szCs w:val="16"/>
      <w:lang w:eastAsia="ar-SA" w:bidi="ar-SA"/>
    </w:rPr>
  </w:style>
  <w:style w:type="character" w:customStyle="1" w:styleId="Caaieiaieaeaau">
    <w:name w:val="Caaieiaie aeaau Знак Знак"/>
    <w:rsid w:val="00564BF6"/>
    <w:rPr>
      <w:rFonts w:cs="Times New Roman"/>
      <w:sz w:val="24"/>
      <w:lang w:val="ru-RU" w:eastAsia="ru-RU" w:bidi="ar-SA"/>
    </w:rPr>
  </w:style>
  <w:style w:type="paragraph" w:customStyle="1" w:styleId="affffffff9">
    <w:name w:val="Таблицы (моноширинный)"/>
    <w:basedOn w:val="a8"/>
    <w:next w:val="a8"/>
    <w:uiPriority w:val="99"/>
    <w:qFormat/>
    <w:rsid w:val="00564BF6"/>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table" w:customStyle="1" w:styleId="411">
    <w:name w:val="Сетка таблицы4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c"/>
    <w:next w:val="111111"/>
    <w:rsid w:val="00564BF6"/>
  </w:style>
  <w:style w:type="character" w:customStyle="1" w:styleId="FontStyle53">
    <w:name w:val="Font Style53"/>
    <w:uiPriority w:val="99"/>
    <w:rsid w:val="00564BF6"/>
    <w:rPr>
      <w:rFonts w:ascii="Times New Roman" w:hAnsi="Times New Roman" w:cs="Times New Roman" w:hint="default"/>
      <w:b/>
      <w:bCs/>
      <w:sz w:val="22"/>
      <w:szCs w:val="22"/>
    </w:rPr>
  </w:style>
  <w:style w:type="paragraph" w:customStyle="1" w:styleId="4a">
    <w:name w:val="Знак Знак4 Знак Знак"/>
    <w:basedOn w:val="a8"/>
    <w:next w:val="21"/>
    <w:autoRedefine/>
    <w:qFormat/>
    <w:rsid w:val="00564BF6"/>
    <w:pPr>
      <w:spacing w:after="160" w:line="240" w:lineRule="exact"/>
    </w:pPr>
    <w:rPr>
      <w:rFonts w:ascii="Calibri" w:eastAsia="Times New Roman" w:hAnsi="Calibri" w:cs="Calibri"/>
      <w:sz w:val="24"/>
      <w:szCs w:val="24"/>
      <w:lang w:val="en-US"/>
    </w:rPr>
  </w:style>
  <w:style w:type="character" w:customStyle="1" w:styleId="affffffffa">
    <w:name w:val="Гипертекстовая ссылка"/>
    <w:rsid w:val="00564BF6"/>
    <w:rPr>
      <w:color w:val="106BBE"/>
    </w:rPr>
  </w:style>
  <w:style w:type="character" w:customStyle="1" w:styleId="Simlple">
    <w:name w:val="Simlple Знак Знак Знак"/>
    <w:link w:val="Simlple0"/>
    <w:locked/>
    <w:rsid w:val="00564BF6"/>
    <w:rPr>
      <w:rFonts w:ascii="Arial" w:hAnsi="Arial"/>
      <w:color w:val="000000"/>
    </w:rPr>
  </w:style>
  <w:style w:type="paragraph" w:customStyle="1" w:styleId="Simlple0">
    <w:name w:val="Simlple Знак Знак"/>
    <w:basedOn w:val="a8"/>
    <w:link w:val="Simlple"/>
    <w:qFormat/>
    <w:rsid w:val="00564BF6"/>
    <w:pPr>
      <w:spacing w:before="60" w:after="60" w:line="240" w:lineRule="auto"/>
      <w:ind w:firstLine="284"/>
      <w:jc w:val="both"/>
    </w:pPr>
    <w:rPr>
      <w:rFonts w:ascii="Arial" w:hAnsi="Arial"/>
      <w:color w:val="000000"/>
    </w:rPr>
  </w:style>
  <w:style w:type="paragraph" w:customStyle="1" w:styleId="a3">
    <w:name w:val="АД_Список абв"/>
    <w:basedOn w:val="a8"/>
    <w:uiPriority w:val="99"/>
    <w:qFormat/>
    <w:rsid w:val="00564BF6"/>
    <w:pPr>
      <w:numPr>
        <w:numId w:val="29"/>
      </w:numPr>
      <w:spacing w:after="0" w:line="240" w:lineRule="auto"/>
      <w:jc w:val="both"/>
    </w:pPr>
    <w:rPr>
      <w:rFonts w:ascii="Times New Roman" w:eastAsia="Times New Roman" w:hAnsi="Times New Roman" w:cs="Times New Roman"/>
      <w:sz w:val="24"/>
      <w:szCs w:val="24"/>
      <w:lang w:eastAsia="ru-RU"/>
    </w:rPr>
  </w:style>
  <w:style w:type="paragraph" w:customStyle="1" w:styleId="Iauiue1">
    <w:name w:val="Iau?iue1"/>
    <w:uiPriority w:val="99"/>
    <w:qFormat/>
    <w:rsid w:val="00564BF6"/>
    <w:pPr>
      <w:widowControl w:val="0"/>
      <w:suppressAutoHyphens/>
      <w:spacing w:after="0" w:line="240" w:lineRule="auto"/>
    </w:pPr>
    <w:rPr>
      <w:rFonts w:ascii="Times New Roman" w:eastAsia="Arial" w:hAnsi="Times New Roman" w:cs="Times New Roman"/>
      <w:sz w:val="20"/>
      <w:szCs w:val="20"/>
      <w:lang w:eastAsia="ar-SA"/>
    </w:rPr>
  </w:style>
  <w:style w:type="table" w:customStyle="1" w:styleId="117">
    <w:name w:val="Основной текст с отступом Знак11"/>
    <w:basedOn w:val="ab"/>
    <w:next w:val="afa"/>
    <w:rsid w:val="00564BF6"/>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satz-Standardschriftart">
    <w:name w:val="Absatz-Standardschriftart"/>
    <w:uiPriority w:val="99"/>
    <w:rsid w:val="00564BF6"/>
  </w:style>
  <w:style w:type="character" w:customStyle="1" w:styleId="WW-Absatz-Standardschriftart">
    <w:name w:val="WW-Absatz-Standardschriftart"/>
    <w:uiPriority w:val="99"/>
    <w:rsid w:val="00564BF6"/>
  </w:style>
  <w:style w:type="character" w:customStyle="1" w:styleId="WW-Absatz-Standardschriftart11">
    <w:name w:val="WW-Absatz-Standardschriftart11"/>
    <w:uiPriority w:val="99"/>
    <w:rsid w:val="00564BF6"/>
  </w:style>
  <w:style w:type="character" w:customStyle="1" w:styleId="WW8Num1z1">
    <w:name w:val="WW8Num1z1"/>
    <w:uiPriority w:val="99"/>
    <w:rsid w:val="00564BF6"/>
    <w:rPr>
      <w:b/>
    </w:rPr>
  </w:style>
  <w:style w:type="character" w:customStyle="1" w:styleId="WW8Num6z0">
    <w:name w:val="WW8Num6z0"/>
    <w:uiPriority w:val="99"/>
    <w:rsid w:val="00564BF6"/>
    <w:rPr>
      <w:rFonts w:ascii="Symbol" w:hAnsi="Symbol"/>
    </w:rPr>
  </w:style>
  <w:style w:type="character" w:customStyle="1" w:styleId="WW8Num7z0">
    <w:name w:val="WW8Num7z0"/>
    <w:uiPriority w:val="99"/>
    <w:rsid w:val="00564BF6"/>
    <w:rPr>
      <w:rFonts w:ascii="Symbol" w:hAnsi="Symbol"/>
    </w:rPr>
  </w:style>
  <w:style w:type="character" w:customStyle="1" w:styleId="WW8Num8z0">
    <w:name w:val="WW8Num8z0"/>
    <w:uiPriority w:val="99"/>
    <w:rsid w:val="00564BF6"/>
    <w:rPr>
      <w:rFonts w:ascii="Symbol" w:hAnsi="Symbol"/>
    </w:rPr>
  </w:style>
  <w:style w:type="character" w:customStyle="1" w:styleId="WW8Num9z0">
    <w:name w:val="WW8Num9z0"/>
    <w:uiPriority w:val="99"/>
    <w:rsid w:val="00564BF6"/>
    <w:rPr>
      <w:rFonts w:ascii="Symbol" w:hAnsi="Symbol"/>
    </w:rPr>
  </w:style>
  <w:style w:type="character" w:customStyle="1" w:styleId="WW8Num12z0">
    <w:name w:val="WW8Num12z0"/>
    <w:uiPriority w:val="99"/>
    <w:rsid w:val="00564BF6"/>
    <w:rPr>
      <w:rFonts w:ascii="Times New Roman" w:eastAsia="Times New Roman" w:hAnsi="Times New Roman" w:cs="Times New Roman"/>
    </w:rPr>
  </w:style>
  <w:style w:type="character" w:customStyle="1" w:styleId="WW8Num15z0">
    <w:name w:val="WW8Num15z0"/>
    <w:uiPriority w:val="99"/>
    <w:rsid w:val="00564BF6"/>
    <w:rPr>
      <w:b w:val="0"/>
      <w:i w:val="0"/>
    </w:rPr>
  </w:style>
  <w:style w:type="character" w:customStyle="1" w:styleId="WW8Num15z1">
    <w:name w:val="WW8Num15z1"/>
    <w:uiPriority w:val="99"/>
    <w:rsid w:val="00564BF6"/>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15z2">
    <w:name w:val="WW8Num15z2"/>
    <w:uiPriority w:val="99"/>
    <w:rsid w:val="00564BF6"/>
    <w:rPr>
      <w:b w:val="0"/>
      <w:bCs w:val="0"/>
      <w:iCs w:val="0"/>
      <w:sz w:val="28"/>
      <w:szCs w:val="28"/>
    </w:rPr>
  </w:style>
  <w:style w:type="character" w:customStyle="1" w:styleId="WW8Num15z3">
    <w:name w:val="WW8Num15z3"/>
    <w:uiPriority w:val="99"/>
    <w:rsid w:val="00564BF6"/>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15z5">
    <w:name w:val="WW8Num15z5"/>
    <w:uiPriority w:val="99"/>
    <w:rsid w:val="00564BF6"/>
    <w:rPr>
      <w:rFonts w:ascii="Symbol" w:hAnsi="Symbol"/>
    </w:rPr>
  </w:style>
  <w:style w:type="character" w:customStyle="1" w:styleId="WW8Num16z0">
    <w:name w:val="WW8Num16z0"/>
    <w:uiPriority w:val="99"/>
    <w:rsid w:val="00564BF6"/>
    <w:rPr>
      <w:rFonts w:ascii="Times New Roman" w:eastAsia="Times New Roman" w:hAnsi="Times New Roman" w:cs="Times New Roman"/>
      <w:b/>
      <w:bCs w:val="0"/>
      <w:i w:val="0"/>
      <w:iCs w:val="0"/>
      <w:caps w:val="0"/>
      <w:smallCaps w:val="0"/>
      <w:dstrike/>
      <w:vanish w:val="0"/>
      <w:color w:val="000000"/>
      <w:spacing w:val="0"/>
      <w:kern w:val="1"/>
      <w:position w:val="0"/>
      <w:sz w:val="20"/>
      <w:u w:val="none"/>
      <w:vertAlign w:val="baseline"/>
      <w:em w:val="none"/>
    </w:rPr>
  </w:style>
  <w:style w:type="character" w:customStyle="1" w:styleId="WW8Num16z1">
    <w:name w:val="WW8Num16z1"/>
    <w:uiPriority w:val="99"/>
    <w:rsid w:val="00564BF6"/>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16z2">
    <w:name w:val="WW8Num16z2"/>
    <w:uiPriority w:val="99"/>
    <w:rsid w:val="00564BF6"/>
    <w:rPr>
      <w:b w:val="0"/>
      <w:bCs w:val="0"/>
      <w:iCs w:val="0"/>
      <w:sz w:val="28"/>
      <w:szCs w:val="28"/>
    </w:rPr>
  </w:style>
  <w:style w:type="character" w:customStyle="1" w:styleId="WW8Num16z3">
    <w:name w:val="WW8Num16z3"/>
    <w:uiPriority w:val="99"/>
    <w:rsid w:val="00564BF6"/>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17z1">
    <w:name w:val="WW8Num17z1"/>
    <w:uiPriority w:val="99"/>
    <w:rsid w:val="00564BF6"/>
    <w:rPr>
      <w:caps w:val="0"/>
      <w:smallCaps w:val="0"/>
      <w:dstrike/>
      <w:vanish w:val="0"/>
      <w:color w:val="00000A"/>
      <w:spacing w:val="0"/>
      <w:w w:val="100"/>
      <w:kern w:val="1"/>
      <w:position w:val="0"/>
      <w:sz w:val="20"/>
      <w:u w:val="none"/>
      <w:vertAlign w:val="baseline"/>
    </w:rPr>
  </w:style>
  <w:style w:type="character" w:customStyle="1" w:styleId="WW8Num18z0">
    <w:name w:val="WW8Num18z0"/>
    <w:uiPriority w:val="99"/>
    <w:rsid w:val="00564BF6"/>
    <w:rPr>
      <w:sz w:val="40"/>
      <w:szCs w:val="40"/>
    </w:rPr>
  </w:style>
  <w:style w:type="character" w:customStyle="1" w:styleId="WW8Num19z0">
    <w:name w:val="WW8Num19z0"/>
    <w:uiPriority w:val="99"/>
    <w:rsid w:val="00564BF6"/>
    <w:rPr>
      <w:sz w:val="40"/>
      <w:szCs w:val="40"/>
    </w:rPr>
  </w:style>
  <w:style w:type="character" w:customStyle="1" w:styleId="WW-Absatz-Standardschriftart111">
    <w:name w:val="WW-Absatz-Standardschriftart111"/>
    <w:uiPriority w:val="99"/>
    <w:rsid w:val="00564BF6"/>
  </w:style>
  <w:style w:type="character" w:customStyle="1" w:styleId="WW-Absatz-Standardschriftart1111">
    <w:name w:val="WW-Absatz-Standardschriftart1111"/>
    <w:uiPriority w:val="99"/>
    <w:rsid w:val="00564BF6"/>
  </w:style>
  <w:style w:type="character" w:customStyle="1" w:styleId="WW-Absatz-Standardschriftart11111">
    <w:name w:val="WW-Absatz-Standardschriftart11111"/>
    <w:uiPriority w:val="99"/>
    <w:rsid w:val="00564BF6"/>
  </w:style>
  <w:style w:type="character" w:customStyle="1" w:styleId="WW-Absatz-Standardschriftart111111">
    <w:name w:val="WW-Absatz-Standardschriftart111111"/>
    <w:uiPriority w:val="99"/>
    <w:rsid w:val="00564BF6"/>
  </w:style>
  <w:style w:type="character" w:customStyle="1" w:styleId="WW-Absatz-Standardschriftart1111111">
    <w:name w:val="WW-Absatz-Standardschriftart1111111"/>
    <w:uiPriority w:val="99"/>
    <w:rsid w:val="00564BF6"/>
  </w:style>
  <w:style w:type="character" w:customStyle="1" w:styleId="WW-Absatz-Standardschriftart11111111">
    <w:name w:val="WW-Absatz-Standardschriftart11111111"/>
    <w:uiPriority w:val="99"/>
    <w:rsid w:val="00564BF6"/>
  </w:style>
  <w:style w:type="character" w:customStyle="1" w:styleId="WW-Absatz-Standardschriftart111111111">
    <w:name w:val="WW-Absatz-Standardschriftart111111111"/>
    <w:uiPriority w:val="99"/>
    <w:rsid w:val="00564BF6"/>
  </w:style>
  <w:style w:type="character" w:customStyle="1" w:styleId="WW-Absatz-Standardschriftart1111111111">
    <w:name w:val="WW-Absatz-Standardschriftart1111111111"/>
    <w:uiPriority w:val="99"/>
    <w:rsid w:val="00564BF6"/>
  </w:style>
  <w:style w:type="character" w:customStyle="1" w:styleId="WW-Absatz-Standardschriftart11111111111">
    <w:name w:val="WW-Absatz-Standardschriftart11111111111"/>
    <w:uiPriority w:val="99"/>
    <w:rsid w:val="00564BF6"/>
  </w:style>
  <w:style w:type="character" w:customStyle="1" w:styleId="WW-Absatz-Standardschriftart111111111111">
    <w:name w:val="WW-Absatz-Standardschriftart111111111111"/>
    <w:uiPriority w:val="99"/>
    <w:rsid w:val="00564BF6"/>
  </w:style>
  <w:style w:type="character" w:customStyle="1" w:styleId="WW-Absatz-Standardschriftart1111111111111">
    <w:name w:val="WW-Absatz-Standardschriftart1111111111111"/>
    <w:uiPriority w:val="99"/>
    <w:rsid w:val="00564BF6"/>
  </w:style>
  <w:style w:type="character" w:customStyle="1" w:styleId="WW-Absatz-Standardschriftart11111111111111">
    <w:name w:val="WW-Absatz-Standardschriftart11111111111111"/>
    <w:uiPriority w:val="99"/>
    <w:rsid w:val="00564BF6"/>
  </w:style>
  <w:style w:type="character" w:customStyle="1" w:styleId="WW-Absatz-Standardschriftart111111111111111">
    <w:name w:val="WW-Absatz-Standardschriftart111111111111111"/>
    <w:uiPriority w:val="99"/>
    <w:rsid w:val="00564BF6"/>
  </w:style>
  <w:style w:type="character" w:customStyle="1" w:styleId="WW-Absatz-Standardschriftart1111111111111111">
    <w:name w:val="WW-Absatz-Standardschriftart1111111111111111"/>
    <w:uiPriority w:val="99"/>
    <w:rsid w:val="00564BF6"/>
  </w:style>
  <w:style w:type="character" w:customStyle="1" w:styleId="WW-Absatz-Standardschriftart11111111111111111">
    <w:name w:val="WW-Absatz-Standardschriftart11111111111111111"/>
    <w:uiPriority w:val="99"/>
    <w:rsid w:val="00564BF6"/>
  </w:style>
  <w:style w:type="character" w:customStyle="1" w:styleId="WW-Absatz-Standardschriftart111111111111111111">
    <w:name w:val="WW-Absatz-Standardschriftart111111111111111111"/>
    <w:uiPriority w:val="99"/>
    <w:rsid w:val="00564BF6"/>
  </w:style>
  <w:style w:type="character" w:customStyle="1" w:styleId="WW-Absatz-Standardschriftart1111111111111111111">
    <w:name w:val="WW-Absatz-Standardschriftart1111111111111111111"/>
    <w:uiPriority w:val="99"/>
    <w:rsid w:val="00564BF6"/>
  </w:style>
  <w:style w:type="character" w:customStyle="1" w:styleId="WW-Absatz-Standardschriftart11111111111111111111">
    <w:name w:val="WW-Absatz-Standardschriftart11111111111111111111"/>
    <w:uiPriority w:val="99"/>
    <w:rsid w:val="00564BF6"/>
  </w:style>
  <w:style w:type="character" w:customStyle="1" w:styleId="3f6">
    <w:name w:val="Основной шрифт абзаца3"/>
    <w:uiPriority w:val="99"/>
    <w:rsid w:val="00564BF6"/>
  </w:style>
  <w:style w:type="character" w:customStyle="1" w:styleId="WW-Absatz-Standardschriftart1111111111111111111111">
    <w:name w:val="WW-Absatz-Standardschriftart1111111111111111111111"/>
    <w:uiPriority w:val="99"/>
    <w:rsid w:val="00564BF6"/>
  </w:style>
  <w:style w:type="character" w:customStyle="1" w:styleId="WW-Absatz-Standardschriftart11111111111111111111111">
    <w:name w:val="WW-Absatz-Standardschriftart11111111111111111111111"/>
    <w:uiPriority w:val="99"/>
    <w:rsid w:val="00564BF6"/>
  </w:style>
  <w:style w:type="character" w:customStyle="1" w:styleId="WW-Absatz-Standardschriftart111111111111111111111111">
    <w:name w:val="WW-Absatz-Standardschriftart111111111111111111111111"/>
    <w:uiPriority w:val="99"/>
    <w:rsid w:val="00564BF6"/>
  </w:style>
  <w:style w:type="character" w:customStyle="1" w:styleId="WW-Absatz-Standardschriftart1111111111111111111111111">
    <w:name w:val="WW-Absatz-Standardschriftart1111111111111111111111111"/>
    <w:uiPriority w:val="99"/>
    <w:rsid w:val="00564BF6"/>
  </w:style>
  <w:style w:type="character" w:customStyle="1" w:styleId="WW-Absatz-Standardschriftart11111111111111111111111111">
    <w:name w:val="WW-Absatz-Standardschriftart11111111111111111111111111"/>
    <w:uiPriority w:val="99"/>
    <w:rsid w:val="00564BF6"/>
  </w:style>
  <w:style w:type="character" w:customStyle="1" w:styleId="WW-Absatz-Standardschriftart111111111111111111111111111">
    <w:name w:val="WW-Absatz-Standardschriftart111111111111111111111111111"/>
    <w:uiPriority w:val="99"/>
    <w:rsid w:val="00564BF6"/>
  </w:style>
  <w:style w:type="character" w:customStyle="1" w:styleId="WW-Absatz-Standardschriftart1111111111111111111111111111">
    <w:name w:val="WW-Absatz-Standardschriftart1111111111111111111111111111"/>
    <w:uiPriority w:val="99"/>
    <w:rsid w:val="00564BF6"/>
  </w:style>
  <w:style w:type="character" w:customStyle="1" w:styleId="WW-Absatz-Standardschriftart111111111111111111111111111111">
    <w:name w:val="WW-Absatz-Standardschriftart111111111111111111111111111111"/>
    <w:uiPriority w:val="99"/>
    <w:rsid w:val="00564BF6"/>
  </w:style>
  <w:style w:type="character" w:customStyle="1" w:styleId="WW-Absatz-Standardschriftart1111111111111111111111111111111">
    <w:name w:val="WW-Absatz-Standardschriftart1111111111111111111111111111111"/>
    <w:uiPriority w:val="99"/>
    <w:rsid w:val="00564BF6"/>
  </w:style>
  <w:style w:type="character" w:customStyle="1" w:styleId="WW-Absatz-Standardschriftart11111111111111111111111111111111">
    <w:name w:val="WW-Absatz-Standardschriftart11111111111111111111111111111111"/>
    <w:uiPriority w:val="99"/>
    <w:rsid w:val="00564BF6"/>
  </w:style>
  <w:style w:type="character" w:customStyle="1" w:styleId="WW8Num13z0">
    <w:name w:val="WW8Num13z0"/>
    <w:uiPriority w:val="99"/>
    <w:rsid w:val="00564BF6"/>
    <w:rPr>
      <w:rFonts w:ascii="Times New Roman" w:hAnsi="Times New Roman" w:cs="Times New Roman"/>
    </w:rPr>
  </w:style>
  <w:style w:type="character" w:customStyle="1" w:styleId="WW8Num16z5">
    <w:name w:val="WW8Num16z5"/>
    <w:uiPriority w:val="99"/>
    <w:rsid w:val="00564BF6"/>
    <w:rPr>
      <w:rFonts w:ascii="Symbol" w:hAnsi="Symbol"/>
    </w:rPr>
  </w:style>
  <w:style w:type="character" w:customStyle="1" w:styleId="WW8Num17z0">
    <w:name w:val="WW8Num17z0"/>
    <w:uiPriority w:val="99"/>
    <w:rsid w:val="00564BF6"/>
    <w:rPr>
      <w:b/>
      <w:bCs/>
      <w:i w:val="0"/>
      <w:iCs w:val="0"/>
      <w:caps w:val="0"/>
      <w:smallCaps w:val="0"/>
      <w:dstrike/>
      <w:vanish w:val="0"/>
      <w:color w:val="000000"/>
      <w:spacing w:val="0"/>
      <w:kern w:val="1"/>
      <w:position w:val="0"/>
      <w:sz w:val="20"/>
      <w:u w:val="none"/>
      <w:vertAlign w:val="baseline"/>
    </w:rPr>
  </w:style>
  <w:style w:type="character" w:customStyle="1" w:styleId="WW8Num17z2">
    <w:name w:val="WW8Num17z2"/>
    <w:uiPriority w:val="99"/>
    <w:rsid w:val="00564BF6"/>
    <w:rPr>
      <w:b w:val="0"/>
      <w:bCs w:val="0"/>
      <w:i w:val="0"/>
      <w:iCs w:val="0"/>
    </w:rPr>
  </w:style>
  <w:style w:type="character" w:customStyle="1" w:styleId="WW8Num17z3">
    <w:name w:val="WW8Num17z3"/>
    <w:uiPriority w:val="99"/>
    <w:rsid w:val="00564BF6"/>
    <w:rPr>
      <w:b w:val="0"/>
      <w:bCs w:val="0"/>
      <w:i w:val="0"/>
      <w:iCs w:val="0"/>
      <w:caps w:val="0"/>
      <w:smallCaps w:val="0"/>
      <w:dstrike/>
      <w:vanish w:val="0"/>
      <w:color w:val="00000A"/>
      <w:spacing w:val="0"/>
      <w:w w:val="100"/>
      <w:kern w:val="1"/>
      <w:position w:val="0"/>
      <w:sz w:val="20"/>
      <w:u w:val="none"/>
      <w:vertAlign w:val="baseline"/>
    </w:rPr>
  </w:style>
  <w:style w:type="character" w:customStyle="1" w:styleId="WW8Num18z1">
    <w:name w:val="WW8Num18z1"/>
    <w:uiPriority w:val="99"/>
    <w:rsid w:val="00564BF6"/>
    <w:rPr>
      <w:b/>
    </w:rPr>
  </w:style>
  <w:style w:type="character" w:customStyle="1" w:styleId="WW8Num20z0">
    <w:name w:val="WW8Num20z0"/>
    <w:uiPriority w:val="99"/>
    <w:rsid w:val="00564BF6"/>
    <w:rPr>
      <w:b w:val="0"/>
      <w:i w:val="0"/>
    </w:rPr>
  </w:style>
  <w:style w:type="character" w:customStyle="1" w:styleId="WW-Absatz-Standardschriftart111111111111111111111111111111111">
    <w:name w:val="WW-Absatz-Standardschriftart111111111111111111111111111111111"/>
    <w:uiPriority w:val="99"/>
    <w:rsid w:val="00564BF6"/>
  </w:style>
  <w:style w:type="character" w:customStyle="1" w:styleId="WW-Absatz-Standardschriftart1111111111111111111111111111111111">
    <w:name w:val="WW-Absatz-Standardschriftart1111111111111111111111111111111111"/>
    <w:uiPriority w:val="99"/>
    <w:rsid w:val="00564BF6"/>
  </w:style>
  <w:style w:type="character" w:customStyle="1" w:styleId="WW-Absatz-Standardschriftart11111111111111111111111111111111111">
    <w:name w:val="WW-Absatz-Standardschriftart11111111111111111111111111111111111"/>
    <w:uiPriority w:val="99"/>
    <w:rsid w:val="00564BF6"/>
  </w:style>
  <w:style w:type="character" w:customStyle="1" w:styleId="WW-Absatz-Standardschriftart111111111111111111111111111111111111">
    <w:name w:val="WW-Absatz-Standardschriftart111111111111111111111111111111111111"/>
    <w:uiPriority w:val="99"/>
    <w:rsid w:val="00564BF6"/>
  </w:style>
  <w:style w:type="character" w:customStyle="1" w:styleId="WW-Absatz-Standardschriftart1111111111111111111111111111111111111">
    <w:name w:val="WW-Absatz-Standardschriftart1111111111111111111111111111111111111"/>
    <w:uiPriority w:val="99"/>
    <w:rsid w:val="00564BF6"/>
  </w:style>
  <w:style w:type="character" w:customStyle="1" w:styleId="WW-Absatz-Standardschriftart11111111111111111111111111111111111111">
    <w:name w:val="WW-Absatz-Standardschriftart11111111111111111111111111111111111111"/>
    <w:uiPriority w:val="99"/>
    <w:rsid w:val="00564BF6"/>
  </w:style>
  <w:style w:type="character" w:customStyle="1" w:styleId="WW-Absatz-Standardschriftart111111111111111111111111111111111111111">
    <w:name w:val="WW-Absatz-Standardschriftart111111111111111111111111111111111111111"/>
    <w:uiPriority w:val="99"/>
    <w:rsid w:val="00564BF6"/>
  </w:style>
  <w:style w:type="character" w:customStyle="1" w:styleId="WW-Absatz-Standardschriftart1111111111111111111111111111111111111111">
    <w:name w:val="WW-Absatz-Standardschriftart1111111111111111111111111111111111111111"/>
    <w:uiPriority w:val="99"/>
    <w:rsid w:val="00564BF6"/>
  </w:style>
  <w:style w:type="character" w:customStyle="1" w:styleId="WW-Absatz-Standardschriftart11111111111111111111111111111111111111111">
    <w:name w:val="WW-Absatz-Standardschriftart11111111111111111111111111111111111111111"/>
    <w:uiPriority w:val="99"/>
    <w:rsid w:val="00564BF6"/>
  </w:style>
  <w:style w:type="character" w:customStyle="1" w:styleId="WW-Absatz-Standardschriftart111111111111111111111111111111111111111111">
    <w:name w:val="WW-Absatz-Standardschriftart111111111111111111111111111111111111111111"/>
    <w:uiPriority w:val="99"/>
    <w:rsid w:val="00564BF6"/>
  </w:style>
  <w:style w:type="character" w:customStyle="1" w:styleId="WW8Num5z0">
    <w:name w:val="WW8Num5z0"/>
    <w:uiPriority w:val="99"/>
    <w:rsid w:val="00564BF6"/>
    <w:rPr>
      <w:rFonts w:ascii="Symbol" w:hAnsi="Symbol"/>
    </w:rPr>
  </w:style>
  <w:style w:type="character" w:customStyle="1" w:styleId="WW8Num22z0">
    <w:name w:val="WW8Num22z0"/>
    <w:uiPriority w:val="99"/>
    <w:rsid w:val="00564BF6"/>
    <w:rPr>
      <w:rFonts w:ascii="Times New Roman" w:hAnsi="Times New Roman" w:cs="Times New Roman"/>
    </w:rPr>
  </w:style>
  <w:style w:type="character" w:customStyle="1" w:styleId="WW8Num25z0">
    <w:name w:val="WW8Num25z0"/>
    <w:uiPriority w:val="99"/>
    <w:rsid w:val="00564BF6"/>
    <w:rPr>
      <w:b/>
      <w:bCs/>
      <w:i w:val="0"/>
      <w:iCs w:val="0"/>
      <w:caps w:val="0"/>
      <w:smallCaps w:val="0"/>
      <w:dstrike/>
      <w:vanish w:val="0"/>
      <w:color w:val="000000"/>
      <w:spacing w:val="0"/>
      <w:kern w:val="1"/>
      <w:position w:val="0"/>
      <w:sz w:val="20"/>
      <w:u w:val="none"/>
      <w:vertAlign w:val="baseline"/>
    </w:rPr>
  </w:style>
  <w:style w:type="character" w:customStyle="1" w:styleId="WW8Num25z1">
    <w:name w:val="WW8Num25z1"/>
    <w:uiPriority w:val="99"/>
    <w:rsid w:val="00564BF6"/>
    <w:rPr>
      <w:caps w:val="0"/>
      <w:smallCaps w:val="0"/>
      <w:dstrike/>
      <w:vanish w:val="0"/>
      <w:color w:val="00000A"/>
      <w:spacing w:val="0"/>
      <w:w w:val="100"/>
      <w:kern w:val="1"/>
      <w:position w:val="0"/>
      <w:sz w:val="20"/>
      <w:u w:val="none"/>
      <w:vertAlign w:val="baseline"/>
    </w:rPr>
  </w:style>
  <w:style w:type="character" w:customStyle="1" w:styleId="WW8Num25z2">
    <w:name w:val="WW8Num25z2"/>
    <w:uiPriority w:val="99"/>
    <w:rsid w:val="00564BF6"/>
    <w:rPr>
      <w:b w:val="0"/>
      <w:bCs w:val="0"/>
      <w:i w:val="0"/>
      <w:iCs w:val="0"/>
    </w:rPr>
  </w:style>
  <w:style w:type="character" w:customStyle="1" w:styleId="WW8Num25z3">
    <w:name w:val="WW8Num25z3"/>
    <w:uiPriority w:val="99"/>
    <w:rsid w:val="00564BF6"/>
    <w:rPr>
      <w:b w:val="0"/>
      <w:bCs w:val="0"/>
      <w:i w:val="0"/>
      <w:iCs w:val="0"/>
      <w:caps w:val="0"/>
      <w:smallCaps w:val="0"/>
      <w:dstrike/>
      <w:vanish w:val="0"/>
      <w:color w:val="00000A"/>
      <w:spacing w:val="0"/>
      <w:w w:val="100"/>
      <w:kern w:val="1"/>
      <w:position w:val="0"/>
      <w:sz w:val="20"/>
      <w:u w:val="none"/>
      <w:vertAlign w:val="baseline"/>
    </w:rPr>
  </w:style>
  <w:style w:type="character" w:customStyle="1" w:styleId="WW8Num25z5">
    <w:name w:val="WW8Num25z5"/>
    <w:uiPriority w:val="99"/>
    <w:rsid w:val="00564BF6"/>
    <w:rPr>
      <w:rFonts w:ascii="Symbol" w:hAnsi="Symbol"/>
    </w:rPr>
  </w:style>
  <w:style w:type="character" w:customStyle="1" w:styleId="WW8Num26z0">
    <w:name w:val="WW8Num26z0"/>
    <w:uiPriority w:val="99"/>
    <w:rsid w:val="00564BF6"/>
    <w:rPr>
      <w:b/>
      <w:bCs/>
      <w:i w:val="0"/>
      <w:iCs w:val="0"/>
      <w:caps w:val="0"/>
      <w:smallCaps w:val="0"/>
      <w:dstrike/>
      <w:vanish w:val="0"/>
      <w:color w:val="000000"/>
      <w:spacing w:val="0"/>
      <w:kern w:val="1"/>
      <w:position w:val="0"/>
      <w:sz w:val="20"/>
      <w:u w:val="none"/>
      <w:vertAlign w:val="baseline"/>
    </w:rPr>
  </w:style>
  <w:style w:type="character" w:customStyle="1" w:styleId="WW8Num26z1">
    <w:name w:val="WW8Num26z1"/>
    <w:uiPriority w:val="99"/>
    <w:rsid w:val="00564BF6"/>
    <w:rPr>
      <w:b/>
    </w:rPr>
  </w:style>
  <w:style w:type="character" w:customStyle="1" w:styleId="WW8Num26z2">
    <w:name w:val="WW8Num26z2"/>
    <w:uiPriority w:val="99"/>
    <w:rsid w:val="00564BF6"/>
    <w:rPr>
      <w:b w:val="0"/>
      <w:bCs w:val="0"/>
      <w:i w:val="0"/>
      <w:iCs w:val="0"/>
    </w:rPr>
  </w:style>
  <w:style w:type="character" w:customStyle="1" w:styleId="WW8Num26z3">
    <w:name w:val="WW8Num26z3"/>
    <w:uiPriority w:val="99"/>
    <w:rsid w:val="00564BF6"/>
    <w:rPr>
      <w:b w:val="0"/>
      <w:bCs w:val="0"/>
      <w:i w:val="0"/>
      <w:iCs w:val="0"/>
      <w:caps w:val="0"/>
      <w:smallCaps w:val="0"/>
      <w:dstrike/>
      <w:vanish w:val="0"/>
      <w:color w:val="00000A"/>
      <w:spacing w:val="0"/>
      <w:w w:val="100"/>
      <w:kern w:val="1"/>
      <w:position w:val="0"/>
      <w:sz w:val="20"/>
      <w:u w:val="none"/>
      <w:vertAlign w:val="baseline"/>
    </w:rPr>
  </w:style>
  <w:style w:type="character" w:customStyle="1" w:styleId="WW8Num27z0">
    <w:name w:val="WW8Num27z0"/>
    <w:uiPriority w:val="99"/>
    <w:rsid w:val="00564BF6"/>
    <w:rPr>
      <w:sz w:val="40"/>
      <w:szCs w:val="40"/>
    </w:rPr>
  </w:style>
  <w:style w:type="character" w:customStyle="1" w:styleId="WW8Num29z0">
    <w:name w:val="WW8Num29z0"/>
    <w:uiPriority w:val="99"/>
    <w:rsid w:val="00564BF6"/>
    <w:rPr>
      <w:rFonts w:ascii="Times New Roman" w:eastAsia="Times New Roman" w:hAnsi="Times New Roman" w:cs="Times New Roman"/>
    </w:rPr>
  </w:style>
  <w:style w:type="character" w:customStyle="1" w:styleId="WW8Num29z1">
    <w:name w:val="WW8Num29z1"/>
    <w:uiPriority w:val="99"/>
    <w:rsid w:val="00564BF6"/>
    <w:rPr>
      <w:rFonts w:ascii="Courier New" w:hAnsi="Courier New"/>
    </w:rPr>
  </w:style>
  <w:style w:type="character" w:customStyle="1" w:styleId="WW8Num29z2">
    <w:name w:val="WW8Num29z2"/>
    <w:uiPriority w:val="99"/>
    <w:rsid w:val="00564BF6"/>
    <w:rPr>
      <w:rFonts w:ascii="Wingdings" w:hAnsi="Wingdings"/>
    </w:rPr>
  </w:style>
  <w:style w:type="character" w:customStyle="1" w:styleId="WW8Num29z3">
    <w:name w:val="WW8Num29z3"/>
    <w:uiPriority w:val="99"/>
    <w:rsid w:val="00564BF6"/>
    <w:rPr>
      <w:rFonts w:ascii="Symbol" w:hAnsi="Symbol"/>
    </w:rPr>
  </w:style>
  <w:style w:type="character" w:customStyle="1" w:styleId="WW8Num32z0">
    <w:name w:val="WW8Num32z0"/>
    <w:uiPriority w:val="99"/>
    <w:rsid w:val="00564BF6"/>
    <w:rPr>
      <w:sz w:val="40"/>
      <w:szCs w:val="40"/>
    </w:rPr>
  </w:style>
  <w:style w:type="character" w:customStyle="1" w:styleId="WW8Num32z1">
    <w:name w:val="WW8Num32z1"/>
    <w:uiPriority w:val="99"/>
    <w:rsid w:val="00564BF6"/>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32z2">
    <w:name w:val="WW8Num32z2"/>
    <w:uiPriority w:val="99"/>
    <w:rsid w:val="00564BF6"/>
    <w:rPr>
      <w:b w:val="0"/>
      <w:bCs w:val="0"/>
      <w:iCs w:val="0"/>
      <w:sz w:val="28"/>
      <w:szCs w:val="28"/>
    </w:rPr>
  </w:style>
  <w:style w:type="character" w:customStyle="1" w:styleId="WW8Num32z3">
    <w:name w:val="WW8Num32z3"/>
    <w:uiPriority w:val="99"/>
    <w:rsid w:val="00564BF6"/>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32z5">
    <w:name w:val="WW8Num32z5"/>
    <w:uiPriority w:val="99"/>
    <w:rsid w:val="00564BF6"/>
    <w:rPr>
      <w:rFonts w:ascii="Symbol" w:hAnsi="Symbol"/>
    </w:rPr>
  </w:style>
  <w:style w:type="character" w:customStyle="1" w:styleId="WW8Num33z0">
    <w:name w:val="WW8Num33z0"/>
    <w:uiPriority w:val="99"/>
    <w:rsid w:val="00564BF6"/>
    <w:rPr>
      <w:rFonts w:ascii="Courier New" w:hAnsi="Courier New"/>
    </w:rPr>
  </w:style>
  <w:style w:type="character" w:customStyle="1" w:styleId="WW8Num33z1">
    <w:name w:val="WW8Num33z1"/>
    <w:uiPriority w:val="99"/>
    <w:rsid w:val="00564BF6"/>
    <w:rPr>
      <w:rFonts w:ascii="Courier New" w:hAnsi="Courier New" w:cs="Courier New"/>
    </w:rPr>
  </w:style>
  <w:style w:type="character" w:customStyle="1" w:styleId="WW8Num33z2">
    <w:name w:val="WW8Num33z2"/>
    <w:uiPriority w:val="99"/>
    <w:rsid w:val="00564BF6"/>
    <w:rPr>
      <w:rFonts w:ascii="Wingdings" w:hAnsi="Wingdings"/>
    </w:rPr>
  </w:style>
  <w:style w:type="character" w:customStyle="1" w:styleId="WW8Num33z3">
    <w:name w:val="WW8Num33z3"/>
    <w:uiPriority w:val="99"/>
    <w:rsid w:val="00564BF6"/>
    <w:rPr>
      <w:rFonts w:ascii="Symbol" w:hAnsi="Symbol"/>
    </w:rPr>
  </w:style>
  <w:style w:type="character" w:customStyle="1" w:styleId="WW8Num34z0">
    <w:name w:val="WW8Num34z0"/>
    <w:uiPriority w:val="99"/>
    <w:rsid w:val="00564BF6"/>
    <w:rPr>
      <w:b/>
      <w:bCs/>
      <w:i w:val="0"/>
      <w:iCs w:val="0"/>
      <w:caps w:val="0"/>
      <w:smallCaps w:val="0"/>
      <w:dstrike/>
      <w:vanish w:val="0"/>
      <w:color w:val="000000"/>
      <w:spacing w:val="0"/>
      <w:kern w:val="1"/>
      <w:position w:val="0"/>
      <w:sz w:val="20"/>
      <w:u w:val="none"/>
      <w:vertAlign w:val="baseline"/>
    </w:rPr>
  </w:style>
  <w:style w:type="character" w:customStyle="1" w:styleId="WW8Num34z1">
    <w:name w:val="WW8Num34z1"/>
    <w:uiPriority w:val="99"/>
    <w:rsid w:val="00564BF6"/>
    <w:rPr>
      <w:caps w:val="0"/>
      <w:smallCaps w:val="0"/>
      <w:dstrike/>
      <w:vanish w:val="0"/>
      <w:color w:val="00000A"/>
      <w:spacing w:val="0"/>
      <w:w w:val="100"/>
      <w:kern w:val="1"/>
      <w:position w:val="0"/>
      <w:sz w:val="20"/>
      <w:u w:val="none"/>
      <w:vertAlign w:val="baseline"/>
    </w:rPr>
  </w:style>
  <w:style w:type="character" w:customStyle="1" w:styleId="WW8Num34z2">
    <w:name w:val="WW8Num34z2"/>
    <w:uiPriority w:val="99"/>
    <w:rsid w:val="00564BF6"/>
    <w:rPr>
      <w:b w:val="0"/>
      <w:bCs w:val="0"/>
      <w:i w:val="0"/>
      <w:iCs w:val="0"/>
    </w:rPr>
  </w:style>
  <w:style w:type="character" w:customStyle="1" w:styleId="WW8Num34z3">
    <w:name w:val="WW8Num34z3"/>
    <w:uiPriority w:val="99"/>
    <w:rsid w:val="00564BF6"/>
    <w:rPr>
      <w:b w:val="0"/>
      <w:bCs w:val="0"/>
      <w:i w:val="0"/>
      <w:iCs w:val="0"/>
      <w:caps w:val="0"/>
      <w:smallCaps w:val="0"/>
      <w:dstrike/>
      <w:vanish w:val="0"/>
      <w:color w:val="00000A"/>
      <w:spacing w:val="0"/>
      <w:w w:val="100"/>
      <w:kern w:val="1"/>
      <w:position w:val="0"/>
      <w:sz w:val="20"/>
      <w:u w:val="none"/>
      <w:vertAlign w:val="baseline"/>
    </w:rPr>
  </w:style>
  <w:style w:type="character" w:customStyle="1" w:styleId="WW8Num35z1">
    <w:name w:val="WW8Num35z1"/>
    <w:uiPriority w:val="99"/>
    <w:rsid w:val="00564BF6"/>
    <w:rPr>
      <w:b/>
    </w:rPr>
  </w:style>
  <w:style w:type="character" w:customStyle="1" w:styleId="WW8Num37z0">
    <w:name w:val="WW8Num37z0"/>
    <w:uiPriority w:val="99"/>
    <w:rsid w:val="00564BF6"/>
    <w:rPr>
      <w:sz w:val="40"/>
      <w:szCs w:val="40"/>
    </w:rPr>
  </w:style>
  <w:style w:type="character" w:customStyle="1" w:styleId="WW8Num38z0">
    <w:name w:val="WW8Num38z0"/>
    <w:uiPriority w:val="99"/>
    <w:rsid w:val="00564BF6"/>
    <w:rPr>
      <w:b w:val="0"/>
      <w:i w:val="0"/>
    </w:rPr>
  </w:style>
  <w:style w:type="character" w:customStyle="1" w:styleId="2ff4">
    <w:name w:val="Основной шрифт абзаца2"/>
    <w:uiPriority w:val="99"/>
    <w:rsid w:val="00564BF6"/>
  </w:style>
  <w:style w:type="character" w:customStyle="1" w:styleId="affffffffb">
    <w:name w:val="Символ сноски"/>
    <w:uiPriority w:val="99"/>
    <w:rsid w:val="00564BF6"/>
    <w:rPr>
      <w:rFonts w:ascii="Times New Roman" w:hAnsi="Times New Roman"/>
      <w:vertAlign w:val="superscript"/>
    </w:rPr>
  </w:style>
  <w:style w:type="character" w:customStyle="1" w:styleId="1fff1">
    <w:name w:val="Номер страницы1"/>
    <w:uiPriority w:val="99"/>
    <w:rsid w:val="00564BF6"/>
    <w:rPr>
      <w:rFonts w:ascii="Times New Roman" w:hAnsi="Times New Roman"/>
    </w:rPr>
  </w:style>
  <w:style w:type="character" w:customStyle="1" w:styleId="HTML10">
    <w:name w:val="Акроним HTML1"/>
    <w:uiPriority w:val="99"/>
    <w:rsid w:val="00564BF6"/>
  </w:style>
  <w:style w:type="character" w:customStyle="1" w:styleId="HTML11">
    <w:name w:val="Клавиатура HTML1"/>
    <w:uiPriority w:val="99"/>
    <w:rsid w:val="00564BF6"/>
    <w:rPr>
      <w:rFonts w:ascii="Courier New" w:hAnsi="Courier New" w:cs="Courier New"/>
      <w:sz w:val="20"/>
      <w:szCs w:val="20"/>
    </w:rPr>
  </w:style>
  <w:style w:type="character" w:customStyle="1" w:styleId="HTML12">
    <w:name w:val="Код HTML1"/>
    <w:uiPriority w:val="99"/>
    <w:rsid w:val="00564BF6"/>
    <w:rPr>
      <w:rFonts w:ascii="Courier New" w:hAnsi="Courier New" w:cs="Courier New"/>
      <w:sz w:val="20"/>
      <w:szCs w:val="20"/>
    </w:rPr>
  </w:style>
  <w:style w:type="character" w:customStyle="1" w:styleId="1fff2">
    <w:name w:val="Номер строки1"/>
    <w:uiPriority w:val="99"/>
    <w:rsid w:val="00564BF6"/>
  </w:style>
  <w:style w:type="character" w:customStyle="1" w:styleId="HTML13">
    <w:name w:val="Образец HTML1"/>
    <w:uiPriority w:val="99"/>
    <w:rsid w:val="00564BF6"/>
    <w:rPr>
      <w:rFonts w:ascii="Courier New" w:hAnsi="Courier New" w:cs="Courier New"/>
    </w:rPr>
  </w:style>
  <w:style w:type="character" w:customStyle="1" w:styleId="HTML14">
    <w:name w:val="Определение HTML1"/>
    <w:uiPriority w:val="99"/>
    <w:rsid w:val="00564BF6"/>
    <w:rPr>
      <w:i/>
      <w:iCs/>
    </w:rPr>
  </w:style>
  <w:style w:type="character" w:customStyle="1" w:styleId="HTML15">
    <w:name w:val="Переменный HTML1"/>
    <w:uiPriority w:val="99"/>
    <w:rsid w:val="00564BF6"/>
    <w:rPr>
      <w:i/>
      <w:iCs/>
    </w:rPr>
  </w:style>
  <w:style w:type="character" w:customStyle="1" w:styleId="HTML16">
    <w:name w:val="Пишущая машинка HTML1"/>
    <w:uiPriority w:val="99"/>
    <w:rsid w:val="00564BF6"/>
    <w:rPr>
      <w:rFonts w:ascii="Courier New" w:hAnsi="Courier New" w:cs="Courier New"/>
      <w:sz w:val="20"/>
      <w:szCs w:val="20"/>
    </w:rPr>
  </w:style>
  <w:style w:type="character" w:customStyle="1" w:styleId="1fff3">
    <w:name w:val="Просмотренная гиперссылка1"/>
    <w:uiPriority w:val="99"/>
    <w:rsid w:val="00564BF6"/>
    <w:rPr>
      <w:color w:val="800080"/>
      <w:u w:val="single"/>
    </w:rPr>
  </w:style>
  <w:style w:type="character" w:customStyle="1" w:styleId="HTML17">
    <w:name w:val="Цитата HTML1"/>
    <w:uiPriority w:val="99"/>
    <w:rsid w:val="00564BF6"/>
    <w:rPr>
      <w:i/>
      <w:iCs/>
    </w:rPr>
  </w:style>
  <w:style w:type="character" w:customStyle="1" w:styleId="2ff5">
    <w:name w:val="Знак примечания2"/>
    <w:uiPriority w:val="99"/>
    <w:rsid w:val="00564BF6"/>
    <w:rPr>
      <w:sz w:val="16"/>
      <w:szCs w:val="16"/>
    </w:rPr>
  </w:style>
  <w:style w:type="character" w:customStyle="1" w:styleId="affffffffc">
    <w:name w:val="Символы концевой сноски"/>
    <w:uiPriority w:val="99"/>
    <w:rsid w:val="00564BF6"/>
    <w:rPr>
      <w:vertAlign w:val="superscript"/>
    </w:rPr>
  </w:style>
  <w:style w:type="character" w:customStyle="1" w:styleId="WW-Absatz-Standardschriftart1111111111111111111111111111111111111111111">
    <w:name w:val="WW-Absatz-Standardschriftart1111111111111111111111111111111111111111111"/>
    <w:uiPriority w:val="99"/>
    <w:rsid w:val="00564BF6"/>
  </w:style>
  <w:style w:type="character" w:customStyle="1" w:styleId="WW8Num12z1">
    <w:name w:val="WW8Num12z1"/>
    <w:uiPriority w:val="99"/>
    <w:rsid w:val="00564BF6"/>
    <w:rPr>
      <w:rFonts w:ascii="Courier New" w:hAnsi="Courier New"/>
    </w:rPr>
  </w:style>
  <w:style w:type="character" w:customStyle="1" w:styleId="WW8Num12z2">
    <w:name w:val="WW8Num12z2"/>
    <w:uiPriority w:val="99"/>
    <w:rsid w:val="00564BF6"/>
    <w:rPr>
      <w:rFonts w:ascii="Wingdings" w:hAnsi="Wingdings"/>
    </w:rPr>
  </w:style>
  <w:style w:type="character" w:customStyle="1" w:styleId="WW8Num12z3">
    <w:name w:val="WW8Num12z3"/>
    <w:uiPriority w:val="99"/>
    <w:rsid w:val="00564BF6"/>
    <w:rPr>
      <w:rFonts w:ascii="Symbol" w:hAnsi="Symbol"/>
    </w:rPr>
  </w:style>
  <w:style w:type="character" w:customStyle="1" w:styleId="WW8Num21z0">
    <w:name w:val="WW8Num21z0"/>
    <w:uiPriority w:val="99"/>
    <w:rsid w:val="00564BF6"/>
    <w:rPr>
      <w:rFonts w:ascii="Times New Roman" w:eastAsia="Times New Roman" w:hAnsi="Times New Roman" w:cs="Times New Roman"/>
      <w:b/>
      <w:bCs w:val="0"/>
      <w:i w:val="0"/>
      <w:iCs w:val="0"/>
      <w:caps w:val="0"/>
      <w:smallCaps w:val="0"/>
      <w:dstrike/>
      <w:vanish w:val="0"/>
      <w:color w:val="000000"/>
      <w:spacing w:val="0"/>
      <w:kern w:val="1"/>
      <w:position w:val="0"/>
      <w:sz w:val="20"/>
      <w:u w:val="none"/>
      <w:vertAlign w:val="baseline"/>
      <w:em w:val="none"/>
    </w:rPr>
  </w:style>
  <w:style w:type="character" w:customStyle="1" w:styleId="WW8Num21z1">
    <w:name w:val="WW8Num21z1"/>
    <w:uiPriority w:val="99"/>
    <w:rsid w:val="00564BF6"/>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21z2">
    <w:name w:val="WW8Num21z2"/>
    <w:uiPriority w:val="99"/>
    <w:rsid w:val="00564BF6"/>
    <w:rPr>
      <w:b w:val="0"/>
      <w:bCs w:val="0"/>
      <w:iCs w:val="0"/>
      <w:sz w:val="28"/>
      <w:szCs w:val="28"/>
    </w:rPr>
  </w:style>
  <w:style w:type="character" w:customStyle="1" w:styleId="WW8Num21z3">
    <w:name w:val="WW8Num21z3"/>
    <w:uiPriority w:val="99"/>
    <w:rsid w:val="00564BF6"/>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21z5">
    <w:name w:val="WW8Num21z5"/>
    <w:uiPriority w:val="99"/>
    <w:rsid w:val="00564BF6"/>
    <w:rPr>
      <w:rFonts w:ascii="Symbol" w:hAnsi="Symbol"/>
    </w:rPr>
  </w:style>
  <w:style w:type="character" w:customStyle="1" w:styleId="WW8Num23z0">
    <w:name w:val="WW8Num23z0"/>
    <w:uiPriority w:val="99"/>
    <w:rsid w:val="00564BF6"/>
    <w:rPr>
      <w:rFonts w:ascii="Courier New" w:hAnsi="Courier New"/>
    </w:rPr>
  </w:style>
  <w:style w:type="character" w:customStyle="1" w:styleId="WW8Num23z1">
    <w:name w:val="WW8Num23z1"/>
    <w:uiPriority w:val="99"/>
    <w:rsid w:val="00564BF6"/>
    <w:rPr>
      <w:rFonts w:ascii="Courier New" w:hAnsi="Courier New" w:cs="Courier New"/>
    </w:rPr>
  </w:style>
  <w:style w:type="character" w:customStyle="1" w:styleId="WW8Num23z2">
    <w:name w:val="WW8Num23z2"/>
    <w:uiPriority w:val="99"/>
    <w:rsid w:val="00564BF6"/>
    <w:rPr>
      <w:rFonts w:ascii="Wingdings" w:hAnsi="Wingdings"/>
    </w:rPr>
  </w:style>
  <w:style w:type="character" w:customStyle="1" w:styleId="WW8Num23z3">
    <w:name w:val="WW8Num23z3"/>
    <w:uiPriority w:val="99"/>
    <w:rsid w:val="00564BF6"/>
    <w:rPr>
      <w:rFonts w:ascii="Symbol" w:hAnsi="Symbol"/>
    </w:rPr>
  </w:style>
  <w:style w:type="character" w:customStyle="1" w:styleId="WW8Num35z0">
    <w:name w:val="WW8Num35z0"/>
    <w:uiPriority w:val="99"/>
    <w:rsid w:val="00564BF6"/>
    <w:rPr>
      <w:b w:val="0"/>
      <w:i w:val="0"/>
    </w:rPr>
  </w:style>
  <w:style w:type="character" w:customStyle="1" w:styleId="WW-">
    <w:name w:val="WW-Символ сноски"/>
    <w:uiPriority w:val="99"/>
    <w:rsid w:val="00564BF6"/>
    <w:rPr>
      <w:rFonts w:ascii="Times New Roman" w:hAnsi="Times New Roman"/>
      <w:vertAlign w:val="superscript"/>
    </w:rPr>
  </w:style>
  <w:style w:type="character" w:customStyle="1" w:styleId="1fff4">
    <w:name w:val="Знак примечания1"/>
    <w:uiPriority w:val="99"/>
    <w:rsid w:val="00564BF6"/>
    <w:rPr>
      <w:sz w:val="16"/>
      <w:szCs w:val="16"/>
    </w:rPr>
  </w:style>
  <w:style w:type="character" w:customStyle="1" w:styleId="WW-0">
    <w:name w:val="WW-Символы концевой сноски"/>
    <w:uiPriority w:val="99"/>
    <w:rsid w:val="00564BF6"/>
    <w:rPr>
      <w:vertAlign w:val="superscript"/>
    </w:rPr>
  </w:style>
  <w:style w:type="character" w:customStyle="1" w:styleId="ListLabel1">
    <w:name w:val="ListLabel 1"/>
    <w:uiPriority w:val="99"/>
    <w:rsid w:val="00564BF6"/>
    <w:rPr>
      <w:b/>
    </w:rPr>
  </w:style>
  <w:style w:type="character" w:customStyle="1" w:styleId="ListLabel2">
    <w:name w:val="ListLabel 2"/>
    <w:uiPriority w:val="99"/>
    <w:rsid w:val="00564BF6"/>
    <w:rPr>
      <w:rFonts w:cs="Times New Roman"/>
    </w:rPr>
  </w:style>
  <w:style w:type="character" w:customStyle="1" w:styleId="ListLabel3">
    <w:name w:val="ListLabel 3"/>
    <w:uiPriority w:val="99"/>
    <w:rsid w:val="00564BF6"/>
    <w:rPr>
      <w:b w:val="0"/>
      <w:i w:val="0"/>
    </w:rPr>
  </w:style>
  <w:style w:type="character" w:customStyle="1" w:styleId="ListLabel4">
    <w:name w:val="ListLabel 4"/>
    <w:uiPriority w:val="99"/>
    <w:rsid w:val="00564BF6"/>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ListLabel5">
    <w:name w:val="ListLabel 5"/>
    <w:uiPriority w:val="99"/>
    <w:rsid w:val="00564BF6"/>
    <w:rPr>
      <w:b w:val="0"/>
      <w:bCs w:val="0"/>
      <w:iCs w:val="0"/>
      <w:sz w:val="28"/>
      <w:szCs w:val="28"/>
    </w:rPr>
  </w:style>
  <w:style w:type="character" w:customStyle="1" w:styleId="ListLabel6">
    <w:name w:val="ListLabel 6"/>
    <w:uiPriority w:val="99"/>
    <w:rsid w:val="00564BF6"/>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ListLabel7">
    <w:name w:val="ListLabel 7"/>
    <w:uiPriority w:val="99"/>
    <w:rsid w:val="00564BF6"/>
    <w:rPr>
      <w:rFonts w:eastAsia="Times New Roman" w:cs="Times New Roman"/>
      <w:b/>
      <w:bCs w:val="0"/>
      <w:i w:val="0"/>
      <w:iCs w:val="0"/>
      <w:caps w:val="0"/>
      <w:smallCaps w:val="0"/>
      <w:dstrike/>
      <w:vanish w:val="0"/>
      <w:color w:val="000000"/>
      <w:spacing w:val="0"/>
      <w:kern w:val="1"/>
      <w:position w:val="0"/>
      <w:sz w:val="20"/>
      <w:u w:val="none"/>
      <w:vertAlign w:val="baseline"/>
      <w:em w:val="none"/>
    </w:rPr>
  </w:style>
  <w:style w:type="character" w:customStyle="1" w:styleId="ListLabel8">
    <w:name w:val="ListLabel 8"/>
    <w:uiPriority w:val="99"/>
    <w:rsid w:val="00564BF6"/>
    <w:rPr>
      <w:caps w:val="0"/>
      <w:smallCaps w:val="0"/>
      <w:dstrike/>
      <w:vanish w:val="0"/>
      <w:color w:val="00000A"/>
      <w:spacing w:val="0"/>
      <w:w w:val="100"/>
      <w:kern w:val="1"/>
      <w:position w:val="0"/>
      <w:sz w:val="20"/>
      <w:u w:val="none"/>
      <w:vertAlign w:val="baseline"/>
    </w:rPr>
  </w:style>
  <w:style w:type="character" w:customStyle="1" w:styleId="ListLabel9">
    <w:name w:val="ListLabel 9"/>
    <w:uiPriority w:val="99"/>
    <w:rsid w:val="00564BF6"/>
    <w:rPr>
      <w:sz w:val="40"/>
      <w:szCs w:val="40"/>
    </w:rPr>
  </w:style>
  <w:style w:type="paragraph" w:customStyle="1" w:styleId="4b">
    <w:name w:val="Название4"/>
    <w:basedOn w:val="a8"/>
    <w:uiPriority w:val="99"/>
    <w:qFormat/>
    <w:rsid w:val="00564BF6"/>
    <w:pPr>
      <w:suppressLineNumbers/>
      <w:suppressAutoHyphens/>
      <w:spacing w:before="120" w:after="120" w:line="240" w:lineRule="auto"/>
      <w:jc w:val="both"/>
    </w:pPr>
    <w:rPr>
      <w:rFonts w:ascii="Arial" w:eastAsia="Arial" w:hAnsi="Arial" w:cs="Mangal"/>
      <w:i/>
      <w:iCs/>
      <w:kern w:val="1"/>
      <w:sz w:val="20"/>
      <w:szCs w:val="24"/>
      <w:lang w:eastAsia="hi-IN" w:bidi="hi-IN"/>
    </w:rPr>
  </w:style>
  <w:style w:type="paragraph" w:customStyle="1" w:styleId="4c">
    <w:name w:val="Указатель4"/>
    <w:basedOn w:val="a8"/>
    <w:uiPriority w:val="99"/>
    <w:qFormat/>
    <w:rsid w:val="00564BF6"/>
    <w:pPr>
      <w:suppressLineNumbers/>
      <w:suppressAutoHyphens/>
      <w:spacing w:before="100" w:after="100" w:line="240" w:lineRule="auto"/>
      <w:jc w:val="both"/>
    </w:pPr>
    <w:rPr>
      <w:rFonts w:ascii="Arial" w:eastAsia="Arial" w:hAnsi="Arial" w:cs="Mangal"/>
      <w:kern w:val="1"/>
      <w:sz w:val="24"/>
      <w:szCs w:val="24"/>
      <w:lang w:eastAsia="hi-IN" w:bidi="hi-IN"/>
    </w:rPr>
  </w:style>
  <w:style w:type="paragraph" w:customStyle="1" w:styleId="3f7">
    <w:name w:val="Название3"/>
    <w:basedOn w:val="a8"/>
    <w:uiPriority w:val="99"/>
    <w:qFormat/>
    <w:rsid w:val="00564BF6"/>
    <w:pPr>
      <w:suppressLineNumbers/>
      <w:suppressAutoHyphens/>
      <w:spacing w:before="120" w:after="120" w:line="240" w:lineRule="auto"/>
      <w:jc w:val="both"/>
    </w:pPr>
    <w:rPr>
      <w:rFonts w:ascii="Arial" w:eastAsia="Arial" w:hAnsi="Arial" w:cs="Mangal"/>
      <w:i/>
      <w:iCs/>
      <w:kern w:val="1"/>
      <w:sz w:val="20"/>
      <w:szCs w:val="24"/>
      <w:lang w:eastAsia="hi-IN" w:bidi="hi-IN"/>
    </w:rPr>
  </w:style>
  <w:style w:type="paragraph" w:customStyle="1" w:styleId="3f8">
    <w:name w:val="Указатель3"/>
    <w:basedOn w:val="a8"/>
    <w:uiPriority w:val="99"/>
    <w:qFormat/>
    <w:rsid w:val="00564BF6"/>
    <w:pPr>
      <w:suppressLineNumbers/>
      <w:suppressAutoHyphens/>
      <w:spacing w:before="100" w:after="100" w:line="240" w:lineRule="auto"/>
      <w:jc w:val="both"/>
    </w:pPr>
    <w:rPr>
      <w:rFonts w:ascii="Arial" w:eastAsia="Arial" w:hAnsi="Arial" w:cs="Mangal"/>
      <w:kern w:val="1"/>
      <w:sz w:val="24"/>
      <w:szCs w:val="24"/>
      <w:lang w:eastAsia="hi-IN" w:bidi="hi-IN"/>
    </w:rPr>
  </w:style>
  <w:style w:type="paragraph" w:customStyle="1" w:styleId="2ff6">
    <w:name w:val="Название2"/>
    <w:basedOn w:val="a8"/>
    <w:uiPriority w:val="99"/>
    <w:qFormat/>
    <w:rsid w:val="00564BF6"/>
    <w:pPr>
      <w:suppressLineNumbers/>
      <w:suppressAutoHyphens/>
      <w:spacing w:before="120" w:after="120" w:line="240" w:lineRule="auto"/>
      <w:jc w:val="both"/>
    </w:pPr>
    <w:rPr>
      <w:rFonts w:ascii="Arial" w:eastAsia="Arial" w:hAnsi="Arial" w:cs="Mangal"/>
      <w:i/>
      <w:iCs/>
      <w:kern w:val="1"/>
      <w:sz w:val="20"/>
      <w:szCs w:val="24"/>
      <w:lang w:eastAsia="hi-IN" w:bidi="hi-IN"/>
    </w:rPr>
  </w:style>
  <w:style w:type="paragraph" w:customStyle="1" w:styleId="2ff7">
    <w:name w:val="Указатель2"/>
    <w:basedOn w:val="a8"/>
    <w:uiPriority w:val="99"/>
    <w:qFormat/>
    <w:rsid w:val="00564BF6"/>
    <w:pPr>
      <w:suppressLineNumbers/>
      <w:suppressAutoHyphens/>
      <w:spacing w:before="100" w:after="100" w:line="240" w:lineRule="auto"/>
      <w:jc w:val="both"/>
    </w:pPr>
    <w:rPr>
      <w:rFonts w:ascii="Arial" w:eastAsia="Arial" w:hAnsi="Arial" w:cs="Mangal"/>
      <w:kern w:val="1"/>
      <w:sz w:val="24"/>
      <w:szCs w:val="24"/>
      <w:lang w:eastAsia="hi-IN" w:bidi="hi-IN"/>
    </w:rPr>
  </w:style>
  <w:style w:type="paragraph" w:customStyle="1" w:styleId="232">
    <w:name w:val="Основной текст 23"/>
    <w:basedOn w:val="a8"/>
    <w:uiPriority w:val="99"/>
    <w:qFormat/>
    <w:rsid w:val="00564BF6"/>
    <w:pPr>
      <w:tabs>
        <w:tab w:val="left" w:pos="567"/>
      </w:tabs>
      <w:suppressAutoHyphens/>
      <w:spacing w:before="100" w:after="100" w:line="240" w:lineRule="auto"/>
      <w:ind w:left="567" w:hanging="567"/>
      <w:jc w:val="both"/>
    </w:pPr>
    <w:rPr>
      <w:rFonts w:ascii="Arial" w:eastAsia="Arial" w:hAnsi="Arial" w:cs="Mangal"/>
      <w:kern w:val="1"/>
      <w:sz w:val="24"/>
      <w:szCs w:val="20"/>
      <w:lang w:eastAsia="hi-IN" w:bidi="hi-IN"/>
    </w:rPr>
  </w:style>
  <w:style w:type="paragraph" w:customStyle="1" w:styleId="2ff8">
    <w:name w:val="Маркированный список2"/>
    <w:basedOn w:val="a8"/>
    <w:uiPriority w:val="99"/>
    <w:qFormat/>
    <w:rsid w:val="00564BF6"/>
    <w:pPr>
      <w:widowControl w:val="0"/>
      <w:suppressAutoHyphens/>
      <w:spacing w:before="100" w:after="100" w:line="240" w:lineRule="auto"/>
      <w:jc w:val="both"/>
    </w:pPr>
    <w:rPr>
      <w:rFonts w:ascii="Arial" w:eastAsia="Arial" w:hAnsi="Arial" w:cs="Mangal"/>
      <w:kern w:val="1"/>
      <w:sz w:val="24"/>
      <w:szCs w:val="24"/>
      <w:lang w:eastAsia="hi-IN" w:bidi="hi-IN"/>
    </w:rPr>
  </w:style>
  <w:style w:type="paragraph" w:customStyle="1" w:styleId="224">
    <w:name w:val="Маркированный список 22"/>
    <w:basedOn w:val="a8"/>
    <w:uiPriority w:val="99"/>
    <w:qFormat/>
    <w:rsid w:val="00564BF6"/>
    <w:pPr>
      <w:tabs>
        <w:tab w:val="left" w:pos="643"/>
      </w:tabs>
      <w:suppressAutoHyphens/>
      <w:spacing w:before="100" w:after="100" w:line="240" w:lineRule="auto"/>
      <w:ind w:left="643" w:hanging="360"/>
      <w:jc w:val="both"/>
    </w:pPr>
    <w:rPr>
      <w:rFonts w:ascii="Arial" w:eastAsia="Arial" w:hAnsi="Arial" w:cs="Mangal"/>
      <w:kern w:val="1"/>
      <w:sz w:val="24"/>
      <w:szCs w:val="20"/>
      <w:lang w:eastAsia="hi-IN" w:bidi="hi-IN"/>
    </w:rPr>
  </w:style>
  <w:style w:type="paragraph" w:customStyle="1" w:styleId="321">
    <w:name w:val="Маркированный список 32"/>
    <w:basedOn w:val="a8"/>
    <w:uiPriority w:val="99"/>
    <w:qFormat/>
    <w:rsid w:val="00564BF6"/>
    <w:pPr>
      <w:tabs>
        <w:tab w:val="left" w:pos="926"/>
      </w:tabs>
      <w:suppressAutoHyphens/>
      <w:spacing w:before="100" w:after="100" w:line="240" w:lineRule="auto"/>
      <w:ind w:left="926" w:hanging="360"/>
      <w:jc w:val="both"/>
    </w:pPr>
    <w:rPr>
      <w:rFonts w:ascii="Arial" w:eastAsia="Arial" w:hAnsi="Arial" w:cs="Mangal"/>
      <w:kern w:val="1"/>
      <w:sz w:val="24"/>
      <w:szCs w:val="20"/>
      <w:lang w:eastAsia="hi-IN" w:bidi="hi-IN"/>
    </w:rPr>
  </w:style>
  <w:style w:type="paragraph" w:customStyle="1" w:styleId="420">
    <w:name w:val="Маркированный список 42"/>
    <w:basedOn w:val="a8"/>
    <w:uiPriority w:val="99"/>
    <w:qFormat/>
    <w:rsid w:val="00564BF6"/>
    <w:pPr>
      <w:tabs>
        <w:tab w:val="left" w:pos="1209"/>
      </w:tabs>
      <w:suppressAutoHyphens/>
      <w:spacing w:before="100" w:after="100" w:line="240" w:lineRule="auto"/>
      <w:ind w:left="1209" w:hanging="360"/>
      <w:jc w:val="both"/>
    </w:pPr>
    <w:rPr>
      <w:rFonts w:ascii="Arial" w:eastAsia="Arial" w:hAnsi="Arial" w:cs="Mangal"/>
      <w:kern w:val="1"/>
      <w:sz w:val="24"/>
      <w:szCs w:val="20"/>
      <w:lang w:eastAsia="hi-IN" w:bidi="hi-IN"/>
    </w:rPr>
  </w:style>
  <w:style w:type="paragraph" w:customStyle="1" w:styleId="520">
    <w:name w:val="Маркированный список 52"/>
    <w:basedOn w:val="a8"/>
    <w:uiPriority w:val="99"/>
    <w:qFormat/>
    <w:rsid w:val="00564BF6"/>
    <w:pPr>
      <w:tabs>
        <w:tab w:val="left" w:pos="1492"/>
      </w:tabs>
      <w:suppressAutoHyphens/>
      <w:spacing w:before="100" w:after="100" w:line="240" w:lineRule="auto"/>
      <w:ind w:left="1492" w:hanging="360"/>
      <w:jc w:val="both"/>
    </w:pPr>
    <w:rPr>
      <w:rFonts w:ascii="Arial" w:eastAsia="Arial" w:hAnsi="Arial" w:cs="Mangal"/>
      <w:kern w:val="1"/>
      <w:sz w:val="24"/>
      <w:szCs w:val="20"/>
      <w:lang w:eastAsia="hi-IN" w:bidi="hi-IN"/>
    </w:rPr>
  </w:style>
  <w:style w:type="paragraph" w:customStyle="1" w:styleId="2ff9">
    <w:name w:val="Нумерованный список2"/>
    <w:basedOn w:val="a8"/>
    <w:uiPriority w:val="99"/>
    <w:qFormat/>
    <w:rsid w:val="00564BF6"/>
    <w:pPr>
      <w:tabs>
        <w:tab w:val="left" w:pos="360"/>
      </w:tabs>
      <w:suppressAutoHyphens/>
      <w:spacing w:before="100" w:after="100" w:line="240" w:lineRule="auto"/>
      <w:ind w:left="360" w:hanging="360"/>
      <w:jc w:val="both"/>
    </w:pPr>
    <w:rPr>
      <w:rFonts w:ascii="Arial" w:eastAsia="Arial" w:hAnsi="Arial" w:cs="Mangal"/>
      <w:kern w:val="1"/>
      <w:sz w:val="24"/>
      <w:szCs w:val="20"/>
      <w:lang w:eastAsia="hi-IN" w:bidi="hi-IN"/>
    </w:rPr>
  </w:style>
  <w:style w:type="paragraph" w:customStyle="1" w:styleId="225">
    <w:name w:val="Нумерованный список 22"/>
    <w:basedOn w:val="a8"/>
    <w:uiPriority w:val="99"/>
    <w:qFormat/>
    <w:rsid w:val="00564BF6"/>
    <w:pPr>
      <w:tabs>
        <w:tab w:val="left" w:pos="643"/>
      </w:tabs>
      <w:suppressAutoHyphens/>
      <w:spacing w:before="100" w:after="100" w:line="240" w:lineRule="auto"/>
      <w:ind w:left="643" w:hanging="360"/>
      <w:jc w:val="both"/>
    </w:pPr>
    <w:rPr>
      <w:rFonts w:ascii="Arial" w:eastAsia="Arial" w:hAnsi="Arial" w:cs="Mangal"/>
      <w:kern w:val="1"/>
      <w:sz w:val="24"/>
      <w:szCs w:val="20"/>
      <w:lang w:eastAsia="hi-IN" w:bidi="hi-IN"/>
    </w:rPr>
  </w:style>
  <w:style w:type="paragraph" w:customStyle="1" w:styleId="322">
    <w:name w:val="Нумерованный список 32"/>
    <w:basedOn w:val="a8"/>
    <w:uiPriority w:val="99"/>
    <w:qFormat/>
    <w:rsid w:val="00564BF6"/>
    <w:pPr>
      <w:tabs>
        <w:tab w:val="left" w:pos="926"/>
      </w:tabs>
      <w:suppressAutoHyphens/>
      <w:spacing w:before="100" w:after="100" w:line="240" w:lineRule="auto"/>
      <w:ind w:left="926" w:hanging="360"/>
      <w:jc w:val="both"/>
    </w:pPr>
    <w:rPr>
      <w:rFonts w:ascii="Arial" w:eastAsia="Arial" w:hAnsi="Arial" w:cs="Mangal"/>
      <w:kern w:val="1"/>
      <w:sz w:val="24"/>
      <w:szCs w:val="20"/>
      <w:lang w:eastAsia="hi-IN" w:bidi="hi-IN"/>
    </w:rPr>
  </w:style>
  <w:style w:type="paragraph" w:customStyle="1" w:styleId="421">
    <w:name w:val="Нумерованный список 42"/>
    <w:basedOn w:val="a8"/>
    <w:uiPriority w:val="99"/>
    <w:qFormat/>
    <w:rsid w:val="00564BF6"/>
    <w:pPr>
      <w:tabs>
        <w:tab w:val="left" w:pos="1209"/>
      </w:tabs>
      <w:suppressAutoHyphens/>
      <w:spacing w:before="100" w:after="100" w:line="240" w:lineRule="auto"/>
      <w:ind w:left="1209" w:hanging="360"/>
      <w:jc w:val="both"/>
    </w:pPr>
    <w:rPr>
      <w:rFonts w:ascii="Arial" w:eastAsia="Arial" w:hAnsi="Arial" w:cs="Mangal"/>
      <w:kern w:val="1"/>
      <w:sz w:val="24"/>
      <w:szCs w:val="20"/>
      <w:lang w:eastAsia="hi-IN" w:bidi="hi-IN"/>
    </w:rPr>
  </w:style>
  <w:style w:type="paragraph" w:customStyle="1" w:styleId="521">
    <w:name w:val="Нумерованный список 52"/>
    <w:basedOn w:val="a8"/>
    <w:uiPriority w:val="99"/>
    <w:qFormat/>
    <w:rsid w:val="00564BF6"/>
    <w:pPr>
      <w:tabs>
        <w:tab w:val="left" w:pos="1492"/>
      </w:tabs>
      <w:suppressAutoHyphens/>
      <w:spacing w:before="100" w:after="100" w:line="240" w:lineRule="auto"/>
      <w:ind w:left="1492" w:hanging="360"/>
      <w:jc w:val="both"/>
    </w:pPr>
    <w:rPr>
      <w:rFonts w:ascii="Arial" w:eastAsia="Arial" w:hAnsi="Arial" w:cs="Mangal"/>
      <w:kern w:val="1"/>
      <w:sz w:val="24"/>
      <w:szCs w:val="20"/>
      <w:lang w:eastAsia="hi-IN" w:bidi="hi-IN"/>
    </w:rPr>
  </w:style>
  <w:style w:type="paragraph" w:customStyle="1" w:styleId="2ffa">
    <w:name w:val="Дата2"/>
    <w:basedOn w:val="a8"/>
    <w:uiPriority w:val="99"/>
    <w:qFormat/>
    <w:rsid w:val="00564BF6"/>
    <w:pPr>
      <w:suppressAutoHyphens/>
      <w:spacing w:before="100" w:after="100" w:line="240" w:lineRule="auto"/>
      <w:jc w:val="both"/>
    </w:pPr>
    <w:rPr>
      <w:rFonts w:ascii="Arial" w:eastAsia="Arial" w:hAnsi="Arial" w:cs="Mangal"/>
      <w:kern w:val="1"/>
      <w:sz w:val="24"/>
      <w:szCs w:val="20"/>
      <w:lang w:eastAsia="hi-IN" w:bidi="hi-IN"/>
    </w:rPr>
  </w:style>
  <w:style w:type="paragraph" w:customStyle="1" w:styleId="233">
    <w:name w:val="Основной текст с отступом 23"/>
    <w:basedOn w:val="a8"/>
    <w:uiPriority w:val="99"/>
    <w:qFormat/>
    <w:rsid w:val="00564BF6"/>
    <w:pPr>
      <w:suppressAutoHyphens/>
      <w:spacing w:after="120" w:line="480" w:lineRule="auto"/>
      <w:ind w:left="283"/>
      <w:jc w:val="both"/>
    </w:pPr>
    <w:rPr>
      <w:rFonts w:ascii="Arial" w:eastAsia="Arial" w:hAnsi="Arial" w:cs="Mangal"/>
      <w:kern w:val="1"/>
      <w:sz w:val="24"/>
      <w:szCs w:val="20"/>
      <w:lang w:eastAsia="hi-IN" w:bidi="hi-IN"/>
    </w:rPr>
  </w:style>
  <w:style w:type="paragraph" w:customStyle="1" w:styleId="323">
    <w:name w:val="Основной текст с отступом 32"/>
    <w:basedOn w:val="a8"/>
    <w:uiPriority w:val="99"/>
    <w:qFormat/>
    <w:rsid w:val="00564BF6"/>
    <w:pPr>
      <w:suppressAutoHyphens/>
      <w:spacing w:after="120" w:line="240" w:lineRule="auto"/>
      <w:ind w:left="283"/>
      <w:jc w:val="both"/>
    </w:pPr>
    <w:rPr>
      <w:rFonts w:ascii="Arial" w:eastAsia="Arial" w:hAnsi="Arial" w:cs="Mangal"/>
      <w:kern w:val="1"/>
      <w:sz w:val="16"/>
      <w:szCs w:val="20"/>
      <w:lang w:eastAsia="hi-IN" w:bidi="hi-IN"/>
    </w:rPr>
  </w:style>
  <w:style w:type="paragraph" w:customStyle="1" w:styleId="2ffb">
    <w:name w:val="Цитата2"/>
    <w:basedOn w:val="a8"/>
    <w:uiPriority w:val="99"/>
    <w:qFormat/>
    <w:rsid w:val="00564BF6"/>
    <w:pPr>
      <w:suppressAutoHyphens/>
      <w:spacing w:after="120" w:line="240" w:lineRule="auto"/>
      <w:ind w:left="1440" w:right="1440"/>
      <w:jc w:val="both"/>
    </w:pPr>
    <w:rPr>
      <w:rFonts w:ascii="Arial" w:eastAsia="Arial" w:hAnsi="Arial" w:cs="Mangal"/>
      <w:kern w:val="1"/>
      <w:sz w:val="24"/>
      <w:szCs w:val="20"/>
      <w:lang w:eastAsia="hi-IN" w:bidi="hi-IN"/>
    </w:rPr>
  </w:style>
  <w:style w:type="paragraph" w:customStyle="1" w:styleId="1fff5">
    <w:name w:val="Текст сноски1"/>
    <w:basedOn w:val="a8"/>
    <w:uiPriority w:val="99"/>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324">
    <w:name w:val="Основной текст 32"/>
    <w:basedOn w:val="a8"/>
    <w:uiPriority w:val="99"/>
    <w:qFormat/>
    <w:rsid w:val="00564BF6"/>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Arial" w:eastAsia="Arial" w:hAnsi="Arial" w:cs="Mangal"/>
      <w:b/>
      <w:i/>
      <w:kern w:val="1"/>
      <w:szCs w:val="24"/>
      <w:lang w:eastAsia="hi-IN" w:bidi="hi-IN"/>
    </w:rPr>
  </w:style>
  <w:style w:type="paragraph" w:customStyle="1" w:styleId="2ffc">
    <w:name w:val="Текст2"/>
    <w:basedOn w:val="a8"/>
    <w:uiPriority w:val="99"/>
    <w:qFormat/>
    <w:rsid w:val="00564BF6"/>
    <w:pPr>
      <w:suppressAutoHyphens/>
      <w:spacing w:after="0" w:line="240" w:lineRule="auto"/>
    </w:pPr>
    <w:rPr>
      <w:rFonts w:ascii="Courier New" w:eastAsia="Arial" w:hAnsi="Courier New" w:cs="Courier New"/>
      <w:kern w:val="1"/>
      <w:sz w:val="20"/>
      <w:szCs w:val="20"/>
      <w:lang w:eastAsia="hi-IN" w:bidi="hi-IN"/>
    </w:rPr>
  </w:style>
  <w:style w:type="paragraph" w:customStyle="1" w:styleId="HTML18">
    <w:name w:val="Адрес HTML1"/>
    <w:basedOn w:val="a8"/>
    <w:uiPriority w:val="99"/>
    <w:qFormat/>
    <w:rsid w:val="00564BF6"/>
    <w:pPr>
      <w:suppressAutoHyphens/>
      <w:spacing w:before="100" w:after="100" w:line="240" w:lineRule="auto"/>
      <w:jc w:val="both"/>
    </w:pPr>
    <w:rPr>
      <w:rFonts w:ascii="Arial" w:eastAsia="Arial" w:hAnsi="Arial" w:cs="Mangal"/>
      <w:i/>
      <w:iCs/>
      <w:kern w:val="1"/>
      <w:sz w:val="24"/>
      <w:szCs w:val="24"/>
      <w:lang w:eastAsia="hi-IN" w:bidi="hi-IN"/>
    </w:rPr>
  </w:style>
  <w:style w:type="paragraph" w:customStyle="1" w:styleId="1fff6">
    <w:name w:val="Адрес на конверте1"/>
    <w:basedOn w:val="a8"/>
    <w:uiPriority w:val="99"/>
    <w:qFormat/>
    <w:rsid w:val="00564BF6"/>
    <w:pPr>
      <w:suppressAutoHyphens/>
      <w:spacing w:before="100" w:after="100" w:line="240" w:lineRule="auto"/>
      <w:ind w:left="2880"/>
      <w:jc w:val="both"/>
    </w:pPr>
    <w:rPr>
      <w:rFonts w:ascii="Arial" w:eastAsia="Arial" w:hAnsi="Arial" w:cs="Arial"/>
      <w:kern w:val="1"/>
      <w:sz w:val="24"/>
      <w:szCs w:val="24"/>
      <w:lang w:eastAsia="hi-IN" w:bidi="hi-IN"/>
    </w:rPr>
  </w:style>
  <w:style w:type="paragraph" w:customStyle="1" w:styleId="2ffd">
    <w:name w:val="Заголовок записки2"/>
    <w:basedOn w:val="a8"/>
    <w:uiPriority w:val="99"/>
    <w:qFormat/>
    <w:rsid w:val="00564BF6"/>
    <w:pPr>
      <w:suppressAutoHyphens/>
      <w:spacing w:before="100" w:after="100" w:line="240" w:lineRule="auto"/>
      <w:jc w:val="both"/>
    </w:pPr>
    <w:rPr>
      <w:rFonts w:ascii="Arial" w:eastAsia="Arial" w:hAnsi="Arial" w:cs="Mangal"/>
      <w:kern w:val="1"/>
      <w:sz w:val="24"/>
      <w:szCs w:val="24"/>
      <w:lang w:eastAsia="hi-IN" w:bidi="hi-IN"/>
    </w:rPr>
  </w:style>
  <w:style w:type="paragraph" w:customStyle="1" w:styleId="2ffe">
    <w:name w:val="Красная строка2"/>
    <w:basedOn w:val="a9"/>
    <w:uiPriority w:val="99"/>
    <w:qFormat/>
    <w:rsid w:val="00564BF6"/>
    <w:pPr>
      <w:suppressAutoHyphens/>
      <w:ind w:firstLine="210"/>
    </w:pPr>
    <w:rPr>
      <w:rFonts w:ascii="Arial" w:eastAsia="Arial" w:hAnsi="Arial" w:cs="Mangal"/>
      <w:kern w:val="1"/>
      <w:lang w:eastAsia="hi-IN" w:bidi="hi-IN"/>
    </w:rPr>
  </w:style>
  <w:style w:type="paragraph" w:customStyle="1" w:styleId="226">
    <w:name w:val="Красная строка 22"/>
    <w:basedOn w:val="af5"/>
    <w:uiPriority w:val="99"/>
    <w:qFormat/>
    <w:rsid w:val="00564BF6"/>
    <w:pPr>
      <w:suppressAutoHyphens/>
      <w:ind w:firstLine="210"/>
      <w:jc w:val="both"/>
    </w:pPr>
    <w:rPr>
      <w:rFonts w:ascii="Arial" w:eastAsia="Arial" w:hAnsi="Arial" w:cs="Mangal"/>
      <w:noProof w:val="0"/>
      <w:kern w:val="1"/>
      <w:lang w:eastAsia="hi-IN" w:bidi="hi-IN"/>
    </w:rPr>
  </w:style>
  <w:style w:type="paragraph" w:customStyle="1" w:styleId="219">
    <w:name w:val="Обратный адрес 21"/>
    <w:basedOn w:val="a8"/>
    <w:uiPriority w:val="99"/>
    <w:qFormat/>
    <w:rsid w:val="00564BF6"/>
    <w:pPr>
      <w:suppressAutoHyphens/>
      <w:spacing w:before="100" w:after="100" w:line="240" w:lineRule="auto"/>
      <w:jc w:val="both"/>
    </w:pPr>
    <w:rPr>
      <w:rFonts w:ascii="Arial" w:eastAsia="Arial" w:hAnsi="Arial" w:cs="Arial"/>
      <w:kern w:val="1"/>
      <w:sz w:val="20"/>
      <w:szCs w:val="20"/>
      <w:lang w:eastAsia="hi-IN" w:bidi="hi-IN"/>
    </w:rPr>
  </w:style>
  <w:style w:type="paragraph" w:customStyle="1" w:styleId="2fff">
    <w:name w:val="Обычный отступ2"/>
    <w:basedOn w:val="a8"/>
    <w:uiPriority w:val="99"/>
    <w:qFormat/>
    <w:rsid w:val="00564BF6"/>
    <w:pPr>
      <w:suppressAutoHyphens/>
      <w:spacing w:before="100" w:after="100" w:line="240" w:lineRule="auto"/>
      <w:ind w:left="708"/>
      <w:jc w:val="both"/>
    </w:pPr>
    <w:rPr>
      <w:rFonts w:ascii="Arial" w:eastAsia="Arial" w:hAnsi="Arial" w:cs="Mangal"/>
      <w:kern w:val="1"/>
      <w:sz w:val="24"/>
      <w:szCs w:val="24"/>
      <w:lang w:eastAsia="hi-IN" w:bidi="hi-IN"/>
    </w:rPr>
  </w:style>
  <w:style w:type="paragraph" w:customStyle="1" w:styleId="2fff0">
    <w:name w:val="Приветствие2"/>
    <w:basedOn w:val="a8"/>
    <w:uiPriority w:val="99"/>
    <w:qFormat/>
    <w:rsid w:val="00564BF6"/>
    <w:pPr>
      <w:suppressAutoHyphens/>
      <w:spacing w:before="100" w:after="100" w:line="240" w:lineRule="auto"/>
      <w:jc w:val="both"/>
    </w:pPr>
    <w:rPr>
      <w:rFonts w:ascii="Arial" w:eastAsia="Arial" w:hAnsi="Arial" w:cs="Mangal"/>
      <w:kern w:val="1"/>
      <w:sz w:val="24"/>
      <w:szCs w:val="24"/>
      <w:lang w:eastAsia="hi-IN" w:bidi="hi-IN"/>
    </w:rPr>
  </w:style>
  <w:style w:type="paragraph" w:customStyle="1" w:styleId="2fff1">
    <w:name w:val="Продолжение списка2"/>
    <w:basedOn w:val="a8"/>
    <w:uiPriority w:val="99"/>
    <w:qFormat/>
    <w:rsid w:val="00564BF6"/>
    <w:pPr>
      <w:suppressAutoHyphens/>
      <w:spacing w:after="120" w:line="240" w:lineRule="auto"/>
      <w:ind w:left="283"/>
      <w:jc w:val="both"/>
    </w:pPr>
    <w:rPr>
      <w:rFonts w:ascii="Arial" w:eastAsia="Arial" w:hAnsi="Arial" w:cs="Mangal"/>
      <w:kern w:val="1"/>
      <w:sz w:val="24"/>
      <w:szCs w:val="24"/>
      <w:lang w:eastAsia="hi-IN" w:bidi="hi-IN"/>
    </w:rPr>
  </w:style>
  <w:style w:type="paragraph" w:customStyle="1" w:styleId="227">
    <w:name w:val="Продолжение списка 22"/>
    <w:basedOn w:val="a8"/>
    <w:uiPriority w:val="99"/>
    <w:qFormat/>
    <w:rsid w:val="00564BF6"/>
    <w:pPr>
      <w:suppressAutoHyphens/>
      <w:spacing w:after="120" w:line="240" w:lineRule="auto"/>
      <w:ind w:left="566"/>
      <w:jc w:val="both"/>
    </w:pPr>
    <w:rPr>
      <w:rFonts w:ascii="Arial" w:eastAsia="Arial" w:hAnsi="Arial" w:cs="Mangal"/>
      <w:kern w:val="1"/>
      <w:sz w:val="24"/>
      <w:szCs w:val="24"/>
      <w:lang w:eastAsia="hi-IN" w:bidi="hi-IN"/>
    </w:rPr>
  </w:style>
  <w:style w:type="paragraph" w:customStyle="1" w:styleId="325">
    <w:name w:val="Продолжение списка 32"/>
    <w:basedOn w:val="a8"/>
    <w:uiPriority w:val="99"/>
    <w:qFormat/>
    <w:rsid w:val="00564BF6"/>
    <w:pPr>
      <w:suppressAutoHyphens/>
      <w:spacing w:after="120" w:line="240" w:lineRule="auto"/>
      <w:ind w:left="849"/>
      <w:jc w:val="both"/>
    </w:pPr>
    <w:rPr>
      <w:rFonts w:ascii="Arial" w:eastAsia="Arial" w:hAnsi="Arial" w:cs="Mangal"/>
      <w:kern w:val="1"/>
      <w:sz w:val="24"/>
      <w:szCs w:val="24"/>
      <w:lang w:eastAsia="hi-IN" w:bidi="hi-IN"/>
    </w:rPr>
  </w:style>
  <w:style w:type="paragraph" w:customStyle="1" w:styleId="422">
    <w:name w:val="Продолжение списка 42"/>
    <w:basedOn w:val="a8"/>
    <w:uiPriority w:val="99"/>
    <w:qFormat/>
    <w:rsid w:val="00564BF6"/>
    <w:pPr>
      <w:suppressAutoHyphens/>
      <w:spacing w:after="120" w:line="240" w:lineRule="auto"/>
      <w:ind w:left="1132"/>
      <w:jc w:val="both"/>
    </w:pPr>
    <w:rPr>
      <w:rFonts w:ascii="Arial" w:eastAsia="Arial" w:hAnsi="Arial" w:cs="Mangal"/>
      <w:kern w:val="1"/>
      <w:sz w:val="24"/>
      <w:szCs w:val="24"/>
      <w:lang w:eastAsia="hi-IN" w:bidi="hi-IN"/>
    </w:rPr>
  </w:style>
  <w:style w:type="paragraph" w:customStyle="1" w:styleId="522">
    <w:name w:val="Продолжение списка 52"/>
    <w:basedOn w:val="a8"/>
    <w:uiPriority w:val="99"/>
    <w:qFormat/>
    <w:rsid w:val="00564BF6"/>
    <w:pPr>
      <w:suppressAutoHyphens/>
      <w:spacing w:after="120" w:line="240" w:lineRule="auto"/>
      <w:ind w:left="1415"/>
      <w:jc w:val="both"/>
    </w:pPr>
    <w:rPr>
      <w:rFonts w:ascii="Arial" w:eastAsia="Arial" w:hAnsi="Arial" w:cs="Mangal"/>
      <w:kern w:val="1"/>
      <w:sz w:val="24"/>
      <w:szCs w:val="24"/>
      <w:lang w:eastAsia="hi-IN" w:bidi="hi-IN"/>
    </w:rPr>
  </w:style>
  <w:style w:type="paragraph" w:customStyle="1" w:styleId="2fff2">
    <w:name w:val="Прощание2"/>
    <w:basedOn w:val="a8"/>
    <w:uiPriority w:val="99"/>
    <w:qFormat/>
    <w:rsid w:val="00564BF6"/>
    <w:pPr>
      <w:suppressAutoHyphens/>
      <w:spacing w:before="100" w:after="100" w:line="240" w:lineRule="auto"/>
      <w:ind w:left="4252"/>
      <w:jc w:val="both"/>
    </w:pPr>
    <w:rPr>
      <w:rFonts w:ascii="Arial" w:eastAsia="Arial" w:hAnsi="Arial" w:cs="Mangal"/>
      <w:kern w:val="1"/>
      <w:sz w:val="24"/>
      <w:szCs w:val="24"/>
      <w:lang w:eastAsia="hi-IN" w:bidi="hi-IN"/>
    </w:rPr>
  </w:style>
  <w:style w:type="paragraph" w:customStyle="1" w:styleId="228">
    <w:name w:val="Список 22"/>
    <w:basedOn w:val="a8"/>
    <w:uiPriority w:val="99"/>
    <w:qFormat/>
    <w:rsid w:val="00564BF6"/>
    <w:pPr>
      <w:suppressAutoHyphens/>
      <w:spacing w:before="100" w:after="100" w:line="240" w:lineRule="auto"/>
      <w:ind w:left="566" w:hanging="283"/>
      <w:jc w:val="both"/>
    </w:pPr>
    <w:rPr>
      <w:rFonts w:ascii="Arial" w:eastAsia="Arial" w:hAnsi="Arial" w:cs="Mangal"/>
      <w:kern w:val="1"/>
      <w:sz w:val="24"/>
      <w:szCs w:val="24"/>
      <w:lang w:eastAsia="hi-IN" w:bidi="hi-IN"/>
    </w:rPr>
  </w:style>
  <w:style w:type="paragraph" w:customStyle="1" w:styleId="326">
    <w:name w:val="Список 32"/>
    <w:basedOn w:val="a8"/>
    <w:uiPriority w:val="99"/>
    <w:qFormat/>
    <w:rsid w:val="00564BF6"/>
    <w:pPr>
      <w:suppressAutoHyphens/>
      <w:spacing w:before="100" w:after="100" w:line="240" w:lineRule="auto"/>
      <w:ind w:left="849" w:hanging="283"/>
      <w:jc w:val="both"/>
    </w:pPr>
    <w:rPr>
      <w:rFonts w:ascii="Arial" w:eastAsia="Arial" w:hAnsi="Arial" w:cs="Mangal"/>
      <w:kern w:val="1"/>
      <w:sz w:val="24"/>
      <w:szCs w:val="24"/>
      <w:lang w:eastAsia="hi-IN" w:bidi="hi-IN"/>
    </w:rPr>
  </w:style>
  <w:style w:type="paragraph" w:customStyle="1" w:styleId="423">
    <w:name w:val="Список 42"/>
    <w:basedOn w:val="a8"/>
    <w:uiPriority w:val="99"/>
    <w:qFormat/>
    <w:rsid w:val="00564BF6"/>
    <w:pPr>
      <w:suppressAutoHyphens/>
      <w:spacing w:before="100" w:after="100" w:line="240" w:lineRule="auto"/>
      <w:ind w:left="1132" w:hanging="283"/>
      <w:jc w:val="both"/>
    </w:pPr>
    <w:rPr>
      <w:rFonts w:ascii="Arial" w:eastAsia="Arial" w:hAnsi="Arial" w:cs="Mangal"/>
      <w:kern w:val="1"/>
      <w:sz w:val="24"/>
      <w:szCs w:val="24"/>
      <w:lang w:eastAsia="hi-IN" w:bidi="hi-IN"/>
    </w:rPr>
  </w:style>
  <w:style w:type="paragraph" w:customStyle="1" w:styleId="523">
    <w:name w:val="Список 52"/>
    <w:basedOn w:val="a8"/>
    <w:uiPriority w:val="99"/>
    <w:qFormat/>
    <w:rsid w:val="00564BF6"/>
    <w:pPr>
      <w:suppressAutoHyphens/>
      <w:spacing w:before="100" w:after="100" w:line="240" w:lineRule="auto"/>
      <w:ind w:left="1415" w:hanging="283"/>
      <w:jc w:val="both"/>
    </w:pPr>
    <w:rPr>
      <w:rFonts w:ascii="Arial" w:eastAsia="Arial" w:hAnsi="Arial" w:cs="Mangal"/>
      <w:kern w:val="1"/>
      <w:sz w:val="24"/>
      <w:szCs w:val="24"/>
      <w:lang w:eastAsia="hi-IN" w:bidi="hi-IN"/>
    </w:rPr>
  </w:style>
  <w:style w:type="paragraph" w:customStyle="1" w:styleId="HTML19">
    <w:name w:val="Стандартный HTML1"/>
    <w:basedOn w:val="a8"/>
    <w:uiPriority w:val="99"/>
    <w:qFormat/>
    <w:rsid w:val="00564BF6"/>
    <w:pPr>
      <w:suppressAutoHyphens/>
      <w:spacing w:before="100" w:after="100" w:line="240" w:lineRule="auto"/>
      <w:jc w:val="both"/>
    </w:pPr>
    <w:rPr>
      <w:rFonts w:ascii="Courier New" w:eastAsia="Arial" w:hAnsi="Courier New" w:cs="Courier New"/>
      <w:kern w:val="1"/>
      <w:sz w:val="20"/>
      <w:szCs w:val="20"/>
      <w:lang w:eastAsia="hi-IN" w:bidi="hi-IN"/>
    </w:rPr>
  </w:style>
  <w:style w:type="paragraph" w:customStyle="1" w:styleId="2fff3">
    <w:name w:val="Шапка2"/>
    <w:basedOn w:val="a8"/>
    <w:uiPriority w:val="99"/>
    <w:qFormat/>
    <w:rsid w:val="00564BF6"/>
    <w:pPr>
      <w:pBdr>
        <w:top w:val="single" w:sz="4" w:space="1" w:color="000000"/>
        <w:left w:val="single" w:sz="4" w:space="1" w:color="000000"/>
        <w:bottom w:val="single" w:sz="4" w:space="1" w:color="000000"/>
        <w:right w:val="single" w:sz="4" w:space="1" w:color="000000"/>
      </w:pBdr>
      <w:shd w:val="clear" w:color="auto" w:fill="CCCCCC"/>
      <w:suppressAutoHyphens/>
      <w:spacing w:before="100" w:after="100" w:line="240" w:lineRule="auto"/>
      <w:ind w:left="1134" w:hanging="1134"/>
      <w:jc w:val="both"/>
    </w:pPr>
    <w:rPr>
      <w:rFonts w:ascii="Arial" w:eastAsia="Arial" w:hAnsi="Arial" w:cs="Arial"/>
      <w:kern w:val="1"/>
      <w:sz w:val="24"/>
      <w:szCs w:val="24"/>
      <w:lang w:eastAsia="hi-IN" w:bidi="hi-IN"/>
    </w:rPr>
  </w:style>
  <w:style w:type="paragraph" w:customStyle="1" w:styleId="1fff7">
    <w:name w:val="Электронная подпись1"/>
    <w:basedOn w:val="a8"/>
    <w:uiPriority w:val="99"/>
    <w:qFormat/>
    <w:rsid w:val="00564BF6"/>
    <w:pPr>
      <w:suppressAutoHyphens/>
      <w:spacing w:before="100" w:after="100" w:line="240" w:lineRule="auto"/>
      <w:jc w:val="both"/>
    </w:pPr>
    <w:rPr>
      <w:rFonts w:ascii="Arial" w:eastAsia="Arial" w:hAnsi="Arial" w:cs="Mangal"/>
      <w:kern w:val="1"/>
      <w:sz w:val="24"/>
      <w:szCs w:val="24"/>
      <w:lang w:eastAsia="hi-IN" w:bidi="hi-IN"/>
    </w:rPr>
  </w:style>
  <w:style w:type="paragraph" w:customStyle="1" w:styleId="1fff8">
    <w:name w:val="Текст выноски1"/>
    <w:basedOn w:val="a8"/>
    <w:uiPriority w:val="99"/>
    <w:qFormat/>
    <w:rsid w:val="00564BF6"/>
    <w:pPr>
      <w:suppressAutoHyphens/>
      <w:spacing w:before="100" w:after="100" w:line="240" w:lineRule="auto"/>
      <w:jc w:val="both"/>
    </w:pPr>
    <w:rPr>
      <w:rFonts w:ascii="Tahoma" w:eastAsia="Arial" w:hAnsi="Tahoma" w:cs="Tahoma"/>
      <w:kern w:val="1"/>
      <w:sz w:val="16"/>
      <w:szCs w:val="16"/>
      <w:lang w:eastAsia="hi-IN" w:bidi="hi-IN"/>
    </w:rPr>
  </w:style>
  <w:style w:type="paragraph" w:customStyle="1" w:styleId="2fff4">
    <w:name w:val="Название объекта2"/>
    <w:basedOn w:val="a8"/>
    <w:uiPriority w:val="99"/>
    <w:qFormat/>
    <w:rsid w:val="00564BF6"/>
    <w:pPr>
      <w:suppressAutoHyphens/>
      <w:spacing w:after="0" w:line="240" w:lineRule="auto"/>
    </w:pPr>
    <w:rPr>
      <w:rFonts w:ascii="Arial" w:eastAsia="Arial" w:hAnsi="Arial" w:cs="Mangal"/>
      <w:b/>
      <w:kern w:val="1"/>
      <w:sz w:val="24"/>
      <w:szCs w:val="20"/>
      <w:lang w:eastAsia="hi-IN" w:bidi="hi-IN"/>
    </w:rPr>
  </w:style>
  <w:style w:type="paragraph" w:customStyle="1" w:styleId="z-10">
    <w:name w:val="z-Начало формы1"/>
    <w:basedOn w:val="a8"/>
    <w:uiPriority w:val="99"/>
    <w:qFormat/>
    <w:rsid w:val="00564BF6"/>
    <w:pPr>
      <w:pBdr>
        <w:bottom w:val="single" w:sz="4" w:space="1" w:color="000000"/>
      </w:pBdr>
      <w:suppressAutoHyphens/>
      <w:spacing w:after="0" w:line="240" w:lineRule="auto"/>
      <w:jc w:val="center"/>
    </w:pPr>
    <w:rPr>
      <w:rFonts w:ascii="Arial" w:eastAsia="Arial" w:hAnsi="Arial" w:cs="Arial"/>
      <w:vanish/>
      <w:kern w:val="1"/>
      <w:sz w:val="16"/>
      <w:szCs w:val="16"/>
      <w:lang w:eastAsia="hi-IN" w:bidi="hi-IN"/>
    </w:rPr>
  </w:style>
  <w:style w:type="paragraph" w:customStyle="1" w:styleId="z-11">
    <w:name w:val="z-Конец формы1"/>
    <w:basedOn w:val="a8"/>
    <w:uiPriority w:val="99"/>
    <w:qFormat/>
    <w:rsid w:val="00564BF6"/>
    <w:pPr>
      <w:pBdr>
        <w:top w:val="single" w:sz="4" w:space="1" w:color="000000"/>
      </w:pBdr>
      <w:suppressAutoHyphens/>
      <w:spacing w:before="100" w:after="0" w:line="240" w:lineRule="auto"/>
      <w:jc w:val="center"/>
    </w:pPr>
    <w:rPr>
      <w:rFonts w:ascii="Arial" w:eastAsia="Arial" w:hAnsi="Arial" w:cs="Arial"/>
      <w:vanish/>
      <w:kern w:val="1"/>
      <w:sz w:val="16"/>
      <w:szCs w:val="16"/>
      <w:lang w:eastAsia="hi-IN" w:bidi="hi-IN"/>
    </w:rPr>
  </w:style>
  <w:style w:type="paragraph" w:customStyle="1" w:styleId="2fff5">
    <w:name w:val="Текст примечания2"/>
    <w:basedOn w:val="a8"/>
    <w:uiPriority w:val="99"/>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1fff9">
    <w:name w:val="Тема примечания1"/>
    <w:basedOn w:val="2fff5"/>
    <w:uiPriority w:val="99"/>
    <w:qFormat/>
    <w:rsid w:val="00564BF6"/>
    <w:rPr>
      <w:b/>
      <w:bCs/>
    </w:rPr>
  </w:style>
  <w:style w:type="paragraph" w:customStyle="1" w:styleId="2fff6">
    <w:name w:val="Схема документа2"/>
    <w:basedOn w:val="a8"/>
    <w:uiPriority w:val="99"/>
    <w:qFormat/>
    <w:rsid w:val="00564BF6"/>
    <w:pPr>
      <w:shd w:val="clear" w:color="auto" w:fill="000080"/>
      <w:suppressAutoHyphens/>
      <w:spacing w:before="100" w:after="100" w:line="240" w:lineRule="auto"/>
      <w:jc w:val="both"/>
    </w:pPr>
    <w:rPr>
      <w:rFonts w:ascii="Tahoma" w:eastAsia="Arial" w:hAnsi="Tahoma" w:cs="Tahoma"/>
      <w:kern w:val="1"/>
      <w:sz w:val="20"/>
      <w:szCs w:val="20"/>
      <w:lang w:eastAsia="hi-IN" w:bidi="hi-IN"/>
    </w:rPr>
  </w:style>
  <w:style w:type="paragraph" w:customStyle="1" w:styleId="1fffa">
    <w:name w:val="Текст концевой сноски1"/>
    <w:basedOn w:val="a8"/>
    <w:uiPriority w:val="99"/>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affffffffd">
    <w:name w:val="Готовый"/>
    <w:basedOn w:val="a8"/>
    <w:uiPriority w:val="99"/>
    <w:qFormat/>
    <w:rsid w:val="00564BF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before="100" w:after="0" w:line="240" w:lineRule="auto"/>
    </w:pPr>
    <w:rPr>
      <w:rFonts w:ascii="Courier New" w:eastAsia="Arial" w:hAnsi="Courier New" w:cs="Mangal"/>
      <w:kern w:val="1"/>
      <w:sz w:val="20"/>
      <w:szCs w:val="20"/>
      <w:lang w:eastAsia="hi-IN" w:bidi="hi-IN"/>
    </w:rPr>
  </w:style>
  <w:style w:type="paragraph" w:customStyle="1" w:styleId="1fffb">
    <w:name w:val="текст1"/>
    <w:uiPriority w:val="99"/>
    <w:qFormat/>
    <w:rsid w:val="00564BF6"/>
    <w:pPr>
      <w:suppressAutoHyphens/>
      <w:spacing w:after="0" w:line="240" w:lineRule="auto"/>
      <w:ind w:firstLine="397"/>
      <w:jc w:val="both"/>
    </w:pPr>
    <w:rPr>
      <w:rFonts w:ascii="SchoolBookC" w:eastAsia="Arial" w:hAnsi="SchoolBookC" w:cs="Mangal"/>
      <w:kern w:val="1"/>
      <w:sz w:val="24"/>
      <w:szCs w:val="24"/>
      <w:lang w:eastAsia="hi-IN" w:bidi="hi-IN"/>
    </w:rPr>
  </w:style>
  <w:style w:type="paragraph" w:customStyle="1" w:styleId="1111DocumentHeader112111111211">
    <w:name w:val="Заголовок 1.Заголовок 1 Знак1.Заголовок 1 Знак Знак.Document Header1 Знак.Заголовок 1 Знак2 Знак.Заголовок 1 Знак1 Знак Знак.Заголовок 1 Знак Знак Знак Знак.Заголовок 1 Знак Знак1 Знак Знак.Заголовок 1 Знак Знак2 Знак.Заголовок 1 Знак Знак1"/>
    <w:basedOn w:val="a8"/>
    <w:uiPriority w:val="99"/>
    <w:qFormat/>
    <w:rsid w:val="00564BF6"/>
    <w:pPr>
      <w:keepNext/>
      <w:widowControl w:val="0"/>
      <w:suppressAutoHyphens/>
      <w:spacing w:before="60" w:after="0" w:line="240" w:lineRule="auto"/>
      <w:jc w:val="center"/>
    </w:pPr>
    <w:rPr>
      <w:rFonts w:ascii="Arial" w:eastAsia="Arial" w:hAnsi="Arial" w:cs="Arial"/>
      <w:b/>
      <w:kern w:val="1"/>
      <w:sz w:val="28"/>
      <w:szCs w:val="18"/>
      <w:lang w:eastAsia="hi-IN" w:bidi="hi-IN"/>
    </w:rPr>
  </w:style>
  <w:style w:type="paragraph" w:customStyle="1" w:styleId="Head93">
    <w:name w:val="Head 9.3"/>
    <w:basedOn w:val="a8"/>
    <w:uiPriority w:val="99"/>
    <w:qFormat/>
    <w:rsid w:val="00564BF6"/>
    <w:pPr>
      <w:widowControl w:val="0"/>
      <w:suppressAutoHyphens/>
      <w:spacing w:before="120" w:after="100" w:line="240" w:lineRule="auto"/>
    </w:pPr>
    <w:rPr>
      <w:rFonts w:ascii="Arial" w:eastAsia="Arial" w:hAnsi="Arial" w:cs="Mangal"/>
      <w:b/>
      <w:kern w:val="1"/>
      <w:sz w:val="24"/>
      <w:szCs w:val="20"/>
      <w:lang w:val="en-US" w:eastAsia="hi-IN" w:bidi="hi-IN"/>
    </w:rPr>
  </w:style>
  <w:style w:type="paragraph" w:customStyle="1" w:styleId="1fffc">
    <w:name w:val="Текст1"/>
    <w:basedOn w:val="a8"/>
    <w:uiPriority w:val="99"/>
    <w:qFormat/>
    <w:rsid w:val="00564BF6"/>
    <w:pPr>
      <w:suppressAutoHyphens/>
      <w:spacing w:before="100" w:after="0" w:line="240" w:lineRule="auto"/>
    </w:pPr>
    <w:rPr>
      <w:rFonts w:ascii="Courier New" w:eastAsia="Arial" w:hAnsi="Courier New" w:cs="Mangal"/>
      <w:kern w:val="1"/>
      <w:sz w:val="20"/>
      <w:szCs w:val="20"/>
      <w:lang w:eastAsia="hi-IN" w:bidi="hi-IN"/>
    </w:rPr>
  </w:style>
  <w:style w:type="paragraph" w:customStyle="1" w:styleId="ConsTitle">
    <w:name w:val="ConsTitle"/>
    <w:uiPriority w:val="99"/>
    <w:qFormat/>
    <w:rsid w:val="00564BF6"/>
    <w:pPr>
      <w:widowControl w:val="0"/>
      <w:suppressAutoHyphens/>
      <w:spacing w:after="0" w:line="240" w:lineRule="auto"/>
    </w:pPr>
    <w:rPr>
      <w:rFonts w:ascii="Arial" w:eastAsia="Arial" w:hAnsi="Arial" w:cs="Mangal"/>
      <w:b/>
      <w:kern w:val="1"/>
      <w:sz w:val="16"/>
      <w:szCs w:val="24"/>
      <w:lang w:eastAsia="hi-IN" w:bidi="hi-IN"/>
    </w:rPr>
  </w:style>
  <w:style w:type="paragraph" w:customStyle="1" w:styleId="affffffffe">
    <w:name w:val="Стиль"/>
    <w:uiPriority w:val="99"/>
    <w:qFormat/>
    <w:rsid w:val="00564BF6"/>
    <w:pPr>
      <w:suppressAutoHyphens/>
      <w:spacing w:after="0" w:line="240" w:lineRule="auto"/>
    </w:pPr>
    <w:rPr>
      <w:rFonts w:ascii="MS Sans Serif" w:eastAsia="Arial" w:hAnsi="MS Sans Serif" w:cs="Mangal"/>
      <w:kern w:val="1"/>
      <w:sz w:val="20"/>
      <w:szCs w:val="24"/>
      <w:lang w:val="en-US" w:eastAsia="hi-IN" w:bidi="hi-IN"/>
    </w:rPr>
  </w:style>
  <w:style w:type="paragraph" w:customStyle="1" w:styleId="afffffffff">
    <w:name w:val="Знак Знак Знак Знак Знак Знак"/>
    <w:basedOn w:val="a8"/>
    <w:qFormat/>
    <w:rsid w:val="00564BF6"/>
    <w:pPr>
      <w:tabs>
        <w:tab w:val="left" w:pos="2160"/>
      </w:tabs>
      <w:suppressAutoHyphens/>
      <w:spacing w:before="120" w:after="0" w:line="240" w:lineRule="exact"/>
      <w:jc w:val="both"/>
    </w:pPr>
    <w:rPr>
      <w:rFonts w:ascii="Arial" w:eastAsia="Arial" w:hAnsi="Arial" w:cs="Mangal"/>
      <w:kern w:val="1"/>
      <w:sz w:val="24"/>
      <w:szCs w:val="24"/>
      <w:lang w:val="en-US" w:eastAsia="hi-IN" w:bidi="hi-IN"/>
    </w:rPr>
  </w:style>
  <w:style w:type="paragraph" w:customStyle="1" w:styleId="ConsPlusTitle">
    <w:name w:val="ConsPlusTitle"/>
    <w:qFormat/>
    <w:rsid w:val="00564BF6"/>
    <w:pPr>
      <w:widowControl w:val="0"/>
      <w:suppressAutoHyphens/>
      <w:spacing w:after="0" w:line="240" w:lineRule="auto"/>
    </w:pPr>
    <w:rPr>
      <w:rFonts w:ascii="Arial" w:eastAsia="Arial" w:hAnsi="Arial" w:cs="Mangal"/>
      <w:b/>
      <w:bCs/>
      <w:kern w:val="1"/>
      <w:sz w:val="24"/>
      <w:szCs w:val="24"/>
      <w:lang w:eastAsia="hi-IN" w:bidi="hi-IN"/>
    </w:rPr>
  </w:style>
  <w:style w:type="paragraph" w:customStyle="1" w:styleId="3f9">
    <w:name w:val="Знак Знак3 Знак"/>
    <w:basedOn w:val="a8"/>
    <w:qFormat/>
    <w:rsid w:val="00564BF6"/>
    <w:pPr>
      <w:suppressAutoHyphens/>
      <w:spacing w:before="100" w:after="160" w:line="240" w:lineRule="exact"/>
    </w:pPr>
    <w:rPr>
      <w:rFonts w:ascii="Arial" w:eastAsia="Arial" w:hAnsi="Arial" w:cs="Mangal"/>
      <w:kern w:val="1"/>
      <w:sz w:val="24"/>
      <w:szCs w:val="20"/>
      <w:lang w:val="en-US" w:eastAsia="hi-IN" w:bidi="hi-IN"/>
    </w:rPr>
  </w:style>
  <w:style w:type="paragraph" w:customStyle="1" w:styleId="1fffd">
    <w:name w:val="Название1"/>
    <w:basedOn w:val="a8"/>
    <w:uiPriority w:val="99"/>
    <w:qFormat/>
    <w:rsid w:val="00564BF6"/>
    <w:pPr>
      <w:suppressLineNumbers/>
      <w:suppressAutoHyphens/>
      <w:spacing w:before="120" w:after="120" w:line="240" w:lineRule="auto"/>
      <w:jc w:val="both"/>
    </w:pPr>
    <w:rPr>
      <w:rFonts w:ascii="Arial" w:eastAsia="Arial" w:hAnsi="Arial" w:cs="Mangal"/>
      <w:i/>
      <w:iCs/>
      <w:kern w:val="1"/>
      <w:sz w:val="20"/>
      <w:szCs w:val="24"/>
      <w:lang w:eastAsia="hi-IN" w:bidi="hi-IN"/>
    </w:rPr>
  </w:style>
  <w:style w:type="paragraph" w:customStyle="1" w:styleId="1fffe">
    <w:name w:val="Указатель1"/>
    <w:basedOn w:val="a8"/>
    <w:uiPriority w:val="99"/>
    <w:qFormat/>
    <w:rsid w:val="00564BF6"/>
    <w:pPr>
      <w:suppressLineNumbers/>
      <w:suppressAutoHyphens/>
      <w:spacing w:before="100" w:after="100" w:line="240" w:lineRule="auto"/>
      <w:jc w:val="both"/>
    </w:pPr>
    <w:rPr>
      <w:rFonts w:ascii="Arial" w:eastAsia="Arial" w:hAnsi="Arial" w:cs="Mangal"/>
      <w:kern w:val="1"/>
      <w:sz w:val="24"/>
      <w:szCs w:val="24"/>
      <w:lang w:eastAsia="hi-IN" w:bidi="hi-IN"/>
    </w:rPr>
  </w:style>
  <w:style w:type="paragraph" w:customStyle="1" w:styleId="229">
    <w:name w:val="Основной текст 22"/>
    <w:basedOn w:val="a8"/>
    <w:uiPriority w:val="99"/>
    <w:qFormat/>
    <w:rsid w:val="00564BF6"/>
    <w:pPr>
      <w:tabs>
        <w:tab w:val="left" w:pos="1069"/>
      </w:tabs>
      <w:suppressAutoHyphens/>
      <w:spacing w:before="100" w:after="100" w:line="240" w:lineRule="auto"/>
      <w:ind w:left="1069" w:hanging="360"/>
      <w:jc w:val="both"/>
    </w:pPr>
    <w:rPr>
      <w:rFonts w:ascii="Arial" w:eastAsia="Arial" w:hAnsi="Arial" w:cs="Mangal"/>
      <w:kern w:val="1"/>
      <w:sz w:val="24"/>
      <w:szCs w:val="20"/>
      <w:lang w:eastAsia="hi-IN" w:bidi="hi-IN"/>
    </w:rPr>
  </w:style>
  <w:style w:type="paragraph" w:customStyle="1" w:styleId="1ffff">
    <w:name w:val="Маркированный список1"/>
    <w:basedOn w:val="a8"/>
    <w:uiPriority w:val="99"/>
    <w:qFormat/>
    <w:rsid w:val="00564BF6"/>
    <w:pPr>
      <w:widowControl w:val="0"/>
      <w:suppressAutoHyphens/>
      <w:spacing w:before="100" w:after="100" w:line="240" w:lineRule="auto"/>
      <w:jc w:val="both"/>
    </w:pPr>
    <w:rPr>
      <w:rFonts w:ascii="Arial" w:eastAsia="Arial" w:hAnsi="Arial" w:cs="Mangal"/>
      <w:kern w:val="1"/>
      <w:sz w:val="24"/>
      <w:szCs w:val="24"/>
      <w:lang w:eastAsia="hi-IN" w:bidi="hi-IN"/>
    </w:rPr>
  </w:style>
  <w:style w:type="paragraph" w:customStyle="1" w:styleId="21a">
    <w:name w:val="Маркированный список 21"/>
    <w:basedOn w:val="a8"/>
    <w:uiPriority w:val="99"/>
    <w:qFormat/>
    <w:rsid w:val="00564BF6"/>
    <w:pPr>
      <w:tabs>
        <w:tab w:val="left" w:pos="1492"/>
      </w:tabs>
      <w:suppressAutoHyphens/>
      <w:spacing w:before="100" w:after="100" w:line="240" w:lineRule="auto"/>
      <w:ind w:left="1492" w:hanging="360"/>
      <w:jc w:val="both"/>
    </w:pPr>
    <w:rPr>
      <w:rFonts w:ascii="Arial" w:eastAsia="Arial" w:hAnsi="Arial" w:cs="Mangal"/>
      <w:kern w:val="1"/>
      <w:sz w:val="24"/>
      <w:szCs w:val="20"/>
      <w:lang w:eastAsia="hi-IN" w:bidi="hi-IN"/>
    </w:rPr>
  </w:style>
  <w:style w:type="paragraph" w:customStyle="1" w:styleId="315">
    <w:name w:val="Маркированный список 31"/>
    <w:basedOn w:val="a8"/>
    <w:uiPriority w:val="99"/>
    <w:qFormat/>
    <w:rsid w:val="00564BF6"/>
    <w:pPr>
      <w:tabs>
        <w:tab w:val="left" w:pos="1209"/>
      </w:tabs>
      <w:suppressAutoHyphens/>
      <w:spacing w:before="100" w:after="100" w:line="240" w:lineRule="auto"/>
      <w:ind w:left="1209" w:hanging="360"/>
      <w:jc w:val="both"/>
    </w:pPr>
    <w:rPr>
      <w:rFonts w:ascii="Arial" w:eastAsia="Arial" w:hAnsi="Arial" w:cs="Mangal"/>
      <w:kern w:val="1"/>
      <w:sz w:val="24"/>
      <w:szCs w:val="20"/>
      <w:lang w:eastAsia="hi-IN" w:bidi="hi-IN"/>
    </w:rPr>
  </w:style>
  <w:style w:type="paragraph" w:customStyle="1" w:styleId="412">
    <w:name w:val="Маркированный список 41"/>
    <w:basedOn w:val="a8"/>
    <w:uiPriority w:val="99"/>
    <w:qFormat/>
    <w:rsid w:val="00564BF6"/>
    <w:pPr>
      <w:tabs>
        <w:tab w:val="left" w:pos="926"/>
      </w:tabs>
      <w:suppressAutoHyphens/>
      <w:spacing w:before="100" w:after="100" w:line="240" w:lineRule="auto"/>
      <w:ind w:left="926" w:hanging="360"/>
      <w:jc w:val="both"/>
    </w:pPr>
    <w:rPr>
      <w:rFonts w:ascii="Arial" w:eastAsia="Arial" w:hAnsi="Arial" w:cs="Mangal"/>
      <w:kern w:val="1"/>
      <w:sz w:val="24"/>
      <w:szCs w:val="20"/>
      <w:lang w:eastAsia="hi-IN" w:bidi="hi-IN"/>
    </w:rPr>
  </w:style>
  <w:style w:type="paragraph" w:customStyle="1" w:styleId="511">
    <w:name w:val="Маркированный список 51"/>
    <w:basedOn w:val="a8"/>
    <w:uiPriority w:val="99"/>
    <w:qFormat/>
    <w:rsid w:val="00564BF6"/>
    <w:pPr>
      <w:tabs>
        <w:tab w:val="left" w:pos="643"/>
      </w:tabs>
      <w:suppressAutoHyphens/>
      <w:spacing w:before="100" w:after="100" w:line="240" w:lineRule="auto"/>
      <w:ind w:left="643" w:hanging="360"/>
      <w:jc w:val="both"/>
    </w:pPr>
    <w:rPr>
      <w:rFonts w:ascii="Arial" w:eastAsia="Arial" w:hAnsi="Arial" w:cs="Mangal"/>
      <w:kern w:val="1"/>
      <w:sz w:val="24"/>
      <w:szCs w:val="20"/>
      <w:lang w:eastAsia="hi-IN" w:bidi="hi-IN"/>
    </w:rPr>
  </w:style>
  <w:style w:type="paragraph" w:customStyle="1" w:styleId="1ffff0">
    <w:name w:val="Нумерованный список1"/>
    <w:basedOn w:val="a8"/>
    <w:uiPriority w:val="99"/>
    <w:qFormat/>
    <w:rsid w:val="00564BF6"/>
    <w:pPr>
      <w:tabs>
        <w:tab w:val="left" w:pos="432"/>
      </w:tabs>
      <w:suppressAutoHyphens/>
      <w:spacing w:before="100" w:after="100" w:line="240" w:lineRule="auto"/>
      <w:ind w:left="432" w:hanging="432"/>
      <w:jc w:val="both"/>
    </w:pPr>
    <w:rPr>
      <w:rFonts w:ascii="Arial" w:eastAsia="Arial" w:hAnsi="Arial" w:cs="Mangal"/>
      <w:kern w:val="1"/>
      <w:sz w:val="24"/>
      <w:szCs w:val="20"/>
      <w:lang w:eastAsia="hi-IN" w:bidi="hi-IN"/>
    </w:rPr>
  </w:style>
  <w:style w:type="paragraph" w:customStyle="1" w:styleId="21b">
    <w:name w:val="Нумерованный список 21"/>
    <w:basedOn w:val="a8"/>
    <w:uiPriority w:val="99"/>
    <w:qFormat/>
    <w:rsid w:val="00564BF6"/>
    <w:pPr>
      <w:tabs>
        <w:tab w:val="left" w:pos="360"/>
      </w:tabs>
      <w:suppressAutoHyphens/>
      <w:spacing w:before="100" w:after="100" w:line="240" w:lineRule="auto"/>
      <w:ind w:left="360" w:hanging="360"/>
      <w:jc w:val="both"/>
    </w:pPr>
    <w:rPr>
      <w:rFonts w:ascii="Arial" w:eastAsia="Arial" w:hAnsi="Arial" w:cs="Mangal"/>
      <w:kern w:val="1"/>
      <w:sz w:val="24"/>
      <w:szCs w:val="20"/>
      <w:lang w:eastAsia="hi-IN" w:bidi="hi-IN"/>
    </w:rPr>
  </w:style>
  <w:style w:type="paragraph" w:customStyle="1" w:styleId="316">
    <w:name w:val="Нумерованный список 31"/>
    <w:basedOn w:val="a8"/>
    <w:uiPriority w:val="99"/>
    <w:qFormat/>
    <w:rsid w:val="00564BF6"/>
    <w:pPr>
      <w:tabs>
        <w:tab w:val="left" w:pos="1492"/>
      </w:tabs>
      <w:suppressAutoHyphens/>
      <w:spacing w:before="100" w:after="100" w:line="240" w:lineRule="auto"/>
      <w:ind w:left="1492" w:hanging="360"/>
      <w:jc w:val="both"/>
    </w:pPr>
    <w:rPr>
      <w:rFonts w:ascii="Arial" w:eastAsia="Arial" w:hAnsi="Arial" w:cs="Mangal"/>
      <w:kern w:val="1"/>
      <w:sz w:val="24"/>
      <w:szCs w:val="20"/>
      <w:lang w:eastAsia="hi-IN" w:bidi="hi-IN"/>
    </w:rPr>
  </w:style>
  <w:style w:type="paragraph" w:customStyle="1" w:styleId="413">
    <w:name w:val="Нумерованный список 41"/>
    <w:basedOn w:val="a8"/>
    <w:uiPriority w:val="99"/>
    <w:qFormat/>
    <w:rsid w:val="00564BF6"/>
    <w:pPr>
      <w:tabs>
        <w:tab w:val="left" w:pos="1209"/>
      </w:tabs>
      <w:suppressAutoHyphens/>
      <w:spacing w:before="100" w:after="100" w:line="240" w:lineRule="auto"/>
      <w:ind w:left="1209" w:hanging="360"/>
      <w:jc w:val="both"/>
    </w:pPr>
    <w:rPr>
      <w:rFonts w:ascii="Arial" w:eastAsia="Arial" w:hAnsi="Arial" w:cs="Mangal"/>
      <w:kern w:val="1"/>
      <w:sz w:val="24"/>
      <w:szCs w:val="20"/>
      <w:lang w:eastAsia="hi-IN" w:bidi="hi-IN"/>
    </w:rPr>
  </w:style>
  <w:style w:type="paragraph" w:customStyle="1" w:styleId="512">
    <w:name w:val="Нумерованный список 51"/>
    <w:basedOn w:val="a8"/>
    <w:uiPriority w:val="99"/>
    <w:qFormat/>
    <w:rsid w:val="00564BF6"/>
    <w:pPr>
      <w:tabs>
        <w:tab w:val="left" w:pos="926"/>
      </w:tabs>
      <w:suppressAutoHyphens/>
      <w:spacing w:before="100" w:after="100" w:line="240" w:lineRule="auto"/>
      <w:ind w:left="926" w:hanging="360"/>
      <w:jc w:val="both"/>
    </w:pPr>
    <w:rPr>
      <w:rFonts w:ascii="Arial" w:eastAsia="Arial" w:hAnsi="Arial" w:cs="Mangal"/>
      <w:kern w:val="1"/>
      <w:sz w:val="24"/>
      <w:szCs w:val="20"/>
      <w:lang w:eastAsia="hi-IN" w:bidi="hi-IN"/>
    </w:rPr>
  </w:style>
  <w:style w:type="paragraph" w:customStyle="1" w:styleId="1ffff1">
    <w:name w:val="Дата1"/>
    <w:basedOn w:val="a8"/>
    <w:uiPriority w:val="99"/>
    <w:qFormat/>
    <w:rsid w:val="00564BF6"/>
    <w:pPr>
      <w:suppressAutoHyphens/>
      <w:spacing w:before="100" w:after="100" w:line="240" w:lineRule="auto"/>
      <w:jc w:val="both"/>
    </w:pPr>
    <w:rPr>
      <w:rFonts w:ascii="Arial" w:eastAsia="Arial" w:hAnsi="Arial" w:cs="Mangal"/>
      <w:kern w:val="1"/>
      <w:sz w:val="24"/>
      <w:szCs w:val="20"/>
      <w:lang w:eastAsia="hi-IN" w:bidi="hi-IN"/>
    </w:rPr>
  </w:style>
  <w:style w:type="paragraph" w:customStyle="1" w:styleId="1ffff2">
    <w:name w:val="Цитата1"/>
    <w:basedOn w:val="a8"/>
    <w:uiPriority w:val="99"/>
    <w:qFormat/>
    <w:rsid w:val="00564BF6"/>
    <w:pPr>
      <w:suppressAutoHyphens/>
      <w:spacing w:before="100" w:after="120" w:line="240" w:lineRule="auto"/>
      <w:ind w:left="1440" w:right="1440"/>
      <w:jc w:val="both"/>
    </w:pPr>
    <w:rPr>
      <w:rFonts w:ascii="Arial" w:eastAsia="Arial" w:hAnsi="Arial" w:cs="Mangal"/>
      <w:kern w:val="1"/>
      <w:sz w:val="24"/>
      <w:szCs w:val="20"/>
      <w:lang w:eastAsia="hi-IN" w:bidi="hi-IN"/>
    </w:rPr>
  </w:style>
  <w:style w:type="paragraph" w:customStyle="1" w:styleId="1ffff3">
    <w:name w:val="Заголовок записки1"/>
    <w:basedOn w:val="a8"/>
    <w:uiPriority w:val="99"/>
    <w:qFormat/>
    <w:rsid w:val="00564BF6"/>
    <w:pPr>
      <w:suppressAutoHyphens/>
      <w:spacing w:before="100" w:after="100" w:line="240" w:lineRule="auto"/>
      <w:jc w:val="both"/>
    </w:pPr>
    <w:rPr>
      <w:rFonts w:ascii="Arial" w:eastAsia="Arial" w:hAnsi="Arial" w:cs="Mangal"/>
      <w:kern w:val="1"/>
      <w:sz w:val="24"/>
      <w:szCs w:val="24"/>
      <w:lang w:eastAsia="hi-IN" w:bidi="hi-IN"/>
    </w:rPr>
  </w:style>
  <w:style w:type="paragraph" w:customStyle="1" w:styleId="1ffff4">
    <w:name w:val="Красная строка1"/>
    <w:basedOn w:val="a9"/>
    <w:uiPriority w:val="99"/>
    <w:qFormat/>
    <w:rsid w:val="00564BF6"/>
    <w:pPr>
      <w:suppressAutoHyphens/>
      <w:ind w:firstLine="210"/>
    </w:pPr>
    <w:rPr>
      <w:rFonts w:ascii="Arial" w:eastAsia="Arial" w:hAnsi="Arial" w:cs="Mangal"/>
      <w:kern w:val="1"/>
      <w:lang w:eastAsia="hi-IN" w:bidi="hi-IN"/>
    </w:rPr>
  </w:style>
  <w:style w:type="paragraph" w:customStyle="1" w:styleId="21c">
    <w:name w:val="Красная строка 21"/>
    <w:basedOn w:val="af5"/>
    <w:uiPriority w:val="99"/>
    <w:qFormat/>
    <w:rsid w:val="00564BF6"/>
    <w:pPr>
      <w:suppressAutoHyphens/>
      <w:ind w:firstLine="210"/>
      <w:jc w:val="both"/>
    </w:pPr>
    <w:rPr>
      <w:rFonts w:ascii="Arial" w:eastAsia="Arial" w:hAnsi="Arial" w:cs="Mangal"/>
      <w:noProof w:val="0"/>
      <w:kern w:val="1"/>
      <w:lang w:eastAsia="hi-IN" w:bidi="hi-IN"/>
    </w:rPr>
  </w:style>
  <w:style w:type="paragraph" w:customStyle="1" w:styleId="1ffff5">
    <w:name w:val="Обычный отступ1"/>
    <w:basedOn w:val="a8"/>
    <w:uiPriority w:val="99"/>
    <w:qFormat/>
    <w:rsid w:val="00564BF6"/>
    <w:pPr>
      <w:suppressAutoHyphens/>
      <w:spacing w:before="100" w:after="100" w:line="240" w:lineRule="auto"/>
      <w:ind w:left="708"/>
      <w:jc w:val="both"/>
    </w:pPr>
    <w:rPr>
      <w:rFonts w:ascii="Arial" w:eastAsia="Arial" w:hAnsi="Arial" w:cs="Mangal"/>
      <w:kern w:val="1"/>
      <w:sz w:val="24"/>
      <w:szCs w:val="24"/>
      <w:lang w:eastAsia="hi-IN" w:bidi="hi-IN"/>
    </w:rPr>
  </w:style>
  <w:style w:type="paragraph" w:customStyle="1" w:styleId="1ffff6">
    <w:name w:val="Приветствие1"/>
    <w:basedOn w:val="a8"/>
    <w:uiPriority w:val="99"/>
    <w:qFormat/>
    <w:rsid w:val="00564BF6"/>
    <w:pPr>
      <w:suppressAutoHyphens/>
      <w:spacing w:before="100" w:after="100" w:line="240" w:lineRule="auto"/>
      <w:jc w:val="both"/>
    </w:pPr>
    <w:rPr>
      <w:rFonts w:ascii="Arial" w:eastAsia="Arial" w:hAnsi="Arial" w:cs="Mangal"/>
      <w:kern w:val="1"/>
      <w:sz w:val="24"/>
      <w:szCs w:val="24"/>
      <w:lang w:eastAsia="hi-IN" w:bidi="hi-IN"/>
    </w:rPr>
  </w:style>
  <w:style w:type="paragraph" w:customStyle="1" w:styleId="1ffff7">
    <w:name w:val="Продолжение списка1"/>
    <w:basedOn w:val="a8"/>
    <w:uiPriority w:val="99"/>
    <w:qFormat/>
    <w:rsid w:val="00564BF6"/>
    <w:pPr>
      <w:suppressAutoHyphens/>
      <w:spacing w:before="100" w:after="120" w:line="240" w:lineRule="auto"/>
      <w:ind w:left="283"/>
      <w:jc w:val="both"/>
    </w:pPr>
    <w:rPr>
      <w:rFonts w:ascii="Arial" w:eastAsia="Arial" w:hAnsi="Arial" w:cs="Mangal"/>
      <w:kern w:val="1"/>
      <w:sz w:val="24"/>
      <w:szCs w:val="24"/>
      <w:lang w:eastAsia="hi-IN" w:bidi="hi-IN"/>
    </w:rPr>
  </w:style>
  <w:style w:type="paragraph" w:customStyle="1" w:styleId="21d">
    <w:name w:val="Продолжение списка 21"/>
    <w:basedOn w:val="a8"/>
    <w:uiPriority w:val="99"/>
    <w:qFormat/>
    <w:rsid w:val="00564BF6"/>
    <w:pPr>
      <w:suppressAutoHyphens/>
      <w:spacing w:before="100" w:after="120" w:line="240" w:lineRule="auto"/>
      <w:ind w:left="566"/>
      <w:jc w:val="both"/>
    </w:pPr>
    <w:rPr>
      <w:rFonts w:ascii="Arial" w:eastAsia="Arial" w:hAnsi="Arial" w:cs="Mangal"/>
      <w:kern w:val="1"/>
      <w:sz w:val="24"/>
      <w:szCs w:val="24"/>
      <w:lang w:eastAsia="hi-IN" w:bidi="hi-IN"/>
    </w:rPr>
  </w:style>
  <w:style w:type="paragraph" w:customStyle="1" w:styleId="317">
    <w:name w:val="Продолжение списка 31"/>
    <w:basedOn w:val="a8"/>
    <w:uiPriority w:val="99"/>
    <w:qFormat/>
    <w:rsid w:val="00564BF6"/>
    <w:pPr>
      <w:suppressAutoHyphens/>
      <w:spacing w:before="100" w:after="120" w:line="240" w:lineRule="auto"/>
      <w:ind w:left="849"/>
      <w:jc w:val="both"/>
    </w:pPr>
    <w:rPr>
      <w:rFonts w:ascii="Arial" w:eastAsia="Arial" w:hAnsi="Arial" w:cs="Mangal"/>
      <w:kern w:val="1"/>
      <w:sz w:val="24"/>
      <w:szCs w:val="24"/>
      <w:lang w:eastAsia="hi-IN" w:bidi="hi-IN"/>
    </w:rPr>
  </w:style>
  <w:style w:type="paragraph" w:customStyle="1" w:styleId="414">
    <w:name w:val="Продолжение списка 41"/>
    <w:basedOn w:val="a8"/>
    <w:uiPriority w:val="99"/>
    <w:qFormat/>
    <w:rsid w:val="00564BF6"/>
    <w:pPr>
      <w:suppressAutoHyphens/>
      <w:spacing w:before="100" w:after="120" w:line="240" w:lineRule="auto"/>
      <w:ind w:left="1132"/>
      <w:jc w:val="both"/>
    </w:pPr>
    <w:rPr>
      <w:rFonts w:ascii="Arial" w:eastAsia="Arial" w:hAnsi="Arial" w:cs="Mangal"/>
      <w:kern w:val="1"/>
      <w:sz w:val="24"/>
      <w:szCs w:val="24"/>
      <w:lang w:eastAsia="hi-IN" w:bidi="hi-IN"/>
    </w:rPr>
  </w:style>
  <w:style w:type="paragraph" w:customStyle="1" w:styleId="513">
    <w:name w:val="Продолжение списка 51"/>
    <w:basedOn w:val="a8"/>
    <w:uiPriority w:val="99"/>
    <w:qFormat/>
    <w:rsid w:val="00564BF6"/>
    <w:pPr>
      <w:suppressAutoHyphens/>
      <w:spacing w:before="100" w:after="120" w:line="240" w:lineRule="auto"/>
      <w:ind w:left="1415"/>
      <w:jc w:val="both"/>
    </w:pPr>
    <w:rPr>
      <w:rFonts w:ascii="Arial" w:eastAsia="Arial" w:hAnsi="Arial" w:cs="Mangal"/>
      <w:kern w:val="1"/>
      <w:sz w:val="24"/>
      <w:szCs w:val="24"/>
      <w:lang w:eastAsia="hi-IN" w:bidi="hi-IN"/>
    </w:rPr>
  </w:style>
  <w:style w:type="paragraph" w:customStyle="1" w:styleId="1ffff8">
    <w:name w:val="Прощание1"/>
    <w:basedOn w:val="a8"/>
    <w:uiPriority w:val="99"/>
    <w:qFormat/>
    <w:rsid w:val="00564BF6"/>
    <w:pPr>
      <w:suppressAutoHyphens/>
      <w:spacing w:before="100" w:after="100" w:line="240" w:lineRule="auto"/>
      <w:ind w:left="4252"/>
      <w:jc w:val="both"/>
    </w:pPr>
    <w:rPr>
      <w:rFonts w:ascii="Arial" w:eastAsia="Arial" w:hAnsi="Arial" w:cs="Mangal"/>
      <w:kern w:val="1"/>
      <w:sz w:val="24"/>
      <w:szCs w:val="24"/>
      <w:lang w:eastAsia="hi-IN" w:bidi="hi-IN"/>
    </w:rPr>
  </w:style>
  <w:style w:type="paragraph" w:customStyle="1" w:styleId="318">
    <w:name w:val="Список 31"/>
    <w:basedOn w:val="a8"/>
    <w:uiPriority w:val="99"/>
    <w:qFormat/>
    <w:rsid w:val="00564BF6"/>
    <w:pPr>
      <w:suppressAutoHyphens/>
      <w:spacing w:before="100" w:after="100" w:line="240" w:lineRule="auto"/>
      <w:ind w:left="849" w:hanging="283"/>
      <w:jc w:val="both"/>
    </w:pPr>
    <w:rPr>
      <w:rFonts w:ascii="Arial" w:eastAsia="Arial" w:hAnsi="Arial" w:cs="Mangal"/>
      <w:kern w:val="1"/>
      <w:sz w:val="24"/>
      <w:szCs w:val="24"/>
      <w:lang w:eastAsia="hi-IN" w:bidi="hi-IN"/>
    </w:rPr>
  </w:style>
  <w:style w:type="paragraph" w:customStyle="1" w:styleId="415">
    <w:name w:val="Список 41"/>
    <w:basedOn w:val="a8"/>
    <w:uiPriority w:val="99"/>
    <w:qFormat/>
    <w:rsid w:val="00564BF6"/>
    <w:pPr>
      <w:suppressAutoHyphens/>
      <w:spacing w:before="100" w:after="100" w:line="240" w:lineRule="auto"/>
      <w:ind w:left="1132" w:hanging="283"/>
      <w:jc w:val="both"/>
    </w:pPr>
    <w:rPr>
      <w:rFonts w:ascii="Arial" w:eastAsia="Arial" w:hAnsi="Arial" w:cs="Mangal"/>
      <w:kern w:val="1"/>
      <w:sz w:val="24"/>
      <w:szCs w:val="24"/>
      <w:lang w:eastAsia="hi-IN" w:bidi="hi-IN"/>
    </w:rPr>
  </w:style>
  <w:style w:type="paragraph" w:customStyle="1" w:styleId="514">
    <w:name w:val="Список 51"/>
    <w:basedOn w:val="a8"/>
    <w:uiPriority w:val="99"/>
    <w:qFormat/>
    <w:rsid w:val="00564BF6"/>
    <w:pPr>
      <w:suppressAutoHyphens/>
      <w:spacing w:before="100" w:after="100" w:line="240" w:lineRule="auto"/>
      <w:ind w:left="1415" w:hanging="283"/>
      <w:jc w:val="both"/>
    </w:pPr>
    <w:rPr>
      <w:rFonts w:ascii="Arial" w:eastAsia="Arial" w:hAnsi="Arial" w:cs="Mangal"/>
      <w:kern w:val="1"/>
      <w:sz w:val="24"/>
      <w:szCs w:val="24"/>
      <w:lang w:eastAsia="hi-IN" w:bidi="hi-IN"/>
    </w:rPr>
  </w:style>
  <w:style w:type="paragraph" w:customStyle="1" w:styleId="1ffff9">
    <w:name w:val="Шапка1"/>
    <w:basedOn w:val="a8"/>
    <w:uiPriority w:val="99"/>
    <w:qFormat/>
    <w:rsid w:val="00564BF6"/>
    <w:pPr>
      <w:pBdr>
        <w:top w:val="single" w:sz="4" w:space="1" w:color="000000"/>
        <w:left w:val="single" w:sz="4" w:space="1" w:color="000000"/>
        <w:bottom w:val="single" w:sz="4" w:space="1" w:color="000000"/>
        <w:right w:val="single" w:sz="4" w:space="1" w:color="000000"/>
      </w:pBdr>
      <w:shd w:val="clear" w:color="auto" w:fill="CCCCCC"/>
      <w:suppressAutoHyphens/>
      <w:spacing w:before="100" w:after="100" w:line="240" w:lineRule="auto"/>
      <w:ind w:left="1134" w:hanging="1134"/>
      <w:jc w:val="both"/>
    </w:pPr>
    <w:rPr>
      <w:rFonts w:ascii="Arial" w:eastAsia="Arial" w:hAnsi="Arial" w:cs="Arial"/>
      <w:kern w:val="1"/>
      <w:sz w:val="24"/>
      <w:szCs w:val="24"/>
      <w:lang w:eastAsia="hi-IN" w:bidi="hi-IN"/>
    </w:rPr>
  </w:style>
  <w:style w:type="paragraph" w:customStyle="1" w:styleId="1ffffa">
    <w:name w:val="Название объекта1"/>
    <w:basedOn w:val="a8"/>
    <w:uiPriority w:val="99"/>
    <w:qFormat/>
    <w:rsid w:val="00564BF6"/>
    <w:pPr>
      <w:suppressAutoHyphens/>
      <w:spacing w:before="100" w:after="0" w:line="240" w:lineRule="auto"/>
    </w:pPr>
    <w:rPr>
      <w:rFonts w:ascii="Arial" w:eastAsia="Arial" w:hAnsi="Arial" w:cs="Mangal"/>
      <w:b/>
      <w:kern w:val="1"/>
      <w:sz w:val="24"/>
      <w:szCs w:val="20"/>
      <w:lang w:eastAsia="hi-IN" w:bidi="hi-IN"/>
    </w:rPr>
  </w:style>
  <w:style w:type="paragraph" w:customStyle="1" w:styleId="1ffffb">
    <w:name w:val="Текст примечания1"/>
    <w:basedOn w:val="a8"/>
    <w:uiPriority w:val="99"/>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afffffffff0">
    <w:name w:val="Заголовок таблицы"/>
    <w:basedOn w:val="af8"/>
    <w:uiPriority w:val="99"/>
    <w:qFormat/>
    <w:rsid w:val="00564BF6"/>
    <w:pPr>
      <w:spacing w:before="100"/>
      <w:jc w:val="center"/>
    </w:pPr>
    <w:rPr>
      <w:rFonts w:ascii="Arial" w:eastAsia="Arial" w:hAnsi="Arial" w:cs="Mangal"/>
      <w:b/>
      <w:bCs/>
      <w:kern w:val="1"/>
      <w:lang w:eastAsia="hi-IN" w:bidi="hi-IN"/>
    </w:rPr>
  </w:style>
  <w:style w:type="paragraph" w:customStyle="1" w:styleId="afffffffff1">
    <w:name w:val="Содержимое врезки"/>
    <w:basedOn w:val="a9"/>
    <w:uiPriority w:val="99"/>
    <w:qFormat/>
    <w:rsid w:val="00564BF6"/>
    <w:pPr>
      <w:suppressAutoHyphens/>
    </w:pPr>
    <w:rPr>
      <w:rFonts w:ascii="Arial" w:eastAsia="Arial" w:hAnsi="Arial" w:cs="Mangal"/>
      <w:kern w:val="1"/>
      <w:szCs w:val="20"/>
      <w:lang w:eastAsia="hi-IN" w:bidi="hi-IN"/>
    </w:rPr>
  </w:style>
  <w:style w:type="paragraph" w:customStyle="1" w:styleId="1ffffc">
    <w:name w:val="1 Знак Знак Знак Знак"/>
    <w:basedOn w:val="a8"/>
    <w:uiPriority w:val="99"/>
    <w:qFormat/>
    <w:rsid w:val="00564BF6"/>
    <w:pPr>
      <w:spacing w:before="280" w:after="280" w:line="240" w:lineRule="auto"/>
    </w:pPr>
    <w:rPr>
      <w:rFonts w:ascii="Tahoma" w:eastAsia="Arial" w:hAnsi="Tahoma" w:cs="Mangal"/>
      <w:kern w:val="1"/>
      <w:sz w:val="20"/>
      <w:szCs w:val="20"/>
      <w:lang w:val="en-US" w:eastAsia="hi-IN" w:bidi="hi-IN"/>
    </w:rPr>
  </w:style>
  <w:style w:type="character" w:customStyle="1" w:styleId="319">
    <w:name w:val="Заголовок 3 Знак1"/>
    <w:aliases w:val="Заголовок 3 Знак Знак Знак1,Заголовок 3 Знак2 Знак Знак Знак1,Заголовок 3 Знак1 Знак Знак1 Знак Знак1,Заголовок 3 Знак Знак Знак Знак1 Знак Знак1,Заголовок 3 Знак2 Знак Знак Знак Знак Знак Знак1"/>
    <w:rsid w:val="00564BF6"/>
    <w:rPr>
      <w:rFonts w:ascii="Arial" w:eastAsia="Times New Roman" w:hAnsi="Arial"/>
      <w:b/>
      <w:sz w:val="24"/>
    </w:rPr>
  </w:style>
  <w:style w:type="character" w:customStyle="1" w:styleId="31a">
    <w:name w:val="Стиль3 Знак Знак1"/>
    <w:uiPriority w:val="99"/>
    <w:rsid w:val="00564BF6"/>
    <w:rPr>
      <w:rFonts w:ascii="Times New Roman" w:eastAsia="Times New Roman" w:hAnsi="Times New Roman"/>
      <w:sz w:val="24"/>
    </w:rPr>
  </w:style>
  <w:style w:type="paragraph" w:customStyle="1" w:styleId="2fff7">
    <w:name w:val="Заголовок 2 со списком"/>
    <w:basedOn w:val="21"/>
    <w:next w:val="a8"/>
    <w:link w:val="2fff8"/>
    <w:uiPriority w:val="99"/>
    <w:qFormat/>
    <w:rsid w:val="00564BF6"/>
    <w:pPr>
      <w:keepLines w:val="0"/>
      <w:tabs>
        <w:tab w:val="num" w:pos="720"/>
      </w:tabs>
      <w:spacing w:before="0" w:line="360" w:lineRule="auto"/>
      <w:ind w:left="720" w:hanging="360"/>
      <w:jc w:val="center"/>
    </w:pPr>
    <w:rPr>
      <w:rFonts w:ascii="Calibri" w:eastAsia="Times New Roman" w:hAnsi="Calibri" w:cs="Times New Roman"/>
      <w:b w:val="0"/>
      <w:color w:val="auto"/>
      <w:sz w:val="24"/>
      <w:szCs w:val="24"/>
      <w:lang w:val="x-none" w:eastAsia="x-none"/>
    </w:rPr>
  </w:style>
  <w:style w:type="character" w:customStyle="1" w:styleId="2fff8">
    <w:name w:val="Заголовок 2 со списком Знак"/>
    <w:link w:val="2fff7"/>
    <w:uiPriority w:val="99"/>
    <w:rsid w:val="00564BF6"/>
    <w:rPr>
      <w:rFonts w:ascii="Calibri" w:eastAsia="Times New Roman" w:hAnsi="Calibri" w:cs="Times New Roman"/>
      <w:bCs/>
      <w:sz w:val="24"/>
      <w:szCs w:val="24"/>
      <w:lang w:val="x-none" w:eastAsia="x-none"/>
    </w:rPr>
  </w:style>
  <w:style w:type="paragraph" w:customStyle="1" w:styleId="3fa">
    <w:name w:val="Заголовок 3 со списком"/>
    <w:basedOn w:val="30"/>
    <w:link w:val="3fb"/>
    <w:uiPriority w:val="99"/>
    <w:qFormat/>
    <w:rsid w:val="00564BF6"/>
    <w:pPr>
      <w:tabs>
        <w:tab w:val="num" w:pos="1080"/>
      </w:tabs>
      <w:ind w:left="1080" w:hanging="360"/>
      <w:jc w:val="both"/>
    </w:pPr>
    <w:rPr>
      <w:rFonts w:eastAsia="Times New Roman" w:cs="Times New Roman"/>
      <w:bCs w:val="0"/>
      <w:noProof w:val="0"/>
      <w:sz w:val="24"/>
      <w:szCs w:val="20"/>
      <w:lang w:val="x-none" w:eastAsia="x-none"/>
    </w:rPr>
  </w:style>
  <w:style w:type="character" w:customStyle="1" w:styleId="3fb">
    <w:name w:val="Заголовок 3 со списком Знак"/>
    <w:link w:val="3fa"/>
    <w:uiPriority w:val="99"/>
    <w:rsid w:val="00564BF6"/>
    <w:rPr>
      <w:rFonts w:ascii="Arial" w:eastAsia="Times New Roman" w:hAnsi="Arial" w:cs="Times New Roman"/>
      <w:b/>
      <w:sz w:val="24"/>
      <w:szCs w:val="20"/>
      <w:lang w:val="x-none" w:eastAsia="x-none"/>
    </w:rPr>
  </w:style>
  <w:style w:type="paragraph" w:customStyle="1" w:styleId="afffffffff2">
    <w:name w:val="ТЛ_Заказчик"/>
    <w:basedOn w:val="a8"/>
    <w:link w:val="afffffffff3"/>
    <w:uiPriority w:val="99"/>
    <w:qFormat/>
    <w:rsid w:val="00564BF6"/>
    <w:pPr>
      <w:spacing w:after="0" w:line="240" w:lineRule="auto"/>
      <w:jc w:val="center"/>
    </w:pPr>
    <w:rPr>
      <w:rFonts w:ascii="Times New Roman" w:eastAsia="Times New Roman" w:hAnsi="Times New Roman" w:cs="Times New Roman"/>
      <w:sz w:val="28"/>
      <w:szCs w:val="28"/>
      <w:lang w:val="x-none" w:eastAsia="ar-SA"/>
    </w:rPr>
  </w:style>
  <w:style w:type="character" w:customStyle="1" w:styleId="afffffffff3">
    <w:name w:val="ТЛ_Заказчик Знак"/>
    <w:link w:val="afffffffff2"/>
    <w:uiPriority w:val="99"/>
    <w:rsid w:val="00564BF6"/>
    <w:rPr>
      <w:rFonts w:ascii="Times New Roman" w:eastAsia="Times New Roman" w:hAnsi="Times New Roman" w:cs="Times New Roman"/>
      <w:sz w:val="28"/>
      <w:szCs w:val="28"/>
      <w:lang w:val="x-none" w:eastAsia="ar-SA"/>
    </w:rPr>
  </w:style>
  <w:style w:type="paragraph" w:customStyle="1" w:styleId="afffffffff4">
    <w:name w:val="ТЛ_Утверждаю"/>
    <w:basedOn w:val="a8"/>
    <w:link w:val="afffffffff5"/>
    <w:uiPriority w:val="99"/>
    <w:qFormat/>
    <w:rsid w:val="00564BF6"/>
    <w:pPr>
      <w:spacing w:after="0" w:line="240" w:lineRule="auto"/>
      <w:ind w:left="4860"/>
      <w:jc w:val="center"/>
    </w:pPr>
    <w:rPr>
      <w:rFonts w:ascii="Times New Roman" w:eastAsia="Times New Roman" w:hAnsi="Times New Roman" w:cs="Times New Roman"/>
      <w:sz w:val="28"/>
      <w:szCs w:val="28"/>
      <w:lang w:val="x-none" w:eastAsia="ar-SA"/>
    </w:rPr>
  </w:style>
  <w:style w:type="character" w:customStyle="1" w:styleId="afffffffff5">
    <w:name w:val="ТЛ_Утверждаю Знак"/>
    <w:link w:val="afffffffff4"/>
    <w:uiPriority w:val="99"/>
    <w:rsid w:val="00564BF6"/>
    <w:rPr>
      <w:rFonts w:ascii="Times New Roman" w:eastAsia="Times New Roman" w:hAnsi="Times New Roman" w:cs="Times New Roman"/>
      <w:sz w:val="28"/>
      <w:szCs w:val="28"/>
      <w:lang w:val="x-none" w:eastAsia="ar-SA"/>
    </w:rPr>
  </w:style>
  <w:style w:type="paragraph" w:customStyle="1" w:styleId="afffffffff6">
    <w:name w:val="ТЛ_Название"/>
    <w:basedOn w:val="a8"/>
    <w:link w:val="afffffffff7"/>
    <w:uiPriority w:val="99"/>
    <w:qFormat/>
    <w:rsid w:val="00564BF6"/>
    <w:pPr>
      <w:spacing w:after="0" w:line="240" w:lineRule="auto"/>
      <w:jc w:val="center"/>
    </w:pPr>
    <w:rPr>
      <w:rFonts w:ascii="Times New Roman" w:eastAsia="Times New Roman" w:hAnsi="Times New Roman" w:cs="Times New Roman"/>
      <w:b/>
      <w:sz w:val="28"/>
      <w:szCs w:val="28"/>
      <w:lang w:val="x-none" w:eastAsia="ar-SA"/>
    </w:rPr>
  </w:style>
  <w:style w:type="character" w:customStyle="1" w:styleId="afffffffff7">
    <w:name w:val="ТЛ_Название Знак"/>
    <w:link w:val="afffffffff6"/>
    <w:uiPriority w:val="99"/>
    <w:rsid w:val="00564BF6"/>
    <w:rPr>
      <w:rFonts w:ascii="Times New Roman" w:eastAsia="Times New Roman" w:hAnsi="Times New Roman" w:cs="Times New Roman"/>
      <w:b/>
      <w:sz w:val="28"/>
      <w:szCs w:val="28"/>
      <w:lang w:val="x-none" w:eastAsia="ar-SA"/>
    </w:rPr>
  </w:style>
  <w:style w:type="paragraph" w:customStyle="1" w:styleId="afffffffff8">
    <w:name w:val="ТЛ_Город и Дата"/>
    <w:basedOn w:val="a8"/>
    <w:link w:val="afffffffff9"/>
    <w:uiPriority w:val="99"/>
    <w:qFormat/>
    <w:rsid w:val="00564BF6"/>
    <w:pPr>
      <w:spacing w:after="0" w:line="240" w:lineRule="auto"/>
      <w:jc w:val="center"/>
    </w:pPr>
    <w:rPr>
      <w:rFonts w:ascii="Times New Roman" w:eastAsia="Times New Roman" w:hAnsi="Times New Roman" w:cs="Times New Roman"/>
      <w:sz w:val="28"/>
      <w:szCs w:val="28"/>
      <w:lang w:val="x-none" w:eastAsia="ar-SA"/>
    </w:rPr>
  </w:style>
  <w:style w:type="character" w:customStyle="1" w:styleId="afffffffff9">
    <w:name w:val="ТЛ_Город и Дата Знак"/>
    <w:link w:val="afffffffff8"/>
    <w:uiPriority w:val="99"/>
    <w:rsid w:val="00564BF6"/>
    <w:rPr>
      <w:rFonts w:ascii="Times New Roman" w:eastAsia="Times New Roman" w:hAnsi="Times New Roman" w:cs="Times New Roman"/>
      <w:sz w:val="28"/>
      <w:szCs w:val="28"/>
      <w:lang w:val="x-none" w:eastAsia="ar-SA"/>
    </w:rPr>
  </w:style>
  <w:style w:type="paragraph" w:customStyle="1" w:styleId="afffffffffa">
    <w:name w:val="АД_Наименование Разделов"/>
    <w:basedOn w:val="10"/>
    <w:link w:val="afffffffffb"/>
    <w:uiPriority w:val="99"/>
    <w:qFormat/>
    <w:rsid w:val="00564BF6"/>
    <w:pPr>
      <w:tabs>
        <w:tab w:val="num" w:pos="432"/>
      </w:tabs>
      <w:ind w:left="432" w:hanging="432"/>
    </w:pPr>
    <w:rPr>
      <w:rFonts w:eastAsia="Times New Roman"/>
      <w:bCs w:val="0"/>
      <w:sz w:val="28"/>
      <w:lang w:val="x-none" w:eastAsia="x-none"/>
    </w:rPr>
  </w:style>
  <w:style w:type="character" w:customStyle="1" w:styleId="afffffffffb">
    <w:name w:val="АД_Наименование Разделов Знак"/>
    <w:link w:val="afffffffffa"/>
    <w:uiPriority w:val="99"/>
    <w:rsid w:val="00564BF6"/>
    <w:rPr>
      <w:rFonts w:ascii="Times New Roman" w:eastAsia="Times New Roman" w:hAnsi="Times New Roman" w:cs="Times New Roman"/>
      <w:b/>
      <w:kern w:val="28"/>
      <w:sz w:val="28"/>
      <w:szCs w:val="36"/>
      <w:lang w:val="x-none" w:eastAsia="x-none"/>
    </w:rPr>
  </w:style>
  <w:style w:type="paragraph" w:customStyle="1" w:styleId="afffffffffc">
    <w:name w:val="АД_Наименование главы с нумерацией"/>
    <w:basedOn w:val="2fff7"/>
    <w:link w:val="afffffffffd"/>
    <w:uiPriority w:val="99"/>
    <w:qFormat/>
    <w:rsid w:val="00564BF6"/>
    <w:rPr>
      <w:b/>
    </w:rPr>
  </w:style>
  <w:style w:type="character" w:customStyle="1" w:styleId="afffffffffd">
    <w:name w:val="АД_Глава Знак"/>
    <w:link w:val="afffffffffc"/>
    <w:uiPriority w:val="99"/>
    <w:rsid w:val="00564BF6"/>
    <w:rPr>
      <w:rFonts w:ascii="Calibri" w:eastAsia="Times New Roman" w:hAnsi="Calibri" w:cs="Times New Roman"/>
      <w:b/>
      <w:bCs/>
      <w:sz w:val="24"/>
      <w:szCs w:val="24"/>
      <w:lang w:val="x-none" w:eastAsia="x-none"/>
    </w:rPr>
  </w:style>
  <w:style w:type="paragraph" w:customStyle="1" w:styleId="afffffffffe">
    <w:name w:val="АД_Наименование главы без нумерации"/>
    <w:basedOn w:val="21"/>
    <w:link w:val="affffffffff"/>
    <w:uiPriority w:val="99"/>
    <w:qFormat/>
    <w:rsid w:val="00564BF6"/>
    <w:pPr>
      <w:keepLines w:val="0"/>
      <w:numPr>
        <w:ilvl w:val="1"/>
      </w:numPr>
      <w:tabs>
        <w:tab w:val="num" w:pos="360"/>
      </w:tabs>
      <w:spacing w:before="0" w:line="240" w:lineRule="auto"/>
      <w:ind w:left="360" w:hanging="360"/>
      <w:jc w:val="center"/>
    </w:pPr>
    <w:rPr>
      <w:rFonts w:ascii="Calibri" w:eastAsia="Times New Roman" w:hAnsi="Calibri" w:cs="Times New Roman"/>
      <w:color w:val="auto"/>
      <w:sz w:val="24"/>
      <w:szCs w:val="24"/>
      <w:lang w:val="x-none" w:eastAsia="x-none"/>
    </w:rPr>
  </w:style>
  <w:style w:type="character" w:customStyle="1" w:styleId="affffffffff">
    <w:name w:val="АД_Наименование главы без нумерации Знак"/>
    <w:link w:val="afffffffffe"/>
    <w:uiPriority w:val="99"/>
    <w:rsid w:val="00564BF6"/>
    <w:rPr>
      <w:rFonts w:ascii="Calibri" w:eastAsia="Times New Roman" w:hAnsi="Calibri" w:cs="Times New Roman"/>
      <w:b/>
      <w:bCs/>
      <w:sz w:val="24"/>
      <w:szCs w:val="24"/>
      <w:lang w:val="x-none" w:eastAsia="x-none"/>
    </w:rPr>
  </w:style>
  <w:style w:type="paragraph" w:customStyle="1" w:styleId="affffffffff0">
    <w:name w:val="АД_Нумерованный пункт"/>
    <w:basedOn w:val="3fa"/>
    <w:link w:val="affffffffff1"/>
    <w:uiPriority w:val="99"/>
    <w:qFormat/>
    <w:rsid w:val="00564BF6"/>
    <w:pPr>
      <w:tabs>
        <w:tab w:val="num" w:pos="720"/>
      </w:tabs>
      <w:ind w:left="720" w:hanging="720"/>
    </w:pPr>
  </w:style>
  <w:style w:type="character" w:customStyle="1" w:styleId="affffffffff1">
    <w:name w:val="АД_Нумерованный пункт Знак"/>
    <w:link w:val="affffffffff0"/>
    <w:uiPriority w:val="99"/>
    <w:rsid w:val="00564BF6"/>
    <w:rPr>
      <w:rFonts w:ascii="Arial" w:eastAsia="Times New Roman" w:hAnsi="Arial" w:cs="Times New Roman"/>
      <w:b/>
      <w:sz w:val="24"/>
      <w:szCs w:val="20"/>
      <w:lang w:val="x-none" w:eastAsia="x-none"/>
    </w:rPr>
  </w:style>
  <w:style w:type="paragraph" w:customStyle="1" w:styleId="affffffffff2">
    <w:name w:val="АД_Нумерованный подпункт"/>
    <w:basedOn w:val="a8"/>
    <w:link w:val="affffffffff3"/>
    <w:uiPriority w:val="99"/>
    <w:qFormat/>
    <w:rsid w:val="00564BF6"/>
    <w:pPr>
      <w:tabs>
        <w:tab w:val="left" w:pos="720"/>
      </w:tabs>
      <w:spacing w:after="0" w:line="240" w:lineRule="auto"/>
      <w:ind w:left="720" w:hanging="720"/>
      <w:jc w:val="both"/>
    </w:pPr>
    <w:rPr>
      <w:rFonts w:ascii="Times New Roman" w:eastAsia="Times New Roman" w:hAnsi="Times New Roman" w:cs="Times New Roman"/>
      <w:sz w:val="24"/>
      <w:szCs w:val="24"/>
      <w:lang w:val="x-none" w:eastAsia="ar-SA"/>
    </w:rPr>
  </w:style>
  <w:style w:type="character" w:customStyle="1" w:styleId="affffffffff3">
    <w:name w:val="АД_Нумерованный подпункт Знак"/>
    <w:link w:val="affffffffff2"/>
    <w:uiPriority w:val="99"/>
    <w:rsid w:val="00564BF6"/>
    <w:rPr>
      <w:rFonts w:ascii="Times New Roman" w:eastAsia="Times New Roman" w:hAnsi="Times New Roman" w:cs="Times New Roman"/>
      <w:sz w:val="24"/>
      <w:szCs w:val="24"/>
      <w:lang w:val="x-none" w:eastAsia="ar-SA"/>
    </w:rPr>
  </w:style>
  <w:style w:type="paragraph" w:customStyle="1" w:styleId="affffffffff4">
    <w:name w:val="АД_Основной текст"/>
    <w:basedOn w:val="a8"/>
    <w:link w:val="affffffffff5"/>
    <w:uiPriority w:val="99"/>
    <w:qFormat/>
    <w:rsid w:val="00564BF6"/>
    <w:pPr>
      <w:spacing w:after="0" w:line="240" w:lineRule="auto"/>
      <w:ind w:firstLine="567"/>
      <w:jc w:val="both"/>
    </w:pPr>
    <w:rPr>
      <w:rFonts w:ascii="Times New Roman" w:eastAsia="Times New Roman" w:hAnsi="Times New Roman" w:cs="Times New Roman"/>
      <w:sz w:val="24"/>
      <w:szCs w:val="24"/>
      <w:lang w:val="x-none" w:eastAsia="ar-SA"/>
    </w:rPr>
  </w:style>
  <w:style w:type="character" w:customStyle="1" w:styleId="affffffffff5">
    <w:name w:val="АД_Основной текст Знак"/>
    <w:link w:val="affffffffff4"/>
    <w:uiPriority w:val="99"/>
    <w:rsid w:val="00564BF6"/>
    <w:rPr>
      <w:rFonts w:ascii="Times New Roman" w:eastAsia="Times New Roman" w:hAnsi="Times New Roman" w:cs="Times New Roman"/>
      <w:sz w:val="24"/>
      <w:szCs w:val="24"/>
      <w:lang w:val="x-none" w:eastAsia="ar-SA"/>
    </w:rPr>
  </w:style>
  <w:style w:type="paragraph" w:customStyle="1" w:styleId="affffffffff6">
    <w:name w:val="АД_Заголовки таблиц"/>
    <w:basedOn w:val="a8"/>
    <w:uiPriority w:val="99"/>
    <w:qFormat/>
    <w:rsid w:val="00564BF6"/>
    <w:pPr>
      <w:spacing w:after="0" w:line="240" w:lineRule="auto"/>
      <w:jc w:val="center"/>
    </w:pPr>
    <w:rPr>
      <w:rFonts w:ascii="Times New Roman" w:eastAsia="Times New Roman" w:hAnsi="Times New Roman" w:cs="Times New Roman"/>
      <w:b/>
      <w:bCs/>
      <w:sz w:val="24"/>
      <w:szCs w:val="24"/>
      <w:lang w:eastAsia="ru-RU"/>
    </w:rPr>
  </w:style>
  <w:style w:type="paragraph" w:customStyle="1" w:styleId="affffffffff7">
    <w:name w:val="АД_Основной текст по центру полужирный"/>
    <w:basedOn w:val="a8"/>
    <w:link w:val="affffffffff8"/>
    <w:uiPriority w:val="99"/>
    <w:qFormat/>
    <w:rsid w:val="00564BF6"/>
    <w:pPr>
      <w:spacing w:after="0" w:line="240" w:lineRule="auto"/>
      <w:ind w:firstLine="567"/>
      <w:jc w:val="center"/>
    </w:pPr>
    <w:rPr>
      <w:rFonts w:ascii="Times New Roman" w:eastAsia="Times New Roman" w:hAnsi="Times New Roman" w:cs="Times New Roman"/>
      <w:b/>
      <w:sz w:val="24"/>
      <w:szCs w:val="24"/>
      <w:lang w:val="x-none" w:eastAsia="ar-SA"/>
    </w:rPr>
  </w:style>
  <w:style w:type="character" w:customStyle="1" w:styleId="affffffffff8">
    <w:name w:val="АД_Основной текст по центру полужирный Знак"/>
    <w:link w:val="affffffffff7"/>
    <w:uiPriority w:val="99"/>
    <w:rsid w:val="00564BF6"/>
    <w:rPr>
      <w:rFonts w:ascii="Times New Roman" w:eastAsia="Times New Roman" w:hAnsi="Times New Roman" w:cs="Times New Roman"/>
      <w:b/>
      <w:sz w:val="24"/>
      <w:szCs w:val="24"/>
      <w:lang w:val="x-none" w:eastAsia="ar-SA"/>
    </w:rPr>
  </w:style>
  <w:style w:type="paragraph" w:customStyle="1" w:styleId="3fc">
    <w:name w:val="АД_Текст отступ 3"/>
    <w:aliases w:val="25"/>
    <w:basedOn w:val="a8"/>
    <w:link w:val="3fd"/>
    <w:uiPriority w:val="99"/>
    <w:qFormat/>
    <w:rsid w:val="00564BF6"/>
    <w:pPr>
      <w:spacing w:after="0" w:line="240" w:lineRule="auto"/>
      <w:ind w:left="1418"/>
      <w:jc w:val="both"/>
    </w:pPr>
    <w:rPr>
      <w:rFonts w:ascii="Times New Roman" w:eastAsia="Times New Roman" w:hAnsi="Times New Roman" w:cs="Times New Roman"/>
      <w:sz w:val="24"/>
      <w:szCs w:val="24"/>
      <w:lang w:val="x-none" w:eastAsia="ar-SA"/>
    </w:rPr>
  </w:style>
  <w:style w:type="character" w:customStyle="1" w:styleId="3fd">
    <w:name w:val="АД_Текст отступ 3 Знак"/>
    <w:aliases w:val="25 Знак"/>
    <w:link w:val="3fc"/>
    <w:uiPriority w:val="99"/>
    <w:rsid w:val="00564BF6"/>
    <w:rPr>
      <w:rFonts w:ascii="Times New Roman" w:eastAsia="Times New Roman" w:hAnsi="Times New Roman" w:cs="Times New Roman"/>
      <w:sz w:val="24"/>
      <w:szCs w:val="24"/>
      <w:lang w:val="x-none" w:eastAsia="ar-SA"/>
    </w:rPr>
  </w:style>
  <w:style w:type="paragraph" w:customStyle="1" w:styleId="4d">
    <w:name w:val="АД_Нумерованный подпункт 4 уровня"/>
    <w:basedOn w:val="affffffffff2"/>
    <w:link w:val="4e"/>
    <w:uiPriority w:val="99"/>
    <w:qFormat/>
    <w:rsid w:val="00564BF6"/>
    <w:pPr>
      <w:tabs>
        <w:tab w:val="num" w:pos="993"/>
      </w:tabs>
      <w:ind w:left="993" w:hanging="993"/>
    </w:pPr>
  </w:style>
  <w:style w:type="character" w:customStyle="1" w:styleId="4e">
    <w:name w:val="АД_Нумерованный подпункт 4 уровня Знак"/>
    <w:link w:val="4d"/>
    <w:uiPriority w:val="99"/>
    <w:rsid w:val="00564BF6"/>
    <w:rPr>
      <w:rFonts w:ascii="Times New Roman" w:eastAsia="Times New Roman" w:hAnsi="Times New Roman" w:cs="Times New Roman"/>
      <w:sz w:val="24"/>
      <w:szCs w:val="24"/>
      <w:lang w:val="x-none" w:eastAsia="ar-SA"/>
    </w:rPr>
  </w:style>
  <w:style w:type="paragraph" w:customStyle="1" w:styleId="2fff9">
    <w:name w:val="Обычный2"/>
    <w:link w:val="Normal"/>
    <w:uiPriority w:val="99"/>
    <w:qFormat/>
    <w:rsid w:val="00564BF6"/>
    <w:pPr>
      <w:widowControl w:val="0"/>
      <w:snapToGrid w:val="0"/>
      <w:spacing w:after="0" w:line="300" w:lineRule="auto"/>
      <w:ind w:firstLine="720"/>
      <w:jc w:val="both"/>
    </w:pPr>
    <w:rPr>
      <w:rFonts w:ascii="Times New Roman" w:eastAsia="Times New Roman" w:hAnsi="Times New Roman" w:cs="Times New Roman"/>
      <w:sz w:val="24"/>
      <w:szCs w:val="20"/>
      <w:lang w:eastAsia="ru-RU"/>
    </w:rPr>
  </w:style>
  <w:style w:type="character" w:customStyle="1" w:styleId="Normal">
    <w:name w:val="Normal Знак"/>
    <w:link w:val="2fff9"/>
    <w:uiPriority w:val="99"/>
    <w:rsid w:val="00564BF6"/>
    <w:rPr>
      <w:rFonts w:ascii="Times New Roman" w:eastAsia="Times New Roman" w:hAnsi="Times New Roman" w:cs="Times New Roman"/>
      <w:sz w:val="24"/>
      <w:szCs w:val="20"/>
      <w:lang w:eastAsia="ru-RU"/>
    </w:rPr>
  </w:style>
  <w:style w:type="paragraph" w:customStyle="1" w:styleId="Document1">
    <w:name w:val="Document 1"/>
    <w:uiPriority w:val="99"/>
    <w:qFormat/>
    <w:rsid w:val="00564BF6"/>
    <w:pPr>
      <w:keepNext/>
      <w:keepLines/>
      <w:tabs>
        <w:tab w:val="left" w:pos="-720"/>
      </w:tabs>
      <w:suppressAutoHyphens/>
      <w:overflowPunct w:val="0"/>
      <w:autoSpaceDE w:val="0"/>
      <w:autoSpaceDN w:val="0"/>
      <w:adjustRightInd w:val="0"/>
      <w:spacing w:after="0" w:line="240" w:lineRule="auto"/>
      <w:textAlignment w:val="baseline"/>
    </w:pPr>
    <w:rPr>
      <w:rFonts w:ascii="Gelvetsky 12pt" w:eastAsia="Times New Roman" w:hAnsi="Gelvetsky 12pt" w:cs="Times New Roman"/>
      <w:sz w:val="24"/>
      <w:szCs w:val="20"/>
      <w:lang w:val="en-US" w:eastAsia="ru-RU"/>
    </w:rPr>
  </w:style>
  <w:style w:type="character" w:customStyle="1" w:styleId="1ffffd">
    <w:name w:val="Тема примечания Знак1"/>
    <w:uiPriority w:val="99"/>
    <w:rsid w:val="00564BF6"/>
    <w:rPr>
      <w:rFonts w:ascii="Calibri" w:eastAsia="Andale Sans UI" w:hAnsi="Calibri" w:cs="Calibri"/>
      <w:b/>
      <w:bCs/>
      <w:kern w:val="1"/>
      <w:lang w:eastAsia="ar-SA"/>
    </w:rPr>
  </w:style>
  <w:style w:type="paragraph" w:customStyle="1" w:styleId="Normal1">
    <w:name w:val="Normal1"/>
    <w:uiPriority w:val="99"/>
    <w:qFormat/>
    <w:rsid w:val="00564BF6"/>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ffffe">
    <w:name w:val="_Титульный 1"/>
    <w:uiPriority w:val="99"/>
    <w:qFormat/>
    <w:rsid w:val="00564BF6"/>
    <w:pPr>
      <w:tabs>
        <w:tab w:val="left" w:pos="720"/>
      </w:tabs>
      <w:spacing w:after="0" w:line="240" w:lineRule="auto"/>
      <w:jc w:val="center"/>
    </w:pPr>
    <w:rPr>
      <w:rFonts w:ascii="Times New Roman" w:eastAsia="Times New Roman" w:hAnsi="Times New Roman" w:cs="Times New Roman"/>
      <w:b/>
      <w:kern w:val="32"/>
      <w:sz w:val="28"/>
      <w:szCs w:val="28"/>
      <w:lang w:eastAsia="ru-RU"/>
    </w:rPr>
  </w:style>
  <w:style w:type="paragraph" w:customStyle="1" w:styleId="261">
    <w:name w:val="Основной текст с отступом 26"/>
    <w:basedOn w:val="a8"/>
    <w:qFormat/>
    <w:rsid w:val="00564BF6"/>
    <w:pPr>
      <w:suppressAutoHyphens/>
      <w:spacing w:after="120" w:line="480" w:lineRule="auto"/>
      <w:ind w:left="283"/>
    </w:pPr>
    <w:rPr>
      <w:rFonts w:ascii="Calibri" w:eastAsia="Times New Roman" w:hAnsi="Calibri" w:cs="Calibri"/>
      <w:sz w:val="20"/>
      <w:szCs w:val="20"/>
      <w:lang w:eastAsia="ar-SA"/>
    </w:rPr>
  </w:style>
  <w:style w:type="character" w:styleId="affffffffff9">
    <w:name w:val="Intense Reference"/>
    <w:uiPriority w:val="32"/>
    <w:qFormat/>
    <w:rsid w:val="00564BF6"/>
    <w:rPr>
      <w:b/>
      <w:bCs/>
      <w:smallCaps/>
      <w:color w:val="C0504D"/>
      <w:spacing w:val="5"/>
      <w:u w:val="single"/>
    </w:rPr>
  </w:style>
  <w:style w:type="character" w:customStyle="1" w:styleId="FontStyle52">
    <w:name w:val="Font Style52"/>
    <w:uiPriority w:val="99"/>
    <w:rsid w:val="00564BF6"/>
    <w:rPr>
      <w:rFonts w:ascii="Times New Roman" w:hAnsi="Times New Roman" w:cs="Times New Roman" w:hint="default"/>
      <w:sz w:val="22"/>
      <w:szCs w:val="22"/>
    </w:rPr>
  </w:style>
  <w:style w:type="character" w:customStyle="1" w:styleId="21e">
    <w:name w:val="Основной текст с отступом 2 Знак1"/>
    <w:aliases w:val="Знак Знак68"/>
    <w:uiPriority w:val="99"/>
    <w:locked/>
    <w:rsid w:val="00564BF6"/>
    <w:rPr>
      <w:rFonts w:eastAsia="Times New Roman"/>
      <w:sz w:val="24"/>
      <w:szCs w:val="24"/>
      <w:lang w:val="ru-RU" w:eastAsia="ru-RU"/>
    </w:rPr>
  </w:style>
  <w:style w:type="paragraph" w:customStyle="1" w:styleId="2110">
    <w:name w:val="Знак Знак2 Знак Знак Знак Знак Знак Знак1 Знак Знак Знак Знак1"/>
    <w:basedOn w:val="a8"/>
    <w:next w:val="21"/>
    <w:autoRedefine/>
    <w:qFormat/>
    <w:rsid w:val="00564BF6"/>
    <w:pPr>
      <w:spacing w:after="160" w:line="240" w:lineRule="exact"/>
    </w:pPr>
    <w:rPr>
      <w:rFonts w:ascii="Times New Roman" w:eastAsia="Times New Roman" w:hAnsi="Times New Roman" w:cs="Times New Roman"/>
      <w:sz w:val="24"/>
      <w:szCs w:val="24"/>
      <w:lang w:val="en-US"/>
    </w:rPr>
  </w:style>
  <w:style w:type="character" w:customStyle="1" w:styleId="1fffff">
    <w:name w:val="Подзаголовок Знак1"/>
    <w:locked/>
    <w:rsid w:val="00564BF6"/>
    <w:rPr>
      <w:rFonts w:ascii="Arial" w:hAnsi="Arial" w:cs="Arial"/>
      <w:sz w:val="24"/>
      <w:szCs w:val="24"/>
    </w:rPr>
  </w:style>
  <w:style w:type="character" w:customStyle="1" w:styleId="HTML1a">
    <w:name w:val="Адрес HTML Знак1"/>
    <w:locked/>
    <w:rsid w:val="00564BF6"/>
    <w:rPr>
      <w:i/>
      <w:iCs/>
      <w:sz w:val="24"/>
      <w:szCs w:val="24"/>
    </w:rPr>
  </w:style>
  <w:style w:type="character" w:customStyle="1" w:styleId="1fffff0">
    <w:name w:val="Заголовок записки Знак1"/>
    <w:locked/>
    <w:rsid w:val="00564BF6"/>
    <w:rPr>
      <w:sz w:val="24"/>
      <w:szCs w:val="24"/>
    </w:rPr>
  </w:style>
  <w:style w:type="character" w:customStyle="1" w:styleId="1fffff1">
    <w:name w:val="Красная строка Знак1"/>
    <w:locked/>
    <w:rsid w:val="00564BF6"/>
    <w:rPr>
      <w:sz w:val="24"/>
      <w:szCs w:val="24"/>
    </w:rPr>
  </w:style>
  <w:style w:type="character" w:customStyle="1" w:styleId="21f">
    <w:name w:val="Красная строка 2 Знак1"/>
    <w:locked/>
    <w:rsid w:val="00564BF6"/>
    <w:rPr>
      <w:sz w:val="24"/>
      <w:szCs w:val="24"/>
    </w:rPr>
  </w:style>
  <w:style w:type="character" w:customStyle="1" w:styleId="1fffff2">
    <w:name w:val="Подпись Знак1"/>
    <w:locked/>
    <w:rsid w:val="00564BF6"/>
    <w:rPr>
      <w:sz w:val="24"/>
      <w:szCs w:val="24"/>
    </w:rPr>
  </w:style>
  <w:style w:type="character" w:customStyle="1" w:styleId="1fffff3">
    <w:name w:val="Приветствие Знак1"/>
    <w:locked/>
    <w:rsid w:val="00564BF6"/>
    <w:rPr>
      <w:sz w:val="24"/>
      <w:szCs w:val="24"/>
    </w:rPr>
  </w:style>
  <w:style w:type="character" w:customStyle="1" w:styleId="1fffff4">
    <w:name w:val="Прощание Знак1"/>
    <w:locked/>
    <w:rsid w:val="00564BF6"/>
    <w:rPr>
      <w:sz w:val="24"/>
      <w:szCs w:val="24"/>
    </w:rPr>
  </w:style>
  <w:style w:type="character" w:customStyle="1" w:styleId="1fffff5">
    <w:name w:val="Шапка Знак1"/>
    <w:locked/>
    <w:rsid w:val="00564BF6"/>
    <w:rPr>
      <w:rFonts w:ascii="Arial" w:hAnsi="Arial" w:cs="Arial"/>
      <w:sz w:val="24"/>
      <w:szCs w:val="24"/>
      <w:shd w:val="pct20" w:color="auto" w:fill="auto"/>
    </w:rPr>
  </w:style>
  <w:style w:type="character" w:customStyle="1" w:styleId="1fffff6">
    <w:name w:val="Электронная подпись Знак1"/>
    <w:locked/>
    <w:rsid w:val="00564BF6"/>
    <w:rPr>
      <w:sz w:val="24"/>
      <w:szCs w:val="24"/>
    </w:rPr>
  </w:style>
  <w:style w:type="character" w:customStyle="1" w:styleId="z-12">
    <w:name w:val="z-Начало формы Знак1"/>
    <w:locked/>
    <w:rsid w:val="00564BF6"/>
    <w:rPr>
      <w:rFonts w:ascii="Arial" w:hAnsi="Arial" w:cs="Arial"/>
      <w:vanish/>
      <w:sz w:val="16"/>
      <w:szCs w:val="16"/>
    </w:rPr>
  </w:style>
  <w:style w:type="character" w:customStyle="1" w:styleId="z-13">
    <w:name w:val="z-Конец формы Знак1"/>
    <w:locked/>
    <w:rsid w:val="00564BF6"/>
    <w:rPr>
      <w:rFonts w:ascii="Arial" w:hAnsi="Arial" w:cs="Arial"/>
      <w:vanish/>
      <w:sz w:val="16"/>
      <w:szCs w:val="16"/>
    </w:rPr>
  </w:style>
  <w:style w:type="character" w:customStyle="1" w:styleId="1fffff7">
    <w:name w:val="Схема документа Знак1"/>
    <w:locked/>
    <w:rsid w:val="00564BF6"/>
    <w:rPr>
      <w:rFonts w:ascii="Tahoma" w:hAnsi="Tahoma" w:cs="Tahoma"/>
      <w:shd w:val="clear" w:color="auto" w:fill="000080"/>
    </w:rPr>
  </w:style>
  <w:style w:type="character" w:customStyle="1" w:styleId="1fffff8">
    <w:name w:val="Текст концевой сноски Знак1"/>
    <w:locked/>
    <w:rsid w:val="00564BF6"/>
  </w:style>
  <w:style w:type="character" w:customStyle="1" w:styleId="apple-converted-space">
    <w:name w:val="apple-converted-space"/>
    <w:rsid w:val="00564BF6"/>
  </w:style>
  <w:style w:type="character" w:customStyle="1" w:styleId="2111">
    <w:name w:val="Знак Знак211"/>
    <w:locked/>
    <w:rsid w:val="00564BF6"/>
    <w:rPr>
      <w:rFonts w:ascii="Times New Roman" w:hAnsi="Times New Roman" w:cs="Times New Roman"/>
      <w:noProof/>
      <w:sz w:val="24"/>
      <w:szCs w:val="24"/>
      <w:lang w:eastAsia="ru-RU"/>
    </w:rPr>
  </w:style>
  <w:style w:type="character" w:customStyle="1" w:styleId="131">
    <w:name w:val="Знак Знак131"/>
    <w:locked/>
    <w:rsid w:val="00564BF6"/>
    <w:rPr>
      <w:rFonts w:ascii="Times New Roman" w:hAnsi="Times New Roman" w:cs="Times New Roman"/>
      <w:i/>
      <w:iCs/>
      <w:sz w:val="24"/>
      <w:szCs w:val="24"/>
      <w:lang w:eastAsia="ru-RU"/>
    </w:rPr>
  </w:style>
  <w:style w:type="character" w:customStyle="1" w:styleId="1214">
    <w:name w:val="Знак Знак121"/>
    <w:locked/>
    <w:rsid w:val="00564BF6"/>
    <w:rPr>
      <w:rFonts w:ascii="Times New Roman" w:hAnsi="Times New Roman" w:cs="Times New Roman"/>
      <w:sz w:val="24"/>
      <w:szCs w:val="24"/>
      <w:lang w:eastAsia="ru-RU"/>
    </w:rPr>
  </w:style>
  <w:style w:type="character" w:customStyle="1" w:styleId="1111">
    <w:name w:val="Знак Знак111"/>
    <w:locked/>
    <w:rsid w:val="00564BF6"/>
    <w:rPr>
      <w:rFonts w:ascii="Times New Roman" w:hAnsi="Times New Roman" w:cs="Times New Roman"/>
      <w:sz w:val="24"/>
      <w:szCs w:val="24"/>
      <w:lang w:eastAsia="ru-RU"/>
    </w:rPr>
  </w:style>
  <w:style w:type="character" w:customStyle="1" w:styleId="2100">
    <w:name w:val="Знак Знак210"/>
    <w:locked/>
    <w:rsid w:val="00564BF6"/>
    <w:rPr>
      <w:rFonts w:ascii="Times New Roman" w:hAnsi="Times New Roman" w:cs="Times New Roman"/>
      <w:b/>
      <w:bCs/>
      <w:sz w:val="20"/>
      <w:szCs w:val="20"/>
      <w:lang w:val="en-US" w:eastAsia="ru-RU"/>
    </w:rPr>
  </w:style>
  <w:style w:type="character" w:customStyle="1" w:styleId="1100">
    <w:name w:val="Знак Знак110"/>
    <w:locked/>
    <w:rsid w:val="00564BF6"/>
    <w:rPr>
      <w:rFonts w:ascii="Tahoma" w:hAnsi="Tahoma" w:cs="Tahoma"/>
      <w:sz w:val="20"/>
      <w:szCs w:val="20"/>
      <w:shd w:val="clear" w:color="auto" w:fill="000080"/>
      <w:lang w:eastAsia="ru-RU"/>
    </w:rPr>
  </w:style>
  <w:style w:type="character" w:customStyle="1" w:styleId="H62">
    <w:name w:val="H6 Знак Знак2"/>
    <w:locked/>
    <w:rsid w:val="00564BF6"/>
    <w:rPr>
      <w:rFonts w:ascii="Times New Roman" w:hAnsi="Times New Roman" w:cs="Times New Roman"/>
      <w:u w:val="single"/>
      <w:lang w:eastAsia="ru-RU"/>
    </w:rPr>
  </w:style>
  <w:style w:type="character" w:customStyle="1" w:styleId="600">
    <w:name w:val="Знак Знак60"/>
    <w:locked/>
    <w:rsid w:val="00564BF6"/>
    <w:rPr>
      <w:rFonts w:ascii="Times New Roman" w:hAnsi="Times New Roman" w:cs="Times New Roman"/>
      <w:noProof/>
      <w:sz w:val="24"/>
      <w:szCs w:val="24"/>
      <w:lang w:eastAsia="ru-RU"/>
    </w:rPr>
  </w:style>
  <w:style w:type="character" w:customStyle="1" w:styleId="590">
    <w:name w:val="Знак Знак59"/>
    <w:locked/>
    <w:rsid w:val="00564BF6"/>
    <w:rPr>
      <w:rFonts w:ascii="Times New Roman" w:hAnsi="Times New Roman" w:cs="Times New Roman"/>
      <w:sz w:val="40"/>
      <w:szCs w:val="40"/>
      <w:lang w:eastAsia="ru-RU"/>
    </w:rPr>
  </w:style>
  <w:style w:type="character" w:customStyle="1" w:styleId="580">
    <w:name w:val="Знак Знак58"/>
    <w:locked/>
    <w:rsid w:val="00564BF6"/>
    <w:rPr>
      <w:rFonts w:ascii="Arial" w:hAnsi="Arial" w:cs="Arial"/>
      <w:noProof/>
      <w:lang w:eastAsia="ru-RU"/>
    </w:rPr>
  </w:style>
  <w:style w:type="character" w:customStyle="1" w:styleId="4f">
    <w:name w:val="Знак Знак Знак4"/>
    <w:locked/>
    <w:rsid w:val="00564BF6"/>
    <w:rPr>
      <w:rFonts w:ascii="Times New Roman" w:hAnsi="Times New Roman" w:cs="Times New Roman"/>
      <w:sz w:val="24"/>
      <w:szCs w:val="24"/>
      <w:lang w:eastAsia="ru-RU"/>
    </w:rPr>
  </w:style>
  <w:style w:type="character" w:customStyle="1" w:styleId="3fe">
    <w:name w:val="текст Знак Знак3"/>
    <w:locked/>
    <w:rsid w:val="00564BF6"/>
    <w:rPr>
      <w:rFonts w:ascii="Times New Roman" w:hAnsi="Times New Roman" w:cs="Times New Roman"/>
      <w:noProof/>
      <w:sz w:val="24"/>
      <w:szCs w:val="24"/>
      <w:lang w:eastAsia="ru-RU"/>
    </w:rPr>
  </w:style>
  <w:style w:type="character" w:customStyle="1" w:styleId="570">
    <w:name w:val="Знак Знак57"/>
    <w:semiHidden/>
    <w:locked/>
    <w:rsid w:val="00564BF6"/>
    <w:rPr>
      <w:rFonts w:ascii="Times New Roman" w:hAnsi="Times New Roman" w:cs="Times New Roman"/>
      <w:noProof/>
      <w:sz w:val="20"/>
      <w:szCs w:val="20"/>
      <w:lang w:eastAsia="ar-SA"/>
    </w:rPr>
  </w:style>
  <w:style w:type="character" w:customStyle="1" w:styleId="560">
    <w:name w:val="Знак Знак56"/>
    <w:locked/>
    <w:rsid w:val="00564BF6"/>
    <w:rPr>
      <w:rFonts w:ascii="Times New Roman" w:hAnsi="Times New Roman" w:cs="Times New Roman"/>
      <w:noProof/>
      <w:sz w:val="16"/>
      <w:szCs w:val="16"/>
      <w:lang w:eastAsia="ru-RU"/>
    </w:rPr>
  </w:style>
  <w:style w:type="character" w:customStyle="1" w:styleId="550">
    <w:name w:val="Знак Знак55"/>
    <w:locked/>
    <w:rsid w:val="00564BF6"/>
    <w:rPr>
      <w:rFonts w:ascii="Times New Roman" w:hAnsi="Times New Roman" w:cs="Times New Roman"/>
      <w:noProof/>
      <w:sz w:val="16"/>
      <w:szCs w:val="16"/>
      <w:lang w:eastAsia="ru-RU"/>
    </w:rPr>
  </w:style>
  <w:style w:type="character" w:customStyle="1" w:styleId="540">
    <w:name w:val="Знак Знак54"/>
    <w:locked/>
    <w:rsid w:val="00564BF6"/>
    <w:rPr>
      <w:rFonts w:ascii="Times New Roman" w:hAnsi="Times New Roman" w:cs="Times New Roman"/>
      <w:noProof/>
      <w:sz w:val="24"/>
      <w:szCs w:val="24"/>
      <w:lang w:eastAsia="ru-RU"/>
    </w:rPr>
  </w:style>
  <w:style w:type="character" w:customStyle="1" w:styleId="530">
    <w:name w:val="Знак Знак53"/>
    <w:locked/>
    <w:rsid w:val="00564BF6"/>
    <w:rPr>
      <w:rFonts w:ascii="Times New Roman" w:hAnsi="Times New Roman" w:cs="Times New Roman"/>
      <w:sz w:val="20"/>
      <w:szCs w:val="20"/>
      <w:lang w:eastAsia="ar-SA" w:bidi="ar-SA"/>
    </w:rPr>
  </w:style>
  <w:style w:type="character" w:customStyle="1" w:styleId="524">
    <w:name w:val="Знак Знак52"/>
    <w:locked/>
    <w:rsid w:val="00564BF6"/>
    <w:rPr>
      <w:rFonts w:ascii="Times New Roman" w:hAnsi="Times New Roman" w:cs="Times New Roman"/>
      <w:noProof/>
      <w:sz w:val="24"/>
      <w:szCs w:val="24"/>
      <w:lang w:eastAsia="ru-RU"/>
    </w:rPr>
  </w:style>
  <w:style w:type="character" w:customStyle="1" w:styleId="515">
    <w:name w:val="Знак Знак51"/>
    <w:locked/>
    <w:rsid w:val="00564BF6"/>
    <w:rPr>
      <w:rFonts w:ascii="Courier New" w:hAnsi="Courier New" w:cs="Courier New"/>
      <w:color w:val="000000"/>
      <w:kern w:val="18"/>
      <w:sz w:val="20"/>
      <w:szCs w:val="20"/>
      <w:lang w:eastAsia="ru-RU"/>
    </w:rPr>
  </w:style>
  <w:style w:type="character" w:customStyle="1" w:styleId="500">
    <w:name w:val="Знак Знак50"/>
    <w:locked/>
    <w:rsid w:val="00564BF6"/>
    <w:rPr>
      <w:rFonts w:ascii="Arial" w:hAnsi="Arial" w:cs="Arial"/>
      <w:b/>
      <w:bCs/>
      <w:kern w:val="28"/>
      <w:sz w:val="32"/>
      <w:szCs w:val="32"/>
      <w:lang w:eastAsia="ru-RU"/>
    </w:rPr>
  </w:style>
  <w:style w:type="character" w:customStyle="1" w:styleId="480">
    <w:name w:val="Знак Знак48"/>
    <w:semiHidden/>
    <w:locked/>
    <w:rsid w:val="00564BF6"/>
    <w:rPr>
      <w:rFonts w:ascii="Times New Roman" w:hAnsi="Times New Roman" w:cs="Times New Roman"/>
      <w:sz w:val="20"/>
      <w:szCs w:val="20"/>
      <w:lang w:val="en-US" w:eastAsia="ru-RU"/>
    </w:rPr>
  </w:style>
  <w:style w:type="character" w:customStyle="1" w:styleId="470">
    <w:name w:val="Знак Знак47"/>
    <w:locked/>
    <w:rsid w:val="00564BF6"/>
    <w:rPr>
      <w:rFonts w:ascii="Times New Roman" w:hAnsi="Times New Roman" w:cs="Times New Roman"/>
      <w:sz w:val="20"/>
      <w:szCs w:val="20"/>
      <w:lang w:eastAsia="ru-RU"/>
    </w:rPr>
  </w:style>
  <w:style w:type="character" w:customStyle="1" w:styleId="460">
    <w:name w:val="Знак Знак46"/>
    <w:locked/>
    <w:rsid w:val="00564BF6"/>
    <w:rPr>
      <w:rFonts w:ascii="Courier New" w:hAnsi="Courier New" w:cs="Courier New"/>
      <w:sz w:val="20"/>
      <w:szCs w:val="20"/>
      <w:lang w:eastAsia="ru-RU"/>
    </w:rPr>
  </w:style>
  <w:style w:type="character" w:customStyle="1" w:styleId="450">
    <w:name w:val="Знак Знак45"/>
    <w:semiHidden/>
    <w:locked/>
    <w:rsid w:val="00564BF6"/>
    <w:rPr>
      <w:rFonts w:ascii="Tahoma" w:hAnsi="Tahoma" w:cs="Tahoma"/>
      <w:sz w:val="16"/>
      <w:szCs w:val="16"/>
      <w:lang w:eastAsia="ru-RU"/>
    </w:rPr>
  </w:style>
  <w:style w:type="character" w:customStyle="1" w:styleId="440">
    <w:name w:val="Знак Знак44"/>
    <w:locked/>
    <w:rsid w:val="00564BF6"/>
    <w:rPr>
      <w:rFonts w:ascii="Arial" w:hAnsi="Arial" w:cs="Arial"/>
      <w:sz w:val="24"/>
      <w:szCs w:val="24"/>
      <w:lang w:eastAsia="ru-RU"/>
    </w:rPr>
  </w:style>
  <w:style w:type="character" w:customStyle="1" w:styleId="430">
    <w:name w:val="Знак Знак43"/>
    <w:locked/>
    <w:rsid w:val="00564BF6"/>
    <w:rPr>
      <w:rFonts w:ascii="Times New Roman" w:hAnsi="Times New Roman" w:cs="Times New Roman"/>
      <w:i/>
      <w:iCs/>
      <w:sz w:val="24"/>
      <w:szCs w:val="24"/>
      <w:lang w:eastAsia="ru-RU"/>
    </w:rPr>
  </w:style>
  <w:style w:type="character" w:customStyle="1" w:styleId="424">
    <w:name w:val="Знак Знак42"/>
    <w:locked/>
    <w:rsid w:val="00564BF6"/>
    <w:rPr>
      <w:rFonts w:ascii="Times New Roman" w:hAnsi="Times New Roman" w:cs="Times New Roman"/>
      <w:sz w:val="24"/>
      <w:szCs w:val="24"/>
      <w:lang w:eastAsia="ru-RU"/>
    </w:rPr>
  </w:style>
  <w:style w:type="character" w:customStyle="1" w:styleId="416">
    <w:name w:val="Знак Знак41"/>
    <w:locked/>
    <w:rsid w:val="00564BF6"/>
  </w:style>
  <w:style w:type="character" w:customStyle="1" w:styleId="400">
    <w:name w:val="Знак Знак40"/>
    <w:locked/>
    <w:rsid w:val="00564BF6"/>
  </w:style>
  <w:style w:type="character" w:customStyle="1" w:styleId="390">
    <w:name w:val="Знак Знак39"/>
    <w:locked/>
    <w:rsid w:val="00564BF6"/>
    <w:rPr>
      <w:rFonts w:ascii="Times New Roman" w:hAnsi="Times New Roman" w:cs="Times New Roman"/>
      <w:sz w:val="24"/>
      <w:szCs w:val="24"/>
      <w:lang w:eastAsia="ru-RU"/>
    </w:rPr>
  </w:style>
  <w:style w:type="character" w:customStyle="1" w:styleId="380">
    <w:name w:val="Знак Знак38"/>
    <w:locked/>
    <w:rsid w:val="00564BF6"/>
    <w:rPr>
      <w:rFonts w:ascii="Times New Roman" w:hAnsi="Times New Roman" w:cs="Times New Roman"/>
      <w:sz w:val="24"/>
      <w:szCs w:val="24"/>
      <w:lang w:eastAsia="ru-RU"/>
    </w:rPr>
  </w:style>
  <w:style w:type="character" w:customStyle="1" w:styleId="370">
    <w:name w:val="Знак Знак37"/>
    <w:locked/>
    <w:rsid w:val="00564BF6"/>
    <w:rPr>
      <w:rFonts w:ascii="Times New Roman" w:hAnsi="Times New Roman" w:cs="Times New Roman"/>
      <w:sz w:val="24"/>
      <w:szCs w:val="24"/>
      <w:lang w:eastAsia="ru-RU"/>
    </w:rPr>
  </w:style>
  <w:style w:type="character" w:customStyle="1" w:styleId="360">
    <w:name w:val="Знак Знак36"/>
    <w:locked/>
    <w:rsid w:val="00564BF6"/>
    <w:rPr>
      <w:rFonts w:ascii="Arial" w:hAnsi="Arial" w:cs="Arial"/>
      <w:sz w:val="24"/>
      <w:szCs w:val="24"/>
      <w:shd w:val="pct20" w:color="auto" w:fill="auto"/>
      <w:lang w:eastAsia="ru-RU"/>
    </w:rPr>
  </w:style>
  <w:style w:type="character" w:customStyle="1" w:styleId="350">
    <w:name w:val="Знак Знак35"/>
    <w:locked/>
    <w:rsid w:val="00564BF6"/>
    <w:rPr>
      <w:rFonts w:ascii="Times New Roman" w:hAnsi="Times New Roman" w:cs="Times New Roman"/>
      <w:sz w:val="24"/>
      <w:szCs w:val="24"/>
      <w:lang w:eastAsia="ru-RU"/>
    </w:rPr>
  </w:style>
  <w:style w:type="character" w:customStyle="1" w:styleId="340">
    <w:name w:val="Знак Знак34"/>
    <w:locked/>
    <w:rsid w:val="00564BF6"/>
    <w:rPr>
      <w:rFonts w:ascii="Arial" w:hAnsi="Arial" w:cs="Arial"/>
      <w:vanish/>
      <w:sz w:val="16"/>
      <w:szCs w:val="16"/>
      <w:lang w:eastAsia="ru-RU"/>
    </w:rPr>
  </w:style>
  <w:style w:type="character" w:customStyle="1" w:styleId="330">
    <w:name w:val="Знак Знак33"/>
    <w:locked/>
    <w:rsid w:val="00564BF6"/>
    <w:rPr>
      <w:rFonts w:ascii="Arial" w:hAnsi="Arial" w:cs="Arial"/>
      <w:vanish/>
      <w:sz w:val="16"/>
      <w:szCs w:val="16"/>
      <w:lang w:eastAsia="ru-RU"/>
    </w:rPr>
  </w:style>
  <w:style w:type="character" w:customStyle="1" w:styleId="3110">
    <w:name w:val="Знак Знак311"/>
    <w:semiHidden/>
    <w:locked/>
    <w:rsid w:val="00564BF6"/>
    <w:rPr>
      <w:rFonts w:ascii="Tahoma" w:hAnsi="Tahoma" w:cs="Tahoma"/>
      <w:sz w:val="20"/>
      <w:szCs w:val="20"/>
      <w:shd w:val="clear" w:color="auto" w:fill="000080"/>
      <w:lang w:eastAsia="ru-RU"/>
    </w:rPr>
  </w:style>
  <w:style w:type="character" w:customStyle="1" w:styleId="301">
    <w:name w:val="Знак Знак301"/>
    <w:semiHidden/>
    <w:locked/>
    <w:rsid w:val="00564BF6"/>
    <w:rPr>
      <w:rFonts w:ascii="Times New Roman" w:hAnsi="Times New Roman" w:cs="Times New Roman"/>
      <w:sz w:val="20"/>
      <w:szCs w:val="20"/>
      <w:lang w:eastAsia="ru-RU"/>
    </w:rPr>
  </w:style>
  <w:style w:type="paragraph" w:customStyle="1" w:styleId="2fffa">
    <w:name w:val="Список2"/>
    <w:basedOn w:val="a8"/>
    <w:qFormat/>
    <w:rsid w:val="00564BF6"/>
    <w:pPr>
      <w:tabs>
        <w:tab w:val="num" w:pos="360"/>
        <w:tab w:val="left" w:pos="7088"/>
      </w:tabs>
      <w:spacing w:after="0" w:line="360" w:lineRule="auto"/>
      <w:ind w:left="360" w:hanging="360"/>
    </w:pPr>
    <w:rPr>
      <w:rFonts w:ascii="Times New Roman" w:eastAsia="Times New Roman" w:hAnsi="Times New Roman" w:cs="Times New Roman"/>
      <w:sz w:val="24"/>
      <w:szCs w:val="24"/>
      <w:lang w:eastAsia="ru-RU"/>
    </w:rPr>
  </w:style>
  <w:style w:type="paragraph" w:customStyle="1" w:styleId="3ff">
    <w:name w:val="Обычный3"/>
    <w:basedOn w:val="a8"/>
    <w:qFormat/>
    <w:rsid w:val="00564BF6"/>
    <w:pPr>
      <w:spacing w:before="60" w:after="60" w:line="240" w:lineRule="auto"/>
      <w:ind w:left="60" w:right="60" w:firstLine="225"/>
      <w:jc w:val="both"/>
    </w:pPr>
    <w:rPr>
      <w:rFonts w:ascii="Arial" w:eastAsia="Times New Roman" w:hAnsi="Arial" w:cs="Arial"/>
      <w:color w:val="000000"/>
      <w:sz w:val="18"/>
      <w:szCs w:val="18"/>
      <w:lang w:eastAsia="ru-RU"/>
    </w:rPr>
  </w:style>
  <w:style w:type="character" w:customStyle="1" w:styleId="BalloonTextChar1">
    <w:name w:val="Balloon Text Char1"/>
    <w:semiHidden/>
    <w:locked/>
    <w:rsid w:val="00564BF6"/>
    <w:rPr>
      <w:sz w:val="2"/>
      <w:szCs w:val="2"/>
      <w:lang w:eastAsia="ar-SA" w:bidi="ar-SA"/>
    </w:rPr>
  </w:style>
  <w:style w:type="character" w:customStyle="1" w:styleId="H31">
    <w:name w:val="H3 Знак1"/>
    <w:aliases w:val="h3 Знак1,Çàãîëîâîê 3 Знак Знак1"/>
    <w:locked/>
    <w:rsid w:val="00564BF6"/>
    <w:rPr>
      <w:rFonts w:ascii="Arial" w:hAnsi="Arial" w:cs="Arial"/>
      <w:b/>
      <w:bCs/>
      <w:noProof/>
      <w:sz w:val="26"/>
      <w:szCs w:val="26"/>
      <w:lang w:val="ru-RU" w:eastAsia="ru-RU"/>
    </w:rPr>
  </w:style>
  <w:style w:type="character" w:customStyle="1" w:styleId="H61">
    <w:name w:val="H6 Знак Знак1"/>
    <w:locked/>
    <w:rsid w:val="00564BF6"/>
    <w:rPr>
      <w:sz w:val="22"/>
      <w:szCs w:val="22"/>
      <w:u w:val="single"/>
      <w:lang w:val="ru-RU" w:eastAsia="ru-RU"/>
    </w:rPr>
  </w:style>
  <w:style w:type="character" w:customStyle="1" w:styleId="291">
    <w:name w:val="Знак Знак291"/>
    <w:locked/>
    <w:rsid w:val="00564BF6"/>
    <w:rPr>
      <w:noProof/>
      <w:sz w:val="24"/>
      <w:szCs w:val="24"/>
      <w:lang w:val="ru-RU" w:eastAsia="ru-RU"/>
    </w:rPr>
  </w:style>
  <w:style w:type="character" w:customStyle="1" w:styleId="281">
    <w:name w:val="Знак Знак281"/>
    <w:locked/>
    <w:rsid w:val="00564BF6"/>
    <w:rPr>
      <w:sz w:val="40"/>
      <w:szCs w:val="40"/>
      <w:lang w:val="ru-RU" w:eastAsia="ru-RU"/>
    </w:rPr>
  </w:style>
  <w:style w:type="character" w:customStyle="1" w:styleId="271">
    <w:name w:val="Знак Знак271"/>
    <w:locked/>
    <w:rsid w:val="00564BF6"/>
    <w:rPr>
      <w:rFonts w:ascii="Arial" w:hAnsi="Arial" w:cs="Arial"/>
      <w:noProof/>
      <w:sz w:val="22"/>
      <w:szCs w:val="22"/>
      <w:lang w:val="ru-RU" w:eastAsia="ru-RU"/>
    </w:rPr>
  </w:style>
  <w:style w:type="character" w:customStyle="1" w:styleId="3ff0">
    <w:name w:val="Знак Знак Знак3"/>
    <w:locked/>
    <w:rsid w:val="00564BF6"/>
    <w:rPr>
      <w:sz w:val="24"/>
      <w:szCs w:val="24"/>
      <w:lang w:val="ru-RU" w:eastAsia="ru-RU"/>
    </w:rPr>
  </w:style>
  <w:style w:type="character" w:customStyle="1" w:styleId="2610">
    <w:name w:val="Знак Знак261"/>
    <w:semiHidden/>
    <w:locked/>
    <w:rsid w:val="00564BF6"/>
    <w:rPr>
      <w:noProof/>
      <w:lang w:val="ru-RU" w:eastAsia="ar-SA"/>
    </w:rPr>
  </w:style>
  <w:style w:type="character" w:customStyle="1" w:styleId="251">
    <w:name w:val="Знак Знак251"/>
    <w:locked/>
    <w:rsid w:val="00564BF6"/>
    <w:rPr>
      <w:noProof/>
      <w:sz w:val="16"/>
      <w:szCs w:val="16"/>
      <w:lang w:val="ru-RU" w:eastAsia="ru-RU"/>
    </w:rPr>
  </w:style>
  <w:style w:type="character" w:customStyle="1" w:styleId="241">
    <w:name w:val="Знак Знак241"/>
    <w:locked/>
    <w:rsid w:val="00564BF6"/>
    <w:rPr>
      <w:noProof/>
      <w:sz w:val="16"/>
      <w:szCs w:val="16"/>
      <w:lang w:val="ru-RU" w:eastAsia="ru-RU"/>
    </w:rPr>
  </w:style>
  <w:style w:type="character" w:customStyle="1" w:styleId="2310">
    <w:name w:val="Знак Знак231"/>
    <w:locked/>
    <w:rsid w:val="00564BF6"/>
    <w:rPr>
      <w:noProof/>
      <w:sz w:val="24"/>
      <w:szCs w:val="24"/>
      <w:lang w:val="ru-RU" w:eastAsia="ru-RU"/>
    </w:rPr>
  </w:style>
  <w:style w:type="character" w:customStyle="1" w:styleId="2210">
    <w:name w:val="Знак Знак221"/>
    <w:locked/>
    <w:rsid w:val="00564BF6"/>
    <w:rPr>
      <w:lang w:val="ru-RU" w:eastAsia="ar-SA" w:bidi="ar-SA"/>
    </w:rPr>
  </w:style>
  <w:style w:type="character" w:customStyle="1" w:styleId="2130">
    <w:name w:val="Знак Знак213"/>
    <w:locked/>
    <w:rsid w:val="00564BF6"/>
    <w:rPr>
      <w:noProof/>
      <w:sz w:val="24"/>
      <w:szCs w:val="24"/>
      <w:lang w:val="ru-RU" w:eastAsia="ru-RU"/>
    </w:rPr>
  </w:style>
  <w:style w:type="character" w:customStyle="1" w:styleId="2010">
    <w:name w:val="Знак Знак201"/>
    <w:locked/>
    <w:rsid w:val="00564BF6"/>
    <w:rPr>
      <w:rFonts w:ascii="Courier New" w:hAnsi="Courier New" w:cs="Courier New"/>
      <w:color w:val="000000"/>
      <w:kern w:val="18"/>
      <w:lang w:val="ru-RU" w:eastAsia="ru-RU"/>
    </w:rPr>
  </w:style>
  <w:style w:type="character" w:customStyle="1" w:styleId="191">
    <w:name w:val="Знак Знак191"/>
    <w:locked/>
    <w:rsid w:val="00564BF6"/>
    <w:rPr>
      <w:rFonts w:ascii="Arial" w:hAnsi="Arial" w:cs="Arial"/>
      <w:b/>
      <w:bCs/>
      <w:kern w:val="28"/>
      <w:sz w:val="32"/>
      <w:szCs w:val="32"/>
      <w:lang w:val="ru-RU" w:eastAsia="ru-RU"/>
    </w:rPr>
  </w:style>
  <w:style w:type="character" w:customStyle="1" w:styleId="181">
    <w:name w:val="Знак Знак181"/>
    <w:semiHidden/>
    <w:locked/>
    <w:rsid w:val="00564BF6"/>
    <w:rPr>
      <w:lang w:val="en-US" w:eastAsia="ru-RU"/>
    </w:rPr>
  </w:style>
  <w:style w:type="character" w:customStyle="1" w:styleId="171">
    <w:name w:val="Знак Знак171"/>
    <w:locked/>
    <w:rsid w:val="00564BF6"/>
    <w:rPr>
      <w:lang w:val="ru-RU" w:eastAsia="ru-RU"/>
    </w:rPr>
  </w:style>
  <w:style w:type="character" w:customStyle="1" w:styleId="161">
    <w:name w:val="Знак Знак161"/>
    <w:locked/>
    <w:rsid w:val="00564BF6"/>
    <w:rPr>
      <w:rFonts w:ascii="Courier New" w:hAnsi="Courier New" w:cs="Courier New"/>
      <w:lang w:val="ru-RU" w:eastAsia="ru-RU"/>
    </w:rPr>
  </w:style>
  <w:style w:type="character" w:customStyle="1" w:styleId="151">
    <w:name w:val="Знак Знак151"/>
    <w:semiHidden/>
    <w:locked/>
    <w:rsid w:val="00564BF6"/>
    <w:rPr>
      <w:rFonts w:ascii="Tahoma" w:hAnsi="Tahoma" w:cs="Tahoma"/>
      <w:sz w:val="16"/>
      <w:szCs w:val="16"/>
      <w:lang w:val="ru-RU" w:eastAsia="ru-RU"/>
    </w:rPr>
  </w:style>
  <w:style w:type="character" w:customStyle="1" w:styleId="1414">
    <w:name w:val="Знак Знак141"/>
    <w:locked/>
    <w:rsid w:val="00564BF6"/>
    <w:rPr>
      <w:rFonts w:ascii="Arial" w:hAnsi="Arial" w:cs="Arial"/>
      <w:sz w:val="24"/>
      <w:szCs w:val="24"/>
      <w:lang w:val="ru-RU" w:eastAsia="ru-RU"/>
    </w:rPr>
  </w:style>
  <w:style w:type="character" w:customStyle="1" w:styleId="132">
    <w:name w:val="Знак Знак132"/>
    <w:semiHidden/>
    <w:locked/>
    <w:rsid w:val="00564BF6"/>
    <w:rPr>
      <w:i/>
      <w:iCs/>
      <w:sz w:val="24"/>
      <w:szCs w:val="24"/>
      <w:lang w:val="ru-RU" w:eastAsia="ru-RU"/>
    </w:rPr>
  </w:style>
  <w:style w:type="character" w:customStyle="1" w:styleId="1220">
    <w:name w:val="Знак Знак122"/>
    <w:semiHidden/>
    <w:locked/>
    <w:rsid w:val="00564BF6"/>
    <w:rPr>
      <w:sz w:val="24"/>
      <w:szCs w:val="24"/>
      <w:lang w:val="ru-RU" w:eastAsia="ru-RU"/>
    </w:rPr>
  </w:style>
  <w:style w:type="character" w:customStyle="1" w:styleId="1130">
    <w:name w:val="Знак Знак113"/>
    <w:semiHidden/>
    <w:locked/>
    <w:rsid w:val="00564BF6"/>
  </w:style>
  <w:style w:type="character" w:customStyle="1" w:styleId="1010">
    <w:name w:val="Знак Знак101"/>
    <w:semiHidden/>
    <w:locked/>
    <w:rsid w:val="00564BF6"/>
    <w:rPr>
      <w:rFonts w:ascii="Times New Roman" w:hAnsi="Times New Roman" w:cs="Times New Roman"/>
      <w:noProof/>
      <w:sz w:val="24"/>
      <w:szCs w:val="24"/>
      <w:lang w:val="ru-RU" w:eastAsia="ru-RU"/>
    </w:rPr>
  </w:style>
  <w:style w:type="character" w:customStyle="1" w:styleId="910">
    <w:name w:val="Знак Знак91"/>
    <w:semiHidden/>
    <w:locked/>
    <w:rsid w:val="00564BF6"/>
    <w:rPr>
      <w:sz w:val="24"/>
      <w:szCs w:val="24"/>
      <w:lang w:val="ru-RU" w:eastAsia="ru-RU"/>
    </w:rPr>
  </w:style>
  <w:style w:type="character" w:customStyle="1" w:styleId="810">
    <w:name w:val="Знак Знак81"/>
    <w:semiHidden/>
    <w:locked/>
    <w:rsid w:val="00564BF6"/>
    <w:rPr>
      <w:sz w:val="24"/>
      <w:szCs w:val="24"/>
      <w:lang w:val="ru-RU" w:eastAsia="ru-RU"/>
    </w:rPr>
  </w:style>
  <w:style w:type="character" w:customStyle="1" w:styleId="710">
    <w:name w:val="Знак Знак71"/>
    <w:semiHidden/>
    <w:locked/>
    <w:rsid w:val="00564BF6"/>
    <w:rPr>
      <w:sz w:val="24"/>
      <w:szCs w:val="24"/>
      <w:lang w:val="ru-RU" w:eastAsia="ru-RU"/>
    </w:rPr>
  </w:style>
  <w:style w:type="character" w:customStyle="1" w:styleId="611">
    <w:name w:val="Знак Знак61"/>
    <w:semiHidden/>
    <w:locked/>
    <w:rsid w:val="00564BF6"/>
    <w:rPr>
      <w:rFonts w:ascii="Arial" w:hAnsi="Arial" w:cs="Arial"/>
      <w:sz w:val="24"/>
      <w:szCs w:val="24"/>
      <w:lang w:val="ru-RU" w:eastAsia="ru-RU"/>
    </w:rPr>
  </w:style>
  <w:style w:type="character" w:customStyle="1" w:styleId="5110">
    <w:name w:val="Знак Знак511"/>
    <w:semiHidden/>
    <w:locked/>
    <w:rsid w:val="00564BF6"/>
    <w:rPr>
      <w:sz w:val="24"/>
      <w:szCs w:val="24"/>
      <w:lang w:val="ru-RU" w:eastAsia="ru-RU"/>
    </w:rPr>
  </w:style>
  <w:style w:type="character" w:customStyle="1" w:styleId="4110">
    <w:name w:val="Знак Знак411"/>
    <w:semiHidden/>
    <w:locked/>
    <w:rsid w:val="00564BF6"/>
    <w:rPr>
      <w:rFonts w:ascii="Arial" w:hAnsi="Arial" w:cs="Arial"/>
      <w:vanish/>
      <w:sz w:val="16"/>
      <w:szCs w:val="16"/>
      <w:lang w:val="ru-RU" w:eastAsia="ru-RU"/>
    </w:rPr>
  </w:style>
  <w:style w:type="character" w:customStyle="1" w:styleId="331">
    <w:name w:val="Знак Знак331"/>
    <w:semiHidden/>
    <w:locked/>
    <w:rsid w:val="00564BF6"/>
    <w:rPr>
      <w:rFonts w:ascii="Arial" w:hAnsi="Arial" w:cs="Arial"/>
      <w:vanish/>
      <w:sz w:val="16"/>
      <w:szCs w:val="16"/>
      <w:lang w:val="ru-RU" w:eastAsia="ru-RU"/>
    </w:rPr>
  </w:style>
  <w:style w:type="character" w:customStyle="1" w:styleId="2120">
    <w:name w:val="Знак Знак212"/>
    <w:semiHidden/>
    <w:locked/>
    <w:rsid w:val="00564BF6"/>
    <w:rPr>
      <w:b/>
      <w:bCs/>
      <w:lang w:val="ru-RU" w:eastAsia="ru-RU"/>
    </w:rPr>
  </w:style>
  <w:style w:type="character" w:customStyle="1" w:styleId="1120">
    <w:name w:val="Знак Знак112"/>
    <w:semiHidden/>
    <w:locked/>
    <w:rsid w:val="00564BF6"/>
    <w:rPr>
      <w:rFonts w:ascii="Tahoma" w:hAnsi="Tahoma" w:cs="Tahoma"/>
      <w:lang w:val="ru-RU" w:eastAsia="ru-RU"/>
    </w:rPr>
  </w:style>
  <w:style w:type="character" w:customStyle="1" w:styleId="3210">
    <w:name w:val="Знак Знак321"/>
    <w:semiHidden/>
    <w:locked/>
    <w:rsid w:val="00564BF6"/>
    <w:rPr>
      <w:lang w:val="ru-RU" w:eastAsia="ru-RU"/>
    </w:rPr>
  </w:style>
  <w:style w:type="character" w:customStyle="1" w:styleId="292">
    <w:name w:val="Знак Знак292"/>
    <w:locked/>
    <w:rsid w:val="00564BF6"/>
    <w:rPr>
      <w:noProof/>
      <w:sz w:val="24"/>
      <w:szCs w:val="24"/>
      <w:lang w:val="ru-RU" w:eastAsia="ru-RU"/>
    </w:rPr>
  </w:style>
  <w:style w:type="character" w:customStyle="1" w:styleId="282">
    <w:name w:val="Знак Знак282"/>
    <w:locked/>
    <w:rsid w:val="00564BF6"/>
    <w:rPr>
      <w:sz w:val="40"/>
      <w:szCs w:val="40"/>
      <w:lang w:val="ru-RU" w:eastAsia="ru-RU"/>
    </w:rPr>
  </w:style>
  <w:style w:type="character" w:customStyle="1" w:styleId="272">
    <w:name w:val="Знак Знак272"/>
    <w:locked/>
    <w:rsid w:val="00564BF6"/>
    <w:rPr>
      <w:rFonts w:ascii="Arial" w:hAnsi="Arial" w:cs="Arial"/>
      <w:noProof/>
      <w:sz w:val="22"/>
      <w:szCs w:val="22"/>
      <w:lang w:val="ru-RU" w:eastAsia="ru-RU"/>
    </w:rPr>
  </w:style>
  <w:style w:type="character" w:customStyle="1" w:styleId="262">
    <w:name w:val="Знак Знак262"/>
    <w:semiHidden/>
    <w:locked/>
    <w:rsid w:val="00564BF6"/>
    <w:rPr>
      <w:noProof/>
      <w:lang w:val="ru-RU" w:eastAsia="ar-SA"/>
    </w:rPr>
  </w:style>
  <w:style w:type="character" w:customStyle="1" w:styleId="252">
    <w:name w:val="Знак Знак252"/>
    <w:locked/>
    <w:rsid w:val="00564BF6"/>
    <w:rPr>
      <w:noProof/>
      <w:sz w:val="16"/>
      <w:szCs w:val="16"/>
      <w:lang w:val="ru-RU" w:eastAsia="ru-RU"/>
    </w:rPr>
  </w:style>
  <w:style w:type="character" w:customStyle="1" w:styleId="242">
    <w:name w:val="Знак Знак242"/>
    <w:locked/>
    <w:rsid w:val="00564BF6"/>
    <w:rPr>
      <w:noProof/>
      <w:sz w:val="16"/>
      <w:szCs w:val="16"/>
      <w:lang w:val="ru-RU" w:eastAsia="ru-RU"/>
    </w:rPr>
  </w:style>
  <w:style w:type="character" w:customStyle="1" w:styleId="2320">
    <w:name w:val="Знак Знак232"/>
    <w:locked/>
    <w:rsid w:val="00564BF6"/>
    <w:rPr>
      <w:noProof/>
      <w:sz w:val="24"/>
      <w:szCs w:val="24"/>
      <w:lang w:val="ru-RU" w:eastAsia="ru-RU"/>
    </w:rPr>
  </w:style>
  <w:style w:type="character" w:customStyle="1" w:styleId="2220">
    <w:name w:val="Знак Знак222"/>
    <w:locked/>
    <w:rsid w:val="00564BF6"/>
    <w:rPr>
      <w:lang w:val="ru-RU" w:eastAsia="ar-SA" w:bidi="ar-SA"/>
    </w:rPr>
  </w:style>
  <w:style w:type="character" w:customStyle="1" w:styleId="2150">
    <w:name w:val="Знак Знак215"/>
    <w:locked/>
    <w:rsid w:val="00564BF6"/>
    <w:rPr>
      <w:noProof/>
      <w:sz w:val="24"/>
      <w:szCs w:val="24"/>
      <w:lang w:val="ru-RU" w:eastAsia="ru-RU"/>
    </w:rPr>
  </w:style>
  <w:style w:type="character" w:customStyle="1" w:styleId="202">
    <w:name w:val="Знак Знак202"/>
    <w:locked/>
    <w:rsid w:val="00564BF6"/>
    <w:rPr>
      <w:rFonts w:ascii="Courier New" w:hAnsi="Courier New" w:cs="Courier New"/>
      <w:color w:val="000000"/>
      <w:kern w:val="18"/>
      <w:lang w:val="ru-RU" w:eastAsia="ru-RU"/>
    </w:rPr>
  </w:style>
  <w:style w:type="character" w:customStyle="1" w:styleId="192">
    <w:name w:val="Знак Знак192"/>
    <w:locked/>
    <w:rsid w:val="00564BF6"/>
    <w:rPr>
      <w:rFonts w:ascii="Arial" w:hAnsi="Arial" w:cs="Arial"/>
      <w:b/>
      <w:bCs/>
      <w:kern w:val="28"/>
      <w:sz w:val="32"/>
      <w:szCs w:val="32"/>
      <w:lang w:val="ru-RU" w:eastAsia="ru-RU"/>
    </w:rPr>
  </w:style>
  <w:style w:type="character" w:customStyle="1" w:styleId="182">
    <w:name w:val="Знак Знак182"/>
    <w:semiHidden/>
    <w:locked/>
    <w:rsid w:val="00564BF6"/>
    <w:rPr>
      <w:lang w:val="en-US" w:eastAsia="ru-RU"/>
    </w:rPr>
  </w:style>
  <w:style w:type="character" w:customStyle="1" w:styleId="172">
    <w:name w:val="Знак Знак172"/>
    <w:locked/>
    <w:rsid w:val="00564BF6"/>
    <w:rPr>
      <w:lang w:val="ru-RU" w:eastAsia="ru-RU"/>
    </w:rPr>
  </w:style>
  <w:style w:type="character" w:customStyle="1" w:styleId="162">
    <w:name w:val="Знак Знак162"/>
    <w:locked/>
    <w:rsid w:val="00564BF6"/>
    <w:rPr>
      <w:rFonts w:ascii="Courier New" w:hAnsi="Courier New" w:cs="Courier New"/>
      <w:lang w:val="ru-RU" w:eastAsia="ru-RU"/>
    </w:rPr>
  </w:style>
  <w:style w:type="character" w:customStyle="1" w:styleId="152">
    <w:name w:val="Знак Знак152"/>
    <w:semiHidden/>
    <w:locked/>
    <w:rsid w:val="00564BF6"/>
    <w:rPr>
      <w:rFonts w:ascii="Tahoma" w:hAnsi="Tahoma" w:cs="Tahoma"/>
      <w:sz w:val="16"/>
      <w:szCs w:val="16"/>
      <w:lang w:val="ru-RU" w:eastAsia="ru-RU"/>
    </w:rPr>
  </w:style>
  <w:style w:type="character" w:customStyle="1" w:styleId="142">
    <w:name w:val="Знак Знак142"/>
    <w:locked/>
    <w:rsid w:val="00564BF6"/>
    <w:rPr>
      <w:rFonts w:ascii="Arial" w:hAnsi="Arial" w:cs="Arial"/>
      <w:sz w:val="24"/>
      <w:szCs w:val="24"/>
      <w:lang w:val="ru-RU" w:eastAsia="ru-RU"/>
    </w:rPr>
  </w:style>
  <w:style w:type="character" w:customStyle="1" w:styleId="133">
    <w:name w:val="Знак Знак133"/>
    <w:semiHidden/>
    <w:locked/>
    <w:rsid w:val="00564BF6"/>
    <w:rPr>
      <w:i/>
      <w:iCs/>
      <w:sz w:val="24"/>
      <w:szCs w:val="24"/>
      <w:lang w:val="ru-RU" w:eastAsia="ru-RU"/>
    </w:rPr>
  </w:style>
  <w:style w:type="character" w:customStyle="1" w:styleId="123">
    <w:name w:val="Знак Знак123"/>
    <w:semiHidden/>
    <w:locked/>
    <w:rsid w:val="00564BF6"/>
    <w:rPr>
      <w:sz w:val="24"/>
      <w:szCs w:val="24"/>
      <w:lang w:val="ru-RU" w:eastAsia="ru-RU"/>
    </w:rPr>
  </w:style>
  <w:style w:type="character" w:customStyle="1" w:styleId="1150">
    <w:name w:val="Знак Знак115"/>
    <w:semiHidden/>
    <w:locked/>
    <w:rsid w:val="00564BF6"/>
    <w:rPr>
      <w:sz w:val="24"/>
      <w:szCs w:val="24"/>
      <w:lang w:val="ru-RU" w:eastAsia="ru-RU"/>
    </w:rPr>
  </w:style>
  <w:style w:type="character" w:customStyle="1" w:styleId="102">
    <w:name w:val="Знак Знак102"/>
    <w:semiHidden/>
    <w:locked/>
    <w:rsid w:val="00564BF6"/>
    <w:rPr>
      <w:noProof/>
      <w:sz w:val="24"/>
      <w:szCs w:val="24"/>
      <w:lang w:val="ru-RU" w:eastAsia="ru-RU"/>
    </w:rPr>
  </w:style>
  <w:style w:type="character" w:customStyle="1" w:styleId="920">
    <w:name w:val="Знак Знак92"/>
    <w:semiHidden/>
    <w:locked/>
    <w:rsid w:val="00564BF6"/>
    <w:rPr>
      <w:sz w:val="24"/>
      <w:szCs w:val="24"/>
      <w:lang w:val="ru-RU" w:eastAsia="ru-RU"/>
    </w:rPr>
  </w:style>
  <w:style w:type="character" w:customStyle="1" w:styleId="820">
    <w:name w:val="Знак Знак82"/>
    <w:semiHidden/>
    <w:locked/>
    <w:rsid w:val="00564BF6"/>
    <w:rPr>
      <w:sz w:val="24"/>
      <w:szCs w:val="24"/>
      <w:lang w:val="ru-RU" w:eastAsia="ru-RU"/>
    </w:rPr>
  </w:style>
  <w:style w:type="character" w:customStyle="1" w:styleId="720">
    <w:name w:val="Знак Знак72"/>
    <w:semiHidden/>
    <w:locked/>
    <w:rsid w:val="00564BF6"/>
    <w:rPr>
      <w:sz w:val="24"/>
      <w:szCs w:val="24"/>
      <w:lang w:val="ru-RU" w:eastAsia="ru-RU"/>
    </w:rPr>
  </w:style>
  <w:style w:type="character" w:customStyle="1" w:styleId="630">
    <w:name w:val="Знак Знак63"/>
    <w:semiHidden/>
    <w:locked/>
    <w:rsid w:val="00564BF6"/>
    <w:rPr>
      <w:rFonts w:ascii="Arial" w:hAnsi="Arial" w:cs="Arial"/>
      <w:sz w:val="24"/>
      <w:szCs w:val="24"/>
      <w:lang w:val="ru-RU" w:eastAsia="ru-RU"/>
    </w:rPr>
  </w:style>
  <w:style w:type="character" w:customStyle="1" w:styleId="5100">
    <w:name w:val="Знак Знак510"/>
    <w:semiHidden/>
    <w:locked/>
    <w:rsid w:val="00564BF6"/>
    <w:rPr>
      <w:sz w:val="24"/>
      <w:szCs w:val="24"/>
      <w:lang w:val="ru-RU" w:eastAsia="ru-RU"/>
    </w:rPr>
  </w:style>
  <w:style w:type="character" w:customStyle="1" w:styleId="4f0">
    <w:name w:val="Знак Знак4"/>
    <w:locked/>
    <w:rsid w:val="00564BF6"/>
    <w:rPr>
      <w:rFonts w:ascii="Arial" w:hAnsi="Arial" w:cs="Arial"/>
      <w:vanish/>
      <w:sz w:val="16"/>
      <w:szCs w:val="16"/>
      <w:lang w:val="ru-RU" w:eastAsia="ru-RU"/>
    </w:rPr>
  </w:style>
  <w:style w:type="character" w:customStyle="1" w:styleId="3100">
    <w:name w:val="Знак Знак310"/>
    <w:semiHidden/>
    <w:locked/>
    <w:rsid w:val="00564BF6"/>
    <w:rPr>
      <w:rFonts w:ascii="Arial" w:hAnsi="Arial" w:cs="Arial"/>
      <w:vanish/>
      <w:sz w:val="16"/>
      <w:szCs w:val="16"/>
      <w:lang w:val="ru-RU" w:eastAsia="ru-RU"/>
    </w:rPr>
  </w:style>
  <w:style w:type="character" w:customStyle="1" w:styleId="2140">
    <w:name w:val="Знак Знак214"/>
    <w:semiHidden/>
    <w:locked/>
    <w:rsid w:val="00564BF6"/>
    <w:rPr>
      <w:b/>
      <w:bCs/>
      <w:lang w:val="ru-RU" w:eastAsia="ru-RU"/>
    </w:rPr>
  </w:style>
  <w:style w:type="character" w:customStyle="1" w:styleId="1140">
    <w:name w:val="Знак Знак114"/>
    <w:semiHidden/>
    <w:locked/>
    <w:rsid w:val="00564BF6"/>
    <w:rPr>
      <w:rFonts w:ascii="Tahoma" w:hAnsi="Tahoma" w:cs="Tahoma"/>
      <w:lang w:val="ru-RU" w:eastAsia="ru-RU"/>
    </w:rPr>
  </w:style>
  <w:style w:type="character" w:customStyle="1" w:styleId="620">
    <w:name w:val="Знак Знак62"/>
    <w:semiHidden/>
    <w:locked/>
    <w:rsid w:val="00564BF6"/>
    <w:rPr>
      <w:lang w:val="ru-RU" w:eastAsia="ru-RU"/>
    </w:rPr>
  </w:style>
  <w:style w:type="character" w:customStyle="1" w:styleId="490">
    <w:name w:val="Знак Знак49"/>
    <w:locked/>
    <w:rsid w:val="00564BF6"/>
    <w:rPr>
      <w:rFonts w:ascii="Arial" w:hAnsi="Arial" w:cs="Arial"/>
      <w:b/>
      <w:bCs/>
      <w:kern w:val="28"/>
      <w:sz w:val="32"/>
      <w:szCs w:val="32"/>
      <w:lang w:eastAsia="ru-RU"/>
    </w:rPr>
  </w:style>
  <w:style w:type="character" w:customStyle="1" w:styleId="601">
    <w:name w:val="Знак Знак601"/>
    <w:uiPriority w:val="99"/>
    <w:locked/>
    <w:rsid w:val="00564BF6"/>
    <w:rPr>
      <w:rFonts w:ascii="Times New Roman" w:hAnsi="Times New Roman" w:cs="Times New Roman"/>
      <w:noProof/>
      <w:sz w:val="24"/>
      <w:szCs w:val="24"/>
      <w:lang w:eastAsia="ru-RU"/>
    </w:rPr>
  </w:style>
  <w:style w:type="character" w:customStyle="1" w:styleId="591">
    <w:name w:val="Знак Знак591"/>
    <w:uiPriority w:val="99"/>
    <w:locked/>
    <w:rsid w:val="00564BF6"/>
    <w:rPr>
      <w:rFonts w:ascii="Times New Roman" w:hAnsi="Times New Roman" w:cs="Times New Roman"/>
      <w:sz w:val="40"/>
      <w:szCs w:val="40"/>
      <w:lang w:eastAsia="ru-RU"/>
    </w:rPr>
  </w:style>
  <w:style w:type="character" w:customStyle="1" w:styleId="581">
    <w:name w:val="Знак Знак581"/>
    <w:uiPriority w:val="99"/>
    <w:locked/>
    <w:rsid w:val="00564BF6"/>
    <w:rPr>
      <w:rFonts w:ascii="Arial" w:hAnsi="Arial" w:cs="Arial"/>
      <w:noProof/>
      <w:lang w:eastAsia="ru-RU"/>
    </w:rPr>
  </w:style>
  <w:style w:type="character" w:customStyle="1" w:styleId="571">
    <w:name w:val="Знак Знак571"/>
    <w:uiPriority w:val="99"/>
    <w:semiHidden/>
    <w:locked/>
    <w:rsid w:val="00564BF6"/>
    <w:rPr>
      <w:rFonts w:ascii="Times New Roman" w:hAnsi="Times New Roman" w:cs="Times New Roman"/>
      <w:noProof/>
      <w:sz w:val="20"/>
      <w:szCs w:val="20"/>
      <w:lang w:eastAsia="ar-SA"/>
    </w:rPr>
  </w:style>
  <w:style w:type="character" w:customStyle="1" w:styleId="561">
    <w:name w:val="Знак Знак561"/>
    <w:uiPriority w:val="99"/>
    <w:locked/>
    <w:rsid w:val="00564BF6"/>
    <w:rPr>
      <w:rFonts w:ascii="Times New Roman" w:hAnsi="Times New Roman" w:cs="Times New Roman"/>
      <w:noProof/>
      <w:sz w:val="16"/>
      <w:szCs w:val="16"/>
      <w:lang w:eastAsia="ru-RU"/>
    </w:rPr>
  </w:style>
  <w:style w:type="character" w:customStyle="1" w:styleId="551">
    <w:name w:val="Знак Знак551"/>
    <w:uiPriority w:val="99"/>
    <w:locked/>
    <w:rsid w:val="00564BF6"/>
    <w:rPr>
      <w:rFonts w:ascii="Times New Roman" w:hAnsi="Times New Roman" w:cs="Times New Roman"/>
      <w:noProof/>
      <w:sz w:val="16"/>
      <w:szCs w:val="16"/>
      <w:lang w:eastAsia="ru-RU"/>
    </w:rPr>
  </w:style>
  <w:style w:type="character" w:customStyle="1" w:styleId="541">
    <w:name w:val="Знак Знак541"/>
    <w:uiPriority w:val="99"/>
    <w:locked/>
    <w:rsid w:val="00564BF6"/>
    <w:rPr>
      <w:rFonts w:ascii="Times New Roman" w:hAnsi="Times New Roman" w:cs="Times New Roman"/>
      <w:noProof/>
      <w:sz w:val="24"/>
      <w:szCs w:val="24"/>
      <w:lang w:eastAsia="ru-RU"/>
    </w:rPr>
  </w:style>
  <w:style w:type="character" w:customStyle="1" w:styleId="531">
    <w:name w:val="Знак Знак531"/>
    <w:uiPriority w:val="99"/>
    <w:locked/>
    <w:rsid w:val="00564BF6"/>
    <w:rPr>
      <w:rFonts w:ascii="Times New Roman" w:hAnsi="Times New Roman" w:cs="Times New Roman"/>
      <w:sz w:val="20"/>
      <w:szCs w:val="20"/>
      <w:lang w:eastAsia="ar-SA" w:bidi="ar-SA"/>
    </w:rPr>
  </w:style>
  <w:style w:type="character" w:customStyle="1" w:styleId="5210">
    <w:name w:val="Знак Знак521"/>
    <w:uiPriority w:val="99"/>
    <w:locked/>
    <w:rsid w:val="00564BF6"/>
    <w:rPr>
      <w:rFonts w:ascii="Times New Roman" w:hAnsi="Times New Roman" w:cs="Times New Roman"/>
      <w:noProof/>
      <w:sz w:val="24"/>
      <w:szCs w:val="24"/>
      <w:lang w:eastAsia="ru-RU"/>
    </w:rPr>
  </w:style>
  <w:style w:type="character" w:customStyle="1" w:styleId="5130">
    <w:name w:val="Знак Знак513"/>
    <w:uiPriority w:val="99"/>
    <w:locked/>
    <w:rsid w:val="00564BF6"/>
    <w:rPr>
      <w:rFonts w:ascii="Courier New" w:hAnsi="Courier New" w:cs="Courier New"/>
      <w:color w:val="000000"/>
      <w:kern w:val="18"/>
      <w:sz w:val="20"/>
      <w:szCs w:val="20"/>
      <w:lang w:eastAsia="ru-RU"/>
    </w:rPr>
  </w:style>
  <w:style w:type="character" w:customStyle="1" w:styleId="501">
    <w:name w:val="Знак Знак501"/>
    <w:uiPriority w:val="99"/>
    <w:locked/>
    <w:rsid w:val="00564BF6"/>
    <w:rPr>
      <w:rFonts w:ascii="Arial" w:hAnsi="Arial" w:cs="Arial"/>
      <w:b/>
      <w:bCs/>
      <w:kern w:val="28"/>
      <w:sz w:val="32"/>
      <w:szCs w:val="32"/>
      <w:lang w:eastAsia="ru-RU"/>
    </w:rPr>
  </w:style>
  <w:style w:type="character" w:customStyle="1" w:styleId="481">
    <w:name w:val="Знак Знак481"/>
    <w:uiPriority w:val="99"/>
    <w:semiHidden/>
    <w:locked/>
    <w:rsid w:val="00564BF6"/>
    <w:rPr>
      <w:rFonts w:ascii="Times New Roman" w:hAnsi="Times New Roman" w:cs="Times New Roman"/>
      <w:sz w:val="20"/>
      <w:szCs w:val="20"/>
      <w:lang w:val="en-US" w:eastAsia="ru-RU"/>
    </w:rPr>
  </w:style>
  <w:style w:type="character" w:customStyle="1" w:styleId="471">
    <w:name w:val="Знак Знак471"/>
    <w:uiPriority w:val="99"/>
    <w:locked/>
    <w:rsid w:val="00564BF6"/>
    <w:rPr>
      <w:rFonts w:ascii="Times New Roman" w:hAnsi="Times New Roman" w:cs="Times New Roman"/>
      <w:sz w:val="20"/>
      <w:szCs w:val="20"/>
      <w:lang w:eastAsia="ru-RU"/>
    </w:rPr>
  </w:style>
  <w:style w:type="character" w:customStyle="1" w:styleId="461">
    <w:name w:val="Знак Знак461"/>
    <w:uiPriority w:val="99"/>
    <w:locked/>
    <w:rsid w:val="00564BF6"/>
    <w:rPr>
      <w:rFonts w:ascii="Courier New" w:hAnsi="Courier New" w:cs="Courier New"/>
      <w:sz w:val="20"/>
      <w:szCs w:val="20"/>
      <w:lang w:eastAsia="ru-RU"/>
    </w:rPr>
  </w:style>
  <w:style w:type="character" w:customStyle="1" w:styleId="451">
    <w:name w:val="Знак Знак451"/>
    <w:uiPriority w:val="99"/>
    <w:semiHidden/>
    <w:locked/>
    <w:rsid w:val="00564BF6"/>
    <w:rPr>
      <w:rFonts w:ascii="Tahoma" w:hAnsi="Tahoma" w:cs="Tahoma"/>
      <w:sz w:val="16"/>
      <w:szCs w:val="16"/>
      <w:lang w:eastAsia="ru-RU"/>
    </w:rPr>
  </w:style>
  <w:style w:type="character" w:customStyle="1" w:styleId="441">
    <w:name w:val="Знак Знак441"/>
    <w:uiPriority w:val="99"/>
    <w:locked/>
    <w:rsid w:val="00564BF6"/>
    <w:rPr>
      <w:rFonts w:ascii="Arial" w:hAnsi="Arial" w:cs="Arial"/>
      <w:sz w:val="24"/>
      <w:szCs w:val="24"/>
      <w:lang w:eastAsia="ru-RU"/>
    </w:rPr>
  </w:style>
  <w:style w:type="character" w:customStyle="1" w:styleId="431">
    <w:name w:val="Знак Знак431"/>
    <w:uiPriority w:val="99"/>
    <w:locked/>
    <w:rsid w:val="00564BF6"/>
    <w:rPr>
      <w:rFonts w:ascii="Times New Roman" w:hAnsi="Times New Roman" w:cs="Times New Roman"/>
      <w:i/>
      <w:iCs/>
      <w:sz w:val="24"/>
      <w:szCs w:val="24"/>
      <w:lang w:eastAsia="ru-RU"/>
    </w:rPr>
  </w:style>
  <w:style w:type="character" w:customStyle="1" w:styleId="4210">
    <w:name w:val="Знак Знак421"/>
    <w:uiPriority w:val="99"/>
    <w:locked/>
    <w:rsid w:val="00564BF6"/>
    <w:rPr>
      <w:rFonts w:ascii="Times New Roman" w:hAnsi="Times New Roman" w:cs="Times New Roman"/>
      <w:sz w:val="24"/>
      <w:szCs w:val="24"/>
      <w:lang w:eastAsia="ru-RU"/>
    </w:rPr>
  </w:style>
  <w:style w:type="character" w:customStyle="1" w:styleId="4120">
    <w:name w:val="Знак Знак412"/>
    <w:uiPriority w:val="99"/>
    <w:locked/>
    <w:rsid w:val="00564BF6"/>
  </w:style>
  <w:style w:type="character" w:customStyle="1" w:styleId="401">
    <w:name w:val="Знак Знак401"/>
    <w:uiPriority w:val="99"/>
    <w:locked/>
    <w:rsid w:val="00564BF6"/>
  </w:style>
  <w:style w:type="character" w:customStyle="1" w:styleId="391">
    <w:name w:val="Знак Знак391"/>
    <w:uiPriority w:val="99"/>
    <w:locked/>
    <w:rsid w:val="00564BF6"/>
    <w:rPr>
      <w:rFonts w:ascii="Times New Roman" w:hAnsi="Times New Roman" w:cs="Times New Roman"/>
      <w:sz w:val="24"/>
      <w:szCs w:val="24"/>
      <w:lang w:eastAsia="ru-RU"/>
    </w:rPr>
  </w:style>
  <w:style w:type="character" w:customStyle="1" w:styleId="381">
    <w:name w:val="Знак Знак381"/>
    <w:uiPriority w:val="99"/>
    <w:locked/>
    <w:rsid w:val="00564BF6"/>
    <w:rPr>
      <w:rFonts w:ascii="Times New Roman" w:hAnsi="Times New Roman" w:cs="Times New Roman"/>
      <w:sz w:val="24"/>
      <w:szCs w:val="24"/>
      <w:lang w:eastAsia="ru-RU"/>
    </w:rPr>
  </w:style>
  <w:style w:type="character" w:customStyle="1" w:styleId="371">
    <w:name w:val="Знак Знак371"/>
    <w:uiPriority w:val="99"/>
    <w:locked/>
    <w:rsid w:val="00564BF6"/>
    <w:rPr>
      <w:rFonts w:ascii="Times New Roman" w:hAnsi="Times New Roman" w:cs="Times New Roman"/>
      <w:sz w:val="24"/>
      <w:szCs w:val="24"/>
      <w:lang w:eastAsia="ru-RU"/>
    </w:rPr>
  </w:style>
  <w:style w:type="character" w:customStyle="1" w:styleId="361">
    <w:name w:val="Знак Знак361"/>
    <w:uiPriority w:val="99"/>
    <w:locked/>
    <w:rsid w:val="00564BF6"/>
    <w:rPr>
      <w:rFonts w:ascii="Arial" w:hAnsi="Arial" w:cs="Arial"/>
      <w:sz w:val="24"/>
      <w:szCs w:val="24"/>
      <w:shd w:val="pct20" w:color="auto" w:fill="auto"/>
      <w:lang w:eastAsia="ru-RU"/>
    </w:rPr>
  </w:style>
  <w:style w:type="character" w:customStyle="1" w:styleId="351">
    <w:name w:val="Знак Знак351"/>
    <w:uiPriority w:val="99"/>
    <w:locked/>
    <w:rsid w:val="00564BF6"/>
    <w:rPr>
      <w:rFonts w:ascii="Times New Roman" w:hAnsi="Times New Roman" w:cs="Times New Roman"/>
      <w:sz w:val="24"/>
      <w:szCs w:val="24"/>
      <w:lang w:eastAsia="ru-RU"/>
    </w:rPr>
  </w:style>
  <w:style w:type="character" w:customStyle="1" w:styleId="341">
    <w:name w:val="Знак Знак341"/>
    <w:uiPriority w:val="99"/>
    <w:locked/>
    <w:rsid w:val="00564BF6"/>
    <w:rPr>
      <w:rFonts w:ascii="Arial" w:hAnsi="Arial" w:cs="Arial"/>
      <w:vanish/>
      <w:sz w:val="16"/>
      <w:szCs w:val="16"/>
      <w:lang w:eastAsia="ru-RU"/>
    </w:rPr>
  </w:style>
  <w:style w:type="character" w:customStyle="1" w:styleId="332">
    <w:name w:val="Знак Знак332"/>
    <w:uiPriority w:val="99"/>
    <w:locked/>
    <w:rsid w:val="00564BF6"/>
    <w:rPr>
      <w:rFonts w:ascii="Arial" w:hAnsi="Arial" w:cs="Arial"/>
      <w:vanish/>
      <w:sz w:val="16"/>
      <w:szCs w:val="16"/>
      <w:lang w:eastAsia="ru-RU"/>
    </w:rPr>
  </w:style>
  <w:style w:type="character" w:customStyle="1" w:styleId="3220">
    <w:name w:val="Знак Знак322"/>
    <w:uiPriority w:val="99"/>
    <w:semiHidden/>
    <w:locked/>
    <w:rsid w:val="00564BF6"/>
    <w:rPr>
      <w:rFonts w:ascii="Times New Roman" w:hAnsi="Times New Roman" w:cs="Times New Roman"/>
      <w:b/>
      <w:bCs/>
      <w:sz w:val="20"/>
      <w:szCs w:val="20"/>
      <w:lang w:val="en-US" w:eastAsia="ru-RU"/>
    </w:rPr>
  </w:style>
  <w:style w:type="character" w:customStyle="1" w:styleId="3130">
    <w:name w:val="Знак Знак313"/>
    <w:uiPriority w:val="99"/>
    <w:semiHidden/>
    <w:locked/>
    <w:rsid w:val="00564BF6"/>
    <w:rPr>
      <w:rFonts w:ascii="Tahoma" w:hAnsi="Tahoma" w:cs="Tahoma"/>
      <w:sz w:val="20"/>
      <w:szCs w:val="20"/>
      <w:shd w:val="clear" w:color="auto" w:fill="000080"/>
      <w:lang w:eastAsia="ru-RU"/>
    </w:rPr>
  </w:style>
  <w:style w:type="character" w:customStyle="1" w:styleId="302">
    <w:name w:val="Знак Знак302"/>
    <w:uiPriority w:val="99"/>
    <w:semiHidden/>
    <w:locked/>
    <w:rsid w:val="00564BF6"/>
    <w:rPr>
      <w:rFonts w:ascii="Times New Roman" w:hAnsi="Times New Roman" w:cs="Times New Roman"/>
      <w:sz w:val="20"/>
      <w:szCs w:val="20"/>
      <w:lang w:eastAsia="ru-RU"/>
    </w:rPr>
  </w:style>
  <w:style w:type="character" w:customStyle="1" w:styleId="293">
    <w:name w:val="Знак Знак293"/>
    <w:locked/>
    <w:rsid w:val="00564BF6"/>
    <w:rPr>
      <w:noProof/>
      <w:sz w:val="24"/>
      <w:szCs w:val="24"/>
      <w:lang w:val="ru-RU" w:eastAsia="ru-RU"/>
    </w:rPr>
  </w:style>
  <w:style w:type="character" w:customStyle="1" w:styleId="283">
    <w:name w:val="Знак Знак283"/>
    <w:locked/>
    <w:rsid w:val="00564BF6"/>
    <w:rPr>
      <w:sz w:val="40"/>
      <w:szCs w:val="40"/>
      <w:lang w:val="ru-RU" w:eastAsia="ru-RU"/>
    </w:rPr>
  </w:style>
  <w:style w:type="character" w:customStyle="1" w:styleId="273">
    <w:name w:val="Знак Знак273"/>
    <w:locked/>
    <w:rsid w:val="00564BF6"/>
    <w:rPr>
      <w:rFonts w:ascii="Arial" w:hAnsi="Arial" w:cs="Arial"/>
      <w:noProof/>
      <w:sz w:val="22"/>
      <w:szCs w:val="22"/>
      <w:lang w:val="ru-RU" w:eastAsia="ru-RU"/>
    </w:rPr>
  </w:style>
  <w:style w:type="character" w:customStyle="1" w:styleId="263">
    <w:name w:val="Знак Знак263"/>
    <w:semiHidden/>
    <w:locked/>
    <w:rsid w:val="00564BF6"/>
    <w:rPr>
      <w:noProof/>
      <w:lang w:val="ru-RU" w:eastAsia="ar-SA"/>
    </w:rPr>
  </w:style>
  <w:style w:type="character" w:customStyle="1" w:styleId="253">
    <w:name w:val="Знак Знак253"/>
    <w:locked/>
    <w:rsid w:val="00564BF6"/>
    <w:rPr>
      <w:noProof/>
      <w:sz w:val="16"/>
      <w:szCs w:val="16"/>
      <w:lang w:val="ru-RU" w:eastAsia="ru-RU"/>
    </w:rPr>
  </w:style>
  <w:style w:type="character" w:customStyle="1" w:styleId="243">
    <w:name w:val="Знак Знак243"/>
    <w:locked/>
    <w:rsid w:val="00564BF6"/>
    <w:rPr>
      <w:noProof/>
      <w:sz w:val="16"/>
      <w:szCs w:val="16"/>
      <w:lang w:val="ru-RU" w:eastAsia="ru-RU"/>
    </w:rPr>
  </w:style>
  <w:style w:type="character" w:customStyle="1" w:styleId="2330">
    <w:name w:val="Знак Знак233"/>
    <w:locked/>
    <w:rsid w:val="00564BF6"/>
    <w:rPr>
      <w:noProof/>
      <w:sz w:val="24"/>
      <w:szCs w:val="24"/>
      <w:lang w:val="ru-RU" w:eastAsia="ru-RU"/>
    </w:rPr>
  </w:style>
  <w:style w:type="character" w:customStyle="1" w:styleId="2230">
    <w:name w:val="Знак Знак223"/>
    <w:locked/>
    <w:rsid w:val="00564BF6"/>
    <w:rPr>
      <w:lang w:val="ru-RU" w:eastAsia="ar-SA" w:bidi="ar-SA"/>
    </w:rPr>
  </w:style>
  <w:style w:type="character" w:customStyle="1" w:styleId="2170">
    <w:name w:val="Знак Знак217"/>
    <w:locked/>
    <w:rsid w:val="00564BF6"/>
    <w:rPr>
      <w:noProof/>
      <w:sz w:val="24"/>
      <w:szCs w:val="24"/>
      <w:lang w:val="ru-RU" w:eastAsia="ru-RU"/>
    </w:rPr>
  </w:style>
  <w:style w:type="character" w:customStyle="1" w:styleId="203">
    <w:name w:val="Знак Знак203"/>
    <w:locked/>
    <w:rsid w:val="00564BF6"/>
    <w:rPr>
      <w:rFonts w:ascii="Courier New" w:hAnsi="Courier New" w:cs="Courier New"/>
      <w:color w:val="000000"/>
      <w:kern w:val="18"/>
      <w:lang w:val="ru-RU" w:eastAsia="ru-RU"/>
    </w:rPr>
  </w:style>
  <w:style w:type="character" w:customStyle="1" w:styleId="193">
    <w:name w:val="Знак Знак193"/>
    <w:locked/>
    <w:rsid w:val="00564BF6"/>
    <w:rPr>
      <w:rFonts w:ascii="Arial" w:hAnsi="Arial" w:cs="Arial"/>
      <w:b/>
      <w:bCs/>
      <w:kern w:val="28"/>
      <w:sz w:val="32"/>
      <w:szCs w:val="32"/>
      <w:lang w:val="ru-RU" w:eastAsia="ru-RU"/>
    </w:rPr>
  </w:style>
  <w:style w:type="character" w:customStyle="1" w:styleId="183">
    <w:name w:val="Знак Знак183"/>
    <w:semiHidden/>
    <w:locked/>
    <w:rsid w:val="00564BF6"/>
    <w:rPr>
      <w:lang w:val="en-US" w:eastAsia="ru-RU"/>
    </w:rPr>
  </w:style>
  <w:style w:type="character" w:customStyle="1" w:styleId="173">
    <w:name w:val="Знак Знак173"/>
    <w:locked/>
    <w:rsid w:val="00564BF6"/>
    <w:rPr>
      <w:lang w:val="ru-RU" w:eastAsia="ru-RU"/>
    </w:rPr>
  </w:style>
  <w:style w:type="character" w:customStyle="1" w:styleId="163">
    <w:name w:val="Знак Знак163"/>
    <w:locked/>
    <w:rsid w:val="00564BF6"/>
    <w:rPr>
      <w:rFonts w:ascii="Courier New" w:hAnsi="Courier New" w:cs="Courier New"/>
      <w:lang w:val="ru-RU" w:eastAsia="ru-RU"/>
    </w:rPr>
  </w:style>
  <w:style w:type="character" w:customStyle="1" w:styleId="153">
    <w:name w:val="Знак Знак153"/>
    <w:semiHidden/>
    <w:locked/>
    <w:rsid w:val="00564BF6"/>
    <w:rPr>
      <w:rFonts w:ascii="Tahoma" w:hAnsi="Tahoma" w:cs="Tahoma"/>
      <w:sz w:val="16"/>
      <w:szCs w:val="16"/>
      <w:lang w:val="ru-RU" w:eastAsia="ru-RU"/>
    </w:rPr>
  </w:style>
  <w:style w:type="character" w:customStyle="1" w:styleId="143">
    <w:name w:val="Знак Знак143"/>
    <w:locked/>
    <w:rsid w:val="00564BF6"/>
    <w:rPr>
      <w:rFonts w:ascii="Arial" w:hAnsi="Arial" w:cs="Arial"/>
      <w:sz w:val="24"/>
      <w:szCs w:val="24"/>
      <w:lang w:val="ru-RU" w:eastAsia="ru-RU"/>
    </w:rPr>
  </w:style>
  <w:style w:type="character" w:customStyle="1" w:styleId="134">
    <w:name w:val="Знак Знак134"/>
    <w:semiHidden/>
    <w:locked/>
    <w:rsid w:val="00564BF6"/>
    <w:rPr>
      <w:i/>
      <w:iCs/>
      <w:sz w:val="24"/>
      <w:szCs w:val="24"/>
      <w:lang w:val="ru-RU" w:eastAsia="ru-RU"/>
    </w:rPr>
  </w:style>
  <w:style w:type="character" w:customStyle="1" w:styleId="124">
    <w:name w:val="Знак Знак124"/>
    <w:semiHidden/>
    <w:locked/>
    <w:rsid w:val="00564BF6"/>
    <w:rPr>
      <w:sz w:val="24"/>
      <w:szCs w:val="24"/>
      <w:lang w:val="ru-RU" w:eastAsia="ru-RU"/>
    </w:rPr>
  </w:style>
  <w:style w:type="character" w:customStyle="1" w:styleId="1170">
    <w:name w:val="Знак Знак117"/>
    <w:semiHidden/>
    <w:locked/>
    <w:rsid w:val="00564BF6"/>
    <w:rPr>
      <w:sz w:val="24"/>
      <w:szCs w:val="24"/>
      <w:lang w:val="ru-RU" w:eastAsia="ru-RU"/>
    </w:rPr>
  </w:style>
  <w:style w:type="character" w:customStyle="1" w:styleId="103">
    <w:name w:val="Знак Знак103"/>
    <w:semiHidden/>
    <w:locked/>
    <w:rsid w:val="00564BF6"/>
    <w:rPr>
      <w:noProof/>
      <w:sz w:val="24"/>
      <w:szCs w:val="24"/>
      <w:lang w:val="ru-RU" w:eastAsia="ru-RU"/>
    </w:rPr>
  </w:style>
  <w:style w:type="character" w:customStyle="1" w:styleId="930">
    <w:name w:val="Знак Знак93"/>
    <w:semiHidden/>
    <w:locked/>
    <w:rsid w:val="00564BF6"/>
    <w:rPr>
      <w:sz w:val="24"/>
      <w:szCs w:val="24"/>
      <w:lang w:val="ru-RU" w:eastAsia="ru-RU"/>
    </w:rPr>
  </w:style>
  <w:style w:type="character" w:customStyle="1" w:styleId="830">
    <w:name w:val="Знак Знак83"/>
    <w:semiHidden/>
    <w:locked/>
    <w:rsid w:val="00564BF6"/>
    <w:rPr>
      <w:sz w:val="24"/>
      <w:szCs w:val="24"/>
      <w:lang w:val="ru-RU" w:eastAsia="ru-RU"/>
    </w:rPr>
  </w:style>
  <w:style w:type="character" w:customStyle="1" w:styleId="730">
    <w:name w:val="Знак Знак73"/>
    <w:semiHidden/>
    <w:locked/>
    <w:rsid w:val="00564BF6"/>
    <w:rPr>
      <w:sz w:val="24"/>
      <w:szCs w:val="24"/>
      <w:lang w:val="ru-RU" w:eastAsia="ru-RU"/>
    </w:rPr>
  </w:style>
  <w:style w:type="character" w:customStyle="1" w:styleId="650">
    <w:name w:val="Знак Знак65"/>
    <w:semiHidden/>
    <w:locked/>
    <w:rsid w:val="00564BF6"/>
    <w:rPr>
      <w:rFonts w:ascii="Arial" w:hAnsi="Arial" w:cs="Arial"/>
      <w:sz w:val="24"/>
      <w:szCs w:val="24"/>
      <w:lang w:val="ru-RU" w:eastAsia="ru-RU"/>
    </w:rPr>
  </w:style>
  <w:style w:type="character" w:customStyle="1" w:styleId="5120">
    <w:name w:val="Знак Знак512"/>
    <w:semiHidden/>
    <w:locked/>
    <w:rsid w:val="00564BF6"/>
    <w:rPr>
      <w:sz w:val="24"/>
      <w:szCs w:val="24"/>
      <w:lang w:val="ru-RU" w:eastAsia="ru-RU"/>
    </w:rPr>
  </w:style>
  <w:style w:type="character" w:customStyle="1" w:styleId="4100">
    <w:name w:val="Знак Знак410"/>
    <w:semiHidden/>
    <w:locked/>
    <w:rsid w:val="00564BF6"/>
    <w:rPr>
      <w:rFonts w:ascii="Arial" w:hAnsi="Arial" w:cs="Arial"/>
      <w:vanish/>
      <w:sz w:val="16"/>
      <w:szCs w:val="16"/>
      <w:lang w:val="ru-RU" w:eastAsia="ru-RU"/>
    </w:rPr>
  </w:style>
  <w:style w:type="character" w:customStyle="1" w:styleId="3120">
    <w:name w:val="Знак Знак312"/>
    <w:semiHidden/>
    <w:locked/>
    <w:rsid w:val="00564BF6"/>
    <w:rPr>
      <w:rFonts w:ascii="Arial" w:hAnsi="Arial" w:cs="Arial"/>
      <w:vanish/>
      <w:sz w:val="16"/>
      <w:szCs w:val="16"/>
      <w:lang w:val="ru-RU" w:eastAsia="ru-RU"/>
    </w:rPr>
  </w:style>
  <w:style w:type="character" w:customStyle="1" w:styleId="2160">
    <w:name w:val="Знак Знак216"/>
    <w:semiHidden/>
    <w:locked/>
    <w:rsid w:val="00564BF6"/>
    <w:rPr>
      <w:b/>
      <w:bCs/>
      <w:lang w:val="ru-RU" w:eastAsia="ru-RU"/>
    </w:rPr>
  </w:style>
  <w:style w:type="character" w:customStyle="1" w:styleId="1160">
    <w:name w:val="Знак Знак116"/>
    <w:semiHidden/>
    <w:locked/>
    <w:rsid w:val="00564BF6"/>
    <w:rPr>
      <w:rFonts w:ascii="Tahoma" w:hAnsi="Tahoma" w:cs="Tahoma"/>
      <w:lang w:val="ru-RU" w:eastAsia="ru-RU"/>
    </w:rPr>
  </w:style>
  <w:style w:type="character" w:customStyle="1" w:styleId="640">
    <w:name w:val="Знак Знак64"/>
    <w:semiHidden/>
    <w:locked/>
    <w:rsid w:val="00564BF6"/>
    <w:rPr>
      <w:lang w:val="ru-RU" w:eastAsia="ru-RU"/>
    </w:rPr>
  </w:style>
  <w:style w:type="character" w:customStyle="1" w:styleId="491">
    <w:name w:val="Знак Знак491"/>
    <w:locked/>
    <w:rsid w:val="00564BF6"/>
    <w:rPr>
      <w:rFonts w:ascii="Arial" w:hAnsi="Arial" w:cs="Arial"/>
      <w:b/>
      <w:bCs/>
      <w:kern w:val="28"/>
      <w:sz w:val="32"/>
      <w:szCs w:val="32"/>
      <w:lang w:eastAsia="ru-RU"/>
    </w:rPr>
  </w:style>
  <w:style w:type="character" w:customStyle="1" w:styleId="602">
    <w:name w:val="Знак Знак602"/>
    <w:uiPriority w:val="99"/>
    <w:locked/>
    <w:rsid w:val="00564BF6"/>
    <w:rPr>
      <w:rFonts w:ascii="Times New Roman" w:hAnsi="Times New Roman" w:cs="Times New Roman"/>
      <w:noProof/>
      <w:sz w:val="24"/>
      <w:szCs w:val="24"/>
      <w:lang w:eastAsia="ru-RU"/>
    </w:rPr>
  </w:style>
  <w:style w:type="character" w:customStyle="1" w:styleId="592">
    <w:name w:val="Знак Знак592"/>
    <w:uiPriority w:val="99"/>
    <w:locked/>
    <w:rsid w:val="00564BF6"/>
    <w:rPr>
      <w:rFonts w:ascii="Times New Roman" w:hAnsi="Times New Roman" w:cs="Times New Roman"/>
      <w:sz w:val="40"/>
      <w:szCs w:val="40"/>
      <w:lang w:eastAsia="ru-RU"/>
    </w:rPr>
  </w:style>
  <w:style w:type="character" w:customStyle="1" w:styleId="582">
    <w:name w:val="Знак Знак582"/>
    <w:uiPriority w:val="99"/>
    <w:locked/>
    <w:rsid w:val="00564BF6"/>
    <w:rPr>
      <w:rFonts w:ascii="Arial" w:hAnsi="Arial" w:cs="Arial"/>
      <w:noProof/>
      <w:lang w:eastAsia="ru-RU"/>
    </w:rPr>
  </w:style>
  <w:style w:type="character" w:customStyle="1" w:styleId="572">
    <w:name w:val="Знак Знак572"/>
    <w:uiPriority w:val="99"/>
    <w:semiHidden/>
    <w:locked/>
    <w:rsid w:val="00564BF6"/>
    <w:rPr>
      <w:rFonts w:ascii="Times New Roman" w:hAnsi="Times New Roman" w:cs="Times New Roman"/>
      <w:noProof/>
      <w:sz w:val="20"/>
      <w:szCs w:val="20"/>
      <w:lang w:eastAsia="ar-SA"/>
    </w:rPr>
  </w:style>
  <w:style w:type="character" w:customStyle="1" w:styleId="562">
    <w:name w:val="Знак Знак562"/>
    <w:uiPriority w:val="99"/>
    <w:locked/>
    <w:rsid w:val="00564BF6"/>
    <w:rPr>
      <w:rFonts w:ascii="Times New Roman" w:hAnsi="Times New Roman" w:cs="Times New Roman"/>
      <w:noProof/>
      <w:sz w:val="16"/>
      <w:szCs w:val="16"/>
      <w:lang w:eastAsia="ru-RU"/>
    </w:rPr>
  </w:style>
  <w:style w:type="character" w:customStyle="1" w:styleId="552">
    <w:name w:val="Знак Знак552"/>
    <w:uiPriority w:val="99"/>
    <w:locked/>
    <w:rsid w:val="00564BF6"/>
    <w:rPr>
      <w:rFonts w:ascii="Times New Roman" w:hAnsi="Times New Roman" w:cs="Times New Roman"/>
      <w:noProof/>
      <w:sz w:val="16"/>
      <w:szCs w:val="16"/>
      <w:lang w:eastAsia="ru-RU"/>
    </w:rPr>
  </w:style>
  <w:style w:type="character" w:customStyle="1" w:styleId="542">
    <w:name w:val="Знак Знак542"/>
    <w:uiPriority w:val="99"/>
    <w:locked/>
    <w:rsid w:val="00564BF6"/>
    <w:rPr>
      <w:rFonts w:ascii="Times New Roman" w:hAnsi="Times New Roman" w:cs="Times New Roman"/>
      <w:noProof/>
      <w:sz w:val="24"/>
      <w:szCs w:val="24"/>
      <w:lang w:eastAsia="ru-RU"/>
    </w:rPr>
  </w:style>
  <w:style w:type="character" w:customStyle="1" w:styleId="532">
    <w:name w:val="Знак Знак532"/>
    <w:uiPriority w:val="99"/>
    <w:locked/>
    <w:rsid w:val="00564BF6"/>
    <w:rPr>
      <w:rFonts w:ascii="Times New Roman" w:hAnsi="Times New Roman" w:cs="Times New Roman"/>
      <w:sz w:val="20"/>
      <w:szCs w:val="20"/>
      <w:lang w:eastAsia="ar-SA" w:bidi="ar-SA"/>
    </w:rPr>
  </w:style>
  <w:style w:type="character" w:customStyle="1" w:styleId="5220">
    <w:name w:val="Знак Знак522"/>
    <w:uiPriority w:val="99"/>
    <w:locked/>
    <w:rsid w:val="00564BF6"/>
    <w:rPr>
      <w:rFonts w:ascii="Times New Roman" w:hAnsi="Times New Roman" w:cs="Times New Roman"/>
      <w:noProof/>
      <w:sz w:val="24"/>
      <w:szCs w:val="24"/>
      <w:lang w:eastAsia="ru-RU"/>
    </w:rPr>
  </w:style>
  <w:style w:type="character" w:customStyle="1" w:styleId="5150">
    <w:name w:val="Знак Знак515"/>
    <w:uiPriority w:val="99"/>
    <w:locked/>
    <w:rsid w:val="00564BF6"/>
    <w:rPr>
      <w:rFonts w:ascii="Courier New" w:hAnsi="Courier New" w:cs="Courier New"/>
      <w:color w:val="000000"/>
      <w:kern w:val="18"/>
      <w:sz w:val="20"/>
      <w:szCs w:val="20"/>
      <w:lang w:eastAsia="ru-RU"/>
    </w:rPr>
  </w:style>
  <w:style w:type="character" w:customStyle="1" w:styleId="502">
    <w:name w:val="Знак Знак502"/>
    <w:uiPriority w:val="99"/>
    <w:locked/>
    <w:rsid w:val="00564BF6"/>
    <w:rPr>
      <w:rFonts w:ascii="Arial" w:hAnsi="Arial" w:cs="Arial"/>
      <w:b/>
      <w:bCs/>
      <w:kern w:val="28"/>
      <w:sz w:val="32"/>
      <w:szCs w:val="32"/>
      <w:lang w:eastAsia="ru-RU"/>
    </w:rPr>
  </w:style>
  <w:style w:type="character" w:customStyle="1" w:styleId="482">
    <w:name w:val="Знак Знак482"/>
    <w:uiPriority w:val="99"/>
    <w:semiHidden/>
    <w:locked/>
    <w:rsid w:val="00564BF6"/>
    <w:rPr>
      <w:rFonts w:ascii="Times New Roman" w:hAnsi="Times New Roman" w:cs="Times New Roman"/>
      <w:sz w:val="20"/>
      <w:szCs w:val="20"/>
      <w:lang w:val="en-US" w:eastAsia="ru-RU"/>
    </w:rPr>
  </w:style>
  <w:style w:type="character" w:customStyle="1" w:styleId="472">
    <w:name w:val="Знак Знак472"/>
    <w:uiPriority w:val="99"/>
    <w:locked/>
    <w:rsid w:val="00564BF6"/>
    <w:rPr>
      <w:rFonts w:ascii="Times New Roman" w:hAnsi="Times New Roman" w:cs="Times New Roman"/>
      <w:sz w:val="20"/>
      <w:szCs w:val="20"/>
      <w:lang w:eastAsia="ru-RU"/>
    </w:rPr>
  </w:style>
  <w:style w:type="character" w:customStyle="1" w:styleId="462">
    <w:name w:val="Знак Знак462"/>
    <w:uiPriority w:val="99"/>
    <w:locked/>
    <w:rsid w:val="00564BF6"/>
    <w:rPr>
      <w:rFonts w:ascii="Courier New" w:hAnsi="Courier New" w:cs="Courier New"/>
      <w:sz w:val="20"/>
      <w:szCs w:val="20"/>
      <w:lang w:eastAsia="ru-RU"/>
    </w:rPr>
  </w:style>
  <w:style w:type="character" w:customStyle="1" w:styleId="452">
    <w:name w:val="Знак Знак452"/>
    <w:uiPriority w:val="99"/>
    <w:semiHidden/>
    <w:locked/>
    <w:rsid w:val="00564BF6"/>
    <w:rPr>
      <w:rFonts w:ascii="Tahoma" w:hAnsi="Tahoma" w:cs="Tahoma"/>
      <w:sz w:val="16"/>
      <w:szCs w:val="16"/>
      <w:lang w:eastAsia="ru-RU"/>
    </w:rPr>
  </w:style>
  <w:style w:type="character" w:customStyle="1" w:styleId="442">
    <w:name w:val="Знак Знак442"/>
    <w:uiPriority w:val="99"/>
    <w:locked/>
    <w:rsid w:val="00564BF6"/>
    <w:rPr>
      <w:rFonts w:ascii="Arial" w:hAnsi="Arial" w:cs="Arial"/>
      <w:sz w:val="24"/>
      <w:szCs w:val="24"/>
      <w:lang w:eastAsia="ru-RU"/>
    </w:rPr>
  </w:style>
  <w:style w:type="character" w:customStyle="1" w:styleId="432">
    <w:name w:val="Знак Знак432"/>
    <w:uiPriority w:val="99"/>
    <w:locked/>
    <w:rsid w:val="00564BF6"/>
    <w:rPr>
      <w:rFonts w:ascii="Times New Roman" w:hAnsi="Times New Roman" w:cs="Times New Roman"/>
      <w:i/>
      <w:iCs/>
      <w:sz w:val="24"/>
      <w:szCs w:val="24"/>
      <w:lang w:eastAsia="ru-RU"/>
    </w:rPr>
  </w:style>
  <w:style w:type="character" w:customStyle="1" w:styleId="4220">
    <w:name w:val="Знак Знак422"/>
    <w:uiPriority w:val="99"/>
    <w:locked/>
    <w:rsid w:val="00564BF6"/>
    <w:rPr>
      <w:rFonts w:ascii="Times New Roman" w:hAnsi="Times New Roman" w:cs="Times New Roman"/>
      <w:sz w:val="24"/>
      <w:szCs w:val="24"/>
      <w:lang w:eastAsia="ru-RU"/>
    </w:rPr>
  </w:style>
  <w:style w:type="character" w:customStyle="1" w:styleId="4140">
    <w:name w:val="Знак Знак414"/>
    <w:uiPriority w:val="99"/>
    <w:locked/>
    <w:rsid w:val="00564BF6"/>
  </w:style>
  <w:style w:type="character" w:customStyle="1" w:styleId="402">
    <w:name w:val="Знак Знак402"/>
    <w:uiPriority w:val="99"/>
    <w:locked/>
    <w:rsid w:val="00564BF6"/>
  </w:style>
  <w:style w:type="character" w:customStyle="1" w:styleId="392">
    <w:name w:val="Знак Знак392"/>
    <w:uiPriority w:val="99"/>
    <w:locked/>
    <w:rsid w:val="00564BF6"/>
    <w:rPr>
      <w:rFonts w:ascii="Times New Roman" w:hAnsi="Times New Roman" w:cs="Times New Roman"/>
      <w:sz w:val="24"/>
      <w:szCs w:val="24"/>
      <w:lang w:eastAsia="ru-RU"/>
    </w:rPr>
  </w:style>
  <w:style w:type="character" w:customStyle="1" w:styleId="382">
    <w:name w:val="Знак Знак382"/>
    <w:uiPriority w:val="99"/>
    <w:locked/>
    <w:rsid w:val="00564BF6"/>
    <w:rPr>
      <w:rFonts w:ascii="Times New Roman" w:hAnsi="Times New Roman" w:cs="Times New Roman"/>
      <w:sz w:val="24"/>
      <w:szCs w:val="24"/>
      <w:lang w:eastAsia="ru-RU"/>
    </w:rPr>
  </w:style>
  <w:style w:type="character" w:customStyle="1" w:styleId="372">
    <w:name w:val="Знак Знак372"/>
    <w:uiPriority w:val="99"/>
    <w:locked/>
    <w:rsid w:val="00564BF6"/>
    <w:rPr>
      <w:rFonts w:ascii="Times New Roman" w:hAnsi="Times New Roman" w:cs="Times New Roman"/>
      <w:sz w:val="24"/>
      <w:szCs w:val="24"/>
      <w:lang w:eastAsia="ru-RU"/>
    </w:rPr>
  </w:style>
  <w:style w:type="character" w:customStyle="1" w:styleId="362">
    <w:name w:val="Знак Знак362"/>
    <w:uiPriority w:val="99"/>
    <w:locked/>
    <w:rsid w:val="00564BF6"/>
    <w:rPr>
      <w:rFonts w:ascii="Arial" w:hAnsi="Arial" w:cs="Arial"/>
      <w:sz w:val="24"/>
      <w:szCs w:val="24"/>
      <w:shd w:val="pct20" w:color="auto" w:fill="auto"/>
      <w:lang w:eastAsia="ru-RU"/>
    </w:rPr>
  </w:style>
  <w:style w:type="character" w:customStyle="1" w:styleId="352">
    <w:name w:val="Знак Знак352"/>
    <w:uiPriority w:val="99"/>
    <w:locked/>
    <w:rsid w:val="00564BF6"/>
    <w:rPr>
      <w:rFonts w:ascii="Times New Roman" w:hAnsi="Times New Roman" w:cs="Times New Roman"/>
      <w:sz w:val="24"/>
      <w:szCs w:val="24"/>
      <w:lang w:eastAsia="ru-RU"/>
    </w:rPr>
  </w:style>
  <w:style w:type="character" w:customStyle="1" w:styleId="342">
    <w:name w:val="Знак Знак342"/>
    <w:uiPriority w:val="99"/>
    <w:locked/>
    <w:rsid w:val="00564BF6"/>
    <w:rPr>
      <w:rFonts w:ascii="Arial" w:hAnsi="Arial" w:cs="Arial"/>
      <w:vanish/>
      <w:sz w:val="16"/>
      <w:szCs w:val="16"/>
      <w:lang w:eastAsia="ru-RU"/>
    </w:rPr>
  </w:style>
  <w:style w:type="character" w:customStyle="1" w:styleId="333">
    <w:name w:val="Знак Знак333"/>
    <w:uiPriority w:val="99"/>
    <w:locked/>
    <w:rsid w:val="00564BF6"/>
    <w:rPr>
      <w:rFonts w:ascii="Arial" w:hAnsi="Arial" w:cs="Arial"/>
      <w:vanish/>
      <w:sz w:val="16"/>
      <w:szCs w:val="16"/>
      <w:lang w:eastAsia="ru-RU"/>
    </w:rPr>
  </w:style>
  <w:style w:type="character" w:customStyle="1" w:styleId="3230">
    <w:name w:val="Знак Знак323"/>
    <w:uiPriority w:val="99"/>
    <w:semiHidden/>
    <w:locked/>
    <w:rsid w:val="00564BF6"/>
    <w:rPr>
      <w:rFonts w:ascii="Times New Roman" w:hAnsi="Times New Roman" w:cs="Times New Roman"/>
      <w:b/>
      <w:bCs/>
      <w:sz w:val="20"/>
      <w:szCs w:val="20"/>
      <w:lang w:val="en-US" w:eastAsia="ru-RU"/>
    </w:rPr>
  </w:style>
  <w:style w:type="character" w:customStyle="1" w:styleId="3150">
    <w:name w:val="Знак Знак315"/>
    <w:uiPriority w:val="99"/>
    <w:semiHidden/>
    <w:locked/>
    <w:rsid w:val="00564BF6"/>
    <w:rPr>
      <w:rFonts w:ascii="Tahoma" w:hAnsi="Tahoma" w:cs="Tahoma"/>
      <w:sz w:val="20"/>
      <w:szCs w:val="20"/>
      <w:shd w:val="clear" w:color="auto" w:fill="000080"/>
      <w:lang w:eastAsia="ru-RU"/>
    </w:rPr>
  </w:style>
  <w:style w:type="character" w:customStyle="1" w:styleId="303">
    <w:name w:val="Знак Знак303"/>
    <w:uiPriority w:val="99"/>
    <w:semiHidden/>
    <w:locked/>
    <w:rsid w:val="00564BF6"/>
    <w:rPr>
      <w:rFonts w:ascii="Times New Roman" w:hAnsi="Times New Roman" w:cs="Times New Roman"/>
      <w:sz w:val="20"/>
      <w:szCs w:val="20"/>
      <w:lang w:eastAsia="ru-RU"/>
    </w:rPr>
  </w:style>
  <w:style w:type="character" w:customStyle="1" w:styleId="294">
    <w:name w:val="Знак Знак294"/>
    <w:uiPriority w:val="99"/>
    <w:locked/>
    <w:rsid w:val="00564BF6"/>
    <w:rPr>
      <w:noProof/>
      <w:sz w:val="24"/>
      <w:szCs w:val="24"/>
      <w:lang w:val="ru-RU" w:eastAsia="ru-RU"/>
    </w:rPr>
  </w:style>
  <w:style w:type="character" w:customStyle="1" w:styleId="284">
    <w:name w:val="Знак Знак284"/>
    <w:uiPriority w:val="99"/>
    <w:locked/>
    <w:rsid w:val="00564BF6"/>
    <w:rPr>
      <w:sz w:val="40"/>
      <w:szCs w:val="40"/>
      <w:lang w:val="ru-RU" w:eastAsia="ru-RU"/>
    </w:rPr>
  </w:style>
  <w:style w:type="character" w:customStyle="1" w:styleId="274">
    <w:name w:val="Знак Знак274"/>
    <w:uiPriority w:val="99"/>
    <w:locked/>
    <w:rsid w:val="00564BF6"/>
    <w:rPr>
      <w:rFonts w:ascii="Arial" w:hAnsi="Arial" w:cs="Arial"/>
      <w:noProof/>
      <w:sz w:val="22"/>
      <w:szCs w:val="22"/>
      <w:lang w:val="ru-RU" w:eastAsia="ru-RU"/>
    </w:rPr>
  </w:style>
  <w:style w:type="character" w:customStyle="1" w:styleId="264">
    <w:name w:val="Знак Знак264"/>
    <w:uiPriority w:val="99"/>
    <w:semiHidden/>
    <w:locked/>
    <w:rsid w:val="00564BF6"/>
    <w:rPr>
      <w:noProof/>
      <w:lang w:val="ru-RU" w:eastAsia="ar-SA"/>
    </w:rPr>
  </w:style>
  <w:style w:type="character" w:customStyle="1" w:styleId="254">
    <w:name w:val="Знак Знак254"/>
    <w:uiPriority w:val="99"/>
    <w:locked/>
    <w:rsid w:val="00564BF6"/>
    <w:rPr>
      <w:noProof/>
      <w:sz w:val="16"/>
      <w:szCs w:val="16"/>
      <w:lang w:val="ru-RU" w:eastAsia="ru-RU"/>
    </w:rPr>
  </w:style>
  <w:style w:type="character" w:customStyle="1" w:styleId="244">
    <w:name w:val="Знак Знак244"/>
    <w:uiPriority w:val="99"/>
    <w:locked/>
    <w:rsid w:val="00564BF6"/>
    <w:rPr>
      <w:noProof/>
      <w:sz w:val="16"/>
      <w:szCs w:val="16"/>
      <w:lang w:val="ru-RU" w:eastAsia="ru-RU"/>
    </w:rPr>
  </w:style>
  <w:style w:type="character" w:customStyle="1" w:styleId="234">
    <w:name w:val="Знак Знак234"/>
    <w:uiPriority w:val="99"/>
    <w:locked/>
    <w:rsid w:val="00564BF6"/>
    <w:rPr>
      <w:noProof/>
      <w:sz w:val="24"/>
      <w:szCs w:val="24"/>
      <w:lang w:val="ru-RU" w:eastAsia="ru-RU"/>
    </w:rPr>
  </w:style>
  <w:style w:type="character" w:customStyle="1" w:styleId="2240">
    <w:name w:val="Знак Знак224"/>
    <w:uiPriority w:val="99"/>
    <w:locked/>
    <w:rsid w:val="00564BF6"/>
    <w:rPr>
      <w:lang w:val="ru-RU" w:eastAsia="ar-SA" w:bidi="ar-SA"/>
    </w:rPr>
  </w:style>
  <w:style w:type="character" w:customStyle="1" w:styleId="2190">
    <w:name w:val="Знак Знак219"/>
    <w:uiPriority w:val="99"/>
    <w:locked/>
    <w:rsid w:val="00564BF6"/>
    <w:rPr>
      <w:noProof/>
      <w:sz w:val="24"/>
      <w:szCs w:val="24"/>
      <w:lang w:val="ru-RU" w:eastAsia="ru-RU"/>
    </w:rPr>
  </w:style>
  <w:style w:type="character" w:customStyle="1" w:styleId="204">
    <w:name w:val="Знак Знак204"/>
    <w:uiPriority w:val="99"/>
    <w:locked/>
    <w:rsid w:val="00564BF6"/>
    <w:rPr>
      <w:rFonts w:ascii="Courier New" w:hAnsi="Courier New" w:cs="Courier New"/>
      <w:color w:val="000000"/>
      <w:kern w:val="18"/>
      <w:lang w:val="ru-RU" w:eastAsia="ru-RU"/>
    </w:rPr>
  </w:style>
  <w:style w:type="character" w:customStyle="1" w:styleId="194">
    <w:name w:val="Знак Знак194"/>
    <w:uiPriority w:val="99"/>
    <w:locked/>
    <w:rsid w:val="00564BF6"/>
    <w:rPr>
      <w:rFonts w:ascii="Arial" w:hAnsi="Arial" w:cs="Arial"/>
      <w:b/>
      <w:bCs/>
      <w:kern w:val="28"/>
      <w:sz w:val="32"/>
      <w:szCs w:val="32"/>
      <w:lang w:val="ru-RU" w:eastAsia="ru-RU"/>
    </w:rPr>
  </w:style>
  <w:style w:type="character" w:customStyle="1" w:styleId="184">
    <w:name w:val="Знак Знак184"/>
    <w:uiPriority w:val="99"/>
    <w:semiHidden/>
    <w:locked/>
    <w:rsid w:val="00564BF6"/>
    <w:rPr>
      <w:lang w:val="en-US" w:eastAsia="ru-RU"/>
    </w:rPr>
  </w:style>
  <w:style w:type="character" w:customStyle="1" w:styleId="174">
    <w:name w:val="Знак Знак174"/>
    <w:uiPriority w:val="99"/>
    <w:locked/>
    <w:rsid w:val="00564BF6"/>
    <w:rPr>
      <w:lang w:val="ru-RU" w:eastAsia="ru-RU"/>
    </w:rPr>
  </w:style>
  <w:style w:type="character" w:customStyle="1" w:styleId="164">
    <w:name w:val="Знак Знак164"/>
    <w:uiPriority w:val="99"/>
    <w:locked/>
    <w:rsid w:val="00564BF6"/>
    <w:rPr>
      <w:rFonts w:ascii="Courier New" w:hAnsi="Courier New" w:cs="Courier New"/>
      <w:lang w:val="ru-RU" w:eastAsia="ru-RU"/>
    </w:rPr>
  </w:style>
  <w:style w:type="character" w:customStyle="1" w:styleId="154">
    <w:name w:val="Знак Знак154"/>
    <w:uiPriority w:val="99"/>
    <w:semiHidden/>
    <w:locked/>
    <w:rsid w:val="00564BF6"/>
    <w:rPr>
      <w:rFonts w:ascii="Tahoma" w:hAnsi="Tahoma" w:cs="Tahoma"/>
      <w:sz w:val="16"/>
      <w:szCs w:val="16"/>
      <w:lang w:val="ru-RU" w:eastAsia="ru-RU"/>
    </w:rPr>
  </w:style>
  <w:style w:type="character" w:customStyle="1" w:styleId="144">
    <w:name w:val="Знак Знак144"/>
    <w:uiPriority w:val="99"/>
    <w:locked/>
    <w:rsid w:val="00564BF6"/>
    <w:rPr>
      <w:rFonts w:ascii="Arial" w:hAnsi="Arial" w:cs="Arial"/>
      <w:sz w:val="24"/>
      <w:szCs w:val="24"/>
      <w:lang w:val="ru-RU" w:eastAsia="ru-RU"/>
    </w:rPr>
  </w:style>
  <w:style w:type="character" w:customStyle="1" w:styleId="135">
    <w:name w:val="Знак Знак135"/>
    <w:uiPriority w:val="99"/>
    <w:semiHidden/>
    <w:locked/>
    <w:rsid w:val="00564BF6"/>
    <w:rPr>
      <w:i/>
      <w:iCs/>
      <w:sz w:val="24"/>
      <w:szCs w:val="24"/>
      <w:lang w:val="ru-RU" w:eastAsia="ru-RU"/>
    </w:rPr>
  </w:style>
  <w:style w:type="character" w:customStyle="1" w:styleId="125">
    <w:name w:val="Знак Знак125"/>
    <w:uiPriority w:val="99"/>
    <w:semiHidden/>
    <w:locked/>
    <w:rsid w:val="00564BF6"/>
    <w:rPr>
      <w:sz w:val="24"/>
      <w:szCs w:val="24"/>
      <w:lang w:val="ru-RU" w:eastAsia="ru-RU"/>
    </w:rPr>
  </w:style>
  <w:style w:type="character" w:customStyle="1" w:styleId="119">
    <w:name w:val="Знак Знак119"/>
    <w:uiPriority w:val="99"/>
    <w:semiHidden/>
    <w:locked/>
    <w:rsid w:val="00564BF6"/>
    <w:rPr>
      <w:sz w:val="24"/>
      <w:szCs w:val="24"/>
      <w:lang w:val="ru-RU" w:eastAsia="ru-RU"/>
    </w:rPr>
  </w:style>
  <w:style w:type="character" w:customStyle="1" w:styleId="104">
    <w:name w:val="Знак Знак104"/>
    <w:uiPriority w:val="99"/>
    <w:semiHidden/>
    <w:locked/>
    <w:rsid w:val="00564BF6"/>
    <w:rPr>
      <w:noProof/>
      <w:sz w:val="24"/>
      <w:szCs w:val="24"/>
      <w:lang w:val="ru-RU" w:eastAsia="ru-RU"/>
    </w:rPr>
  </w:style>
  <w:style w:type="character" w:customStyle="1" w:styleId="94">
    <w:name w:val="Знак Знак94"/>
    <w:uiPriority w:val="99"/>
    <w:semiHidden/>
    <w:locked/>
    <w:rsid w:val="00564BF6"/>
    <w:rPr>
      <w:sz w:val="24"/>
      <w:szCs w:val="24"/>
      <w:lang w:val="ru-RU" w:eastAsia="ru-RU"/>
    </w:rPr>
  </w:style>
  <w:style w:type="character" w:customStyle="1" w:styleId="840">
    <w:name w:val="Знак Знак84"/>
    <w:uiPriority w:val="99"/>
    <w:semiHidden/>
    <w:locked/>
    <w:rsid w:val="00564BF6"/>
    <w:rPr>
      <w:sz w:val="24"/>
      <w:szCs w:val="24"/>
      <w:lang w:val="ru-RU" w:eastAsia="ru-RU"/>
    </w:rPr>
  </w:style>
  <w:style w:type="character" w:customStyle="1" w:styleId="740">
    <w:name w:val="Знак Знак74"/>
    <w:uiPriority w:val="99"/>
    <w:semiHidden/>
    <w:locked/>
    <w:rsid w:val="00564BF6"/>
    <w:rPr>
      <w:sz w:val="24"/>
      <w:szCs w:val="24"/>
      <w:lang w:val="ru-RU" w:eastAsia="ru-RU"/>
    </w:rPr>
  </w:style>
  <w:style w:type="character" w:customStyle="1" w:styleId="67">
    <w:name w:val="Знак Знак67"/>
    <w:uiPriority w:val="99"/>
    <w:semiHidden/>
    <w:locked/>
    <w:rsid w:val="00564BF6"/>
    <w:rPr>
      <w:rFonts w:ascii="Arial" w:hAnsi="Arial" w:cs="Arial"/>
      <w:sz w:val="24"/>
      <w:szCs w:val="24"/>
      <w:lang w:val="ru-RU" w:eastAsia="ru-RU"/>
    </w:rPr>
  </w:style>
  <w:style w:type="character" w:customStyle="1" w:styleId="5140">
    <w:name w:val="Знак Знак514"/>
    <w:uiPriority w:val="99"/>
    <w:semiHidden/>
    <w:locked/>
    <w:rsid w:val="00564BF6"/>
    <w:rPr>
      <w:sz w:val="24"/>
      <w:szCs w:val="24"/>
      <w:lang w:val="ru-RU" w:eastAsia="ru-RU"/>
    </w:rPr>
  </w:style>
  <w:style w:type="character" w:customStyle="1" w:styleId="4130">
    <w:name w:val="Знак Знак413"/>
    <w:uiPriority w:val="99"/>
    <w:semiHidden/>
    <w:locked/>
    <w:rsid w:val="00564BF6"/>
    <w:rPr>
      <w:rFonts w:ascii="Arial" w:hAnsi="Arial" w:cs="Arial"/>
      <w:vanish/>
      <w:sz w:val="16"/>
      <w:szCs w:val="16"/>
      <w:lang w:val="ru-RU" w:eastAsia="ru-RU"/>
    </w:rPr>
  </w:style>
  <w:style w:type="character" w:customStyle="1" w:styleId="3140">
    <w:name w:val="Знак Знак314"/>
    <w:uiPriority w:val="99"/>
    <w:semiHidden/>
    <w:locked/>
    <w:rsid w:val="00564BF6"/>
    <w:rPr>
      <w:rFonts w:ascii="Arial" w:hAnsi="Arial" w:cs="Arial"/>
      <w:vanish/>
      <w:sz w:val="16"/>
      <w:szCs w:val="16"/>
      <w:lang w:val="ru-RU" w:eastAsia="ru-RU"/>
    </w:rPr>
  </w:style>
  <w:style w:type="character" w:customStyle="1" w:styleId="2180">
    <w:name w:val="Знак Знак218"/>
    <w:uiPriority w:val="99"/>
    <w:semiHidden/>
    <w:locked/>
    <w:rsid w:val="00564BF6"/>
    <w:rPr>
      <w:b/>
      <w:bCs/>
      <w:lang w:val="ru-RU" w:eastAsia="ru-RU"/>
    </w:rPr>
  </w:style>
  <w:style w:type="character" w:customStyle="1" w:styleId="118">
    <w:name w:val="Знак Знак118"/>
    <w:uiPriority w:val="99"/>
    <w:semiHidden/>
    <w:locked/>
    <w:rsid w:val="00564BF6"/>
    <w:rPr>
      <w:rFonts w:ascii="Tahoma" w:hAnsi="Tahoma" w:cs="Tahoma"/>
      <w:lang w:val="ru-RU" w:eastAsia="ru-RU"/>
    </w:rPr>
  </w:style>
  <w:style w:type="character" w:customStyle="1" w:styleId="660">
    <w:name w:val="Знак Знак66"/>
    <w:uiPriority w:val="99"/>
    <w:semiHidden/>
    <w:locked/>
    <w:rsid w:val="00564BF6"/>
    <w:rPr>
      <w:lang w:val="ru-RU" w:eastAsia="ru-RU"/>
    </w:rPr>
  </w:style>
  <w:style w:type="character" w:customStyle="1" w:styleId="492">
    <w:name w:val="Знак Знак492"/>
    <w:uiPriority w:val="99"/>
    <w:locked/>
    <w:rsid w:val="00564BF6"/>
    <w:rPr>
      <w:rFonts w:ascii="Arial" w:hAnsi="Arial" w:cs="Arial"/>
      <w:b/>
      <w:bCs/>
      <w:kern w:val="28"/>
      <w:sz w:val="32"/>
      <w:szCs w:val="32"/>
      <w:lang w:eastAsia="ru-RU"/>
    </w:rPr>
  </w:style>
  <w:style w:type="paragraph" w:customStyle="1" w:styleId="3ff1">
    <w:name w:val="Список3"/>
    <w:basedOn w:val="a8"/>
    <w:uiPriority w:val="99"/>
    <w:qFormat/>
    <w:rsid w:val="00564BF6"/>
    <w:pPr>
      <w:tabs>
        <w:tab w:val="num" w:pos="360"/>
        <w:tab w:val="left" w:pos="7088"/>
      </w:tabs>
      <w:spacing w:after="0" w:line="360" w:lineRule="auto"/>
      <w:ind w:left="360" w:hanging="360"/>
    </w:pPr>
    <w:rPr>
      <w:rFonts w:ascii="Times New Roman" w:eastAsia="Times New Roman" w:hAnsi="Times New Roman" w:cs="Times New Roman"/>
      <w:sz w:val="24"/>
      <w:szCs w:val="24"/>
      <w:lang w:eastAsia="ru-RU"/>
    </w:rPr>
  </w:style>
  <w:style w:type="paragraph" w:customStyle="1" w:styleId="4f1">
    <w:name w:val="Обычный4"/>
    <w:basedOn w:val="a8"/>
    <w:uiPriority w:val="99"/>
    <w:qFormat/>
    <w:rsid w:val="00564BF6"/>
    <w:pPr>
      <w:spacing w:before="60" w:after="60" w:line="240" w:lineRule="auto"/>
      <w:ind w:left="60" w:right="60" w:firstLine="225"/>
      <w:jc w:val="both"/>
    </w:pPr>
    <w:rPr>
      <w:rFonts w:ascii="Arial" w:eastAsia="Times New Roman" w:hAnsi="Arial" w:cs="Arial"/>
      <w:color w:val="000000"/>
      <w:sz w:val="18"/>
      <w:szCs w:val="18"/>
      <w:lang w:eastAsia="ru-RU"/>
    </w:rPr>
  </w:style>
  <w:style w:type="paragraph" w:customStyle="1" w:styleId="Style24">
    <w:name w:val="Style24"/>
    <w:basedOn w:val="a8"/>
    <w:uiPriority w:val="99"/>
    <w:qFormat/>
    <w:rsid w:val="00564BF6"/>
    <w:pPr>
      <w:widowControl w:val="0"/>
      <w:autoSpaceDE w:val="0"/>
      <w:autoSpaceDN w:val="0"/>
      <w:adjustRightInd w:val="0"/>
      <w:spacing w:after="0" w:line="275" w:lineRule="exact"/>
      <w:ind w:firstLine="605"/>
      <w:jc w:val="both"/>
    </w:pPr>
    <w:rPr>
      <w:rFonts w:ascii="Times New Roman" w:eastAsia="Times New Roman" w:hAnsi="Times New Roman" w:cs="Times New Roman"/>
      <w:sz w:val="24"/>
      <w:szCs w:val="24"/>
      <w:lang w:eastAsia="ru-RU"/>
    </w:rPr>
  </w:style>
  <w:style w:type="character" w:customStyle="1" w:styleId="FontStyle40">
    <w:name w:val="Font Style40"/>
    <w:uiPriority w:val="99"/>
    <w:rsid w:val="00564BF6"/>
    <w:rPr>
      <w:rFonts w:ascii="Times New Roman" w:hAnsi="Times New Roman" w:cs="Times New Roman"/>
      <w:b/>
      <w:bCs/>
      <w:i/>
      <w:iCs/>
      <w:sz w:val="22"/>
      <w:szCs w:val="22"/>
    </w:rPr>
  </w:style>
  <w:style w:type="numbering" w:customStyle="1" w:styleId="1111112">
    <w:name w:val="1 / 1.1 / 1.1.12"/>
    <w:basedOn w:val="ac"/>
    <w:next w:val="111111"/>
    <w:unhideWhenUsed/>
    <w:rsid w:val="00564BF6"/>
  </w:style>
  <w:style w:type="paragraph" w:customStyle="1" w:styleId="Style14">
    <w:name w:val="Style14"/>
    <w:basedOn w:val="a8"/>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8"/>
    <w:uiPriority w:val="99"/>
    <w:qFormat/>
    <w:rsid w:val="00564BF6"/>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21">
    <w:name w:val="Style21"/>
    <w:basedOn w:val="a8"/>
    <w:uiPriority w:val="99"/>
    <w:qFormat/>
    <w:rsid w:val="00564BF6"/>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Style27">
    <w:name w:val="Style27"/>
    <w:basedOn w:val="a8"/>
    <w:uiPriority w:val="99"/>
    <w:qFormat/>
    <w:rsid w:val="00564BF6"/>
    <w:pPr>
      <w:widowControl w:val="0"/>
      <w:autoSpaceDE w:val="0"/>
      <w:autoSpaceDN w:val="0"/>
      <w:adjustRightInd w:val="0"/>
      <w:spacing w:after="0" w:line="278" w:lineRule="exact"/>
      <w:ind w:firstLine="1526"/>
    </w:pPr>
    <w:rPr>
      <w:rFonts w:ascii="Times New Roman" w:eastAsia="Times New Roman" w:hAnsi="Times New Roman" w:cs="Times New Roman"/>
      <w:sz w:val="24"/>
      <w:szCs w:val="24"/>
      <w:lang w:eastAsia="ru-RU"/>
    </w:rPr>
  </w:style>
  <w:style w:type="paragraph" w:customStyle="1" w:styleId="Style46">
    <w:name w:val="Style46"/>
    <w:basedOn w:val="a8"/>
    <w:uiPriority w:val="99"/>
    <w:qFormat/>
    <w:rsid w:val="00564BF6"/>
    <w:pPr>
      <w:widowControl w:val="0"/>
      <w:autoSpaceDE w:val="0"/>
      <w:autoSpaceDN w:val="0"/>
      <w:adjustRightInd w:val="0"/>
      <w:spacing w:after="0" w:line="275" w:lineRule="exact"/>
    </w:pPr>
    <w:rPr>
      <w:rFonts w:ascii="Times New Roman" w:eastAsia="Times New Roman" w:hAnsi="Times New Roman" w:cs="Times New Roman"/>
      <w:sz w:val="24"/>
      <w:szCs w:val="24"/>
      <w:lang w:eastAsia="ru-RU"/>
    </w:rPr>
  </w:style>
  <w:style w:type="character" w:customStyle="1" w:styleId="FontStyle54">
    <w:name w:val="Font Style54"/>
    <w:uiPriority w:val="99"/>
    <w:rsid w:val="00564BF6"/>
    <w:rPr>
      <w:rFonts w:ascii="Times New Roman" w:hAnsi="Times New Roman" w:cs="Times New Roman" w:hint="default"/>
      <w:b/>
      <w:bCs/>
      <w:i/>
      <w:iCs/>
      <w:sz w:val="26"/>
      <w:szCs w:val="26"/>
    </w:rPr>
  </w:style>
  <w:style w:type="character" w:customStyle="1" w:styleId="FontStyle55">
    <w:name w:val="Font Style55"/>
    <w:uiPriority w:val="99"/>
    <w:rsid w:val="00564BF6"/>
    <w:rPr>
      <w:rFonts w:ascii="Times New Roman" w:hAnsi="Times New Roman" w:cs="Times New Roman" w:hint="default"/>
      <w:sz w:val="30"/>
      <w:szCs w:val="30"/>
    </w:rPr>
  </w:style>
  <w:style w:type="character" w:customStyle="1" w:styleId="FontStyle57">
    <w:name w:val="Font Style57"/>
    <w:uiPriority w:val="99"/>
    <w:rsid w:val="00564BF6"/>
    <w:rPr>
      <w:rFonts w:ascii="Times New Roman" w:hAnsi="Times New Roman" w:cs="Times New Roman" w:hint="default"/>
      <w:sz w:val="22"/>
      <w:szCs w:val="22"/>
    </w:rPr>
  </w:style>
  <w:style w:type="numbering" w:customStyle="1" w:styleId="11111111">
    <w:name w:val="1 / 1.1 / 1.1.111"/>
    <w:basedOn w:val="ac"/>
    <w:next w:val="111111"/>
    <w:unhideWhenUsed/>
    <w:rsid w:val="00564BF6"/>
  </w:style>
  <w:style w:type="paragraph" w:customStyle="1" w:styleId="2fffb">
    <w:name w:val="Абзац списка2"/>
    <w:basedOn w:val="a8"/>
    <w:qFormat/>
    <w:rsid w:val="00564BF6"/>
    <w:pPr>
      <w:spacing w:after="0" w:line="240" w:lineRule="auto"/>
      <w:ind w:left="708"/>
    </w:pPr>
    <w:rPr>
      <w:rFonts w:ascii="Times New Roman" w:eastAsia="Calibri" w:hAnsi="Times New Roman" w:cs="Times New Roman"/>
      <w:sz w:val="24"/>
      <w:szCs w:val="24"/>
      <w:lang w:eastAsia="ru-RU"/>
    </w:rPr>
  </w:style>
  <w:style w:type="paragraph" w:customStyle="1" w:styleId="5a">
    <w:name w:val="Обычный5"/>
    <w:qFormat/>
    <w:rsid w:val="00564BF6"/>
    <w:pPr>
      <w:spacing w:after="0" w:line="240" w:lineRule="auto"/>
    </w:pPr>
    <w:rPr>
      <w:rFonts w:ascii="Tms Rmn" w:eastAsia="Times New Roman" w:hAnsi="Tms Rmn" w:cs="Times New Roman"/>
      <w:sz w:val="20"/>
      <w:szCs w:val="20"/>
      <w:lang w:eastAsia="ru-RU"/>
    </w:rPr>
  </w:style>
  <w:style w:type="character" w:customStyle="1" w:styleId="FontStyle56">
    <w:name w:val="Font Style56"/>
    <w:uiPriority w:val="99"/>
    <w:rsid w:val="00564BF6"/>
    <w:rPr>
      <w:rFonts w:ascii="Times New Roman" w:hAnsi="Times New Roman" w:cs="Times New Roman"/>
      <w:b/>
      <w:bCs/>
      <w:sz w:val="16"/>
      <w:szCs w:val="16"/>
    </w:rPr>
  </w:style>
  <w:style w:type="numbering" w:customStyle="1" w:styleId="111111111">
    <w:name w:val="1 / 1.1 / 1.1.1111"/>
    <w:basedOn w:val="ac"/>
    <w:next w:val="111111"/>
    <w:unhideWhenUsed/>
    <w:rsid w:val="00564BF6"/>
  </w:style>
  <w:style w:type="paragraph" w:customStyle="1" w:styleId="3ff2">
    <w:name w:val="Абзац списка3"/>
    <w:basedOn w:val="a8"/>
    <w:qFormat/>
    <w:rsid w:val="00564BF6"/>
    <w:pPr>
      <w:spacing w:after="0" w:line="240" w:lineRule="auto"/>
      <w:ind w:left="708"/>
    </w:pPr>
    <w:rPr>
      <w:rFonts w:ascii="Times New Roman" w:eastAsia="Times New Roman" w:hAnsi="Times New Roman" w:cs="Times New Roman"/>
      <w:sz w:val="24"/>
      <w:szCs w:val="24"/>
      <w:lang w:eastAsia="ru-RU"/>
    </w:rPr>
  </w:style>
  <w:style w:type="numbering" w:customStyle="1" w:styleId="11111121">
    <w:name w:val="1 / 1.1 / 1.1.121"/>
    <w:basedOn w:val="ac"/>
    <w:next w:val="111111"/>
    <w:unhideWhenUsed/>
    <w:rsid w:val="00564BF6"/>
  </w:style>
  <w:style w:type="numbering" w:customStyle="1" w:styleId="11111112">
    <w:name w:val="1 / 1.1 / 1.1.112"/>
    <w:basedOn w:val="ac"/>
    <w:next w:val="111111"/>
    <w:semiHidden/>
    <w:unhideWhenUsed/>
    <w:rsid w:val="00564BF6"/>
  </w:style>
  <w:style w:type="numbering" w:customStyle="1" w:styleId="4f2">
    <w:name w:val="Нет списка4"/>
    <w:next w:val="ac"/>
    <w:uiPriority w:val="99"/>
    <w:semiHidden/>
    <w:unhideWhenUsed/>
    <w:rsid w:val="00564BF6"/>
  </w:style>
  <w:style w:type="table" w:customStyle="1" w:styleId="516">
    <w:name w:val="Сетка таблицы5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c"/>
    <w:next w:val="111111"/>
    <w:rsid w:val="00564BF6"/>
  </w:style>
  <w:style w:type="numbering" w:customStyle="1" w:styleId="11111113">
    <w:name w:val="1 / 1.1 / 1.1.113"/>
    <w:basedOn w:val="ac"/>
    <w:next w:val="111111"/>
    <w:semiHidden/>
    <w:unhideWhenUsed/>
    <w:rsid w:val="00564BF6"/>
  </w:style>
  <w:style w:type="numbering" w:customStyle="1" w:styleId="5b">
    <w:name w:val="Нет списка5"/>
    <w:next w:val="ac"/>
    <w:uiPriority w:val="99"/>
    <w:semiHidden/>
    <w:unhideWhenUsed/>
    <w:rsid w:val="00564BF6"/>
  </w:style>
  <w:style w:type="table" w:customStyle="1" w:styleId="612">
    <w:name w:val="Сетка таблицы6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c"/>
    <w:next w:val="111111"/>
    <w:rsid w:val="00564BF6"/>
  </w:style>
  <w:style w:type="numbering" w:customStyle="1" w:styleId="11111114">
    <w:name w:val="1 / 1.1 / 1.1.114"/>
    <w:basedOn w:val="ac"/>
    <w:next w:val="111111"/>
    <w:semiHidden/>
    <w:unhideWhenUsed/>
    <w:rsid w:val="00564BF6"/>
  </w:style>
  <w:style w:type="numbering" w:customStyle="1" w:styleId="68">
    <w:name w:val="Нет списка6"/>
    <w:next w:val="ac"/>
    <w:uiPriority w:val="99"/>
    <w:semiHidden/>
    <w:unhideWhenUsed/>
    <w:rsid w:val="00564BF6"/>
  </w:style>
  <w:style w:type="table" w:customStyle="1" w:styleId="75">
    <w:name w:val="Сетка таблицы7"/>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5">
    <w:name w:val="1 / 1.1 / 1.1.15"/>
    <w:basedOn w:val="ac"/>
    <w:next w:val="111111"/>
    <w:rsid w:val="00564BF6"/>
  </w:style>
  <w:style w:type="numbering" w:customStyle="1" w:styleId="11111115">
    <w:name w:val="1 / 1.1 / 1.1.115"/>
    <w:basedOn w:val="ac"/>
    <w:next w:val="111111"/>
    <w:semiHidden/>
    <w:unhideWhenUsed/>
    <w:rsid w:val="00564BF6"/>
  </w:style>
  <w:style w:type="numbering" w:customStyle="1" w:styleId="76">
    <w:name w:val="Нет списка7"/>
    <w:next w:val="ac"/>
    <w:uiPriority w:val="99"/>
    <w:semiHidden/>
    <w:unhideWhenUsed/>
    <w:rsid w:val="00564BF6"/>
  </w:style>
  <w:style w:type="table" w:customStyle="1" w:styleId="85">
    <w:name w:val="Сетка таблицы8"/>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6">
    <w:name w:val="1 / 1.1 / 1.1.16"/>
    <w:basedOn w:val="ac"/>
    <w:next w:val="111111"/>
    <w:rsid w:val="00564BF6"/>
  </w:style>
  <w:style w:type="numbering" w:customStyle="1" w:styleId="11111116">
    <w:name w:val="1 / 1.1 / 1.1.116"/>
    <w:basedOn w:val="ac"/>
    <w:next w:val="111111"/>
    <w:semiHidden/>
    <w:unhideWhenUsed/>
    <w:rsid w:val="00564BF6"/>
  </w:style>
  <w:style w:type="numbering" w:customStyle="1" w:styleId="86">
    <w:name w:val="Нет списка8"/>
    <w:next w:val="ac"/>
    <w:uiPriority w:val="99"/>
    <w:semiHidden/>
    <w:unhideWhenUsed/>
    <w:rsid w:val="00564BF6"/>
  </w:style>
  <w:style w:type="table" w:customStyle="1" w:styleId="95">
    <w:name w:val="Сетка таблицы9"/>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7">
    <w:name w:val="1 / 1.1 / 1.1.17"/>
    <w:basedOn w:val="ac"/>
    <w:next w:val="111111"/>
    <w:unhideWhenUsed/>
    <w:rsid w:val="00564BF6"/>
  </w:style>
  <w:style w:type="numbering" w:customStyle="1" w:styleId="11111117">
    <w:name w:val="1 / 1.1 / 1.1.117"/>
    <w:basedOn w:val="ac"/>
    <w:next w:val="111111"/>
    <w:semiHidden/>
    <w:unhideWhenUsed/>
    <w:rsid w:val="00564BF6"/>
  </w:style>
  <w:style w:type="numbering" w:customStyle="1" w:styleId="96">
    <w:name w:val="Нет списка9"/>
    <w:next w:val="ac"/>
    <w:uiPriority w:val="99"/>
    <w:semiHidden/>
    <w:unhideWhenUsed/>
    <w:rsid w:val="00564BF6"/>
  </w:style>
  <w:style w:type="table" w:customStyle="1" w:styleId="105">
    <w:name w:val="Сетка таблицы10"/>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8">
    <w:name w:val="1 / 1.1 / 1.1.18"/>
    <w:basedOn w:val="ac"/>
    <w:next w:val="111111"/>
    <w:unhideWhenUsed/>
    <w:rsid w:val="00564BF6"/>
  </w:style>
  <w:style w:type="numbering" w:customStyle="1" w:styleId="11111118">
    <w:name w:val="1 / 1.1 / 1.1.118"/>
    <w:basedOn w:val="ac"/>
    <w:next w:val="111111"/>
    <w:semiHidden/>
    <w:unhideWhenUsed/>
    <w:rsid w:val="00564BF6"/>
  </w:style>
  <w:style w:type="numbering" w:customStyle="1" w:styleId="106">
    <w:name w:val="Нет списка10"/>
    <w:next w:val="ac"/>
    <w:uiPriority w:val="99"/>
    <w:semiHidden/>
    <w:unhideWhenUsed/>
    <w:rsid w:val="00564BF6"/>
  </w:style>
  <w:style w:type="table" w:customStyle="1" w:styleId="11a">
    <w:name w:val="Сетка таблицы1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
    <w:name w:val="1 / 1.1 / 1.1.19"/>
    <w:basedOn w:val="ac"/>
    <w:next w:val="111111"/>
    <w:unhideWhenUsed/>
    <w:rsid w:val="00564BF6"/>
  </w:style>
  <w:style w:type="numbering" w:customStyle="1" w:styleId="11111119">
    <w:name w:val="1 / 1.1 / 1.1.119"/>
    <w:basedOn w:val="ac"/>
    <w:next w:val="111111"/>
    <w:semiHidden/>
    <w:unhideWhenUsed/>
    <w:rsid w:val="00564BF6"/>
  </w:style>
  <w:style w:type="table" w:customStyle="1" w:styleId="126">
    <w:name w:val="Сетка таблицы12"/>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
    <w:name w:val="1 / 1.1 / 1.1.110"/>
    <w:basedOn w:val="ac"/>
    <w:next w:val="111111"/>
    <w:unhideWhenUsed/>
    <w:rsid w:val="00564BF6"/>
  </w:style>
  <w:style w:type="numbering" w:customStyle="1" w:styleId="111111110">
    <w:name w:val="1 / 1.1 / 1.1.1110"/>
    <w:basedOn w:val="ac"/>
    <w:next w:val="111111"/>
    <w:semiHidden/>
    <w:unhideWhenUsed/>
    <w:rsid w:val="00564BF6"/>
  </w:style>
  <w:style w:type="numbering" w:customStyle="1" w:styleId="127">
    <w:name w:val="Нет списка12"/>
    <w:next w:val="ac"/>
    <w:uiPriority w:val="99"/>
    <w:semiHidden/>
    <w:unhideWhenUsed/>
    <w:rsid w:val="00564BF6"/>
  </w:style>
  <w:style w:type="character" w:customStyle="1" w:styleId="FontStyle24">
    <w:name w:val="Font Style24"/>
    <w:uiPriority w:val="99"/>
    <w:rsid w:val="00564BF6"/>
    <w:rPr>
      <w:rFonts w:ascii="Times New Roman" w:hAnsi="Times New Roman" w:cs="Times New Roman"/>
      <w:sz w:val="24"/>
      <w:szCs w:val="24"/>
    </w:rPr>
  </w:style>
  <w:style w:type="paragraph" w:customStyle="1" w:styleId="affffffffffa">
    <w:name w:val="Текст ТД"/>
    <w:basedOn w:val="a8"/>
    <w:uiPriority w:val="99"/>
    <w:qFormat/>
    <w:rsid w:val="00564BF6"/>
    <w:pPr>
      <w:autoSpaceDE w:val="0"/>
      <w:autoSpaceDN w:val="0"/>
      <w:adjustRightInd w:val="0"/>
      <w:spacing w:line="240" w:lineRule="auto"/>
      <w:ind w:left="480" w:hanging="360"/>
      <w:jc w:val="both"/>
    </w:pPr>
    <w:rPr>
      <w:rFonts w:ascii="Times New Roman" w:eastAsia="Times New Roman" w:hAnsi="Times New Roman" w:cs="Times New Roman"/>
      <w:sz w:val="24"/>
      <w:szCs w:val="24"/>
    </w:rPr>
  </w:style>
  <w:style w:type="numbering" w:customStyle="1" w:styleId="11111120">
    <w:name w:val="1 / 1.1 / 1.1.120"/>
    <w:basedOn w:val="ac"/>
    <w:next w:val="111111"/>
    <w:unhideWhenUsed/>
    <w:rsid w:val="00564BF6"/>
  </w:style>
  <w:style w:type="numbering" w:customStyle="1" w:styleId="136">
    <w:name w:val="Нет списка13"/>
    <w:next w:val="ac"/>
    <w:uiPriority w:val="99"/>
    <w:semiHidden/>
    <w:unhideWhenUsed/>
    <w:rsid w:val="00564BF6"/>
  </w:style>
  <w:style w:type="table" w:customStyle="1" w:styleId="137">
    <w:name w:val="Сетка таблицы13"/>
    <w:basedOn w:val="ab"/>
    <w:next w:val="afa"/>
    <w:uiPriority w:val="59"/>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1">
    <w:name w:val="1 / 1.1 / 1.1.1211"/>
    <w:basedOn w:val="ac"/>
    <w:next w:val="111111"/>
    <w:unhideWhenUsed/>
    <w:rsid w:val="00564BF6"/>
  </w:style>
  <w:style w:type="numbering" w:customStyle="1" w:styleId="11111122">
    <w:name w:val="1 / 1.1 / 1.1.122"/>
    <w:basedOn w:val="ac"/>
    <w:next w:val="111111"/>
    <w:unhideWhenUsed/>
    <w:rsid w:val="00564BF6"/>
  </w:style>
  <w:style w:type="numbering" w:customStyle="1" w:styleId="111111112">
    <w:name w:val="1 / 1.1 / 1.1.1112"/>
    <w:basedOn w:val="ac"/>
    <w:next w:val="111111"/>
    <w:unhideWhenUsed/>
    <w:rsid w:val="00564BF6"/>
  </w:style>
  <w:style w:type="numbering" w:customStyle="1" w:styleId="111111113">
    <w:name w:val="1 / 1.1 / 1.1.1113"/>
    <w:basedOn w:val="ac"/>
    <w:next w:val="111111"/>
    <w:semiHidden/>
    <w:unhideWhenUsed/>
    <w:rsid w:val="00564BF6"/>
  </w:style>
  <w:style w:type="numbering" w:customStyle="1" w:styleId="11111123">
    <w:name w:val="1 / 1.1 / 1.1.123"/>
    <w:basedOn w:val="ac"/>
    <w:next w:val="111111"/>
    <w:unhideWhenUsed/>
    <w:rsid w:val="00564BF6"/>
  </w:style>
  <w:style w:type="numbering" w:customStyle="1" w:styleId="11111131">
    <w:name w:val="1 / 1.1 / 1.1.131"/>
    <w:basedOn w:val="ac"/>
    <w:next w:val="111111"/>
    <w:rsid w:val="00564BF6"/>
  </w:style>
  <w:style w:type="numbering" w:customStyle="1" w:styleId="11111141">
    <w:name w:val="1 / 1.1 / 1.1.141"/>
    <w:basedOn w:val="ac"/>
    <w:next w:val="111111"/>
    <w:rsid w:val="00564BF6"/>
  </w:style>
  <w:style w:type="numbering" w:customStyle="1" w:styleId="11111151">
    <w:name w:val="1 / 1.1 / 1.1.151"/>
    <w:basedOn w:val="ac"/>
    <w:next w:val="111111"/>
    <w:rsid w:val="00564BF6"/>
  </w:style>
  <w:style w:type="numbering" w:customStyle="1" w:styleId="11111161">
    <w:name w:val="1 / 1.1 / 1.1.161"/>
    <w:basedOn w:val="ac"/>
    <w:next w:val="111111"/>
    <w:rsid w:val="00564BF6"/>
  </w:style>
  <w:style w:type="numbering" w:customStyle="1" w:styleId="11111171">
    <w:name w:val="1 / 1.1 / 1.1.171"/>
    <w:basedOn w:val="ac"/>
    <w:next w:val="111111"/>
    <w:unhideWhenUsed/>
    <w:rsid w:val="00564BF6"/>
  </w:style>
  <w:style w:type="numbering" w:customStyle="1" w:styleId="11111181">
    <w:name w:val="1 / 1.1 / 1.1.181"/>
    <w:basedOn w:val="ac"/>
    <w:next w:val="111111"/>
    <w:unhideWhenUsed/>
    <w:rsid w:val="00564BF6"/>
  </w:style>
  <w:style w:type="numbering" w:customStyle="1" w:styleId="11111191">
    <w:name w:val="1 / 1.1 / 1.1.191"/>
    <w:basedOn w:val="ac"/>
    <w:next w:val="111111"/>
    <w:unhideWhenUsed/>
    <w:rsid w:val="00564BF6"/>
  </w:style>
  <w:style w:type="numbering" w:customStyle="1" w:styleId="111111101">
    <w:name w:val="1 / 1.1 / 1.1.1101"/>
    <w:basedOn w:val="ac"/>
    <w:next w:val="111111"/>
    <w:unhideWhenUsed/>
    <w:rsid w:val="00564BF6"/>
  </w:style>
  <w:style w:type="numbering" w:customStyle="1" w:styleId="111111201">
    <w:name w:val="1 / 1.1 / 1.1.1201"/>
    <w:basedOn w:val="ac"/>
    <w:next w:val="111111"/>
    <w:unhideWhenUsed/>
    <w:rsid w:val="00564BF6"/>
  </w:style>
  <w:style w:type="numbering" w:customStyle="1" w:styleId="111111212">
    <w:name w:val="1 / 1.1 / 1.1.1212"/>
    <w:basedOn w:val="ac"/>
    <w:next w:val="111111"/>
    <w:uiPriority w:val="99"/>
    <w:unhideWhenUsed/>
    <w:rsid w:val="00564BF6"/>
  </w:style>
  <w:style w:type="numbering" w:customStyle="1" w:styleId="145">
    <w:name w:val="Нет списка14"/>
    <w:next w:val="ac"/>
    <w:uiPriority w:val="99"/>
    <w:semiHidden/>
    <w:unhideWhenUsed/>
    <w:rsid w:val="00564BF6"/>
  </w:style>
  <w:style w:type="table" w:customStyle="1" w:styleId="146">
    <w:name w:val="Сетка таблицы14"/>
    <w:basedOn w:val="ab"/>
    <w:next w:val="afa"/>
    <w:uiPriority w:val="59"/>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4">
    <w:name w:val="1 / 1.1 / 1.1.124"/>
    <w:basedOn w:val="ac"/>
    <w:next w:val="111111"/>
    <w:unhideWhenUsed/>
    <w:rsid w:val="00564BF6"/>
  </w:style>
  <w:style w:type="numbering" w:customStyle="1" w:styleId="111111114">
    <w:name w:val="1 / 1.1 / 1.1.1114"/>
    <w:basedOn w:val="ac"/>
    <w:next w:val="111111"/>
    <w:semiHidden/>
    <w:unhideWhenUsed/>
    <w:rsid w:val="00564BF6"/>
  </w:style>
  <w:style w:type="numbering" w:customStyle="1" w:styleId="11111125">
    <w:name w:val="1 / 1.1 / 1.1.125"/>
    <w:basedOn w:val="ac"/>
    <w:next w:val="111111"/>
    <w:unhideWhenUsed/>
    <w:rsid w:val="00564BF6"/>
  </w:style>
  <w:style w:type="numbering" w:customStyle="1" w:styleId="111111115">
    <w:name w:val="1 / 1.1 / 1.1.1115"/>
    <w:basedOn w:val="ac"/>
    <w:next w:val="111111"/>
    <w:unhideWhenUsed/>
    <w:rsid w:val="00564BF6"/>
  </w:style>
  <w:style w:type="numbering" w:customStyle="1" w:styleId="111111116">
    <w:name w:val="1 / 1.1 / 1.1.1116"/>
    <w:basedOn w:val="ac"/>
    <w:next w:val="111111"/>
    <w:semiHidden/>
    <w:unhideWhenUsed/>
    <w:rsid w:val="00564BF6"/>
  </w:style>
  <w:style w:type="numbering" w:customStyle="1" w:styleId="11111126">
    <w:name w:val="1 / 1.1 / 1.1.126"/>
    <w:basedOn w:val="ac"/>
    <w:next w:val="111111"/>
    <w:unhideWhenUsed/>
    <w:rsid w:val="00564BF6"/>
  </w:style>
  <w:style w:type="numbering" w:customStyle="1" w:styleId="11111132">
    <w:name w:val="1 / 1.1 / 1.1.132"/>
    <w:basedOn w:val="ac"/>
    <w:next w:val="111111"/>
    <w:rsid w:val="00564BF6"/>
  </w:style>
  <w:style w:type="numbering" w:customStyle="1" w:styleId="11111142">
    <w:name w:val="1 / 1.1 / 1.1.142"/>
    <w:basedOn w:val="ac"/>
    <w:next w:val="111111"/>
    <w:rsid w:val="00564BF6"/>
  </w:style>
  <w:style w:type="numbering" w:customStyle="1" w:styleId="11111152">
    <w:name w:val="1 / 1.1 / 1.1.152"/>
    <w:basedOn w:val="ac"/>
    <w:next w:val="111111"/>
    <w:rsid w:val="00564BF6"/>
  </w:style>
  <w:style w:type="numbering" w:customStyle="1" w:styleId="11111162">
    <w:name w:val="1 / 1.1 / 1.1.162"/>
    <w:basedOn w:val="ac"/>
    <w:next w:val="111111"/>
    <w:rsid w:val="00564BF6"/>
  </w:style>
  <w:style w:type="numbering" w:customStyle="1" w:styleId="11111172">
    <w:name w:val="1 / 1.1 / 1.1.172"/>
    <w:basedOn w:val="ac"/>
    <w:next w:val="111111"/>
    <w:unhideWhenUsed/>
    <w:rsid w:val="00564BF6"/>
  </w:style>
  <w:style w:type="numbering" w:customStyle="1" w:styleId="11111182">
    <w:name w:val="1 / 1.1 / 1.1.182"/>
    <w:basedOn w:val="ac"/>
    <w:next w:val="111111"/>
    <w:unhideWhenUsed/>
    <w:rsid w:val="00564BF6"/>
  </w:style>
  <w:style w:type="numbering" w:customStyle="1" w:styleId="11111192">
    <w:name w:val="1 / 1.1 / 1.1.192"/>
    <w:basedOn w:val="ac"/>
    <w:next w:val="111111"/>
    <w:unhideWhenUsed/>
    <w:rsid w:val="00564BF6"/>
  </w:style>
  <w:style w:type="numbering" w:customStyle="1" w:styleId="111111102">
    <w:name w:val="1 / 1.1 / 1.1.1102"/>
    <w:basedOn w:val="ac"/>
    <w:next w:val="111111"/>
    <w:unhideWhenUsed/>
    <w:rsid w:val="00564BF6"/>
  </w:style>
  <w:style w:type="numbering" w:customStyle="1" w:styleId="111111202">
    <w:name w:val="1 / 1.1 / 1.1.1202"/>
    <w:basedOn w:val="ac"/>
    <w:next w:val="111111"/>
    <w:uiPriority w:val="99"/>
    <w:semiHidden/>
    <w:unhideWhenUsed/>
    <w:rsid w:val="00564BF6"/>
  </w:style>
  <w:style w:type="numbering" w:customStyle="1" w:styleId="111111213">
    <w:name w:val="1 / 1.1 / 1.1.1213"/>
    <w:basedOn w:val="ac"/>
    <w:next w:val="111111"/>
    <w:uiPriority w:val="99"/>
    <w:unhideWhenUsed/>
    <w:rsid w:val="00564BF6"/>
  </w:style>
  <w:style w:type="numbering" w:customStyle="1" w:styleId="11111127">
    <w:name w:val="1 / 1.1 / 1.1.127"/>
    <w:basedOn w:val="ac"/>
    <w:next w:val="111111"/>
    <w:uiPriority w:val="99"/>
    <w:unhideWhenUsed/>
    <w:rsid w:val="00564BF6"/>
  </w:style>
  <w:style w:type="numbering" w:customStyle="1" w:styleId="111111117">
    <w:name w:val="1 / 1.1 / 1.1.1117"/>
    <w:basedOn w:val="ac"/>
    <w:next w:val="111111"/>
    <w:unhideWhenUsed/>
    <w:rsid w:val="00564BF6"/>
  </w:style>
  <w:style w:type="numbering" w:customStyle="1" w:styleId="111111118">
    <w:name w:val="1 / 1.1 / 1.1.1118"/>
    <w:basedOn w:val="ac"/>
    <w:next w:val="111111"/>
    <w:semiHidden/>
    <w:unhideWhenUsed/>
    <w:rsid w:val="00564BF6"/>
  </w:style>
  <w:style w:type="numbering" w:customStyle="1" w:styleId="11111128">
    <w:name w:val="1 / 1.1 / 1.1.128"/>
    <w:basedOn w:val="ac"/>
    <w:next w:val="111111"/>
    <w:unhideWhenUsed/>
    <w:rsid w:val="00564BF6"/>
  </w:style>
  <w:style w:type="numbering" w:customStyle="1" w:styleId="11111133">
    <w:name w:val="1 / 1.1 / 1.1.133"/>
    <w:basedOn w:val="ac"/>
    <w:next w:val="111111"/>
    <w:rsid w:val="00564BF6"/>
  </w:style>
  <w:style w:type="numbering" w:customStyle="1" w:styleId="11111143">
    <w:name w:val="1 / 1.1 / 1.1.143"/>
    <w:basedOn w:val="ac"/>
    <w:next w:val="111111"/>
    <w:rsid w:val="00564BF6"/>
  </w:style>
  <w:style w:type="numbering" w:customStyle="1" w:styleId="11111153">
    <w:name w:val="1 / 1.1 / 1.1.153"/>
    <w:basedOn w:val="ac"/>
    <w:next w:val="111111"/>
    <w:rsid w:val="00564BF6"/>
  </w:style>
  <w:style w:type="numbering" w:customStyle="1" w:styleId="11111163">
    <w:name w:val="1 / 1.1 / 1.1.163"/>
    <w:basedOn w:val="ac"/>
    <w:next w:val="111111"/>
    <w:rsid w:val="00564BF6"/>
  </w:style>
  <w:style w:type="numbering" w:customStyle="1" w:styleId="11111173">
    <w:name w:val="1 / 1.1 / 1.1.173"/>
    <w:basedOn w:val="ac"/>
    <w:next w:val="111111"/>
    <w:unhideWhenUsed/>
    <w:rsid w:val="00564BF6"/>
  </w:style>
  <w:style w:type="numbering" w:customStyle="1" w:styleId="11111183">
    <w:name w:val="1 / 1.1 / 1.1.183"/>
    <w:basedOn w:val="ac"/>
    <w:next w:val="111111"/>
    <w:unhideWhenUsed/>
    <w:rsid w:val="00564BF6"/>
  </w:style>
  <w:style w:type="numbering" w:customStyle="1" w:styleId="11111193">
    <w:name w:val="1 / 1.1 / 1.1.193"/>
    <w:basedOn w:val="ac"/>
    <w:next w:val="111111"/>
    <w:unhideWhenUsed/>
    <w:rsid w:val="00564BF6"/>
  </w:style>
  <w:style w:type="numbering" w:customStyle="1" w:styleId="111111103">
    <w:name w:val="1 / 1.1 / 1.1.1103"/>
    <w:basedOn w:val="ac"/>
    <w:next w:val="111111"/>
    <w:unhideWhenUsed/>
    <w:rsid w:val="00564BF6"/>
  </w:style>
  <w:style w:type="numbering" w:customStyle="1" w:styleId="111111203">
    <w:name w:val="1 / 1.1 / 1.1.1203"/>
    <w:basedOn w:val="ac"/>
    <w:next w:val="111111"/>
    <w:uiPriority w:val="99"/>
    <w:semiHidden/>
    <w:unhideWhenUsed/>
    <w:rsid w:val="00564BF6"/>
  </w:style>
  <w:style w:type="numbering" w:customStyle="1" w:styleId="111111214">
    <w:name w:val="1 / 1.1 / 1.1.1214"/>
    <w:basedOn w:val="ac"/>
    <w:next w:val="111111"/>
    <w:uiPriority w:val="99"/>
    <w:unhideWhenUsed/>
    <w:rsid w:val="00564BF6"/>
    <w:pPr>
      <w:numPr>
        <w:numId w:val="9"/>
      </w:numPr>
    </w:pPr>
  </w:style>
  <w:style w:type="character" w:customStyle="1" w:styleId="821">
    <w:name w:val="Заголовок 8 Знак2"/>
    <w:locked/>
    <w:rsid w:val="00564BF6"/>
    <w:rPr>
      <w:rFonts w:eastAsia="Calibri"/>
      <w:sz w:val="40"/>
      <w:szCs w:val="40"/>
      <w:lang w:val="ru-RU" w:eastAsia="ru-RU" w:bidi="ar-SA"/>
    </w:rPr>
  </w:style>
  <w:style w:type="character" w:customStyle="1" w:styleId="2fffc">
    <w:name w:val="Нижний колонтитул Знак2"/>
    <w:locked/>
    <w:rsid w:val="00564BF6"/>
    <w:rPr>
      <w:rFonts w:eastAsia="Calibri"/>
      <w:lang w:val="ru-RU" w:eastAsia="ar-SA" w:bidi="ar-SA"/>
    </w:rPr>
  </w:style>
  <w:style w:type="character" w:customStyle="1" w:styleId="327">
    <w:name w:val="Основной текст 3 Знак2"/>
    <w:rsid w:val="00564BF6"/>
    <w:rPr>
      <w:rFonts w:eastAsia="Calibri"/>
      <w:sz w:val="16"/>
      <w:szCs w:val="16"/>
      <w:lang w:eastAsia="ar-SA"/>
    </w:rPr>
  </w:style>
  <w:style w:type="character" w:customStyle="1" w:styleId="721">
    <w:name w:val="Заголовок 7 Знак2"/>
    <w:rsid w:val="00564BF6"/>
    <w:rPr>
      <w:rFonts w:ascii="Arial" w:eastAsia="Arial" w:hAnsi="Arial" w:cs="Mangal"/>
      <w:kern w:val="1"/>
      <w:lang w:eastAsia="hi-IN" w:bidi="hi-IN"/>
    </w:rPr>
  </w:style>
  <w:style w:type="character" w:customStyle="1" w:styleId="921">
    <w:name w:val="Заголовок 9 Знак2"/>
    <w:rsid w:val="00564BF6"/>
    <w:rPr>
      <w:rFonts w:ascii="Arial" w:eastAsia="Arial" w:hAnsi="Arial" w:cs="Mangal"/>
      <w:b/>
      <w:i/>
      <w:kern w:val="1"/>
      <w:sz w:val="18"/>
      <w:lang w:eastAsia="hi-IN" w:bidi="hi-IN"/>
    </w:rPr>
  </w:style>
  <w:style w:type="character" w:customStyle="1" w:styleId="22a">
    <w:name w:val="Основной текст 2 Знак2"/>
    <w:rsid w:val="00564BF6"/>
    <w:rPr>
      <w:rFonts w:eastAsia="Calibri"/>
      <w:lang w:eastAsia="ar-SA"/>
    </w:rPr>
  </w:style>
  <w:style w:type="character" w:customStyle="1" w:styleId="2fffd">
    <w:name w:val="Текст примечания Знак2"/>
    <w:semiHidden/>
    <w:rsid w:val="00564BF6"/>
    <w:rPr>
      <w:rFonts w:eastAsia="Calibri"/>
      <w:lang w:eastAsia="ar-SA"/>
    </w:rPr>
  </w:style>
  <w:style w:type="numbering" w:customStyle="1" w:styleId="11111129">
    <w:name w:val="1 / 1.1 / 1.1.129"/>
    <w:basedOn w:val="ac"/>
    <w:next w:val="111111"/>
    <w:rsid w:val="00564BF6"/>
  </w:style>
  <w:style w:type="numbering" w:customStyle="1" w:styleId="11111134">
    <w:name w:val="1 / 1.1 / 1.1.134"/>
    <w:basedOn w:val="ac"/>
    <w:next w:val="111111"/>
    <w:rsid w:val="00564BF6"/>
  </w:style>
  <w:style w:type="character" w:customStyle="1" w:styleId="Heading1Char1">
    <w:name w:val="Heading 1 Char1"/>
    <w:aliases w:val="H1 Char1,Аукцион: Заголовок 1 Char1,Document Header1 Char1,Заголовок 1 Знак2 Знак Char1,Заголовок 1 Знак1 Знак Знак Char1,Заголовок 1 Знак Знак Знак Знак Char1,Заголовок 1 Знак Знак1 Знак Знак Char1,Заголовок 1 Знак Знак2 Знак Char1"/>
    <w:locked/>
    <w:rsid w:val="00564BF6"/>
    <w:rPr>
      <w:rFonts w:ascii="Times New Roman" w:eastAsia="Times New Roman" w:hAnsi="Times New Roman" w:cs="Times New Roman"/>
      <w:b/>
      <w:bCs/>
      <w:kern w:val="28"/>
      <w:sz w:val="36"/>
      <w:szCs w:val="36"/>
      <w:lang w:eastAsia="ru-RU"/>
    </w:rPr>
  </w:style>
  <w:style w:type="character" w:customStyle="1" w:styleId="Heading2Char1">
    <w:name w:val="Heading 2 Char1"/>
    <w:aliases w:val="H2 Char,h2 Знак Char,h2 Char,Chapter Title Char,Sub Head Char,PullOut Char"/>
    <w:locked/>
    <w:rsid w:val="00564BF6"/>
    <w:rPr>
      <w:rFonts w:ascii="Times New Roman" w:eastAsia="Times New Roman" w:hAnsi="Times New Roman" w:cs="Times New Roman"/>
      <w:b/>
      <w:bCs/>
      <w:sz w:val="24"/>
      <w:szCs w:val="24"/>
      <w:lang w:eastAsia="ru-RU"/>
    </w:rPr>
  </w:style>
  <w:style w:type="character" w:customStyle="1" w:styleId="Heading3Char">
    <w:name w:val="Heading 3 Char"/>
    <w:aliases w:val="H3 Char,h3 Char,Çàãîëîâîê 3 Char"/>
    <w:locked/>
    <w:rsid w:val="00564BF6"/>
    <w:rPr>
      <w:rFonts w:ascii="Arial" w:eastAsia="Times New Roman" w:hAnsi="Arial" w:cs="Arial"/>
      <w:b/>
      <w:bCs/>
      <w:noProof/>
      <w:sz w:val="26"/>
      <w:szCs w:val="26"/>
      <w:lang w:eastAsia="ru-RU"/>
    </w:rPr>
  </w:style>
  <w:style w:type="character" w:customStyle="1" w:styleId="Heading4Char1">
    <w:name w:val="Heading 4 Char1"/>
    <w:aliases w:val="H4 Char,Çàãîëîâîê 4 Char,Параграф Char"/>
    <w:locked/>
    <w:rsid w:val="00564BF6"/>
    <w:rPr>
      <w:rFonts w:ascii="Times New Roman" w:eastAsia="Times New Roman" w:hAnsi="Times New Roman" w:cs="Times New Roman"/>
      <w:b/>
      <w:bCs/>
      <w:noProof/>
      <w:sz w:val="28"/>
      <w:szCs w:val="28"/>
      <w:lang w:eastAsia="ru-RU"/>
    </w:rPr>
  </w:style>
  <w:style w:type="character" w:customStyle="1" w:styleId="Heading5Char">
    <w:name w:val="Heading 5 Char"/>
    <w:aliases w:val="H5 Char,Çàãîëîâîê 5 Char"/>
    <w:locked/>
    <w:rsid w:val="00564BF6"/>
    <w:rPr>
      <w:rFonts w:ascii="Times New Roman" w:eastAsia="Times New Roman" w:hAnsi="Times New Roman" w:cs="Times New Roman"/>
      <w:b/>
      <w:bCs/>
      <w:i/>
      <w:iCs/>
      <w:noProof/>
      <w:sz w:val="26"/>
      <w:szCs w:val="26"/>
      <w:lang w:eastAsia="ru-RU"/>
    </w:rPr>
  </w:style>
  <w:style w:type="character" w:customStyle="1" w:styleId="Heading6Char">
    <w:name w:val="Heading 6 Char"/>
    <w:aliases w:val="H6 Char"/>
    <w:locked/>
    <w:rsid w:val="00564BF6"/>
    <w:rPr>
      <w:rFonts w:ascii="Times New Roman" w:eastAsia="Times New Roman" w:hAnsi="Times New Roman" w:cs="Times New Roman"/>
      <w:u w:val="single"/>
      <w:lang w:eastAsia="ru-RU"/>
    </w:rPr>
  </w:style>
  <w:style w:type="character" w:customStyle="1" w:styleId="Heading7Char">
    <w:name w:val="Heading 7 Char"/>
    <w:locked/>
    <w:rsid w:val="00564BF6"/>
    <w:rPr>
      <w:rFonts w:ascii="Times New Roman" w:eastAsia="Times New Roman" w:hAnsi="Times New Roman" w:cs="Times New Roman"/>
      <w:noProof/>
      <w:sz w:val="24"/>
      <w:szCs w:val="24"/>
      <w:lang w:eastAsia="ru-RU"/>
    </w:rPr>
  </w:style>
  <w:style w:type="character" w:customStyle="1" w:styleId="Heading8Char">
    <w:name w:val="Heading 8 Char"/>
    <w:locked/>
    <w:rsid w:val="00564BF6"/>
    <w:rPr>
      <w:rFonts w:ascii="Times New Roman" w:eastAsia="Times New Roman" w:hAnsi="Times New Roman" w:cs="Times New Roman"/>
      <w:sz w:val="40"/>
      <w:szCs w:val="40"/>
      <w:lang w:eastAsia="ru-RU"/>
    </w:rPr>
  </w:style>
  <w:style w:type="character" w:customStyle="1" w:styleId="Heading9Char">
    <w:name w:val="Heading 9 Char"/>
    <w:locked/>
    <w:rsid w:val="00564BF6"/>
    <w:rPr>
      <w:rFonts w:ascii="Arial" w:eastAsia="Times New Roman" w:hAnsi="Arial" w:cs="Arial"/>
      <w:noProof/>
      <w:lang w:eastAsia="ru-RU"/>
    </w:rPr>
  </w:style>
  <w:style w:type="character" w:customStyle="1" w:styleId="BodyTextIndent2Char1">
    <w:name w:val="Body Text Indent 2 Char1"/>
    <w:aliases w:val="Знак Char"/>
    <w:uiPriority w:val="99"/>
    <w:locked/>
    <w:rsid w:val="00564BF6"/>
    <w:rPr>
      <w:rFonts w:ascii="Times New Roman" w:eastAsia="Times New Roman" w:hAnsi="Times New Roman" w:cs="Times New Roman"/>
      <w:sz w:val="24"/>
      <w:szCs w:val="24"/>
      <w:lang w:eastAsia="ru-RU"/>
    </w:rPr>
  </w:style>
  <w:style w:type="character" w:customStyle="1" w:styleId="BodyTextIndentChar">
    <w:name w:val="Body Text Indent Char"/>
    <w:aliases w:val="текст Char,Основной текст 1 Char,Нумерованный список !! Char,Основной текст с отступом2 Char,текст Знак Char"/>
    <w:locked/>
    <w:rsid w:val="00564BF6"/>
    <w:rPr>
      <w:rFonts w:ascii="Times New Roman" w:eastAsia="Times New Roman" w:hAnsi="Times New Roman" w:cs="Times New Roman"/>
      <w:noProof/>
      <w:sz w:val="24"/>
      <w:szCs w:val="24"/>
      <w:lang w:eastAsia="ru-RU"/>
    </w:rPr>
  </w:style>
  <w:style w:type="character" w:customStyle="1" w:styleId="FootnoteTextChar">
    <w:name w:val="Footnote Text Char"/>
    <w:semiHidden/>
    <w:locked/>
    <w:rsid w:val="00564BF6"/>
    <w:rPr>
      <w:rFonts w:ascii="Times New Roman" w:eastAsia="Times New Roman" w:hAnsi="Times New Roman" w:cs="Times New Roman"/>
      <w:noProof/>
      <w:sz w:val="20"/>
      <w:szCs w:val="20"/>
      <w:lang w:eastAsia="ar-SA"/>
    </w:rPr>
  </w:style>
  <w:style w:type="character" w:customStyle="1" w:styleId="BodyTextIndent3Char">
    <w:name w:val="Body Text Indent 3 Char"/>
    <w:aliases w:val="Основной текст с выступом 3 Char"/>
    <w:locked/>
    <w:rsid w:val="00564BF6"/>
    <w:rPr>
      <w:rFonts w:ascii="Times New Roman" w:eastAsia="Times New Roman" w:hAnsi="Times New Roman" w:cs="Times New Roman"/>
      <w:noProof/>
      <w:sz w:val="16"/>
      <w:szCs w:val="16"/>
      <w:lang w:eastAsia="ru-RU"/>
    </w:rPr>
  </w:style>
  <w:style w:type="character" w:customStyle="1" w:styleId="BodyText3Char">
    <w:name w:val="Body Text 3 Char"/>
    <w:locked/>
    <w:rsid w:val="00564BF6"/>
    <w:rPr>
      <w:rFonts w:ascii="Times New Roman" w:eastAsia="Times New Roman" w:hAnsi="Times New Roman" w:cs="Times New Roman"/>
      <w:noProof/>
      <w:sz w:val="16"/>
      <w:szCs w:val="16"/>
      <w:lang w:eastAsia="ru-RU"/>
    </w:rPr>
  </w:style>
  <w:style w:type="character" w:customStyle="1" w:styleId="BodyText2Char1">
    <w:name w:val="Body Text 2 Char1"/>
    <w:uiPriority w:val="99"/>
    <w:locked/>
    <w:rsid w:val="00564BF6"/>
    <w:rPr>
      <w:rFonts w:ascii="Times New Roman" w:eastAsia="Times New Roman" w:hAnsi="Times New Roman" w:cs="Times New Roman"/>
      <w:noProof/>
      <w:sz w:val="24"/>
      <w:szCs w:val="24"/>
      <w:lang w:eastAsia="ru-RU"/>
    </w:rPr>
  </w:style>
  <w:style w:type="character" w:customStyle="1" w:styleId="FooterChar1">
    <w:name w:val="Footer Char1"/>
    <w:locked/>
    <w:rsid w:val="00564BF6"/>
    <w:rPr>
      <w:rFonts w:ascii="Times New Roman" w:eastAsia="Times New Roman" w:hAnsi="Times New Roman" w:cs="Times New Roman"/>
      <w:sz w:val="20"/>
      <w:szCs w:val="20"/>
      <w:lang w:eastAsia="ar-SA" w:bidi="ar-SA"/>
    </w:rPr>
  </w:style>
  <w:style w:type="character" w:customStyle="1" w:styleId="HeaderChar1">
    <w:name w:val="Header Char1"/>
    <w:locked/>
    <w:rsid w:val="00564BF6"/>
    <w:rPr>
      <w:rFonts w:ascii="Times New Roman" w:eastAsia="Times New Roman" w:hAnsi="Times New Roman" w:cs="Times New Roman"/>
      <w:noProof/>
      <w:sz w:val="24"/>
      <w:szCs w:val="24"/>
      <w:lang w:eastAsia="ru-RU"/>
    </w:rPr>
  </w:style>
  <w:style w:type="character" w:customStyle="1" w:styleId="PlainTextChar">
    <w:name w:val="Plain Text Char"/>
    <w:locked/>
    <w:rsid w:val="00564BF6"/>
    <w:rPr>
      <w:rFonts w:ascii="Courier New" w:eastAsia="Times New Roman" w:hAnsi="Courier New" w:cs="Courier New"/>
      <w:color w:val="000000"/>
      <w:kern w:val="18"/>
      <w:sz w:val="20"/>
      <w:szCs w:val="20"/>
      <w:lang w:eastAsia="ru-RU"/>
    </w:rPr>
  </w:style>
  <w:style w:type="character" w:customStyle="1" w:styleId="TitleChar1">
    <w:name w:val="Title Char1"/>
    <w:locked/>
    <w:rsid w:val="00564BF6"/>
    <w:rPr>
      <w:rFonts w:ascii="Arial" w:hAnsi="Arial" w:cs="Arial"/>
      <w:b/>
      <w:bCs/>
      <w:kern w:val="28"/>
      <w:sz w:val="32"/>
      <w:szCs w:val="32"/>
      <w:lang w:val="ru-RU" w:eastAsia="ru-RU" w:bidi="ar-SA"/>
    </w:rPr>
  </w:style>
  <w:style w:type="character" w:customStyle="1" w:styleId="CommentTextChar">
    <w:name w:val="Comment Text Char"/>
    <w:semiHidden/>
    <w:locked/>
    <w:rsid w:val="00564BF6"/>
    <w:rPr>
      <w:rFonts w:ascii="Times New Roman" w:eastAsia="Times New Roman" w:hAnsi="Times New Roman" w:cs="Times New Roman"/>
      <w:sz w:val="20"/>
      <w:szCs w:val="20"/>
      <w:lang w:val="en-US" w:eastAsia="ru-RU"/>
    </w:rPr>
  </w:style>
  <w:style w:type="character" w:customStyle="1" w:styleId="DateChar">
    <w:name w:val="Date Char"/>
    <w:locked/>
    <w:rsid w:val="00564BF6"/>
    <w:rPr>
      <w:rFonts w:ascii="Times New Roman" w:eastAsia="Times New Roman" w:hAnsi="Times New Roman" w:cs="Times New Roman"/>
      <w:sz w:val="20"/>
      <w:szCs w:val="20"/>
      <w:lang w:eastAsia="ru-RU"/>
    </w:rPr>
  </w:style>
  <w:style w:type="character" w:customStyle="1" w:styleId="HTMLPreformattedChar">
    <w:name w:val="HTML Preformatted Char"/>
    <w:locked/>
    <w:rsid w:val="00564BF6"/>
    <w:rPr>
      <w:rFonts w:ascii="Courier New" w:eastAsia="Times New Roman" w:hAnsi="Courier New" w:cs="Courier New"/>
      <w:sz w:val="20"/>
      <w:szCs w:val="20"/>
      <w:lang w:eastAsia="ru-RU"/>
    </w:rPr>
  </w:style>
  <w:style w:type="paragraph" w:customStyle="1" w:styleId="11b">
    <w:name w:val="Обычный11"/>
    <w:uiPriority w:val="99"/>
    <w:qFormat/>
    <w:rsid w:val="00564BF6"/>
    <w:pPr>
      <w:widowControl w:val="0"/>
      <w:suppressAutoHyphens/>
      <w:spacing w:after="0" w:line="240" w:lineRule="auto"/>
    </w:pPr>
    <w:rPr>
      <w:rFonts w:ascii="Times New Roman" w:eastAsia="Calibri" w:hAnsi="Times New Roman" w:cs="Times New Roman"/>
      <w:sz w:val="20"/>
      <w:szCs w:val="20"/>
      <w:lang w:eastAsia="ar-SA"/>
    </w:rPr>
  </w:style>
  <w:style w:type="character" w:customStyle="1" w:styleId="SubtitleChar">
    <w:name w:val="Subtitle Char"/>
    <w:locked/>
    <w:rsid w:val="00564BF6"/>
    <w:rPr>
      <w:rFonts w:ascii="Arial" w:hAnsi="Arial" w:cs="Arial"/>
      <w:sz w:val="24"/>
      <w:szCs w:val="24"/>
      <w:lang w:eastAsia="ru-RU"/>
    </w:rPr>
  </w:style>
  <w:style w:type="character" w:customStyle="1" w:styleId="HTMLAddressChar">
    <w:name w:val="HTML Address Char"/>
    <w:locked/>
    <w:rsid w:val="00564BF6"/>
    <w:rPr>
      <w:rFonts w:ascii="Times New Roman" w:hAnsi="Times New Roman" w:cs="Times New Roman"/>
      <w:i/>
      <w:iCs/>
      <w:sz w:val="24"/>
      <w:szCs w:val="24"/>
      <w:lang w:eastAsia="ru-RU"/>
    </w:rPr>
  </w:style>
  <w:style w:type="character" w:customStyle="1" w:styleId="NoteHeadingChar">
    <w:name w:val="Note Heading Char"/>
    <w:locked/>
    <w:rsid w:val="00564BF6"/>
    <w:rPr>
      <w:rFonts w:ascii="Times New Roman" w:hAnsi="Times New Roman" w:cs="Times New Roman"/>
      <w:sz w:val="24"/>
      <w:szCs w:val="24"/>
      <w:lang w:eastAsia="ru-RU"/>
    </w:rPr>
  </w:style>
  <w:style w:type="character" w:customStyle="1" w:styleId="BodyTextFirstIndentChar">
    <w:name w:val="Body Text First Indent Char"/>
    <w:locked/>
    <w:rsid w:val="00564BF6"/>
    <w:rPr>
      <w:rFonts w:ascii="Times New Roman" w:eastAsia="Times New Roman" w:hAnsi="Times New Roman" w:cs="Times New Roman"/>
      <w:sz w:val="24"/>
      <w:szCs w:val="24"/>
      <w:lang w:eastAsia="ru-RU" w:bidi="ar-SA"/>
    </w:rPr>
  </w:style>
  <w:style w:type="character" w:customStyle="1" w:styleId="BodyTextFirstIndent2Char">
    <w:name w:val="Body Text First Indent 2 Char"/>
    <w:locked/>
    <w:rsid w:val="00564BF6"/>
    <w:rPr>
      <w:rFonts w:ascii="Times New Roman" w:eastAsia="Calibri" w:hAnsi="Times New Roman" w:cs="Times New Roman"/>
      <w:noProof/>
      <w:sz w:val="24"/>
      <w:szCs w:val="24"/>
      <w:lang w:eastAsia="ru-RU" w:bidi="ar-SA"/>
    </w:rPr>
  </w:style>
  <w:style w:type="character" w:customStyle="1" w:styleId="SignatureChar">
    <w:name w:val="Signature Char"/>
    <w:locked/>
    <w:rsid w:val="00564BF6"/>
    <w:rPr>
      <w:rFonts w:ascii="Times New Roman" w:hAnsi="Times New Roman" w:cs="Times New Roman"/>
      <w:sz w:val="24"/>
      <w:szCs w:val="24"/>
      <w:lang w:eastAsia="ru-RU"/>
    </w:rPr>
  </w:style>
  <w:style w:type="character" w:customStyle="1" w:styleId="SalutationChar">
    <w:name w:val="Salutation Char"/>
    <w:locked/>
    <w:rsid w:val="00564BF6"/>
    <w:rPr>
      <w:rFonts w:ascii="Times New Roman" w:hAnsi="Times New Roman" w:cs="Times New Roman"/>
      <w:sz w:val="24"/>
      <w:szCs w:val="24"/>
      <w:lang w:eastAsia="ru-RU"/>
    </w:rPr>
  </w:style>
  <w:style w:type="character" w:customStyle="1" w:styleId="ClosingChar">
    <w:name w:val="Closing Char"/>
    <w:locked/>
    <w:rsid w:val="00564BF6"/>
    <w:rPr>
      <w:rFonts w:ascii="Times New Roman" w:hAnsi="Times New Roman" w:cs="Times New Roman"/>
      <w:sz w:val="24"/>
      <w:szCs w:val="24"/>
      <w:lang w:eastAsia="ru-RU"/>
    </w:rPr>
  </w:style>
  <w:style w:type="character" w:customStyle="1" w:styleId="MessageHeaderChar">
    <w:name w:val="Message Header Char"/>
    <w:locked/>
    <w:rsid w:val="00564BF6"/>
    <w:rPr>
      <w:rFonts w:ascii="Arial" w:hAnsi="Arial" w:cs="Arial"/>
      <w:sz w:val="24"/>
      <w:szCs w:val="24"/>
      <w:shd w:val="pct20" w:color="auto" w:fill="auto"/>
      <w:lang w:eastAsia="ru-RU"/>
    </w:rPr>
  </w:style>
  <w:style w:type="character" w:customStyle="1" w:styleId="E-mailSignatureChar">
    <w:name w:val="E-mail Signature Char"/>
    <w:locked/>
    <w:rsid w:val="00564BF6"/>
    <w:rPr>
      <w:rFonts w:ascii="Times New Roman" w:hAnsi="Times New Roman" w:cs="Times New Roman"/>
      <w:sz w:val="24"/>
      <w:szCs w:val="24"/>
      <w:lang w:eastAsia="ru-RU"/>
    </w:rPr>
  </w:style>
  <w:style w:type="character" w:customStyle="1" w:styleId="z-TopofFormChar">
    <w:name w:val="z-Top of Form Char"/>
    <w:locked/>
    <w:rsid w:val="00564BF6"/>
    <w:rPr>
      <w:rFonts w:ascii="Arial" w:hAnsi="Arial" w:cs="Arial"/>
      <w:vanish/>
      <w:sz w:val="16"/>
      <w:szCs w:val="16"/>
      <w:lang w:eastAsia="ru-RU"/>
    </w:rPr>
  </w:style>
  <w:style w:type="character" w:customStyle="1" w:styleId="z-BottomofFormChar">
    <w:name w:val="z-Bottom of Form Char"/>
    <w:locked/>
    <w:rsid w:val="00564BF6"/>
    <w:rPr>
      <w:rFonts w:ascii="Arial" w:hAnsi="Arial" w:cs="Arial"/>
      <w:vanish/>
      <w:sz w:val="16"/>
      <w:szCs w:val="16"/>
      <w:lang w:eastAsia="ru-RU"/>
    </w:rPr>
  </w:style>
  <w:style w:type="character" w:customStyle="1" w:styleId="CommentSubjectChar">
    <w:name w:val="Comment Subject Char"/>
    <w:semiHidden/>
    <w:locked/>
    <w:rsid w:val="00564BF6"/>
    <w:rPr>
      <w:rFonts w:ascii="Times New Roman" w:eastAsia="Times New Roman" w:hAnsi="Times New Roman" w:cs="Times New Roman"/>
      <w:b/>
      <w:bCs/>
      <w:sz w:val="20"/>
      <w:szCs w:val="20"/>
      <w:lang w:eastAsia="ru-RU" w:bidi="ar-SA"/>
    </w:rPr>
  </w:style>
  <w:style w:type="character" w:customStyle="1" w:styleId="DocumentMapChar">
    <w:name w:val="Document Map Char"/>
    <w:locked/>
    <w:rsid w:val="00564BF6"/>
    <w:rPr>
      <w:rFonts w:ascii="Tahoma" w:hAnsi="Tahoma" w:cs="Tahoma"/>
      <w:sz w:val="20"/>
      <w:szCs w:val="20"/>
      <w:shd w:val="clear" w:color="auto" w:fill="000080"/>
      <w:lang w:eastAsia="ru-RU"/>
    </w:rPr>
  </w:style>
  <w:style w:type="character" w:customStyle="1" w:styleId="EndnoteTextChar">
    <w:name w:val="Endnote Text Char"/>
    <w:semiHidden/>
    <w:locked/>
    <w:rsid w:val="00564BF6"/>
    <w:rPr>
      <w:rFonts w:ascii="Times New Roman" w:hAnsi="Times New Roman" w:cs="Times New Roman"/>
      <w:sz w:val="20"/>
      <w:szCs w:val="20"/>
      <w:lang w:eastAsia="ru-RU"/>
    </w:rPr>
  </w:style>
  <w:style w:type="paragraph" w:customStyle="1" w:styleId="2fffe">
    <w:name w:val="Знак Знак Знак Знак2"/>
    <w:basedOn w:val="a8"/>
    <w:uiPriority w:val="99"/>
    <w:qFormat/>
    <w:rsid w:val="00564BF6"/>
    <w:pPr>
      <w:spacing w:after="160" w:line="240" w:lineRule="exact"/>
    </w:pPr>
    <w:rPr>
      <w:rFonts w:ascii="Verdana" w:eastAsia="Calibri" w:hAnsi="Verdana" w:cs="Verdana"/>
      <w:sz w:val="24"/>
      <w:szCs w:val="24"/>
      <w:lang w:val="en-US"/>
    </w:rPr>
  </w:style>
  <w:style w:type="paragraph" w:customStyle="1" w:styleId="22b">
    <w:name w:val="Знак Знак2 Знак Знак Знак Знак2"/>
    <w:basedOn w:val="a8"/>
    <w:next w:val="21"/>
    <w:autoRedefine/>
    <w:qFormat/>
    <w:rsid w:val="00564BF6"/>
    <w:pPr>
      <w:spacing w:after="160" w:line="240" w:lineRule="exact"/>
    </w:pPr>
    <w:rPr>
      <w:rFonts w:ascii="Times New Roman" w:eastAsia="Calibri" w:hAnsi="Times New Roman" w:cs="Times New Roman"/>
      <w:sz w:val="24"/>
      <w:szCs w:val="20"/>
      <w:lang w:val="en-US"/>
    </w:rPr>
  </w:style>
  <w:style w:type="paragraph" w:customStyle="1" w:styleId="22c">
    <w:name w:val="Знак Знак2 Знак2"/>
    <w:basedOn w:val="a8"/>
    <w:next w:val="21"/>
    <w:autoRedefine/>
    <w:qFormat/>
    <w:rsid w:val="00564BF6"/>
    <w:pPr>
      <w:spacing w:after="160" w:line="240" w:lineRule="exact"/>
    </w:pPr>
    <w:rPr>
      <w:rFonts w:ascii="Times New Roman" w:eastAsia="Calibri" w:hAnsi="Times New Roman" w:cs="Times New Roman"/>
      <w:sz w:val="24"/>
      <w:szCs w:val="20"/>
      <w:lang w:val="en-US"/>
    </w:rPr>
  </w:style>
  <w:style w:type="character" w:customStyle="1" w:styleId="3ff3">
    <w:name w:val="Основной текст (3)_"/>
    <w:link w:val="3ff4"/>
    <w:rsid w:val="00564BF6"/>
    <w:rPr>
      <w:sz w:val="21"/>
      <w:szCs w:val="21"/>
      <w:shd w:val="clear" w:color="auto" w:fill="FFFFFF"/>
    </w:rPr>
  </w:style>
  <w:style w:type="paragraph" w:customStyle="1" w:styleId="3ff4">
    <w:name w:val="Основной текст (3)"/>
    <w:basedOn w:val="a8"/>
    <w:link w:val="3ff3"/>
    <w:qFormat/>
    <w:rsid w:val="00564BF6"/>
    <w:pPr>
      <w:shd w:val="clear" w:color="auto" w:fill="FFFFFF"/>
      <w:spacing w:before="60" w:after="420" w:line="0" w:lineRule="atLeast"/>
    </w:pPr>
    <w:rPr>
      <w:sz w:val="21"/>
      <w:szCs w:val="21"/>
      <w:shd w:val="clear" w:color="auto" w:fill="FFFFFF"/>
    </w:rPr>
  </w:style>
  <w:style w:type="paragraph" w:customStyle="1" w:styleId="xl203">
    <w:name w:val="xl203"/>
    <w:basedOn w:val="a8"/>
    <w:qFormat/>
    <w:rsid w:val="00564BF6"/>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04">
    <w:name w:val="xl204"/>
    <w:basedOn w:val="a8"/>
    <w:qFormat/>
    <w:rsid w:val="00564BF6"/>
    <w:pP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5">
    <w:name w:val="xl205"/>
    <w:basedOn w:val="a8"/>
    <w:qFormat/>
    <w:rsid w:val="00564BF6"/>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6">
    <w:name w:val="xl206"/>
    <w:basedOn w:val="a8"/>
    <w:qFormat/>
    <w:rsid w:val="00564BF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numbering" w:customStyle="1" w:styleId="11111144">
    <w:name w:val="1 / 1.1 / 1.1.144"/>
    <w:basedOn w:val="ac"/>
    <w:next w:val="111111"/>
    <w:rsid w:val="00564BF6"/>
  </w:style>
  <w:style w:type="numbering" w:customStyle="1" w:styleId="11111154">
    <w:name w:val="1 / 1.1 / 1.1.154"/>
    <w:basedOn w:val="ac"/>
    <w:next w:val="111111"/>
    <w:rsid w:val="00564BF6"/>
  </w:style>
  <w:style w:type="paragraph" w:customStyle="1" w:styleId="2ffff">
    <w:name w:val="Обычный (веб)2"/>
    <w:basedOn w:val="a8"/>
    <w:qFormat/>
    <w:rsid w:val="00564BF6"/>
    <w:pPr>
      <w:suppressAutoHyphens/>
      <w:spacing w:before="280" w:after="280" w:line="240" w:lineRule="auto"/>
    </w:pPr>
    <w:rPr>
      <w:rFonts w:ascii="Arial" w:eastAsia="Arial" w:hAnsi="Arial" w:cs="Mangal"/>
      <w:kern w:val="1"/>
      <w:sz w:val="24"/>
      <w:szCs w:val="24"/>
      <w:lang w:eastAsia="hi-IN" w:bidi="hi-IN"/>
    </w:rPr>
  </w:style>
  <w:style w:type="paragraph" w:customStyle="1" w:styleId="334">
    <w:name w:val="Основной текст 33"/>
    <w:basedOn w:val="a8"/>
    <w:qFormat/>
    <w:rsid w:val="00564BF6"/>
    <w:pPr>
      <w:suppressAutoHyphens/>
      <w:spacing w:before="100" w:after="0" w:line="240" w:lineRule="atLeast"/>
      <w:jc w:val="both"/>
    </w:pPr>
    <w:rPr>
      <w:rFonts w:ascii="Arial" w:eastAsia="Arial" w:hAnsi="Arial" w:cs="Mangal"/>
      <w:kern w:val="1"/>
      <w:sz w:val="20"/>
      <w:szCs w:val="20"/>
      <w:lang w:eastAsia="hi-IN" w:bidi="hi-IN"/>
    </w:rPr>
  </w:style>
  <w:style w:type="character" w:customStyle="1" w:styleId="4f3">
    <w:name w:val="Основной текст (4)_"/>
    <w:link w:val="4f4"/>
    <w:rsid w:val="00564BF6"/>
    <w:rPr>
      <w:shd w:val="clear" w:color="auto" w:fill="FFFFFF"/>
    </w:rPr>
  </w:style>
  <w:style w:type="paragraph" w:customStyle="1" w:styleId="4f4">
    <w:name w:val="Основной текст (4)"/>
    <w:basedOn w:val="a8"/>
    <w:link w:val="4f3"/>
    <w:qFormat/>
    <w:rsid w:val="00564BF6"/>
    <w:pPr>
      <w:shd w:val="clear" w:color="auto" w:fill="FFFFFF"/>
      <w:spacing w:after="0" w:line="274" w:lineRule="exact"/>
      <w:jc w:val="both"/>
    </w:pPr>
  </w:style>
  <w:style w:type="paragraph" w:customStyle="1" w:styleId="Normalunindented">
    <w:name w:val="Normal unindented"/>
    <w:qFormat/>
    <w:rsid w:val="00564BF6"/>
    <w:pPr>
      <w:spacing w:before="120" w:after="120"/>
      <w:jc w:val="both"/>
    </w:pPr>
    <w:rPr>
      <w:rFonts w:ascii="Times New Roman" w:eastAsia="Times New Roman" w:hAnsi="Times New Roman" w:cs="Times New Roman"/>
      <w:lang w:eastAsia="ru-RU"/>
    </w:rPr>
  </w:style>
  <w:style w:type="numbering" w:customStyle="1" w:styleId="11111164">
    <w:name w:val="1 / 1.1 / 1.1.164"/>
    <w:basedOn w:val="ac"/>
    <w:next w:val="111111"/>
    <w:rsid w:val="00564BF6"/>
  </w:style>
  <w:style w:type="character" w:customStyle="1" w:styleId="FontStyle21">
    <w:name w:val="Font Style21"/>
    <w:uiPriority w:val="99"/>
    <w:rsid w:val="00564BF6"/>
    <w:rPr>
      <w:rFonts w:ascii="Times New Roman" w:hAnsi="Times New Roman" w:cs="Times New Roman"/>
      <w:sz w:val="20"/>
      <w:szCs w:val="20"/>
    </w:rPr>
  </w:style>
  <w:style w:type="character" w:customStyle="1" w:styleId="2ffff0">
    <w:name w:val="Название Знак2"/>
    <w:locked/>
    <w:rsid w:val="00564BF6"/>
    <w:rPr>
      <w:rFonts w:ascii="Arial" w:eastAsia="Calibri" w:hAnsi="Arial" w:cs="Arial"/>
      <w:b/>
      <w:bCs/>
      <w:kern w:val="28"/>
      <w:sz w:val="32"/>
      <w:szCs w:val="32"/>
      <w:lang w:val="ru-RU" w:eastAsia="ru-RU" w:bidi="ar-SA"/>
    </w:rPr>
  </w:style>
  <w:style w:type="paragraph" w:customStyle="1" w:styleId="CharChar2">
    <w:name w:val="Char Char2"/>
    <w:basedOn w:val="a8"/>
    <w:qFormat/>
    <w:rsid w:val="00564BF6"/>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31b">
    <w:name w:val="Основной текст с выступом 3 Знак Знак1"/>
    <w:locked/>
    <w:rsid w:val="00564BF6"/>
    <w:rPr>
      <w:rFonts w:eastAsia="Calibri"/>
      <w:noProof/>
      <w:sz w:val="16"/>
      <w:szCs w:val="16"/>
    </w:rPr>
  </w:style>
  <w:style w:type="table" w:customStyle="1" w:styleId="affffffffffb">
    <w:name w:val="проба"/>
    <w:basedOn w:val="ab"/>
    <w:rsid w:val="00564BF6"/>
    <w:pPr>
      <w:spacing w:after="0" w:line="240" w:lineRule="auto"/>
    </w:pPr>
    <w:rPr>
      <w:rFonts w:ascii="Times New Roman" w:eastAsia="Times New Roman" w:hAnsi="Times New Roman" w:cs="Times New Roman"/>
      <w:sz w:val="24"/>
      <w:szCs w:val="20"/>
      <w:lang w:eastAsia="ru-RU"/>
    </w:rPr>
    <w:tblPr>
      <w:tblInd w:w="0" w:type="dxa"/>
      <w:tblCellMar>
        <w:top w:w="0" w:type="dxa"/>
        <w:left w:w="108" w:type="dxa"/>
        <w:bottom w:w="0" w:type="dxa"/>
        <w:right w:w="108" w:type="dxa"/>
      </w:tblCellMar>
    </w:tblPr>
  </w:style>
  <w:style w:type="table" w:customStyle="1" w:styleId="1112">
    <w:name w:val="Сетка таблицы111"/>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fff9">
    <w:name w:val="Table Grid 1"/>
    <w:basedOn w:val="ab"/>
    <w:rsid w:val="00564BF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c">
    <w:name w:val="Штамп"/>
    <w:basedOn w:val="a8"/>
    <w:autoRedefine/>
    <w:qFormat/>
    <w:rsid w:val="00564BF6"/>
    <w:pPr>
      <w:spacing w:after="0" w:line="240" w:lineRule="auto"/>
      <w:jc w:val="center"/>
    </w:pPr>
    <w:rPr>
      <w:rFonts w:ascii="ISOCPEUR" w:eastAsia="Times New Roman" w:hAnsi="ISOCPEUR" w:cs="Times New Roman"/>
      <w:i/>
      <w:noProof/>
      <w:w w:val="90"/>
      <w:sz w:val="20"/>
      <w:szCs w:val="20"/>
      <w:lang w:eastAsia="ru-RU"/>
    </w:rPr>
  </w:style>
  <w:style w:type="paragraph" w:customStyle="1" w:styleId="1fffffa">
    <w:name w:val="Стиль 1"/>
    <w:basedOn w:val="affb"/>
    <w:link w:val="1fffffb"/>
    <w:qFormat/>
    <w:rsid w:val="00564BF6"/>
    <w:pPr>
      <w:widowControl w:val="0"/>
      <w:spacing w:before="0" w:after="0"/>
    </w:pPr>
    <w:rPr>
      <w:rFonts w:ascii="Times New Roman" w:hAnsi="Times New Roman"/>
      <w:kern w:val="0"/>
      <w:sz w:val="24"/>
      <w:szCs w:val="24"/>
    </w:rPr>
  </w:style>
  <w:style w:type="paragraph" w:customStyle="1" w:styleId="2ffff1">
    <w:name w:val="Стиль 2"/>
    <w:basedOn w:val="1fffffa"/>
    <w:qFormat/>
    <w:rsid w:val="00564BF6"/>
  </w:style>
  <w:style w:type="character" w:customStyle="1" w:styleId="1fffffb">
    <w:name w:val="Стиль 1 Знак"/>
    <w:link w:val="1fffffa"/>
    <w:rsid w:val="00564BF6"/>
    <w:rPr>
      <w:rFonts w:ascii="Times New Roman" w:eastAsia="Times New Roman" w:hAnsi="Times New Roman" w:cs="Times New Roman"/>
      <w:b/>
      <w:bCs/>
      <w:sz w:val="24"/>
      <w:szCs w:val="24"/>
      <w:lang w:val="x-none" w:eastAsia="ar-SA"/>
    </w:rPr>
  </w:style>
  <w:style w:type="paragraph" w:customStyle="1" w:styleId="affffffffffd">
    <w:name w:val="Чертежный"/>
    <w:qFormat/>
    <w:rsid w:val="00564BF6"/>
    <w:pPr>
      <w:spacing w:after="0" w:line="240" w:lineRule="auto"/>
      <w:jc w:val="both"/>
    </w:pPr>
    <w:rPr>
      <w:rFonts w:ascii="ISOCPEUR" w:eastAsia="Times New Roman" w:hAnsi="ISOCPEUR" w:cs="Times New Roman"/>
      <w:i/>
      <w:sz w:val="28"/>
      <w:szCs w:val="20"/>
      <w:lang w:val="uk-UA" w:eastAsia="ru-RU"/>
    </w:rPr>
  </w:style>
  <w:style w:type="character" w:customStyle="1" w:styleId="basic">
    <w:name w:val="basic"/>
    <w:rsid w:val="00564BF6"/>
  </w:style>
  <w:style w:type="character" w:customStyle="1" w:styleId="match">
    <w:name w:val="match"/>
    <w:rsid w:val="00564BF6"/>
  </w:style>
  <w:style w:type="table" w:customStyle="1" w:styleId="128">
    <w:name w:val="Основной текст с отступом Знак12"/>
    <w:basedOn w:val="ab"/>
    <w:next w:val="afa"/>
    <w:rsid w:val="00564BF6"/>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74">
    <w:name w:val="1 / 1.1 / 1.1.174"/>
    <w:basedOn w:val="ac"/>
    <w:next w:val="111111"/>
    <w:rsid w:val="00564BF6"/>
  </w:style>
  <w:style w:type="table" w:customStyle="1" w:styleId="1215">
    <w:name w:val="Сетка таблицы121"/>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11">
    <w:name w:val="1 / 1.1 / 1.1.1411"/>
    <w:basedOn w:val="ac"/>
    <w:next w:val="111111"/>
    <w:rsid w:val="00564BF6"/>
  </w:style>
  <w:style w:type="numbering" w:customStyle="1" w:styleId="111111511">
    <w:name w:val="1 / 1.1 / 1.1.1511"/>
    <w:basedOn w:val="ac"/>
    <w:next w:val="111111"/>
    <w:rsid w:val="00564BF6"/>
  </w:style>
  <w:style w:type="numbering" w:customStyle="1" w:styleId="111111611">
    <w:name w:val="1 / 1.1 / 1.1.1611"/>
    <w:basedOn w:val="ac"/>
    <w:next w:val="111111"/>
    <w:rsid w:val="00564BF6"/>
  </w:style>
  <w:style w:type="numbering" w:customStyle="1" w:styleId="111111711">
    <w:name w:val="1 / 1.1 / 1.1.1711"/>
    <w:basedOn w:val="ac"/>
    <w:next w:val="111111"/>
    <w:rsid w:val="00564BF6"/>
  </w:style>
  <w:style w:type="paragraph" w:customStyle="1" w:styleId="headertext">
    <w:name w:val="headertext"/>
    <w:qFormat/>
    <w:rsid w:val="00564BF6"/>
    <w:pPr>
      <w:widowControl w:val="0"/>
      <w:autoSpaceDE w:val="0"/>
      <w:autoSpaceDN w:val="0"/>
      <w:adjustRightInd w:val="0"/>
      <w:spacing w:after="0" w:line="240" w:lineRule="auto"/>
    </w:pPr>
    <w:rPr>
      <w:rFonts w:ascii="Arial" w:eastAsia="Times New Roman" w:hAnsi="Arial" w:cs="Arial"/>
      <w:b/>
      <w:bCs/>
      <w:lang w:eastAsia="ru-RU"/>
    </w:rPr>
  </w:style>
  <w:style w:type="numbering" w:customStyle="1" w:styleId="111111210">
    <w:name w:val="1 / 1.1 / 1.1.1210"/>
    <w:basedOn w:val="ac"/>
    <w:next w:val="111111"/>
    <w:rsid w:val="00564BF6"/>
  </w:style>
  <w:style w:type="numbering" w:customStyle="1" w:styleId="11111135">
    <w:name w:val="1 / 1.1 / 1.1.135"/>
    <w:basedOn w:val="ac"/>
    <w:next w:val="111111"/>
    <w:rsid w:val="00564BF6"/>
  </w:style>
  <w:style w:type="numbering" w:customStyle="1" w:styleId="11111145">
    <w:name w:val="1 / 1.1 / 1.1.145"/>
    <w:basedOn w:val="ac"/>
    <w:next w:val="111111"/>
    <w:rsid w:val="00564BF6"/>
  </w:style>
  <w:style w:type="numbering" w:customStyle="1" w:styleId="11111155">
    <w:name w:val="1 / 1.1 / 1.1.155"/>
    <w:basedOn w:val="ac"/>
    <w:next w:val="111111"/>
    <w:rsid w:val="00564BF6"/>
  </w:style>
  <w:style w:type="numbering" w:customStyle="1" w:styleId="11111165">
    <w:name w:val="1 / 1.1 / 1.1.165"/>
    <w:basedOn w:val="ac"/>
    <w:next w:val="111111"/>
    <w:rsid w:val="00564BF6"/>
  </w:style>
  <w:style w:type="table" w:customStyle="1" w:styleId="1121">
    <w:name w:val="Сетка таблицы112"/>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75">
    <w:name w:val="1 / 1.1 / 1.1.175"/>
    <w:basedOn w:val="ac"/>
    <w:next w:val="111111"/>
    <w:rsid w:val="00564BF6"/>
  </w:style>
  <w:style w:type="table" w:customStyle="1" w:styleId="1221">
    <w:name w:val="Сетка таблицы122"/>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12">
    <w:name w:val="1 / 1.1 / 1.1.1412"/>
    <w:basedOn w:val="ac"/>
    <w:next w:val="111111"/>
    <w:rsid w:val="00564BF6"/>
  </w:style>
  <w:style w:type="numbering" w:customStyle="1" w:styleId="111111512">
    <w:name w:val="1 / 1.1 / 1.1.1512"/>
    <w:basedOn w:val="ac"/>
    <w:next w:val="111111"/>
    <w:rsid w:val="00564BF6"/>
  </w:style>
  <w:style w:type="numbering" w:customStyle="1" w:styleId="111111612">
    <w:name w:val="1 / 1.1 / 1.1.1612"/>
    <w:basedOn w:val="ac"/>
    <w:next w:val="111111"/>
    <w:rsid w:val="00564BF6"/>
  </w:style>
  <w:style w:type="numbering" w:customStyle="1" w:styleId="111111712">
    <w:name w:val="1 / 1.1 / 1.1.1712"/>
    <w:basedOn w:val="ac"/>
    <w:next w:val="111111"/>
    <w:rsid w:val="00564BF6"/>
  </w:style>
  <w:style w:type="paragraph" w:customStyle="1" w:styleId="3ff5">
    <w:name w:val="Без интервала3"/>
    <w:qFormat/>
    <w:rsid w:val="00564BF6"/>
    <w:pPr>
      <w:spacing w:after="0" w:line="240" w:lineRule="auto"/>
    </w:pPr>
    <w:rPr>
      <w:rFonts w:ascii="Calibri" w:eastAsia="Calibri" w:hAnsi="Calibri" w:cs="Times New Roman"/>
      <w:lang w:eastAsia="ru-RU"/>
    </w:rPr>
  </w:style>
  <w:style w:type="paragraph" w:customStyle="1" w:styleId="245">
    <w:name w:val="Основной текст 24"/>
    <w:basedOn w:val="a8"/>
    <w:qFormat/>
    <w:rsid w:val="00564BF6"/>
    <w:pPr>
      <w:tabs>
        <w:tab w:val="left" w:pos="-2410"/>
        <w:tab w:val="left" w:pos="9639"/>
      </w:tabs>
      <w:suppressAutoHyphens/>
      <w:spacing w:after="0" w:line="240" w:lineRule="auto"/>
      <w:ind w:right="-29" w:firstLine="720"/>
    </w:pPr>
    <w:rPr>
      <w:rFonts w:ascii="Times New Roman" w:eastAsia="Times New Roman" w:hAnsi="Times New Roman" w:cs="Times New Roman"/>
      <w:sz w:val="24"/>
      <w:szCs w:val="20"/>
      <w:lang w:eastAsia="ar-SA"/>
    </w:rPr>
  </w:style>
  <w:style w:type="character" w:customStyle="1" w:styleId="4f5">
    <w:name w:val="Основной шрифт абзаца4"/>
    <w:rsid w:val="00564BF6"/>
  </w:style>
  <w:style w:type="character" w:customStyle="1" w:styleId="2ffff2">
    <w:name w:val="Номер страницы2"/>
    <w:rsid w:val="00564BF6"/>
    <w:rPr>
      <w:rFonts w:ascii="Times New Roman" w:hAnsi="Times New Roman"/>
    </w:rPr>
  </w:style>
  <w:style w:type="character" w:customStyle="1" w:styleId="HTML20">
    <w:name w:val="Акроним HTML2"/>
    <w:rsid w:val="00564BF6"/>
  </w:style>
  <w:style w:type="character" w:customStyle="1" w:styleId="HTML21">
    <w:name w:val="Клавиатура HTML2"/>
    <w:rsid w:val="00564BF6"/>
    <w:rPr>
      <w:rFonts w:ascii="Courier New" w:hAnsi="Courier New" w:cs="Courier New"/>
      <w:sz w:val="20"/>
      <w:szCs w:val="20"/>
    </w:rPr>
  </w:style>
  <w:style w:type="character" w:customStyle="1" w:styleId="HTML22">
    <w:name w:val="Код HTML2"/>
    <w:rsid w:val="00564BF6"/>
    <w:rPr>
      <w:rFonts w:ascii="Courier New" w:hAnsi="Courier New" w:cs="Courier New"/>
      <w:sz w:val="20"/>
      <w:szCs w:val="20"/>
    </w:rPr>
  </w:style>
  <w:style w:type="character" w:customStyle="1" w:styleId="2ffff3">
    <w:name w:val="Номер строки2"/>
    <w:rsid w:val="00564BF6"/>
  </w:style>
  <w:style w:type="character" w:customStyle="1" w:styleId="HTML23">
    <w:name w:val="Образец HTML2"/>
    <w:rsid w:val="00564BF6"/>
    <w:rPr>
      <w:rFonts w:ascii="Courier New" w:hAnsi="Courier New" w:cs="Courier New"/>
    </w:rPr>
  </w:style>
  <w:style w:type="character" w:customStyle="1" w:styleId="HTML24">
    <w:name w:val="Определение HTML2"/>
    <w:rsid w:val="00564BF6"/>
    <w:rPr>
      <w:i/>
      <w:iCs/>
    </w:rPr>
  </w:style>
  <w:style w:type="character" w:customStyle="1" w:styleId="HTML25">
    <w:name w:val="Переменный HTML2"/>
    <w:rsid w:val="00564BF6"/>
    <w:rPr>
      <w:i/>
      <w:iCs/>
    </w:rPr>
  </w:style>
  <w:style w:type="character" w:customStyle="1" w:styleId="HTML26">
    <w:name w:val="Пишущая машинка HTML2"/>
    <w:rsid w:val="00564BF6"/>
    <w:rPr>
      <w:rFonts w:ascii="Courier New" w:hAnsi="Courier New" w:cs="Courier New"/>
      <w:sz w:val="20"/>
      <w:szCs w:val="20"/>
    </w:rPr>
  </w:style>
  <w:style w:type="character" w:customStyle="1" w:styleId="2ffff4">
    <w:name w:val="Просмотренная гиперссылка2"/>
    <w:rsid w:val="00564BF6"/>
    <w:rPr>
      <w:color w:val="800080"/>
      <w:u w:val="single"/>
    </w:rPr>
  </w:style>
  <w:style w:type="character" w:customStyle="1" w:styleId="HTML27">
    <w:name w:val="Цитата HTML2"/>
    <w:rsid w:val="00564BF6"/>
    <w:rPr>
      <w:i/>
      <w:iCs/>
    </w:rPr>
  </w:style>
  <w:style w:type="paragraph" w:customStyle="1" w:styleId="2ffff5">
    <w:name w:val="Текст сноски2"/>
    <w:basedOn w:val="a8"/>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3ff6">
    <w:name w:val="Обычный (веб)3"/>
    <w:basedOn w:val="a8"/>
    <w:qFormat/>
    <w:rsid w:val="00564BF6"/>
    <w:pPr>
      <w:suppressAutoHyphens/>
      <w:spacing w:before="280" w:after="280" w:line="240" w:lineRule="auto"/>
    </w:pPr>
    <w:rPr>
      <w:rFonts w:ascii="Arial" w:eastAsia="Arial" w:hAnsi="Arial" w:cs="Mangal"/>
      <w:kern w:val="1"/>
      <w:sz w:val="24"/>
      <w:szCs w:val="24"/>
      <w:lang w:eastAsia="hi-IN" w:bidi="hi-IN"/>
    </w:rPr>
  </w:style>
  <w:style w:type="paragraph" w:customStyle="1" w:styleId="HTML28">
    <w:name w:val="Адрес HTML2"/>
    <w:basedOn w:val="a8"/>
    <w:qFormat/>
    <w:rsid w:val="00564BF6"/>
    <w:pPr>
      <w:suppressAutoHyphens/>
      <w:spacing w:before="100" w:after="100" w:line="240" w:lineRule="auto"/>
      <w:jc w:val="both"/>
    </w:pPr>
    <w:rPr>
      <w:rFonts w:ascii="Arial" w:eastAsia="Arial" w:hAnsi="Arial" w:cs="Mangal"/>
      <w:i/>
      <w:iCs/>
      <w:kern w:val="1"/>
      <w:sz w:val="24"/>
      <w:szCs w:val="24"/>
      <w:lang w:eastAsia="hi-IN" w:bidi="hi-IN"/>
    </w:rPr>
  </w:style>
  <w:style w:type="paragraph" w:customStyle="1" w:styleId="2ffff6">
    <w:name w:val="Адрес на конверте2"/>
    <w:basedOn w:val="a8"/>
    <w:qFormat/>
    <w:rsid w:val="00564BF6"/>
    <w:pPr>
      <w:suppressAutoHyphens/>
      <w:spacing w:before="100" w:after="100" w:line="240" w:lineRule="auto"/>
      <w:ind w:left="2880"/>
      <w:jc w:val="both"/>
    </w:pPr>
    <w:rPr>
      <w:rFonts w:ascii="Arial" w:eastAsia="Arial" w:hAnsi="Arial" w:cs="Arial"/>
      <w:kern w:val="1"/>
      <w:sz w:val="24"/>
      <w:szCs w:val="24"/>
      <w:lang w:eastAsia="hi-IN" w:bidi="hi-IN"/>
    </w:rPr>
  </w:style>
  <w:style w:type="paragraph" w:customStyle="1" w:styleId="22d">
    <w:name w:val="Обратный адрес 22"/>
    <w:basedOn w:val="a8"/>
    <w:qFormat/>
    <w:rsid w:val="00564BF6"/>
    <w:pPr>
      <w:suppressAutoHyphens/>
      <w:spacing w:before="100" w:after="100" w:line="240" w:lineRule="auto"/>
      <w:jc w:val="both"/>
    </w:pPr>
    <w:rPr>
      <w:rFonts w:ascii="Arial" w:eastAsia="Arial" w:hAnsi="Arial" w:cs="Arial"/>
      <w:kern w:val="1"/>
      <w:sz w:val="20"/>
      <w:szCs w:val="20"/>
      <w:lang w:eastAsia="hi-IN" w:bidi="hi-IN"/>
    </w:rPr>
  </w:style>
  <w:style w:type="paragraph" w:customStyle="1" w:styleId="HTML29">
    <w:name w:val="Стандартный HTML2"/>
    <w:basedOn w:val="a8"/>
    <w:qFormat/>
    <w:rsid w:val="00564BF6"/>
    <w:pPr>
      <w:suppressAutoHyphens/>
      <w:spacing w:before="100" w:after="100" w:line="240" w:lineRule="auto"/>
      <w:jc w:val="both"/>
    </w:pPr>
    <w:rPr>
      <w:rFonts w:ascii="Courier New" w:eastAsia="Arial" w:hAnsi="Courier New" w:cs="Courier New"/>
      <w:kern w:val="1"/>
      <w:sz w:val="20"/>
      <w:szCs w:val="20"/>
      <w:lang w:eastAsia="hi-IN" w:bidi="hi-IN"/>
    </w:rPr>
  </w:style>
  <w:style w:type="paragraph" w:customStyle="1" w:styleId="2ffff7">
    <w:name w:val="Электронная подпись2"/>
    <w:basedOn w:val="a8"/>
    <w:qFormat/>
    <w:rsid w:val="00564BF6"/>
    <w:pPr>
      <w:suppressAutoHyphens/>
      <w:spacing w:before="100" w:after="100" w:line="240" w:lineRule="auto"/>
      <w:jc w:val="both"/>
    </w:pPr>
    <w:rPr>
      <w:rFonts w:ascii="Arial" w:eastAsia="Arial" w:hAnsi="Arial" w:cs="Mangal"/>
      <w:kern w:val="1"/>
      <w:sz w:val="24"/>
      <w:szCs w:val="24"/>
      <w:lang w:eastAsia="hi-IN" w:bidi="hi-IN"/>
    </w:rPr>
  </w:style>
  <w:style w:type="paragraph" w:customStyle="1" w:styleId="2ffff8">
    <w:name w:val="Текст выноски2"/>
    <w:basedOn w:val="a8"/>
    <w:qFormat/>
    <w:rsid w:val="00564BF6"/>
    <w:pPr>
      <w:suppressAutoHyphens/>
      <w:spacing w:before="100" w:after="100" w:line="240" w:lineRule="auto"/>
      <w:jc w:val="both"/>
    </w:pPr>
    <w:rPr>
      <w:rFonts w:ascii="Tahoma" w:eastAsia="Arial" w:hAnsi="Tahoma" w:cs="Tahoma"/>
      <w:kern w:val="1"/>
      <w:sz w:val="16"/>
      <w:szCs w:val="16"/>
      <w:lang w:eastAsia="hi-IN" w:bidi="hi-IN"/>
    </w:rPr>
  </w:style>
  <w:style w:type="paragraph" w:customStyle="1" w:styleId="z-20">
    <w:name w:val="z-Начало формы2"/>
    <w:basedOn w:val="a8"/>
    <w:qFormat/>
    <w:rsid w:val="00564BF6"/>
    <w:pPr>
      <w:pBdr>
        <w:bottom w:val="single" w:sz="4" w:space="1" w:color="000000"/>
      </w:pBdr>
      <w:suppressAutoHyphens/>
      <w:spacing w:after="0" w:line="240" w:lineRule="auto"/>
      <w:jc w:val="center"/>
    </w:pPr>
    <w:rPr>
      <w:rFonts w:ascii="Arial" w:eastAsia="Arial" w:hAnsi="Arial" w:cs="Arial"/>
      <w:vanish/>
      <w:kern w:val="1"/>
      <w:sz w:val="16"/>
      <w:szCs w:val="16"/>
      <w:lang w:eastAsia="hi-IN" w:bidi="hi-IN"/>
    </w:rPr>
  </w:style>
  <w:style w:type="paragraph" w:customStyle="1" w:styleId="z-21">
    <w:name w:val="z-Конец формы2"/>
    <w:basedOn w:val="a8"/>
    <w:qFormat/>
    <w:rsid w:val="00564BF6"/>
    <w:pPr>
      <w:pBdr>
        <w:top w:val="single" w:sz="4" w:space="1" w:color="000000"/>
      </w:pBdr>
      <w:suppressAutoHyphens/>
      <w:spacing w:before="100" w:after="0" w:line="240" w:lineRule="auto"/>
      <w:jc w:val="center"/>
    </w:pPr>
    <w:rPr>
      <w:rFonts w:ascii="Arial" w:eastAsia="Arial" w:hAnsi="Arial" w:cs="Arial"/>
      <w:vanish/>
      <w:kern w:val="1"/>
      <w:sz w:val="16"/>
      <w:szCs w:val="16"/>
      <w:lang w:eastAsia="hi-IN" w:bidi="hi-IN"/>
    </w:rPr>
  </w:style>
  <w:style w:type="paragraph" w:customStyle="1" w:styleId="2ffff9">
    <w:name w:val="Тема примечания2"/>
    <w:basedOn w:val="2fff5"/>
    <w:qFormat/>
    <w:rsid w:val="00564BF6"/>
    <w:rPr>
      <w:b/>
      <w:bCs/>
    </w:rPr>
  </w:style>
  <w:style w:type="paragraph" w:customStyle="1" w:styleId="2ffffa">
    <w:name w:val="Текст концевой сноски2"/>
    <w:basedOn w:val="a8"/>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343">
    <w:name w:val="Основной текст 34"/>
    <w:basedOn w:val="a8"/>
    <w:qFormat/>
    <w:rsid w:val="00564BF6"/>
    <w:pPr>
      <w:suppressAutoHyphens/>
      <w:spacing w:before="100" w:after="0" w:line="240" w:lineRule="atLeast"/>
      <w:jc w:val="both"/>
    </w:pPr>
    <w:rPr>
      <w:rFonts w:ascii="Arial" w:eastAsia="Arial" w:hAnsi="Arial" w:cs="Mangal"/>
      <w:kern w:val="1"/>
      <w:sz w:val="20"/>
      <w:szCs w:val="20"/>
      <w:lang w:eastAsia="hi-IN" w:bidi="hi-IN"/>
    </w:rPr>
  </w:style>
  <w:style w:type="paragraph" w:customStyle="1" w:styleId="3ff7">
    <w:name w:val="Текст3"/>
    <w:basedOn w:val="a8"/>
    <w:qFormat/>
    <w:rsid w:val="00564BF6"/>
    <w:pPr>
      <w:suppressAutoHyphens/>
      <w:spacing w:before="100" w:after="0" w:line="240" w:lineRule="auto"/>
    </w:pPr>
    <w:rPr>
      <w:rFonts w:ascii="Courier New" w:eastAsia="Arial" w:hAnsi="Courier New" w:cs="Mangal"/>
      <w:kern w:val="1"/>
      <w:sz w:val="20"/>
      <w:szCs w:val="20"/>
      <w:lang w:eastAsia="hi-IN" w:bidi="hi-IN"/>
    </w:rPr>
  </w:style>
  <w:style w:type="paragraph" w:customStyle="1" w:styleId="255">
    <w:name w:val="Основной текст с отступом 25"/>
    <w:basedOn w:val="a8"/>
    <w:qFormat/>
    <w:rsid w:val="00564BF6"/>
    <w:pPr>
      <w:suppressAutoHyphens/>
      <w:spacing w:before="100" w:after="0" w:line="240" w:lineRule="auto"/>
      <w:ind w:left="5103"/>
    </w:pPr>
    <w:rPr>
      <w:rFonts w:ascii="Arial" w:eastAsia="Arial" w:hAnsi="Arial" w:cs="Mangal"/>
      <w:kern w:val="1"/>
      <w:sz w:val="20"/>
      <w:szCs w:val="20"/>
      <w:lang w:eastAsia="hi-IN" w:bidi="hi-IN"/>
    </w:rPr>
  </w:style>
  <w:style w:type="paragraph" w:customStyle="1" w:styleId="4f6">
    <w:name w:val="Без интервала4"/>
    <w:qFormat/>
    <w:rsid w:val="00564BF6"/>
    <w:pPr>
      <w:spacing w:after="0" w:line="240" w:lineRule="auto"/>
    </w:pPr>
    <w:rPr>
      <w:rFonts w:ascii="Calibri" w:eastAsia="Calibri" w:hAnsi="Calibri" w:cs="Times New Roman"/>
      <w:lang w:eastAsia="ru-RU"/>
    </w:rPr>
  </w:style>
  <w:style w:type="paragraph" w:customStyle="1" w:styleId="256">
    <w:name w:val="Основной текст 25"/>
    <w:basedOn w:val="a8"/>
    <w:qFormat/>
    <w:rsid w:val="00564BF6"/>
    <w:pPr>
      <w:tabs>
        <w:tab w:val="left" w:pos="-2410"/>
        <w:tab w:val="left" w:pos="9639"/>
      </w:tabs>
      <w:suppressAutoHyphens/>
      <w:spacing w:after="0" w:line="240" w:lineRule="auto"/>
      <w:ind w:right="-29" w:firstLine="720"/>
    </w:pPr>
    <w:rPr>
      <w:rFonts w:ascii="Times New Roman" w:eastAsia="Times New Roman" w:hAnsi="Times New Roman" w:cs="Times New Roman"/>
      <w:sz w:val="24"/>
      <w:szCs w:val="20"/>
      <w:lang w:eastAsia="ar-SA"/>
    </w:rPr>
  </w:style>
  <w:style w:type="character" w:customStyle="1" w:styleId="5c">
    <w:name w:val="Основной шрифт абзаца5"/>
    <w:rsid w:val="00564BF6"/>
  </w:style>
  <w:style w:type="character" w:customStyle="1" w:styleId="3ff8">
    <w:name w:val="Номер страницы3"/>
    <w:rsid w:val="00564BF6"/>
    <w:rPr>
      <w:rFonts w:ascii="Times New Roman" w:hAnsi="Times New Roman"/>
    </w:rPr>
  </w:style>
  <w:style w:type="character" w:customStyle="1" w:styleId="HTML30">
    <w:name w:val="Акроним HTML3"/>
    <w:rsid w:val="00564BF6"/>
  </w:style>
  <w:style w:type="character" w:customStyle="1" w:styleId="HTML31">
    <w:name w:val="Клавиатура HTML3"/>
    <w:rsid w:val="00564BF6"/>
    <w:rPr>
      <w:rFonts w:ascii="Courier New" w:hAnsi="Courier New" w:cs="Courier New"/>
      <w:sz w:val="20"/>
      <w:szCs w:val="20"/>
    </w:rPr>
  </w:style>
  <w:style w:type="character" w:customStyle="1" w:styleId="HTML32">
    <w:name w:val="Код HTML3"/>
    <w:rsid w:val="00564BF6"/>
    <w:rPr>
      <w:rFonts w:ascii="Courier New" w:hAnsi="Courier New" w:cs="Courier New"/>
      <w:sz w:val="20"/>
      <w:szCs w:val="20"/>
    </w:rPr>
  </w:style>
  <w:style w:type="character" w:customStyle="1" w:styleId="3ff9">
    <w:name w:val="Номер строки3"/>
    <w:rsid w:val="00564BF6"/>
  </w:style>
  <w:style w:type="character" w:customStyle="1" w:styleId="HTML33">
    <w:name w:val="Образец HTML3"/>
    <w:rsid w:val="00564BF6"/>
    <w:rPr>
      <w:rFonts w:ascii="Courier New" w:hAnsi="Courier New" w:cs="Courier New"/>
    </w:rPr>
  </w:style>
  <w:style w:type="character" w:customStyle="1" w:styleId="HTML34">
    <w:name w:val="Определение HTML3"/>
    <w:rsid w:val="00564BF6"/>
    <w:rPr>
      <w:i/>
      <w:iCs/>
    </w:rPr>
  </w:style>
  <w:style w:type="character" w:customStyle="1" w:styleId="HTML35">
    <w:name w:val="Переменный HTML3"/>
    <w:rsid w:val="00564BF6"/>
    <w:rPr>
      <w:i/>
      <w:iCs/>
    </w:rPr>
  </w:style>
  <w:style w:type="character" w:customStyle="1" w:styleId="HTML36">
    <w:name w:val="Пишущая машинка HTML3"/>
    <w:rsid w:val="00564BF6"/>
    <w:rPr>
      <w:rFonts w:ascii="Courier New" w:hAnsi="Courier New" w:cs="Courier New"/>
      <w:sz w:val="20"/>
      <w:szCs w:val="20"/>
    </w:rPr>
  </w:style>
  <w:style w:type="character" w:customStyle="1" w:styleId="3ffa">
    <w:name w:val="Просмотренная гиперссылка3"/>
    <w:rsid w:val="00564BF6"/>
    <w:rPr>
      <w:color w:val="800080"/>
      <w:u w:val="single"/>
    </w:rPr>
  </w:style>
  <w:style w:type="character" w:customStyle="1" w:styleId="HTML37">
    <w:name w:val="Цитата HTML3"/>
    <w:rsid w:val="00564BF6"/>
    <w:rPr>
      <w:i/>
      <w:iCs/>
    </w:rPr>
  </w:style>
  <w:style w:type="paragraph" w:customStyle="1" w:styleId="3ffb">
    <w:name w:val="Текст сноски3"/>
    <w:basedOn w:val="a8"/>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4f7">
    <w:name w:val="Обычный (веб)4"/>
    <w:basedOn w:val="a8"/>
    <w:qFormat/>
    <w:rsid w:val="00564BF6"/>
    <w:pPr>
      <w:suppressAutoHyphens/>
      <w:spacing w:before="280" w:after="280" w:line="240" w:lineRule="auto"/>
    </w:pPr>
    <w:rPr>
      <w:rFonts w:ascii="Arial" w:eastAsia="Arial" w:hAnsi="Arial" w:cs="Mangal"/>
      <w:kern w:val="1"/>
      <w:sz w:val="24"/>
      <w:szCs w:val="24"/>
      <w:lang w:eastAsia="hi-IN" w:bidi="hi-IN"/>
    </w:rPr>
  </w:style>
  <w:style w:type="paragraph" w:customStyle="1" w:styleId="HTML38">
    <w:name w:val="Адрес HTML3"/>
    <w:basedOn w:val="a8"/>
    <w:qFormat/>
    <w:rsid w:val="00564BF6"/>
    <w:pPr>
      <w:suppressAutoHyphens/>
      <w:spacing w:before="100" w:after="100" w:line="240" w:lineRule="auto"/>
      <w:jc w:val="both"/>
    </w:pPr>
    <w:rPr>
      <w:rFonts w:ascii="Arial" w:eastAsia="Arial" w:hAnsi="Arial" w:cs="Mangal"/>
      <w:i/>
      <w:iCs/>
      <w:kern w:val="1"/>
      <w:sz w:val="24"/>
      <w:szCs w:val="24"/>
      <w:lang w:eastAsia="hi-IN" w:bidi="hi-IN"/>
    </w:rPr>
  </w:style>
  <w:style w:type="paragraph" w:customStyle="1" w:styleId="3ffc">
    <w:name w:val="Адрес на конверте3"/>
    <w:basedOn w:val="a8"/>
    <w:qFormat/>
    <w:rsid w:val="00564BF6"/>
    <w:pPr>
      <w:suppressAutoHyphens/>
      <w:spacing w:before="100" w:after="100" w:line="240" w:lineRule="auto"/>
      <w:ind w:left="2880"/>
      <w:jc w:val="both"/>
    </w:pPr>
    <w:rPr>
      <w:rFonts w:ascii="Arial" w:eastAsia="Arial" w:hAnsi="Arial" w:cs="Arial"/>
      <w:kern w:val="1"/>
      <w:sz w:val="24"/>
      <w:szCs w:val="24"/>
      <w:lang w:eastAsia="hi-IN" w:bidi="hi-IN"/>
    </w:rPr>
  </w:style>
  <w:style w:type="paragraph" w:customStyle="1" w:styleId="235">
    <w:name w:val="Обратный адрес 23"/>
    <w:basedOn w:val="a8"/>
    <w:qFormat/>
    <w:rsid w:val="00564BF6"/>
    <w:pPr>
      <w:suppressAutoHyphens/>
      <w:spacing w:before="100" w:after="100" w:line="240" w:lineRule="auto"/>
      <w:jc w:val="both"/>
    </w:pPr>
    <w:rPr>
      <w:rFonts w:ascii="Arial" w:eastAsia="Arial" w:hAnsi="Arial" w:cs="Arial"/>
      <w:kern w:val="1"/>
      <w:sz w:val="20"/>
      <w:szCs w:val="20"/>
      <w:lang w:eastAsia="hi-IN" w:bidi="hi-IN"/>
    </w:rPr>
  </w:style>
  <w:style w:type="paragraph" w:customStyle="1" w:styleId="HTML39">
    <w:name w:val="Стандартный HTML3"/>
    <w:basedOn w:val="a8"/>
    <w:qFormat/>
    <w:rsid w:val="00564BF6"/>
    <w:pPr>
      <w:suppressAutoHyphens/>
      <w:spacing w:before="100" w:after="100" w:line="240" w:lineRule="auto"/>
      <w:jc w:val="both"/>
    </w:pPr>
    <w:rPr>
      <w:rFonts w:ascii="Courier New" w:eastAsia="Arial" w:hAnsi="Courier New" w:cs="Courier New"/>
      <w:kern w:val="1"/>
      <w:sz w:val="20"/>
      <w:szCs w:val="20"/>
      <w:lang w:eastAsia="hi-IN" w:bidi="hi-IN"/>
    </w:rPr>
  </w:style>
  <w:style w:type="paragraph" w:customStyle="1" w:styleId="3ffd">
    <w:name w:val="Электронная подпись3"/>
    <w:basedOn w:val="a8"/>
    <w:qFormat/>
    <w:rsid w:val="00564BF6"/>
    <w:pPr>
      <w:suppressAutoHyphens/>
      <w:spacing w:before="100" w:after="100" w:line="240" w:lineRule="auto"/>
      <w:jc w:val="both"/>
    </w:pPr>
    <w:rPr>
      <w:rFonts w:ascii="Arial" w:eastAsia="Arial" w:hAnsi="Arial" w:cs="Mangal"/>
      <w:kern w:val="1"/>
      <w:sz w:val="24"/>
      <w:szCs w:val="24"/>
      <w:lang w:eastAsia="hi-IN" w:bidi="hi-IN"/>
    </w:rPr>
  </w:style>
  <w:style w:type="paragraph" w:customStyle="1" w:styleId="3ffe">
    <w:name w:val="Текст выноски3"/>
    <w:basedOn w:val="a8"/>
    <w:qFormat/>
    <w:rsid w:val="00564BF6"/>
    <w:pPr>
      <w:suppressAutoHyphens/>
      <w:spacing w:before="100" w:after="100" w:line="240" w:lineRule="auto"/>
      <w:jc w:val="both"/>
    </w:pPr>
    <w:rPr>
      <w:rFonts w:ascii="Tahoma" w:eastAsia="Arial" w:hAnsi="Tahoma" w:cs="Tahoma"/>
      <w:kern w:val="1"/>
      <w:sz w:val="16"/>
      <w:szCs w:val="16"/>
      <w:lang w:eastAsia="hi-IN" w:bidi="hi-IN"/>
    </w:rPr>
  </w:style>
  <w:style w:type="paragraph" w:customStyle="1" w:styleId="z-3">
    <w:name w:val="z-Начало формы3"/>
    <w:basedOn w:val="a8"/>
    <w:qFormat/>
    <w:rsid w:val="00564BF6"/>
    <w:pPr>
      <w:pBdr>
        <w:bottom w:val="single" w:sz="4" w:space="1" w:color="000000"/>
      </w:pBdr>
      <w:suppressAutoHyphens/>
      <w:spacing w:after="0" w:line="240" w:lineRule="auto"/>
      <w:jc w:val="center"/>
    </w:pPr>
    <w:rPr>
      <w:rFonts w:ascii="Arial" w:eastAsia="Arial" w:hAnsi="Arial" w:cs="Arial"/>
      <w:vanish/>
      <w:kern w:val="1"/>
      <w:sz w:val="16"/>
      <w:szCs w:val="16"/>
      <w:lang w:eastAsia="hi-IN" w:bidi="hi-IN"/>
    </w:rPr>
  </w:style>
  <w:style w:type="paragraph" w:customStyle="1" w:styleId="z-30">
    <w:name w:val="z-Конец формы3"/>
    <w:basedOn w:val="a8"/>
    <w:qFormat/>
    <w:rsid w:val="00564BF6"/>
    <w:pPr>
      <w:pBdr>
        <w:top w:val="single" w:sz="4" w:space="1" w:color="000000"/>
      </w:pBdr>
      <w:suppressAutoHyphens/>
      <w:spacing w:before="100" w:after="0" w:line="240" w:lineRule="auto"/>
      <w:jc w:val="center"/>
    </w:pPr>
    <w:rPr>
      <w:rFonts w:ascii="Arial" w:eastAsia="Arial" w:hAnsi="Arial" w:cs="Arial"/>
      <w:vanish/>
      <w:kern w:val="1"/>
      <w:sz w:val="16"/>
      <w:szCs w:val="16"/>
      <w:lang w:eastAsia="hi-IN" w:bidi="hi-IN"/>
    </w:rPr>
  </w:style>
  <w:style w:type="paragraph" w:customStyle="1" w:styleId="3fff">
    <w:name w:val="Тема примечания3"/>
    <w:basedOn w:val="2fff5"/>
    <w:qFormat/>
    <w:rsid w:val="00564BF6"/>
    <w:rPr>
      <w:b/>
      <w:bCs/>
    </w:rPr>
  </w:style>
  <w:style w:type="paragraph" w:customStyle="1" w:styleId="3fff0">
    <w:name w:val="Текст концевой сноски3"/>
    <w:basedOn w:val="a8"/>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353">
    <w:name w:val="Основной текст 35"/>
    <w:basedOn w:val="a8"/>
    <w:qFormat/>
    <w:rsid w:val="00564BF6"/>
    <w:pPr>
      <w:suppressAutoHyphens/>
      <w:spacing w:before="100" w:after="0" w:line="240" w:lineRule="atLeast"/>
      <w:jc w:val="both"/>
    </w:pPr>
    <w:rPr>
      <w:rFonts w:ascii="Arial" w:eastAsia="Arial" w:hAnsi="Arial" w:cs="Mangal"/>
      <w:kern w:val="1"/>
      <w:sz w:val="20"/>
      <w:szCs w:val="20"/>
      <w:lang w:eastAsia="hi-IN" w:bidi="hi-IN"/>
    </w:rPr>
  </w:style>
  <w:style w:type="paragraph" w:customStyle="1" w:styleId="4f8">
    <w:name w:val="Текст4"/>
    <w:basedOn w:val="a8"/>
    <w:qFormat/>
    <w:rsid w:val="00564BF6"/>
    <w:pPr>
      <w:suppressAutoHyphens/>
      <w:spacing w:before="100" w:after="0" w:line="240" w:lineRule="auto"/>
    </w:pPr>
    <w:rPr>
      <w:rFonts w:ascii="Courier New" w:eastAsia="Arial" w:hAnsi="Courier New" w:cs="Mangal"/>
      <w:kern w:val="1"/>
      <w:sz w:val="20"/>
      <w:szCs w:val="20"/>
      <w:lang w:eastAsia="hi-IN" w:bidi="hi-IN"/>
    </w:rPr>
  </w:style>
  <w:style w:type="numbering" w:customStyle="1" w:styleId="155">
    <w:name w:val="Нет списка15"/>
    <w:next w:val="ac"/>
    <w:semiHidden/>
    <w:unhideWhenUsed/>
    <w:rsid w:val="00564BF6"/>
  </w:style>
  <w:style w:type="table" w:customStyle="1" w:styleId="138">
    <w:name w:val="Основной текст с отступом Знак13"/>
    <w:basedOn w:val="ab"/>
    <w:next w:val="afa"/>
    <w:rsid w:val="00564B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
    <w:name w:val="Сетка таблицы15"/>
    <w:basedOn w:val="ab"/>
    <w:next w:val="afa"/>
    <w:uiPriority w:val="5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
    <w:name w:val="Нет списка16"/>
    <w:next w:val="ac"/>
    <w:uiPriority w:val="99"/>
    <w:semiHidden/>
    <w:rsid w:val="00564BF6"/>
  </w:style>
  <w:style w:type="table" w:customStyle="1" w:styleId="21f0">
    <w:name w:val="Сетка таблицы21"/>
    <w:basedOn w:val="ab"/>
    <w:next w:val="afa"/>
    <w:rsid w:val="00564BF6"/>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c">
    <w:name w:val="Сетка таблицы3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0">
    <w:name w:val="1 / 1.1 / 1.1.130"/>
    <w:basedOn w:val="ac"/>
    <w:next w:val="111111"/>
    <w:rsid w:val="00564BF6"/>
  </w:style>
  <w:style w:type="numbering" w:customStyle="1" w:styleId="111111119">
    <w:name w:val="1 / 1.1 / 1.1.1119"/>
    <w:basedOn w:val="ac"/>
    <w:next w:val="111111"/>
    <w:rsid w:val="00564BF6"/>
  </w:style>
  <w:style w:type="numbering" w:customStyle="1" w:styleId="111111215">
    <w:name w:val="1 / 1.1 / 1.1.1215"/>
    <w:basedOn w:val="ac"/>
    <w:next w:val="111111"/>
    <w:rsid w:val="00564BF6"/>
  </w:style>
  <w:style w:type="numbering" w:customStyle="1" w:styleId="11111136">
    <w:name w:val="1 / 1.1 / 1.1.136"/>
    <w:basedOn w:val="ac"/>
    <w:next w:val="111111"/>
    <w:rsid w:val="00564BF6"/>
  </w:style>
  <w:style w:type="table" w:customStyle="1" w:styleId="711">
    <w:name w:val="Сетка таблицы7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6">
    <w:name w:val="1 / 1.1 / 1.1.146"/>
    <w:basedOn w:val="ac"/>
    <w:next w:val="111111"/>
    <w:rsid w:val="00564BF6"/>
  </w:style>
  <w:style w:type="table" w:customStyle="1" w:styleId="811">
    <w:name w:val="Сетка таблицы8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56">
    <w:name w:val="1 / 1.1 / 1.1.156"/>
    <w:basedOn w:val="ac"/>
    <w:next w:val="111111"/>
    <w:rsid w:val="00564BF6"/>
  </w:style>
  <w:style w:type="numbering" w:customStyle="1" w:styleId="21f1">
    <w:name w:val="Нет списка21"/>
    <w:next w:val="ac"/>
    <w:uiPriority w:val="99"/>
    <w:semiHidden/>
    <w:rsid w:val="00564BF6"/>
  </w:style>
  <w:style w:type="table" w:customStyle="1" w:styleId="1113">
    <w:name w:val="Основной текст с отступом Знак111"/>
    <w:basedOn w:val="ab"/>
    <w:next w:val="afa"/>
    <w:rsid w:val="00564BF6"/>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66">
    <w:name w:val="1 / 1.1 / 1.1.166"/>
    <w:basedOn w:val="ac"/>
    <w:next w:val="111111"/>
    <w:rsid w:val="00564BF6"/>
  </w:style>
  <w:style w:type="numbering" w:customStyle="1" w:styleId="11110">
    <w:name w:val="Нет списка1111"/>
    <w:next w:val="ac"/>
    <w:semiHidden/>
    <w:rsid w:val="00564BF6"/>
  </w:style>
  <w:style w:type="table" w:customStyle="1" w:styleId="1fffffc">
    <w:name w:val="проба1"/>
    <w:basedOn w:val="ab"/>
    <w:rsid w:val="00564BF6"/>
    <w:pPr>
      <w:spacing w:after="0" w:line="240" w:lineRule="auto"/>
    </w:pPr>
    <w:rPr>
      <w:rFonts w:ascii="Times New Roman" w:eastAsia="Times New Roman" w:hAnsi="Times New Roman" w:cs="Times New Roman"/>
      <w:sz w:val="24"/>
      <w:szCs w:val="20"/>
      <w:lang w:eastAsia="ru-RU"/>
    </w:rPr>
    <w:tblPr>
      <w:tblInd w:w="0" w:type="dxa"/>
      <w:tblCellMar>
        <w:top w:w="0" w:type="dxa"/>
        <w:left w:w="108" w:type="dxa"/>
        <w:bottom w:w="0" w:type="dxa"/>
        <w:right w:w="108" w:type="dxa"/>
      </w:tblCellMar>
    </w:tblPr>
  </w:style>
  <w:style w:type="table" w:customStyle="1" w:styleId="1131">
    <w:name w:val="Сетка таблицы113"/>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c">
    <w:name w:val="Сетка таблицы 11"/>
    <w:basedOn w:val="ab"/>
    <w:next w:val="1fffff9"/>
    <w:rsid w:val="00564BF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31d">
    <w:name w:val="Нет списка31"/>
    <w:next w:val="ac"/>
    <w:uiPriority w:val="99"/>
    <w:semiHidden/>
    <w:rsid w:val="00564BF6"/>
  </w:style>
  <w:style w:type="table" w:customStyle="1" w:styleId="1216">
    <w:name w:val="Основной текст с отступом Знак121"/>
    <w:basedOn w:val="ab"/>
    <w:next w:val="afa"/>
    <w:rsid w:val="00564BF6"/>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76">
    <w:name w:val="1 / 1.1 / 1.1.176"/>
    <w:basedOn w:val="ac"/>
    <w:next w:val="111111"/>
    <w:rsid w:val="00564BF6"/>
  </w:style>
  <w:style w:type="numbering" w:customStyle="1" w:styleId="1217">
    <w:name w:val="Нет списка121"/>
    <w:next w:val="ac"/>
    <w:semiHidden/>
    <w:rsid w:val="00564BF6"/>
  </w:style>
  <w:style w:type="table" w:customStyle="1" w:styleId="1230">
    <w:name w:val="Сетка таблицы123"/>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13">
    <w:name w:val="1 / 1.1 / 1.1.1413"/>
    <w:basedOn w:val="ac"/>
    <w:next w:val="111111"/>
    <w:rsid w:val="00564BF6"/>
  </w:style>
  <w:style w:type="numbering" w:customStyle="1" w:styleId="111111513">
    <w:name w:val="1 / 1.1 / 1.1.1513"/>
    <w:basedOn w:val="ac"/>
    <w:next w:val="111111"/>
    <w:rsid w:val="00564BF6"/>
  </w:style>
  <w:style w:type="numbering" w:customStyle="1" w:styleId="111111613">
    <w:name w:val="1 / 1.1 / 1.1.1613"/>
    <w:basedOn w:val="ac"/>
    <w:next w:val="111111"/>
    <w:rsid w:val="00564BF6"/>
  </w:style>
  <w:style w:type="numbering" w:customStyle="1" w:styleId="111111713">
    <w:name w:val="1 / 1.1 / 1.1.1713"/>
    <w:basedOn w:val="ac"/>
    <w:next w:val="111111"/>
    <w:rsid w:val="00564BF6"/>
  </w:style>
  <w:style w:type="numbering" w:customStyle="1" w:styleId="417">
    <w:name w:val="Нет списка41"/>
    <w:next w:val="ac"/>
    <w:uiPriority w:val="99"/>
    <w:semiHidden/>
    <w:unhideWhenUsed/>
    <w:rsid w:val="00564BF6"/>
  </w:style>
  <w:style w:type="numbering" w:customStyle="1" w:styleId="1111111110">
    <w:name w:val="1 / 1.1 / 1.1.11110"/>
    <w:basedOn w:val="ac"/>
    <w:next w:val="111111"/>
    <w:rsid w:val="00564BF6"/>
  </w:style>
  <w:style w:type="numbering" w:customStyle="1" w:styleId="111111216">
    <w:name w:val="1 / 1.1 / 1.1.1216"/>
    <w:basedOn w:val="ac"/>
    <w:next w:val="111111"/>
    <w:rsid w:val="00564BF6"/>
  </w:style>
  <w:style w:type="numbering" w:customStyle="1" w:styleId="11111137">
    <w:name w:val="1 / 1.1 / 1.1.137"/>
    <w:basedOn w:val="ac"/>
    <w:next w:val="111111"/>
    <w:rsid w:val="00564BF6"/>
  </w:style>
  <w:style w:type="character" w:customStyle="1" w:styleId="BodyTextIndentChar1">
    <w:name w:val="Body Text Indent Char1"/>
    <w:aliases w:val="текст Char1"/>
    <w:uiPriority w:val="99"/>
    <w:semiHidden/>
    <w:rsid w:val="00564BF6"/>
    <w:rPr>
      <w:rFonts w:ascii="Calibri" w:hAnsi="Calibri" w:cs="Calibri"/>
      <w:sz w:val="20"/>
      <w:szCs w:val="20"/>
      <w:lang w:eastAsia="ar-SA"/>
    </w:rPr>
  </w:style>
  <w:style w:type="table" w:customStyle="1" w:styleId="1122">
    <w:name w:val="Основной текст с отступом Знак112"/>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d">
    <w:name w:val="Основной шрифт абзаца11"/>
    <w:uiPriority w:val="99"/>
    <w:rsid w:val="00564BF6"/>
  </w:style>
  <w:style w:type="paragraph" w:customStyle="1" w:styleId="2112">
    <w:name w:val="Основной текст 211"/>
    <w:basedOn w:val="a8"/>
    <w:uiPriority w:val="99"/>
    <w:qFormat/>
    <w:rsid w:val="00564BF6"/>
    <w:pPr>
      <w:widowControl w:val="0"/>
      <w:suppressAutoHyphens/>
      <w:spacing w:before="100" w:after="0" w:line="240" w:lineRule="auto"/>
      <w:jc w:val="both"/>
    </w:pPr>
    <w:rPr>
      <w:rFonts w:ascii="Arial" w:eastAsia="Times New Roman" w:hAnsi="Arial" w:cs="Arial"/>
      <w:kern w:val="1"/>
      <w:sz w:val="24"/>
      <w:szCs w:val="24"/>
      <w:lang w:eastAsia="hi-IN" w:bidi="hi-IN"/>
    </w:rPr>
  </w:style>
  <w:style w:type="paragraph" w:customStyle="1" w:styleId="2113">
    <w:name w:val="Основной текст с отступом 211"/>
    <w:basedOn w:val="a8"/>
    <w:uiPriority w:val="99"/>
    <w:qFormat/>
    <w:rsid w:val="00564BF6"/>
    <w:pPr>
      <w:suppressAutoHyphens/>
      <w:spacing w:before="100" w:after="120" w:line="480" w:lineRule="auto"/>
      <w:ind w:left="283"/>
      <w:jc w:val="both"/>
    </w:pPr>
    <w:rPr>
      <w:rFonts w:ascii="Arial" w:eastAsia="Times New Roman" w:hAnsi="Arial" w:cs="Arial"/>
      <w:kern w:val="1"/>
      <w:sz w:val="24"/>
      <w:szCs w:val="24"/>
      <w:lang w:eastAsia="hi-IN" w:bidi="hi-IN"/>
    </w:rPr>
  </w:style>
  <w:style w:type="paragraph" w:customStyle="1" w:styleId="3111">
    <w:name w:val="Основной текст 311"/>
    <w:basedOn w:val="a8"/>
    <w:uiPriority w:val="99"/>
    <w:qFormat/>
    <w:rsid w:val="00564BF6"/>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Arial" w:eastAsia="Times New Roman" w:hAnsi="Arial" w:cs="Arial"/>
      <w:b/>
      <w:bCs/>
      <w:i/>
      <w:iCs/>
      <w:kern w:val="1"/>
      <w:lang w:eastAsia="hi-IN" w:bidi="hi-IN"/>
    </w:rPr>
  </w:style>
  <w:style w:type="paragraph" w:customStyle="1" w:styleId="11e">
    <w:name w:val="Текст11"/>
    <w:basedOn w:val="a8"/>
    <w:uiPriority w:val="99"/>
    <w:qFormat/>
    <w:rsid w:val="00564BF6"/>
    <w:pPr>
      <w:suppressAutoHyphens/>
      <w:spacing w:before="100" w:after="0" w:line="240" w:lineRule="auto"/>
    </w:pPr>
    <w:rPr>
      <w:rFonts w:ascii="Courier New" w:eastAsia="Times New Roman" w:hAnsi="Courier New" w:cs="Courier New"/>
      <w:kern w:val="1"/>
      <w:sz w:val="20"/>
      <w:szCs w:val="20"/>
      <w:lang w:eastAsia="hi-IN" w:bidi="hi-IN"/>
    </w:rPr>
  </w:style>
  <w:style w:type="character" w:customStyle="1" w:styleId="BodyTextIndent3Char1">
    <w:name w:val="Body Text Indent 3 Char1"/>
    <w:uiPriority w:val="99"/>
    <w:semiHidden/>
    <w:rsid w:val="00564BF6"/>
    <w:rPr>
      <w:rFonts w:ascii="Calibri" w:hAnsi="Calibri" w:cs="Calibri"/>
      <w:sz w:val="16"/>
      <w:szCs w:val="16"/>
      <w:lang w:eastAsia="ar-SA"/>
    </w:rPr>
  </w:style>
  <w:style w:type="character" w:customStyle="1" w:styleId="PlainTextChar1">
    <w:name w:val="Plain Text Char1"/>
    <w:uiPriority w:val="99"/>
    <w:semiHidden/>
    <w:rsid w:val="00564BF6"/>
    <w:rPr>
      <w:rFonts w:ascii="Courier New" w:hAnsi="Courier New" w:cs="Courier New"/>
      <w:sz w:val="20"/>
      <w:szCs w:val="20"/>
      <w:lang w:eastAsia="ar-SA"/>
    </w:rPr>
  </w:style>
  <w:style w:type="character" w:customStyle="1" w:styleId="BodyText3Char1">
    <w:name w:val="Body Text 3 Char1"/>
    <w:uiPriority w:val="99"/>
    <w:semiHidden/>
    <w:rsid w:val="00564BF6"/>
    <w:rPr>
      <w:rFonts w:ascii="Calibri" w:hAnsi="Calibri" w:cs="Calibri"/>
      <w:sz w:val="16"/>
      <w:szCs w:val="16"/>
      <w:lang w:eastAsia="ar-SA"/>
    </w:rPr>
  </w:style>
  <w:style w:type="character" w:customStyle="1" w:styleId="CommentSubjectChar1">
    <w:name w:val="Comment Subject Char1"/>
    <w:uiPriority w:val="99"/>
    <w:semiHidden/>
    <w:rsid w:val="00564BF6"/>
    <w:rPr>
      <w:rFonts w:ascii="Calibri" w:eastAsia="Times New Roman" w:hAnsi="Calibri" w:cs="Calibri"/>
      <w:b/>
      <w:bCs/>
      <w:kern w:val="1"/>
      <w:sz w:val="20"/>
      <w:szCs w:val="20"/>
      <w:lang w:val="en-US" w:eastAsia="ar-SA"/>
    </w:rPr>
  </w:style>
  <w:style w:type="paragraph" w:customStyle="1" w:styleId="11f">
    <w:name w:val="Абзац списка11"/>
    <w:basedOn w:val="a8"/>
    <w:uiPriority w:val="99"/>
    <w:qFormat/>
    <w:rsid w:val="00564BF6"/>
    <w:pPr>
      <w:spacing w:after="0" w:line="240" w:lineRule="auto"/>
      <w:ind w:left="708"/>
    </w:pPr>
    <w:rPr>
      <w:rFonts w:ascii="Calibri" w:eastAsia="Times New Roman" w:hAnsi="Calibri" w:cs="Calibri"/>
      <w:sz w:val="24"/>
      <w:szCs w:val="24"/>
      <w:lang w:eastAsia="ru-RU"/>
    </w:rPr>
  </w:style>
  <w:style w:type="character" w:customStyle="1" w:styleId="iceouttxt5">
    <w:name w:val="iceouttxt5"/>
    <w:uiPriority w:val="99"/>
    <w:rsid w:val="00564BF6"/>
    <w:rPr>
      <w:rFonts w:ascii="Arial" w:hAnsi="Arial" w:cs="Arial"/>
      <w:color w:val="auto"/>
      <w:sz w:val="14"/>
      <w:szCs w:val="14"/>
    </w:rPr>
  </w:style>
  <w:style w:type="character" w:customStyle="1" w:styleId="affffffffffe">
    <w:name w:val="Основной текст_"/>
    <w:link w:val="3fff1"/>
    <w:uiPriority w:val="99"/>
    <w:locked/>
    <w:rsid w:val="00564BF6"/>
    <w:rPr>
      <w:shd w:val="clear" w:color="auto" w:fill="FFFFFF"/>
    </w:rPr>
  </w:style>
  <w:style w:type="paragraph" w:customStyle="1" w:styleId="3fff1">
    <w:name w:val="Основной текст3"/>
    <w:basedOn w:val="a8"/>
    <w:link w:val="affffffffffe"/>
    <w:uiPriority w:val="99"/>
    <w:qFormat/>
    <w:rsid w:val="00564BF6"/>
    <w:pPr>
      <w:shd w:val="clear" w:color="auto" w:fill="FFFFFF"/>
      <w:spacing w:before="180" w:after="300" w:line="240" w:lineRule="atLeast"/>
    </w:pPr>
    <w:rPr>
      <w:shd w:val="clear" w:color="auto" w:fill="FFFFFF"/>
    </w:rPr>
  </w:style>
  <w:style w:type="character" w:customStyle="1" w:styleId="goto">
    <w:name w:val="goto"/>
    <w:rsid w:val="00564BF6"/>
  </w:style>
  <w:style w:type="paragraph" w:customStyle="1" w:styleId="HEADERTEXT0">
    <w:name w:val=".HEADERTEXT"/>
    <w:uiPriority w:val="99"/>
    <w:qFormat/>
    <w:rsid w:val="00564BF6"/>
    <w:pPr>
      <w:widowControl w:val="0"/>
      <w:autoSpaceDE w:val="0"/>
      <w:autoSpaceDN w:val="0"/>
      <w:adjustRightInd w:val="0"/>
      <w:spacing w:after="0" w:line="240" w:lineRule="auto"/>
    </w:pPr>
    <w:rPr>
      <w:rFonts w:ascii="Arial" w:eastAsia="Times New Roman" w:hAnsi="Arial" w:cs="Arial"/>
      <w:color w:val="2B4279"/>
      <w:lang w:eastAsia="ru-RU"/>
    </w:rPr>
  </w:style>
  <w:style w:type="table" w:customStyle="1" w:styleId="722">
    <w:name w:val="Сетка таблицы7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
    <w:name w:val="Основной текст с отступом Знак122"/>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Основной текст с отступом Знак131"/>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
    <w:name w:val="Сетка таблицы8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
    <w:name w:val="Основной текст с отступом Знак14"/>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
    <w:name w:val="tab"/>
    <w:basedOn w:val="a8"/>
    <w:qFormat/>
    <w:rsid w:val="00564BF6"/>
    <w:pPr>
      <w:widowControl w:val="0"/>
      <w:spacing w:after="0" w:line="240" w:lineRule="auto"/>
    </w:pPr>
    <w:rPr>
      <w:rFonts w:ascii="Arial" w:eastAsia="Times New Roman" w:hAnsi="Arial" w:cs="Times New Roman"/>
      <w:sz w:val="18"/>
      <w:szCs w:val="20"/>
      <w:lang w:eastAsia="ru-RU"/>
    </w:rPr>
  </w:style>
  <w:style w:type="paragraph" w:styleId="afffffffffff">
    <w:name w:val="Revision"/>
    <w:hidden/>
    <w:uiPriority w:val="99"/>
    <w:semiHidden/>
    <w:rsid w:val="00564BF6"/>
    <w:pPr>
      <w:spacing w:after="0" w:line="240" w:lineRule="auto"/>
    </w:pPr>
    <w:rPr>
      <w:rFonts w:ascii="Calibri" w:eastAsia="Times New Roman" w:hAnsi="Calibri" w:cs="Calibri"/>
      <w:sz w:val="20"/>
      <w:szCs w:val="20"/>
      <w:lang w:eastAsia="ar-SA"/>
    </w:rPr>
  </w:style>
  <w:style w:type="numbering" w:customStyle="1" w:styleId="111111217">
    <w:name w:val="1 / 1.1 / 1.1.1217"/>
    <w:basedOn w:val="ac"/>
    <w:next w:val="111111"/>
    <w:rsid w:val="00564BF6"/>
  </w:style>
  <w:style w:type="numbering" w:customStyle="1" w:styleId="11111138">
    <w:name w:val="1 / 1.1 / 1.1.138"/>
    <w:basedOn w:val="ac"/>
    <w:next w:val="111111"/>
    <w:rsid w:val="00564BF6"/>
  </w:style>
  <w:style w:type="table" w:customStyle="1" w:styleId="1132">
    <w:name w:val="Основной текст с отступом Знак113"/>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
    <w:name w:val="Основной текст с отступом Знак123"/>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0">
    <w:name w:val="Основной текст с отступом Знак132"/>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18">
    <w:name w:val="1 / 1.1 / 1.1.1218"/>
    <w:basedOn w:val="ac"/>
    <w:next w:val="111111"/>
    <w:rsid w:val="00564BF6"/>
  </w:style>
  <w:style w:type="numbering" w:customStyle="1" w:styleId="11111139">
    <w:name w:val="1 / 1.1 / 1.1.139"/>
    <w:basedOn w:val="ac"/>
    <w:next w:val="111111"/>
    <w:rsid w:val="00564BF6"/>
  </w:style>
  <w:style w:type="numbering" w:customStyle="1" w:styleId="11111147">
    <w:name w:val="1 / 1.1 / 1.1.147"/>
    <w:basedOn w:val="ac"/>
    <w:next w:val="111111"/>
    <w:rsid w:val="00564BF6"/>
  </w:style>
  <w:style w:type="numbering" w:customStyle="1" w:styleId="11111157">
    <w:name w:val="1 / 1.1 / 1.1.157"/>
    <w:basedOn w:val="ac"/>
    <w:next w:val="111111"/>
    <w:rsid w:val="00564BF6"/>
  </w:style>
  <w:style w:type="numbering" w:customStyle="1" w:styleId="11111167">
    <w:name w:val="1 / 1.1 / 1.1.167"/>
    <w:basedOn w:val="ac"/>
    <w:next w:val="111111"/>
    <w:rsid w:val="00564BF6"/>
  </w:style>
  <w:style w:type="table" w:customStyle="1" w:styleId="1141">
    <w:name w:val="Сетка таблицы114"/>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77">
    <w:name w:val="1 / 1.1 / 1.1.177"/>
    <w:basedOn w:val="ac"/>
    <w:next w:val="111111"/>
    <w:rsid w:val="00564BF6"/>
  </w:style>
  <w:style w:type="table" w:customStyle="1" w:styleId="1240">
    <w:name w:val="Сетка таблицы124"/>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14">
    <w:name w:val="1 / 1.1 / 1.1.1414"/>
    <w:basedOn w:val="ac"/>
    <w:next w:val="111111"/>
    <w:rsid w:val="00564BF6"/>
  </w:style>
  <w:style w:type="numbering" w:customStyle="1" w:styleId="111111514">
    <w:name w:val="1 / 1.1 / 1.1.1514"/>
    <w:basedOn w:val="ac"/>
    <w:next w:val="111111"/>
    <w:rsid w:val="00564BF6"/>
  </w:style>
  <w:style w:type="numbering" w:customStyle="1" w:styleId="111111614">
    <w:name w:val="1 / 1.1 / 1.1.1614"/>
    <w:basedOn w:val="ac"/>
    <w:next w:val="111111"/>
    <w:rsid w:val="00564BF6"/>
  </w:style>
  <w:style w:type="numbering" w:customStyle="1" w:styleId="111111714">
    <w:name w:val="1 / 1.1 / 1.1.1714"/>
    <w:basedOn w:val="ac"/>
    <w:next w:val="111111"/>
    <w:rsid w:val="00564BF6"/>
  </w:style>
  <w:style w:type="numbering" w:customStyle="1" w:styleId="1111111111">
    <w:name w:val="1 / 1.1 / 1.1.11111"/>
    <w:basedOn w:val="ac"/>
    <w:next w:val="111111"/>
    <w:rsid w:val="00564BF6"/>
  </w:style>
  <w:style w:type="paragraph" w:customStyle="1" w:styleId="APPLE-INTERCHANGE-NEWLINE">
    <w:name w:val=".APPLE-INTERCHANGE-NEWLINE"/>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MATCH0">
    <w:name w:val=".MATCH"/>
    <w:uiPriority w:val="99"/>
    <w:qFormat/>
    <w:rsid w:val="00564BF6"/>
    <w:pPr>
      <w:widowControl w:val="0"/>
      <w:autoSpaceDE w:val="0"/>
      <w:autoSpaceDN w:val="0"/>
      <w:adjustRightInd w:val="0"/>
      <w:spacing w:after="0" w:line="240" w:lineRule="auto"/>
    </w:pPr>
    <w:rPr>
      <w:rFonts w:ascii="Arial, sans-serif" w:eastAsia="Times New Roman" w:hAnsi="Arial, sans-serif" w:cs="Times New Roman"/>
      <w:sz w:val="24"/>
      <w:szCs w:val="24"/>
      <w:lang w:eastAsia="ru-RU"/>
    </w:rPr>
  </w:style>
  <w:style w:type="character" w:customStyle="1" w:styleId="nobase">
    <w:name w:val="nobase"/>
    <w:uiPriority w:val="99"/>
    <w:rsid w:val="00564BF6"/>
  </w:style>
  <w:style w:type="character" w:customStyle="1" w:styleId="FontStyle28">
    <w:name w:val="Font Style28"/>
    <w:uiPriority w:val="99"/>
    <w:rsid w:val="00564BF6"/>
    <w:rPr>
      <w:rFonts w:ascii="Times New Roman" w:hAnsi="Times New Roman" w:cs="Times New Roman" w:hint="default"/>
      <w:spacing w:val="-10"/>
      <w:sz w:val="24"/>
      <w:szCs w:val="24"/>
    </w:rPr>
  </w:style>
  <w:style w:type="paragraph" w:styleId="2ffffb">
    <w:name w:val="Quote"/>
    <w:basedOn w:val="a8"/>
    <w:next w:val="a8"/>
    <w:link w:val="2ffffc"/>
    <w:uiPriority w:val="29"/>
    <w:qFormat/>
    <w:rsid w:val="00564BF6"/>
    <w:pPr>
      <w:widowControl w:val="0"/>
      <w:autoSpaceDE w:val="0"/>
      <w:autoSpaceDN w:val="0"/>
      <w:adjustRightInd w:val="0"/>
      <w:spacing w:after="0" w:line="240" w:lineRule="auto"/>
    </w:pPr>
    <w:rPr>
      <w:rFonts w:ascii="Times New Roman" w:eastAsia="Times New Roman" w:hAnsi="Times New Roman" w:cs="Times New Roman"/>
      <w:i/>
      <w:iCs/>
      <w:color w:val="000000"/>
      <w:sz w:val="24"/>
      <w:szCs w:val="24"/>
      <w:lang w:val="x-none" w:eastAsia="ar-SA"/>
    </w:rPr>
  </w:style>
  <w:style w:type="character" w:customStyle="1" w:styleId="2ffffc">
    <w:name w:val="Цитата 2 Знак"/>
    <w:basedOn w:val="aa"/>
    <w:link w:val="2ffffb"/>
    <w:uiPriority w:val="29"/>
    <w:rsid w:val="00564BF6"/>
    <w:rPr>
      <w:rFonts w:ascii="Times New Roman" w:eastAsia="Times New Roman" w:hAnsi="Times New Roman" w:cs="Times New Roman"/>
      <w:i/>
      <w:iCs/>
      <w:color w:val="000000"/>
      <w:sz w:val="24"/>
      <w:szCs w:val="24"/>
      <w:lang w:val="x-none" w:eastAsia="ar-SA"/>
    </w:rPr>
  </w:style>
  <w:style w:type="paragraph" w:styleId="afffffffffff0">
    <w:name w:val="Intense Quote"/>
    <w:basedOn w:val="a8"/>
    <w:next w:val="a8"/>
    <w:link w:val="afffffffffff1"/>
    <w:uiPriority w:val="30"/>
    <w:qFormat/>
    <w:rsid w:val="00564BF6"/>
    <w:pPr>
      <w:widowControl w:val="0"/>
      <w:pBdr>
        <w:bottom w:val="single" w:sz="4" w:space="4" w:color="4F81BD"/>
      </w:pBdr>
      <w:autoSpaceDE w:val="0"/>
      <w:autoSpaceDN w:val="0"/>
      <w:adjustRightInd w:val="0"/>
      <w:spacing w:before="200" w:after="280" w:line="240" w:lineRule="auto"/>
      <w:ind w:left="936" w:right="936"/>
    </w:pPr>
    <w:rPr>
      <w:rFonts w:ascii="Times New Roman" w:eastAsia="Times New Roman" w:hAnsi="Times New Roman" w:cs="Times New Roman"/>
      <w:b/>
      <w:bCs/>
      <w:i/>
      <w:iCs/>
      <w:color w:val="4F81BD"/>
      <w:sz w:val="24"/>
      <w:szCs w:val="24"/>
      <w:lang w:val="x-none" w:eastAsia="ar-SA"/>
    </w:rPr>
  </w:style>
  <w:style w:type="character" w:customStyle="1" w:styleId="afffffffffff1">
    <w:name w:val="Выделенная цитата Знак"/>
    <w:basedOn w:val="aa"/>
    <w:link w:val="afffffffffff0"/>
    <w:uiPriority w:val="30"/>
    <w:rsid w:val="00564BF6"/>
    <w:rPr>
      <w:rFonts w:ascii="Times New Roman" w:eastAsia="Times New Roman" w:hAnsi="Times New Roman" w:cs="Times New Roman"/>
      <w:b/>
      <w:bCs/>
      <w:i/>
      <w:iCs/>
      <w:color w:val="4F81BD"/>
      <w:sz w:val="24"/>
      <w:szCs w:val="24"/>
      <w:lang w:val="x-none" w:eastAsia="ar-SA"/>
    </w:rPr>
  </w:style>
  <w:style w:type="character" w:styleId="afffffffffff2">
    <w:name w:val="Subtle Emphasis"/>
    <w:uiPriority w:val="19"/>
    <w:qFormat/>
    <w:rsid w:val="00564BF6"/>
    <w:rPr>
      <w:i/>
      <w:iCs/>
      <w:color w:val="808080"/>
    </w:rPr>
  </w:style>
  <w:style w:type="character" w:styleId="afffffffffff3">
    <w:name w:val="Intense Emphasis"/>
    <w:uiPriority w:val="21"/>
    <w:qFormat/>
    <w:rsid w:val="00564BF6"/>
    <w:rPr>
      <w:b/>
      <w:bCs/>
      <w:i/>
      <w:iCs/>
      <w:color w:val="4F81BD"/>
    </w:rPr>
  </w:style>
  <w:style w:type="character" w:styleId="afffffffffff4">
    <w:name w:val="Subtle Reference"/>
    <w:uiPriority w:val="31"/>
    <w:qFormat/>
    <w:rsid w:val="00564BF6"/>
    <w:rPr>
      <w:smallCaps/>
      <w:color w:val="C0504D"/>
      <w:u w:val="single"/>
    </w:rPr>
  </w:style>
  <w:style w:type="character" w:styleId="afffffffffff5">
    <w:name w:val="Book Title"/>
    <w:uiPriority w:val="33"/>
    <w:qFormat/>
    <w:rsid w:val="00564BF6"/>
    <w:rPr>
      <w:b/>
      <w:bCs/>
      <w:smallCaps/>
      <w:spacing w:val="5"/>
    </w:rPr>
  </w:style>
  <w:style w:type="numbering" w:customStyle="1" w:styleId="111111219">
    <w:name w:val="1 / 1.1 / 1.1.1219"/>
    <w:basedOn w:val="ac"/>
    <w:next w:val="111111"/>
    <w:rsid w:val="00564BF6"/>
  </w:style>
  <w:style w:type="numbering" w:customStyle="1" w:styleId="111111310">
    <w:name w:val="1 / 1.1 / 1.1.1310"/>
    <w:basedOn w:val="ac"/>
    <w:next w:val="111111"/>
    <w:rsid w:val="00564BF6"/>
  </w:style>
  <w:style w:type="numbering" w:customStyle="1" w:styleId="11111148">
    <w:name w:val="1 / 1.1 / 1.1.148"/>
    <w:basedOn w:val="ac"/>
    <w:next w:val="111111"/>
    <w:uiPriority w:val="99"/>
    <w:rsid w:val="00564BF6"/>
  </w:style>
  <w:style w:type="numbering" w:customStyle="1" w:styleId="11111158">
    <w:name w:val="1 / 1.1 / 1.1.158"/>
    <w:basedOn w:val="ac"/>
    <w:next w:val="111111"/>
    <w:rsid w:val="00564BF6"/>
  </w:style>
  <w:style w:type="numbering" w:customStyle="1" w:styleId="11111168">
    <w:name w:val="1 / 1.1 / 1.1.168"/>
    <w:basedOn w:val="ac"/>
    <w:next w:val="111111"/>
    <w:rsid w:val="00564BF6"/>
  </w:style>
  <w:style w:type="table" w:customStyle="1" w:styleId="1151">
    <w:name w:val="Сетка таблицы115"/>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78">
    <w:name w:val="1 / 1.1 / 1.1.178"/>
    <w:basedOn w:val="ac"/>
    <w:next w:val="111111"/>
    <w:rsid w:val="00564BF6"/>
  </w:style>
  <w:style w:type="table" w:customStyle="1" w:styleId="1250">
    <w:name w:val="Сетка таблицы125"/>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15">
    <w:name w:val="1 / 1.1 / 1.1.1415"/>
    <w:basedOn w:val="ac"/>
    <w:next w:val="111111"/>
    <w:rsid w:val="00564BF6"/>
  </w:style>
  <w:style w:type="numbering" w:customStyle="1" w:styleId="111111515">
    <w:name w:val="1 / 1.1 / 1.1.1515"/>
    <w:basedOn w:val="ac"/>
    <w:next w:val="111111"/>
    <w:rsid w:val="00564BF6"/>
  </w:style>
  <w:style w:type="numbering" w:customStyle="1" w:styleId="111111615">
    <w:name w:val="1 / 1.1 / 1.1.1615"/>
    <w:basedOn w:val="ac"/>
    <w:next w:val="111111"/>
    <w:rsid w:val="00564BF6"/>
  </w:style>
  <w:style w:type="numbering" w:customStyle="1" w:styleId="111111715">
    <w:name w:val="1 / 1.1 / 1.1.1715"/>
    <w:basedOn w:val="ac"/>
    <w:next w:val="111111"/>
    <w:rsid w:val="00564BF6"/>
  </w:style>
  <w:style w:type="numbering" w:customStyle="1" w:styleId="1111111112">
    <w:name w:val="1 / 1.1 / 1.1.11112"/>
    <w:basedOn w:val="ac"/>
    <w:next w:val="111111"/>
    <w:rsid w:val="00564BF6"/>
  </w:style>
  <w:style w:type="table" w:customStyle="1" w:styleId="166">
    <w:name w:val="Сетка таблицы16"/>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9">
    <w:name w:val="Абзац списка12"/>
    <w:basedOn w:val="a8"/>
    <w:uiPriority w:val="99"/>
    <w:qFormat/>
    <w:rsid w:val="00564BF6"/>
    <w:pPr>
      <w:spacing w:after="0" w:line="240" w:lineRule="auto"/>
      <w:ind w:left="708"/>
    </w:pPr>
    <w:rPr>
      <w:rFonts w:ascii="Calibri" w:eastAsia="Calibri" w:hAnsi="Calibri" w:cs="Calibri"/>
      <w:sz w:val="24"/>
      <w:szCs w:val="24"/>
      <w:lang w:eastAsia="ru-RU"/>
    </w:rPr>
  </w:style>
  <w:style w:type="paragraph" w:customStyle="1" w:styleId="21f2">
    <w:name w:val="Без интервала21"/>
    <w:uiPriority w:val="99"/>
    <w:qFormat/>
    <w:rsid w:val="00564BF6"/>
    <w:pPr>
      <w:spacing w:after="0" w:line="240" w:lineRule="auto"/>
    </w:pPr>
    <w:rPr>
      <w:rFonts w:ascii="Calibri" w:eastAsia="Times New Roman" w:hAnsi="Calibri" w:cs="Calibri"/>
      <w:lang w:eastAsia="ru-RU"/>
    </w:rPr>
  </w:style>
  <w:style w:type="character" w:customStyle="1" w:styleId="328">
    <w:name w:val="Заголовок 3 Знак2"/>
    <w:aliases w:val="H3 Знак2,h3 Знак2,Çàãîëîâîê 3 Знак1"/>
    <w:semiHidden/>
    <w:rsid w:val="00564BF6"/>
    <w:rPr>
      <w:rFonts w:ascii="Cambria" w:eastAsia="Times New Roman" w:hAnsi="Cambria" w:cs="Times New Roman"/>
      <w:b/>
      <w:bCs/>
      <w:color w:val="4F81BD"/>
      <w:lang w:eastAsia="ar-SA"/>
    </w:rPr>
  </w:style>
  <w:style w:type="paragraph" w:customStyle="1" w:styleId="11f0">
    <w:name w:val="Обычный (веб)11"/>
    <w:basedOn w:val="a8"/>
    <w:qFormat/>
    <w:rsid w:val="00564BF6"/>
    <w:pPr>
      <w:spacing w:after="154" w:line="240" w:lineRule="auto"/>
    </w:pPr>
    <w:rPr>
      <w:rFonts w:ascii="Times New Roman" w:eastAsia="Times New Roman" w:hAnsi="Times New Roman" w:cs="Times New Roman"/>
      <w:sz w:val="18"/>
      <w:szCs w:val="18"/>
      <w:lang w:eastAsia="ru-RU"/>
    </w:rPr>
  </w:style>
  <w:style w:type="character" w:customStyle="1" w:styleId="afffffffffff6">
    <w:name w:val="Колонтитул_"/>
    <w:rsid w:val="00564BF6"/>
    <w:rPr>
      <w:rFonts w:ascii="Arial" w:eastAsia="Arial" w:hAnsi="Arial" w:cs="Arial"/>
      <w:b/>
      <w:bCs/>
      <w:i w:val="0"/>
      <w:iCs w:val="0"/>
      <w:smallCaps w:val="0"/>
      <w:strike w:val="0"/>
      <w:sz w:val="38"/>
      <w:szCs w:val="38"/>
      <w:u w:val="none"/>
    </w:rPr>
  </w:style>
  <w:style w:type="character" w:customStyle="1" w:styleId="afffffffffff7">
    <w:name w:val="Колонтитул"/>
    <w:rsid w:val="00564BF6"/>
    <w:rPr>
      <w:rFonts w:ascii="Arial" w:eastAsia="Arial" w:hAnsi="Arial" w:cs="Arial"/>
      <w:b/>
      <w:bCs/>
      <w:i w:val="0"/>
      <w:iCs w:val="0"/>
      <w:smallCaps w:val="0"/>
      <w:strike w:val="0"/>
      <w:color w:val="000000"/>
      <w:spacing w:val="0"/>
      <w:w w:val="100"/>
      <w:position w:val="0"/>
      <w:sz w:val="38"/>
      <w:szCs w:val="38"/>
      <w:u w:val="none"/>
      <w:lang w:val="ru-RU" w:eastAsia="ru-RU" w:bidi="ru-RU"/>
    </w:rPr>
  </w:style>
  <w:style w:type="character" w:customStyle="1" w:styleId="1fffffd">
    <w:name w:val="Заголовок №1_"/>
    <w:rsid w:val="00564BF6"/>
    <w:rPr>
      <w:rFonts w:ascii="Arial Narrow" w:eastAsia="Arial Narrow" w:hAnsi="Arial Narrow" w:cs="Arial Narrow"/>
      <w:b/>
      <w:bCs/>
      <w:i w:val="0"/>
      <w:iCs w:val="0"/>
      <w:smallCaps w:val="0"/>
      <w:strike w:val="0"/>
      <w:spacing w:val="0"/>
      <w:sz w:val="60"/>
      <w:szCs w:val="60"/>
      <w:u w:val="none"/>
    </w:rPr>
  </w:style>
  <w:style w:type="character" w:customStyle="1" w:styleId="1fffffe">
    <w:name w:val="Заголовок №1"/>
    <w:rsid w:val="00564BF6"/>
    <w:rPr>
      <w:rFonts w:ascii="Arial Narrow" w:eastAsia="Arial Narrow" w:hAnsi="Arial Narrow" w:cs="Arial Narrow"/>
      <w:b/>
      <w:bCs/>
      <w:i w:val="0"/>
      <w:iCs w:val="0"/>
      <w:smallCaps w:val="0"/>
      <w:strike w:val="0"/>
      <w:color w:val="000000"/>
      <w:spacing w:val="0"/>
      <w:w w:val="100"/>
      <w:position w:val="0"/>
      <w:sz w:val="60"/>
      <w:szCs w:val="60"/>
      <w:u w:val="none"/>
      <w:lang w:val="ru-RU" w:eastAsia="ru-RU" w:bidi="ru-RU"/>
    </w:rPr>
  </w:style>
  <w:style w:type="character" w:customStyle="1" w:styleId="2ffffd">
    <w:name w:val="Заголовок №2_"/>
    <w:rsid w:val="00564BF6"/>
    <w:rPr>
      <w:rFonts w:ascii="Arial" w:eastAsia="Arial" w:hAnsi="Arial" w:cs="Arial"/>
      <w:b/>
      <w:bCs/>
      <w:i w:val="0"/>
      <w:iCs w:val="0"/>
      <w:smallCaps w:val="0"/>
      <w:strike w:val="0"/>
      <w:sz w:val="44"/>
      <w:szCs w:val="44"/>
      <w:u w:val="none"/>
    </w:rPr>
  </w:style>
  <w:style w:type="character" w:customStyle="1" w:styleId="2ffffe">
    <w:name w:val="Заголовок №2"/>
    <w:rsid w:val="00564BF6"/>
    <w:rPr>
      <w:rFonts w:ascii="Arial" w:eastAsia="Arial" w:hAnsi="Arial" w:cs="Arial"/>
      <w:b/>
      <w:bCs/>
      <w:i w:val="0"/>
      <w:iCs w:val="0"/>
      <w:smallCaps w:val="0"/>
      <w:strike w:val="0"/>
      <w:color w:val="000000"/>
      <w:spacing w:val="0"/>
      <w:w w:val="100"/>
      <w:position w:val="0"/>
      <w:sz w:val="44"/>
      <w:szCs w:val="44"/>
      <w:u w:val="none"/>
      <w:lang w:val="ru-RU" w:eastAsia="ru-RU" w:bidi="ru-RU"/>
    </w:rPr>
  </w:style>
  <w:style w:type="character" w:customStyle="1" w:styleId="5d">
    <w:name w:val="Основной текст (5)_"/>
    <w:rsid w:val="00564BF6"/>
    <w:rPr>
      <w:rFonts w:ascii="Arial" w:eastAsia="Arial" w:hAnsi="Arial" w:cs="Arial"/>
      <w:b/>
      <w:bCs/>
      <w:i w:val="0"/>
      <w:iCs w:val="0"/>
      <w:smallCaps w:val="0"/>
      <w:strike w:val="0"/>
      <w:sz w:val="40"/>
      <w:szCs w:val="40"/>
      <w:u w:val="none"/>
    </w:rPr>
  </w:style>
  <w:style w:type="character" w:customStyle="1" w:styleId="5e">
    <w:name w:val="Основной текст (5)"/>
    <w:rsid w:val="00564BF6"/>
    <w:rPr>
      <w:rFonts w:ascii="Arial" w:eastAsia="Arial" w:hAnsi="Arial" w:cs="Arial"/>
      <w:b/>
      <w:bCs/>
      <w:i w:val="0"/>
      <w:iCs w:val="0"/>
      <w:smallCaps w:val="0"/>
      <w:strike w:val="0"/>
      <w:color w:val="000000"/>
      <w:spacing w:val="0"/>
      <w:w w:val="100"/>
      <w:position w:val="0"/>
      <w:sz w:val="40"/>
      <w:szCs w:val="40"/>
      <w:u w:val="none"/>
      <w:lang w:val="ru-RU" w:eastAsia="ru-RU" w:bidi="ru-RU"/>
    </w:rPr>
  </w:style>
  <w:style w:type="character" w:customStyle="1" w:styleId="afffffffffff8">
    <w:name w:val="Подпись к таблице_"/>
    <w:rsid w:val="00564BF6"/>
    <w:rPr>
      <w:rFonts w:ascii="Arial" w:eastAsia="Arial" w:hAnsi="Arial" w:cs="Arial"/>
      <w:b w:val="0"/>
      <w:bCs w:val="0"/>
      <w:i w:val="0"/>
      <w:iCs w:val="0"/>
      <w:smallCaps w:val="0"/>
      <w:strike w:val="0"/>
      <w:sz w:val="30"/>
      <w:szCs w:val="30"/>
      <w:u w:val="none"/>
    </w:rPr>
  </w:style>
  <w:style w:type="character" w:customStyle="1" w:styleId="afffffffffff9">
    <w:name w:val="Подпись к таблице"/>
    <w:rsid w:val="00564BF6"/>
    <w:rPr>
      <w:rFonts w:ascii="Arial" w:eastAsia="Arial" w:hAnsi="Arial" w:cs="Arial"/>
      <w:b w:val="0"/>
      <w:bCs w:val="0"/>
      <w:i w:val="0"/>
      <w:iCs w:val="0"/>
      <w:smallCaps w:val="0"/>
      <w:strike w:val="0"/>
      <w:color w:val="000000"/>
      <w:spacing w:val="0"/>
      <w:w w:val="100"/>
      <w:position w:val="0"/>
      <w:sz w:val="30"/>
      <w:szCs w:val="30"/>
      <w:u w:val="none"/>
      <w:lang w:val="ru-RU" w:eastAsia="ru-RU" w:bidi="ru-RU"/>
    </w:rPr>
  </w:style>
  <w:style w:type="character" w:customStyle="1" w:styleId="215pt">
    <w:name w:val="Основной текст (2) + 15 pt"/>
    <w:rsid w:val="00564BF6"/>
    <w:rPr>
      <w:rFonts w:ascii="Arial" w:eastAsia="Arial" w:hAnsi="Arial" w:cs="Arial"/>
      <w:b w:val="0"/>
      <w:bCs w:val="0"/>
      <w:i w:val="0"/>
      <w:iCs w:val="0"/>
      <w:smallCaps w:val="0"/>
      <w:strike w:val="0"/>
      <w:color w:val="000000"/>
      <w:spacing w:val="0"/>
      <w:w w:val="100"/>
      <w:position w:val="0"/>
      <w:sz w:val="30"/>
      <w:szCs w:val="30"/>
      <w:u w:val="none"/>
      <w:lang w:val="ru-RU" w:eastAsia="ru-RU" w:bidi="ru-RU"/>
    </w:rPr>
  </w:style>
  <w:style w:type="character" w:customStyle="1" w:styleId="2Tahoma7pt">
    <w:name w:val="Основной текст (2) + Tahoma;7 pt;Полужирный;Курсив"/>
    <w:rsid w:val="00564BF6"/>
    <w:rPr>
      <w:rFonts w:ascii="Tahoma" w:eastAsia="Tahoma" w:hAnsi="Tahoma" w:cs="Tahoma"/>
      <w:b/>
      <w:bCs/>
      <w:i/>
      <w:iCs/>
      <w:smallCaps w:val="0"/>
      <w:strike w:val="0"/>
      <w:color w:val="000000"/>
      <w:spacing w:val="0"/>
      <w:w w:val="100"/>
      <w:position w:val="0"/>
      <w:sz w:val="14"/>
      <w:szCs w:val="14"/>
      <w:u w:val="none"/>
      <w:lang w:val="ru-RU" w:eastAsia="ru-RU" w:bidi="ru-RU"/>
    </w:rPr>
  </w:style>
  <w:style w:type="character" w:customStyle="1" w:styleId="210pt">
    <w:name w:val="Основной текст (2) + 10 pt"/>
    <w:rsid w:val="00564BF6"/>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28pt">
    <w:name w:val="Основной текст (2) + 8 pt"/>
    <w:rsid w:val="00564BF6"/>
    <w:rPr>
      <w:rFonts w:ascii="Arial" w:eastAsia="Arial" w:hAnsi="Arial" w:cs="Arial"/>
      <w:b w:val="0"/>
      <w:bCs w:val="0"/>
      <w:i w:val="0"/>
      <w:iCs w:val="0"/>
      <w:smallCaps w:val="0"/>
      <w:strike w:val="0"/>
      <w:color w:val="000000"/>
      <w:spacing w:val="0"/>
      <w:w w:val="100"/>
      <w:position w:val="0"/>
      <w:sz w:val="16"/>
      <w:szCs w:val="16"/>
      <w:u w:val="none"/>
      <w:lang w:val="ru-RU" w:eastAsia="ru-RU" w:bidi="ru-RU"/>
    </w:rPr>
  </w:style>
  <w:style w:type="character" w:customStyle="1" w:styleId="69">
    <w:name w:val="Основной текст (6)_"/>
    <w:rsid w:val="00564BF6"/>
    <w:rPr>
      <w:rFonts w:ascii="Arial" w:eastAsia="Arial" w:hAnsi="Arial" w:cs="Arial"/>
      <w:b w:val="0"/>
      <w:bCs w:val="0"/>
      <w:i w:val="0"/>
      <w:iCs w:val="0"/>
      <w:smallCaps w:val="0"/>
      <w:strike w:val="0"/>
      <w:sz w:val="30"/>
      <w:szCs w:val="30"/>
      <w:u w:val="none"/>
    </w:rPr>
  </w:style>
  <w:style w:type="character" w:customStyle="1" w:styleId="6a">
    <w:name w:val="Основной текст (6)"/>
    <w:rsid w:val="00564BF6"/>
    <w:rPr>
      <w:rFonts w:ascii="Arial" w:eastAsia="Arial" w:hAnsi="Arial" w:cs="Arial"/>
      <w:b w:val="0"/>
      <w:bCs w:val="0"/>
      <w:i w:val="0"/>
      <w:iCs w:val="0"/>
      <w:smallCaps w:val="0"/>
      <w:strike w:val="0"/>
      <w:color w:val="000000"/>
      <w:spacing w:val="0"/>
      <w:w w:val="100"/>
      <w:position w:val="0"/>
      <w:sz w:val="30"/>
      <w:szCs w:val="30"/>
      <w:u w:val="none"/>
      <w:lang w:val="ru-RU" w:eastAsia="ru-RU" w:bidi="ru-RU"/>
    </w:rPr>
  </w:style>
  <w:style w:type="character" w:customStyle="1" w:styleId="212pt">
    <w:name w:val="Основной текст (2) + 12 pt"/>
    <w:rsid w:val="00564BF6"/>
    <w:rPr>
      <w:rFonts w:ascii="Arial" w:eastAsia="Arial" w:hAnsi="Arial" w:cs="Arial"/>
      <w:b w:val="0"/>
      <w:bCs w:val="0"/>
      <w:i w:val="0"/>
      <w:iCs w:val="0"/>
      <w:smallCaps w:val="0"/>
      <w:strike w:val="0"/>
      <w:color w:val="000000"/>
      <w:spacing w:val="0"/>
      <w:w w:val="100"/>
      <w:position w:val="0"/>
      <w:sz w:val="24"/>
      <w:szCs w:val="24"/>
      <w:u w:val="none"/>
      <w:lang w:val="ru-RU" w:eastAsia="ru-RU" w:bidi="ru-RU"/>
    </w:rPr>
  </w:style>
  <w:style w:type="character" w:customStyle="1" w:styleId="211pt">
    <w:name w:val="Основной текст (2) + 11 pt"/>
    <w:rsid w:val="00564BF6"/>
    <w:rPr>
      <w:rFonts w:ascii="Arial" w:eastAsia="Arial" w:hAnsi="Arial" w:cs="Arial"/>
      <w:b w:val="0"/>
      <w:bCs w:val="0"/>
      <w:i w:val="0"/>
      <w:iCs w:val="0"/>
      <w:smallCaps w:val="0"/>
      <w:strike w:val="0"/>
      <w:color w:val="000000"/>
      <w:spacing w:val="0"/>
      <w:w w:val="100"/>
      <w:position w:val="0"/>
      <w:sz w:val="22"/>
      <w:szCs w:val="22"/>
      <w:u w:val="none"/>
      <w:lang w:val="ru-RU" w:eastAsia="ru-RU" w:bidi="ru-RU"/>
    </w:rPr>
  </w:style>
  <w:style w:type="character" w:customStyle="1" w:styleId="77">
    <w:name w:val="Основной текст (7)_"/>
    <w:rsid w:val="00564BF6"/>
    <w:rPr>
      <w:rFonts w:ascii="Arial" w:eastAsia="Arial" w:hAnsi="Arial" w:cs="Arial"/>
      <w:b/>
      <w:bCs/>
      <w:i w:val="0"/>
      <w:iCs w:val="0"/>
      <w:smallCaps w:val="0"/>
      <w:strike w:val="0"/>
      <w:sz w:val="30"/>
      <w:szCs w:val="30"/>
      <w:u w:val="none"/>
    </w:rPr>
  </w:style>
  <w:style w:type="character" w:customStyle="1" w:styleId="78">
    <w:name w:val="Основной текст (7)"/>
    <w:rsid w:val="00564BF6"/>
    <w:rPr>
      <w:rFonts w:ascii="Arial" w:eastAsia="Arial" w:hAnsi="Arial" w:cs="Arial"/>
      <w:b/>
      <w:bCs/>
      <w:i w:val="0"/>
      <w:iCs w:val="0"/>
      <w:smallCaps w:val="0"/>
      <w:strike w:val="0"/>
      <w:color w:val="000000"/>
      <w:spacing w:val="0"/>
      <w:w w:val="100"/>
      <w:position w:val="0"/>
      <w:sz w:val="30"/>
      <w:szCs w:val="30"/>
      <w:u w:val="none"/>
      <w:lang w:val="ru-RU" w:eastAsia="ru-RU" w:bidi="ru-RU"/>
    </w:rPr>
  </w:style>
  <w:style w:type="character" w:customStyle="1" w:styleId="87">
    <w:name w:val="Основной текст (8)_"/>
    <w:rsid w:val="00564BF6"/>
    <w:rPr>
      <w:rFonts w:ascii="Arial" w:eastAsia="Arial" w:hAnsi="Arial" w:cs="Arial"/>
      <w:b/>
      <w:bCs/>
      <w:i w:val="0"/>
      <w:iCs w:val="0"/>
      <w:smallCaps w:val="0"/>
      <w:strike w:val="0"/>
      <w:sz w:val="36"/>
      <w:szCs w:val="36"/>
      <w:u w:val="none"/>
    </w:rPr>
  </w:style>
  <w:style w:type="character" w:customStyle="1" w:styleId="88">
    <w:name w:val="Основной текст (8)"/>
    <w:rsid w:val="00564BF6"/>
    <w:rPr>
      <w:rFonts w:ascii="Arial" w:eastAsia="Arial" w:hAnsi="Arial" w:cs="Arial"/>
      <w:b/>
      <w:bCs/>
      <w:i w:val="0"/>
      <w:iCs w:val="0"/>
      <w:smallCaps w:val="0"/>
      <w:strike w:val="0"/>
      <w:color w:val="000000"/>
      <w:spacing w:val="0"/>
      <w:w w:val="100"/>
      <w:position w:val="0"/>
      <w:sz w:val="36"/>
      <w:szCs w:val="36"/>
      <w:u w:val="none"/>
      <w:lang w:val="ru-RU" w:eastAsia="ru-RU" w:bidi="ru-RU"/>
    </w:rPr>
  </w:style>
  <w:style w:type="character" w:customStyle="1" w:styleId="bold">
    <w:name w:val="bold"/>
    <w:rsid w:val="00564BF6"/>
  </w:style>
  <w:style w:type="paragraph" w:customStyle="1" w:styleId="Style34">
    <w:name w:val="Style34"/>
    <w:basedOn w:val="a8"/>
    <w:uiPriority w:val="99"/>
    <w:qFormat/>
    <w:rsid w:val="00564BF6"/>
    <w:pPr>
      <w:widowControl w:val="0"/>
      <w:autoSpaceDE w:val="0"/>
      <w:autoSpaceDN w:val="0"/>
      <w:adjustRightInd w:val="0"/>
      <w:spacing w:after="0" w:line="482" w:lineRule="exact"/>
      <w:ind w:firstLine="662"/>
      <w:jc w:val="both"/>
    </w:pPr>
    <w:rPr>
      <w:rFonts w:ascii="Times New Roman" w:eastAsia="Times New Roman" w:hAnsi="Times New Roman" w:cs="Times New Roman"/>
      <w:sz w:val="24"/>
      <w:szCs w:val="24"/>
      <w:lang w:eastAsia="ru-RU"/>
    </w:rPr>
  </w:style>
  <w:style w:type="paragraph" w:customStyle="1" w:styleId="Style47">
    <w:name w:val="Style47"/>
    <w:basedOn w:val="a8"/>
    <w:uiPriority w:val="99"/>
    <w:qFormat/>
    <w:rsid w:val="00564BF6"/>
    <w:pPr>
      <w:widowControl w:val="0"/>
      <w:autoSpaceDE w:val="0"/>
      <w:autoSpaceDN w:val="0"/>
      <w:adjustRightInd w:val="0"/>
      <w:spacing w:after="0" w:line="485" w:lineRule="exact"/>
      <w:ind w:firstLine="1411"/>
    </w:pPr>
    <w:rPr>
      <w:rFonts w:ascii="Times New Roman" w:eastAsia="Times New Roman" w:hAnsi="Times New Roman" w:cs="Times New Roman"/>
      <w:sz w:val="24"/>
      <w:szCs w:val="24"/>
      <w:lang w:eastAsia="ru-RU"/>
    </w:rPr>
  </w:style>
  <w:style w:type="character" w:customStyle="1" w:styleId="FontStyle59">
    <w:name w:val="Font Style59"/>
    <w:uiPriority w:val="99"/>
    <w:rsid w:val="00564BF6"/>
    <w:rPr>
      <w:rFonts w:ascii="Times New Roman" w:hAnsi="Times New Roman" w:cs="Times New Roman"/>
      <w:b/>
      <w:bCs/>
      <w:i/>
      <w:iCs/>
      <w:color w:val="000000"/>
      <w:sz w:val="26"/>
      <w:szCs w:val="26"/>
    </w:rPr>
  </w:style>
  <w:style w:type="paragraph" w:customStyle="1" w:styleId="Style39">
    <w:name w:val="Style39"/>
    <w:basedOn w:val="a8"/>
    <w:uiPriority w:val="99"/>
    <w:qFormat/>
    <w:rsid w:val="00564BF6"/>
    <w:pPr>
      <w:widowControl w:val="0"/>
      <w:autoSpaceDE w:val="0"/>
      <w:autoSpaceDN w:val="0"/>
      <w:adjustRightInd w:val="0"/>
      <w:spacing w:after="0" w:line="485" w:lineRule="exact"/>
      <w:ind w:firstLine="1416"/>
      <w:jc w:val="both"/>
    </w:pPr>
    <w:rPr>
      <w:rFonts w:ascii="Times New Roman" w:eastAsia="Times New Roman" w:hAnsi="Times New Roman" w:cs="Times New Roman"/>
      <w:sz w:val="24"/>
      <w:szCs w:val="24"/>
      <w:lang w:eastAsia="ru-RU"/>
    </w:rPr>
  </w:style>
  <w:style w:type="paragraph" w:customStyle="1" w:styleId="Style35">
    <w:name w:val="Style35"/>
    <w:basedOn w:val="a8"/>
    <w:uiPriority w:val="99"/>
    <w:qFormat/>
    <w:rsid w:val="00564BF6"/>
    <w:pPr>
      <w:widowControl w:val="0"/>
      <w:autoSpaceDE w:val="0"/>
      <w:autoSpaceDN w:val="0"/>
      <w:adjustRightInd w:val="0"/>
      <w:spacing w:after="0" w:line="483" w:lineRule="exact"/>
      <w:ind w:firstLine="686"/>
      <w:jc w:val="both"/>
    </w:pPr>
    <w:rPr>
      <w:rFonts w:ascii="Times New Roman" w:eastAsia="Times New Roman" w:hAnsi="Times New Roman" w:cs="Times New Roman"/>
      <w:sz w:val="24"/>
      <w:szCs w:val="24"/>
      <w:lang w:eastAsia="ru-RU"/>
    </w:rPr>
  </w:style>
  <w:style w:type="paragraph" w:customStyle="1" w:styleId="Style31">
    <w:name w:val="Style31"/>
    <w:basedOn w:val="a8"/>
    <w:uiPriority w:val="99"/>
    <w:qFormat/>
    <w:rsid w:val="00564BF6"/>
    <w:pPr>
      <w:widowControl w:val="0"/>
      <w:autoSpaceDE w:val="0"/>
      <w:autoSpaceDN w:val="0"/>
      <w:adjustRightInd w:val="0"/>
      <w:spacing w:after="0" w:line="725" w:lineRule="exact"/>
      <w:ind w:hanging="840"/>
    </w:pPr>
    <w:rPr>
      <w:rFonts w:ascii="Times New Roman" w:eastAsia="Times New Roman" w:hAnsi="Times New Roman" w:cs="Times New Roman"/>
      <w:sz w:val="24"/>
      <w:szCs w:val="24"/>
      <w:lang w:eastAsia="ru-RU"/>
    </w:rPr>
  </w:style>
  <w:style w:type="paragraph" w:customStyle="1" w:styleId="Style26">
    <w:name w:val="Style26"/>
    <w:basedOn w:val="a8"/>
    <w:uiPriority w:val="99"/>
    <w:qFormat/>
    <w:rsid w:val="00564BF6"/>
    <w:pPr>
      <w:widowControl w:val="0"/>
      <w:autoSpaceDE w:val="0"/>
      <w:autoSpaceDN w:val="0"/>
      <w:adjustRightInd w:val="0"/>
      <w:spacing w:after="0" w:line="485" w:lineRule="exact"/>
      <w:ind w:firstLine="854"/>
      <w:jc w:val="both"/>
    </w:pPr>
    <w:rPr>
      <w:rFonts w:ascii="Times New Roman" w:eastAsia="Times New Roman" w:hAnsi="Times New Roman" w:cs="Times New Roman"/>
      <w:sz w:val="24"/>
      <w:szCs w:val="24"/>
      <w:lang w:eastAsia="ru-RU"/>
    </w:rPr>
  </w:style>
  <w:style w:type="paragraph" w:customStyle="1" w:styleId="Style33">
    <w:name w:val="Style33"/>
    <w:basedOn w:val="a8"/>
    <w:uiPriority w:val="99"/>
    <w:qFormat/>
    <w:rsid w:val="00564BF6"/>
    <w:pPr>
      <w:widowControl w:val="0"/>
      <w:autoSpaceDE w:val="0"/>
      <w:autoSpaceDN w:val="0"/>
      <w:adjustRightInd w:val="0"/>
      <w:spacing w:after="0" w:line="485" w:lineRule="exact"/>
      <w:ind w:hanging="360"/>
      <w:jc w:val="both"/>
    </w:pPr>
    <w:rPr>
      <w:rFonts w:ascii="Times New Roman" w:eastAsia="Times New Roman" w:hAnsi="Times New Roman" w:cs="Times New Roman"/>
      <w:sz w:val="24"/>
      <w:szCs w:val="24"/>
      <w:lang w:eastAsia="ru-RU"/>
    </w:rPr>
  </w:style>
  <w:style w:type="paragraph" w:customStyle="1" w:styleId="Style23">
    <w:name w:val="Style23"/>
    <w:basedOn w:val="a8"/>
    <w:uiPriority w:val="99"/>
    <w:qFormat/>
    <w:rsid w:val="00564BF6"/>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paragraph" w:customStyle="1" w:styleId="Style73">
    <w:name w:val="Style73"/>
    <w:basedOn w:val="a8"/>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4">
    <w:name w:val="Font Style134"/>
    <w:uiPriority w:val="99"/>
    <w:rsid w:val="00564BF6"/>
    <w:rPr>
      <w:rFonts w:ascii="Times New Roman" w:hAnsi="Times New Roman" w:cs="Times New Roman"/>
      <w:sz w:val="26"/>
      <w:szCs w:val="26"/>
    </w:rPr>
  </w:style>
  <w:style w:type="character" w:customStyle="1" w:styleId="FontStyle137">
    <w:name w:val="Font Style137"/>
    <w:uiPriority w:val="99"/>
    <w:rsid w:val="00564BF6"/>
    <w:rPr>
      <w:rFonts w:ascii="Times New Roman" w:hAnsi="Times New Roman" w:cs="Times New Roman"/>
      <w:b/>
      <w:bCs/>
      <w:sz w:val="22"/>
      <w:szCs w:val="22"/>
    </w:rPr>
  </w:style>
  <w:style w:type="character" w:customStyle="1" w:styleId="FontStyle142">
    <w:name w:val="Font Style142"/>
    <w:uiPriority w:val="99"/>
    <w:rsid w:val="00564BF6"/>
    <w:rPr>
      <w:rFonts w:ascii="Times New Roman" w:hAnsi="Times New Roman" w:cs="Times New Roman"/>
      <w:sz w:val="18"/>
      <w:szCs w:val="18"/>
    </w:rPr>
  </w:style>
  <w:style w:type="character" w:customStyle="1" w:styleId="FontStyle144">
    <w:name w:val="Font Style144"/>
    <w:uiPriority w:val="99"/>
    <w:rsid w:val="00564BF6"/>
    <w:rPr>
      <w:rFonts w:ascii="Times New Roman" w:hAnsi="Times New Roman" w:cs="Times New Roman"/>
      <w:sz w:val="22"/>
      <w:szCs w:val="22"/>
    </w:rPr>
  </w:style>
  <w:style w:type="paragraph" w:customStyle="1" w:styleId="Style44">
    <w:name w:val="Style44"/>
    <w:basedOn w:val="a8"/>
    <w:uiPriority w:val="99"/>
    <w:qFormat/>
    <w:rsid w:val="00564BF6"/>
    <w:pPr>
      <w:widowControl w:val="0"/>
      <w:autoSpaceDE w:val="0"/>
      <w:autoSpaceDN w:val="0"/>
      <w:adjustRightInd w:val="0"/>
      <w:spacing w:after="0" w:line="318" w:lineRule="exact"/>
      <w:ind w:firstLine="206"/>
    </w:pPr>
    <w:rPr>
      <w:rFonts w:ascii="Times New Roman" w:eastAsia="Times New Roman" w:hAnsi="Times New Roman" w:cs="Times New Roman"/>
      <w:sz w:val="24"/>
      <w:szCs w:val="24"/>
      <w:lang w:eastAsia="ru-RU"/>
    </w:rPr>
  </w:style>
  <w:style w:type="paragraph" w:customStyle="1" w:styleId="Style63">
    <w:name w:val="Style63"/>
    <w:basedOn w:val="a8"/>
    <w:uiPriority w:val="99"/>
    <w:qFormat/>
    <w:rsid w:val="00564BF6"/>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FontStyle143">
    <w:name w:val="Font Style143"/>
    <w:uiPriority w:val="99"/>
    <w:rsid w:val="00564BF6"/>
    <w:rPr>
      <w:rFonts w:ascii="Times New Roman" w:hAnsi="Times New Roman" w:cs="Times New Roman"/>
      <w:sz w:val="18"/>
      <w:szCs w:val="18"/>
    </w:rPr>
  </w:style>
  <w:style w:type="paragraph" w:customStyle="1" w:styleId="Style65">
    <w:name w:val="Style65"/>
    <w:basedOn w:val="a8"/>
    <w:uiPriority w:val="99"/>
    <w:qFormat/>
    <w:rsid w:val="00564BF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FontStyle136">
    <w:name w:val="Font Style136"/>
    <w:uiPriority w:val="99"/>
    <w:rsid w:val="00564BF6"/>
    <w:rPr>
      <w:rFonts w:ascii="Times New Roman" w:hAnsi="Times New Roman" w:cs="Times New Roman"/>
      <w:sz w:val="12"/>
      <w:szCs w:val="12"/>
    </w:rPr>
  </w:style>
  <w:style w:type="character" w:customStyle="1" w:styleId="FontStyle141">
    <w:name w:val="Font Style141"/>
    <w:uiPriority w:val="99"/>
    <w:rsid w:val="00564BF6"/>
    <w:rPr>
      <w:rFonts w:ascii="Times New Roman" w:hAnsi="Times New Roman" w:cs="Times New Roman"/>
      <w:b/>
      <w:bCs/>
      <w:sz w:val="18"/>
      <w:szCs w:val="18"/>
    </w:rPr>
  </w:style>
  <w:style w:type="paragraph" w:customStyle="1" w:styleId="Style22">
    <w:name w:val="Style22"/>
    <w:basedOn w:val="a8"/>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8">
    <w:name w:val="Style28"/>
    <w:basedOn w:val="a8"/>
    <w:uiPriority w:val="99"/>
    <w:qFormat/>
    <w:rsid w:val="00564BF6"/>
    <w:pPr>
      <w:widowControl w:val="0"/>
      <w:autoSpaceDE w:val="0"/>
      <w:autoSpaceDN w:val="0"/>
      <w:adjustRightInd w:val="0"/>
      <w:spacing w:after="0" w:line="235" w:lineRule="exact"/>
      <w:ind w:firstLine="571"/>
    </w:pPr>
    <w:rPr>
      <w:rFonts w:ascii="Times New Roman" w:eastAsia="Times New Roman" w:hAnsi="Times New Roman" w:cs="Times New Roman"/>
      <w:sz w:val="24"/>
      <w:szCs w:val="24"/>
      <w:lang w:eastAsia="ru-RU"/>
    </w:rPr>
  </w:style>
  <w:style w:type="paragraph" w:customStyle="1" w:styleId="Style66">
    <w:name w:val="Style66"/>
    <w:basedOn w:val="a8"/>
    <w:uiPriority w:val="99"/>
    <w:qFormat/>
    <w:rsid w:val="00564BF6"/>
    <w:pPr>
      <w:widowControl w:val="0"/>
      <w:autoSpaceDE w:val="0"/>
      <w:autoSpaceDN w:val="0"/>
      <w:adjustRightInd w:val="0"/>
      <w:spacing w:after="0" w:line="185" w:lineRule="exact"/>
      <w:jc w:val="center"/>
    </w:pPr>
    <w:rPr>
      <w:rFonts w:ascii="Times New Roman" w:eastAsia="Times New Roman" w:hAnsi="Times New Roman" w:cs="Times New Roman"/>
      <w:sz w:val="24"/>
      <w:szCs w:val="24"/>
      <w:lang w:eastAsia="ru-RU"/>
    </w:rPr>
  </w:style>
  <w:style w:type="character" w:customStyle="1" w:styleId="FontStyle135">
    <w:name w:val="Font Style135"/>
    <w:uiPriority w:val="99"/>
    <w:rsid w:val="00564BF6"/>
    <w:rPr>
      <w:rFonts w:ascii="Times New Roman" w:hAnsi="Times New Roman" w:cs="Times New Roman"/>
      <w:sz w:val="16"/>
      <w:szCs w:val="16"/>
    </w:rPr>
  </w:style>
  <w:style w:type="paragraph" w:customStyle="1" w:styleId="Style51">
    <w:name w:val="Style51"/>
    <w:basedOn w:val="a8"/>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1">
    <w:name w:val="Style61"/>
    <w:basedOn w:val="a8"/>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4f9">
    <w:name w:val="4"/>
    <w:basedOn w:val="a8"/>
    <w:next w:val="21"/>
    <w:autoRedefine/>
    <w:qFormat/>
    <w:rsid w:val="00564BF6"/>
    <w:pPr>
      <w:spacing w:after="160" w:line="240" w:lineRule="exact"/>
    </w:pPr>
    <w:rPr>
      <w:rFonts w:ascii="Times New Roman" w:eastAsia="Times New Roman" w:hAnsi="Times New Roman" w:cs="Times New Roman"/>
      <w:sz w:val="24"/>
      <w:szCs w:val="24"/>
      <w:lang w:val="en-US"/>
    </w:rPr>
  </w:style>
  <w:style w:type="numbering" w:customStyle="1" w:styleId="11111140">
    <w:name w:val="1 / 1.1 / 1.1.140"/>
    <w:basedOn w:val="ac"/>
    <w:next w:val="111111"/>
    <w:uiPriority w:val="99"/>
    <w:unhideWhenUsed/>
    <w:rsid w:val="00564BF6"/>
  </w:style>
  <w:style w:type="numbering" w:customStyle="1" w:styleId="11111169">
    <w:name w:val="1 / 1.1 / 1.1.169"/>
    <w:basedOn w:val="ac"/>
    <w:next w:val="111111"/>
    <w:rsid w:val="00564BF6"/>
  </w:style>
  <w:style w:type="numbering" w:customStyle="1" w:styleId="111111104">
    <w:name w:val="1 / 1.1 / 1.1.1104"/>
    <w:basedOn w:val="ac"/>
    <w:next w:val="111111"/>
    <w:unhideWhenUsed/>
    <w:rsid w:val="00564BF6"/>
  </w:style>
  <w:style w:type="paragraph" w:customStyle="1" w:styleId="afffffffffffa">
    <w:name w:val="Мой"/>
    <w:basedOn w:val="a8"/>
    <w:uiPriority w:val="99"/>
    <w:qFormat/>
    <w:rsid w:val="00564BF6"/>
    <w:pPr>
      <w:spacing w:after="0" w:line="240" w:lineRule="auto"/>
      <w:ind w:firstLine="720"/>
      <w:jc w:val="both"/>
    </w:pPr>
    <w:rPr>
      <w:rFonts w:ascii="CG Times (W1)" w:eastAsia="Times New Roman" w:hAnsi="CG Times (W1)" w:cs="Times New Roman"/>
      <w:sz w:val="28"/>
      <w:szCs w:val="20"/>
      <w:lang w:eastAsia="ru-RU"/>
    </w:rPr>
  </w:style>
  <w:style w:type="paragraph" w:customStyle="1" w:styleId="Iacaaiea">
    <w:name w:val="Iacaaiea"/>
    <w:basedOn w:val="a8"/>
    <w:uiPriority w:val="99"/>
    <w:qFormat/>
    <w:rsid w:val="00564BF6"/>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fr10">
    <w:name w:val="fr1"/>
    <w:basedOn w:val="a8"/>
    <w:uiPriority w:val="99"/>
    <w:qFormat/>
    <w:rsid w:val="00564BF6"/>
    <w:pPr>
      <w:spacing w:before="150" w:after="150" w:line="240" w:lineRule="auto"/>
      <w:ind w:left="150" w:right="150"/>
    </w:pPr>
    <w:rPr>
      <w:rFonts w:ascii="Times New Roman" w:eastAsia="Times New Roman" w:hAnsi="Times New Roman" w:cs="Times New Roman"/>
      <w:sz w:val="24"/>
      <w:szCs w:val="24"/>
      <w:lang w:eastAsia="ru-RU"/>
    </w:rPr>
  </w:style>
  <w:style w:type="paragraph" w:customStyle="1" w:styleId="caaieiaie7">
    <w:name w:val="caaieiaie 7"/>
    <w:basedOn w:val="a8"/>
    <w:next w:val="a8"/>
    <w:uiPriority w:val="99"/>
    <w:qFormat/>
    <w:rsid w:val="00564BF6"/>
    <w:pPr>
      <w:keepNext/>
      <w:spacing w:before="120" w:after="0" w:line="240" w:lineRule="auto"/>
      <w:jc w:val="center"/>
    </w:pPr>
    <w:rPr>
      <w:rFonts w:ascii="Times New Roman" w:eastAsia="Times New Roman" w:hAnsi="Times New Roman" w:cs="Times New Roman"/>
      <w:sz w:val="28"/>
      <w:szCs w:val="28"/>
      <w:lang w:eastAsia="ru-RU"/>
    </w:rPr>
  </w:style>
  <w:style w:type="paragraph" w:customStyle="1" w:styleId="2fffff">
    <w:name w:val="Стиль_таб2"/>
    <w:basedOn w:val="a8"/>
    <w:uiPriority w:val="99"/>
    <w:semiHidden/>
    <w:qFormat/>
    <w:rsid w:val="00564BF6"/>
    <w:pPr>
      <w:widowControl w:val="0"/>
      <w:spacing w:before="120" w:after="120" w:line="240" w:lineRule="auto"/>
      <w:jc w:val="both"/>
    </w:pPr>
    <w:rPr>
      <w:rFonts w:ascii="Times New Roman" w:eastAsia="Times New Roman" w:hAnsi="Times New Roman" w:cs="Times New Roman"/>
      <w:sz w:val="24"/>
      <w:szCs w:val="20"/>
      <w:lang w:eastAsia="ru-RU"/>
    </w:rPr>
  </w:style>
  <w:style w:type="paragraph" w:customStyle="1" w:styleId="1CharChar1">
    <w:name w:val="Знак1 Char Char1"/>
    <w:basedOn w:val="a8"/>
    <w:uiPriority w:val="99"/>
    <w:qFormat/>
    <w:rsid w:val="00564BF6"/>
    <w:pPr>
      <w:spacing w:after="160" w:line="240" w:lineRule="exact"/>
    </w:pPr>
    <w:rPr>
      <w:rFonts w:ascii="Tahoma" w:eastAsia="Times New Roman" w:hAnsi="Tahoma" w:cs="Tahoma"/>
      <w:sz w:val="20"/>
      <w:szCs w:val="20"/>
      <w:lang w:val="en-US"/>
    </w:rPr>
  </w:style>
  <w:style w:type="paragraph" w:customStyle="1" w:styleId="1ffffff">
    <w:name w:val="Знак1 Знак Знак Знак Знак Знак Знак Знак Знак Знак"/>
    <w:basedOn w:val="a8"/>
    <w:next w:val="21"/>
    <w:autoRedefine/>
    <w:qFormat/>
    <w:rsid w:val="00564BF6"/>
    <w:pPr>
      <w:spacing w:after="160" w:line="240" w:lineRule="exact"/>
    </w:pPr>
    <w:rPr>
      <w:rFonts w:ascii="Times New Roman" w:eastAsia="Times New Roman" w:hAnsi="Times New Roman" w:cs="Times New Roman"/>
      <w:sz w:val="24"/>
      <w:szCs w:val="20"/>
      <w:lang w:val="en-US"/>
    </w:rPr>
  </w:style>
  <w:style w:type="numbering" w:customStyle="1" w:styleId="111111204">
    <w:name w:val="1 / 1.1 / 1.1.1204"/>
    <w:basedOn w:val="ac"/>
    <w:next w:val="111111"/>
    <w:rsid w:val="00564BF6"/>
  </w:style>
  <w:style w:type="paragraph" w:customStyle="1" w:styleId="21f3">
    <w:name w:val="Знак Знак2 Знак Знак Знак Знак Знак Знак1 Знак Знак Знак Знак Знак Знак Знак"/>
    <w:basedOn w:val="a8"/>
    <w:next w:val="21"/>
    <w:autoRedefine/>
    <w:qFormat/>
    <w:rsid w:val="00564BF6"/>
    <w:pPr>
      <w:spacing w:after="160" w:line="240" w:lineRule="exact"/>
    </w:pPr>
    <w:rPr>
      <w:rFonts w:ascii="Times New Roman" w:eastAsia="Times New Roman" w:hAnsi="Times New Roman" w:cs="Times New Roman"/>
      <w:sz w:val="24"/>
      <w:szCs w:val="20"/>
      <w:lang w:val="en-US"/>
    </w:rPr>
  </w:style>
  <w:style w:type="paragraph" w:customStyle="1" w:styleId="2114">
    <w:name w:val="Знак Знак2 Знак Знак Знак Знак Знак Знак1 Знак Знак Знак Знак Знак Знак Знак1"/>
    <w:basedOn w:val="a8"/>
    <w:next w:val="21"/>
    <w:autoRedefine/>
    <w:uiPriority w:val="99"/>
    <w:qFormat/>
    <w:rsid w:val="00564BF6"/>
    <w:pPr>
      <w:spacing w:after="160" w:line="240" w:lineRule="exact"/>
    </w:pPr>
    <w:rPr>
      <w:rFonts w:ascii="Times New Roman" w:eastAsia="Times New Roman" w:hAnsi="Times New Roman" w:cs="Times New Roman"/>
      <w:sz w:val="24"/>
      <w:szCs w:val="24"/>
      <w:lang w:val="en-US"/>
    </w:rPr>
  </w:style>
  <w:style w:type="paragraph" w:customStyle="1" w:styleId="consplusnonformat0">
    <w:name w:val="consplusnonformat"/>
    <w:basedOn w:val="a8"/>
    <w:uiPriority w:val="99"/>
    <w:qFormat/>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1">
    <w:name w:val="consplusnormal"/>
    <w:basedOn w:val="a8"/>
    <w:uiPriority w:val="99"/>
    <w:qFormat/>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ffffffb">
    <w:name w:val="Выделение по тексту"/>
    <w:uiPriority w:val="99"/>
    <w:rsid w:val="00564BF6"/>
    <w:rPr>
      <w:rFonts w:ascii="Courier New" w:hAnsi="Courier New" w:cs="Courier New"/>
      <w:lang w:val="ru-RU"/>
    </w:rPr>
  </w:style>
  <w:style w:type="paragraph" w:customStyle="1" w:styleId="afffffffffffc">
    <w:name w:val="Заголовок примечания"/>
    <w:basedOn w:val="a8"/>
    <w:next w:val="aff"/>
    <w:uiPriority w:val="99"/>
    <w:qFormat/>
    <w:rsid w:val="00564BF6"/>
    <w:pPr>
      <w:spacing w:before="240"/>
    </w:pPr>
    <w:rPr>
      <w:rFonts w:ascii="Calibri" w:eastAsia="Times New Roman" w:hAnsi="Calibri" w:cs="Times New Roman"/>
      <w:b/>
      <w:bCs/>
      <w:lang w:eastAsia="ru-RU"/>
    </w:rPr>
  </w:style>
  <w:style w:type="paragraph" w:styleId="afffffffffffd">
    <w:name w:val="toa heading"/>
    <w:basedOn w:val="a8"/>
    <w:next w:val="a8"/>
    <w:uiPriority w:val="99"/>
    <w:rsid w:val="00564BF6"/>
    <w:pPr>
      <w:spacing w:before="120"/>
    </w:pPr>
    <w:rPr>
      <w:rFonts w:ascii="Calibri" w:eastAsia="Times New Roman" w:hAnsi="Calibri" w:cs="Times New Roman"/>
      <w:b/>
      <w:bCs/>
      <w:sz w:val="24"/>
      <w:szCs w:val="24"/>
      <w:lang w:eastAsia="ru-RU"/>
    </w:rPr>
  </w:style>
  <w:style w:type="paragraph" w:customStyle="1" w:styleId="afffffffffffe">
    <w:name w:val="Подпись под рисунком"/>
    <w:basedOn w:val="a8"/>
    <w:next w:val="a8"/>
    <w:uiPriority w:val="99"/>
    <w:qFormat/>
    <w:rsid w:val="00564BF6"/>
    <w:pPr>
      <w:spacing w:before="60" w:after="240"/>
    </w:pPr>
    <w:rPr>
      <w:rFonts w:ascii="Calibri" w:eastAsia="Times New Roman" w:hAnsi="Calibri" w:cs="Times New Roman"/>
      <w:b/>
      <w:bCs/>
      <w:lang w:eastAsia="ru-RU"/>
    </w:rPr>
  </w:style>
  <w:style w:type="paragraph" w:customStyle="1" w:styleId="1ffffff0">
    <w:name w:val="Список Марк.1"/>
    <w:basedOn w:val="a8"/>
    <w:uiPriority w:val="99"/>
    <w:qFormat/>
    <w:rsid w:val="00564BF6"/>
    <w:pPr>
      <w:tabs>
        <w:tab w:val="num" w:pos="360"/>
      </w:tabs>
      <w:ind w:left="1135" w:hanging="284"/>
    </w:pPr>
    <w:rPr>
      <w:rFonts w:ascii="Calibri" w:eastAsia="Times New Roman" w:hAnsi="Calibri" w:cs="Times New Roman"/>
      <w:lang w:eastAsia="ru-RU"/>
    </w:rPr>
  </w:style>
  <w:style w:type="paragraph" w:customStyle="1" w:styleId="2fffff0">
    <w:name w:val="Список Марк.2"/>
    <w:basedOn w:val="a8"/>
    <w:uiPriority w:val="99"/>
    <w:qFormat/>
    <w:rsid w:val="00564BF6"/>
    <w:pPr>
      <w:tabs>
        <w:tab w:val="num" w:pos="360"/>
      </w:tabs>
      <w:ind w:left="1135" w:hanging="284"/>
    </w:pPr>
    <w:rPr>
      <w:rFonts w:ascii="Calibri" w:eastAsia="Times New Roman" w:hAnsi="Calibri" w:cs="Times New Roman"/>
      <w:lang w:eastAsia="ru-RU"/>
    </w:rPr>
  </w:style>
  <w:style w:type="paragraph" w:customStyle="1" w:styleId="1ffffff1">
    <w:name w:val="Список Нум.1"/>
    <w:basedOn w:val="a8"/>
    <w:uiPriority w:val="99"/>
    <w:qFormat/>
    <w:rsid w:val="00564BF6"/>
    <w:pPr>
      <w:ind w:left="1134" w:hanging="283"/>
    </w:pPr>
    <w:rPr>
      <w:rFonts w:ascii="Calibri" w:eastAsia="Times New Roman" w:hAnsi="Calibri" w:cs="Times New Roman"/>
      <w:lang w:eastAsia="ru-RU"/>
    </w:rPr>
  </w:style>
  <w:style w:type="paragraph" w:customStyle="1" w:styleId="2fffff1">
    <w:name w:val="Список Нум.2"/>
    <w:basedOn w:val="a8"/>
    <w:uiPriority w:val="99"/>
    <w:qFormat/>
    <w:rsid w:val="00564BF6"/>
    <w:pPr>
      <w:ind w:left="1418" w:hanging="284"/>
    </w:pPr>
    <w:rPr>
      <w:rFonts w:ascii="Calibri" w:eastAsia="Times New Roman" w:hAnsi="Calibri" w:cs="Times New Roman"/>
      <w:lang w:eastAsia="ru-RU"/>
    </w:rPr>
  </w:style>
  <w:style w:type="paragraph" w:customStyle="1" w:styleId="3fff2">
    <w:name w:val="Список Нум.3"/>
    <w:basedOn w:val="a8"/>
    <w:uiPriority w:val="99"/>
    <w:qFormat/>
    <w:rsid w:val="00564BF6"/>
    <w:pPr>
      <w:ind w:left="1701" w:hanging="283"/>
    </w:pPr>
    <w:rPr>
      <w:rFonts w:ascii="Calibri" w:eastAsia="Times New Roman" w:hAnsi="Calibri" w:cs="Times New Roman"/>
      <w:lang w:eastAsia="ru-RU"/>
    </w:rPr>
  </w:style>
  <w:style w:type="paragraph" w:customStyle="1" w:styleId="4fa">
    <w:name w:val="Список Нум.4"/>
    <w:basedOn w:val="a8"/>
    <w:uiPriority w:val="99"/>
    <w:qFormat/>
    <w:rsid w:val="00564BF6"/>
    <w:pPr>
      <w:ind w:left="1985" w:hanging="284"/>
    </w:pPr>
    <w:rPr>
      <w:rFonts w:ascii="Calibri" w:eastAsia="Times New Roman" w:hAnsi="Calibri" w:cs="Times New Roman"/>
      <w:lang w:eastAsia="ru-RU"/>
    </w:rPr>
  </w:style>
  <w:style w:type="paragraph" w:customStyle="1" w:styleId="5f">
    <w:name w:val="Список Нум.5"/>
    <w:basedOn w:val="a8"/>
    <w:uiPriority w:val="99"/>
    <w:qFormat/>
    <w:rsid w:val="00564BF6"/>
    <w:pPr>
      <w:ind w:left="2268" w:hanging="283"/>
    </w:pPr>
    <w:rPr>
      <w:rFonts w:ascii="Calibri" w:eastAsia="Times New Roman" w:hAnsi="Calibri" w:cs="Times New Roman"/>
      <w:lang w:eastAsia="ru-RU"/>
    </w:rPr>
  </w:style>
  <w:style w:type="paragraph" w:customStyle="1" w:styleId="6b">
    <w:name w:val="Список Нум.6"/>
    <w:basedOn w:val="a8"/>
    <w:uiPriority w:val="99"/>
    <w:qFormat/>
    <w:rsid w:val="00564BF6"/>
    <w:pPr>
      <w:ind w:left="2552" w:hanging="284"/>
    </w:pPr>
    <w:rPr>
      <w:rFonts w:ascii="Calibri" w:eastAsia="Times New Roman" w:hAnsi="Calibri" w:cs="Times New Roman"/>
      <w:lang w:eastAsia="ru-RU"/>
    </w:rPr>
  </w:style>
  <w:style w:type="paragraph" w:customStyle="1" w:styleId="79">
    <w:name w:val="Список Нум.7"/>
    <w:basedOn w:val="a8"/>
    <w:uiPriority w:val="99"/>
    <w:qFormat/>
    <w:rsid w:val="00564BF6"/>
    <w:pPr>
      <w:ind w:left="2835" w:hanging="283"/>
    </w:pPr>
    <w:rPr>
      <w:rFonts w:ascii="Calibri" w:eastAsia="Times New Roman" w:hAnsi="Calibri" w:cs="Times New Roman"/>
      <w:lang w:eastAsia="ru-RU"/>
    </w:rPr>
  </w:style>
  <w:style w:type="paragraph" w:customStyle="1" w:styleId="89">
    <w:name w:val="Список Нум.8"/>
    <w:basedOn w:val="a8"/>
    <w:uiPriority w:val="99"/>
    <w:qFormat/>
    <w:rsid w:val="00564BF6"/>
    <w:pPr>
      <w:ind w:left="3119" w:hanging="284"/>
    </w:pPr>
    <w:rPr>
      <w:rFonts w:ascii="Calibri" w:eastAsia="Times New Roman" w:hAnsi="Calibri" w:cs="Times New Roman"/>
      <w:lang w:eastAsia="ru-RU"/>
    </w:rPr>
  </w:style>
  <w:style w:type="paragraph" w:customStyle="1" w:styleId="97">
    <w:name w:val="Список Нум.9"/>
    <w:basedOn w:val="a8"/>
    <w:uiPriority w:val="99"/>
    <w:qFormat/>
    <w:rsid w:val="00564BF6"/>
    <w:pPr>
      <w:ind w:left="3402" w:hanging="283"/>
    </w:pPr>
    <w:rPr>
      <w:rFonts w:ascii="Calibri" w:eastAsia="Times New Roman" w:hAnsi="Calibri" w:cs="Times New Roman"/>
      <w:lang w:eastAsia="ru-RU"/>
    </w:rPr>
  </w:style>
  <w:style w:type="paragraph" w:customStyle="1" w:styleId="affffffffffff">
    <w:name w:val="Текст таблицы"/>
    <w:basedOn w:val="a8"/>
    <w:uiPriority w:val="99"/>
    <w:qFormat/>
    <w:rsid w:val="00564BF6"/>
    <w:pPr>
      <w:spacing w:before="60" w:line="240" w:lineRule="auto"/>
    </w:pPr>
    <w:rPr>
      <w:rFonts w:ascii="Calibri" w:eastAsia="Times New Roman" w:hAnsi="Calibri" w:cs="Times New Roman"/>
      <w:sz w:val="20"/>
      <w:szCs w:val="20"/>
      <w:lang w:eastAsia="ru-RU"/>
    </w:rPr>
  </w:style>
  <w:style w:type="paragraph" w:customStyle="1" w:styleId="affffffffffff0">
    <w:name w:val="Шапка таблицы"/>
    <w:basedOn w:val="a8"/>
    <w:uiPriority w:val="99"/>
    <w:qFormat/>
    <w:rsid w:val="00564BF6"/>
    <w:pPr>
      <w:spacing w:before="60" w:line="240" w:lineRule="auto"/>
      <w:jc w:val="center"/>
    </w:pPr>
    <w:rPr>
      <w:rFonts w:ascii="Calibri" w:eastAsia="Times New Roman" w:hAnsi="Calibri" w:cs="Times New Roman"/>
      <w:b/>
      <w:bCs/>
      <w:sz w:val="20"/>
      <w:szCs w:val="20"/>
      <w:lang w:eastAsia="ru-RU"/>
    </w:rPr>
  </w:style>
  <w:style w:type="paragraph" w:customStyle="1" w:styleId="affffffffffff1">
    <w:name w:val="Заголовок листинга"/>
    <w:basedOn w:val="a8"/>
    <w:next w:val="affffffffffff2"/>
    <w:uiPriority w:val="99"/>
    <w:qFormat/>
    <w:rsid w:val="00564BF6"/>
    <w:pPr>
      <w:pBdr>
        <w:top w:val="dotted" w:sz="4" w:space="1" w:color="auto"/>
        <w:bottom w:val="dotted" w:sz="4" w:space="1" w:color="auto"/>
      </w:pBdr>
      <w:spacing w:before="240" w:after="160" w:line="240" w:lineRule="auto"/>
    </w:pPr>
    <w:rPr>
      <w:rFonts w:ascii="Calibri" w:eastAsia="Times New Roman" w:hAnsi="Calibri" w:cs="Times New Roman"/>
      <w:b/>
      <w:bCs/>
      <w:sz w:val="20"/>
      <w:szCs w:val="20"/>
      <w:lang w:eastAsia="ru-RU"/>
    </w:rPr>
  </w:style>
  <w:style w:type="paragraph" w:customStyle="1" w:styleId="affffffffffff2">
    <w:name w:val="Текст листинга"/>
    <w:basedOn w:val="a8"/>
    <w:uiPriority w:val="99"/>
    <w:qFormat/>
    <w:rsid w:val="00564BF6"/>
    <w:pPr>
      <w:spacing w:before="40" w:after="40"/>
    </w:pPr>
    <w:rPr>
      <w:rFonts w:ascii="Courier New" w:eastAsia="Times New Roman" w:hAnsi="Courier New" w:cs="Courier New"/>
      <w:lang w:eastAsia="ru-RU"/>
    </w:rPr>
  </w:style>
  <w:style w:type="character" w:customStyle="1" w:styleId="interface">
    <w:name w:val="interface"/>
    <w:uiPriority w:val="99"/>
    <w:rsid w:val="00564BF6"/>
    <w:rPr>
      <w:rFonts w:ascii="Arial" w:hAnsi="Arial" w:cs="Arial"/>
      <w:color w:val="auto"/>
      <w:sz w:val="20"/>
      <w:szCs w:val="20"/>
    </w:rPr>
  </w:style>
  <w:style w:type="paragraph" w:customStyle="1" w:styleId="TNR">
    <w:name w:val="Текст нумер.TNR"/>
    <w:basedOn w:val="a8"/>
    <w:uiPriority w:val="99"/>
    <w:qFormat/>
    <w:rsid w:val="00564BF6"/>
    <w:pPr>
      <w:spacing w:after="0" w:line="240" w:lineRule="auto"/>
      <w:ind w:left="1701" w:hanging="283"/>
    </w:pPr>
    <w:rPr>
      <w:rFonts w:ascii="Calibri" w:eastAsia="Times New Roman" w:hAnsi="Calibri" w:cs="Times New Roman"/>
      <w:lang w:eastAsia="ru-RU"/>
    </w:rPr>
  </w:style>
  <w:style w:type="paragraph" w:customStyle="1" w:styleId="11f1">
    <w:name w:val="Знак1 Знак Знак Знак1"/>
    <w:basedOn w:val="a8"/>
    <w:uiPriority w:val="99"/>
    <w:qFormat/>
    <w:rsid w:val="00564BF6"/>
    <w:pPr>
      <w:spacing w:after="0" w:line="240" w:lineRule="auto"/>
    </w:pPr>
    <w:rPr>
      <w:rFonts w:ascii="Verdana" w:eastAsia="Times New Roman" w:hAnsi="Verdana" w:cs="Verdana"/>
      <w:sz w:val="20"/>
      <w:szCs w:val="20"/>
      <w:lang w:eastAsia="ru-RU"/>
    </w:rPr>
  </w:style>
  <w:style w:type="paragraph" w:customStyle="1" w:styleId="affffffffffff3">
    <w:name w:val="выступ"/>
    <w:basedOn w:val="a8"/>
    <w:uiPriority w:val="99"/>
    <w:qFormat/>
    <w:rsid w:val="00564BF6"/>
    <w:pPr>
      <w:overflowPunct w:val="0"/>
      <w:autoSpaceDE w:val="0"/>
      <w:autoSpaceDN w:val="0"/>
      <w:adjustRightInd w:val="0"/>
      <w:spacing w:after="0" w:line="240" w:lineRule="auto"/>
      <w:ind w:left="330" w:hanging="330"/>
      <w:textAlignment w:val="baseline"/>
    </w:pPr>
    <w:rPr>
      <w:rFonts w:ascii="Calibri" w:eastAsia="Times New Roman" w:hAnsi="Calibri" w:cs="Times New Roman"/>
      <w:noProof/>
      <w:sz w:val="20"/>
      <w:szCs w:val="20"/>
      <w:lang w:eastAsia="ru-RU"/>
    </w:rPr>
  </w:style>
  <w:style w:type="character" w:customStyle="1" w:styleId="712">
    <w:name w:val="Знак7 Знак Знак1"/>
    <w:uiPriority w:val="99"/>
    <w:locked/>
    <w:rsid w:val="00564BF6"/>
    <w:rPr>
      <w:rFonts w:ascii="Arial" w:hAnsi="Arial" w:cs="Arial"/>
      <w:sz w:val="18"/>
      <w:szCs w:val="18"/>
      <w:lang w:val="ru-RU" w:eastAsia="ru-RU"/>
    </w:rPr>
  </w:style>
  <w:style w:type="paragraph" w:customStyle="1" w:styleId="3fff3">
    <w:name w:val="стиль3"/>
    <w:basedOn w:val="a8"/>
    <w:uiPriority w:val="99"/>
    <w:qFormat/>
    <w:rsid w:val="00564BF6"/>
    <w:pPr>
      <w:spacing w:before="100" w:beforeAutospacing="1" w:after="100" w:afterAutospacing="1" w:line="240" w:lineRule="auto"/>
    </w:pPr>
    <w:rPr>
      <w:rFonts w:ascii="Verdana" w:eastAsia="Times New Roman" w:hAnsi="Verdana" w:cs="Verdana"/>
      <w:sz w:val="12"/>
      <w:szCs w:val="12"/>
      <w:lang w:eastAsia="ru-RU"/>
    </w:rPr>
  </w:style>
  <w:style w:type="character" w:customStyle="1" w:styleId="21f4">
    <w:name w:val="стиль21"/>
    <w:uiPriority w:val="99"/>
    <w:rsid w:val="00564BF6"/>
    <w:rPr>
      <w:sz w:val="12"/>
      <w:szCs w:val="12"/>
    </w:rPr>
  </w:style>
  <w:style w:type="paragraph" w:customStyle="1" w:styleId="Style81">
    <w:name w:val="Style81"/>
    <w:basedOn w:val="a8"/>
    <w:qFormat/>
    <w:rsid w:val="00564BF6"/>
    <w:pPr>
      <w:widowControl w:val="0"/>
      <w:autoSpaceDE w:val="0"/>
      <w:autoSpaceDN w:val="0"/>
      <w:adjustRightInd w:val="0"/>
      <w:spacing w:after="0" w:line="276" w:lineRule="exact"/>
      <w:jc w:val="right"/>
    </w:pPr>
    <w:rPr>
      <w:rFonts w:ascii="Times New Roman" w:eastAsia="Times New Roman" w:hAnsi="Times New Roman" w:cs="Times New Roman"/>
      <w:sz w:val="24"/>
      <w:szCs w:val="24"/>
      <w:lang w:eastAsia="ru-RU"/>
    </w:rPr>
  </w:style>
  <w:style w:type="paragraph" w:customStyle="1" w:styleId="Style55">
    <w:name w:val="Style55"/>
    <w:basedOn w:val="a8"/>
    <w:uiPriority w:val="99"/>
    <w:qFormat/>
    <w:rsid w:val="00564BF6"/>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ru-RU"/>
    </w:rPr>
  </w:style>
  <w:style w:type="paragraph" w:customStyle="1" w:styleId="11f2">
    <w:name w:val="Знак1 Знак Знак Знак Знак Знак Знак Знак Знак Знак1"/>
    <w:basedOn w:val="a8"/>
    <w:next w:val="21"/>
    <w:autoRedefine/>
    <w:uiPriority w:val="99"/>
    <w:qFormat/>
    <w:rsid w:val="00564BF6"/>
    <w:pPr>
      <w:spacing w:after="160" w:line="240" w:lineRule="exact"/>
    </w:pPr>
    <w:rPr>
      <w:rFonts w:ascii="Times New Roman" w:eastAsia="Times New Roman" w:hAnsi="Times New Roman" w:cs="Times New Roman"/>
      <w:sz w:val="24"/>
      <w:szCs w:val="20"/>
      <w:lang w:val="en-US"/>
    </w:rPr>
  </w:style>
  <w:style w:type="paragraph" w:customStyle="1" w:styleId="21f5">
    <w:name w:val="Знак Знак2 Знак Знак Знак Знак Знак Знак Знак1"/>
    <w:basedOn w:val="a8"/>
    <w:next w:val="21"/>
    <w:autoRedefine/>
    <w:uiPriority w:val="99"/>
    <w:qFormat/>
    <w:rsid w:val="00564BF6"/>
    <w:pPr>
      <w:spacing w:after="160" w:line="240" w:lineRule="exact"/>
    </w:pPr>
    <w:rPr>
      <w:rFonts w:ascii="Times New Roman" w:eastAsia="Times New Roman" w:hAnsi="Times New Roman" w:cs="Times New Roman"/>
      <w:sz w:val="24"/>
      <w:szCs w:val="20"/>
      <w:lang w:val="en-US"/>
    </w:rPr>
  </w:style>
  <w:style w:type="character" w:customStyle="1" w:styleId="LegalLevel11111">
    <w:name w:val="Legal Level 1.1.1.1. Знак1"/>
    <w:aliases w:val="Знак7 Знак1,Заголовок 9 Знак Знак Знак2,Заголовок 9 Знак Знак Знак Знак1"/>
    <w:uiPriority w:val="9"/>
    <w:semiHidden/>
    <w:rsid w:val="00564BF6"/>
    <w:rPr>
      <w:rFonts w:ascii="Cambria" w:eastAsia="Times New Roman" w:hAnsi="Cambria" w:cs="Times New Roman"/>
      <w:i/>
      <w:iCs/>
      <w:color w:val="404040"/>
      <w:sz w:val="20"/>
      <w:szCs w:val="20"/>
      <w:lang w:val="ru-RU" w:eastAsia="ru-RU" w:bidi="ar-SA"/>
    </w:rPr>
  </w:style>
  <w:style w:type="character" w:customStyle="1" w:styleId="affffffffffff4">
    <w:name w:val="Обычный (веб) Знак"/>
    <w:aliases w:val="Обычный (Web) Знак"/>
    <w:uiPriority w:val="30"/>
    <w:locked/>
    <w:rsid w:val="00564BF6"/>
    <w:rPr>
      <w:rFonts w:ascii="Calibri" w:eastAsia="Times New Roman" w:hAnsi="Calibri" w:cs="Times New Roman"/>
      <w:b/>
      <w:bCs/>
      <w:i/>
      <w:iCs/>
      <w:color w:val="4F81BD"/>
    </w:rPr>
  </w:style>
  <w:style w:type="character" w:customStyle="1" w:styleId="21f6">
    <w:name w:val="Цитата 2 Знак1"/>
    <w:uiPriority w:val="29"/>
    <w:rsid w:val="00564BF6"/>
    <w:rPr>
      <w:i/>
      <w:iCs/>
      <w:color w:val="000000"/>
      <w:lang w:val="ru-RU" w:eastAsia="ru-RU" w:bidi="ar-SA"/>
    </w:rPr>
  </w:style>
  <w:style w:type="character" w:customStyle="1" w:styleId="1ffffff2">
    <w:name w:val="Выделенная цитата Знак1"/>
    <w:uiPriority w:val="30"/>
    <w:rsid w:val="00564BF6"/>
    <w:rPr>
      <w:b/>
      <w:bCs/>
      <w:i/>
      <w:iCs/>
      <w:color w:val="4F81BD"/>
      <w:sz w:val="22"/>
      <w:szCs w:val="22"/>
    </w:rPr>
  </w:style>
  <w:style w:type="character" w:customStyle="1" w:styleId="1ffffff3">
    <w:name w:val="Обычный (веб) Знак1"/>
    <w:aliases w:val="Обычный (Web) Знак1"/>
    <w:uiPriority w:val="30"/>
    <w:locked/>
    <w:rsid w:val="00564BF6"/>
    <w:rPr>
      <w:b/>
      <w:bCs/>
      <w:i/>
      <w:iCs/>
      <w:color w:val="4F81BD"/>
    </w:rPr>
  </w:style>
  <w:style w:type="paragraph" w:customStyle="1" w:styleId="2121">
    <w:name w:val="Заголовок 212"/>
    <w:aliases w:val="H212,H2 Знак13,Заголовок 2 Знак Знак Знак12,HTA Überschrift 2 Знак13,Major Знак13,Reset numbering Знак12,B Знак13,Heading 2 - Bid Знак12,h2 Знак13,h212,HTA Überschrift 212,Major12,Reset numbering12,B12,Heading 2 - Bid12,Заголовок 2 Знак112"/>
    <w:basedOn w:val="a8"/>
    <w:qFormat/>
    <w:rsid w:val="00564BF6"/>
    <w:rPr>
      <w:rFonts w:ascii="Calibri" w:eastAsia="Times New Roman" w:hAnsi="Calibri" w:cs="Times New Roman"/>
      <w:lang w:val="en-US" w:bidi="en-US"/>
    </w:rPr>
  </w:style>
  <w:style w:type="paragraph" w:customStyle="1" w:styleId="2115">
    <w:name w:val="Заголовок 211"/>
    <w:aliases w:val="H211,H2 Знак12,Заголовок 2 Знак Знак Знак11,HTA Überschrift 2 Знак12,Major Знак12,Reset numbering Знак11,B Знак12,Heading 2 - Bid Знак11,h2 Знак12,h211,HTA Überschrift 211,Major11,Reset numbering11,B11,Heading 2 - Bid11,Заголовок 2 Знак111"/>
    <w:basedOn w:val="a8"/>
    <w:qFormat/>
    <w:rsid w:val="00564BF6"/>
    <w:rPr>
      <w:rFonts w:ascii="Calibri" w:eastAsia="Times New Roman" w:hAnsi="Calibri" w:cs="Times New Roman"/>
      <w:lang w:val="en-US" w:bidi="en-US"/>
    </w:rPr>
  </w:style>
  <w:style w:type="paragraph" w:customStyle="1" w:styleId="2101">
    <w:name w:val="Заголовок 210"/>
    <w:aliases w:val="H210,H2 Знак11,Заголовок 2 Знак Знак Знак10,HTA Überschrift 2 Знак11,Major Знак11,Reset numbering Знак10,B Знак11,Heading 2 - Bid Знак10,h2 Знак11,h210,HTA Überschrift 210,Major10,Reset numbering10,B10,Heading 2 - Bid10,Заголовок 2 Знак110"/>
    <w:basedOn w:val="a8"/>
    <w:qFormat/>
    <w:rsid w:val="00564BF6"/>
    <w:rPr>
      <w:rFonts w:ascii="Calibri" w:eastAsia="Times New Roman" w:hAnsi="Calibri" w:cs="Times New Roman"/>
      <w:lang w:val="en-US" w:bidi="en-US"/>
    </w:rPr>
  </w:style>
  <w:style w:type="paragraph" w:customStyle="1" w:styleId="295">
    <w:name w:val="Заголовок 29"/>
    <w:aliases w:val="H29,H2 Знак10,Заголовок 2 Знак Знак Знак9,HTA Überschrift 2 Знак10,Major Знак10,Reset numbering Знак9,B Знак10,Heading 2 - Bid Знак9,h2 Знак10,h29,HTA Überschrift 29,Major9,Reset numbering9,B9,Heading 2 - Bid9,Заголовок 2 Знак19"/>
    <w:basedOn w:val="a8"/>
    <w:qFormat/>
    <w:rsid w:val="00564BF6"/>
    <w:rPr>
      <w:rFonts w:ascii="Calibri" w:eastAsia="Times New Roman" w:hAnsi="Calibri" w:cs="Times New Roman"/>
      <w:lang w:val="en-US" w:bidi="en-US"/>
    </w:rPr>
  </w:style>
  <w:style w:type="paragraph" w:customStyle="1" w:styleId="285">
    <w:name w:val="Заголовок 28"/>
    <w:aliases w:val="H28,H2 Знак9,Заголовок 2 Знак Знак Знак8,HTA Überschrift 2 Знак9,Major Знак9,Reset numbering Знак8,B Знак9,Heading 2 - Bid Знак8,h2 Знак9,h28,HTA Überschrift 28,Major8,Reset numbering8,B8,Heading 2 - Bid8,Заголовок 2 Знак18"/>
    <w:basedOn w:val="a8"/>
    <w:qFormat/>
    <w:rsid w:val="00564BF6"/>
    <w:rPr>
      <w:rFonts w:ascii="Calibri" w:eastAsia="Times New Roman" w:hAnsi="Calibri" w:cs="Times New Roman"/>
      <w:lang w:val="en-US" w:bidi="en-US"/>
    </w:rPr>
  </w:style>
  <w:style w:type="paragraph" w:customStyle="1" w:styleId="275">
    <w:name w:val="Заголовок 27"/>
    <w:aliases w:val="H27,H2 Знак8,Заголовок 2 Знак Знак Знак7,HTA Überschrift 2 Знак8,Major Знак8,Reset numbering Знак7,B Знак8,Heading 2 - Bid Знак7,h2 Знак8,h27,HTA Überschrift 27,Major7,Reset numbering7,B7,Heading 2 - Bid7,Заголовок 2 Знак17"/>
    <w:basedOn w:val="a8"/>
    <w:qFormat/>
    <w:rsid w:val="00564BF6"/>
    <w:rPr>
      <w:rFonts w:ascii="Calibri" w:eastAsia="Times New Roman" w:hAnsi="Calibri" w:cs="Times New Roman"/>
      <w:lang w:val="en-US" w:bidi="en-US"/>
    </w:rPr>
  </w:style>
  <w:style w:type="paragraph" w:customStyle="1" w:styleId="265">
    <w:name w:val="Заголовок 26"/>
    <w:aliases w:val="H26,H2 Знак7,Заголовок 2 Знак Знак Знак6,HTA Überschrift 2 Знак7,Major Знак7,Reset numbering Знак6,B Знак7,Heading 2 - Bid Знак6,h2 Знак7,h26,HTA Überschrift 26,Major6,Reset numbering6,B6,Heading 2 - Bid6,Заголовок 2 Знак16"/>
    <w:basedOn w:val="a8"/>
    <w:qFormat/>
    <w:rsid w:val="00564BF6"/>
    <w:rPr>
      <w:rFonts w:ascii="Calibri" w:eastAsia="Times New Roman" w:hAnsi="Calibri" w:cs="Times New Roman"/>
      <w:lang w:val="en-US" w:bidi="en-US"/>
    </w:rPr>
  </w:style>
  <w:style w:type="paragraph" w:customStyle="1" w:styleId="257">
    <w:name w:val="Заголовок 25"/>
    <w:aliases w:val="H25,H2 Знак6,Заголовок 2 Знак Знак Знак5,HTA Überschrift 2 Знак6,Major Знак6,Reset numbering Знак5,B Знак6,Heading 2 - Bid Знак5,h2 Знак6,h25,HTA Überschrift 25,Major5,Reset numbering5,B5,Heading 2 - Bid5,Заголовок 2 Знак15"/>
    <w:basedOn w:val="a8"/>
    <w:qFormat/>
    <w:rsid w:val="00564BF6"/>
    <w:rPr>
      <w:rFonts w:ascii="Calibri" w:eastAsia="Times New Roman" w:hAnsi="Calibri" w:cs="Times New Roman"/>
      <w:lang w:val="en-US" w:bidi="en-US"/>
    </w:rPr>
  </w:style>
  <w:style w:type="paragraph" w:customStyle="1" w:styleId="246">
    <w:name w:val="Заголовок 24"/>
    <w:aliases w:val="H24,H2 Знак5,Заголовок 2 Знак Знак Знак4,HTA Überschrift 2 Знак5,Major Знак5,Reset numbering Знак4,B Знак5,Heading 2 - Bid Знак4,h2 Знак5,h24,HTA Überschrift 24,Major4,Reset numbering4,B4,Heading 2 - Bid4,Заголовок 2 Знак14"/>
    <w:basedOn w:val="a8"/>
    <w:qFormat/>
    <w:rsid w:val="00564BF6"/>
    <w:rPr>
      <w:rFonts w:ascii="Calibri" w:eastAsia="Times New Roman" w:hAnsi="Calibri" w:cs="Times New Roman"/>
      <w:lang w:val="en-US" w:bidi="en-US"/>
    </w:rPr>
  </w:style>
  <w:style w:type="paragraph" w:customStyle="1" w:styleId="236">
    <w:name w:val="Заголовок 23"/>
    <w:aliases w:val="H23,H2 Знак4,Заголовок 2 Знак Знак Знак3,HTA Überschrift 2 Знак4,Major Знак4,Reset numbering Знак3,B Знак4,Heading 2 - Bid Знак3,h2 Знак4,h23,HTA Überschrift 23,Major3,Reset numbering3,B3,Heading 2 - Bid3,Заголовок 2 Знак13"/>
    <w:basedOn w:val="a8"/>
    <w:qFormat/>
    <w:rsid w:val="00564BF6"/>
    <w:rPr>
      <w:rFonts w:ascii="Calibri" w:eastAsia="Times New Roman" w:hAnsi="Calibri" w:cs="Times New Roman"/>
      <w:lang w:val="en-US" w:bidi="en-US"/>
    </w:rPr>
  </w:style>
  <w:style w:type="paragraph" w:customStyle="1" w:styleId="22e">
    <w:name w:val="Заголовок 22"/>
    <w:aliases w:val="H22,H2 Знак3,Заголовок 2 Знак Знак Знак2,HTA Überschrift 2 Знак3,Major Знак3,Reset numbering Знак2,B Знак3,Heading 2 - Bid Знак2,h2 Знак3,h22,HTA Überschrift 22,Major2,Reset numbering2,B2,Heading 2 - Bid2,Заголовок 2 Знак12"/>
    <w:basedOn w:val="a8"/>
    <w:qFormat/>
    <w:rsid w:val="00564BF6"/>
    <w:rPr>
      <w:rFonts w:ascii="Calibri" w:eastAsia="Times New Roman" w:hAnsi="Calibri" w:cs="Times New Roman"/>
      <w:lang w:val="en-US" w:bidi="en-US"/>
    </w:rPr>
  </w:style>
  <w:style w:type="paragraph" w:customStyle="1" w:styleId="21f7">
    <w:name w:val="Заголовок 21"/>
    <w:aliases w:val="H21,Заголовок 2 Знак Знак Знак1,HTA Überschrift 2 Знак2,Major Знак2,Reset numbering Знак1,B Знак2,Heading 2 - Bid Знак1,h21,HTA Überschrift 21,Major1,Reset numbering1,B1,Heading 2 - Bid1,Заголовок 2 Знак11"/>
    <w:basedOn w:val="a8"/>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
    <w:name w:val="st"/>
    <w:rsid w:val="00564BF6"/>
  </w:style>
  <w:style w:type="paragraph" w:customStyle="1" w:styleId="2fffff2">
    <w:name w:val="Основной текст2"/>
    <w:basedOn w:val="a8"/>
    <w:uiPriority w:val="99"/>
    <w:qFormat/>
    <w:rsid w:val="00564BF6"/>
    <w:pPr>
      <w:widowControl w:val="0"/>
      <w:shd w:val="clear" w:color="auto" w:fill="FFFFFF"/>
      <w:spacing w:before="180" w:after="180" w:line="0" w:lineRule="atLeast"/>
    </w:pPr>
    <w:rPr>
      <w:rFonts w:ascii="Times New Roman" w:eastAsia="Times New Roman" w:hAnsi="Times New Roman" w:cs="Times New Roman"/>
      <w:sz w:val="19"/>
      <w:szCs w:val="19"/>
      <w:lang w:eastAsia="ar-SA"/>
    </w:rPr>
  </w:style>
  <w:style w:type="numbering" w:customStyle="1" w:styleId="1111112110">
    <w:name w:val="1 / 1.1 / 1.1.12110"/>
    <w:basedOn w:val="ac"/>
    <w:next w:val="111111"/>
    <w:rsid w:val="00564BF6"/>
    <w:pPr>
      <w:numPr>
        <w:numId w:val="60"/>
      </w:numPr>
    </w:pPr>
  </w:style>
  <w:style w:type="table" w:customStyle="1" w:styleId="1311">
    <w:name w:val="Сетка таблицы131"/>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41">
    <w:name w:val="1 / 1.1 / 1.1.1241"/>
    <w:basedOn w:val="ac"/>
    <w:next w:val="111111"/>
    <w:rsid w:val="00564BF6"/>
  </w:style>
  <w:style w:type="table" w:customStyle="1" w:styleId="1415">
    <w:name w:val="Сетка таблицы141"/>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1">
    <w:name w:val="1 / 1.1 / 1.1.1251"/>
    <w:basedOn w:val="ac"/>
    <w:next w:val="111111"/>
    <w:rsid w:val="00564BF6"/>
  </w:style>
  <w:style w:type="numbering" w:customStyle="1" w:styleId="111111261">
    <w:name w:val="1 / 1.1 / 1.1.1261"/>
    <w:basedOn w:val="ac"/>
    <w:next w:val="111111"/>
    <w:rsid w:val="00564BF6"/>
  </w:style>
  <w:style w:type="table" w:customStyle="1" w:styleId="1510">
    <w:name w:val="Сетка таблицы151"/>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
    <w:name w:val="Сетка таблицы17"/>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PLEVELTEXT">
    <w:name w:val=".TOPLEVELTEXT"/>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fffff5">
    <w:name w:val="."/>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22f">
    <w:name w:val="Сетка таблицы22"/>
    <w:basedOn w:val="ab"/>
    <w:next w:val="afa"/>
    <w:rsid w:val="00564BF6"/>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c">
    <w:name w:val="Обычный6"/>
    <w:qFormat/>
    <w:rsid w:val="00564BF6"/>
    <w:pPr>
      <w:spacing w:after="0" w:line="240" w:lineRule="auto"/>
      <w:jc w:val="both"/>
    </w:pPr>
    <w:rPr>
      <w:rFonts w:ascii="Arial" w:eastAsia="Times New Roman" w:hAnsi="Arial" w:cs="Times New Roman"/>
      <w:sz w:val="28"/>
      <w:szCs w:val="20"/>
      <w:lang w:eastAsia="ru-RU"/>
    </w:rPr>
  </w:style>
  <w:style w:type="table" w:customStyle="1" w:styleId="329">
    <w:name w:val="Сетка таблицы32"/>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71">
    <w:name w:val="1 / 1.1 / 1.1.1271"/>
    <w:basedOn w:val="ac"/>
    <w:next w:val="111111"/>
    <w:rsid w:val="00564BF6"/>
  </w:style>
  <w:style w:type="numbering" w:customStyle="1" w:styleId="111111616">
    <w:name w:val="1 / 1.1 / 1.1.1616"/>
    <w:basedOn w:val="ac"/>
    <w:next w:val="111111"/>
    <w:rsid w:val="00564BF6"/>
  </w:style>
  <w:style w:type="numbering" w:customStyle="1" w:styleId="1111112011">
    <w:name w:val="1 / 1.1 / 1.1.12011"/>
    <w:basedOn w:val="ac"/>
    <w:next w:val="111111"/>
    <w:uiPriority w:val="99"/>
    <w:unhideWhenUsed/>
    <w:rsid w:val="00564BF6"/>
    <w:pPr>
      <w:numPr>
        <w:numId w:val="62"/>
      </w:numPr>
    </w:pPr>
  </w:style>
  <w:style w:type="table" w:customStyle="1" w:styleId="13110">
    <w:name w:val="Сетка таблицы1311"/>
    <w:basedOn w:val="ab"/>
    <w:next w:val="afa"/>
    <w:uiPriority w:val="59"/>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11">
    <w:name w:val="1 / 1.1 / 1.1.12111"/>
    <w:basedOn w:val="ac"/>
    <w:next w:val="111111"/>
    <w:unhideWhenUsed/>
    <w:rsid w:val="00564BF6"/>
  </w:style>
  <w:style w:type="numbering" w:customStyle="1" w:styleId="111111221">
    <w:name w:val="1 / 1.1 / 1.1.1221"/>
    <w:basedOn w:val="ac"/>
    <w:next w:val="111111"/>
    <w:unhideWhenUsed/>
    <w:rsid w:val="00564BF6"/>
  </w:style>
  <w:style w:type="numbering" w:customStyle="1" w:styleId="1111111121">
    <w:name w:val="1 / 1.1 / 1.1.11121"/>
    <w:basedOn w:val="ac"/>
    <w:next w:val="111111"/>
    <w:unhideWhenUsed/>
    <w:rsid w:val="00564BF6"/>
  </w:style>
  <w:style w:type="numbering" w:customStyle="1" w:styleId="111111231">
    <w:name w:val="1 / 1.1 / 1.1.1231"/>
    <w:basedOn w:val="ac"/>
    <w:next w:val="111111"/>
    <w:unhideWhenUsed/>
    <w:rsid w:val="00564BF6"/>
  </w:style>
  <w:style w:type="numbering" w:customStyle="1" w:styleId="111111311">
    <w:name w:val="1 / 1.1 / 1.1.1311"/>
    <w:basedOn w:val="ac"/>
    <w:next w:val="111111"/>
    <w:rsid w:val="00564BF6"/>
  </w:style>
  <w:style w:type="numbering" w:customStyle="1" w:styleId="111111811">
    <w:name w:val="1 / 1.1 / 1.1.1811"/>
    <w:basedOn w:val="ac"/>
    <w:next w:val="111111"/>
    <w:unhideWhenUsed/>
    <w:rsid w:val="00564BF6"/>
  </w:style>
  <w:style w:type="numbering" w:customStyle="1" w:styleId="111111911">
    <w:name w:val="1 / 1.1 / 1.1.1911"/>
    <w:basedOn w:val="ac"/>
    <w:next w:val="111111"/>
    <w:unhideWhenUsed/>
    <w:rsid w:val="00564BF6"/>
  </w:style>
  <w:style w:type="numbering" w:customStyle="1" w:styleId="1111111011">
    <w:name w:val="1 / 1.1 / 1.1.11011"/>
    <w:basedOn w:val="ac"/>
    <w:next w:val="111111"/>
    <w:unhideWhenUsed/>
    <w:rsid w:val="00564BF6"/>
  </w:style>
  <w:style w:type="table" w:customStyle="1" w:styleId="14110">
    <w:name w:val="Сетка таблицы1411"/>
    <w:basedOn w:val="ab"/>
    <w:next w:val="afa"/>
    <w:uiPriority w:val="59"/>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411">
    <w:name w:val="1 / 1.1 / 1.1.12411"/>
    <w:basedOn w:val="ac"/>
    <w:next w:val="111111"/>
    <w:unhideWhenUsed/>
    <w:rsid w:val="00564BF6"/>
  </w:style>
  <w:style w:type="numbering" w:customStyle="1" w:styleId="1111112511">
    <w:name w:val="1 / 1.1 / 1.1.12511"/>
    <w:basedOn w:val="ac"/>
    <w:next w:val="111111"/>
    <w:unhideWhenUsed/>
    <w:rsid w:val="00564BF6"/>
  </w:style>
  <w:style w:type="numbering" w:customStyle="1" w:styleId="1111112711">
    <w:name w:val="1 / 1.1 / 1.1.12711"/>
    <w:basedOn w:val="ac"/>
    <w:next w:val="111111"/>
    <w:unhideWhenUsed/>
    <w:rsid w:val="00564BF6"/>
  </w:style>
  <w:style w:type="numbering" w:customStyle="1" w:styleId="111111281">
    <w:name w:val="1 / 1.1 / 1.1.1281"/>
    <w:basedOn w:val="ac"/>
    <w:next w:val="111111"/>
    <w:unhideWhenUsed/>
    <w:rsid w:val="00564BF6"/>
  </w:style>
  <w:style w:type="numbering" w:customStyle="1" w:styleId="111111531">
    <w:name w:val="1 / 1.1 / 1.1.1531"/>
    <w:basedOn w:val="ac"/>
    <w:next w:val="111111"/>
    <w:rsid w:val="00564BF6"/>
  </w:style>
  <w:style w:type="numbering" w:customStyle="1" w:styleId="111111631">
    <w:name w:val="1 / 1.1 / 1.1.1631"/>
    <w:basedOn w:val="ac"/>
    <w:next w:val="111111"/>
    <w:rsid w:val="00564BF6"/>
    <w:pPr>
      <w:numPr>
        <w:numId w:val="61"/>
      </w:numPr>
    </w:pPr>
  </w:style>
  <w:style w:type="numbering" w:customStyle="1" w:styleId="1111112141">
    <w:name w:val="1 / 1.1 / 1.1.12141"/>
    <w:basedOn w:val="ac"/>
    <w:next w:val="111111"/>
    <w:uiPriority w:val="99"/>
    <w:unhideWhenUsed/>
    <w:rsid w:val="00564BF6"/>
  </w:style>
  <w:style w:type="numbering" w:customStyle="1" w:styleId="1111114111">
    <w:name w:val="1 / 1.1 / 1.1.14111"/>
    <w:basedOn w:val="ac"/>
    <w:next w:val="111111"/>
    <w:rsid w:val="00564BF6"/>
  </w:style>
  <w:style w:type="numbering" w:customStyle="1" w:styleId="1111115111">
    <w:name w:val="1 / 1.1 / 1.1.15111"/>
    <w:basedOn w:val="ac"/>
    <w:next w:val="111111"/>
    <w:rsid w:val="00564BF6"/>
  </w:style>
  <w:style w:type="numbering" w:customStyle="1" w:styleId="1111116111">
    <w:name w:val="1 / 1.1 / 1.1.16111"/>
    <w:basedOn w:val="ac"/>
    <w:next w:val="111111"/>
    <w:rsid w:val="00564BF6"/>
  </w:style>
  <w:style w:type="numbering" w:customStyle="1" w:styleId="1111117111">
    <w:name w:val="1 / 1.1 / 1.1.17111"/>
    <w:basedOn w:val="ac"/>
    <w:next w:val="111111"/>
    <w:rsid w:val="00564BF6"/>
  </w:style>
  <w:style w:type="numbering" w:customStyle="1" w:styleId="1111115121">
    <w:name w:val="1 / 1.1 / 1.1.15121"/>
    <w:basedOn w:val="ac"/>
    <w:next w:val="111111"/>
    <w:rsid w:val="00564BF6"/>
    <w:pPr>
      <w:numPr>
        <w:numId w:val="63"/>
      </w:numPr>
    </w:pPr>
  </w:style>
  <w:style w:type="numbering" w:customStyle="1" w:styleId="1111117121">
    <w:name w:val="1 / 1.1 / 1.1.17121"/>
    <w:basedOn w:val="ac"/>
    <w:next w:val="111111"/>
    <w:rsid w:val="00564BF6"/>
  </w:style>
  <w:style w:type="table" w:customStyle="1" w:styleId="1511">
    <w:name w:val="Сетка таблицы1511"/>
    <w:basedOn w:val="ab"/>
    <w:next w:val="afa"/>
    <w:uiPriority w:val="5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01">
    <w:name w:val="1 / 1.1 / 1.1.1301"/>
    <w:basedOn w:val="ac"/>
    <w:next w:val="111111"/>
    <w:rsid w:val="00564BF6"/>
  </w:style>
  <w:style w:type="numbering" w:customStyle="1" w:styleId="1111111191">
    <w:name w:val="1 / 1.1 / 1.1.11191"/>
    <w:basedOn w:val="ac"/>
    <w:next w:val="111111"/>
    <w:rsid w:val="00564BF6"/>
  </w:style>
  <w:style w:type="numbering" w:customStyle="1" w:styleId="1111115131">
    <w:name w:val="1 / 1.1 / 1.1.15131"/>
    <w:basedOn w:val="ac"/>
    <w:next w:val="111111"/>
    <w:rsid w:val="00564BF6"/>
  </w:style>
  <w:style w:type="numbering" w:customStyle="1" w:styleId="1111117131">
    <w:name w:val="1 / 1.1 / 1.1.17131"/>
    <w:basedOn w:val="ac"/>
    <w:next w:val="111111"/>
    <w:rsid w:val="00564BF6"/>
  </w:style>
  <w:style w:type="numbering" w:customStyle="1" w:styleId="11111111101">
    <w:name w:val="1 / 1.1 / 1.1.111101"/>
    <w:basedOn w:val="ac"/>
    <w:next w:val="111111"/>
    <w:rsid w:val="00564BF6"/>
  </w:style>
  <w:style w:type="numbering" w:customStyle="1" w:styleId="111111381">
    <w:name w:val="1 / 1.1 / 1.1.1381"/>
    <w:basedOn w:val="ac"/>
    <w:next w:val="111111"/>
    <w:rsid w:val="00564BF6"/>
  </w:style>
  <w:style w:type="table" w:customStyle="1" w:styleId="1142">
    <w:name w:val="Основной текст с отступом Знак114"/>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
    <w:name w:val="Основной текст с отступом Знак124"/>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Основной текст с отступом Знак133"/>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84"/>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3101">
    <w:name w:val="1 / 1.1 / 1.1.13101"/>
    <w:basedOn w:val="ac"/>
    <w:next w:val="111111"/>
    <w:rsid w:val="00564BF6"/>
  </w:style>
  <w:style w:type="table" w:customStyle="1" w:styleId="1152">
    <w:name w:val="Основной текст с отступом Знак115"/>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1">
    <w:name w:val="Основной текст с отступом Знак125"/>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Основной текст с отступом Знак134"/>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Сетка таблицы85"/>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20">
    <w:name w:val="1 / 1.1 / 1.1.1120"/>
    <w:basedOn w:val="ac"/>
    <w:next w:val="111111"/>
    <w:unhideWhenUsed/>
    <w:rsid w:val="00564BF6"/>
  </w:style>
  <w:style w:type="numbering" w:customStyle="1" w:styleId="111111220">
    <w:name w:val="1 / 1.1 / 1.1.1220"/>
    <w:basedOn w:val="ac"/>
    <w:next w:val="111111"/>
    <w:unhideWhenUsed/>
    <w:rsid w:val="00564BF6"/>
  </w:style>
  <w:style w:type="numbering" w:customStyle="1" w:styleId="1111113111">
    <w:name w:val="1 / 1.1 / 1.1.13111"/>
    <w:basedOn w:val="ac"/>
    <w:next w:val="111111"/>
    <w:rsid w:val="00564BF6"/>
  </w:style>
  <w:style w:type="numbering" w:customStyle="1" w:styleId="11111184">
    <w:name w:val="1 / 1.1 / 1.1.184"/>
    <w:basedOn w:val="ac"/>
    <w:next w:val="111111"/>
    <w:unhideWhenUsed/>
    <w:rsid w:val="00564BF6"/>
  </w:style>
  <w:style w:type="numbering" w:customStyle="1" w:styleId="11111194">
    <w:name w:val="1 / 1.1 / 1.1.194"/>
    <w:basedOn w:val="ac"/>
    <w:next w:val="111111"/>
    <w:unhideWhenUsed/>
    <w:rsid w:val="00564BF6"/>
  </w:style>
  <w:style w:type="numbering" w:customStyle="1" w:styleId="1111111041">
    <w:name w:val="1 / 1.1 / 1.1.11041"/>
    <w:basedOn w:val="ac"/>
    <w:next w:val="111111"/>
    <w:unhideWhenUsed/>
    <w:rsid w:val="00564BF6"/>
  </w:style>
  <w:style w:type="numbering" w:customStyle="1" w:styleId="1111112211">
    <w:name w:val="1 / 1.1 / 1.1.12211"/>
    <w:basedOn w:val="ac"/>
    <w:next w:val="111111"/>
    <w:rsid w:val="00564BF6"/>
  </w:style>
  <w:style w:type="table" w:customStyle="1" w:styleId="13111">
    <w:name w:val="Сетка таблицы13111"/>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311">
    <w:name w:val="1 / 1.1 / 1.1.12311"/>
    <w:basedOn w:val="ac"/>
    <w:next w:val="111111"/>
    <w:rsid w:val="00564BF6"/>
  </w:style>
  <w:style w:type="numbering" w:customStyle="1" w:styleId="11111124111">
    <w:name w:val="1 / 1.1 / 1.1.124111"/>
    <w:basedOn w:val="ac"/>
    <w:next w:val="111111"/>
    <w:rsid w:val="00564BF6"/>
  </w:style>
  <w:style w:type="table" w:customStyle="1" w:styleId="14111">
    <w:name w:val="Сетка таблицы14111"/>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611">
    <w:name w:val="1 / 1.1 / 1.1.12611"/>
    <w:basedOn w:val="ac"/>
    <w:next w:val="111111"/>
    <w:rsid w:val="00564BF6"/>
  </w:style>
  <w:style w:type="table" w:customStyle="1" w:styleId="15111">
    <w:name w:val="Сетка таблицы15111"/>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fffff4">
    <w:name w:val="Основной текст1"/>
    <w:basedOn w:val="a8"/>
    <w:qFormat/>
    <w:rsid w:val="00564BF6"/>
    <w:pPr>
      <w:shd w:val="clear" w:color="auto" w:fill="FFFFFF"/>
      <w:spacing w:after="0" w:line="0" w:lineRule="atLeast"/>
      <w:jc w:val="both"/>
    </w:pPr>
    <w:rPr>
      <w:rFonts w:ascii="Times New Roman" w:eastAsia="Times New Roman" w:hAnsi="Times New Roman" w:cs="Times New Roman"/>
      <w:sz w:val="20"/>
      <w:szCs w:val="20"/>
      <w:lang w:eastAsia="ru-RU"/>
    </w:rPr>
  </w:style>
  <w:style w:type="numbering" w:customStyle="1" w:styleId="111111121">
    <w:name w:val="1 / 1.1 / 1.1.1121"/>
    <w:basedOn w:val="ac"/>
    <w:next w:val="111111"/>
    <w:unhideWhenUsed/>
    <w:rsid w:val="00564BF6"/>
  </w:style>
  <w:style w:type="numbering" w:customStyle="1" w:styleId="11111111121">
    <w:name w:val="1 / 1.1 / 1.1.111121"/>
    <w:basedOn w:val="ac"/>
    <w:next w:val="111111"/>
    <w:semiHidden/>
    <w:unhideWhenUsed/>
    <w:rsid w:val="00564BF6"/>
  </w:style>
  <w:style w:type="numbering" w:customStyle="1" w:styleId="111111222">
    <w:name w:val="1 / 1.1 / 1.1.1222"/>
    <w:basedOn w:val="ac"/>
    <w:next w:val="111111"/>
    <w:unhideWhenUsed/>
    <w:rsid w:val="00564BF6"/>
  </w:style>
  <w:style w:type="numbering" w:customStyle="1" w:styleId="111111312">
    <w:name w:val="1 / 1.1 / 1.1.1312"/>
    <w:basedOn w:val="ac"/>
    <w:next w:val="111111"/>
    <w:rsid w:val="00564BF6"/>
  </w:style>
  <w:style w:type="numbering" w:customStyle="1" w:styleId="11111149">
    <w:name w:val="1 / 1.1 / 1.1.149"/>
    <w:basedOn w:val="ac"/>
    <w:next w:val="111111"/>
    <w:rsid w:val="00564BF6"/>
  </w:style>
  <w:style w:type="numbering" w:customStyle="1" w:styleId="11111185">
    <w:name w:val="1 / 1.1 / 1.1.185"/>
    <w:basedOn w:val="ac"/>
    <w:next w:val="111111"/>
    <w:unhideWhenUsed/>
    <w:rsid w:val="00564BF6"/>
  </w:style>
  <w:style w:type="numbering" w:customStyle="1" w:styleId="11111195">
    <w:name w:val="1 / 1.1 / 1.1.195"/>
    <w:basedOn w:val="ac"/>
    <w:next w:val="111111"/>
    <w:unhideWhenUsed/>
    <w:rsid w:val="00564BF6"/>
  </w:style>
  <w:style w:type="numbering" w:customStyle="1" w:styleId="111111105">
    <w:name w:val="1 / 1.1 / 1.1.1105"/>
    <w:basedOn w:val="ac"/>
    <w:next w:val="111111"/>
    <w:unhideWhenUsed/>
    <w:rsid w:val="00564BF6"/>
  </w:style>
  <w:style w:type="numbering" w:customStyle="1" w:styleId="111111205">
    <w:name w:val="1 / 1.1 / 1.1.1205"/>
    <w:basedOn w:val="ac"/>
    <w:next w:val="111111"/>
    <w:rsid w:val="00564BF6"/>
  </w:style>
  <w:style w:type="numbering" w:customStyle="1" w:styleId="11111121111">
    <w:name w:val="1 / 1.1 / 1.1.121111"/>
    <w:basedOn w:val="ac"/>
    <w:next w:val="111111"/>
    <w:rsid w:val="00564BF6"/>
  </w:style>
  <w:style w:type="numbering" w:customStyle="1" w:styleId="111111223">
    <w:name w:val="1 / 1.1 / 1.1.1223"/>
    <w:basedOn w:val="ac"/>
    <w:next w:val="111111"/>
    <w:rsid w:val="00564BF6"/>
  </w:style>
  <w:style w:type="table" w:customStyle="1" w:styleId="1321">
    <w:name w:val="Сетка таблицы13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32">
    <w:name w:val="1 / 1.1 / 1.1.1232"/>
    <w:basedOn w:val="ac"/>
    <w:next w:val="111111"/>
    <w:rsid w:val="00564BF6"/>
  </w:style>
  <w:style w:type="numbering" w:customStyle="1" w:styleId="111111242">
    <w:name w:val="1 / 1.1 / 1.1.1242"/>
    <w:basedOn w:val="ac"/>
    <w:next w:val="111111"/>
    <w:rsid w:val="00564BF6"/>
  </w:style>
  <w:style w:type="table" w:customStyle="1" w:styleId="1420">
    <w:name w:val="Сетка таблицы14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2">
    <w:name w:val="1 / 1.1 / 1.1.1252"/>
    <w:basedOn w:val="ac"/>
    <w:next w:val="111111"/>
    <w:rsid w:val="00564BF6"/>
  </w:style>
  <w:style w:type="numbering" w:customStyle="1" w:styleId="111111262">
    <w:name w:val="1 / 1.1 / 1.1.1262"/>
    <w:basedOn w:val="ac"/>
    <w:next w:val="111111"/>
    <w:rsid w:val="00564BF6"/>
  </w:style>
  <w:style w:type="table" w:customStyle="1" w:styleId="1520">
    <w:name w:val="Сетка таблицы15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50">
    <w:name w:val="1 / 1.1 / 1.1.150"/>
    <w:basedOn w:val="ac"/>
    <w:next w:val="111111"/>
    <w:uiPriority w:val="99"/>
    <w:rsid w:val="00564BF6"/>
  </w:style>
  <w:style w:type="numbering" w:customStyle="1" w:styleId="111111122">
    <w:name w:val="1 / 1.1 / 1.1.1122"/>
    <w:basedOn w:val="ac"/>
    <w:next w:val="111111"/>
    <w:unhideWhenUsed/>
    <w:rsid w:val="00564BF6"/>
  </w:style>
  <w:style w:type="numbering" w:customStyle="1" w:styleId="1111111113">
    <w:name w:val="1 / 1.1 / 1.1.11113"/>
    <w:basedOn w:val="ac"/>
    <w:next w:val="111111"/>
    <w:semiHidden/>
    <w:unhideWhenUsed/>
    <w:rsid w:val="00564BF6"/>
  </w:style>
  <w:style w:type="numbering" w:customStyle="1" w:styleId="111111224">
    <w:name w:val="1 / 1.1 / 1.1.1224"/>
    <w:basedOn w:val="ac"/>
    <w:next w:val="111111"/>
    <w:unhideWhenUsed/>
    <w:rsid w:val="00564BF6"/>
  </w:style>
  <w:style w:type="numbering" w:customStyle="1" w:styleId="111111313">
    <w:name w:val="1 / 1.1 / 1.1.1313"/>
    <w:basedOn w:val="ac"/>
    <w:next w:val="111111"/>
    <w:rsid w:val="00564BF6"/>
  </w:style>
  <w:style w:type="numbering" w:customStyle="1" w:styleId="111111410">
    <w:name w:val="1 / 1.1 / 1.1.1410"/>
    <w:basedOn w:val="ac"/>
    <w:next w:val="111111"/>
    <w:rsid w:val="00564BF6"/>
  </w:style>
  <w:style w:type="numbering" w:customStyle="1" w:styleId="11111159">
    <w:name w:val="1 / 1.1 / 1.1.159"/>
    <w:basedOn w:val="ac"/>
    <w:next w:val="111111"/>
    <w:rsid w:val="00564BF6"/>
  </w:style>
  <w:style w:type="numbering" w:customStyle="1" w:styleId="111111691">
    <w:name w:val="1 / 1.1 / 1.1.1691"/>
    <w:basedOn w:val="ac"/>
    <w:next w:val="111111"/>
    <w:rsid w:val="00564BF6"/>
  </w:style>
  <w:style w:type="numbering" w:customStyle="1" w:styleId="11111179">
    <w:name w:val="1 / 1.1 / 1.1.179"/>
    <w:basedOn w:val="ac"/>
    <w:next w:val="111111"/>
    <w:unhideWhenUsed/>
    <w:rsid w:val="00564BF6"/>
  </w:style>
  <w:style w:type="numbering" w:customStyle="1" w:styleId="11111186">
    <w:name w:val="1 / 1.1 / 1.1.186"/>
    <w:basedOn w:val="ac"/>
    <w:next w:val="111111"/>
    <w:unhideWhenUsed/>
    <w:rsid w:val="00564BF6"/>
  </w:style>
  <w:style w:type="numbering" w:customStyle="1" w:styleId="11111196">
    <w:name w:val="1 / 1.1 / 1.1.196"/>
    <w:basedOn w:val="ac"/>
    <w:next w:val="111111"/>
    <w:unhideWhenUsed/>
    <w:rsid w:val="00564BF6"/>
  </w:style>
  <w:style w:type="numbering" w:customStyle="1" w:styleId="111111106">
    <w:name w:val="1 / 1.1 / 1.1.1106"/>
    <w:basedOn w:val="ac"/>
    <w:next w:val="111111"/>
    <w:unhideWhenUsed/>
    <w:rsid w:val="00564BF6"/>
  </w:style>
  <w:style w:type="numbering" w:customStyle="1" w:styleId="111111206">
    <w:name w:val="1 / 1.1 / 1.1.1206"/>
    <w:basedOn w:val="ac"/>
    <w:next w:val="111111"/>
    <w:rsid w:val="00564BF6"/>
  </w:style>
  <w:style w:type="numbering" w:customStyle="1" w:styleId="1111112112">
    <w:name w:val="1 / 1.1 / 1.1.12112"/>
    <w:basedOn w:val="ac"/>
    <w:next w:val="111111"/>
    <w:rsid w:val="00564BF6"/>
  </w:style>
  <w:style w:type="numbering" w:customStyle="1" w:styleId="111111225">
    <w:name w:val="1 / 1.1 / 1.1.1225"/>
    <w:basedOn w:val="ac"/>
    <w:next w:val="111111"/>
    <w:rsid w:val="00564BF6"/>
  </w:style>
  <w:style w:type="table" w:customStyle="1" w:styleId="1331">
    <w:name w:val="Сетка таблицы133"/>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33">
    <w:name w:val="1 / 1.1 / 1.1.1233"/>
    <w:basedOn w:val="ac"/>
    <w:next w:val="111111"/>
    <w:rsid w:val="00564BF6"/>
  </w:style>
  <w:style w:type="numbering" w:customStyle="1" w:styleId="111111243">
    <w:name w:val="1 / 1.1 / 1.1.1243"/>
    <w:basedOn w:val="ac"/>
    <w:next w:val="111111"/>
    <w:rsid w:val="00564BF6"/>
  </w:style>
  <w:style w:type="table" w:customStyle="1" w:styleId="1430">
    <w:name w:val="Сетка таблицы143"/>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3">
    <w:name w:val="1 / 1.1 / 1.1.1253"/>
    <w:basedOn w:val="ac"/>
    <w:next w:val="111111"/>
    <w:rsid w:val="00564BF6"/>
  </w:style>
  <w:style w:type="numbering" w:customStyle="1" w:styleId="111111263">
    <w:name w:val="1 / 1.1 / 1.1.1263"/>
    <w:basedOn w:val="ac"/>
    <w:next w:val="111111"/>
    <w:rsid w:val="00564BF6"/>
  </w:style>
  <w:style w:type="table" w:customStyle="1" w:styleId="1530">
    <w:name w:val="Сетка таблицы153"/>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60">
    <w:name w:val="1 / 1.1 / 1.1.160"/>
    <w:basedOn w:val="ac"/>
    <w:next w:val="111111"/>
    <w:uiPriority w:val="99"/>
    <w:unhideWhenUsed/>
    <w:rsid w:val="00564BF6"/>
  </w:style>
  <w:style w:type="numbering" w:customStyle="1" w:styleId="111111123">
    <w:name w:val="1 / 1.1 / 1.1.1123"/>
    <w:basedOn w:val="ac"/>
    <w:next w:val="111111"/>
    <w:unhideWhenUsed/>
    <w:rsid w:val="00564BF6"/>
  </w:style>
  <w:style w:type="numbering" w:customStyle="1" w:styleId="1111111114">
    <w:name w:val="1 / 1.1 / 1.1.11114"/>
    <w:basedOn w:val="ac"/>
    <w:next w:val="111111"/>
    <w:semiHidden/>
    <w:unhideWhenUsed/>
    <w:rsid w:val="00564BF6"/>
  </w:style>
  <w:style w:type="numbering" w:customStyle="1" w:styleId="111111226">
    <w:name w:val="1 / 1.1 / 1.1.1226"/>
    <w:basedOn w:val="ac"/>
    <w:next w:val="111111"/>
    <w:unhideWhenUsed/>
    <w:rsid w:val="00564BF6"/>
  </w:style>
  <w:style w:type="numbering" w:customStyle="1" w:styleId="111111314">
    <w:name w:val="1 / 1.1 / 1.1.1314"/>
    <w:basedOn w:val="ac"/>
    <w:next w:val="111111"/>
    <w:rsid w:val="00564BF6"/>
  </w:style>
  <w:style w:type="numbering" w:customStyle="1" w:styleId="111111510">
    <w:name w:val="1 / 1.1 / 1.1.1510"/>
    <w:basedOn w:val="ac"/>
    <w:next w:val="111111"/>
    <w:rsid w:val="00564BF6"/>
  </w:style>
  <w:style w:type="numbering" w:customStyle="1" w:styleId="111111610">
    <w:name w:val="1 / 1.1 / 1.1.1610"/>
    <w:basedOn w:val="ac"/>
    <w:next w:val="111111"/>
    <w:rsid w:val="00564BF6"/>
  </w:style>
  <w:style w:type="numbering" w:customStyle="1" w:styleId="111111710">
    <w:name w:val="1 / 1.1 / 1.1.1710"/>
    <w:basedOn w:val="ac"/>
    <w:next w:val="111111"/>
    <w:unhideWhenUsed/>
    <w:rsid w:val="00564BF6"/>
  </w:style>
  <w:style w:type="numbering" w:customStyle="1" w:styleId="11111187">
    <w:name w:val="1 / 1.1 / 1.1.187"/>
    <w:basedOn w:val="ac"/>
    <w:next w:val="111111"/>
    <w:unhideWhenUsed/>
    <w:rsid w:val="00564BF6"/>
  </w:style>
  <w:style w:type="numbering" w:customStyle="1" w:styleId="11111197">
    <w:name w:val="1 / 1.1 / 1.1.197"/>
    <w:basedOn w:val="ac"/>
    <w:next w:val="111111"/>
    <w:unhideWhenUsed/>
    <w:rsid w:val="00564BF6"/>
  </w:style>
  <w:style w:type="numbering" w:customStyle="1" w:styleId="111111107">
    <w:name w:val="1 / 1.1 / 1.1.1107"/>
    <w:basedOn w:val="ac"/>
    <w:next w:val="111111"/>
    <w:unhideWhenUsed/>
    <w:rsid w:val="00564BF6"/>
  </w:style>
  <w:style w:type="numbering" w:customStyle="1" w:styleId="111111207">
    <w:name w:val="1 / 1.1 / 1.1.1207"/>
    <w:basedOn w:val="ac"/>
    <w:next w:val="111111"/>
    <w:rsid w:val="00564BF6"/>
  </w:style>
  <w:style w:type="numbering" w:customStyle="1" w:styleId="1111112113">
    <w:name w:val="1 / 1.1 / 1.1.12113"/>
    <w:basedOn w:val="ac"/>
    <w:next w:val="111111"/>
    <w:rsid w:val="00564BF6"/>
  </w:style>
  <w:style w:type="numbering" w:customStyle="1" w:styleId="111111227">
    <w:name w:val="1 / 1.1 / 1.1.1227"/>
    <w:basedOn w:val="ac"/>
    <w:next w:val="111111"/>
    <w:rsid w:val="00564BF6"/>
  </w:style>
  <w:style w:type="table" w:customStyle="1" w:styleId="1341">
    <w:name w:val="Сетка таблицы134"/>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34">
    <w:name w:val="1 / 1.1 / 1.1.1234"/>
    <w:basedOn w:val="ac"/>
    <w:next w:val="111111"/>
    <w:rsid w:val="00564BF6"/>
  </w:style>
  <w:style w:type="numbering" w:customStyle="1" w:styleId="111111244">
    <w:name w:val="1 / 1.1 / 1.1.1244"/>
    <w:basedOn w:val="ac"/>
    <w:next w:val="111111"/>
    <w:rsid w:val="00564BF6"/>
  </w:style>
  <w:style w:type="table" w:customStyle="1" w:styleId="1440">
    <w:name w:val="Сетка таблицы144"/>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4">
    <w:name w:val="1 / 1.1 / 1.1.1254"/>
    <w:basedOn w:val="ac"/>
    <w:next w:val="111111"/>
    <w:rsid w:val="00564BF6"/>
  </w:style>
  <w:style w:type="numbering" w:customStyle="1" w:styleId="111111264">
    <w:name w:val="1 / 1.1 / 1.1.1264"/>
    <w:basedOn w:val="ac"/>
    <w:next w:val="111111"/>
    <w:rsid w:val="00564BF6"/>
  </w:style>
  <w:style w:type="table" w:customStyle="1" w:styleId="1540">
    <w:name w:val="Сетка таблицы154"/>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
    <w:name w:val="Сетка таблицы18"/>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6">
    <w:name w:val="Нет списка17"/>
    <w:next w:val="ac"/>
    <w:semiHidden/>
    <w:unhideWhenUsed/>
    <w:rsid w:val="00564BF6"/>
  </w:style>
  <w:style w:type="numbering" w:customStyle="1" w:styleId="186">
    <w:name w:val="Нет списка18"/>
    <w:next w:val="ac"/>
    <w:uiPriority w:val="99"/>
    <w:semiHidden/>
    <w:rsid w:val="00564BF6"/>
  </w:style>
  <w:style w:type="numbering" w:customStyle="1" w:styleId="195">
    <w:name w:val="Нет списка19"/>
    <w:next w:val="ac"/>
    <w:semiHidden/>
    <w:rsid w:val="00564BF6"/>
  </w:style>
  <w:style w:type="numbering" w:customStyle="1" w:styleId="11111170">
    <w:name w:val="1 / 1.1 / 1.1.170"/>
    <w:basedOn w:val="ac"/>
    <w:next w:val="111111"/>
    <w:uiPriority w:val="99"/>
    <w:unhideWhenUsed/>
    <w:rsid w:val="00564BF6"/>
  </w:style>
  <w:style w:type="numbering" w:customStyle="1" w:styleId="22f0">
    <w:name w:val="Нет списка22"/>
    <w:next w:val="ac"/>
    <w:uiPriority w:val="99"/>
    <w:semiHidden/>
    <w:unhideWhenUsed/>
    <w:rsid w:val="00564BF6"/>
  </w:style>
  <w:style w:type="numbering" w:customStyle="1" w:styleId="111111124">
    <w:name w:val="1 / 1.1 / 1.1.1124"/>
    <w:basedOn w:val="ac"/>
    <w:next w:val="111111"/>
    <w:unhideWhenUsed/>
    <w:rsid w:val="00564BF6"/>
  </w:style>
  <w:style w:type="numbering" w:customStyle="1" w:styleId="1111111115">
    <w:name w:val="1 / 1.1 / 1.1.11115"/>
    <w:basedOn w:val="ac"/>
    <w:next w:val="111111"/>
    <w:semiHidden/>
    <w:unhideWhenUsed/>
    <w:rsid w:val="00564BF6"/>
  </w:style>
  <w:style w:type="numbering" w:customStyle="1" w:styleId="32a">
    <w:name w:val="Нет списка32"/>
    <w:next w:val="ac"/>
    <w:uiPriority w:val="99"/>
    <w:semiHidden/>
    <w:unhideWhenUsed/>
    <w:rsid w:val="00564BF6"/>
  </w:style>
  <w:style w:type="numbering" w:customStyle="1" w:styleId="111111228">
    <w:name w:val="1 / 1.1 / 1.1.1228"/>
    <w:basedOn w:val="ac"/>
    <w:next w:val="111111"/>
    <w:unhideWhenUsed/>
    <w:rsid w:val="00564BF6"/>
  </w:style>
  <w:style w:type="numbering" w:customStyle="1" w:styleId="111111125">
    <w:name w:val="1 / 1.1 / 1.1.1125"/>
    <w:basedOn w:val="ac"/>
    <w:next w:val="111111"/>
    <w:semiHidden/>
    <w:unhideWhenUsed/>
    <w:rsid w:val="00564BF6"/>
  </w:style>
  <w:style w:type="numbering" w:customStyle="1" w:styleId="425">
    <w:name w:val="Нет списка42"/>
    <w:next w:val="ac"/>
    <w:uiPriority w:val="99"/>
    <w:semiHidden/>
    <w:unhideWhenUsed/>
    <w:rsid w:val="00564BF6"/>
  </w:style>
  <w:style w:type="numbering" w:customStyle="1" w:styleId="111111315">
    <w:name w:val="1 / 1.1 / 1.1.1315"/>
    <w:basedOn w:val="ac"/>
    <w:next w:val="111111"/>
    <w:rsid w:val="00564BF6"/>
  </w:style>
  <w:style w:type="numbering" w:customStyle="1" w:styleId="111111131">
    <w:name w:val="1 / 1.1 / 1.1.1131"/>
    <w:basedOn w:val="ac"/>
    <w:next w:val="111111"/>
    <w:semiHidden/>
    <w:unhideWhenUsed/>
    <w:rsid w:val="00564BF6"/>
  </w:style>
  <w:style w:type="numbering" w:customStyle="1" w:styleId="517">
    <w:name w:val="Нет списка51"/>
    <w:next w:val="ac"/>
    <w:uiPriority w:val="99"/>
    <w:semiHidden/>
    <w:unhideWhenUsed/>
    <w:rsid w:val="00564BF6"/>
  </w:style>
  <w:style w:type="numbering" w:customStyle="1" w:styleId="111111141">
    <w:name w:val="1 / 1.1 / 1.1.1141"/>
    <w:basedOn w:val="ac"/>
    <w:next w:val="111111"/>
    <w:semiHidden/>
    <w:unhideWhenUsed/>
    <w:rsid w:val="00564BF6"/>
  </w:style>
  <w:style w:type="numbering" w:customStyle="1" w:styleId="613">
    <w:name w:val="Нет списка61"/>
    <w:next w:val="ac"/>
    <w:uiPriority w:val="99"/>
    <w:semiHidden/>
    <w:unhideWhenUsed/>
    <w:rsid w:val="00564BF6"/>
  </w:style>
  <w:style w:type="numbering" w:customStyle="1" w:styleId="111111151">
    <w:name w:val="1 / 1.1 / 1.1.1151"/>
    <w:basedOn w:val="ac"/>
    <w:next w:val="111111"/>
    <w:semiHidden/>
    <w:unhideWhenUsed/>
    <w:rsid w:val="00564BF6"/>
  </w:style>
  <w:style w:type="numbering" w:customStyle="1" w:styleId="713">
    <w:name w:val="Нет списка71"/>
    <w:next w:val="ac"/>
    <w:uiPriority w:val="99"/>
    <w:semiHidden/>
    <w:unhideWhenUsed/>
    <w:rsid w:val="00564BF6"/>
  </w:style>
  <w:style w:type="numbering" w:customStyle="1" w:styleId="111111161">
    <w:name w:val="1 / 1.1 / 1.1.1161"/>
    <w:basedOn w:val="ac"/>
    <w:next w:val="111111"/>
    <w:semiHidden/>
    <w:unhideWhenUsed/>
    <w:rsid w:val="00564BF6"/>
  </w:style>
  <w:style w:type="numbering" w:customStyle="1" w:styleId="812">
    <w:name w:val="Нет списка81"/>
    <w:next w:val="ac"/>
    <w:uiPriority w:val="99"/>
    <w:semiHidden/>
    <w:unhideWhenUsed/>
    <w:rsid w:val="00564BF6"/>
  </w:style>
  <w:style w:type="numbering" w:customStyle="1" w:styleId="111111171">
    <w:name w:val="1 / 1.1 / 1.1.1171"/>
    <w:basedOn w:val="ac"/>
    <w:next w:val="111111"/>
    <w:semiHidden/>
    <w:unhideWhenUsed/>
    <w:rsid w:val="00564BF6"/>
  </w:style>
  <w:style w:type="numbering" w:customStyle="1" w:styleId="911">
    <w:name w:val="Нет списка91"/>
    <w:next w:val="ac"/>
    <w:uiPriority w:val="99"/>
    <w:semiHidden/>
    <w:unhideWhenUsed/>
    <w:rsid w:val="00564BF6"/>
  </w:style>
  <w:style w:type="numbering" w:customStyle="1" w:styleId="11111188">
    <w:name w:val="1 / 1.1 / 1.1.188"/>
    <w:basedOn w:val="ac"/>
    <w:next w:val="111111"/>
    <w:unhideWhenUsed/>
    <w:rsid w:val="00564BF6"/>
  </w:style>
  <w:style w:type="numbering" w:customStyle="1" w:styleId="111111181">
    <w:name w:val="1 / 1.1 / 1.1.1181"/>
    <w:basedOn w:val="ac"/>
    <w:next w:val="111111"/>
    <w:semiHidden/>
    <w:unhideWhenUsed/>
    <w:rsid w:val="00564BF6"/>
  </w:style>
  <w:style w:type="table" w:customStyle="1" w:styleId="196">
    <w:name w:val="Сетка таблицы19"/>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5">
    <w:name w:val="Нет списка20"/>
    <w:next w:val="ac"/>
    <w:uiPriority w:val="99"/>
    <w:semiHidden/>
    <w:rsid w:val="00564BF6"/>
  </w:style>
  <w:style w:type="numbering" w:customStyle="1" w:styleId="1101">
    <w:name w:val="Нет списка110"/>
    <w:next w:val="ac"/>
    <w:semiHidden/>
    <w:rsid w:val="00564BF6"/>
  </w:style>
  <w:style w:type="numbering" w:customStyle="1" w:styleId="11111180">
    <w:name w:val="1 / 1.1 / 1.1.180"/>
    <w:basedOn w:val="ac"/>
    <w:next w:val="111111"/>
    <w:uiPriority w:val="99"/>
    <w:unhideWhenUsed/>
    <w:rsid w:val="00564BF6"/>
  </w:style>
  <w:style w:type="numbering" w:customStyle="1" w:styleId="237">
    <w:name w:val="Нет списка23"/>
    <w:next w:val="ac"/>
    <w:uiPriority w:val="99"/>
    <w:semiHidden/>
    <w:unhideWhenUsed/>
    <w:rsid w:val="00564BF6"/>
  </w:style>
  <w:style w:type="numbering" w:customStyle="1" w:styleId="111111126">
    <w:name w:val="1 / 1.1 / 1.1.1126"/>
    <w:basedOn w:val="ac"/>
    <w:next w:val="111111"/>
    <w:unhideWhenUsed/>
    <w:rsid w:val="00564BF6"/>
  </w:style>
  <w:style w:type="numbering" w:customStyle="1" w:styleId="1111111116">
    <w:name w:val="1 / 1.1 / 1.1.11116"/>
    <w:basedOn w:val="ac"/>
    <w:next w:val="111111"/>
    <w:semiHidden/>
    <w:unhideWhenUsed/>
    <w:rsid w:val="00564BF6"/>
  </w:style>
  <w:style w:type="numbering" w:customStyle="1" w:styleId="335">
    <w:name w:val="Нет списка33"/>
    <w:next w:val="ac"/>
    <w:uiPriority w:val="99"/>
    <w:semiHidden/>
    <w:unhideWhenUsed/>
    <w:rsid w:val="00564BF6"/>
  </w:style>
  <w:style w:type="numbering" w:customStyle="1" w:styleId="111111229">
    <w:name w:val="1 / 1.1 / 1.1.1229"/>
    <w:basedOn w:val="ac"/>
    <w:next w:val="111111"/>
    <w:unhideWhenUsed/>
    <w:rsid w:val="00564BF6"/>
  </w:style>
  <w:style w:type="numbering" w:customStyle="1" w:styleId="111111127">
    <w:name w:val="1 / 1.1 / 1.1.1127"/>
    <w:basedOn w:val="ac"/>
    <w:next w:val="111111"/>
    <w:semiHidden/>
    <w:unhideWhenUsed/>
    <w:rsid w:val="00564BF6"/>
  </w:style>
  <w:style w:type="numbering" w:customStyle="1" w:styleId="433">
    <w:name w:val="Нет списка43"/>
    <w:next w:val="ac"/>
    <w:uiPriority w:val="99"/>
    <w:semiHidden/>
    <w:unhideWhenUsed/>
    <w:rsid w:val="00564BF6"/>
  </w:style>
  <w:style w:type="numbering" w:customStyle="1" w:styleId="111111316">
    <w:name w:val="1 / 1.1 / 1.1.1316"/>
    <w:basedOn w:val="ac"/>
    <w:next w:val="111111"/>
    <w:rsid w:val="00564BF6"/>
  </w:style>
  <w:style w:type="numbering" w:customStyle="1" w:styleId="111111132">
    <w:name w:val="1 / 1.1 / 1.1.1132"/>
    <w:basedOn w:val="ac"/>
    <w:next w:val="111111"/>
    <w:semiHidden/>
    <w:unhideWhenUsed/>
    <w:rsid w:val="00564BF6"/>
  </w:style>
  <w:style w:type="numbering" w:customStyle="1" w:styleId="525">
    <w:name w:val="Нет списка52"/>
    <w:next w:val="ac"/>
    <w:uiPriority w:val="99"/>
    <w:semiHidden/>
    <w:unhideWhenUsed/>
    <w:rsid w:val="00564BF6"/>
  </w:style>
  <w:style w:type="numbering" w:customStyle="1" w:styleId="111111416">
    <w:name w:val="1 / 1.1 / 1.1.1416"/>
    <w:basedOn w:val="ac"/>
    <w:next w:val="111111"/>
    <w:rsid w:val="00564BF6"/>
  </w:style>
  <w:style w:type="numbering" w:customStyle="1" w:styleId="111111142">
    <w:name w:val="1 / 1.1 / 1.1.1142"/>
    <w:basedOn w:val="ac"/>
    <w:next w:val="111111"/>
    <w:semiHidden/>
    <w:unhideWhenUsed/>
    <w:rsid w:val="00564BF6"/>
  </w:style>
  <w:style w:type="numbering" w:customStyle="1" w:styleId="621">
    <w:name w:val="Нет списка62"/>
    <w:next w:val="ac"/>
    <w:uiPriority w:val="99"/>
    <w:semiHidden/>
    <w:unhideWhenUsed/>
    <w:rsid w:val="00564BF6"/>
  </w:style>
  <w:style w:type="numbering" w:customStyle="1" w:styleId="1111115151">
    <w:name w:val="1 / 1.1 / 1.1.15151"/>
    <w:basedOn w:val="ac"/>
    <w:next w:val="111111"/>
    <w:rsid w:val="00564BF6"/>
  </w:style>
  <w:style w:type="numbering" w:customStyle="1" w:styleId="111111152">
    <w:name w:val="1 / 1.1 / 1.1.1152"/>
    <w:basedOn w:val="ac"/>
    <w:next w:val="111111"/>
    <w:semiHidden/>
    <w:unhideWhenUsed/>
    <w:rsid w:val="00564BF6"/>
  </w:style>
  <w:style w:type="numbering" w:customStyle="1" w:styleId="723">
    <w:name w:val="Нет списка72"/>
    <w:next w:val="ac"/>
    <w:uiPriority w:val="99"/>
    <w:semiHidden/>
    <w:unhideWhenUsed/>
    <w:rsid w:val="00564BF6"/>
  </w:style>
  <w:style w:type="numbering" w:customStyle="1" w:styleId="111111162">
    <w:name w:val="1 / 1.1 / 1.1.1162"/>
    <w:basedOn w:val="ac"/>
    <w:next w:val="111111"/>
    <w:semiHidden/>
    <w:unhideWhenUsed/>
    <w:rsid w:val="00564BF6"/>
  </w:style>
  <w:style w:type="numbering" w:customStyle="1" w:styleId="823">
    <w:name w:val="Нет списка82"/>
    <w:next w:val="ac"/>
    <w:uiPriority w:val="99"/>
    <w:semiHidden/>
    <w:unhideWhenUsed/>
    <w:rsid w:val="00564BF6"/>
  </w:style>
  <w:style w:type="numbering" w:customStyle="1" w:styleId="1111117151">
    <w:name w:val="1 / 1.1 / 1.1.17151"/>
    <w:basedOn w:val="ac"/>
    <w:next w:val="111111"/>
    <w:unhideWhenUsed/>
    <w:rsid w:val="00564BF6"/>
  </w:style>
  <w:style w:type="numbering" w:customStyle="1" w:styleId="111111172">
    <w:name w:val="1 / 1.1 / 1.1.1172"/>
    <w:basedOn w:val="ac"/>
    <w:next w:val="111111"/>
    <w:semiHidden/>
    <w:unhideWhenUsed/>
    <w:rsid w:val="00564BF6"/>
  </w:style>
  <w:style w:type="numbering" w:customStyle="1" w:styleId="922">
    <w:name w:val="Нет списка92"/>
    <w:next w:val="ac"/>
    <w:uiPriority w:val="99"/>
    <w:semiHidden/>
    <w:unhideWhenUsed/>
    <w:rsid w:val="00564BF6"/>
  </w:style>
  <w:style w:type="numbering" w:customStyle="1" w:styleId="11111189">
    <w:name w:val="1 / 1.1 / 1.1.189"/>
    <w:basedOn w:val="ac"/>
    <w:next w:val="111111"/>
    <w:unhideWhenUsed/>
    <w:rsid w:val="00564BF6"/>
  </w:style>
  <w:style w:type="numbering" w:customStyle="1" w:styleId="111111182">
    <w:name w:val="1 / 1.1 / 1.1.1182"/>
    <w:basedOn w:val="ac"/>
    <w:next w:val="111111"/>
    <w:semiHidden/>
    <w:unhideWhenUsed/>
    <w:rsid w:val="00564BF6"/>
  </w:style>
  <w:style w:type="paragraph" w:customStyle="1" w:styleId="MIDDLEPICT">
    <w:name w:val=".MIDDLEPICT"/>
    <w:uiPriority w:val="99"/>
    <w:qFormat/>
    <w:rsid w:val="00564BF6"/>
    <w:pPr>
      <w:widowControl w:val="0"/>
      <w:autoSpaceDE w:val="0"/>
      <w:autoSpaceDN w:val="0"/>
      <w:adjustRightInd w:val="0"/>
      <w:spacing w:after="0" w:line="240" w:lineRule="auto"/>
    </w:pPr>
    <w:rPr>
      <w:rFonts w:ascii="Arial" w:eastAsia="Times New Roman" w:hAnsi="Arial" w:cs="Arial"/>
      <w:sz w:val="24"/>
      <w:szCs w:val="24"/>
      <w:lang w:eastAsia="ru-RU"/>
    </w:rPr>
  </w:style>
  <w:style w:type="table" w:customStyle="1" w:styleId="206">
    <w:name w:val="Сетка таблицы20"/>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90">
    <w:name w:val="1 / 1.1 / 1.1.190"/>
    <w:basedOn w:val="ac"/>
    <w:next w:val="111111"/>
    <w:uiPriority w:val="99"/>
    <w:unhideWhenUsed/>
    <w:rsid w:val="00564BF6"/>
  </w:style>
  <w:style w:type="numbering" w:customStyle="1" w:styleId="111111128">
    <w:name w:val="1 / 1.1 / 1.1.1128"/>
    <w:basedOn w:val="ac"/>
    <w:next w:val="111111"/>
    <w:unhideWhenUsed/>
    <w:rsid w:val="00564BF6"/>
  </w:style>
  <w:style w:type="numbering" w:customStyle="1" w:styleId="1111111117">
    <w:name w:val="1 / 1.1 / 1.1.11117"/>
    <w:basedOn w:val="ac"/>
    <w:next w:val="111111"/>
    <w:semiHidden/>
    <w:unhideWhenUsed/>
    <w:rsid w:val="00564BF6"/>
  </w:style>
  <w:style w:type="numbering" w:customStyle="1" w:styleId="111111230">
    <w:name w:val="1 / 1.1 / 1.1.1230"/>
    <w:basedOn w:val="ac"/>
    <w:next w:val="111111"/>
    <w:unhideWhenUsed/>
    <w:rsid w:val="00564BF6"/>
  </w:style>
  <w:style w:type="numbering" w:customStyle="1" w:styleId="111111317">
    <w:name w:val="1 / 1.1 / 1.1.1317"/>
    <w:basedOn w:val="ac"/>
    <w:next w:val="111111"/>
    <w:rsid w:val="00564BF6"/>
  </w:style>
  <w:style w:type="numbering" w:customStyle="1" w:styleId="111111417">
    <w:name w:val="1 / 1.1 / 1.1.1417"/>
    <w:basedOn w:val="ac"/>
    <w:next w:val="111111"/>
    <w:rsid w:val="00564BF6"/>
  </w:style>
  <w:style w:type="numbering" w:customStyle="1" w:styleId="111111516">
    <w:name w:val="1 / 1.1 / 1.1.1516"/>
    <w:basedOn w:val="ac"/>
    <w:next w:val="111111"/>
    <w:rsid w:val="00564BF6"/>
  </w:style>
  <w:style w:type="numbering" w:customStyle="1" w:styleId="1111116161">
    <w:name w:val="1 / 1.1 / 1.1.16161"/>
    <w:basedOn w:val="ac"/>
    <w:next w:val="111111"/>
    <w:rsid w:val="00564BF6"/>
  </w:style>
  <w:style w:type="numbering" w:customStyle="1" w:styleId="111111716">
    <w:name w:val="1 / 1.1 / 1.1.1716"/>
    <w:basedOn w:val="ac"/>
    <w:next w:val="111111"/>
    <w:unhideWhenUsed/>
    <w:rsid w:val="00564BF6"/>
  </w:style>
  <w:style w:type="numbering" w:customStyle="1" w:styleId="111111810">
    <w:name w:val="1 / 1.1 / 1.1.1810"/>
    <w:basedOn w:val="ac"/>
    <w:next w:val="111111"/>
    <w:unhideWhenUsed/>
    <w:rsid w:val="00564BF6"/>
  </w:style>
  <w:style w:type="numbering" w:customStyle="1" w:styleId="11111198">
    <w:name w:val="1 / 1.1 / 1.1.198"/>
    <w:basedOn w:val="ac"/>
    <w:next w:val="111111"/>
    <w:unhideWhenUsed/>
    <w:rsid w:val="00564BF6"/>
  </w:style>
  <w:style w:type="numbering" w:customStyle="1" w:styleId="111111108">
    <w:name w:val="1 / 1.1 / 1.1.1108"/>
    <w:basedOn w:val="ac"/>
    <w:next w:val="111111"/>
    <w:unhideWhenUsed/>
    <w:rsid w:val="00564BF6"/>
  </w:style>
  <w:style w:type="numbering" w:customStyle="1" w:styleId="111111208">
    <w:name w:val="1 / 1.1 / 1.1.1208"/>
    <w:basedOn w:val="ac"/>
    <w:next w:val="111111"/>
    <w:rsid w:val="00564BF6"/>
  </w:style>
  <w:style w:type="numbering" w:customStyle="1" w:styleId="1111112114">
    <w:name w:val="1 / 1.1 / 1.1.12114"/>
    <w:basedOn w:val="ac"/>
    <w:next w:val="111111"/>
    <w:rsid w:val="00564BF6"/>
  </w:style>
  <w:style w:type="numbering" w:customStyle="1" w:styleId="1111112210">
    <w:name w:val="1 / 1.1 / 1.1.12210"/>
    <w:basedOn w:val="ac"/>
    <w:next w:val="111111"/>
    <w:rsid w:val="00564BF6"/>
  </w:style>
  <w:style w:type="table" w:customStyle="1" w:styleId="1350">
    <w:name w:val="Сетка таблицы135"/>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35">
    <w:name w:val="1 / 1.1 / 1.1.1235"/>
    <w:basedOn w:val="ac"/>
    <w:next w:val="111111"/>
    <w:rsid w:val="00564BF6"/>
  </w:style>
  <w:style w:type="numbering" w:customStyle="1" w:styleId="111111245">
    <w:name w:val="1 / 1.1 / 1.1.1245"/>
    <w:basedOn w:val="ac"/>
    <w:next w:val="111111"/>
    <w:rsid w:val="00564BF6"/>
  </w:style>
  <w:style w:type="table" w:customStyle="1" w:styleId="1450">
    <w:name w:val="Сетка таблицы145"/>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5">
    <w:name w:val="1 / 1.1 / 1.1.1255"/>
    <w:basedOn w:val="ac"/>
    <w:next w:val="111111"/>
    <w:rsid w:val="00564BF6"/>
  </w:style>
  <w:style w:type="numbering" w:customStyle="1" w:styleId="111111265">
    <w:name w:val="1 / 1.1 / 1.1.1265"/>
    <w:basedOn w:val="ac"/>
    <w:next w:val="111111"/>
    <w:rsid w:val="00564BF6"/>
  </w:style>
  <w:style w:type="table" w:customStyle="1" w:styleId="1550">
    <w:name w:val="Сетка таблицы155"/>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99">
    <w:name w:val="1 / 1.1 / 1.1.199"/>
    <w:basedOn w:val="ac"/>
    <w:next w:val="111111"/>
    <w:uiPriority w:val="99"/>
    <w:unhideWhenUsed/>
    <w:rsid w:val="00564BF6"/>
  </w:style>
  <w:style w:type="numbering" w:customStyle="1" w:styleId="111111129">
    <w:name w:val="1 / 1.1 / 1.1.1129"/>
    <w:basedOn w:val="ac"/>
    <w:next w:val="111111"/>
    <w:unhideWhenUsed/>
    <w:rsid w:val="00564BF6"/>
  </w:style>
  <w:style w:type="numbering" w:customStyle="1" w:styleId="1111111118">
    <w:name w:val="1 / 1.1 / 1.1.11118"/>
    <w:basedOn w:val="ac"/>
    <w:next w:val="111111"/>
    <w:semiHidden/>
    <w:unhideWhenUsed/>
    <w:rsid w:val="00564BF6"/>
  </w:style>
  <w:style w:type="numbering" w:customStyle="1" w:styleId="111111236">
    <w:name w:val="1 / 1.1 / 1.1.1236"/>
    <w:basedOn w:val="ac"/>
    <w:next w:val="111111"/>
    <w:unhideWhenUsed/>
    <w:rsid w:val="00564BF6"/>
  </w:style>
  <w:style w:type="numbering" w:customStyle="1" w:styleId="111111318">
    <w:name w:val="1 / 1.1 / 1.1.1318"/>
    <w:basedOn w:val="ac"/>
    <w:next w:val="111111"/>
    <w:rsid w:val="00564BF6"/>
  </w:style>
  <w:style w:type="numbering" w:customStyle="1" w:styleId="111111418">
    <w:name w:val="1 / 1.1 / 1.1.1418"/>
    <w:basedOn w:val="ac"/>
    <w:next w:val="111111"/>
    <w:rsid w:val="00564BF6"/>
  </w:style>
  <w:style w:type="numbering" w:customStyle="1" w:styleId="111111517">
    <w:name w:val="1 / 1.1 / 1.1.1517"/>
    <w:basedOn w:val="ac"/>
    <w:next w:val="111111"/>
    <w:rsid w:val="00564BF6"/>
  </w:style>
  <w:style w:type="numbering" w:customStyle="1" w:styleId="111111617">
    <w:name w:val="1 / 1.1 / 1.1.1617"/>
    <w:basedOn w:val="ac"/>
    <w:next w:val="111111"/>
    <w:rsid w:val="00564BF6"/>
  </w:style>
  <w:style w:type="numbering" w:customStyle="1" w:styleId="111111717">
    <w:name w:val="1 / 1.1 / 1.1.1717"/>
    <w:basedOn w:val="ac"/>
    <w:next w:val="111111"/>
    <w:unhideWhenUsed/>
    <w:rsid w:val="00564BF6"/>
  </w:style>
  <w:style w:type="numbering" w:customStyle="1" w:styleId="1111118111">
    <w:name w:val="1 / 1.1 / 1.1.18111"/>
    <w:basedOn w:val="ac"/>
    <w:next w:val="111111"/>
    <w:unhideWhenUsed/>
    <w:rsid w:val="00564BF6"/>
  </w:style>
  <w:style w:type="numbering" w:customStyle="1" w:styleId="111111910">
    <w:name w:val="1 / 1.1 / 1.1.1910"/>
    <w:basedOn w:val="ac"/>
    <w:next w:val="111111"/>
    <w:unhideWhenUsed/>
    <w:rsid w:val="00564BF6"/>
  </w:style>
  <w:style w:type="numbering" w:customStyle="1" w:styleId="111111109">
    <w:name w:val="1 / 1.1 / 1.1.1109"/>
    <w:basedOn w:val="ac"/>
    <w:next w:val="111111"/>
    <w:unhideWhenUsed/>
    <w:rsid w:val="00564BF6"/>
  </w:style>
  <w:style w:type="numbering" w:customStyle="1" w:styleId="111111209">
    <w:name w:val="1 / 1.1 / 1.1.1209"/>
    <w:basedOn w:val="ac"/>
    <w:next w:val="111111"/>
    <w:rsid w:val="00564BF6"/>
  </w:style>
  <w:style w:type="numbering" w:customStyle="1" w:styleId="1111112115">
    <w:name w:val="1 / 1.1 / 1.1.12115"/>
    <w:basedOn w:val="ac"/>
    <w:next w:val="111111"/>
    <w:rsid w:val="00564BF6"/>
  </w:style>
  <w:style w:type="numbering" w:customStyle="1" w:styleId="11111122111">
    <w:name w:val="1 / 1.1 / 1.1.122111"/>
    <w:basedOn w:val="ac"/>
    <w:next w:val="111111"/>
    <w:rsid w:val="00564BF6"/>
  </w:style>
  <w:style w:type="table" w:customStyle="1" w:styleId="1360">
    <w:name w:val="Сетка таблицы136"/>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37">
    <w:name w:val="1 / 1.1 / 1.1.1237"/>
    <w:basedOn w:val="ac"/>
    <w:next w:val="111111"/>
    <w:rsid w:val="00564BF6"/>
  </w:style>
  <w:style w:type="numbering" w:customStyle="1" w:styleId="111111246">
    <w:name w:val="1 / 1.1 / 1.1.1246"/>
    <w:basedOn w:val="ac"/>
    <w:next w:val="111111"/>
    <w:rsid w:val="00564BF6"/>
  </w:style>
  <w:style w:type="table" w:customStyle="1" w:styleId="1460">
    <w:name w:val="Сетка таблицы146"/>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6">
    <w:name w:val="1 / 1.1 / 1.1.1256"/>
    <w:basedOn w:val="ac"/>
    <w:next w:val="111111"/>
    <w:rsid w:val="00564BF6"/>
  </w:style>
  <w:style w:type="numbering" w:customStyle="1" w:styleId="111111266">
    <w:name w:val="1 / 1.1 / 1.1.1266"/>
    <w:basedOn w:val="ac"/>
    <w:next w:val="111111"/>
    <w:rsid w:val="00564BF6"/>
  </w:style>
  <w:style w:type="table" w:customStyle="1" w:styleId="1560">
    <w:name w:val="Сетка таблицы156"/>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00">
    <w:name w:val="1 / 1.1 / 1.1.1100"/>
    <w:basedOn w:val="ac"/>
    <w:next w:val="111111"/>
    <w:uiPriority w:val="99"/>
    <w:unhideWhenUsed/>
    <w:rsid w:val="00564BF6"/>
  </w:style>
  <w:style w:type="numbering" w:customStyle="1" w:styleId="111111130">
    <w:name w:val="1 / 1.1 / 1.1.1130"/>
    <w:basedOn w:val="ac"/>
    <w:next w:val="111111"/>
    <w:unhideWhenUsed/>
    <w:rsid w:val="00564BF6"/>
  </w:style>
  <w:style w:type="numbering" w:customStyle="1" w:styleId="1111111119">
    <w:name w:val="1 / 1.1 / 1.1.11119"/>
    <w:basedOn w:val="ac"/>
    <w:next w:val="111111"/>
    <w:semiHidden/>
    <w:unhideWhenUsed/>
    <w:rsid w:val="00564BF6"/>
  </w:style>
  <w:style w:type="numbering" w:customStyle="1" w:styleId="111111238">
    <w:name w:val="1 / 1.1 / 1.1.1238"/>
    <w:basedOn w:val="ac"/>
    <w:next w:val="111111"/>
    <w:unhideWhenUsed/>
    <w:rsid w:val="00564BF6"/>
  </w:style>
  <w:style w:type="numbering" w:customStyle="1" w:styleId="111111319">
    <w:name w:val="1 / 1.1 / 1.1.1319"/>
    <w:basedOn w:val="ac"/>
    <w:next w:val="111111"/>
    <w:rsid w:val="00564BF6"/>
  </w:style>
  <w:style w:type="numbering" w:customStyle="1" w:styleId="111111419">
    <w:name w:val="1 / 1.1 / 1.1.1419"/>
    <w:basedOn w:val="ac"/>
    <w:next w:val="111111"/>
    <w:rsid w:val="00564BF6"/>
  </w:style>
  <w:style w:type="numbering" w:customStyle="1" w:styleId="111111518">
    <w:name w:val="1 / 1.1 / 1.1.1518"/>
    <w:basedOn w:val="ac"/>
    <w:next w:val="111111"/>
    <w:rsid w:val="00564BF6"/>
  </w:style>
  <w:style w:type="numbering" w:customStyle="1" w:styleId="111111618">
    <w:name w:val="1 / 1.1 / 1.1.1618"/>
    <w:basedOn w:val="ac"/>
    <w:next w:val="111111"/>
    <w:rsid w:val="00564BF6"/>
  </w:style>
  <w:style w:type="numbering" w:customStyle="1" w:styleId="111111718">
    <w:name w:val="1 / 1.1 / 1.1.1718"/>
    <w:basedOn w:val="ac"/>
    <w:next w:val="111111"/>
    <w:unhideWhenUsed/>
    <w:rsid w:val="00564BF6"/>
  </w:style>
  <w:style w:type="numbering" w:customStyle="1" w:styleId="111111812">
    <w:name w:val="1 / 1.1 / 1.1.1812"/>
    <w:basedOn w:val="ac"/>
    <w:next w:val="111111"/>
    <w:unhideWhenUsed/>
    <w:rsid w:val="00564BF6"/>
  </w:style>
  <w:style w:type="numbering" w:customStyle="1" w:styleId="1111119111">
    <w:name w:val="1 / 1.1 / 1.1.19111"/>
    <w:basedOn w:val="ac"/>
    <w:next w:val="111111"/>
    <w:unhideWhenUsed/>
    <w:rsid w:val="00564BF6"/>
  </w:style>
  <w:style w:type="numbering" w:customStyle="1" w:styleId="1111111010">
    <w:name w:val="1 / 1.1 / 1.1.11010"/>
    <w:basedOn w:val="ac"/>
    <w:next w:val="111111"/>
    <w:unhideWhenUsed/>
    <w:rsid w:val="00564BF6"/>
  </w:style>
  <w:style w:type="numbering" w:customStyle="1" w:styleId="1111112010">
    <w:name w:val="1 / 1.1 / 1.1.12010"/>
    <w:basedOn w:val="ac"/>
    <w:next w:val="111111"/>
    <w:rsid w:val="00564BF6"/>
  </w:style>
  <w:style w:type="numbering" w:customStyle="1" w:styleId="1111112116">
    <w:name w:val="1 / 1.1 / 1.1.12116"/>
    <w:basedOn w:val="ac"/>
    <w:next w:val="111111"/>
    <w:rsid w:val="00564BF6"/>
  </w:style>
  <w:style w:type="numbering" w:customStyle="1" w:styleId="1111112212">
    <w:name w:val="1 / 1.1 / 1.1.12212"/>
    <w:basedOn w:val="ac"/>
    <w:next w:val="111111"/>
    <w:rsid w:val="00564BF6"/>
  </w:style>
  <w:style w:type="table" w:customStyle="1" w:styleId="1370">
    <w:name w:val="Сетка таблицы137"/>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39">
    <w:name w:val="1 / 1.1 / 1.1.1239"/>
    <w:basedOn w:val="ac"/>
    <w:next w:val="111111"/>
    <w:rsid w:val="00564BF6"/>
  </w:style>
  <w:style w:type="numbering" w:customStyle="1" w:styleId="111111247">
    <w:name w:val="1 / 1.1 / 1.1.1247"/>
    <w:basedOn w:val="ac"/>
    <w:next w:val="111111"/>
    <w:rsid w:val="00564BF6"/>
  </w:style>
  <w:style w:type="table" w:customStyle="1" w:styleId="1470">
    <w:name w:val="Сетка таблицы147"/>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7">
    <w:name w:val="1 / 1.1 / 1.1.1257"/>
    <w:basedOn w:val="ac"/>
    <w:next w:val="111111"/>
    <w:rsid w:val="00564BF6"/>
  </w:style>
  <w:style w:type="numbering" w:customStyle="1" w:styleId="111111267">
    <w:name w:val="1 / 1.1 / 1.1.1267"/>
    <w:basedOn w:val="ac"/>
    <w:next w:val="111111"/>
    <w:rsid w:val="00564BF6"/>
  </w:style>
  <w:style w:type="table" w:customStyle="1" w:styleId="157">
    <w:name w:val="Сетка таблицы157"/>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
    <w:name w:val="Сетка таблицы221"/>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33">
    <w:name w:val="1 / 1.1 / 1.1.1133"/>
    <w:basedOn w:val="ac"/>
    <w:next w:val="111111"/>
    <w:uiPriority w:val="99"/>
    <w:unhideWhenUsed/>
    <w:rsid w:val="00564BF6"/>
  </w:style>
  <w:style w:type="numbering" w:customStyle="1" w:styleId="111111134">
    <w:name w:val="1 / 1.1 / 1.1.1134"/>
    <w:basedOn w:val="ac"/>
    <w:next w:val="111111"/>
    <w:unhideWhenUsed/>
    <w:rsid w:val="00564BF6"/>
  </w:style>
  <w:style w:type="numbering" w:customStyle="1" w:styleId="1111111120">
    <w:name w:val="1 / 1.1 / 1.1.11120"/>
    <w:basedOn w:val="ac"/>
    <w:next w:val="111111"/>
    <w:semiHidden/>
    <w:unhideWhenUsed/>
    <w:rsid w:val="00564BF6"/>
  </w:style>
  <w:style w:type="numbering" w:customStyle="1" w:styleId="111111240">
    <w:name w:val="1 / 1.1 / 1.1.1240"/>
    <w:basedOn w:val="ac"/>
    <w:next w:val="111111"/>
    <w:unhideWhenUsed/>
    <w:rsid w:val="00564BF6"/>
  </w:style>
  <w:style w:type="numbering" w:customStyle="1" w:styleId="111111320">
    <w:name w:val="1 / 1.1 / 1.1.1320"/>
    <w:basedOn w:val="ac"/>
    <w:next w:val="111111"/>
    <w:rsid w:val="00564BF6"/>
  </w:style>
  <w:style w:type="numbering" w:customStyle="1" w:styleId="111111420">
    <w:name w:val="1 / 1.1 / 1.1.1420"/>
    <w:basedOn w:val="ac"/>
    <w:next w:val="111111"/>
    <w:rsid w:val="00564BF6"/>
  </w:style>
  <w:style w:type="numbering" w:customStyle="1" w:styleId="111111519">
    <w:name w:val="1 / 1.1 / 1.1.1519"/>
    <w:basedOn w:val="ac"/>
    <w:next w:val="111111"/>
    <w:rsid w:val="00564BF6"/>
  </w:style>
  <w:style w:type="numbering" w:customStyle="1" w:styleId="111111619">
    <w:name w:val="1 / 1.1 / 1.1.1619"/>
    <w:basedOn w:val="ac"/>
    <w:next w:val="111111"/>
    <w:rsid w:val="00564BF6"/>
  </w:style>
  <w:style w:type="numbering" w:customStyle="1" w:styleId="111111719">
    <w:name w:val="1 / 1.1 / 1.1.1719"/>
    <w:basedOn w:val="ac"/>
    <w:next w:val="111111"/>
    <w:unhideWhenUsed/>
    <w:rsid w:val="00564BF6"/>
  </w:style>
  <w:style w:type="numbering" w:customStyle="1" w:styleId="111111813">
    <w:name w:val="1 / 1.1 / 1.1.1813"/>
    <w:basedOn w:val="ac"/>
    <w:next w:val="111111"/>
    <w:unhideWhenUsed/>
    <w:rsid w:val="00564BF6"/>
  </w:style>
  <w:style w:type="numbering" w:customStyle="1" w:styleId="111111912">
    <w:name w:val="1 / 1.1 / 1.1.1912"/>
    <w:basedOn w:val="ac"/>
    <w:next w:val="111111"/>
    <w:unhideWhenUsed/>
    <w:rsid w:val="00564BF6"/>
  </w:style>
  <w:style w:type="numbering" w:customStyle="1" w:styleId="11111110111">
    <w:name w:val="1 / 1.1 / 1.1.110111"/>
    <w:basedOn w:val="ac"/>
    <w:next w:val="111111"/>
    <w:unhideWhenUsed/>
    <w:rsid w:val="00564BF6"/>
  </w:style>
  <w:style w:type="numbering" w:customStyle="1" w:styleId="11111120111">
    <w:name w:val="1 / 1.1 / 1.1.120111"/>
    <w:basedOn w:val="ac"/>
    <w:next w:val="111111"/>
    <w:rsid w:val="00564BF6"/>
  </w:style>
  <w:style w:type="numbering" w:customStyle="1" w:styleId="1111112117">
    <w:name w:val="1 / 1.1 / 1.1.12117"/>
    <w:basedOn w:val="ac"/>
    <w:next w:val="111111"/>
    <w:rsid w:val="00564BF6"/>
  </w:style>
  <w:style w:type="numbering" w:customStyle="1" w:styleId="1111112213">
    <w:name w:val="1 / 1.1 / 1.1.12213"/>
    <w:basedOn w:val="ac"/>
    <w:next w:val="111111"/>
    <w:rsid w:val="00564BF6"/>
  </w:style>
  <w:style w:type="table" w:customStyle="1" w:styleId="1380">
    <w:name w:val="Сетка таблицы138"/>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310">
    <w:name w:val="1 / 1.1 / 1.1.12310"/>
    <w:basedOn w:val="ac"/>
    <w:next w:val="111111"/>
    <w:rsid w:val="00564BF6"/>
  </w:style>
  <w:style w:type="numbering" w:customStyle="1" w:styleId="111111248">
    <w:name w:val="1 / 1.1 / 1.1.1248"/>
    <w:basedOn w:val="ac"/>
    <w:next w:val="111111"/>
    <w:rsid w:val="00564BF6"/>
  </w:style>
  <w:style w:type="table" w:customStyle="1" w:styleId="148">
    <w:name w:val="Сетка таблицы148"/>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8">
    <w:name w:val="1 / 1.1 / 1.1.1258"/>
    <w:basedOn w:val="ac"/>
    <w:next w:val="111111"/>
    <w:rsid w:val="00564BF6"/>
  </w:style>
  <w:style w:type="numbering" w:customStyle="1" w:styleId="111111268">
    <w:name w:val="1 / 1.1 / 1.1.1268"/>
    <w:basedOn w:val="ac"/>
    <w:next w:val="111111"/>
    <w:rsid w:val="00564BF6"/>
  </w:style>
  <w:style w:type="table" w:customStyle="1" w:styleId="158">
    <w:name w:val="Сетка таблицы158"/>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35">
    <w:name w:val="1 / 1.1 / 1.1.1135"/>
    <w:basedOn w:val="ac"/>
    <w:next w:val="111111"/>
    <w:uiPriority w:val="99"/>
    <w:unhideWhenUsed/>
    <w:rsid w:val="00564BF6"/>
  </w:style>
  <w:style w:type="numbering" w:customStyle="1" w:styleId="111111136">
    <w:name w:val="1 / 1.1 / 1.1.1136"/>
    <w:basedOn w:val="ac"/>
    <w:next w:val="111111"/>
    <w:unhideWhenUsed/>
    <w:rsid w:val="00564BF6"/>
  </w:style>
  <w:style w:type="numbering" w:customStyle="1" w:styleId="11111111211">
    <w:name w:val="1 / 1.1 / 1.1.111211"/>
    <w:basedOn w:val="ac"/>
    <w:next w:val="111111"/>
    <w:semiHidden/>
    <w:unhideWhenUsed/>
    <w:rsid w:val="00564BF6"/>
  </w:style>
  <w:style w:type="numbering" w:customStyle="1" w:styleId="111111249">
    <w:name w:val="1 / 1.1 / 1.1.1249"/>
    <w:basedOn w:val="ac"/>
    <w:next w:val="111111"/>
    <w:unhideWhenUsed/>
    <w:rsid w:val="00564BF6"/>
  </w:style>
  <w:style w:type="numbering" w:customStyle="1" w:styleId="111111321">
    <w:name w:val="1 / 1.1 / 1.1.1321"/>
    <w:basedOn w:val="ac"/>
    <w:next w:val="111111"/>
    <w:rsid w:val="00564BF6"/>
  </w:style>
  <w:style w:type="numbering" w:customStyle="1" w:styleId="111111421">
    <w:name w:val="1 / 1.1 / 1.1.1421"/>
    <w:basedOn w:val="ac"/>
    <w:next w:val="111111"/>
    <w:rsid w:val="00564BF6"/>
  </w:style>
  <w:style w:type="numbering" w:customStyle="1" w:styleId="111111520">
    <w:name w:val="1 / 1.1 / 1.1.1520"/>
    <w:basedOn w:val="ac"/>
    <w:next w:val="111111"/>
    <w:rsid w:val="00564BF6"/>
  </w:style>
  <w:style w:type="numbering" w:customStyle="1" w:styleId="111111620">
    <w:name w:val="1 / 1.1 / 1.1.1620"/>
    <w:basedOn w:val="ac"/>
    <w:next w:val="111111"/>
    <w:rsid w:val="00564BF6"/>
  </w:style>
  <w:style w:type="numbering" w:customStyle="1" w:styleId="111111720">
    <w:name w:val="1 / 1.1 / 1.1.1720"/>
    <w:basedOn w:val="ac"/>
    <w:next w:val="111111"/>
    <w:unhideWhenUsed/>
    <w:rsid w:val="00564BF6"/>
  </w:style>
  <w:style w:type="numbering" w:customStyle="1" w:styleId="111111814">
    <w:name w:val="1 / 1.1 / 1.1.1814"/>
    <w:basedOn w:val="ac"/>
    <w:next w:val="111111"/>
    <w:unhideWhenUsed/>
    <w:rsid w:val="00564BF6"/>
  </w:style>
  <w:style w:type="numbering" w:customStyle="1" w:styleId="111111913">
    <w:name w:val="1 / 1.1 / 1.1.1913"/>
    <w:basedOn w:val="ac"/>
    <w:next w:val="111111"/>
    <w:unhideWhenUsed/>
    <w:rsid w:val="00564BF6"/>
  </w:style>
  <w:style w:type="numbering" w:customStyle="1" w:styleId="1111111012">
    <w:name w:val="1 / 1.1 / 1.1.11012"/>
    <w:basedOn w:val="ac"/>
    <w:next w:val="111111"/>
    <w:unhideWhenUsed/>
    <w:rsid w:val="00564BF6"/>
  </w:style>
  <w:style w:type="numbering" w:customStyle="1" w:styleId="1111112012">
    <w:name w:val="1 / 1.1 / 1.1.12012"/>
    <w:basedOn w:val="ac"/>
    <w:next w:val="111111"/>
    <w:rsid w:val="00564BF6"/>
  </w:style>
  <w:style w:type="numbering" w:customStyle="1" w:styleId="1111112118">
    <w:name w:val="1 / 1.1 / 1.1.12118"/>
    <w:basedOn w:val="ac"/>
    <w:next w:val="111111"/>
    <w:rsid w:val="00564BF6"/>
  </w:style>
  <w:style w:type="numbering" w:customStyle="1" w:styleId="1111112214">
    <w:name w:val="1 / 1.1 / 1.1.12214"/>
    <w:basedOn w:val="ac"/>
    <w:next w:val="111111"/>
    <w:rsid w:val="00564BF6"/>
  </w:style>
  <w:style w:type="table" w:customStyle="1" w:styleId="139">
    <w:name w:val="Сетка таблицы139"/>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3111">
    <w:name w:val="1 / 1.1 / 1.1.123111"/>
    <w:basedOn w:val="ac"/>
    <w:next w:val="111111"/>
    <w:rsid w:val="00564BF6"/>
  </w:style>
  <w:style w:type="numbering" w:customStyle="1" w:styleId="1111112410">
    <w:name w:val="1 / 1.1 / 1.1.12410"/>
    <w:basedOn w:val="ac"/>
    <w:next w:val="111111"/>
    <w:rsid w:val="00564BF6"/>
  </w:style>
  <w:style w:type="table" w:customStyle="1" w:styleId="149">
    <w:name w:val="Сетка таблицы149"/>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9">
    <w:name w:val="1 / 1.1 / 1.1.1259"/>
    <w:basedOn w:val="ac"/>
    <w:next w:val="111111"/>
    <w:rsid w:val="00564BF6"/>
  </w:style>
  <w:style w:type="numbering" w:customStyle="1" w:styleId="111111269">
    <w:name w:val="1 / 1.1 / 1.1.1269"/>
    <w:basedOn w:val="ac"/>
    <w:next w:val="111111"/>
    <w:rsid w:val="00564BF6"/>
    <w:pPr>
      <w:numPr>
        <w:numId w:val="58"/>
      </w:numPr>
    </w:pPr>
  </w:style>
  <w:style w:type="table" w:customStyle="1" w:styleId="159">
    <w:name w:val="Сетка таблицы159"/>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8">
    <w:name w:val="Сетка таблицы23"/>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207">
    <w:name w:val="xl20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208">
    <w:name w:val="xl20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209">
    <w:name w:val="xl20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210">
    <w:name w:val="xl210"/>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11">
    <w:name w:val="xl21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12">
    <w:name w:val="xl21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13">
    <w:name w:val="xl213"/>
    <w:basedOn w:val="a8"/>
    <w:qFormat/>
    <w:rsid w:val="00564BF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14">
    <w:name w:val="xl214"/>
    <w:basedOn w:val="a8"/>
    <w:qFormat/>
    <w:rsid w:val="00564BF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15">
    <w:name w:val="xl215"/>
    <w:basedOn w:val="a8"/>
    <w:qFormat/>
    <w:rsid w:val="00564BF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16">
    <w:name w:val="xl216"/>
    <w:basedOn w:val="a8"/>
    <w:qFormat/>
    <w:rsid w:val="00564BF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17">
    <w:name w:val="xl217"/>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18">
    <w:name w:val="xl218"/>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19">
    <w:name w:val="xl219"/>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20">
    <w:name w:val="xl220"/>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21">
    <w:name w:val="xl221"/>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22">
    <w:name w:val="xl222"/>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23">
    <w:name w:val="xl22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224">
    <w:name w:val="xl224"/>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25">
    <w:name w:val="xl22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26">
    <w:name w:val="xl22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27">
    <w:name w:val="xl227"/>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28">
    <w:name w:val="xl22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29">
    <w:name w:val="xl22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0">
    <w:name w:val="xl230"/>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1">
    <w:name w:val="xl23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2">
    <w:name w:val="xl23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33">
    <w:name w:val="xl23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234">
    <w:name w:val="xl234"/>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5">
    <w:name w:val="xl235"/>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236">
    <w:name w:val="xl236"/>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7">
    <w:name w:val="xl237"/>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8">
    <w:name w:val="xl238"/>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9">
    <w:name w:val="xl23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0">
    <w:name w:val="xl240"/>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1">
    <w:name w:val="xl24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2">
    <w:name w:val="xl24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243">
    <w:name w:val="xl24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4">
    <w:name w:val="xl244"/>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5">
    <w:name w:val="xl24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6">
    <w:name w:val="xl24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7">
    <w:name w:val="xl24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8">
    <w:name w:val="xl24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9">
    <w:name w:val="xl24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50">
    <w:name w:val="xl250"/>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51">
    <w:name w:val="xl25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252">
    <w:name w:val="xl25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253">
    <w:name w:val="xl25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254">
    <w:name w:val="xl254"/>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55">
    <w:name w:val="xl255"/>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56">
    <w:name w:val="xl256"/>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57">
    <w:name w:val="xl257"/>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58">
    <w:name w:val="xl25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59">
    <w:name w:val="xl259"/>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60">
    <w:name w:val="xl260"/>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61">
    <w:name w:val="xl26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62">
    <w:name w:val="xl262"/>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63">
    <w:name w:val="xl263"/>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264">
    <w:name w:val="xl264"/>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65">
    <w:name w:val="xl26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66">
    <w:name w:val="xl26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67">
    <w:name w:val="xl26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68">
    <w:name w:val="xl268"/>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69">
    <w:name w:val="xl26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70">
    <w:name w:val="xl270"/>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71">
    <w:name w:val="xl27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u w:val="single"/>
      <w:lang w:eastAsia="ru-RU"/>
    </w:rPr>
  </w:style>
  <w:style w:type="paragraph" w:customStyle="1" w:styleId="xl272">
    <w:name w:val="xl27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73">
    <w:name w:val="xl27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74">
    <w:name w:val="xl274"/>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75">
    <w:name w:val="xl275"/>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76">
    <w:name w:val="xl276"/>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77">
    <w:name w:val="xl277"/>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78">
    <w:name w:val="xl278"/>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79">
    <w:name w:val="xl279"/>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80">
    <w:name w:val="xl280"/>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81">
    <w:name w:val="xl28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282">
    <w:name w:val="xl282"/>
    <w:basedOn w:val="a8"/>
    <w:qFormat/>
    <w:rsid w:val="00564BF6"/>
    <w:pPr>
      <w:spacing w:before="100" w:beforeAutospacing="1" w:after="100" w:afterAutospacing="1" w:line="240" w:lineRule="auto"/>
      <w:jc w:val="center"/>
      <w:textAlignment w:val="center"/>
    </w:pPr>
    <w:rPr>
      <w:rFonts w:ascii="Times New Roman" w:eastAsia="Times New Roman" w:hAnsi="Times New Roman" w:cs="Times New Roman"/>
      <w:b/>
      <w:bCs/>
      <w:color w:val="FFFFFF"/>
      <w:sz w:val="16"/>
      <w:szCs w:val="16"/>
      <w:lang w:eastAsia="ru-RU"/>
    </w:rPr>
  </w:style>
  <w:style w:type="paragraph" w:customStyle="1" w:styleId="xl283">
    <w:name w:val="xl283"/>
    <w:basedOn w:val="a8"/>
    <w:qFormat/>
    <w:rsid w:val="00564BF6"/>
    <w:pPr>
      <w:spacing w:before="100" w:beforeAutospacing="1" w:after="100" w:afterAutospacing="1" w:line="240" w:lineRule="auto"/>
      <w:textAlignment w:val="center"/>
    </w:pPr>
    <w:rPr>
      <w:rFonts w:ascii="Times New Roman" w:eastAsia="Times New Roman" w:hAnsi="Times New Roman" w:cs="Times New Roman"/>
      <w:b/>
      <w:bCs/>
      <w:color w:val="FFFFFF"/>
      <w:sz w:val="16"/>
      <w:szCs w:val="16"/>
      <w:lang w:eastAsia="ru-RU"/>
    </w:rPr>
  </w:style>
  <w:style w:type="paragraph" w:customStyle="1" w:styleId="xl284">
    <w:name w:val="xl284"/>
    <w:basedOn w:val="a8"/>
    <w:qFormat/>
    <w:rsid w:val="00564BF6"/>
    <w:pPr>
      <w:spacing w:before="100" w:beforeAutospacing="1" w:after="100" w:afterAutospacing="1" w:line="240" w:lineRule="auto"/>
      <w:textAlignment w:val="center"/>
    </w:pPr>
    <w:rPr>
      <w:rFonts w:ascii="Times New Roman" w:eastAsia="Times New Roman" w:hAnsi="Times New Roman" w:cs="Times New Roman"/>
      <w:b/>
      <w:bCs/>
      <w:color w:val="FF0000"/>
      <w:sz w:val="16"/>
      <w:szCs w:val="16"/>
      <w:lang w:eastAsia="ru-RU"/>
    </w:rPr>
  </w:style>
  <w:style w:type="paragraph" w:customStyle="1" w:styleId="xl285">
    <w:name w:val="xl285"/>
    <w:basedOn w:val="a8"/>
    <w:qFormat/>
    <w:rsid w:val="00564BF6"/>
    <w:pPr>
      <w:spacing w:before="100" w:beforeAutospacing="1" w:after="100" w:afterAutospacing="1" w:line="240" w:lineRule="auto"/>
      <w:textAlignment w:val="center"/>
    </w:pPr>
    <w:rPr>
      <w:rFonts w:ascii="Times New Roman" w:eastAsia="Times New Roman" w:hAnsi="Times New Roman" w:cs="Times New Roman"/>
      <w:b/>
      <w:bCs/>
      <w:color w:val="FF0000"/>
      <w:sz w:val="16"/>
      <w:szCs w:val="16"/>
      <w:lang w:eastAsia="ru-RU"/>
    </w:rPr>
  </w:style>
  <w:style w:type="paragraph" w:customStyle="1" w:styleId="xl286">
    <w:name w:val="xl28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87">
    <w:name w:val="xl28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88">
    <w:name w:val="xl28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89">
    <w:name w:val="xl28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90">
    <w:name w:val="xl290"/>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91">
    <w:name w:val="xl291"/>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92">
    <w:name w:val="xl292"/>
    <w:basedOn w:val="a8"/>
    <w:qFormat/>
    <w:rsid w:val="00564BF6"/>
    <w:pPr>
      <w:spacing w:before="100" w:beforeAutospacing="1" w:after="100" w:afterAutospacing="1" w:line="240" w:lineRule="auto"/>
      <w:jc w:val="right"/>
      <w:textAlignment w:val="center"/>
    </w:pPr>
    <w:rPr>
      <w:rFonts w:ascii="Times New Roman" w:eastAsia="Times New Roman" w:hAnsi="Times New Roman" w:cs="Times New Roman"/>
      <w:b/>
      <w:bCs/>
      <w:color w:val="FF0000"/>
      <w:sz w:val="16"/>
      <w:szCs w:val="16"/>
      <w:lang w:eastAsia="ru-RU"/>
    </w:rPr>
  </w:style>
  <w:style w:type="paragraph" w:customStyle="1" w:styleId="xl293">
    <w:name w:val="xl29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94">
    <w:name w:val="xl294"/>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95">
    <w:name w:val="xl29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96">
    <w:name w:val="xl296"/>
    <w:basedOn w:val="a8"/>
    <w:qFormat/>
    <w:rsid w:val="00564BF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97">
    <w:name w:val="xl297"/>
    <w:basedOn w:val="a8"/>
    <w:qFormat/>
    <w:rsid w:val="00564BF6"/>
    <w:pP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98">
    <w:name w:val="xl298"/>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99">
    <w:name w:val="xl299"/>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300">
    <w:name w:val="xl300"/>
    <w:basedOn w:val="a8"/>
    <w:qFormat/>
    <w:rsid w:val="00564BF6"/>
    <w:pPr>
      <w:spacing w:before="100" w:beforeAutospacing="1" w:after="100" w:afterAutospacing="1" w:line="240" w:lineRule="auto"/>
      <w:jc w:val="right"/>
      <w:textAlignment w:val="center"/>
    </w:pPr>
    <w:rPr>
      <w:rFonts w:ascii="Times New Roman" w:eastAsia="Times New Roman" w:hAnsi="Times New Roman" w:cs="Times New Roman"/>
      <w:b/>
      <w:bCs/>
      <w:color w:val="FFFFFF"/>
      <w:sz w:val="16"/>
      <w:szCs w:val="16"/>
      <w:lang w:eastAsia="ru-RU"/>
    </w:rPr>
  </w:style>
  <w:style w:type="paragraph" w:customStyle="1" w:styleId="xl301">
    <w:name w:val="xl301"/>
    <w:basedOn w:val="a8"/>
    <w:qFormat/>
    <w:rsid w:val="00564BF6"/>
    <w:pPr>
      <w:spacing w:before="100" w:beforeAutospacing="1" w:after="100" w:afterAutospacing="1" w:line="240" w:lineRule="auto"/>
      <w:textAlignment w:val="center"/>
    </w:pPr>
    <w:rPr>
      <w:rFonts w:ascii="Times New Roman" w:eastAsia="Times New Roman" w:hAnsi="Times New Roman" w:cs="Times New Roman"/>
      <w:b/>
      <w:bCs/>
      <w:color w:val="FFFFFF"/>
      <w:sz w:val="16"/>
      <w:szCs w:val="16"/>
      <w:lang w:eastAsia="ru-RU"/>
    </w:rPr>
  </w:style>
  <w:style w:type="paragraph" w:customStyle="1" w:styleId="xl302">
    <w:name w:val="xl302"/>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303">
    <w:name w:val="xl303"/>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04">
    <w:name w:val="xl304"/>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305">
    <w:name w:val="xl305"/>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06">
    <w:name w:val="xl306"/>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07">
    <w:name w:val="xl307"/>
    <w:basedOn w:val="a8"/>
    <w:qFormat/>
    <w:rsid w:val="00564BF6"/>
    <w:pP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ru-RU"/>
    </w:rPr>
  </w:style>
  <w:style w:type="paragraph" w:customStyle="1" w:styleId="xl308">
    <w:name w:val="xl308"/>
    <w:basedOn w:val="a8"/>
    <w:qFormat/>
    <w:rsid w:val="00564BF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309">
    <w:name w:val="xl309"/>
    <w:basedOn w:val="a8"/>
    <w:qFormat/>
    <w:rsid w:val="00564BF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310">
    <w:name w:val="xl310"/>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11">
    <w:name w:val="xl311"/>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12">
    <w:name w:val="xl312"/>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13">
    <w:name w:val="xl313"/>
    <w:basedOn w:val="a8"/>
    <w:qFormat/>
    <w:rsid w:val="00564BF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14">
    <w:name w:val="xl314"/>
    <w:basedOn w:val="a8"/>
    <w:qFormat/>
    <w:rsid w:val="00564BF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15">
    <w:name w:val="xl315"/>
    <w:basedOn w:val="a8"/>
    <w:qFormat/>
    <w:rsid w:val="00564BF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16">
    <w:name w:val="xl316"/>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17">
    <w:name w:val="xl317"/>
    <w:basedOn w:val="a8"/>
    <w:qFormat/>
    <w:rsid w:val="00564BF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8">
    <w:name w:val="xl318"/>
    <w:basedOn w:val="a8"/>
    <w:qFormat/>
    <w:rsid w:val="00564BF6"/>
    <w:pPr>
      <w:spacing w:before="100" w:beforeAutospacing="1" w:after="100" w:afterAutospacing="1" w:line="240" w:lineRule="auto"/>
      <w:jc w:val="center"/>
      <w:textAlignment w:val="center"/>
    </w:pPr>
    <w:rPr>
      <w:rFonts w:ascii="Times New Roman" w:eastAsia="Times New Roman" w:hAnsi="Times New Roman" w:cs="Times New Roman"/>
      <w:b/>
      <w:bCs/>
      <w:color w:val="FFFFFF"/>
      <w:sz w:val="16"/>
      <w:szCs w:val="16"/>
      <w:lang w:eastAsia="ru-RU"/>
    </w:rPr>
  </w:style>
  <w:style w:type="character" w:customStyle="1" w:styleId="rserrhl1">
    <w:name w:val="rs_err_hl1"/>
    <w:rsid w:val="00564BF6"/>
  </w:style>
  <w:style w:type="paragraph" w:customStyle="1" w:styleId="5f0">
    <w:name w:val="5"/>
    <w:basedOn w:val="a8"/>
    <w:next w:val="21"/>
    <w:autoRedefine/>
    <w:qFormat/>
    <w:rsid w:val="00564BF6"/>
    <w:pPr>
      <w:spacing w:after="160" w:line="240" w:lineRule="exact"/>
    </w:pPr>
    <w:rPr>
      <w:rFonts w:ascii="Times New Roman" w:eastAsia="Times New Roman" w:hAnsi="Times New Roman" w:cs="Times New Roman"/>
      <w:sz w:val="24"/>
      <w:szCs w:val="24"/>
      <w:lang w:val="en-US"/>
    </w:rPr>
  </w:style>
  <w:style w:type="numbering" w:customStyle="1" w:styleId="111111137">
    <w:name w:val="1 / 1.1 / 1.1.1137"/>
    <w:basedOn w:val="ac"/>
    <w:next w:val="111111"/>
    <w:uiPriority w:val="99"/>
    <w:unhideWhenUsed/>
    <w:rsid w:val="00564BF6"/>
  </w:style>
  <w:style w:type="numbering" w:customStyle="1" w:styleId="111111621">
    <w:name w:val="1 / 1.1 / 1.1.1621"/>
    <w:basedOn w:val="ac"/>
    <w:next w:val="111111"/>
    <w:rsid w:val="00564BF6"/>
  </w:style>
  <w:style w:type="numbering" w:customStyle="1" w:styleId="1111111013">
    <w:name w:val="1 / 1.1 / 1.1.11013"/>
    <w:basedOn w:val="ac"/>
    <w:next w:val="111111"/>
    <w:unhideWhenUsed/>
    <w:rsid w:val="00564BF6"/>
  </w:style>
  <w:style w:type="numbering" w:customStyle="1" w:styleId="1111112119">
    <w:name w:val="1 / 1.1 / 1.1.12119"/>
    <w:basedOn w:val="ac"/>
    <w:next w:val="111111"/>
    <w:rsid w:val="00564BF6"/>
  </w:style>
  <w:style w:type="numbering" w:customStyle="1" w:styleId="1111112510">
    <w:name w:val="1 / 1.1 / 1.1.12510"/>
    <w:basedOn w:val="ac"/>
    <w:next w:val="111111"/>
    <w:rsid w:val="00564BF6"/>
  </w:style>
  <w:style w:type="numbering" w:customStyle="1" w:styleId="1111112610">
    <w:name w:val="1 / 1.1 / 1.1.12610"/>
    <w:basedOn w:val="ac"/>
    <w:next w:val="111111"/>
    <w:rsid w:val="00564BF6"/>
  </w:style>
  <w:style w:type="paragraph" w:customStyle="1" w:styleId="7a">
    <w:name w:val="Обычный7"/>
    <w:qFormat/>
    <w:rsid w:val="00564BF6"/>
    <w:pPr>
      <w:spacing w:after="0" w:line="240" w:lineRule="auto"/>
      <w:jc w:val="both"/>
    </w:pPr>
    <w:rPr>
      <w:rFonts w:ascii="Arial" w:eastAsia="Times New Roman" w:hAnsi="Arial" w:cs="Times New Roman"/>
      <w:sz w:val="28"/>
      <w:szCs w:val="20"/>
      <w:lang w:eastAsia="ru-RU"/>
    </w:rPr>
  </w:style>
  <w:style w:type="paragraph" w:customStyle="1" w:styleId="5f1">
    <w:name w:val="Без интервала5"/>
    <w:qFormat/>
    <w:rsid w:val="00564BF6"/>
    <w:pPr>
      <w:spacing w:after="0" w:line="240" w:lineRule="auto"/>
    </w:pPr>
    <w:rPr>
      <w:rFonts w:ascii="Calibri" w:eastAsia="Calibri" w:hAnsi="Calibri" w:cs="Times New Roman"/>
      <w:lang w:eastAsia="ru-RU"/>
    </w:rPr>
  </w:style>
  <w:style w:type="numbering" w:customStyle="1" w:styleId="111111272">
    <w:name w:val="1 / 1.1 / 1.1.1272"/>
    <w:basedOn w:val="ac"/>
    <w:next w:val="111111"/>
    <w:uiPriority w:val="99"/>
    <w:rsid w:val="00564BF6"/>
    <w:pPr>
      <w:numPr>
        <w:numId w:val="59"/>
      </w:numPr>
    </w:pPr>
  </w:style>
  <w:style w:type="numbering" w:customStyle="1" w:styleId="11111111110">
    <w:name w:val="1 / 1.1 / 1.1.111110"/>
    <w:basedOn w:val="ac"/>
    <w:next w:val="111111"/>
    <w:rsid w:val="00564BF6"/>
  </w:style>
  <w:style w:type="numbering" w:customStyle="1" w:styleId="111111282">
    <w:name w:val="1 / 1.1 / 1.1.1282"/>
    <w:basedOn w:val="ac"/>
    <w:next w:val="111111"/>
    <w:unhideWhenUsed/>
    <w:rsid w:val="00564BF6"/>
  </w:style>
  <w:style w:type="numbering" w:customStyle="1" w:styleId="1111111122">
    <w:name w:val="1 / 1.1 / 1.1.11122"/>
    <w:basedOn w:val="ac"/>
    <w:next w:val="111111"/>
    <w:unhideWhenUsed/>
    <w:rsid w:val="00564BF6"/>
  </w:style>
  <w:style w:type="numbering" w:customStyle="1" w:styleId="11111121110">
    <w:name w:val="1 / 1.1 / 1.1.121110"/>
    <w:basedOn w:val="ac"/>
    <w:next w:val="111111"/>
    <w:unhideWhenUsed/>
    <w:rsid w:val="00564BF6"/>
  </w:style>
  <w:style w:type="numbering" w:customStyle="1" w:styleId="1111113110">
    <w:name w:val="1 / 1.1 / 1.1.13110"/>
    <w:basedOn w:val="ac"/>
    <w:next w:val="111111"/>
    <w:rsid w:val="00564BF6"/>
  </w:style>
  <w:style w:type="numbering" w:customStyle="1" w:styleId="1111114110">
    <w:name w:val="1 / 1.1 / 1.1.14110"/>
    <w:basedOn w:val="ac"/>
    <w:next w:val="111111"/>
    <w:rsid w:val="00564BF6"/>
  </w:style>
  <w:style w:type="numbering" w:customStyle="1" w:styleId="1111115110">
    <w:name w:val="1 / 1.1 / 1.1.15110"/>
    <w:basedOn w:val="ac"/>
    <w:next w:val="111111"/>
    <w:rsid w:val="00564BF6"/>
  </w:style>
  <w:style w:type="numbering" w:customStyle="1" w:styleId="1111116110">
    <w:name w:val="1 / 1.1 / 1.1.16110"/>
    <w:basedOn w:val="ac"/>
    <w:next w:val="111111"/>
    <w:rsid w:val="00564BF6"/>
  </w:style>
  <w:style w:type="numbering" w:customStyle="1" w:styleId="1111117110">
    <w:name w:val="1 / 1.1 / 1.1.17110"/>
    <w:basedOn w:val="ac"/>
    <w:next w:val="111111"/>
    <w:unhideWhenUsed/>
    <w:rsid w:val="00564BF6"/>
  </w:style>
  <w:style w:type="numbering" w:customStyle="1" w:styleId="111111815">
    <w:name w:val="1 / 1.1 / 1.1.1815"/>
    <w:basedOn w:val="ac"/>
    <w:next w:val="111111"/>
    <w:unhideWhenUsed/>
    <w:rsid w:val="00564BF6"/>
  </w:style>
  <w:style w:type="numbering" w:customStyle="1" w:styleId="111111914">
    <w:name w:val="1 / 1.1 / 1.1.1914"/>
    <w:basedOn w:val="ac"/>
    <w:next w:val="111111"/>
    <w:unhideWhenUsed/>
    <w:rsid w:val="00564BF6"/>
  </w:style>
  <w:style w:type="numbering" w:customStyle="1" w:styleId="1111111014">
    <w:name w:val="1 / 1.1 / 1.1.11014"/>
    <w:basedOn w:val="ac"/>
    <w:next w:val="111111"/>
    <w:unhideWhenUsed/>
    <w:rsid w:val="00564BF6"/>
  </w:style>
  <w:style w:type="numbering" w:customStyle="1" w:styleId="1111112013">
    <w:name w:val="1 / 1.1 / 1.1.12013"/>
    <w:basedOn w:val="ac"/>
    <w:next w:val="111111"/>
    <w:unhideWhenUsed/>
    <w:rsid w:val="00564BF6"/>
  </w:style>
  <w:style w:type="numbering" w:customStyle="1" w:styleId="11111121112">
    <w:name w:val="1 / 1.1 / 1.1.121112"/>
    <w:basedOn w:val="ac"/>
    <w:next w:val="111111"/>
    <w:uiPriority w:val="99"/>
    <w:unhideWhenUsed/>
    <w:rsid w:val="00564BF6"/>
  </w:style>
  <w:style w:type="numbering" w:customStyle="1" w:styleId="1111112215">
    <w:name w:val="1 / 1.1 / 1.1.12215"/>
    <w:basedOn w:val="ac"/>
    <w:next w:val="111111"/>
    <w:unhideWhenUsed/>
    <w:rsid w:val="00564BF6"/>
  </w:style>
  <w:style w:type="numbering" w:customStyle="1" w:styleId="11111111212">
    <w:name w:val="1 / 1.1 / 1.1.111212"/>
    <w:basedOn w:val="ac"/>
    <w:next w:val="111111"/>
    <w:unhideWhenUsed/>
    <w:rsid w:val="00564BF6"/>
  </w:style>
  <w:style w:type="numbering" w:customStyle="1" w:styleId="1111112312">
    <w:name w:val="1 / 1.1 / 1.1.12312"/>
    <w:basedOn w:val="ac"/>
    <w:next w:val="111111"/>
    <w:unhideWhenUsed/>
    <w:rsid w:val="00564BF6"/>
  </w:style>
  <w:style w:type="numbering" w:customStyle="1" w:styleId="1111113112">
    <w:name w:val="1 / 1.1 / 1.1.13112"/>
    <w:basedOn w:val="ac"/>
    <w:next w:val="111111"/>
    <w:rsid w:val="00564BF6"/>
  </w:style>
  <w:style w:type="numbering" w:customStyle="1" w:styleId="1111114112">
    <w:name w:val="1 / 1.1 / 1.1.14112"/>
    <w:basedOn w:val="ac"/>
    <w:next w:val="111111"/>
    <w:rsid w:val="00564BF6"/>
  </w:style>
  <w:style w:type="numbering" w:customStyle="1" w:styleId="1111115112">
    <w:name w:val="1 / 1.1 / 1.1.15112"/>
    <w:basedOn w:val="ac"/>
    <w:next w:val="111111"/>
    <w:rsid w:val="00564BF6"/>
  </w:style>
  <w:style w:type="numbering" w:customStyle="1" w:styleId="1111116112">
    <w:name w:val="1 / 1.1 / 1.1.16112"/>
    <w:basedOn w:val="ac"/>
    <w:next w:val="111111"/>
    <w:rsid w:val="00564BF6"/>
  </w:style>
  <w:style w:type="numbering" w:customStyle="1" w:styleId="1111117112">
    <w:name w:val="1 / 1.1 / 1.1.17112"/>
    <w:basedOn w:val="ac"/>
    <w:next w:val="111111"/>
    <w:unhideWhenUsed/>
    <w:rsid w:val="00564BF6"/>
  </w:style>
  <w:style w:type="numbering" w:customStyle="1" w:styleId="1111118112">
    <w:name w:val="1 / 1.1 / 1.1.18112"/>
    <w:basedOn w:val="ac"/>
    <w:next w:val="111111"/>
    <w:unhideWhenUsed/>
    <w:rsid w:val="00564BF6"/>
  </w:style>
  <w:style w:type="numbering" w:customStyle="1" w:styleId="1111119112">
    <w:name w:val="1 / 1.1 / 1.1.19112"/>
    <w:basedOn w:val="ac"/>
    <w:next w:val="111111"/>
    <w:unhideWhenUsed/>
    <w:rsid w:val="00564BF6"/>
  </w:style>
  <w:style w:type="numbering" w:customStyle="1" w:styleId="11111110112">
    <w:name w:val="1 / 1.1 / 1.1.110112"/>
    <w:basedOn w:val="ac"/>
    <w:next w:val="111111"/>
    <w:unhideWhenUsed/>
    <w:rsid w:val="00564BF6"/>
  </w:style>
  <w:style w:type="numbering" w:customStyle="1" w:styleId="11111120112">
    <w:name w:val="1 / 1.1 / 1.1.120112"/>
    <w:basedOn w:val="ac"/>
    <w:next w:val="111111"/>
    <w:uiPriority w:val="99"/>
    <w:semiHidden/>
    <w:unhideWhenUsed/>
    <w:rsid w:val="00564BF6"/>
  </w:style>
  <w:style w:type="numbering" w:customStyle="1" w:styleId="1111112121">
    <w:name w:val="1 / 1.1 / 1.1.12121"/>
    <w:basedOn w:val="ac"/>
    <w:next w:val="111111"/>
    <w:uiPriority w:val="99"/>
    <w:unhideWhenUsed/>
    <w:rsid w:val="00564BF6"/>
  </w:style>
  <w:style w:type="numbering" w:customStyle="1" w:styleId="1111112412">
    <w:name w:val="1 / 1.1 / 1.1.12412"/>
    <w:basedOn w:val="ac"/>
    <w:next w:val="111111"/>
    <w:unhideWhenUsed/>
    <w:rsid w:val="00564BF6"/>
  </w:style>
  <w:style w:type="numbering" w:customStyle="1" w:styleId="1111112512">
    <w:name w:val="1 / 1.1 / 1.1.12512"/>
    <w:basedOn w:val="ac"/>
    <w:next w:val="111111"/>
    <w:unhideWhenUsed/>
    <w:rsid w:val="00564BF6"/>
  </w:style>
  <w:style w:type="numbering" w:customStyle="1" w:styleId="1111111151">
    <w:name w:val="1 / 1.1 / 1.1.11151"/>
    <w:basedOn w:val="ac"/>
    <w:next w:val="111111"/>
    <w:unhideWhenUsed/>
    <w:rsid w:val="00564BF6"/>
  </w:style>
  <w:style w:type="numbering" w:customStyle="1" w:styleId="1111112612">
    <w:name w:val="1 / 1.1 / 1.1.12612"/>
    <w:basedOn w:val="ac"/>
    <w:next w:val="111111"/>
    <w:unhideWhenUsed/>
    <w:rsid w:val="00564BF6"/>
  </w:style>
  <w:style w:type="numbering" w:customStyle="1" w:styleId="111111322">
    <w:name w:val="1 / 1.1 / 1.1.1322"/>
    <w:basedOn w:val="ac"/>
    <w:next w:val="111111"/>
    <w:rsid w:val="00564BF6"/>
  </w:style>
  <w:style w:type="numbering" w:customStyle="1" w:styleId="111111422">
    <w:name w:val="1 / 1.1 / 1.1.1422"/>
    <w:basedOn w:val="ac"/>
    <w:next w:val="111111"/>
    <w:rsid w:val="00564BF6"/>
  </w:style>
  <w:style w:type="numbering" w:customStyle="1" w:styleId="111111521">
    <w:name w:val="1 / 1.1 / 1.1.1521"/>
    <w:basedOn w:val="ac"/>
    <w:next w:val="111111"/>
    <w:rsid w:val="00564BF6"/>
  </w:style>
  <w:style w:type="numbering" w:customStyle="1" w:styleId="111111622">
    <w:name w:val="1 / 1.1 / 1.1.1622"/>
    <w:basedOn w:val="ac"/>
    <w:next w:val="111111"/>
    <w:rsid w:val="00564BF6"/>
  </w:style>
  <w:style w:type="numbering" w:customStyle="1" w:styleId="111111721">
    <w:name w:val="1 / 1.1 / 1.1.1721"/>
    <w:basedOn w:val="ac"/>
    <w:next w:val="111111"/>
    <w:unhideWhenUsed/>
    <w:rsid w:val="00564BF6"/>
  </w:style>
  <w:style w:type="numbering" w:customStyle="1" w:styleId="111111821">
    <w:name w:val="1 / 1.1 / 1.1.1821"/>
    <w:basedOn w:val="ac"/>
    <w:next w:val="111111"/>
    <w:unhideWhenUsed/>
    <w:rsid w:val="00564BF6"/>
  </w:style>
  <w:style w:type="numbering" w:customStyle="1" w:styleId="111111921">
    <w:name w:val="1 / 1.1 / 1.1.1921"/>
    <w:basedOn w:val="ac"/>
    <w:next w:val="111111"/>
    <w:unhideWhenUsed/>
    <w:rsid w:val="00564BF6"/>
  </w:style>
  <w:style w:type="numbering" w:customStyle="1" w:styleId="1111111021">
    <w:name w:val="1 / 1.1 / 1.1.11021"/>
    <w:basedOn w:val="ac"/>
    <w:next w:val="111111"/>
    <w:unhideWhenUsed/>
    <w:rsid w:val="00564BF6"/>
  </w:style>
  <w:style w:type="numbering" w:customStyle="1" w:styleId="1111112021">
    <w:name w:val="1 / 1.1 / 1.1.12021"/>
    <w:basedOn w:val="ac"/>
    <w:next w:val="111111"/>
    <w:uiPriority w:val="99"/>
    <w:semiHidden/>
    <w:unhideWhenUsed/>
    <w:rsid w:val="00564BF6"/>
  </w:style>
  <w:style w:type="numbering" w:customStyle="1" w:styleId="1111112131">
    <w:name w:val="1 / 1.1 / 1.1.12131"/>
    <w:basedOn w:val="ac"/>
    <w:next w:val="111111"/>
    <w:uiPriority w:val="99"/>
    <w:unhideWhenUsed/>
    <w:rsid w:val="00564BF6"/>
  </w:style>
  <w:style w:type="numbering" w:customStyle="1" w:styleId="11111127111">
    <w:name w:val="1 / 1.1 / 1.1.127111"/>
    <w:basedOn w:val="ac"/>
    <w:next w:val="111111"/>
    <w:unhideWhenUsed/>
    <w:rsid w:val="00564BF6"/>
  </w:style>
  <w:style w:type="numbering" w:customStyle="1" w:styleId="1111111171">
    <w:name w:val="1 / 1.1 / 1.1.11171"/>
    <w:basedOn w:val="ac"/>
    <w:next w:val="111111"/>
    <w:unhideWhenUsed/>
    <w:rsid w:val="00564BF6"/>
  </w:style>
  <w:style w:type="numbering" w:customStyle="1" w:styleId="1111112811">
    <w:name w:val="1 / 1.1 / 1.1.12811"/>
    <w:basedOn w:val="ac"/>
    <w:next w:val="111111"/>
    <w:unhideWhenUsed/>
    <w:rsid w:val="00564BF6"/>
  </w:style>
  <w:style w:type="numbering" w:customStyle="1" w:styleId="111111331">
    <w:name w:val="1 / 1.1 / 1.1.1331"/>
    <w:basedOn w:val="ac"/>
    <w:next w:val="111111"/>
    <w:rsid w:val="00564BF6"/>
  </w:style>
  <w:style w:type="numbering" w:customStyle="1" w:styleId="111111431">
    <w:name w:val="1 / 1.1 / 1.1.1431"/>
    <w:basedOn w:val="ac"/>
    <w:next w:val="111111"/>
    <w:rsid w:val="00564BF6"/>
  </w:style>
  <w:style w:type="numbering" w:customStyle="1" w:styleId="1111115311">
    <w:name w:val="1 / 1.1 / 1.1.15311"/>
    <w:basedOn w:val="ac"/>
    <w:next w:val="111111"/>
    <w:rsid w:val="00564BF6"/>
  </w:style>
  <w:style w:type="numbering" w:customStyle="1" w:styleId="1111116311">
    <w:name w:val="1 / 1.1 / 1.1.16311"/>
    <w:basedOn w:val="ac"/>
    <w:next w:val="111111"/>
    <w:rsid w:val="00564BF6"/>
  </w:style>
  <w:style w:type="numbering" w:customStyle="1" w:styleId="111111731">
    <w:name w:val="1 / 1.1 / 1.1.1731"/>
    <w:basedOn w:val="ac"/>
    <w:next w:val="111111"/>
    <w:unhideWhenUsed/>
    <w:rsid w:val="00564BF6"/>
  </w:style>
  <w:style w:type="numbering" w:customStyle="1" w:styleId="111111831">
    <w:name w:val="1 / 1.1 / 1.1.1831"/>
    <w:basedOn w:val="ac"/>
    <w:next w:val="111111"/>
    <w:unhideWhenUsed/>
    <w:rsid w:val="00564BF6"/>
  </w:style>
  <w:style w:type="numbering" w:customStyle="1" w:styleId="111111931">
    <w:name w:val="1 / 1.1 / 1.1.1931"/>
    <w:basedOn w:val="ac"/>
    <w:next w:val="111111"/>
    <w:unhideWhenUsed/>
    <w:rsid w:val="00564BF6"/>
  </w:style>
  <w:style w:type="numbering" w:customStyle="1" w:styleId="1111111031">
    <w:name w:val="1 / 1.1 / 1.1.11031"/>
    <w:basedOn w:val="ac"/>
    <w:next w:val="111111"/>
    <w:unhideWhenUsed/>
    <w:rsid w:val="00564BF6"/>
  </w:style>
  <w:style w:type="numbering" w:customStyle="1" w:styleId="1111112031">
    <w:name w:val="1 / 1.1 / 1.1.12031"/>
    <w:basedOn w:val="ac"/>
    <w:next w:val="111111"/>
    <w:uiPriority w:val="99"/>
    <w:semiHidden/>
    <w:unhideWhenUsed/>
    <w:rsid w:val="00564BF6"/>
  </w:style>
  <w:style w:type="numbering" w:customStyle="1" w:styleId="11111121411">
    <w:name w:val="1 / 1.1 / 1.1.121411"/>
    <w:basedOn w:val="ac"/>
    <w:next w:val="111111"/>
    <w:unhideWhenUsed/>
    <w:rsid w:val="00564BF6"/>
  </w:style>
  <w:style w:type="numbering" w:customStyle="1" w:styleId="111111341">
    <w:name w:val="1 / 1.1 / 1.1.1341"/>
    <w:basedOn w:val="ac"/>
    <w:next w:val="111111"/>
    <w:rsid w:val="00564BF6"/>
  </w:style>
  <w:style w:type="numbering" w:customStyle="1" w:styleId="11111151111">
    <w:name w:val="1 / 1.1 / 1.1.151111"/>
    <w:basedOn w:val="ac"/>
    <w:next w:val="111111"/>
    <w:rsid w:val="00564BF6"/>
  </w:style>
  <w:style w:type="numbering" w:customStyle="1" w:styleId="11111171111">
    <w:name w:val="1 / 1.1 / 1.1.171111"/>
    <w:basedOn w:val="ac"/>
    <w:next w:val="111111"/>
    <w:rsid w:val="00564BF6"/>
  </w:style>
  <w:style w:type="numbering" w:customStyle="1" w:styleId="111111351">
    <w:name w:val="1 / 1.1 / 1.1.1351"/>
    <w:basedOn w:val="ac"/>
    <w:next w:val="111111"/>
    <w:rsid w:val="00564BF6"/>
  </w:style>
  <w:style w:type="numbering" w:customStyle="1" w:styleId="11111151211">
    <w:name w:val="1 / 1.1 / 1.1.151211"/>
    <w:basedOn w:val="ac"/>
    <w:next w:val="111111"/>
    <w:rsid w:val="00564BF6"/>
  </w:style>
  <w:style w:type="numbering" w:customStyle="1" w:styleId="11111171211">
    <w:name w:val="1 / 1.1 / 1.1.171211"/>
    <w:basedOn w:val="ac"/>
    <w:next w:val="111111"/>
    <w:rsid w:val="00564BF6"/>
  </w:style>
  <w:style w:type="numbering" w:customStyle="1" w:styleId="1111113011">
    <w:name w:val="1 / 1.1 / 1.1.13011"/>
    <w:basedOn w:val="ac"/>
    <w:next w:val="111111"/>
    <w:uiPriority w:val="99"/>
    <w:rsid w:val="00564BF6"/>
  </w:style>
  <w:style w:type="numbering" w:customStyle="1" w:styleId="11111111911">
    <w:name w:val="1 / 1.1 / 1.1.111911"/>
    <w:basedOn w:val="ac"/>
    <w:next w:val="111111"/>
    <w:rsid w:val="00564BF6"/>
  </w:style>
  <w:style w:type="numbering" w:customStyle="1" w:styleId="111111361">
    <w:name w:val="1 / 1.1 / 1.1.1361"/>
    <w:basedOn w:val="ac"/>
    <w:next w:val="111111"/>
    <w:rsid w:val="00564BF6"/>
  </w:style>
  <w:style w:type="numbering" w:customStyle="1" w:styleId="11111151311">
    <w:name w:val="1 / 1.1 / 1.1.151311"/>
    <w:basedOn w:val="ac"/>
    <w:next w:val="111111"/>
    <w:rsid w:val="00564BF6"/>
  </w:style>
  <w:style w:type="numbering" w:customStyle="1" w:styleId="11111171311">
    <w:name w:val="1 / 1.1 / 1.1.171311"/>
    <w:basedOn w:val="ac"/>
    <w:next w:val="111111"/>
    <w:rsid w:val="00564BF6"/>
    <w:pPr>
      <w:numPr>
        <w:numId w:val="65"/>
      </w:numPr>
    </w:pPr>
  </w:style>
  <w:style w:type="numbering" w:customStyle="1" w:styleId="111111111011">
    <w:name w:val="1 / 1.1 / 1.1.1111011"/>
    <w:basedOn w:val="ac"/>
    <w:next w:val="111111"/>
    <w:rsid w:val="00564BF6"/>
  </w:style>
  <w:style w:type="numbering" w:customStyle="1" w:styleId="111111371">
    <w:name w:val="1 / 1.1 / 1.1.1371"/>
    <w:basedOn w:val="ac"/>
    <w:next w:val="111111"/>
    <w:rsid w:val="00564BF6"/>
  </w:style>
  <w:style w:type="numbering" w:customStyle="1" w:styleId="1111113811">
    <w:name w:val="1 / 1.1 / 1.1.13811"/>
    <w:basedOn w:val="ac"/>
    <w:next w:val="111111"/>
    <w:rsid w:val="00564BF6"/>
  </w:style>
  <w:style w:type="numbering" w:customStyle="1" w:styleId="111111391">
    <w:name w:val="1 / 1.1 / 1.1.1391"/>
    <w:basedOn w:val="ac"/>
    <w:next w:val="111111"/>
    <w:rsid w:val="00564BF6"/>
  </w:style>
  <w:style w:type="numbering" w:customStyle="1" w:styleId="11111131011">
    <w:name w:val="1 / 1.1 / 1.1.131011"/>
    <w:basedOn w:val="ac"/>
    <w:next w:val="111111"/>
    <w:rsid w:val="00564BF6"/>
  </w:style>
  <w:style w:type="numbering" w:customStyle="1" w:styleId="111111401">
    <w:name w:val="1 / 1.1 / 1.1.1401"/>
    <w:basedOn w:val="ac"/>
    <w:next w:val="111111"/>
    <w:uiPriority w:val="99"/>
    <w:rsid w:val="00564BF6"/>
  </w:style>
  <w:style w:type="numbering" w:customStyle="1" w:styleId="111111671">
    <w:name w:val="1 / 1.1 / 1.1.1671"/>
    <w:basedOn w:val="ac"/>
    <w:next w:val="111111"/>
    <w:rsid w:val="00564BF6"/>
  </w:style>
  <w:style w:type="numbering" w:customStyle="1" w:styleId="111111481">
    <w:name w:val="1 / 1.1 / 1.1.1481"/>
    <w:basedOn w:val="ac"/>
    <w:next w:val="111111"/>
    <w:uiPriority w:val="99"/>
    <w:rsid w:val="00564BF6"/>
  </w:style>
  <w:style w:type="numbering" w:customStyle="1" w:styleId="111111681">
    <w:name w:val="1 / 1.1 / 1.1.1681"/>
    <w:basedOn w:val="ac"/>
    <w:next w:val="111111"/>
    <w:rsid w:val="00564BF6"/>
  </w:style>
  <w:style w:type="numbering" w:customStyle="1" w:styleId="111111501">
    <w:name w:val="1 / 1.1 / 1.1.1501"/>
    <w:basedOn w:val="ac"/>
    <w:next w:val="111111"/>
    <w:uiPriority w:val="99"/>
    <w:rsid w:val="00564BF6"/>
  </w:style>
  <w:style w:type="numbering" w:customStyle="1" w:styleId="1111116911">
    <w:name w:val="1 / 1.1 / 1.1.16911"/>
    <w:basedOn w:val="ac"/>
    <w:next w:val="111111"/>
    <w:rsid w:val="00564BF6"/>
  </w:style>
  <w:style w:type="numbering" w:customStyle="1" w:styleId="111111601">
    <w:name w:val="1 / 1.1 / 1.1.1601"/>
    <w:basedOn w:val="ac"/>
    <w:next w:val="111111"/>
    <w:uiPriority w:val="99"/>
    <w:unhideWhenUsed/>
    <w:rsid w:val="00564BF6"/>
  </w:style>
  <w:style w:type="numbering" w:customStyle="1" w:styleId="1111111231">
    <w:name w:val="1 / 1.1 / 1.1.11231"/>
    <w:basedOn w:val="ac"/>
    <w:next w:val="111111"/>
    <w:unhideWhenUsed/>
    <w:rsid w:val="00564BF6"/>
  </w:style>
  <w:style w:type="numbering" w:customStyle="1" w:styleId="1111112261">
    <w:name w:val="1 / 1.1 / 1.1.12261"/>
    <w:basedOn w:val="ac"/>
    <w:next w:val="111111"/>
    <w:unhideWhenUsed/>
    <w:rsid w:val="00564BF6"/>
  </w:style>
  <w:style w:type="numbering" w:customStyle="1" w:styleId="1111113141">
    <w:name w:val="1 / 1.1 / 1.1.13141"/>
    <w:basedOn w:val="ac"/>
    <w:next w:val="111111"/>
    <w:rsid w:val="00564BF6"/>
  </w:style>
  <w:style w:type="numbering" w:customStyle="1" w:styleId="1111114141">
    <w:name w:val="1 / 1.1 / 1.1.14141"/>
    <w:basedOn w:val="ac"/>
    <w:next w:val="111111"/>
    <w:rsid w:val="00564BF6"/>
  </w:style>
  <w:style w:type="numbering" w:customStyle="1" w:styleId="1111115101">
    <w:name w:val="1 / 1.1 / 1.1.15101"/>
    <w:basedOn w:val="ac"/>
    <w:next w:val="111111"/>
    <w:rsid w:val="00564BF6"/>
  </w:style>
  <w:style w:type="numbering" w:customStyle="1" w:styleId="1111116101">
    <w:name w:val="1 / 1.1 / 1.1.16101"/>
    <w:basedOn w:val="ac"/>
    <w:next w:val="111111"/>
    <w:rsid w:val="00564BF6"/>
  </w:style>
  <w:style w:type="numbering" w:customStyle="1" w:styleId="1111117101">
    <w:name w:val="1 / 1.1 / 1.1.17101"/>
    <w:basedOn w:val="ac"/>
    <w:next w:val="111111"/>
    <w:unhideWhenUsed/>
    <w:rsid w:val="00564BF6"/>
  </w:style>
  <w:style w:type="numbering" w:customStyle="1" w:styleId="111111871">
    <w:name w:val="1 / 1.1 / 1.1.1871"/>
    <w:basedOn w:val="ac"/>
    <w:next w:val="111111"/>
    <w:unhideWhenUsed/>
    <w:rsid w:val="00564BF6"/>
  </w:style>
  <w:style w:type="numbering" w:customStyle="1" w:styleId="111111971">
    <w:name w:val="1 / 1.1 / 1.1.1971"/>
    <w:basedOn w:val="ac"/>
    <w:next w:val="111111"/>
    <w:unhideWhenUsed/>
    <w:rsid w:val="00564BF6"/>
  </w:style>
  <w:style w:type="numbering" w:customStyle="1" w:styleId="1111111071">
    <w:name w:val="1 / 1.1 / 1.1.11071"/>
    <w:basedOn w:val="ac"/>
    <w:next w:val="111111"/>
    <w:unhideWhenUsed/>
    <w:rsid w:val="00564BF6"/>
  </w:style>
  <w:style w:type="numbering" w:customStyle="1" w:styleId="1111112071">
    <w:name w:val="1 / 1.1 / 1.1.12071"/>
    <w:basedOn w:val="ac"/>
    <w:next w:val="111111"/>
    <w:rsid w:val="00564BF6"/>
  </w:style>
  <w:style w:type="numbering" w:customStyle="1" w:styleId="11111121131">
    <w:name w:val="1 / 1.1 / 1.1.121131"/>
    <w:basedOn w:val="ac"/>
    <w:next w:val="111111"/>
    <w:rsid w:val="00564BF6"/>
  </w:style>
  <w:style w:type="numbering" w:customStyle="1" w:styleId="1111112271">
    <w:name w:val="1 / 1.1 / 1.1.12271"/>
    <w:basedOn w:val="ac"/>
    <w:next w:val="111111"/>
    <w:rsid w:val="00564BF6"/>
  </w:style>
  <w:style w:type="numbering" w:customStyle="1" w:styleId="1111112341">
    <w:name w:val="1 / 1.1 / 1.1.12341"/>
    <w:basedOn w:val="ac"/>
    <w:next w:val="111111"/>
    <w:rsid w:val="00564BF6"/>
  </w:style>
  <w:style w:type="numbering" w:customStyle="1" w:styleId="1111112441">
    <w:name w:val="1 / 1.1 / 1.1.12441"/>
    <w:basedOn w:val="ac"/>
    <w:next w:val="111111"/>
    <w:rsid w:val="00564BF6"/>
  </w:style>
  <w:style w:type="numbering" w:customStyle="1" w:styleId="1111112541">
    <w:name w:val="1 / 1.1 / 1.1.12541"/>
    <w:basedOn w:val="ac"/>
    <w:next w:val="111111"/>
    <w:rsid w:val="00564BF6"/>
  </w:style>
  <w:style w:type="numbering" w:customStyle="1" w:styleId="1111112641">
    <w:name w:val="1 / 1.1 / 1.1.12641"/>
    <w:basedOn w:val="ac"/>
    <w:next w:val="111111"/>
    <w:rsid w:val="00564BF6"/>
  </w:style>
  <w:style w:type="numbering" w:customStyle="1" w:styleId="111111701">
    <w:name w:val="1 / 1.1 / 1.1.1701"/>
    <w:basedOn w:val="ac"/>
    <w:next w:val="111111"/>
    <w:uiPriority w:val="99"/>
    <w:unhideWhenUsed/>
    <w:rsid w:val="00564BF6"/>
  </w:style>
  <w:style w:type="numbering" w:customStyle="1" w:styleId="1111111241">
    <w:name w:val="1 / 1.1 / 1.1.11241"/>
    <w:basedOn w:val="ac"/>
    <w:next w:val="111111"/>
    <w:unhideWhenUsed/>
    <w:rsid w:val="00564BF6"/>
  </w:style>
  <w:style w:type="numbering" w:customStyle="1" w:styleId="1111112281">
    <w:name w:val="1 / 1.1 / 1.1.12281"/>
    <w:basedOn w:val="ac"/>
    <w:next w:val="111111"/>
    <w:unhideWhenUsed/>
    <w:rsid w:val="00564BF6"/>
  </w:style>
  <w:style w:type="numbering" w:customStyle="1" w:styleId="1111113151">
    <w:name w:val="1 / 1.1 / 1.1.13151"/>
    <w:basedOn w:val="ac"/>
    <w:next w:val="111111"/>
    <w:rsid w:val="00564BF6"/>
  </w:style>
  <w:style w:type="numbering" w:customStyle="1" w:styleId="1111114151">
    <w:name w:val="1 / 1.1 / 1.1.14151"/>
    <w:basedOn w:val="ac"/>
    <w:next w:val="111111"/>
    <w:rsid w:val="00564BF6"/>
  </w:style>
  <w:style w:type="numbering" w:customStyle="1" w:styleId="1111115141">
    <w:name w:val="1 / 1.1 / 1.1.15141"/>
    <w:basedOn w:val="ac"/>
    <w:next w:val="111111"/>
    <w:rsid w:val="00564BF6"/>
  </w:style>
  <w:style w:type="numbering" w:customStyle="1" w:styleId="1111116141">
    <w:name w:val="1 / 1.1 / 1.1.16141"/>
    <w:basedOn w:val="ac"/>
    <w:next w:val="111111"/>
    <w:rsid w:val="00564BF6"/>
  </w:style>
  <w:style w:type="numbering" w:customStyle="1" w:styleId="1111117141">
    <w:name w:val="1 / 1.1 / 1.1.17141"/>
    <w:basedOn w:val="ac"/>
    <w:next w:val="111111"/>
    <w:unhideWhenUsed/>
    <w:rsid w:val="00564BF6"/>
  </w:style>
  <w:style w:type="numbering" w:customStyle="1" w:styleId="111111881">
    <w:name w:val="1 / 1.1 / 1.1.1881"/>
    <w:basedOn w:val="ac"/>
    <w:next w:val="111111"/>
    <w:unhideWhenUsed/>
    <w:rsid w:val="00564BF6"/>
  </w:style>
  <w:style w:type="numbering" w:customStyle="1" w:styleId="111111801">
    <w:name w:val="1 / 1.1 / 1.1.1801"/>
    <w:basedOn w:val="ac"/>
    <w:next w:val="111111"/>
    <w:uiPriority w:val="99"/>
    <w:unhideWhenUsed/>
    <w:rsid w:val="00564BF6"/>
  </w:style>
  <w:style w:type="numbering" w:customStyle="1" w:styleId="1111111261">
    <w:name w:val="1 / 1.1 / 1.1.11261"/>
    <w:basedOn w:val="ac"/>
    <w:next w:val="111111"/>
    <w:unhideWhenUsed/>
    <w:rsid w:val="00564BF6"/>
  </w:style>
  <w:style w:type="numbering" w:customStyle="1" w:styleId="1111112291">
    <w:name w:val="1 / 1.1 / 1.1.12291"/>
    <w:basedOn w:val="ac"/>
    <w:next w:val="111111"/>
    <w:unhideWhenUsed/>
    <w:rsid w:val="00564BF6"/>
  </w:style>
  <w:style w:type="numbering" w:customStyle="1" w:styleId="1111113161">
    <w:name w:val="1 / 1.1 / 1.1.13161"/>
    <w:basedOn w:val="ac"/>
    <w:next w:val="111111"/>
    <w:rsid w:val="00564BF6"/>
  </w:style>
  <w:style w:type="numbering" w:customStyle="1" w:styleId="1111114161">
    <w:name w:val="1 / 1.1 / 1.1.14161"/>
    <w:basedOn w:val="ac"/>
    <w:next w:val="111111"/>
    <w:rsid w:val="00564BF6"/>
  </w:style>
  <w:style w:type="numbering" w:customStyle="1" w:styleId="11111151511">
    <w:name w:val="1 / 1.1 / 1.1.151511"/>
    <w:basedOn w:val="ac"/>
    <w:next w:val="111111"/>
    <w:rsid w:val="00564BF6"/>
  </w:style>
  <w:style w:type="numbering" w:customStyle="1" w:styleId="1111116151">
    <w:name w:val="1 / 1.1 / 1.1.16151"/>
    <w:basedOn w:val="ac"/>
    <w:next w:val="111111"/>
    <w:rsid w:val="00564BF6"/>
  </w:style>
  <w:style w:type="numbering" w:customStyle="1" w:styleId="11111171511">
    <w:name w:val="1 / 1.1 / 1.1.171511"/>
    <w:basedOn w:val="ac"/>
    <w:next w:val="111111"/>
    <w:unhideWhenUsed/>
    <w:rsid w:val="00564BF6"/>
  </w:style>
  <w:style w:type="numbering" w:customStyle="1" w:styleId="111111891">
    <w:name w:val="1 / 1.1 / 1.1.1891"/>
    <w:basedOn w:val="ac"/>
    <w:next w:val="111111"/>
    <w:unhideWhenUsed/>
    <w:rsid w:val="00564BF6"/>
  </w:style>
  <w:style w:type="numbering" w:customStyle="1" w:styleId="111111901">
    <w:name w:val="1 / 1.1 / 1.1.1901"/>
    <w:basedOn w:val="ac"/>
    <w:next w:val="111111"/>
    <w:uiPriority w:val="99"/>
    <w:unhideWhenUsed/>
    <w:rsid w:val="00564BF6"/>
  </w:style>
  <w:style w:type="numbering" w:customStyle="1" w:styleId="1111111281">
    <w:name w:val="1 / 1.1 / 1.1.11281"/>
    <w:basedOn w:val="ac"/>
    <w:next w:val="111111"/>
    <w:unhideWhenUsed/>
    <w:rsid w:val="00564BF6"/>
  </w:style>
  <w:style w:type="numbering" w:customStyle="1" w:styleId="1111112301">
    <w:name w:val="1 / 1.1 / 1.1.12301"/>
    <w:basedOn w:val="ac"/>
    <w:next w:val="111111"/>
    <w:unhideWhenUsed/>
    <w:rsid w:val="00564BF6"/>
  </w:style>
  <w:style w:type="numbering" w:customStyle="1" w:styleId="1111113171">
    <w:name w:val="1 / 1.1 / 1.1.13171"/>
    <w:basedOn w:val="ac"/>
    <w:next w:val="111111"/>
    <w:rsid w:val="00564BF6"/>
  </w:style>
  <w:style w:type="numbering" w:customStyle="1" w:styleId="1111114171">
    <w:name w:val="1 / 1.1 / 1.1.14171"/>
    <w:basedOn w:val="ac"/>
    <w:next w:val="111111"/>
    <w:rsid w:val="00564BF6"/>
  </w:style>
  <w:style w:type="numbering" w:customStyle="1" w:styleId="1111115161">
    <w:name w:val="1 / 1.1 / 1.1.15161"/>
    <w:basedOn w:val="ac"/>
    <w:next w:val="111111"/>
    <w:rsid w:val="00564BF6"/>
  </w:style>
  <w:style w:type="numbering" w:customStyle="1" w:styleId="11111161611">
    <w:name w:val="1 / 1.1 / 1.1.161611"/>
    <w:basedOn w:val="ac"/>
    <w:next w:val="111111"/>
    <w:rsid w:val="00564BF6"/>
  </w:style>
  <w:style w:type="numbering" w:customStyle="1" w:styleId="1111117161">
    <w:name w:val="1 / 1.1 / 1.1.17161"/>
    <w:basedOn w:val="ac"/>
    <w:next w:val="111111"/>
    <w:unhideWhenUsed/>
    <w:rsid w:val="00564BF6"/>
  </w:style>
  <w:style w:type="numbering" w:customStyle="1" w:styleId="1111118101">
    <w:name w:val="1 / 1.1 / 1.1.18101"/>
    <w:basedOn w:val="ac"/>
    <w:next w:val="111111"/>
    <w:unhideWhenUsed/>
    <w:rsid w:val="00564BF6"/>
  </w:style>
  <w:style w:type="numbering" w:customStyle="1" w:styleId="111111981">
    <w:name w:val="1 / 1.1 / 1.1.1981"/>
    <w:basedOn w:val="ac"/>
    <w:next w:val="111111"/>
    <w:unhideWhenUsed/>
    <w:rsid w:val="00564BF6"/>
  </w:style>
  <w:style w:type="numbering" w:customStyle="1" w:styleId="1111111081">
    <w:name w:val="1 / 1.1 / 1.1.11081"/>
    <w:basedOn w:val="ac"/>
    <w:next w:val="111111"/>
    <w:unhideWhenUsed/>
    <w:rsid w:val="00564BF6"/>
  </w:style>
  <w:style w:type="numbering" w:customStyle="1" w:styleId="1111112081">
    <w:name w:val="1 / 1.1 / 1.1.12081"/>
    <w:basedOn w:val="ac"/>
    <w:next w:val="111111"/>
    <w:rsid w:val="00564BF6"/>
  </w:style>
  <w:style w:type="numbering" w:customStyle="1" w:styleId="11111121141">
    <w:name w:val="1 / 1.1 / 1.1.121141"/>
    <w:basedOn w:val="ac"/>
    <w:next w:val="111111"/>
    <w:rsid w:val="00564BF6"/>
  </w:style>
  <w:style w:type="numbering" w:customStyle="1" w:styleId="11111122101">
    <w:name w:val="1 / 1.1 / 1.1.122101"/>
    <w:basedOn w:val="ac"/>
    <w:next w:val="111111"/>
    <w:rsid w:val="00564BF6"/>
  </w:style>
  <w:style w:type="numbering" w:customStyle="1" w:styleId="1111112351">
    <w:name w:val="1 / 1.1 / 1.1.12351"/>
    <w:basedOn w:val="ac"/>
    <w:next w:val="111111"/>
    <w:rsid w:val="00564BF6"/>
  </w:style>
  <w:style w:type="numbering" w:customStyle="1" w:styleId="1111112451">
    <w:name w:val="1 / 1.1 / 1.1.12451"/>
    <w:basedOn w:val="ac"/>
    <w:next w:val="111111"/>
    <w:rsid w:val="00564BF6"/>
  </w:style>
  <w:style w:type="numbering" w:customStyle="1" w:styleId="1111112551">
    <w:name w:val="1 / 1.1 / 1.1.12551"/>
    <w:basedOn w:val="ac"/>
    <w:next w:val="111111"/>
    <w:rsid w:val="00564BF6"/>
  </w:style>
  <w:style w:type="numbering" w:customStyle="1" w:styleId="1111112651">
    <w:name w:val="1 / 1.1 / 1.1.12651"/>
    <w:basedOn w:val="ac"/>
    <w:next w:val="111111"/>
    <w:rsid w:val="00564BF6"/>
  </w:style>
  <w:style w:type="numbering" w:customStyle="1" w:styleId="111111991">
    <w:name w:val="1 / 1.1 / 1.1.1991"/>
    <w:basedOn w:val="ac"/>
    <w:next w:val="111111"/>
    <w:uiPriority w:val="99"/>
    <w:unhideWhenUsed/>
    <w:rsid w:val="00564BF6"/>
  </w:style>
  <w:style w:type="numbering" w:customStyle="1" w:styleId="1111111291">
    <w:name w:val="1 / 1.1 / 1.1.11291"/>
    <w:basedOn w:val="ac"/>
    <w:next w:val="111111"/>
    <w:unhideWhenUsed/>
    <w:rsid w:val="00564BF6"/>
  </w:style>
  <w:style w:type="numbering" w:customStyle="1" w:styleId="1111112361">
    <w:name w:val="1 / 1.1 / 1.1.12361"/>
    <w:basedOn w:val="ac"/>
    <w:next w:val="111111"/>
    <w:unhideWhenUsed/>
    <w:rsid w:val="00564BF6"/>
  </w:style>
  <w:style w:type="numbering" w:customStyle="1" w:styleId="1111113181">
    <w:name w:val="1 / 1.1 / 1.1.13181"/>
    <w:basedOn w:val="ac"/>
    <w:next w:val="111111"/>
    <w:rsid w:val="00564BF6"/>
  </w:style>
  <w:style w:type="numbering" w:customStyle="1" w:styleId="1111114181">
    <w:name w:val="1 / 1.1 / 1.1.14181"/>
    <w:basedOn w:val="ac"/>
    <w:next w:val="111111"/>
    <w:rsid w:val="00564BF6"/>
  </w:style>
  <w:style w:type="numbering" w:customStyle="1" w:styleId="1111115171">
    <w:name w:val="1 / 1.1 / 1.1.15171"/>
    <w:basedOn w:val="ac"/>
    <w:next w:val="111111"/>
    <w:rsid w:val="00564BF6"/>
  </w:style>
  <w:style w:type="numbering" w:customStyle="1" w:styleId="1111116171">
    <w:name w:val="1 / 1.1 / 1.1.16171"/>
    <w:basedOn w:val="ac"/>
    <w:next w:val="111111"/>
    <w:rsid w:val="00564BF6"/>
  </w:style>
  <w:style w:type="numbering" w:customStyle="1" w:styleId="1111117171">
    <w:name w:val="1 / 1.1 / 1.1.17171"/>
    <w:basedOn w:val="ac"/>
    <w:next w:val="111111"/>
    <w:unhideWhenUsed/>
    <w:rsid w:val="00564BF6"/>
  </w:style>
  <w:style w:type="numbering" w:customStyle="1" w:styleId="11111181111">
    <w:name w:val="1 / 1.1 / 1.1.181111"/>
    <w:basedOn w:val="ac"/>
    <w:next w:val="111111"/>
    <w:unhideWhenUsed/>
    <w:rsid w:val="00564BF6"/>
  </w:style>
  <w:style w:type="numbering" w:customStyle="1" w:styleId="1111119101">
    <w:name w:val="1 / 1.1 / 1.1.19101"/>
    <w:basedOn w:val="ac"/>
    <w:next w:val="111111"/>
    <w:unhideWhenUsed/>
    <w:rsid w:val="00564BF6"/>
  </w:style>
  <w:style w:type="numbering" w:customStyle="1" w:styleId="1111111091">
    <w:name w:val="1 / 1.1 / 1.1.11091"/>
    <w:basedOn w:val="ac"/>
    <w:next w:val="111111"/>
    <w:unhideWhenUsed/>
    <w:rsid w:val="00564BF6"/>
  </w:style>
  <w:style w:type="numbering" w:customStyle="1" w:styleId="1111112091">
    <w:name w:val="1 / 1.1 / 1.1.12091"/>
    <w:basedOn w:val="ac"/>
    <w:next w:val="111111"/>
    <w:rsid w:val="00564BF6"/>
  </w:style>
  <w:style w:type="numbering" w:customStyle="1" w:styleId="11111121151">
    <w:name w:val="1 / 1.1 / 1.1.121151"/>
    <w:basedOn w:val="ac"/>
    <w:next w:val="111111"/>
    <w:rsid w:val="00564BF6"/>
  </w:style>
  <w:style w:type="numbering" w:customStyle="1" w:styleId="111111221111">
    <w:name w:val="1 / 1.1 / 1.1.1221111"/>
    <w:basedOn w:val="ac"/>
    <w:next w:val="111111"/>
    <w:rsid w:val="00564BF6"/>
  </w:style>
  <w:style w:type="numbering" w:customStyle="1" w:styleId="1111112371">
    <w:name w:val="1 / 1.1 / 1.1.12371"/>
    <w:basedOn w:val="ac"/>
    <w:next w:val="111111"/>
    <w:rsid w:val="00564BF6"/>
  </w:style>
  <w:style w:type="numbering" w:customStyle="1" w:styleId="1111112461">
    <w:name w:val="1 / 1.1 / 1.1.12461"/>
    <w:basedOn w:val="ac"/>
    <w:next w:val="111111"/>
    <w:rsid w:val="00564BF6"/>
  </w:style>
  <w:style w:type="numbering" w:customStyle="1" w:styleId="1111112561">
    <w:name w:val="1 / 1.1 / 1.1.12561"/>
    <w:basedOn w:val="ac"/>
    <w:next w:val="111111"/>
    <w:rsid w:val="00564BF6"/>
  </w:style>
  <w:style w:type="numbering" w:customStyle="1" w:styleId="1111112661">
    <w:name w:val="1 / 1.1 / 1.1.12661"/>
    <w:basedOn w:val="ac"/>
    <w:next w:val="111111"/>
    <w:rsid w:val="00564BF6"/>
  </w:style>
  <w:style w:type="numbering" w:customStyle="1" w:styleId="1111111001">
    <w:name w:val="1 / 1.1 / 1.1.11001"/>
    <w:basedOn w:val="ac"/>
    <w:next w:val="111111"/>
    <w:uiPriority w:val="99"/>
    <w:unhideWhenUsed/>
    <w:rsid w:val="00564BF6"/>
  </w:style>
  <w:style w:type="numbering" w:customStyle="1" w:styleId="1111111301">
    <w:name w:val="1 / 1.1 / 1.1.11301"/>
    <w:basedOn w:val="ac"/>
    <w:next w:val="111111"/>
    <w:unhideWhenUsed/>
    <w:rsid w:val="00564BF6"/>
  </w:style>
  <w:style w:type="numbering" w:customStyle="1" w:styleId="1111112381">
    <w:name w:val="1 / 1.1 / 1.1.12381"/>
    <w:basedOn w:val="ac"/>
    <w:next w:val="111111"/>
    <w:unhideWhenUsed/>
    <w:rsid w:val="00564BF6"/>
  </w:style>
  <w:style w:type="numbering" w:customStyle="1" w:styleId="1111113191">
    <w:name w:val="1 / 1.1 / 1.1.13191"/>
    <w:basedOn w:val="ac"/>
    <w:next w:val="111111"/>
    <w:rsid w:val="00564BF6"/>
  </w:style>
  <w:style w:type="numbering" w:customStyle="1" w:styleId="1111114191">
    <w:name w:val="1 / 1.1 / 1.1.14191"/>
    <w:basedOn w:val="ac"/>
    <w:next w:val="111111"/>
    <w:rsid w:val="00564BF6"/>
  </w:style>
  <w:style w:type="numbering" w:customStyle="1" w:styleId="1111115181">
    <w:name w:val="1 / 1.1 / 1.1.15181"/>
    <w:basedOn w:val="ac"/>
    <w:next w:val="111111"/>
    <w:rsid w:val="00564BF6"/>
  </w:style>
  <w:style w:type="numbering" w:customStyle="1" w:styleId="1111116181">
    <w:name w:val="1 / 1.1 / 1.1.16181"/>
    <w:basedOn w:val="ac"/>
    <w:next w:val="111111"/>
    <w:rsid w:val="00564BF6"/>
  </w:style>
  <w:style w:type="numbering" w:customStyle="1" w:styleId="1111117181">
    <w:name w:val="1 / 1.1 / 1.1.17181"/>
    <w:basedOn w:val="ac"/>
    <w:next w:val="111111"/>
    <w:unhideWhenUsed/>
    <w:rsid w:val="00564BF6"/>
  </w:style>
  <w:style w:type="numbering" w:customStyle="1" w:styleId="1111118121">
    <w:name w:val="1 / 1.1 / 1.1.18121"/>
    <w:basedOn w:val="ac"/>
    <w:next w:val="111111"/>
    <w:unhideWhenUsed/>
    <w:rsid w:val="00564BF6"/>
  </w:style>
  <w:style w:type="numbering" w:customStyle="1" w:styleId="11111191111">
    <w:name w:val="1 / 1.1 / 1.1.191111"/>
    <w:basedOn w:val="ac"/>
    <w:next w:val="111111"/>
    <w:unhideWhenUsed/>
    <w:rsid w:val="00564BF6"/>
  </w:style>
  <w:style w:type="numbering" w:customStyle="1" w:styleId="11111110101">
    <w:name w:val="1 / 1.1 / 1.1.110101"/>
    <w:basedOn w:val="ac"/>
    <w:next w:val="111111"/>
    <w:unhideWhenUsed/>
    <w:rsid w:val="00564BF6"/>
  </w:style>
  <w:style w:type="numbering" w:customStyle="1" w:styleId="11111120101">
    <w:name w:val="1 / 1.1 / 1.1.120101"/>
    <w:basedOn w:val="ac"/>
    <w:next w:val="111111"/>
    <w:rsid w:val="00564BF6"/>
  </w:style>
  <w:style w:type="numbering" w:customStyle="1" w:styleId="11111121161">
    <w:name w:val="1 / 1.1 / 1.1.121161"/>
    <w:basedOn w:val="ac"/>
    <w:next w:val="111111"/>
    <w:rsid w:val="00564BF6"/>
  </w:style>
  <w:style w:type="numbering" w:customStyle="1" w:styleId="11111122121">
    <w:name w:val="1 / 1.1 / 1.1.122121"/>
    <w:basedOn w:val="ac"/>
    <w:next w:val="111111"/>
    <w:rsid w:val="00564BF6"/>
  </w:style>
  <w:style w:type="numbering" w:customStyle="1" w:styleId="1111112391">
    <w:name w:val="1 / 1.1 / 1.1.12391"/>
    <w:basedOn w:val="ac"/>
    <w:next w:val="111111"/>
    <w:rsid w:val="00564BF6"/>
  </w:style>
  <w:style w:type="numbering" w:customStyle="1" w:styleId="1111112471">
    <w:name w:val="1 / 1.1 / 1.1.12471"/>
    <w:basedOn w:val="ac"/>
    <w:next w:val="111111"/>
    <w:rsid w:val="00564BF6"/>
  </w:style>
  <w:style w:type="numbering" w:customStyle="1" w:styleId="1111112571">
    <w:name w:val="1 / 1.1 / 1.1.12571"/>
    <w:basedOn w:val="ac"/>
    <w:next w:val="111111"/>
    <w:rsid w:val="00564BF6"/>
  </w:style>
  <w:style w:type="numbering" w:customStyle="1" w:styleId="1111112671">
    <w:name w:val="1 / 1.1 / 1.1.12671"/>
    <w:basedOn w:val="ac"/>
    <w:next w:val="111111"/>
    <w:rsid w:val="00564BF6"/>
  </w:style>
  <w:style w:type="numbering" w:customStyle="1" w:styleId="1111111331">
    <w:name w:val="1 / 1.1 / 1.1.11331"/>
    <w:basedOn w:val="ac"/>
    <w:next w:val="111111"/>
    <w:uiPriority w:val="99"/>
    <w:unhideWhenUsed/>
    <w:rsid w:val="00564BF6"/>
  </w:style>
  <w:style w:type="numbering" w:customStyle="1" w:styleId="1111111341">
    <w:name w:val="1 / 1.1 / 1.1.11341"/>
    <w:basedOn w:val="ac"/>
    <w:next w:val="111111"/>
    <w:unhideWhenUsed/>
    <w:rsid w:val="00564BF6"/>
  </w:style>
  <w:style w:type="numbering" w:customStyle="1" w:styleId="1111112401">
    <w:name w:val="1 / 1.1 / 1.1.12401"/>
    <w:basedOn w:val="ac"/>
    <w:next w:val="111111"/>
    <w:unhideWhenUsed/>
    <w:rsid w:val="00564BF6"/>
  </w:style>
  <w:style w:type="numbering" w:customStyle="1" w:styleId="1111113201">
    <w:name w:val="1 / 1.1 / 1.1.13201"/>
    <w:basedOn w:val="ac"/>
    <w:next w:val="111111"/>
    <w:rsid w:val="00564BF6"/>
  </w:style>
  <w:style w:type="numbering" w:customStyle="1" w:styleId="1111114201">
    <w:name w:val="1 / 1.1 / 1.1.14201"/>
    <w:basedOn w:val="ac"/>
    <w:next w:val="111111"/>
    <w:rsid w:val="00564BF6"/>
  </w:style>
  <w:style w:type="numbering" w:customStyle="1" w:styleId="1111115191">
    <w:name w:val="1 / 1.1 / 1.1.15191"/>
    <w:basedOn w:val="ac"/>
    <w:next w:val="111111"/>
    <w:rsid w:val="00564BF6"/>
  </w:style>
  <w:style w:type="numbering" w:customStyle="1" w:styleId="1111116191">
    <w:name w:val="1 / 1.1 / 1.1.16191"/>
    <w:basedOn w:val="ac"/>
    <w:next w:val="111111"/>
    <w:rsid w:val="00564BF6"/>
  </w:style>
  <w:style w:type="numbering" w:customStyle="1" w:styleId="1111117191">
    <w:name w:val="1 / 1.1 / 1.1.17191"/>
    <w:basedOn w:val="ac"/>
    <w:next w:val="111111"/>
    <w:unhideWhenUsed/>
    <w:rsid w:val="00564BF6"/>
  </w:style>
  <w:style w:type="numbering" w:customStyle="1" w:styleId="1111118131">
    <w:name w:val="1 / 1.1 / 1.1.18131"/>
    <w:basedOn w:val="ac"/>
    <w:next w:val="111111"/>
    <w:unhideWhenUsed/>
    <w:rsid w:val="00564BF6"/>
  </w:style>
  <w:style w:type="numbering" w:customStyle="1" w:styleId="1111119121">
    <w:name w:val="1 / 1.1 / 1.1.19121"/>
    <w:basedOn w:val="ac"/>
    <w:next w:val="111111"/>
    <w:unhideWhenUsed/>
    <w:rsid w:val="00564BF6"/>
  </w:style>
  <w:style w:type="numbering" w:customStyle="1" w:styleId="111111101111">
    <w:name w:val="1 / 1.1 / 1.1.1101111"/>
    <w:basedOn w:val="ac"/>
    <w:next w:val="111111"/>
    <w:unhideWhenUsed/>
    <w:rsid w:val="00564BF6"/>
  </w:style>
  <w:style w:type="numbering" w:customStyle="1" w:styleId="111111201111">
    <w:name w:val="1 / 1.1 / 1.1.1201111"/>
    <w:basedOn w:val="ac"/>
    <w:next w:val="111111"/>
    <w:rsid w:val="00564BF6"/>
  </w:style>
  <w:style w:type="numbering" w:customStyle="1" w:styleId="11111121171">
    <w:name w:val="1 / 1.1 / 1.1.121171"/>
    <w:basedOn w:val="ac"/>
    <w:next w:val="111111"/>
    <w:rsid w:val="00564BF6"/>
  </w:style>
  <w:style w:type="numbering" w:customStyle="1" w:styleId="11111122131">
    <w:name w:val="1 / 1.1 / 1.1.122131"/>
    <w:basedOn w:val="ac"/>
    <w:next w:val="111111"/>
    <w:rsid w:val="00564BF6"/>
  </w:style>
  <w:style w:type="numbering" w:customStyle="1" w:styleId="11111123101">
    <w:name w:val="1 / 1.1 / 1.1.123101"/>
    <w:basedOn w:val="ac"/>
    <w:next w:val="111111"/>
    <w:rsid w:val="00564BF6"/>
  </w:style>
  <w:style w:type="numbering" w:customStyle="1" w:styleId="1111112481">
    <w:name w:val="1 / 1.1 / 1.1.12481"/>
    <w:basedOn w:val="ac"/>
    <w:next w:val="111111"/>
    <w:rsid w:val="00564BF6"/>
  </w:style>
  <w:style w:type="numbering" w:customStyle="1" w:styleId="1111112581">
    <w:name w:val="1 / 1.1 / 1.1.12581"/>
    <w:basedOn w:val="ac"/>
    <w:next w:val="111111"/>
    <w:rsid w:val="00564BF6"/>
  </w:style>
  <w:style w:type="numbering" w:customStyle="1" w:styleId="1111112681">
    <w:name w:val="1 / 1.1 / 1.1.12681"/>
    <w:basedOn w:val="ac"/>
    <w:next w:val="111111"/>
    <w:rsid w:val="00564BF6"/>
  </w:style>
  <w:style w:type="numbering" w:customStyle="1" w:styleId="1111111351">
    <w:name w:val="1 / 1.1 / 1.1.11351"/>
    <w:basedOn w:val="ac"/>
    <w:next w:val="111111"/>
    <w:uiPriority w:val="99"/>
    <w:unhideWhenUsed/>
    <w:rsid w:val="00564BF6"/>
  </w:style>
  <w:style w:type="numbering" w:customStyle="1" w:styleId="1111111361">
    <w:name w:val="1 / 1.1 / 1.1.11361"/>
    <w:basedOn w:val="ac"/>
    <w:next w:val="111111"/>
    <w:unhideWhenUsed/>
    <w:rsid w:val="00564BF6"/>
  </w:style>
  <w:style w:type="numbering" w:customStyle="1" w:styleId="1111112491">
    <w:name w:val="1 / 1.1 / 1.1.12491"/>
    <w:basedOn w:val="ac"/>
    <w:next w:val="111111"/>
    <w:unhideWhenUsed/>
    <w:rsid w:val="00564BF6"/>
  </w:style>
  <w:style w:type="numbering" w:customStyle="1" w:styleId="1111113211">
    <w:name w:val="1 / 1.1 / 1.1.13211"/>
    <w:basedOn w:val="ac"/>
    <w:next w:val="111111"/>
    <w:rsid w:val="00564BF6"/>
  </w:style>
  <w:style w:type="numbering" w:customStyle="1" w:styleId="1111114211">
    <w:name w:val="1 / 1.1 / 1.1.14211"/>
    <w:basedOn w:val="ac"/>
    <w:next w:val="111111"/>
    <w:rsid w:val="00564BF6"/>
  </w:style>
  <w:style w:type="numbering" w:customStyle="1" w:styleId="1111115201">
    <w:name w:val="1 / 1.1 / 1.1.15201"/>
    <w:basedOn w:val="ac"/>
    <w:next w:val="111111"/>
    <w:rsid w:val="00564BF6"/>
  </w:style>
  <w:style w:type="numbering" w:customStyle="1" w:styleId="1111116201">
    <w:name w:val="1 / 1.1 / 1.1.16201"/>
    <w:basedOn w:val="ac"/>
    <w:next w:val="111111"/>
    <w:rsid w:val="00564BF6"/>
  </w:style>
  <w:style w:type="numbering" w:customStyle="1" w:styleId="1111117201">
    <w:name w:val="1 / 1.1 / 1.1.17201"/>
    <w:basedOn w:val="ac"/>
    <w:next w:val="111111"/>
    <w:unhideWhenUsed/>
    <w:rsid w:val="00564BF6"/>
  </w:style>
  <w:style w:type="numbering" w:customStyle="1" w:styleId="1111118141">
    <w:name w:val="1 / 1.1 / 1.1.18141"/>
    <w:basedOn w:val="ac"/>
    <w:next w:val="111111"/>
    <w:unhideWhenUsed/>
    <w:rsid w:val="00564BF6"/>
  </w:style>
  <w:style w:type="numbering" w:customStyle="1" w:styleId="1111119131">
    <w:name w:val="1 / 1.1 / 1.1.19131"/>
    <w:basedOn w:val="ac"/>
    <w:next w:val="111111"/>
    <w:unhideWhenUsed/>
    <w:rsid w:val="00564BF6"/>
  </w:style>
  <w:style w:type="numbering" w:customStyle="1" w:styleId="11111110121">
    <w:name w:val="1 / 1.1 / 1.1.110121"/>
    <w:basedOn w:val="ac"/>
    <w:next w:val="111111"/>
    <w:unhideWhenUsed/>
    <w:rsid w:val="00564BF6"/>
  </w:style>
  <w:style w:type="numbering" w:customStyle="1" w:styleId="11111120121">
    <w:name w:val="1 / 1.1 / 1.1.120121"/>
    <w:basedOn w:val="ac"/>
    <w:next w:val="111111"/>
    <w:rsid w:val="00564BF6"/>
  </w:style>
  <w:style w:type="numbering" w:customStyle="1" w:styleId="11111121181">
    <w:name w:val="1 / 1.1 / 1.1.121181"/>
    <w:basedOn w:val="ac"/>
    <w:next w:val="111111"/>
    <w:rsid w:val="00564BF6"/>
  </w:style>
  <w:style w:type="numbering" w:customStyle="1" w:styleId="11111122141">
    <w:name w:val="1 / 1.1 / 1.1.122141"/>
    <w:basedOn w:val="ac"/>
    <w:next w:val="111111"/>
    <w:rsid w:val="00564BF6"/>
  </w:style>
  <w:style w:type="numbering" w:customStyle="1" w:styleId="111111231111">
    <w:name w:val="1 / 1.1 / 1.1.1231111"/>
    <w:basedOn w:val="ac"/>
    <w:next w:val="111111"/>
    <w:rsid w:val="00564BF6"/>
  </w:style>
  <w:style w:type="numbering" w:customStyle="1" w:styleId="11111124101">
    <w:name w:val="1 / 1.1 / 1.1.124101"/>
    <w:basedOn w:val="ac"/>
    <w:next w:val="111111"/>
    <w:rsid w:val="00564BF6"/>
  </w:style>
  <w:style w:type="numbering" w:customStyle="1" w:styleId="1111112591">
    <w:name w:val="1 / 1.1 / 1.1.12591"/>
    <w:basedOn w:val="ac"/>
    <w:next w:val="111111"/>
    <w:rsid w:val="00564BF6"/>
  </w:style>
  <w:style w:type="numbering" w:customStyle="1" w:styleId="1111112691">
    <w:name w:val="1 / 1.1 / 1.1.12691"/>
    <w:basedOn w:val="ac"/>
    <w:next w:val="111111"/>
    <w:rsid w:val="00564BF6"/>
  </w:style>
  <w:style w:type="character" w:customStyle="1" w:styleId="iceouttxt6">
    <w:name w:val="iceouttxt6"/>
    <w:rsid w:val="00564BF6"/>
    <w:rPr>
      <w:rFonts w:ascii="Arial" w:hAnsi="Arial" w:cs="Arial" w:hint="default"/>
      <w:color w:val="666666"/>
      <w:sz w:val="11"/>
      <w:szCs w:val="11"/>
    </w:rPr>
  </w:style>
  <w:style w:type="character" w:customStyle="1" w:styleId="blk">
    <w:name w:val="blk"/>
    <w:rsid w:val="00564BF6"/>
  </w:style>
  <w:style w:type="table" w:customStyle="1" w:styleId="247">
    <w:name w:val="Сетка таблицы24"/>
    <w:basedOn w:val="ab"/>
    <w:next w:val="afa"/>
    <w:rsid w:val="00564BF6"/>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Сетка таблицы33"/>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38">
    <w:name w:val="1 / 1.1 / 1.1.1138"/>
    <w:basedOn w:val="ac"/>
    <w:next w:val="111111"/>
    <w:uiPriority w:val="99"/>
    <w:rsid w:val="00564BF6"/>
  </w:style>
  <w:style w:type="numbering" w:customStyle="1" w:styleId="111111139">
    <w:name w:val="1 / 1.1 / 1.1.1139"/>
    <w:basedOn w:val="ac"/>
    <w:next w:val="111111"/>
    <w:rsid w:val="00564BF6"/>
  </w:style>
  <w:style w:type="numbering" w:customStyle="1" w:styleId="111111250">
    <w:name w:val="1 / 1.1 / 1.1.1250"/>
    <w:basedOn w:val="ac"/>
    <w:next w:val="111111"/>
    <w:unhideWhenUsed/>
    <w:rsid w:val="00564BF6"/>
  </w:style>
  <w:style w:type="numbering" w:customStyle="1" w:styleId="1111111123">
    <w:name w:val="1 / 1.1 / 1.1.11123"/>
    <w:basedOn w:val="ac"/>
    <w:next w:val="111111"/>
    <w:unhideWhenUsed/>
    <w:rsid w:val="00564BF6"/>
  </w:style>
  <w:style w:type="numbering" w:customStyle="1" w:styleId="1111112120">
    <w:name w:val="1 / 1.1 / 1.1.12120"/>
    <w:basedOn w:val="ac"/>
    <w:next w:val="111111"/>
    <w:unhideWhenUsed/>
    <w:rsid w:val="00564BF6"/>
  </w:style>
  <w:style w:type="numbering" w:customStyle="1" w:styleId="111111323">
    <w:name w:val="1 / 1.1 / 1.1.1323"/>
    <w:basedOn w:val="ac"/>
    <w:next w:val="111111"/>
    <w:rsid w:val="00564BF6"/>
  </w:style>
  <w:style w:type="numbering" w:customStyle="1" w:styleId="111111423">
    <w:name w:val="1 / 1.1 / 1.1.1423"/>
    <w:basedOn w:val="ac"/>
    <w:next w:val="111111"/>
    <w:rsid w:val="00564BF6"/>
  </w:style>
  <w:style w:type="numbering" w:customStyle="1" w:styleId="111111522">
    <w:name w:val="1 / 1.1 / 1.1.1522"/>
    <w:basedOn w:val="ac"/>
    <w:next w:val="111111"/>
    <w:rsid w:val="00564BF6"/>
  </w:style>
  <w:style w:type="numbering" w:customStyle="1" w:styleId="111111623">
    <w:name w:val="1 / 1.1 / 1.1.1623"/>
    <w:basedOn w:val="ac"/>
    <w:next w:val="111111"/>
    <w:rsid w:val="00564BF6"/>
  </w:style>
  <w:style w:type="numbering" w:customStyle="1" w:styleId="111111722">
    <w:name w:val="1 / 1.1 / 1.1.1722"/>
    <w:basedOn w:val="ac"/>
    <w:next w:val="111111"/>
    <w:unhideWhenUsed/>
    <w:rsid w:val="00564BF6"/>
  </w:style>
  <w:style w:type="numbering" w:customStyle="1" w:styleId="111111816">
    <w:name w:val="1 / 1.1 / 1.1.1816"/>
    <w:basedOn w:val="ac"/>
    <w:next w:val="111111"/>
    <w:unhideWhenUsed/>
    <w:rsid w:val="00564BF6"/>
  </w:style>
  <w:style w:type="numbering" w:customStyle="1" w:styleId="111111915">
    <w:name w:val="1 / 1.1 / 1.1.1915"/>
    <w:basedOn w:val="ac"/>
    <w:next w:val="111111"/>
    <w:unhideWhenUsed/>
    <w:rsid w:val="00564BF6"/>
  </w:style>
  <w:style w:type="numbering" w:customStyle="1" w:styleId="1111111015">
    <w:name w:val="1 / 1.1 / 1.1.11015"/>
    <w:basedOn w:val="ac"/>
    <w:next w:val="111111"/>
    <w:unhideWhenUsed/>
    <w:rsid w:val="00564BF6"/>
  </w:style>
  <w:style w:type="numbering" w:customStyle="1" w:styleId="1111112014">
    <w:name w:val="1 / 1.1 / 1.1.12014"/>
    <w:basedOn w:val="ac"/>
    <w:next w:val="111111"/>
    <w:uiPriority w:val="99"/>
    <w:semiHidden/>
    <w:unhideWhenUsed/>
    <w:rsid w:val="00564BF6"/>
  </w:style>
  <w:style w:type="table" w:customStyle="1" w:styleId="13100">
    <w:name w:val="Сетка таблицы1310"/>
    <w:basedOn w:val="ab"/>
    <w:next w:val="afa"/>
    <w:uiPriority w:val="99"/>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113">
    <w:name w:val="1 / 1.1 / 1.1.121113"/>
    <w:basedOn w:val="ac"/>
    <w:next w:val="111111"/>
    <w:uiPriority w:val="99"/>
    <w:unhideWhenUsed/>
    <w:rsid w:val="00564BF6"/>
  </w:style>
  <w:style w:type="numbering" w:customStyle="1" w:styleId="1111112216">
    <w:name w:val="1 / 1.1 / 1.1.12216"/>
    <w:basedOn w:val="ac"/>
    <w:next w:val="111111"/>
    <w:unhideWhenUsed/>
    <w:rsid w:val="00564BF6"/>
  </w:style>
  <w:style w:type="numbering" w:customStyle="1" w:styleId="1111111124">
    <w:name w:val="1 / 1.1 / 1.1.11124"/>
    <w:basedOn w:val="ac"/>
    <w:next w:val="111111"/>
    <w:unhideWhenUsed/>
    <w:rsid w:val="00564BF6"/>
  </w:style>
  <w:style w:type="numbering" w:customStyle="1" w:styleId="1111112313">
    <w:name w:val="1 / 1.1 / 1.1.12313"/>
    <w:basedOn w:val="ac"/>
    <w:next w:val="111111"/>
    <w:unhideWhenUsed/>
    <w:rsid w:val="00564BF6"/>
  </w:style>
  <w:style w:type="numbering" w:customStyle="1" w:styleId="1111113113">
    <w:name w:val="1 / 1.1 / 1.1.13113"/>
    <w:basedOn w:val="ac"/>
    <w:next w:val="111111"/>
    <w:rsid w:val="00564BF6"/>
  </w:style>
  <w:style w:type="numbering" w:customStyle="1" w:styleId="1111114113">
    <w:name w:val="1 / 1.1 / 1.1.14113"/>
    <w:basedOn w:val="ac"/>
    <w:next w:val="111111"/>
    <w:rsid w:val="00564BF6"/>
  </w:style>
  <w:style w:type="numbering" w:customStyle="1" w:styleId="1111115113">
    <w:name w:val="1 / 1.1 / 1.1.15113"/>
    <w:basedOn w:val="ac"/>
    <w:next w:val="111111"/>
    <w:rsid w:val="00564BF6"/>
  </w:style>
  <w:style w:type="numbering" w:customStyle="1" w:styleId="1111116113">
    <w:name w:val="1 / 1.1 / 1.1.16113"/>
    <w:basedOn w:val="ac"/>
    <w:next w:val="111111"/>
    <w:rsid w:val="00564BF6"/>
  </w:style>
  <w:style w:type="numbering" w:customStyle="1" w:styleId="1111117113">
    <w:name w:val="1 / 1.1 / 1.1.17113"/>
    <w:basedOn w:val="ac"/>
    <w:next w:val="111111"/>
    <w:unhideWhenUsed/>
    <w:rsid w:val="00564BF6"/>
  </w:style>
  <w:style w:type="numbering" w:customStyle="1" w:styleId="111111817">
    <w:name w:val="1 / 1.1 / 1.1.1817"/>
    <w:basedOn w:val="ac"/>
    <w:next w:val="111111"/>
    <w:unhideWhenUsed/>
    <w:rsid w:val="00564BF6"/>
  </w:style>
  <w:style w:type="numbering" w:customStyle="1" w:styleId="111111916">
    <w:name w:val="1 / 1.1 / 1.1.1916"/>
    <w:basedOn w:val="ac"/>
    <w:next w:val="111111"/>
    <w:unhideWhenUsed/>
    <w:rsid w:val="00564BF6"/>
  </w:style>
  <w:style w:type="numbering" w:customStyle="1" w:styleId="1111111016">
    <w:name w:val="1 / 1.1 / 1.1.11016"/>
    <w:basedOn w:val="ac"/>
    <w:next w:val="111111"/>
    <w:unhideWhenUsed/>
    <w:rsid w:val="00564BF6"/>
  </w:style>
  <w:style w:type="numbering" w:customStyle="1" w:styleId="1111112015">
    <w:name w:val="1 / 1.1 / 1.1.12015"/>
    <w:basedOn w:val="ac"/>
    <w:next w:val="111111"/>
    <w:uiPriority w:val="99"/>
    <w:semiHidden/>
    <w:unhideWhenUsed/>
    <w:rsid w:val="00564BF6"/>
  </w:style>
  <w:style w:type="numbering" w:customStyle="1" w:styleId="1111112122">
    <w:name w:val="1 / 1.1 / 1.1.12122"/>
    <w:basedOn w:val="ac"/>
    <w:next w:val="111111"/>
    <w:uiPriority w:val="99"/>
    <w:unhideWhenUsed/>
    <w:rsid w:val="00564BF6"/>
  </w:style>
  <w:style w:type="table" w:customStyle="1" w:styleId="14100">
    <w:name w:val="Сетка таблицы1410"/>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413">
    <w:name w:val="1 / 1.1 / 1.1.12413"/>
    <w:basedOn w:val="ac"/>
    <w:next w:val="111111"/>
    <w:unhideWhenUsed/>
    <w:rsid w:val="00564BF6"/>
  </w:style>
  <w:style w:type="numbering" w:customStyle="1" w:styleId="1111112513">
    <w:name w:val="1 / 1.1 / 1.1.12513"/>
    <w:basedOn w:val="ac"/>
    <w:next w:val="111111"/>
    <w:unhideWhenUsed/>
    <w:rsid w:val="00564BF6"/>
  </w:style>
  <w:style w:type="numbering" w:customStyle="1" w:styleId="1111111152">
    <w:name w:val="1 / 1.1 / 1.1.11152"/>
    <w:basedOn w:val="ac"/>
    <w:next w:val="111111"/>
    <w:unhideWhenUsed/>
    <w:rsid w:val="00564BF6"/>
  </w:style>
  <w:style w:type="numbering" w:customStyle="1" w:styleId="1111112613">
    <w:name w:val="1 / 1.1 / 1.1.12613"/>
    <w:basedOn w:val="ac"/>
    <w:next w:val="111111"/>
    <w:unhideWhenUsed/>
    <w:rsid w:val="00564BF6"/>
  </w:style>
  <w:style w:type="numbering" w:customStyle="1" w:styleId="111111324">
    <w:name w:val="1 / 1.1 / 1.1.1324"/>
    <w:basedOn w:val="ac"/>
    <w:next w:val="111111"/>
    <w:rsid w:val="00564BF6"/>
  </w:style>
  <w:style w:type="numbering" w:customStyle="1" w:styleId="111111424">
    <w:name w:val="1 / 1.1 / 1.1.1424"/>
    <w:basedOn w:val="ac"/>
    <w:next w:val="111111"/>
    <w:rsid w:val="00564BF6"/>
  </w:style>
  <w:style w:type="numbering" w:customStyle="1" w:styleId="111111523">
    <w:name w:val="1 / 1.1 / 1.1.1523"/>
    <w:basedOn w:val="ac"/>
    <w:next w:val="111111"/>
    <w:rsid w:val="00564BF6"/>
  </w:style>
  <w:style w:type="numbering" w:customStyle="1" w:styleId="111111624">
    <w:name w:val="1 / 1.1 / 1.1.1624"/>
    <w:basedOn w:val="ac"/>
    <w:next w:val="111111"/>
    <w:rsid w:val="00564BF6"/>
  </w:style>
  <w:style w:type="numbering" w:customStyle="1" w:styleId="111111723">
    <w:name w:val="1 / 1.1 / 1.1.1723"/>
    <w:basedOn w:val="ac"/>
    <w:next w:val="111111"/>
    <w:unhideWhenUsed/>
    <w:rsid w:val="00564BF6"/>
  </w:style>
  <w:style w:type="numbering" w:customStyle="1" w:styleId="111111822">
    <w:name w:val="1 / 1.1 / 1.1.1822"/>
    <w:basedOn w:val="ac"/>
    <w:next w:val="111111"/>
    <w:unhideWhenUsed/>
    <w:rsid w:val="00564BF6"/>
  </w:style>
  <w:style w:type="numbering" w:customStyle="1" w:styleId="111111922">
    <w:name w:val="1 / 1.1 / 1.1.1922"/>
    <w:basedOn w:val="ac"/>
    <w:next w:val="111111"/>
    <w:unhideWhenUsed/>
    <w:rsid w:val="00564BF6"/>
  </w:style>
  <w:style w:type="numbering" w:customStyle="1" w:styleId="1111111022">
    <w:name w:val="1 / 1.1 / 1.1.11022"/>
    <w:basedOn w:val="ac"/>
    <w:next w:val="111111"/>
    <w:unhideWhenUsed/>
    <w:rsid w:val="00564BF6"/>
  </w:style>
  <w:style w:type="numbering" w:customStyle="1" w:styleId="1111112022">
    <w:name w:val="1 / 1.1 / 1.1.12022"/>
    <w:basedOn w:val="ac"/>
    <w:next w:val="111111"/>
    <w:uiPriority w:val="99"/>
    <w:semiHidden/>
    <w:unhideWhenUsed/>
    <w:rsid w:val="00564BF6"/>
  </w:style>
  <w:style w:type="numbering" w:customStyle="1" w:styleId="1111112132">
    <w:name w:val="1 / 1.1 / 1.1.12132"/>
    <w:basedOn w:val="ac"/>
    <w:next w:val="111111"/>
    <w:uiPriority w:val="99"/>
    <w:unhideWhenUsed/>
    <w:rsid w:val="00564BF6"/>
  </w:style>
  <w:style w:type="numbering" w:customStyle="1" w:styleId="111111273">
    <w:name w:val="1 / 1.1 / 1.1.1273"/>
    <w:basedOn w:val="ac"/>
    <w:next w:val="111111"/>
    <w:unhideWhenUsed/>
    <w:rsid w:val="00564BF6"/>
  </w:style>
  <w:style w:type="numbering" w:customStyle="1" w:styleId="1111111172">
    <w:name w:val="1 / 1.1 / 1.1.11172"/>
    <w:basedOn w:val="ac"/>
    <w:next w:val="111111"/>
    <w:unhideWhenUsed/>
    <w:rsid w:val="00564BF6"/>
  </w:style>
  <w:style w:type="numbering" w:customStyle="1" w:styleId="111111283">
    <w:name w:val="1 / 1.1 / 1.1.1283"/>
    <w:basedOn w:val="ac"/>
    <w:next w:val="111111"/>
    <w:unhideWhenUsed/>
    <w:rsid w:val="00564BF6"/>
  </w:style>
  <w:style w:type="numbering" w:customStyle="1" w:styleId="111111332">
    <w:name w:val="1 / 1.1 / 1.1.1332"/>
    <w:basedOn w:val="ac"/>
    <w:next w:val="111111"/>
    <w:rsid w:val="00564BF6"/>
  </w:style>
  <w:style w:type="numbering" w:customStyle="1" w:styleId="111111432">
    <w:name w:val="1 / 1.1 / 1.1.1432"/>
    <w:basedOn w:val="ac"/>
    <w:next w:val="111111"/>
    <w:rsid w:val="00564BF6"/>
  </w:style>
  <w:style w:type="numbering" w:customStyle="1" w:styleId="111111532">
    <w:name w:val="1 / 1.1 / 1.1.1532"/>
    <w:basedOn w:val="ac"/>
    <w:next w:val="111111"/>
    <w:rsid w:val="00564BF6"/>
  </w:style>
  <w:style w:type="numbering" w:customStyle="1" w:styleId="111111632">
    <w:name w:val="1 / 1.1 / 1.1.1632"/>
    <w:basedOn w:val="ac"/>
    <w:next w:val="111111"/>
    <w:rsid w:val="00564BF6"/>
  </w:style>
  <w:style w:type="numbering" w:customStyle="1" w:styleId="111111732">
    <w:name w:val="1 / 1.1 / 1.1.1732"/>
    <w:basedOn w:val="ac"/>
    <w:next w:val="111111"/>
    <w:unhideWhenUsed/>
    <w:rsid w:val="00564BF6"/>
  </w:style>
  <w:style w:type="numbering" w:customStyle="1" w:styleId="111111832">
    <w:name w:val="1 / 1.1 / 1.1.1832"/>
    <w:basedOn w:val="ac"/>
    <w:next w:val="111111"/>
    <w:unhideWhenUsed/>
    <w:rsid w:val="00564BF6"/>
  </w:style>
  <w:style w:type="numbering" w:customStyle="1" w:styleId="111111932">
    <w:name w:val="1 / 1.1 / 1.1.1932"/>
    <w:basedOn w:val="ac"/>
    <w:next w:val="111111"/>
    <w:unhideWhenUsed/>
    <w:rsid w:val="00564BF6"/>
  </w:style>
  <w:style w:type="numbering" w:customStyle="1" w:styleId="1111111032">
    <w:name w:val="1 / 1.1 / 1.1.11032"/>
    <w:basedOn w:val="ac"/>
    <w:next w:val="111111"/>
    <w:unhideWhenUsed/>
    <w:rsid w:val="00564BF6"/>
  </w:style>
  <w:style w:type="numbering" w:customStyle="1" w:styleId="1111112032">
    <w:name w:val="1 / 1.1 / 1.1.12032"/>
    <w:basedOn w:val="ac"/>
    <w:next w:val="111111"/>
    <w:uiPriority w:val="99"/>
    <w:semiHidden/>
    <w:unhideWhenUsed/>
    <w:rsid w:val="00564BF6"/>
  </w:style>
  <w:style w:type="numbering" w:customStyle="1" w:styleId="1111112142">
    <w:name w:val="1 / 1.1 / 1.1.12142"/>
    <w:basedOn w:val="ac"/>
    <w:next w:val="111111"/>
    <w:uiPriority w:val="99"/>
    <w:unhideWhenUsed/>
    <w:rsid w:val="00564BF6"/>
  </w:style>
  <w:style w:type="numbering" w:customStyle="1" w:styleId="111111342">
    <w:name w:val="1 / 1.1 / 1.1.1342"/>
    <w:basedOn w:val="ac"/>
    <w:next w:val="111111"/>
    <w:rsid w:val="00564BF6"/>
  </w:style>
  <w:style w:type="numbering" w:customStyle="1" w:styleId="1111115114">
    <w:name w:val="1 / 1.1 / 1.1.15114"/>
    <w:basedOn w:val="ac"/>
    <w:next w:val="111111"/>
    <w:rsid w:val="00564BF6"/>
  </w:style>
  <w:style w:type="numbering" w:customStyle="1" w:styleId="1111117114">
    <w:name w:val="1 / 1.1 / 1.1.17114"/>
    <w:basedOn w:val="ac"/>
    <w:next w:val="111111"/>
    <w:rsid w:val="00564BF6"/>
  </w:style>
  <w:style w:type="numbering" w:customStyle="1" w:styleId="111111352">
    <w:name w:val="1 / 1.1 / 1.1.1352"/>
    <w:basedOn w:val="ac"/>
    <w:next w:val="111111"/>
    <w:rsid w:val="00564BF6"/>
  </w:style>
  <w:style w:type="numbering" w:customStyle="1" w:styleId="1111115122">
    <w:name w:val="1 / 1.1 / 1.1.15122"/>
    <w:basedOn w:val="ac"/>
    <w:next w:val="111111"/>
    <w:rsid w:val="00564BF6"/>
  </w:style>
  <w:style w:type="numbering" w:customStyle="1" w:styleId="1111117122">
    <w:name w:val="1 / 1.1 / 1.1.17122"/>
    <w:basedOn w:val="ac"/>
    <w:next w:val="111111"/>
    <w:rsid w:val="00564BF6"/>
  </w:style>
  <w:style w:type="table" w:customStyle="1" w:styleId="15100">
    <w:name w:val="Сетка таблицы1510"/>
    <w:basedOn w:val="ab"/>
    <w:next w:val="afa"/>
    <w:uiPriority w:val="5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02">
    <w:name w:val="1 / 1.1 / 1.1.1302"/>
    <w:basedOn w:val="ac"/>
    <w:next w:val="111111"/>
    <w:rsid w:val="00564BF6"/>
  </w:style>
  <w:style w:type="numbering" w:customStyle="1" w:styleId="1111111192">
    <w:name w:val="1 / 1.1 / 1.1.11192"/>
    <w:basedOn w:val="ac"/>
    <w:next w:val="111111"/>
    <w:rsid w:val="00564BF6"/>
  </w:style>
  <w:style w:type="numbering" w:customStyle="1" w:styleId="111111362">
    <w:name w:val="1 / 1.1 / 1.1.1362"/>
    <w:basedOn w:val="ac"/>
    <w:next w:val="111111"/>
    <w:rsid w:val="00564BF6"/>
  </w:style>
  <w:style w:type="numbering" w:customStyle="1" w:styleId="1111115132">
    <w:name w:val="1 / 1.1 / 1.1.15132"/>
    <w:basedOn w:val="ac"/>
    <w:next w:val="111111"/>
    <w:rsid w:val="00564BF6"/>
  </w:style>
  <w:style w:type="numbering" w:customStyle="1" w:styleId="1111117132">
    <w:name w:val="1 / 1.1 / 1.1.17132"/>
    <w:basedOn w:val="ac"/>
    <w:next w:val="111111"/>
    <w:rsid w:val="00564BF6"/>
  </w:style>
  <w:style w:type="numbering" w:customStyle="1" w:styleId="11111111102">
    <w:name w:val="1 / 1.1 / 1.1.111102"/>
    <w:basedOn w:val="ac"/>
    <w:next w:val="111111"/>
    <w:rsid w:val="00564BF6"/>
  </w:style>
  <w:style w:type="numbering" w:customStyle="1" w:styleId="111111372">
    <w:name w:val="1 / 1.1 / 1.1.1372"/>
    <w:basedOn w:val="ac"/>
    <w:next w:val="111111"/>
    <w:rsid w:val="00564BF6"/>
  </w:style>
  <w:style w:type="numbering" w:customStyle="1" w:styleId="111111382">
    <w:name w:val="1 / 1.1 / 1.1.1382"/>
    <w:basedOn w:val="ac"/>
    <w:next w:val="111111"/>
    <w:rsid w:val="00564BF6"/>
  </w:style>
  <w:style w:type="numbering" w:customStyle="1" w:styleId="111111392">
    <w:name w:val="1 / 1.1 / 1.1.1392"/>
    <w:basedOn w:val="ac"/>
    <w:next w:val="111111"/>
    <w:rsid w:val="00564BF6"/>
  </w:style>
  <w:style w:type="numbering" w:customStyle="1" w:styleId="1111113102">
    <w:name w:val="1 / 1.1 / 1.1.13102"/>
    <w:basedOn w:val="ac"/>
    <w:next w:val="111111"/>
    <w:rsid w:val="00564BF6"/>
  </w:style>
  <w:style w:type="numbering" w:customStyle="1" w:styleId="111111402">
    <w:name w:val="1 / 1.1 / 1.1.1402"/>
    <w:basedOn w:val="ac"/>
    <w:next w:val="111111"/>
    <w:uiPriority w:val="99"/>
    <w:rsid w:val="00564BF6"/>
  </w:style>
  <w:style w:type="numbering" w:customStyle="1" w:styleId="111111672">
    <w:name w:val="1 / 1.1 / 1.1.1672"/>
    <w:basedOn w:val="ac"/>
    <w:next w:val="111111"/>
    <w:rsid w:val="00564BF6"/>
  </w:style>
  <w:style w:type="table" w:customStyle="1" w:styleId="1312">
    <w:name w:val="Сетка таблицы131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414">
    <w:name w:val="1 / 1.1 / 1.1.12414"/>
    <w:basedOn w:val="ac"/>
    <w:next w:val="111111"/>
    <w:rsid w:val="00564BF6"/>
  </w:style>
  <w:style w:type="table" w:customStyle="1" w:styleId="14120">
    <w:name w:val="Сетка таблицы141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
    <w:name w:val="Сетка таблицы151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482">
    <w:name w:val="1 / 1.1 / 1.1.1482"/>
    <w:basedOn w:val="ac"/>
    <w:next w:val="111111"/>
    <w:uiPriority w:val="99"/>
    <w:rsid w:val="00564BF6"/>
  </w:style>
  <w:style w:type="numbering" w:customStyle="1" w:styleId="111111682">
    <w:name w:val="1 / 1.1 / 1.1.1682"/>
    <w:basedOn w:val="ac"/>
    <w:next w:val="111111"/>
    <w:rsid w:val="00564BF6"/>
  </w:style>
  <w:style w:type="numbering" w:customStyle="1" w:styleId="111111502">
    <w:name w:val="1 / 1.1 / 1.1.1502"/>
    <w:basedOn w:val="ac"/>
    <w:next w:val="111111"/>
    <w:uiPriority w:val="99"/>
    <w:rsid w:val="00564BF6"/>
  </w:style>
  <w:style w:type="numbering" w:customStyle="1" w:styleId="111111692">
    <w:name w:val="1 / 1.1 / 1.1.1692"/>
    <w:basedOn w:val="ac"/>
    <w:next w:val="111111"/>
    <w:rsid w:val="00564BF6"/>
  </w:style>
  <w:style w:type="numbering" w:customStyle="1" w:styleId="111111602">
    <w:name w:val="1 / 1.1 / 1.1.1602"/>
    <w:basedOn w:val="ac"/>
    <w:next w:val="111111"/>
    <w:uiPriority w:val="99"/>
    <w:unhideWhenUsed/>
    <w:rsid w:val="00564BF6"/>
  </w:style>
  <w:style w:type="numbering" w:customStyle="1" w:styleId="1111111232">
    <w:name w:val="1 / 1.1 / 1.1.11232"/>
    <w:basedOn w:val="ac"/>
    <w:next w:val="111111"/>
    <w:unhideWhenUsed/>
    <w:rsid w:val="00564BF6"/>
  </w:style>
  <w:style w:type="numbering" w:customStyle="1" w:styleId="1111112262">
    <w:name w:val="1 / 1.1 / 1.1.12262"/>
    <w:basedOn w:val="ac"/>
    <w:next w:val="111111"/>
    <w:unhideWhenUsed/>
    <w:rsid w:val="00564BF6"/>
  </w:style>
  <w:style w:type="numbering" w:customStyle="1" w:styleId="1111113142">
    <w:name w:val="1 / 1.1 / 1.1.13142"/>
    <w:basedOn w:val="ac"/>
    <w:next w:val="111111"/>
    <w:rsid w:val="00564BF6"/>
  </w:style>
  <w:style w:type="numbering" w:customStyle="1" w:styleId="1111114142">
    <w:name w:val="1 / 1.1 / 1.1.14142"/>
    <w:basedOn w:val="ac"/>
    <w:next w:val="111111"/>
    <w:rsid w:val="00564BF6"/>
  </w:style>
  <w:style w:type="numbering" w:customStyle="1" w:styleId="1111115102">
    <w:name w:val="1 / 1.1 / 1.1.15102"/>
    <w:basedOn w:val="ac"/>
    <w:next w:val="111111"/>
    <w:rsid w:val="00564BF6"/>
  </w:style>
  <w:style w:type="numbering" w:customStyle="1" w:styleId="1111116102">
    <w:name w:val="1 / 1.1 / 1.1.16102"/>
    <w:basedOn w:val="ac"/>
    <w:next w:val="111111"/>
    <w:rsid w:val="00564BF6"/>
  </w:style>
  <w:style w:type="numbering" w:customStyle="1" w:styleId="1111117102">
    <w:name w:val="1 / 1.1 / 1.1.17102"/>
    <w:basedOn w:val="ac"/>
    <w:next w:val="111111"/>
    <w:unhideWhenUsed/>
    <w:rsid w:val="00564BF6"/>
  </w:style>
  <w:style w:type="numbering" w:customStyle="1" w:styleId="111111872">
    <w:name w:val="1 / 1.1 / 1.1.1872"/>
    <w:basedOn w:val="ac"/>
    <w:next w:val="111111"/>
    <w:unhideWhenUsed/>
    <w:rsid w:val="00564BF6"/>
  </w:style>
  <w:style w:type="numbering" w:customStyle="1" w:styleId="111111972">
    <w:name w:val="1 / 1.1 / 1.1.1972"/>
    <w:basedOn w:val="ac"/>
    <w:next w:val="111111"/>
    <w:unhideWhenUsed/>
    <w:rsid w:val="00564BF6"/>
  </w:style>
  <w:style w:type="numbering" w:customStyle="1" w:styleId="1111111072">
    <w:name w:val="1 / 1.1 / 1.1.11072"/>
    <w:basedOn w:val="ac"/>
    <w:next w:val="111111"/>
    <w:unhideWhenUsed/>
    <w:rsid w:val="00564BF6"/>
  </w:style>
  <w:style w:type="numbering" w:customStyle="1" w:styleId="1111112072">
    <w:name w:val="1 / 1.1 / 1.1.12072"/>
    <w:basedOn w:val="ac"/>
    <w:next w:val="111111"/>
    <w:rsid w:val="00564BF6"/>
  </w:style>
  <w:style w:type="numbering" w:customStyle="1" w:styleId="11111121132">
    <w:name w:val="1 / 1.1 / 1.1.121132"/>
    <w:basedOn w:val="ac"/>
    <w:next w:val="111111"/>
    <w:rsid w:val="00564BF6"/>
  </w:style>
  <w:style w:type="numbering" w:customStyle="1" w:styleId="1111112272">
    <w:name w:val="1 / 1.1 / 1.1.12272"/>
    <w:basedOn w:val="ac"/>
    <w:next w:val="111111"/>
    <w:rsid w:val="00564BF6"/>
  </w:style>
  <w:style w:type="numbering" w:customStyle="1" w:styleId="1111112342">
    <w:name w:val="1 / 1.1 / 1.1.12342"/>
    <w:basedOn w:val="ac"/>
    <w:next w:val="111111"/>
    <w:rsid w:val="00564BF6"/>
  </w:style>
  <w:style w:type="numbering" w:customStyle="1" w:styleId="1111112442">
    <w:name w:val="1 / 1.1 / 1.1.12442"/>
    <w:basedOn w:val="ac"/>
    <w:next w:val="111111"/>
    <w:rsid w:val="00564BF6"/>
  </w:style>
  <w:style w:type="numbering" w:customStyle="1" w:styleId="1111112542">
    <w:name w:val="1 / 1.1 / 1.1.12542"/>
    <w:basedOn w:val="ac"/>
    <w:next w:val="111111"/>
    <w:rsid w:val="00564BF6"/>
  </w:style>
  <w:style w:type="numbering" w:customStyle="1" w:styleId="1111112642">
    <w:name w:val="1 / 1.1 / 1.1.12642"/>
    <w:basedOn w:val="ac"/>
    <w:next w:val="111111"/>
    <w:rsid w:val="00564BF6"/>
  </w:style>
  <w:style w:type="numbering" w:customStyle="1" w:styleId="111111702">
    <w:name w:val="1 / 1.1 / 1.1.1702"/>
    <w:basedOn w:val="ac"/>
    <w:next w:val="111111"/>
    <w:uiPriority w:val="99"/>
    <w:unhideWhenUsed/>
    <w:rsid w:val="00564BF6"/>
  </w:style>
  <w:style w:type="numbering" w:customStyle="1" w:styleId="1111111242">
    <w:name w:val="1 / 1.1 / 1.1.11242"/>
    <w:basedOn w:val="ac"/>
    <w:next w:val="111111"/>
    <w:unhideWhenUsed/>
    <w:rsid w:val="00564BF6"/>
  </w:style>
  <w:style w:type="numbering" w:customStyle="1" w:styleId="1111112282">
    <w:name w:val="1 / 1.1 / 1.1.12282"/>
    <w:basedOn w:val="ac"/>
    <w:next w:val="111111"/>
    <w:unhideWhenUsed/>
    <w:rsid w:val="00564BF6"/>
  </w:style>
  <w:style w:type="numbering" w:customStyle="1" w:styleId="1111113152">
    <w:name w:val="1 / 1.1 / 1.1.13152"/>
    <w:basedOn w:val="ac"/>
    <w:next w:val="111111"/>
    <w:rsid w:val="00564BF6"/>
  </w:style>
  <w:style w:type="numbering" w:customStyle="1" w:styleId="1111114152">
    <w:name w:val="1 / 1.1 / 1.1.14152"/>
    <w:basedOn w:val="ac"/>
    <w:next w:val="111111"/>
    <w:rsid w:val="00564BF6"/>
  </w:style>
  <w:style w:type="numbering" w:customStyle="1" w:styleId="1111115142">
    <w:name w:val="1 / 1.1 / 1.1.15142"/>
    <w:basedOn w:val="ac"/>
    <w:next w:val="111111"/>
    <w:rsid w:val="00564BF6"/>
  </w:style>
  <w:style w:type="numbering" w:customStyle="1" w:styleId="1111116142">
    <w:name w:val="1 / 1.1 / 1.1.16142"/>
    <w:basedOn w:val="ac"/>
    <w:next w:val="111111"/>
    <w:rsid w:val="00564BF6"/>
  </w:style>
  <w:style w:type="numbering" w:customStyle="1" w:styleId="1111117142">
    <w:name w:val="1 / 1.1 / 1.1.17142"/>
    <w:basedOn w:val="ac"/>
    <w:next w:val="111111"/>
    <w:unhideWhenUsed/>
    <w:rsid w:val="00564BF6"/>
  </w:style>
  <w:style w:type="numbering" w:customStyle="1" w:styleId="111111882">
    <w:name w:val="1 / 1.1 / 1.1.1882"/>
    <w:basedOn w:val="ac"/>
    <w:next w:val="111111"/>
    <w:unhideWhenUsed/>
    <w:rsid w:val="00564BF6"/>
  </w:style>
  <w:style w:type="numbering" w:customStyle="1" w:styleId="111111802">
    <w:name w:val="1 / 1.1 / 1.1.1802"/>
    <w:basedOn w:val="ac"/>
    <w:next w:val="111111"/>
    <w:uiPriority w:val="99"/>
    <w:unhideWhenUsed/>
    <w:rsid w:val="00564BF6"/>
  </w:style>
  <w:style w:type="numbering" w:customStyle="1" w:styleId="1111111262">
    <w:name w:val="1 / 1.1 / 1.1.11262"/>
    <w:basedOn w:val="ac"/>
    <w:next w:val="111111"/>
    <w:unhideWhenUsed/>
    <w:rsid w:val="00564BF6"/>
  </w:style>
  <w:style w:type="numbering" w:customStyle="1" w:styleId="1111112292">
    <w:name w:val="1 / 1.1 / 1.1.12292"/>
    <w:basedOn w:val="ac"/>
    <w:next w:val="111111"/>
    <w:unhideWhenUsed/>
    <w:rsid w:val="00564BF6"/>
  </w:style>
  <w:style w:type="numbering" w:customStyle="1" w:styleId="1111113162">
    <w:name w:val="1 / 1.1 / 1.1.13162"/>
    <w:basedOn w:val="ac"/>
    <w:next w:val="111111"/>
    <w:rsid w:val="00564BF6"/>
  </w:style>
  <w:style w:type="numbering" w:customStyle="1" w:styleId="1111114162">
    <w:name w:val="1 / 1.1 / 1.1.14162"/>
    <w:basedOn w:val="ac"/>
    <w:next w:val="111111"/>
    <w:rsid w:val="00564BF6"/>
  </w:style>
  <w:style w:type="numbering" w:customStyle="1" w:styleId="1111115152">
    <w:name w:val="1 / 1.1 / 1.1.15152"/>
    <w:basedOn w:val="ac"/>
    <w:next w:val="111111"/>
    <w:rsid w:val="00564BF6"/>
  </w:style>
  <w:style w:type="numbering" w:customStyle="1" w:styleId="1111116152">
    <w:name w:val="1 / 1.1 / 1.1.16152"/>
    <w:basedOn w:val="ac"/>
    <w:next w:val="111111"/>
    <w:rsid w:val="00564BF6"/>
  </w:style>
  <w:style w:type="numbering" w:customStyle="1" w:styleId="1111117152">
    <w:name w:val="1 / 1.1 / 1.1.17152"/>
    <w:basedOn w:val="ac"/>
    <w:next w:val="111111"/>
    <w:unhideWhenUsed/>
    <w:rsid w:val="00564BF6"/>
  </w:style>
  <w:style w:type="numbering" w:customStyle="1" w:styleId="111111892">
    <w:name w:val="1 / 1.1 / 1.1.1892"/>
    <w:basedOn w:val="ac"/>
    <w:next w:val="111111"/>
    <w:unhideWhenUsed/>
    <w:rsid w:val="00564BF6"/>
  </w:style>
  <w:style w:type="numbering" w:customStyle="1" w:styleId="111111902">
    <w:name w:val="1 / 1.1 / 1.1.1902"/>
    <w:basedOn w:val="ac"/>
    <w:next w:val="111111"/>
    <w:uiPriority w:val="99"/>
    <w:unhideWhenUsed/>
    <w:rsid w:val="00564BF6"/>
  </w:style>
  <w:style w:type="numbering" w:customStyle="1" w:styleId="1111111282">
    <w:name w:val="1 / 1.1 / 1.1.11282"/>
    <w:basedOn w:val="ac"/>
    <w:next w:val="111111"/>
    <w:unhideWhenUsed/>
    <w:rsid w:val="00564BF6"/>
  </w:style>
  <w:style w:type="numbering" w:customStyle="1" w:styleId="1111112302">
    <w:name w:val="1 / 1.1 / 1.1.12302"/>
    <w:basedOn w:val="ac"/>
    <w:next w:val="111111"/>
    <w:unhideWhenUsed/>
    <w:rsid w:val="00564BF6"/>
  </w:style>
  <w:style w:type="numbering" w:customStyle="1" w:styleId="1111113172">
    <w:name w:val="1 / 1.1 / 1.1.13172"/>
    <w:basedOn w:val="ac"/>
    <w:next w:val="111111"/>
    <w:rsid w:val="00564BF6"/>
  </w:style>
  <w:style w:type="numbering" w:customStyle="1" w:styleId="1111114172">
    <w:name w:val="1 / 1.1 / 1.1.14172"/>
    <w:basedOn w:val="ac"/>
    <w:next w:val="111111"/>
    <w:rsid w:val="00564BF6"/>
  </w:style>
  <w:style w:type="numbering" w:customStyle="1" w:styleId="1111115162">
    <w:name w:val="1 / 1.1 / 1.1.15162"/>
    <w:basedOn w:val="ac"/>
    <w:next w:val="111111"/>
    <w:rsid w:val="00564BF6"/>
  </w:style>
  <w:style w:type="numbering" w:customStyle="1" w:styleId="1111116162">
    <w:name w:val="1 / 1.1 / 1.1.16162"/>
    <w:basedOn w:val="ac"/>
    <w:next w:val="111111"/>
    <w:rsid w:val="00564BF6"/>
  </w:style>
  <w:style w:type="numbering" w:customStyle="1" w:styleId="1111117162">
    <w:name w:val="1 / 1.1 / 1.1.17162"/>
    <w:basedOn w:val="ac"/>
    <w:next w:val="111111"/>
    <w:unhideWhenUsed/>
    <w:rsid w:val="00564BF6"/>
  </w:style>
  <w:style w:type="numbering" w:customStyle="1" w:styleId="1111118102">
    <w:name w:val="1 / 1.1 / 1.1.18102"/>
    <w:basedOn w:val="ac"/>
    <w:next w:val="111111"/>
    <w:unhideWhenUsed/>
    <w:rsid w:val="00564BF6"/>
  </w:style>
  <w:style w:type="numbering" w:customStyle="1" w:styleId="111111982">
    <w:name w:val="1 / 1.1 / 1.1.1982"/>
    <w:basedOn w:val="ac"/>
    <w:next w:val="111111"/>
    <w:unhideWhenUsed/>
    <w:rsid w:val="00564BF6"/>
  </w:style>
  <w:style w:type="numbering" w:customStyle="1" w:styleId="1111111082">
    <w:name w:val="1 / 1.1 / 1.1.11082"/>
    <w:basedOn w:val="ac"/>
    <w:next w:val="111111"/>
    <w:unhideWhenUsed/>
    <w:rsid w:val="00564BF6"/>
  </w:style>
  <w:style w:type="numbering" w:customStyle="1" w:styleId="1111112082">
    <w:name w:val="1 / 1.1 / 1.1.12082"/>
    <w:basedOn w:val="ac"/>
    <w:next w:val="111111"/>
    <w:rsid w:val="00564BF6"/>
  </w:style>
  <w:style w:type="numbering" w:customStyle="1" w:styleId="11111121142">
    <w:name w:val="1 / 1.1 / 1.1.121142"/>
    <w:basedOn w:val="ac"/>
    <w:next w:val="111111"/>
    <w:rsid w:val="00564BF6"/>
  </w:style>
  <w:style w:type="numbering" w:customStyle="1" w:styleId="11111122102">
    <w:name w:val="1 / 1.1 / 1.1.122102"/>
    <w:basedOn w:val="ac"/>
    <w:next w:val="111111"/>
    <w:rsid w:val="00564BF6"/>
  </w:style>
  <w:style w:type="numbering" w:customStyle="1" w:styleId="1111112352">
    <w:name w:val="1 / 1.1 / 1.1.12352"/>
    <w:basedOn w:val="ac"/>
    <w:next w:val="111111"/>
    <w:rsid w:val="00564BF6"/>
  </w:style>
  <w:style w:type="numbering" w:customStyle="1" w:styleId="1111112452">
    <w:name w:val="1 / 1.1 / 1.1.12452"/>
    <w:basedOn w:val="ac"/>
    <w:next w:val="111111"/>
    <w:rsid w:val="00564BF6"/>
  </w:style>
  <w:style w:type="numbering" w:customStyle="1" w:styleId="1111112552">
    <w:name w:val="1 / 1.1 / 1.1.12552"/>
    <w:basedOn w:val="ac"/>
    <w:next w:val="111111"/>
    <w:rsid w:val="00564BF6"/>
  </w:style>
  <w:style w:type="numbering" w:customStyle="1" w:styleId="1111112652">
    <w:name w:val="1 / 1.1 / 1.1.12652"/>
    <w:basedOn w:val="ac"/>
    <w:next w:val="111111"/>
    <w:rsid w:val="00564BF6"/>
  </w:style>
  <w:style w:type="numbering" w:customStyle="1" w:styleId="111111992">
    <w:name w:val="1 / 1.1 / 1.1.1992"/>
    <w:basedOn w:val="ac"/>
    <w:next w:val="111111"/>
    <w:uiPriority w:val="99"/>
    <w:unhideWhenUsed/>
    <w:rsid w:val="00564BF6"/>
  </w:style>
  <w:style w:type="numbering" w:customStyle="1" w:styleId="1111111292">
    <w:name w:val="1 / 1.1 / 1.1.11292"/>
    <w:basedOn w:val="ac"/>
    <w:next w:val="111111"/>
    <w:unhideWhenUsed/>
    <w:rsid w:val="00564BF6"/>
  </w:style>
  <w:style w:type="numbering" w:customStyle="1" w:styleId="1111112362">
    <w:name w:val="1 / 1.1 / 1.1.12362"/>
    <w:basedOn w:val="ac"/>
    <w:next w:val="111111"/>
    <w:unhideWhenUsed/>
    <w:rsid w:val="00564BF6"/>
  </w:style>
  <w:style w:type="numbering" w:customStyle="1" w:styleId="1111113182">
    <w:name w:val="1 / 1.1 / 1.1.13182"/>
    <w:basedOn w:val="ac"/>
    <w:next w:val="111111"/>
    <w:rsid w:val="00564BF6"/>
  </w:style>
  <w:style w:type="numbering" w:customStyle="1" w:styleId="1111114182">
    <w:name w:val="1 / 1.1 / 1.1.14182"/>
    <w:basedOn w:val="ac"/>
    <w:next w:val="111111"/>
    <w:rsid w:val="00564BF6"/>
  </w:style>
  <w:style w:type="numbering" w:customStyle="1" w:styleId="1111115172">
    <w:name w:val="1 / 1.1 / 1.1.15172"/>
    <w:basedOn w:val="ac"/>
    <w:next w:val="111111"/>
    <w:rsid w:val="00564BF6"/>
  </w:style>
  <w:style w:type="numbering" w:customStyle="1" w:styleId="1111116172">
    <w:name w:val="1 / 1.1 / 1.1.16172"/>
    <w:basedOn w:val="ac"/>
    <w:next w:val="111111"/>
    <w:rsid w:val="00564BF6"/>
  </w:style>
  <w:style w:type="numbering" w:customStyle="1" w:styleId="1111117172">
    <w:name w:val="1 / 1.1 / 1.1.17172"/>
    <w:basedOn w:val="ac"/>
    <w:next w:val="111111"/>
    <w:unhideWhenUsed/>
    <w:rsid w:val="00564BF6"/>
  </w:style>
  <w:style w:type="numbering" w:customStyle="1" w:styleId="1111118113">
    <w:name w:val="1 / 1.1 / 1.1.18113"/>
    <w:basedOn w:val="ac"/>
    <w:next w:val="111111"/>
    <w:unhideWhenUsed/>
    <w:rsid w:val="00564BF6"/>
  </w:style>
  <w:style w:type="numbering" w:customStyle="1" w:styleId="1111119102">
    <w:name w:val="1 / 1.1 / 1.1.19102"/>
    <w:basedOn w:val="ac"/>
    <w:next w:val="111111"/>
    <w:unhideWhenUsed/>
    <w:rsid w:val="00564BF6"/>
  </w:style>
  <w:style w:type="numbering" w:customStyle="1" w:styleId="1111111092">
    <w:name w:val="1 / 1.1 / 1.1.11092"/>
    <w:basedOn w:val="ac"/>
    <w:next w:val="111111"/>
    <w:unhideWhenUsed/>
    <w:rsid w:val="00564BF6"/>
  </w:style>
  <w:style w:type="numbering" w:customStyle="1" w:styleId="1111112092">
    <w:name w:val="1 / 1.1 / 1.1.12092"/>
    <w:basedOn w:val="ac"/>
    <w:next w:val="111111"/>
    <w:rsid w:val="00564BF6"/>
  </w:style>
  <w:style w:type="numbering" w:customStyle="1" w:styleId="11111121152">
    <w:name w:val="1 / 1.1 / 1.1.121152"/>
    <w:basedOn w:val="ac"/>
    <w:next w:val="111111"/>
    <w:rsid w:val="00564BF6"/>
  </w:style>
  <w:style w:type="numbering" w:customStyle="1" w:styleId="11111122112">
    <w:name w:val="1 / 1.1 / 1.1.122112"/>
    <w:basedOn w:val="ac"/>
    <w:next w:val="111111"/>
    <w:rsid w:val="00564BF6"/>
  </w:style>
  <w:style w:type="numbering" w:customStyle="1" w:styleId="1111112372">
    <w:name w:val="1 / 1.1 / 1.1.12372"/>
    <w:basedOn w:val="ac"/>
    <w:next w:val="111111"/>
    <w:rsid w:val="00564BF6"/>
  </w:style>
  <w:style w:type="numbering" w:customStyle="1" w:styleId="1111112462">
    <w:name w:val="1 / 1.1 / 1.1.12462"/>
    <w:basedOn w:val="ac"/>
    <w:next w:val="111111"/>
    <w:rsid w:val="00564BF6"/>
  </w:style>
  <w:style w:type="numbering" w:customStyle="1" w:styleId="1111112562">
    <w:name w:val="1 / 1.1 / 1.1.12562"/>
    <w:basedOn w:val="ac"/>
    <w:next w:val="111111"/>
    <w:rsid w:val="00564BF6"/>
  </w:style>
  <w:style w:type="numbering" w:customStyle="1" w:styleId="1111112662">
    <w:name w:val="1 / 1.1 / 1.1.12662"/>
    <w:basedOn w:val="ac"/>
    <w:next w:val="111111"/>
    <w:rsid w:val="00564BF6"/>
  </w:style>
  <w:style w:type="numbering" w:customStyle="1" w:styleId="1111111002">
    <w:name w:val="1 / 1.1 / 1.1.11002"/>
    <w:basedOn w:val="ac"/>
    <w:next w:val="111111"/>
    <w:uiPriority w:val="99"/>
    <w:unhideWhenUsed/>
    <w:rsid w:val="00564BF6"/>
  </w:style>
  <w:style w:type="numbering" w:customStyle="1" w:styleId="1111111302">
    <w:name w:val="1 / 1.1 / 1.1.11302"/>
    <w:basedOn w:val="ac"/>
    <w:next w:val="111111"/>
    <w:unhideWhenUsed/>
    <w:rsid w:val="00564BF6"/>
  </w:style>
  <w:style w:type="numbering" w:customStyle="1" w:styleId="1111112382">
    <w:name w:val="1 / 1.1 / 1.1.12382"/>
    <w:basedOn w:val="ac"/>
    <w:next w:val="111111"/>
    <w:unhideWhenUsed/>
    <w:rsid w:val="00564BF6"/>
  </w:style>
  <w:style w:type="numbering" w:customStyle="1" w:styleId="1111113192">
    <w:name w:val="1 / 1.1 / 1.1.13192"/>
    <w:basedOn w:val="ac"/>
    <w:next w:val="111111"/>
    <w:rsid w:val="00564BF6"/>
  </w:style>
  <w:style w:type="numbering" w:customStyle="1" w:styleId="1111114192">
    <w:name w:val="1 / 1.1 / 1.1.14192"/>
    <w:basedOn w:val="ac"/>
    <w:next w:val="111111"/>
    <w:rsid w:val="00564BF6"/>
  </w:style>
  <w:style w:type="numbering" w:customStyle="1" w:styleId="1111115182">
    <w:name w:val="1 / 1.1 / 1.1.15182"/>
    <w:basedOn w:val="ac"/>
    <w:next w:val="111111"/>
    <w:rsid w:val="00564BF6"/>
  </w:style>
  <w:style w:type="numbering" w:customStyle="1" w:styleId="1111116182">
    <w:name w:val="1 / 1.1 / 1.1.16182"/>
    <w:basedOn w:val="ac"/>
    <w:next w:val="111111"/>
    <w:rsid w:val="00564BF6"/>
  </w:style>
  <w:style w:type="numbering" w:customStyle="1" w:styleId="1111117182">
    <w:name w:val="1 / 1.1 / 1.1.17182"/>
    <w:basedOn w:val="ac"/>
    <w:next w:val="111111"/>
    <w:unhideWhenUsed/>
    <w:rsid w:val="00564BF6"/>
  </w:style>
  <w:style w:type="numbering" w:customStyle="1" w:styleId="1111118122">
    <w:name w:val="1 / 1.1 / 1.1.18122"/>
    <w:basedOn w:val="ac"/>
    <w:next w:val="111111"/>
    <w:unhideWhenUsed/>
    <w:rsid w:val="00564BF6"/>
  </w:style>
  <w:style w:type="numbering" w:customStyle="1" w:styleId="1111119113">
    <w:name w:val="1 / 1.1 / 1.1.19113"/>
    <w:basedOn w:val="ac"/>
    <w:next w:val="111111"/>
    <w:unhideWhenUsed/>
    <w:rsid w:val="00564BF6"/>
  </w:style>
  <w:style w:type="numbering" w:customStyle="1" w:styleId="11111110102">
    <w:name w:val="1 / 1.1 / 1.1.110102"/>
    <w:basedOn w:val="ac"/>
    <w:next w:val="111111"/>
    <w:unhideWhenUsed/>
    <w:rsid w:val="00564BF6"/>
  </w:style>
  <w:style w:type="numbering" w:customStyle="1" w:styleId="11111120102">
    <w:name w:val="1 / 1.1 / 1.1.120102"/>
    <w:basedOn w:val="ac"/>
    <w:next w:val="111111"/>
    <w:rsid w:val="00564BF6"/>
  </w:style>
  <w:style w:type="numbering" w:customStyle="1" w:styleId="11111121162">
    <w:name w:val="1 / 1.1 / 1.1.121162"/>
    <w:basedOn w:val="ac"/>
    <w:next w:val="111111"/>
    <w:rsid w:val="00564BF6"/>
  </w:style>
  <w:style w:type="numbering" w:customStyle="1" w:styleId="11111122122">
    <w:name w:val="1 / 1.1 / 1.1.122122"/>
    <w:basedOn w:val="ac"/>
    <w:next w:val="111111"/>
    <w:rsid w:val="00564BF6"/>
  </w:style>
  <w:style w:type="numbering" w:customStyle="1" w:styleId="1111112392">
    <w:name w:val="1 / 1.1 / 1.1.12392"/>
    <w:basedOn w:val="ac"/>
    <w:next w:val="111111"/>
    <w:rsid w:val="00564BF6"/>
  </w:style>
  <w:style w:type="numbering" w:customStyle="1" w:styleId="1111112472">
    <w:name w:val="1 / 1.1 / 1.1.12472"/>
    <w:basedOn w:val="ac"/>
    <w:next w:val="111111"/>
    <w:rsid w:val="00564BF6"/>
  </w:style>
  <w:style w:type="numbering" w:customStyle="1" w:styleId="1111112572">
    <w:name w:val="1 / 1.1 / 1.1.12572"/>
    <w:basedOn w:val="ac"/>
    <w:next w:val="111111"/>
    <w:rsid w:val="00564BF6"/>
  </w:style>
  <w:style w:type="numbering" w:customStyle="1" w:styleId="1111112672">
    <w:name w:val="1 / 1.1 / 1.1.12672"/>
    <w:basedOn w:val="ac"/>
    <w:next w:val="111111"/>
    <w:rsid w:val="00564BF6"/>
  </w:style>
  <w:style w:type="table" w:customStyle="1" w:styleId="2221">
    <w:name w:val="Сетка таблицы22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402">
    <w:name w:val="1 / 1.1 / 1.1.12402"/>
    <w:basedOn w:val="ac"/>
    <w:next w:val="111111"/>
    <w:rsid w:val="00564BF6"/>
  </w:style>
  <w:style w:type="numbering" w:customStyle="1" w:styleId="1111113202">
    <w:name w:val="1 / 1.1 / 1.1.13202"/>
    <w:basedOn w:val="ac"/>
    <w:next w:val="111111"/>
    <w:rsid w:val="00564BF6"/>
  </w:style>
  <w:style w:type="numbering" w:customStyle="1" w:styleId="1111114202">
    <w:name w:val="1 / 1.1 / 1.1.14202"/>
    <w:basedOn w:val="ac"/>
    <w:next w:val="111111"/>
    <w:rsid w:val="00564BF6"/>
  </w:style>
  <w:style w:type="numbering" w:customStyle="1" w:styleId="1111115192">
    <w:name w:val="1 / 1.1 / 1.1.15192"/>
    <w:basedOn w:val="ac"/>
    <w:next w:val="111111"/>
    <w:rsid w:val="00564BF6"/>
  </w:style>
  <w:style w:type="paragraph" w:customStyle="1" w:styleId="266">
    <w:name w:val="Основной текст 26"/>
    <w:basedOn w:val="a8"/>
    <w:qFormat/>
    <w:rsid w:val="00564BF6"/>
    <w:pPr>
      <w:tabs>
        <w:tab w:val="left" w:pos="-2410"/>
        <w:tab w:val="left" w:pos="9639"/>
      </w:tabs>
      <w:suppressAutoHyphens/>
      <w:spacing w:after="0" w:line="240" w:lineRule="auto"/>
      <w:ind w:right="-29" w:firstLine="720"/>
    </w:pPr>
    <w:rPr>
      <w:rFonts w:ascii="Times New Roman" w:eastAsia="Times New Roman" w:hAnsi="Times New Roman" w:cs="Times New Roman"/>
      <w:sz w:val="24"/>
      <w:szCs w:val="20"/>
      <w:lang w:eastAsia="ar-SA"/>
    </w:rPr>
  </w:style>
  <w:style w:type="character" w:customStyle="1" w:styleId="6d">
    <w:name w:val="Основной шрифт абзаца6"/>
    <w:rsid w:val="00564BF6"/>
  </w:style>
  <w:style w:type="character" w:customStyle="1" w:styleId="4fb">
    <w:name w:val="Номер страницы4"/>
    <w:rsid w:val="00564BF6"/>
    <w:rPr>
      <w:rFonts w:ascii="Times New Roman" w:hAnsi="Times New Roman"/>
    </w:rPr>
  </w:style>
  <w:style w:type="character" w:customStyle="1" w:styleId="HTML40">
    <w:name w:val="Акроним HTML4"/>
    <w:rsid w:val="00564BF6"/>
  </w:style>
  <w:style w:type="character" w:customStyle="1" w:styleId="HTML41">
    <w:name w:val="Клавиатура HTML4"/>
    <w:rsid w:val="00564BF6"/>
    <w:rPr>
      <w:rFonts w:ascii="Courier New" w:hAnsi="Courier New" w:cs="Courier New"/>
      <w:sz w:val="20"/>
      <w:szCs w:val="20"/>
    </w:rPr>
  </w:style>
  <w:style w:type="character" w:customStyle="1" w:styleId="HTML42">
    <w:name w:val="Код HTML4"/>
    <w:rsid w:val="00564BF6"/>
    <w:rPr>
      <w:rFonts w:ascii="Courier New" w:hAnsi="Courier New" w:cs="Courier New"/>
      <w:sz w:val="20"/>
      <w:szCs w:val="20"/>
    </w:rPr>
  </w:style>
  <w:style w:type="character" w:customStyle="1" w:styleId="4fc">
    <w:name w:val="Номер строки4"/>
    <w:rsid w:val="00564BF6"/>
  </w:style>
  <w:style w:type="character" w:customStyle="1" w:styleId="HTML43">
    <w:name w:val="Образец HTML4"/>
    <w:rsid w:val="00564BF6"/>
    <w:rPr>
      <w:rFonts w:ascii="Courier New" w:hAnsi="Courier New" w:cs="Courier New"/>
    </w:rPr>
  </w:style>
  <w:style w:type="character" w:customStyle="1" w:styleId="HTML44">
    <w:name w:val="Определение HTML4"/>
    <w:rsid w:val="00564BF6"/>
    <w:rPr>
      <w:i/>
      <w:iCs/>
    </w:rPr>
  </w:style>
  <w:style w:type="character" w:customStyle="1" w:styleId="HTML45">
    <w:name w:val="Переменный HTML4"/>
    <w:rsid w:val="00564BF6"/>
    <w:rPr>
      <w:i/>
      <w:iCs/>
    </w:rPr>
  </w:style>
  <w:style w:type="character" w:customStyle="1" w:styleId="HTML46">
    <w:name w:val="Пишущая машинка HTML4"/>
    <w:rsid w:val="00564BF6"/>
    <w:rPr>
      <w:rFonts w:ascii="Courier New" w:hAnsi="Courier New" w:cs="Courier New"/>
      <w:sz w:val="20"/>
      <w:szCs w:val="20"/>
    </w:rPr>
  </w:style>
  <w:style w:type="character" w:customStyle="1" w:styleId="4fd">
    <w:name w:val="Просмотренная гиперссылка4"/>
    <w:rsid w:val="00564BF6"/>
    <w:rPr>
      <w:color w:val="800080"/>
      <w:u w:val="single"/>
    </w:rPr>
  </w:style>
  <w:style w:type="character" w:customStyle="1" w:styleId="HTML47">
    <w:name w:val="Цитата HTML4"/>
    <w:rsid w:val="00564BF6"/>
    <w:rPr>
      <w:i/>
      <w:iCs/>
    </w:rPr>
  </w:style>
  <w:style w:type="paragraph" w:customStyle="1" w:styleId="4fe">
    <w:name w:val="Текст сноски4"/>
    <w:basedOn w:val="a8"/>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5f2">
    <w:name w:val="Обычный (веб)5"/>
    <w:basedOn w:val="a8"/>
    <w:qFormat/>
    <w:rsid w:val="00564BF6"/>
    <w:pPr>
      <w:suppressAutoHyphens/>
      <w:spacing w:before="280" w:after="280" w:line="240" w:lineRule="auto"/>
    </w:pPr>
    <w:rPr>
      <w:rFonts w:ascii="Arial" w:eastAsia="Arial" w:hAnsi="Arial" w:cs="Mangal"/>
      <w:kern w:val="1"/>
      <w:sz w:val="24"/>
      <w:szCs w:val="24"/>
      <w:lang w:eastAsia="hi-IN" w:bidi="hi-IN"/>
    </w:rPr>
  </w:style>
  <w:style w:type="paragraph" w:customStyle="1" w:styleId="HTML48">
    <w:name w:val="Адрес HTML4"/>
    <w:basedOn w:val="a8"/>
    <w:qFormat/>
    <w:rsid w:val="00564BF6"/>
    <w:pPr>
      <w:suppressAutoHyphens/>
      <w:spacing w:before="100" w:after="100" w:line="240" w:lineRule="auto"/>
      <w:jc w:val="both"/>
    </w:pPr>
    <w:rPr>
      <w:rFonts w:ascii="Arial" w:eastAsia="Arial" w:hAnsi="Arial" w:cs="Mangal"/>
      <w:i/>
      <w:iCs/>
      <w:kern w:val="1"/>
      <w:sz w:val="24"/>
      <w:szCs w:val="24"/>
      <w:lang w:eastAsia="hi-IN" w:bidi="hi-IN"/>
    </w:rPr>
  </w:style>
  <w:style w:type="paragraph" w:customStyle="1" w:styleId="4ff">
    <w:name w:val="Адрес на конверте4"/>
    <w:basedOn w:val="a8"/>
    <w:qFormat/>
    <w:rsid w:val="00564BF6"/>
    <w:pPr>
      <w:suppressAutoHyphens/>
      <w:spacing w:before="100" w:after="100" w:line="240" w:lineRule="auto"/>
      <w:ind w:left="2880"/>
      <w:jc w:val="both"/>
    </w:pPr>
    <w:rPr>
      <w:rFonts w:ascii="Arial" w:eastAsia="Arial" w:hAnsi="Arial" w:cs="Arial"/>
      <w:kern w:val="1"/>
      <w:sz w:val="24"/>
      <w:szCs w:val="24"/>
      <w:lang w:eastAsia="hi-IN" w:bidi="hi-IN"/>
    </w:rPr>
  </w:style>
  <w:style w:type="paragraph" w:customStyle="1" w:styleId="248">
    <w:name w:val="Обратный адрес 24"/>
    <w:basedOn w:val="a8"/>
    <w:qFormat/>
    <w:rsid w:val="00564BF6"/>
    <w:pPr>
      <w:suppressAutoHyphens/>
      <w:spacing w:before="100" w:after="100" w:line="240" w:lineRule="auto"/>
      <w:jc w:val="both"/>
    </w:pPr>
    <w:rPr>
      <w:rFonts w:ascii="Arial" w:eastAsia="Arial" w:hAnsi="Arial" w:cs="Arial"/>
      <w:kern w:val="1"/>
      <w:sz w:val="20"/>
      <w:szCs w:val="20"/>
      <w:lang w:eastAsia="hi-IN" w:bidi="hi-IN"/>
    </w:rPr>
  </w:style>
  <w:style w:type="paragraph" w:customStyle="1" w:styleId="HTML49">
    <w:name w:val="Стандартный HTML4"/>
    <w:basedOn w:val="a8"/>
    <w:qFormat/>
    <w:rsid w:val="00564BF6"/>
    <w:pPr>
      <w:suppressAutoHyphens/>
      <w:spacing w:before="100" w:after="100" w:line="240" w:lineRule="auto"/>
      <w:jc w:val="both"/>
    </w:pPr>
    <w:rPr>
      <w:rFonts w:ascii="Courier New" w:eastAsia="Arial" w:hAnsi="Courier New" w:cs="Courier New"/>
      <w:kern w:val="1"/>
      <w:sz w:val="20"/>
      <w:szCs w:val="20"/>
      <w:lang w:eastAsia="hi-IN" w:bidi="hi-IN"/>
    </w:rPr>
  </w:style>
  <w:style w:type="paragraph" w:customStyle="1" w:styleId="4ff0">
    <w:name w:val="Электронная подпись4"/>
    <w:basedOn w:val="a8"/>
    <w:qFormat/>
    <w:rsid w:val="00564BF6"/>
    <w:pPr>
      <w:suppressAutoHyphens/>
      <w:spacing w:before="100" w:after="100" w:line="240" w:lineRule="auto"/>
      <w:jc w:val="both"/>
    </w:pPr>
    <w:rPr>
      <w:rFonts w:ascii="Arial" w:eastAsia="Arial" w:hAnsi="Arial" w:cs="Mangal"/>
      <w:kern w:val="1"/>
      <w:sz w:val="24"/>
      <w:szCs w:val="24"/>
      <w:lang w:eastAsia="hi-IN" w:bidi="hi-IN"/>
    </w:rPr>
  </w:style>
  <w:style w:type="paragraph" w:customStyle="1" w:styleId="4ff1">
    <w:name w:val="Текст выноски4"/>
    <w:basedOn w:val="a8"/>
    <w:qFormat/>
    <w:rsid w:val="00564BF6"/>
    <w:pPr>
      <w:suppressAutoHyphens/>
      <w:spacing w:before="100" w:after="100" w:line="240" w:lineRule="auto"/>
      <w:jc w:val="both"/>
    </w:pPr>
    <w:rPr>
      <w:rFonts w:ascii="Tahoma" w:eastAsia="Arial" w:hAnsi="Tahoma" w:cs="Tahoma"/>
      <w:kern w:val="1"/>
      <w:sz w:val="16"/>
      <w:szCs w:val="16"/>
      <w:lang w:eastAsia="hi-IN" w:bidi="hi-IN"/>
    </w:rPr>
  </w:style>
  <w:style w:type="paragraph" w:customStyle="1" w:styleId="z-4">
    <w:name w:val="z-Начало формы4"/>
    <w:basedOn w:val="a8"/>
    <w:qFormat/>
    <w:rsid w:val="00564BF6"/>
    <w:pPr>
      <w:pBdr>
        <w:bottom w:val="single" w:sz="4" w:space="1" w:color="000000"/>
      </w:pBdr>
      <w:suppressAutoHyphens/>
      <w:spacing w:after="0" w:line="240" w:lineRule="auto"/>
      <w:jc w:val="center"/>
    </w:pPr>
    <w:rPr>
      <w:rFonts w:ascii="Arial" w:eastAsia="Arial" w:hAnsi="Arial" w:cs="Arial"/>
      <w:vanish/>
      <w:kern w:val="1"/>
      <w:sz w:val="16"/>
      <w:szCs w:val="16"/>
      <w:lang w:eastAsia="hi-IN" w:bidi="hi-IN"/>
    </w:rPr>
  </w:style>
  <w:style w:type="paragraph" w:customStyle="1" w:styleId="z-40">
    <w:name w:val="z-Конец формы4"/>
    <w:basedOn w:val="a8"/>
    <w:qFormat/>
    <w:rsid w:val="00564BF6"/>
    <w:pPr>
      <w:pBdr>
        <w:top w:val="single" w:sz="4" w:space="1" w:color="000000"/>
      </w:pBdr>
      <w:suppressAutoHyphens/>
      <w:spacing w:before="100" w:after="0" w:line="240" w:lineRule="auto"/>
      <w:jc w:val="center"/>
    </w:pPr>
    <w:rPr>
      <w:rFonts w:ascii="Arial" w:eastAsia="Arial" w:hAnsi="Arial" w:cs="Arial"/>
      <w:vanish/>
      <w:kern w:val="1"/>
      <w:sz w:val="16"/>
      <w:szCs w:val="16"/>
      <w:lang w:eastAsia="hi-IN" w:bidi="hi-IN"/>
    </w:rPr>
  </w:style>
  <w:style w:type="paragraph" w:customStyle="1" w:styleId="4ff2">
    <w:name w:val="Тема примечания4"/>
    <w:basedOn w:val="2fff5"/>
    <w:qFormat/>
    <w:rsid w:val="00564BF6"/>
    <w:rPr>
      <w:b/>
      <w:bCs/>
    </w:rPr>
  </w:style>
  <w:style w:type="paragraph" w:customStyle="1" w:styleId="4ff3">
    <w:name w:val="Текст концевой сноски4"/>
    <w:basedOn w:val="a8"/>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363">
    <w:name w:val="Основной текст 36"/>
    <w:basedOn w:val="a8"/>
    <w:qFormat/>
    <w:rsid w:val="00564BF6"/>
    <w:pPr>
      <w:suppressAutoHyphens/>
      <w:spacing w:before="100" w:after="0" w:line="240" w:lineRule="atLeast"/>
      <w:jc w:val="both"/>
    </w:pPr>
    <w:rPr>
      <w:rFonts w:ascii="Arial" w:eastAsia="Arial" w:hAnsi="Arial" w:cs="Mangal"/>
      <w:kern w:val="1"/>
      <w:sz w:val="20"/>
      <w:szCs w:val="20"/>
      <w:lang w:eastAsia="hi-IN" w:bidi="hi-IN"/>
    </w:rPr>
  </w:style>
  <w:style w:type="paragraph" w:customStyle="1" w:styleId="5f3">
    <w:name w:val="Текст5"/>
    <w:basedOn w:val="a8"/>
    <w:qFormat/>
    <w:rsid w:val="00564BF6"/>
    <w:pPr>
      <w:suppressAutoHyphens/>
      <w:spacing w:before="100" w:after="0" w:line="240" w:lineRule="auto"/>
    </w:pPr>
    <w:rPr>
      <w:rFonts w:ascii="Courier New" w:eastAsia="Arial" w:hAnsi="Courier New" w:cs="Mangal"/>
      <w:kern w:val="1"/>
      <w:sz w:val="20"/>
      <w:szCs w:val="20"/>
      <w:lang w:eastAsia="hi-IN" w:bidi="hi-IN"/>
    </w:rPr>
  </w:style>
  <w:style w:type="paragraph" w:customStyle="1" w:styleId="276">
    <w:name w:val="Основной текст с отступом 27"/>
    <w:basedOn w:val="a8"/>
    <w:qFormat/>
    <w:rsid w:val="00564BF6"/>
    <w:pPr>
      <w:suppressAutoHyphens/>
      <w:spacing w:before="100" w:after="0" w:line="240" w:lineRule="auto"/>
      <w:ind w:left="5103"/>
    </w:pPr>
    <w:rPr>
      <w:rFonts w:ascii="Arial" w:eastAsia="Arial" w:hAnsi="Arial" w:cs="Mangal"/>
      <w:kern w:val="1"/>
      <w:sz w:val="20"/>
      <w:szCs w:val="20"/>
      <w:lang w:eastAsia="hi-IN" w:bidi="hi-IN"/>
    </w:rPr>
  </w:style>
  <w:style w:type="numbering" w:customStyle="1" w:styleId="1111116192">
    <w:name w:val="1 / 1.1 / 1.1.16192"/>
    <w:basedOn w:val="ac"/>
    <w:next w:val="111111"/>
    <w:rsid w:val="00564BF6"/>
  </w:style>
  <w:style w:type="numbering" w:customStyle="1" w:styleId="1111117192">
    <w:name w:val="1 / 1.1 / 1.1.17192"/>
    <w:basedOn w:val="ac"/>
    <w:next w:val="111111"/>
    <w:rsid w:val="00564BF6"/>
  </w:style>
  <w:style w:type="numbering" w:customStyle="1" w:styleId="11111141101">
    <w:name w:val="1 / 1.1 / 1.1.141101"/>
    <w:basedOn w:val="ac"/>
    <w:next w:val="111111"/>
    <w:rsid w:val="00564BF6"/>
  </w:style>
  <w:style w:type="numbering" w:customStyle="1" w:styleId="11111151101">
    <w:name w:val="1 / 1.1 / 1.1.151101"/>
    <w:basedOn w:val="ac"/>
    <w:next w:val="111111"/>
    <w:rsid w:val="00564BF6"/>
  </w:style>
  <w:style w:type="numbering" w:customStyle="1" w:styleId="11111161101">
    <w:name w:val="1 / 1.1 / 1.1.161101"/>
    <w:basedOn w:val="ac"/>
    <w:next w:val="111111"/>
    <w:rsid w:val="00564BF6"/>
  </w:style>
  <w:style w:type="numbering" w:customStyle="1" w:styleId="11111171101">
    <w:name w:val="1 / 1.1 / 1.1.171101"/>
    <w:basedOn w:val="ac"/>
    <w:next w:val="111111"/>
    <w:rsid w:val="00564BF6"/>
  </w:style>
  <w:style w:type="numbering" w:customStyle="1" w:styleId="11111111201">
    <w:name w:val="1 / 1.1 / 1.1.111201"/>
    <w:basedOn w:val="ac"/>
    <w:next w:val="111111"/>
    <w:rsid w:val="00564BF6"/>
  </w:style>
  <w:style w:type="numbering" w:customStyle="1" w:styleId="1111118132">
    <w:name w:val="1 / 1.1 / 1.1.18132"/>
    <w:basedOn w:val="ac"/>
    <w:next w:val="111111"/>
    <w:uiPriority w:val="99"/>
    <w:unhideWhenUsed/>
    <w:rsid w:val="00564BF6"/>
  </w:style>
  <w:style w:type="numbering" w:customStyle="1" w:styleId="1111111210">
    <w:name w:val="1 / 1.1 / 1.1.11210"/>
    <w:basedOn w:val="ac"/>
    <w:next w:val="111111"/>
    <w:unhideWhenUsed/>
    <w:rsid w:val="00564BF6"/>
  </w:style>
  <w:style w:type="numbering" w:customStyle="1" w:styleId="11111121172">
    <w:name w:val="1 / 1.1 / 1.1.121172"/>
    <w:basedOn w:val="ac"/>
    <w:next w:val="111111"/>
    <w:unhideWhenUsed/>
    <w:rsid w:val="00564BF6"/>
  </w:style>
  <w:style w:type="numbering" w:customStyle="1" w:styleId="11111131101">
    <w:name w:val="1 / 1.1 / 1.1.131101"/>
    <w:basedOn w:val="ac"/>
    <w:next w:val="111111"/>
    <w:rsid w:val="00564BF6"/>
  </w:style>
  <w:style w:type="numbering" w:customStyle="1" w:styleId="1111114212">
    <w:name w:val="1 / 1.1 / 1.1.14212"/>
    <w:basedOn w:val="ac"/>
    <w:next w:val="111111"/>
    <w:rsid w:val="00564BF6"/>
  </w:style>
  <w:style w:type="numbering" w:customStyle="1" w:styleId="1111115211">
    <w:name w:val="1 / 1.1 / 1.1.15211"/>
    <w:basedOn w:val="ac"/>
    <w:next w:val="111111"/>
    <w:rsid w:val="00564BF6"/>
  </w:style>
  <w:style w:type="numbering" w:customStyle="1" w:styleId="1111116211">
    <w:name w:val="1 / 1.1 / 1.1.16211"/>
    <w:basedOn w:val="ac"/>
    <w:next w:val="111111"/>
    <w:rsid w:val="00564BF6"/>
    <w:pPr>
      <w:numPr>
        <w:numId w:val="53"/>
      </w:numPr>
    </w:pPr>
  </w:style>
  <w:style w:type="numbering" w:customStyle="1" w:styleId="1111117211">
    <w:name w:val="1 / 1.1 / 1.1.17211"/>
    <w:basedOn w:val="ac"/>
    <w:next w:val="111111"/>
    <w:unhideWhenUsed/>
    <w:rsid w:val="00564BF6"/>
  </w:style>
  <w:style w:type="numbering" w:customStyle="1" w:styleId="1111118142">
    <w:name w:val="1 / 1.1 / 1.1.18142"/>
    <w:basedOn w:val="ac"/>
    <w:next w:val="111111"/>
    <w:unhideWhenUsed/>
    <w:rsid w:val="00564BF6"/>
  </w:style>
  <w:style w:type="table" w:customStyle="1" w:styleId="11111">
    <w:name w:val="Сетка таблицы111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122">
    <w:name w:val="1 / 1.1 / 1.1.19122"/>
    <w:basedOn w:val="ac"/>
    <w:next w:val="111111"/>
    <w:unhideWhenUsed/>
    <w:rsid w:val="00564BF6"/>
  </w:style>
  <w:style w:type="table" w:customStyle="1" w:styleId="12110">
    <w:name w:val="Сетка таблицы121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113">
    <w:name w:val="1 / 1.1 / 1.1.110113"/>
    <w:basedOn w:val="ac"/>
    <w:next w:val="111111"/>
    <w:unhideWhenUsed/>
    <w:rsid w:val="00564BF6"/>
  </w:style>
  <w:style w:type="numbering" w:customStyle="1" w:styleId="11111120113">
    <w:name w:val="1 / 1.1 / 1.1.120113"/>
    <w:basedOn w:val="ac"/>
    <w:next w:val="111111"/>
    <w:rsid w:val="00564BF6"/>
  </w:style>
  <w:style w:type="numbering" w:customStyle="1" w:styleId="11111121182">
    <w:name w:val="1 / 1.1 / 1.1.121182"/>
    <w:basedOn w:val="ac"/>
    <w:next w:val="111111"/>
    <w:rsid w:val="00564BF6"/>
  </w:style>
  <w:style w:type="numbering" w:customStyle="1" w:styleId="11111122132">
    <w:name w:val="1 / 1.1 / 1.1.122132"/>
    <w:basedOn w:val="ac"/>
    <w:next w:val="111111"/>
    <w:rsid w:val="00564BF6"/>
  </w:style>
  <w:style w:type="numbering" w:customStyle="1" w:styleId="11111123102">
    <w:name w:val="1 / 1.1 / 1.1.123102"/>
    <w:basedOn w:val="ac"/>
    <w:next w:val="111111"/>
    <w:rsid w:val="00564BF6"/>
  </w:style>
  <w:style w:type="numbering" w:customStyle="1" w:styleId="1111112482">
    <w:name w:val="1 / 1.1 / 1.1.12482"/>
    <w:basedOn w:val="ac"/>
    <w:next w:val="111111"/>
    <w:rsid w:val="00564BF6"/>
  </w:style>
  <w:style w:type="numbering" w:customStyle="1" w:styleId="1111112582">
    <w:name w:val="1 / 1.1 / 1.1.12582"/>
    <w:basedOn w:val="ac"/>
    <w:next w:val="111111"/>
    <w:rsid w:val="00564BF6"/>
  </w:style>
  <w:style w:type="numbering" w:customStyle="1" w:styleId="1111112682">
    <w:name w:val="1 / 1.1 / 1.1.12682"/>
    <w:basedOn w:val="ac"/>
    <w:next w:val="111111"/>
    <w:rsid w:val="00564BF6"/>
  </w:style>
  <w:style w:type="numbering" w:customStyle="1" w:styleId="1111112712">
    <w:name w:val="1 / 1.1 / 1.1.12712"/>
    <w:basedOn w:val="ac"/>
    <w:next w:val="111111"/>
    <w:uiPriority w:val="99"/>
    <w:unhideWhenUsed/>
    <w:rsid w:val="00564BF6"/>
  </w:style>
  <w:style w:type="numbering" w:customStyle="1" w:styleId="11111111213">
    <w:name w:val="1 / 1.1 / 1.1.111213"/>
    <w:basedOn w:val="ac"/>
    <w:next w:val="111111"/>
    <w:unhideWhenUsed/>
    <w:rsid w:val="00564BF6"/>
  </w:style>
  <w:style w:type="numbering" w:customStyle="1" w:styleId="1111112812">
    <w:name w:val="1 / 1.1 / 1.1.12812"/>
    <w:basedOn w:val="ac"/>
    <w:next w:val="111111"/>
    <w:unhideWhenUsed/>
    <w:rsid w:val="00564BF6"/>
  </w:style>
  <w:style w:type="numbering" w:customStyle="1" w:styleId="1111113212">
    <w:name w:val="1 / 1.1 / 1.1.13212"/>
    <w:basedOn w:val="ac"/>
    <w:next w:val="111111"/>
    <w:rsid w:val="00564BF6"/>
  </w:style>
  <w:style w:type="numbering" w:customStyle="1" w:styleId="1111114311">
    <w:name w:val="1 / 1.1 / 1.1.14311"/>
    <w:basedOn w:val="ac"/>
    <w:next w:val="111111"/>
    <w:rsid w:val="00564BF6"/>
  </w:style>
  <w:style w:type="numbering" w:customStyle="1" w:styleId="11111153111">
    <w:name w:val="1 / 1.1 / 1.1.153111"/>
    <w:basedOn w:val="ac"/>
    <w:next w:val="111111"/>
    <w:rsid w:val="00564BF6"/>
  </w:style>
  <w:style w:type="numbering" w:customStyle="1" w:styleId="11111163111">
    <w:name w:val="1 / 1.1 / 1.1.163111"/>
    <w:basedOn w:val="ac"/>
    <w:next w:val="111111"/>
    <w:rsid w:val="00564BF6"/>
  </w:style>
  <w:style w:type="numbering" w:customStyle="1" w:styleId="1111117311">
    <w:name w:val="1 / 1.1 / 1.1.17311"/>
    <w:basedOn w:val="ac"/>
    <w:next w:val="111111"/>
    <w:unhideWhenUsed/>
    <w:rsid w:val="00564BF6"/>
  </w:style>
  <w:style w:type="numbering" w:customStyle="1" w:styleId="1111118211">
    <w:name w:val="1 / 1.1 / 1.1.18211"/>
    <w:basedOn w:val="ac"/>
    <w:next w:val="111111"/>
    <w:unhideWhenUsed/>
    <w:rsid w:val="00564BF6"/>
  </w:style>
  <w:style w:type="table" w:customStyle="1" w:styleId="11210">
    <w:name w:val="Сетка таблицы112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132">
    <w:name w:val="1 / 1.1 / 1.1.19132"/>
    <w:basedOn w:val="ac"/>
    <w:next w:val="111111"/>
    <w:unhideWhenUsed/>
    <w:rsid w:val="00564BF6"/>
  </w:style>
  <w:style w:type="table" w:customStyle="1" w:styleId="12210">
    <w:name w:val="Сетка таблицы122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122">
    <w:name w:val="1 / 1.1 / 1.1.110122"/>
    <w:basedOn w:val="ac"/>
    <w:next w:val="111111"/>
    <w:unhideWhenUsed/>
    <w:rsid w:val="00564BF6"/>
  </w:style>
  <w:style w:type="numbering" w:customStyle="1" w:styleId="11111120122">
    <w:name w:val="1 / 1.1 / 1.1.120122"/>
    <w:basedOn w:val="ac"/>
    <w:next w:val="111111"/>
    <w:rsid w:val="00564BF6"/>
  </w:style>
  <w:style w:type="numbering" w:customStyle="1" w:styleId="11111121211">
    <w:name w:val="1 / 1.1 / 1.1.121211"/>
    <w:basedOn w:val="ac"/>
    <w:next w:val="111111"/>
    <w:rsid w:val="00564BF6"/>
  </w:style>
  <w:style w:type="numbering" w:customStyle="1" w:styleId="11111122142">
    <w:name w:val="1 / 1.1 / 1.1.122142"/>
    <w:basedOn w:val="ac"/>
    <w:next w:val="111111"/>
    <w:rsid w:val="00564BF6"/>
  </w:style>
  <w:style w:type="numbering" w:customStyle="1" w:styleId="11111123112">
    <w:name w:val="1 / 1.1 / 1.1.123112"/>
    <w:basedOn w:val="ac"/>
    <w:next w:val="111111"/>
    <w:rsid w:val="00564BF6"/>
  </w:style>
  <w:style w:type="numbering" w:customStyle="1" w:styleId="111111241111">
    <w:name w:val="1 / 1.1 / 1.1.1241111"/>
    <w:basedOn w:val="ac"/>
    <w:next w:val="111111"/>
    <w:rsid w:val="00564BF6"/>
  </w:style>
  <w:style w:type="numbering" w:customStyle="1" w:styleId="11111125111">
    <w:name w:val="1 / 1.1 / 1.1.125111"/>
    <w:basedOn w:val="ac"/>
    <w:next w:val="111111"/>
    <w:rsid w:val="00564BF6"/>
  </w:style>
  <w:style w:type="numbering" w:customStyle="1" w:styleId="11111126111">
    <w:name w:val="1 / 1.1 / 1.1.126111"/>
    <w:basedOn w:val="ac"/>
    <w:next w:val="111111"/>
    <w:rsid w:val="00564BF6"/>
  </w:style>
  <w:style w:type="numbering" w:customStyle="1" w:styleId="111111291">
    <w:name w:val="1 / 1.1 / 1.1.1291"/>
    <w:basedOn w:val="ac"/>
    <w:next w:val="111111"/>
    <w:uiPriority w:val="99"/>
    <w:unhideWhenUsed/>
    <w:rsid w:val="00564BF6"/>
  </w:style>
  <w:style w:type="numbering" w:customStyle="1" w:styleId="1111111141">
    <w:name w:val="1 / 1.1 / 1.1.11141"/>
    <w:basedOn w:val="ac"/>
    <w:next w:val="111111"/>
    <w:unhideWhenUsed/>
    <w:rsid w:val="00564BF6"/>
  </w:style>
  <w:style w:type="numbering" w:customStyle="1" w:styleId="11111111511">
    <w:name w:val="1 / 1.1 / 1.1.111511"/>
    <w:basedOn w:val="ac"/>
    <w:next w:val="111111"/>
    <w:semiHidden/>
    <w:unhideWhenUsed/>
    <w:rsid w:val="00564BF6"/>
  </w:style>
  <w:style w:type="numbering" w:customStyle="1" w:styleId="1111112101">
    <w:name w:val="1 / 1.1 / 1.1.12101"/>
    <w:basedOn w:val="ac"/>
    <w:next w:val="111111"/>
    <w:unhideWhenUsed/>
    <w:rsid w:val="00564BF6"/>
  </w:style>
  <w:style w:type="numbering" w:customStyle="1" w:styleId="11111112311">
    <w:name w:val="1 / 1.1 / 1.1.112311"/>
    <w:basedOn w:val="ac"/>
    <w:next w:val="111111"/>
    <w:semiHidden/>
    <w:unhideWhenUsed/>
    <w:rsid w:val="00564BF6"/>
  </w:style>
  <w:style w:type="numbering" w:customStyle="1" w:styleId="1111113311">
    <w:name w:val="1 / 1.1 / 1.1.13311"/>
    <w:basedOn w:val="ac"/>
    <w:next w:val="111111"/>
    <w:rsid w:val="00564BF6"/>
  </w:style>
  <w:style w:type="numbering" w:customStyle="1" w:styleId="111111441">
    <w:name w:val="1 / 1.1 / 1.1.1441"/>
    <w:basedOn w:val="ac"/>
    <w:next w:val="111111"/>
    <w:rsid w:val="00564BF6"/>
  </w:style>
  <w:style w:type="numbering" w:customStyle="1" w:styleId="111111541">
    <w:name w:val="1 / 1.1 / 1.1.1541"/>
    <w:basedOn w:val="ac"/>
    <w:next w:val="111111"/>
    <w:rsid w:val="00564BF6"/>
  </w:style>
  <w:style w:type="numbering" w:customStyle="1" w:styleId="111111641">
    <w:name w:val="1 / 1.1 / 1.1.1641"/>
    <w:basedOn w:val="ac"/>
    <w:next w:val="111111"/>
    <w:rsid w:val="00564BF6"/>
  </w:style>
  <w:style w:type="numbering" w:customStyle="1" w:styleId="111111741">
    <w:name w:val="1 / 1.1 / 1.1.1741"/>
    <w:basedOn w:val="ac"/>
    <w:next w:val="111111"/>
    <w:unhideWhenUsed/>
    <w:rsid w:val="00564BF6"/>
  </w:style>
  <w:style w:type="numbering" w:customStyle="1" w:styleId="1111118311">
    <w:name w:val="1 / 1.1 / 1.1.18311"/>
    <w:basedOn w:val="ac"/>
    <w:next w:val="111111"/>
    <w:unhideWhenUsed/>
    <w:rsid w:val="00564BF6"/>
  </w:style>
  <w:style w:type="table" w:customStyle="1" w:styleId="11310">
    <w:name w:val="Сетка таблицы113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211">
    <w:name w:val="1 / 1.1 / 1.1.19211"/>
    <w:basedOn w:val="ac"/>
    <w:next w:val="111111"/>
    <w:unhideWhenUsed/>
    <w:rsid w:val="00564BF6"/>
  </w:style>
  <w:style w:type="table" w:customStyle="1" w:styleId="12310">
    <w:name w:val="Сетка таблицы123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211">
    <w:name w:val="1 / 1.1 / 1.1.110211"/>
    <w:basedOn w:val="ac"/>
    <w:next w:val="111111"/>
    <w:unhideWhenUsed/>
    <w:rsid w:val="00564BF6"/>
  </w:style>
  <w:style w:type="numbering" w:customStyle="1" w:styleId="11111120211">
    <w:name w:val="1 / 1.1 / 1.1.120211"/>
    <w:basedOn w:val="ac"/>
    <w:next w:val="111111"/>
    <w:rsid w:val="00564BF6"/>
  </w:style>
  <w:style w:type="numbering" w:customStyle="1" w:styleId="11111121311">
    <w:name w:val="1 / 1.1 / 1.1.121311"/>
    <w:basedOn w:val="ac"/>
    <w:next w:val="111111"/>
    <w:rsid w:val="00564BF6"/>
  </w:style>
  <w:style w:type="numbering" w:customStyle="1" w:styleId="1111112221">
    <w:name w:val="1 / 1.1 / 1.1.12221"/>
    <w:basedOn w:val="ac"/>
    <w:next w:val="111111"/>
    <w:rsid w:val="00564BF6"/>
  </w:style>
  <w:style w:type="numbering" w:customStyle="1" w:styleId="1111112321">
    <w:name w:val="1 / 1.1 / 1.1.12321"/>
    <w:basedOn w:val="ac"/>
    <w:next w:val="111111"/>
    <w:rsid w:val="00564BF6"/>
  </w:style>
  <w:style w:type="numbering" w:customStyle="1" w:styleId="1111112421">
    <w:name w:val="1 / 1.1 / 1.1.12421"/>
    <w:basedOn w:val="ac"/>
    <w:next w:val="111111"/>
    <w:rsid w:val="00564BF6"/>
  </w:style>
  <w:style w:type="numbering" w:customStyle="1" w:styleId="1111112521">
    <w:name w:val="1 / 1.1 / 1.1.12521"/>
    <w:basedOn w:val="ac"/>
    <w:next w:val="111111"/>
    <w:rsid w:val="00564BF6"/>
  </w:style>
  <w:style w:type="numbering" w:customStyle="1" w:styleId="1111112621">
    <w:name w:val="1 / 1.1 / 1.1.12621"/>
    <w:basedOn w:val="ac"/>
    <w:next w:val="111111"/>
    <w:rsid w:val="00564BF6"/>
  </w:style>
  <w:style w:type="numbering" w:customStyle="1" w:styleId="11111130111">
    <w:name w:val="1 / 1.1 / 1.1.130111"/>
    <w:basedOn w:val="ac"/>
    <w:next w:val="111111"/>
    <w:uiPriority w:val="99"/>
    <w:unhideWhenUsed/>
    <w:rsid w:val="00564BF6"/>
  </w:style>
  <w:style w:type="numbering" w:customStyle="1" w:styleId="1111111161">
    <w:name w:val="1 / 1.1 / 1.1.11161"/>
    <w:basedOn w:val="ac"/>
    <w:next w:val="111111"/>
    <w:unhideWhenUsed/>
    <w:rsid w:val="00564BF6"/>
  </w:style>
  <w:style w:type="numbering" w:customStyle="1" w:styleId="11111111711">
    <w:name w:val="1 / 1.1 / 1.1.111711"/>
    <w:basedOn w:val="ac"/>
    <w:next w:val="111111"/>
    <w:semiHidden/>
    <w:unhideWhenUsed/>
    <w:rsid w:val="00564BF6"/>
  </w:style>
  <w:style w:type="numbering" w:customStyle="1" w:styleId="111111214111">
    <w:name w:val="1 / 1.1 / 1.1.1214111"/>
    <w:basedOn w:val="ac"/>
    <w:next w:val="111111"/>
    <w:unhideWhenUsed/>
    <w:rsid w:val="00564BF6"/>
  </w:style>
  <w:style w:type="numbering" w:customStyle="1" w:styleId="11111112411">
    <w:name w:val="1 / 1.1 / 1.1.112411"/>
    <w:basedOn w:val="ac"/>
    <w:next w:val="111111"/>
    <w:semiHidden/>
    <w:unhideWhenUsed/>
    <w:rsid w:val="00564BF6"/>
  </w:style>
  <w:style w:type="numbering" w:customStyle="1" w:styleId="1111113411">
    <w:name w:val="1 / 1.1 / 1.1.13411"/>
    <w:basedOn w:val="ac"/>
    <w:next w:val="111111"/>
    <w:rsid w:val="00564BF6"/>
  </w:style>
  <w:style w:type="numbering" w:customStyle="1" w:styleId="111111451">
    <w:name w:val="1 / 1.1 / 1.1.1451"/>
    <w:basedOn w:val="ac"/>
    <w:next w:val="111111"/>
    <w:rsid w:val="00564BF6"/>
  </w:style>
  <w:style w:type="numbering" w:customStyle="1" w:styleId="111111551">
    <w:name w:val="1 / 1.1 / 1.1.1551"/>
    <w:basedOn w:val="ac"/>
    <w:next w:val="111111"/>
    <w:rsid w:val="00564BF6"/>
  </w:style>
  <w:style w:type="numbering" w:customStyle="1" w:styleId="111111651">
    <w:name w:val="1 / 1.1 / 1.1.1651"/>
    <w:basedOn w:val="ac"/>
    <w:next w:val="111111"/>
    <w:rsid w:val="00564BF6"/>
  </w:style>
  <w:style w:type="numbering" w:customStyle="1" w:styleId="111111751">
    <w:name w:val="1 / 1.1 / 1.1.1751"/>
    <w:basedOn w:val="ac"/>
    <w:next w:val="111111"/>
    <w:unhideWhenUsed/>
    <w:rsid w:val="00564BF6"/>
  </w:style>
  <w:style w:type="numbering" w:customStyle="1" w:styleId="111111841">
    <w:name w:val="1 / 1.1 / 1.1.1841"/>
    <w:basedOn w:val="ac"/>
    <w:next w:val="111111"/>
    <w:unhideWhenUsed/>
    <w:rsid w:val="00564BF6"/>
  </w:style>
  <w:style w:type="table" w:customStyle="1" w:styleId="11410">
    <w:name w:val="Сетка таблицы114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311">
    <w:name w:val="1 / 1.1 / 1.1.19311"/>
    <w:basedOn w:val="ac"/>
    <w:next w:val="111111"/>
    <w:unhideWhenUsed/>
    <w:rsid w:val="00564BF6"/>
  </w:style>
  <w:style w:type="table" w:customStyle="1" w:styleId="12410">
    <w:name w:val="Сетка таблицы124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311">
    <w:name w:val="1 / 1.1 / 1.1.110311"/>
    <w:basedOn w:val="ac"/>
    <w:next w:val="111111"/>
    <w:unhideWhenUsed/>
    <w:rsid w:val="00564BF6"/>
  </w:style>
  <w:style w:type="numbering" w:customStyle="1" w:styleId="11111120311">
    <w:name w:val="1 / 1.1 / 1.1.120311"/>
    <w:basedOn w:val="ac"/>
    <w:next w:val="111111"/>
    <w:rsid w:val="00564BF6"/>
  </w:style>
  <w:style w:type="numbering" w:customStyle="1" w:styleId="1111112151">
    <w:name w:val="1 / 1.1 / 1.1.12151"/>
    <w:basedOn w:val="ac"/>
    <w:next w:val="111111"/>
    <w:rsid w:val="00564BF6"/>
  </w:style>
  <w:style w:type="numbering" w:customStyle="1" w:styleId="1111112231">
    <w:name w:val="1 / 1.1 / 1.1.12231"/>
    <w:basedOn w:val="ac"/>
    <w:next w:val="111111"/>
    <w:rsid w:val="00564BF6"/>
  </w:style>
  <w:style w:type="numbering" w:customStyle="1" w:styleId="1111112331">
    <w:name w:val="1 / 1.1 / 1.1.12331"/>
    <w:basedOn w:val="ac"/>
    <w:next w:val="111111"/>
    <w:rsid w:val="00564BF6"/>
  </w:style>
  <w:style w:type="numbering" w:customStyle="1" w:styleId="1111112431">
    <w:name w:val="1 / 1.1 / 1.1.12431"/>
    <w:basedOn w:val="ac"/>
    <w:next w:val="111111"/>
    <w:rsid w:val="00564BF6"/>
  </w:style>
  <w:style w:type="numbering" w:customStyle="1" w:styleId="1111112531">
    <w:name w:val="1 / 1.1 / 1.1.12531"/>
    <w:basedOn w:val="ac"/>
    <w:next w:val="111111"/>
    <w:rsid w:val="00564BF6"/>
  </w:style>
  <w:style w:type="numbering" w:customStyle="1" w:styleId="1111112631">
    <w:name w:val="1 / 1.1 / 1.1.12631"/>
    <w:basedOn w:val="ac"/>
    <w:next w:val="111111"/>
    <w:rsid w:val="00564BF6"/>
  </w:style>
  <w:style w:type="numbering" w:customStyle="1" w:styleId="1111113511">
    <w:name w:val="1 / 1.1 / 1.1.13511"/>
    <w:basedOn w:val="ac"/>
    <w:next w:val="111111"/>
    <w:uiPriority w:val="99"/>
    <w:unhideWhenUsed/>
    <w:rsid w:val="00564BF6"/>
  </w:style>
  <w:style w:type="numbering" w:customStyle="1" w:styleId="1111111181">
    <w:name w:val="1 / 1.1 / 1.1.11181"/>
    <w:basedOn w:val="ac"/>
    <w:next w:val="111111"/>
    <w:unhideWhenUsed/>
    <w:rsid w:val="00564BF6"/>
  </w:style>
  <w:style w:type="numbering" w:customStyle="1" w:styleId="111111119111">
    <w:name w:val="1 / 1.1 / 1.1.1119111"/>
    <w:basedOn w:val="ac"/>
    <w:next w:val="111111"/>
    <w:semiHidden/>
    <w:unhideWhenUsed/>
    <w:rsid w:val="00564BF6"/>
  </w:style>
  <w:style w:type="numbering" w:customStyle="1" w:styleId="1111112161">
    <w:name w:val="1 / 1.1 / 1.1.12161"/>
    <w:basedOn w:val="ac"/>
    <w:next w:val="111111"/>
    <w:unhideWhenUsed/>
    <w:rsid w:val="00564BF6"/>
  </w:style>
  <w:style w:type="numbering" w:customStyle="1" w:styleId="1111113611">
    <w:name w:val="1 / 1.1 / 1.1.13611"/>
    <w:basedOn w:val="ac"/>
    <w:next w:val="111111"/>
    <w:rsid w:val="00564BF6"/>
  </w:style>
  <w:style w:type="numbering" w:customStyle="1" w:styleId="111111461">
    <w:name w:val="1 / 1.1 / 1.1.1461"/>
    <w:basedOn w:val="ac"/>
    <w:next w:val="111111"/>
    <w:rsid w:val="00564BF6"/>
  </w:style>
  <w:style w:type="numbering" w:customStyle="1" w:styleId="111111561">
    <w:name w:val="1 / 1.1 / 1.1.1561"/>
    <w:basedOn w:val="ac"/>
    <w:next w:val="111111"/>
    <w:rsid w:val="00564BF6"/>
  </w:style>
  <w:style w:type="numbering" w:customStyle="1" w:styleId="111111661">
    <w:name w:val="1 / 1.1 / 1.1.1661"/>
    <w:basedOn w:val="ac"/>
    <w:next w:val="111111"/>
    <w:rsid w:val="00564BF6"/>
  </w:style>
  <w:style w:type="numbering" w:customStyle="1" w:styleId="111111761">
    <w:name w:val="1 / 1.1 / 1.1.1761"/>
    <w:basedOn w:val="ac"/>
    <w:next w:val="111111"/>
    <w:unhideWhenUsed/>
    <w:rsid w:val="00564BF6"/>
  </w:style>
  <w:style w:type="numbering" w:customStyle="1" w:styleId="111111851">
    <w:name w:val="1 / 1.1 / 1.1.1851"/>
    <w:basedOn w:val="ac"/>
    <w:next w:val="111111"/>
    <w:unhideWhenUsed/>
    <w:rsid w:val="00564BF6"/>
  </w:style>
  <w:style w:type="numbering" w:customStyle="1" w:styleId="1111113711">
    <w:name w:val="1 / 1.1 / 1.1.13711"/>
    <w:basedOn w:val="ac"/>
    <w:next w:val="111111"/>
    <w:uiPriority w:val="99"/>
    <w:unhideWhenUsed/>
    <w:rsid w:val="00564BF6"/>
  </w:style>
  <w:style w:type="numbering" w:customStyle="1" w:styleId="1111111201">
    <w:name w:val="1 / 1.1 / 1.1.11201"/>
    <w:basedOn w:val="ac"/>
    <w:next w:val="111111"/>
    <w:unhideWhenUsed/>
    <w:rsid w:val="00564BF6"/>
  </w:style>
  <w:style w:type="numbering" w:customStyle="1" w:styleId="1111111110111">
    <w:name w:val="1 / 1.1 / 1.1.11110111"/>
    <w:basedOn w:val="ac"/>
    <w:next w:val="111111"/>
    <w:semiHidden/>
    <w:unhideWhenUsed/>
    <w:rsid w:val="00564BF6"/>
  </w:style>
  <w:style w:type="numbering" w:customStyle="1" w:styleId="1111112171">
    <w:name w:val="1 / 1.1 / 1.1.12171"/>
    <w:basedOn w:val="ac"/>
    <w:next w:val="111111"/>
    <w:unhideWhenUsed/>
    <w:rsid w:val="00564BF6"/>
  </w:style>
  <w:style w:type="numbering" w:customStyle="1" w:styleId="11111112611">
    <w:name w:val="1 / 1.1 / 1.1.112611"/>
    <w:basedOn w:val="ac"/>
    <w:next w:val="111111"/>
    <w:semiHidden/>
    <w:unhideWhenUsed/>
    <w:rsid w:val="00564BF6"/>
  </w:style>
  <w:style w:type="numbering" w:customStyle="1" w:styleId="11111138111">
    <w:name w:val="1 / 1.1 / 1.1.138111"/>
    <w:basedOn w:val="ac"/>
    <w:next w:val="111111"/>
    <w:rsid w:val="00564BF6"/>
  </w:style>
  <w:style w:type="numbering" w:customStyle="1" w:styleId="111111471">
    <w:name w:val="1 / 1.1 / 1.1.1471"/>
    <w:basedOn w:val="ac"/>
    <w:next w:val="111111"/>
    <w:rsid w:val="00564BF6"/>
  </w:style>
  <w:style w:type="numbering" w:customStyle="1" w:styleId="111111571">
    <w:name w:val="1 / 1.1 / 1.1.1571"/>
    <w:basedOn w:val="ac"/>
    <w:next w:val="111111"/>
    <w:rsid w:val="00564BF6"/>
  </w:style>
  <w:style w:type="numbering" w:customStyle="1" w:styleId="1111116711">
    <w:name w:val="1 / 1.1 / 1.1.16711"/>
    <w:basedOn w:val="ac"/>
    <w:next w:val="111111"/>
    <w:rsid w:val="00564BF6"/>
  </w:style>
  <w:style w:type="numbering" w:customStyle="1" w:styleId="111111771">
    <w:name w:val="1 / 1.1 / 1.1.1771"/>
    <w:basedOn w:val="ac"/>
    <w:next w:val="111111"/>
    <w:unhideWhenUsed/>
    <w:rsid w:val="00564BF6"/>
  </w:style>
  <w:style w:type="numbering" w:customStyle="1" w:styleId="111111861">
    <w:name w:val="1 / 1.1 / 1.1.1861"/>
    <w:basedOn w:val="ac"/>
    <w:next w:val="111111"/>
    <w:unhideWhenUsed/>
    <w:rsid w:val="00564BF6"/>
  </w:style>
  <w:style w:type="numbering" w:customStyle="1" w:styleId="1111113911">
    <w:name w:val="1 / 1.1 / 1.1.13911"/>
    <w:basedOn w:val="ac"/>
    <w:next w:val="111111"/>
    <w:uiPriority w:val="99"/>
    <w:unhideWhenUsed/>
    <w:rsid w:val="00564BF6"/>
  </w:style>
  <w:style w:type="numbering" w:customStyle="1" w:styleId="1111111271">
    <w:name w:val="1 / 1.1 / 1.1.11271"/>
    <w:basedOn w:val="ac"/>
    <w:next w:val="111111"/>
    <w:unhideWhenUsed/>
    <w:rsid w:val="00564BF6"/>
  </w:style>
  <w:style w:type="numbering" w:customStyle="1" w:styleId="1111112181">
    <w:name w:val="1 / 1.1 / 1.1.12181"/>
    <w:basedOn w:val="ac"/>
    <w:next w:val="111111"/>
    <w:unhideWhenUsed/>
    <w:rsid w:val="00564BF6"/>
  </w:style>
  <w:style w:type="numbering" w:customStyle="1" w:styleId="11111112811">
    <w:name w:val="1 / 1.1 / 1.1.112811"/>
    <w:basedOn w:val="ac"/>
    <w:next w:val="111111"/>
    <w:semiHidden/>
    <w:unhideWhenUsed/>
    <w:rsid w:val="00564BF6"/>
  </w:style>
  <w:style w:type="numbering" w:customStyle="1" w:styleId="111111310111">
    <w:name w:val="1 / 1.1 / 1.1.1310111"/>
    <w:basedOn w:val="ac"/>
    <w:next w:val="111111"/>
    <w:rsid w:val="00564BF6"/>
  </w:style>
  <w:style w:type="numbering" w:customStyle="1" w:styleId="1111114811">
    <w:name w:val="1 / 1.1 / 1.1.14811"/>
    <w:basedOn w:val="ac"/>
    <w:next w:val="111111"/>
    <w:rsid w:val="00564BF6"/>
  </w:style>
  <w:style w:type="numbering" w:customStyle="1" w:styleId="111111581">
    <w:name w:val="1 / 1.1 / 1.1.1581"/>
    <w:basedOn w:val="ac"/>
    <w:next w:val="111111"/>
    <w:rsid w:val="00564BF6"/>
  </w:style>
  <w:style w:type="numbering" w:customStyle="1" w:styleId="1111116811">
    <w:name w:val="1 / 1.1 / 1.1.16811"/>
    <w:basedOn w:val="ac"/>
    <w:next w:val="111111"/>
    <w:rsid w:val="00564BF6"/>
  </w:style>
  <w:style w:type="numbering" w:customStyle="1" w:styleId="111111781">
    <w:name w:val="1 / 1.1 / 1.1.1781"/>
    <w:basedOn w:val="ac"/>
    <w:next w:val="111111"/>
    <w:unhideWhenUsed/>
    <w:rsid w:val="00564BF6"/>
  </w:style>
  <w:style w:type="numbering" w:customStyle="1" w:styleId="1111118711">
    <w:name w:val="1 / 1.1 / 1.1.18711"/>
    <w:basedOn w:val="ac"/>
    <w:next w:val="111111"/>
    <w:unhideWhenUsed/>
    <w:rsid w:val="00564BF6"/>
  </w:style>
  <w:style w:type="table" w:customStyle="1" w:styleId="11510">
    <w:name w:val="Сетка таблицы115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41">
    <w:name w:val="1 / 1.1 / 1.1.1941"/>
    <w:basedOn w:val="ac"/>
    <w:next w:val="111111"/>
    <w:unhideWhenUsed/>
    <w:rsid w:val="00564BF6"/>
  </w:style>
  <w:style w:type="table" w:customStyle="1" w:styleId="12510">
    <w:name w:val="Сетка таблицы125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411">
    <w:name w:val="1 / 1.1 / 1.1.110411"/>
    <w:basedOn w:val="ac"/>
    <w:next w:val="111111"/>
    <w:unhideWhenUsed/>
    <w:rsid w:val="00564BF6"/>
  </w:style>
  <w:style w:type="numbering" w:customStyle="1" w:styleId="1111112041">
    <w:name w:val="1 / 1.1 / 1.1.12041"/>
    <w:basedOn w:val="ac"/>
    <w:next w:val="111111"/>
    <w:rsid w:val="00564BF6"/>
  </w:style>
  <w:style w:type="numbering" w:customStyle="1" w:styleId="1111112191">
    <w:name w:val="1 / 1.1 / 1.1.12191"/>
    <w:basedOn w:val="ac"/>
    <w:next w:val="111111"/>
    <w:rsid w:val="00564BF6"/>
  </w:style>
  <w:style w:type="numbering" w:customStyle="1" w:styleId="1111112241">
    <w:name w:val="1 / 1.1 / 1.1.12241"/>
    <w:basedOn w:val="ac"/>
    <w:next w:val="111111"/>
    <w:rsid w:val="00564BF6"/>
  </w:style>
  <w:style w:type="numbering" w:customStyle="1" w:styleId="11111123411">
    <w:name w:val="1 / 1.1 / 1.1.123411"/>
    <w:basedOn w:val="ac"/>
    <w:next w:val="111111"/>
    <w:rsid w:val="00564BF6"/>
  </w:style>
  <w:style w:type="numbering" w:customStyle="1" w:styleId="11111124411">
    <w:name w:val="1 / 1.1 / 1.1.124411"/>
    <w:basedOn w:val="ac"/>
    <w:next w:val="111111"/>
    <w:rsid w:val="00564BF6"/>
  </w:style>
  <w:style w:type="numbering" w:customStyle="1" w:styleId="11111125411">
    <w:name w:val="1 / 1.1 / 1.1.125411"/>
    <w:basedOn w:val="ac"/>
    <w:next w:val="111111"/>
    <w:rsid w:val="00564BF6"/>
  </w:style>
  <w:style w:type="numbering" w:customStyle="1" w:styleId="11111126411">
    <w:name w:val="1 / 1.1 / 1.1.126411"/>
    <w:basedOn w:val="ac"/>
    <w:next w:val="111111"/>
    <w:rsid w:val="00564BF6"/>
  </w:style>
  <w:style w:type="paragraph" w:customStyle="1" w:styleId="ConsPlusTitlePage">
    <w:name w:val="ConsPlusTitlePage"/>
    <w:qFormat/>
    <w:rsid w:val="00564BF6"/>
    <w:pPr>
      <w:widowControl w:val="0"/>
      <w:autoSpaceDE w:val="0"/>
      <w:autoSpaceDN w:val="0"/>
      <w:spacing w:after="0" w:line="240" w:lineRule="auto"/>
    </w:pPr>
    <w:rPr>
      <w:rFonts w:ascii="Tahoma" w:eastAsia="Times New Roman" w:hAnsi="Tahoma" w:cs="Tahoma"/>
      <w:sz w:val="20"/>
      <w:szCs w:val="20"/>
      <w:lang w:eastAsia="ru-RU"/>
    </w:rPr>
  </w:style>
  <w:style w:type="table" w:customStyle="1" w:styleId="258">
    <w:name w:val="Сетка таблицы25"/>
    <w:basedOn w:val="ab"/>
    <w:next w:val="afa"/>
    <w:rsid w:val="00564BF6"/>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
    <w:name w:val="Сетка таблицы34"/>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40">
    <w:name w:val="1 / 1.1 / 1.1.1140"/>
    <w:basedOn w:val="ac"/>
    <w:next w:val="111111"/>
    <w:uiPriority w:val="99"/>
    <w:rsid w:val="00564BF6"/>
  </w:style>
  <w:style w:type="numbering" w:customStyle="1" w:styleId="111111143">
    <w:name w:val="1 / 1.1 / 1.1.1143"/>
    <w:basedOn w:val="ac"/>
    <w:next w:val="111111"/>
    <w:rsid w:val="00564BF6"/>
  </w:style>
  <w:style w:type="numbering" w:customStyle="1" w:styleId="111111260">
    <w:name w:val="1 / 1.1 / 1.1.1260"/>
    <w:basedOn w:val="ac"/>
    <w:next w:val="111111"/>
    <w:unhideWhenUsed/>
    <w:rsid w:val="00564BF6"/>
  </w:style>
  <w:style w:type="numbering" w:customStyle="1" w:styleId="1111111125">
    <w:name w:val="1 / 1.1 / 1.1.11125"/>
    <w:basedOn w:val="ac"/>
    <w:next w:val="111111"/>
    <w:unhideWhenUsed/>
    <w:rsid w:val="00564BF6"/>
  </w:style>
  <w:style w:type="numbering" w:customStyle="1" w:styleId="1111112123">
    <w:name w:val="1 / 1.1 / 1.1.12123"/>
    <w:basedOn w:val="ac"/>
    <w:next w:val="111111"/>
    <w:unhideWhenUsed/>
    <w:rsid w:val="00564BF6"/>
  </w:style>
  <w:style w:type="numbering" w:customStyle="1" w:styleId="111111325">
    <w:name w:val="1 / 1.1 / 1.1.1325"/>
    <w:basedOn w:val="ac"/>
    <w:next w:val="111111"/>
    <w:rsid w:val="00564BF6"/>
  </w:style>
  <w:style w:type="numbering" w:customStyle="1" w:styleId="111111425">
    <w:name w:val="1 / 1.1 / 1.1.1425"/>
    <w:basedOn w:val="ac"/>
    <w:next w:val="111111"/>
    <w:rsid w:val="00564BF6"/>
  </w:style>
  <w:style w:type="numbering" w:customStyle="1" w:styleId="111111524">
    <w:name w:val="1 / 1.1 / 1.1.1524"/>
    <w:basedOn w:val="ac"/>
    <w:next w:val="111111"/>
    <w:rsid w:val="00564BF6"/>
  </w:style>
  <w:style w:type="numbering" w:customStyle="1" w:styleId="111111625">
    <w:name w:val="1 / 1.1 / 1.1.1625"/>
    <w:basedOn w:val="ac"/>
    <w:next w:val="111111"/>
    <w:rsid w:val="00564BF6"/>
  </w:style>
  <w:style w:type="numbering" w:customStyle="1" w:styleId="111111724">
    <w:name w:val="1 / 1.1 / 1.1.1724"/>
    <w:basedOn w:val="ac"/>
    <w:next w:val="111111"/>
    <w:unhideWhenUsed/>
    <w:rsid w:val="00564BF6"/>
  </w:style>
  <w:style w:type="numbering" w:customStyle="1" w:styleId="111111818">
    <w:name w:val="1 / 1.1 / 1.1.1818"/>
    <w:basedOn w:val="ac"/>
    <w:next w:val="111111"/>
    <w:unhideWhenUsed/>
    <w:rsid w:val="00564BF6"/>
  </w:style>
  <w:style w:type="numbering" w:customStyle="1" w:styleId="111111917">
    <w:name w:val="1 / 1.1 / 1.1.1917"/>
    <w:basedOn w:val="ac"/>
    <w:next w:val="111111"/>
    <w:unhideWhenUsed/>
    <w:rsid w:val="00564BF6"/>
  </w:style>
  <w:style w:type="numbering" w:customStyle="1" w:styleId="1111111017">
    <w:name w:val="1 / 1.1 / 1.1.11017"/>
    <w:basedOn w:val="ac"/>
    <w:next w:val="111111"/>
    <w:unhideWhenUsed/>
    <w:rsid w:val="00564BF6"/>
  </w:style>
  <w:style w:type="numbering" w:customStyle="1" w:styleId="1111112016">
    <w:name w:val="1 / 1.1 / 1.1.12016"/>
    <w:basedOn w:val="ac"/>
    <w:next w:val="111111"/>
    <w:uiPriority w:val="99"/>
    <w:unhideWhenUsed/>
    <w:rsid w:val="00564BF6"/>
  </w:style>
  <w:style w:type="table" w:customStyle="1" w:styleId="1313">
    <w:name w:val="Сетка таблицы1313"/>
    <w:basedOn w:val="ab"/>
    <w:next w:val="afa"/>
    <w:uiPriority w:val="99"/>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114">
    <w:name w:val="1 / 1.1 / 1.1.121114"/>
    <w:basedOn w:val="ac"/>
    <w:next w:val="111111"/>
    <w:uiPriority w:val="99"/>
    <w:unhideWhenUsed/>
    <w:rsid w:val="00564BF6"/>
  </w:style>
  <w:style w:type="numbering" w:customStyle="1" w:styleId="1111112217">
    <w:name w:val="1 / 1.1 / 1.1.12217"/>
    <w:basedOn w:val="ac"/>
    <w:next w:val="111111"/>
    <w:unhideWhenUsed/>
    <w:rsid w:val="00564BF6"/>
  </w:style>
  <w:style w:type="numbering" w:customStyle="1" w:styleId="1111111126">
    <w:name w:val="1 / 1.1 / 1.1.11126"/>
    <w:basedOn w:val="ac"/>
    <w:next w:val="111111"/>
    <w:unhideWhenUsed/>
    <w:rsid w:val="00564BF6"/>
  </w:style>
  <w:style w:type="numbering" w:customStyle="1" w:styleId="1111112314">
    <w:name w:val="1 / 1.1 / 1.1.12314"/>
    <w:basedOn w:val="ac"/>
    <w:next w:val="111111"/>
    <w:unhideWhenUsed/>
    <w:rsid w:val="00564BF6"/>
  </w:style>
  <w:style w:type="numbering" w:customStyle="1" w:styleId="1111113114">
    <w:name w:val="1 / 1.1 / 1.1.13114"/>
    <w:basedOn w:val="ac"/>
    <w:next w:val="111111"/>
    <w:rsid w:val="00564BF6"/>
  </w:style>
  <w:style w:type="numbering" w:customStyle="1" w:styleId="1111114114">
    <w:name w:val="1 / 1.1 / 1.1.14114"/>
    <w:basedOn w:val="ac"/>
    <w:next w:val="111111"/>
    <w:rsid w:val="00564BF6"/>
  </w:style>
  <w:style w:type="numbering" w:customStyle="1" w:styleId="1111115115">
    <w:name w:val="1 / 1.1 / 1.1.15115"/>
    <w:basedOn w:val="ac"/>
    <w:next w:val="111111"/>
    <w:rsid w:val="00564BF6"/>
  </w:style>
  <w:style w:type="numbering" w:customStyle="1" w:styleId="1111116114">
    <w:name w:val="1 / 1.1 / 1.1.16114"/>
    <w:basedOn w:val="ac"/>
    <w:next w:val="111111"/>
    <w:rsid w:val="00564BF6"/>
  </w:style>
  <w:style w:type="numbering" w:customStyle="1" w:styleId="1111117115">
    <w:name w:val="1 / 1.1 / 1.1.17115"/>
    <w:basedOn w:val="ac"/>
    <w:next w:val="111111"/>
    <w:unhideWhenUsed/>
    <w:rsid w:val="00564BF6"/>
  </w:style>
  <w:style w:type="numbering" w:customStyle="1" w:styleId="111111819">
    <w:name w:val="1 / 1.1 / 1.1.1819"/>
    <w:basedOn w:val="ac"/>
    <w:next w:val="111111"/>
    <w:unhideWhenUsed/>
    <w:rsid w:val="00564BF6"/>
  </w:style>
  <w:style w:type="numbering" w:customStyle="1" w:styleId="111111918">
    <w:name w:val="1 / 1.1 / 1.1.1918"/>
    <w:basedOn w:val="ac"/>
    <w:next w:val="111111"/>
    <w:unhideWhenUsed/>
    <w:rsid w:val="00564BF6"/>
  </w:style>
  <w:style w:type="numbering" w:customStyle="1" w:styleId="1111111018">
    <w:name w:val="1 / 1.1 / 1.1.11018"/>
    <w:basedOn w:val="ac"/>
    <w:next w:val="111111"/>
    <w:unhideWhenUsed/>
    <w:rsid w:val="00564BF6"/>
  </w:style>
  <w:style w:type="numbering" w:customStyle="1" w:styleId="1111112017">
    <w:name w:val="1 / 1.1 / 1.1.12017"/>
    <w:basedOn w:val="ac"/>
    <w:next w:val="111111"/>
    <w:uiPriority w:val="99"/>
    <w:semiHidden/>
    <w:unhideWhenUsed/>
    <w:rsid w:val="00564BF6"/>
  </w:style>
  <w:style w:type="numbering" w:customStyle="1" w:styleId="1111112124">
    <w:name w:val="1 / 1.1 / 1.1.12124"/>
    <w:basedOn w:val="ac"/>
    <w:next w:val="111111"/>
    <w:uiPriority w:val="99"/>
    <w:unhideWhenUsed/>
    <w:rsid w:val="00564BF6"/>
  </w:style>
  <w:style w:type="table" w:customStyle="1" w:styleId="14131">
    <w:name w:val="Сетка таблицы1413"/>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415">
    <w:name w:val="1 / 1.1 / 1.1.12415"/>
    <w:basedOn w:val="ac"/>
    <w:next w:val="111111"/>
    <w:unhideWhenUsed/>
    <w:rsid w:val="00564BF6"/>
  </w:style>
  <w:style w:type="numbering" w:customStyle="1" w:styleId="1111112514">
    <w:name w:val="1 / 1.1 / 1.1.12514"/>
    <w:basedOn w:val="ac"/>
    <w:next w:val="111111"/>
    <w:unhideWhenUsed/>
    <w:rsid w:val="00564BF6"/>
  </w:style>
  <w:style w:type="numbering" w:customStyle="1" w:styleId="1111111153">
    <w:name w:val="1 / 1.1 / 1.1.11153"/>
    <w:basedOn w:val="ac"/>
    <w:next w:val="111111"/>
    <w:unhideWhenUsed/>
    <w:rsid w:val="00564BF6"/>
  </w:style>
  <w:style w:type="numbering" w:customStyle="1" w:styleId="1111112614">
    <w:name w:val="1 / 1.1 / 1.1.12614"/>
    <w:basedOn w:val="ac"/>
    <w:next w:val="111111"/>
    <w:unhideWhenUsed/>
    <w:rsid w:val="00564BF6"/>
  </w:style>
  <w:style w:type="numbering" w:customStyle="1" w:styleId="111111326">
    <w:name w:val="1 / 1.1 / 1.1.1326"/>
    <w:basedOn w:val="ac"/>
    <w:next w:val="111111"/>
    <w:rsid w:val="00564BF6"/>
  </w:style>
  <w:style w:type="numbering" w:customStyle="1" w:styleId="111111426">
    <w:name w:val="1 / 1.1 / 1.1.1426"/>
    <w:basedOn w:val="ac"/>
    <w:next w:val="111111"/>
    <w:rsid w:val="00564BF6"/>
  </w:style>
  <w:style w:type="numbering" w:customStyle="1" w:styleId="111111525">
    <w:name w:val="1 / 1.1 / 1.1.1525"/>
    <w:basedOn w:val="ac"/>
    <w:next w:val="111111"/>
    <w:rsid w:val="00564BF6"/>
  </w:style>
  <w:style w:type="numbering" w:customStyle="1" w:styleId="111111626">
    <w:name w:val="1 / 1.1 / 1.1.1626"/>
    <w:basedOn w:val="ac"/>
    <w:next w:val="111111"/>
    <w:rsid w:val="00564BF6"/>
  </w:style>
  <w:style w:type="numbering" w:customStyle="1" w:styleId="111111725">
    <w:name w:val="1 / 1.1 / 1.1.1725"/>
    <w:basedOn w:val="ac"/>
    <w:next w:val="111111"/>
    <w:unhideWhenUsed/>
    <w:rsid w:val="00564BF6"/>
  </w:style>
  <w:style w:type="numbering" w:customStyle="1" w:styleId="111111823">
    <w:name w:val="1 / 1.1 / 1.1.1823"/>
    <w:basedOn w:val="ac"/>
    <w:next w:val="111111"/>
    <w:unhideWhenUsed/>
    <w:rsid w:val="00564BF6"/>
  </w:style>
  <w:style w:type="numbering" w:customStyle="1" w:styleId="111111923">
    <w:name w:val="1 / 1.1 / 1.1.1923"/>
    <w:basedOn w:val="ac"/>
    <w:next w:val="111111"/>
    <w:unhideWhenUsed/>
    <w:rsid w:val="00564BF6"/>
  </w:style>
  <w:style w:type="numbering" w:customStyle="1" w:styleId="1111111023">
    <w:name w:val="1 / 1.1 / 1.1.11023"/>
    <w:basedOn w:val="ac"/>
    <w:next w:val="111111"/>
    <w:unhideWhenUsed/>
    <w:rsid w:val="00564BF6"/>
  </w:style>
  <w:style w:type="numbering" w:customStyle="1" w:styleId="1111112023">
    <w:name w:val="1 / 1.1 / 1.1.12023"/>
    <w:basedOn w:val="ac"/>
    <w:next w:val="111111"/>
    <w:uiPriority w:val="99"/>
    <w:semiHidden/>
    <w:unhideWhenUsed/>
    <w:rsid w:val="00564BF6"/>
  </w:style>
  <w:style w:type="numbering" w:customStyle="1" w:styleId="1111112133">
    <w:name w:val="1 / 1.1 / 1.1.12133"/>
    <w:basedOn w:val="ac"/>
    <w:next w:val="111111"/>
    <w:uiPriority w:val="99"/>
    <w:unhideWhenUsed/>
    <w:rsid w:val="00564BF6"/>
  </w:style>
  <w:style w:type="numbering" w:customStyle="1" w:styleId="111111274">
    <w:name w:val="1 / 1.1 / 1.1.1274"/>
    <w:basedOn w:val="ac"/>
    <w:next w:val="111111"/>
    <w:unhideWhenUsed/>
    <w:rsid w:val="00564BF6"/>
  </w:style>
  <w:style w:type="numbering" w:customStyle="1" w:styleId="1111111173">
    <w:name w:val="1 / 1.1 / 1.1.11173"/>
    <w:basedOn w:val="ac"/>
    <w:next w:val="111111"/>
    <w:unhideWhenUsed/>
    <w:rsid w:val="00564BF6"/>
  </w:style>
  <w:style w:type="numbering" w:customStyle="1" w:styleId="111111284">
    <w:name w:val="1 / 1.1 / 1.1.1284"/>
    <w:basedOn w:val="ac"/>
    <w:next w:val="111111"/>
    <w:unhideWhenUsed/>
    <w:rsid w:val="00564BF6"/>
  </w:style>
  <w:style w:type="numbering" w:customStyle="1" w:styleId="111111333">
    <w:name w:val="1 / 1.1 / 1.1.1333"/>
    <w:basedOn w:val="ac"/>
    <w:next w:val="111111"/>
    <w:rsid w:val="00564BF6"/>
  </w:style>
  <w:style w:type="numbering" w:customStyle="1" w:styleId="111111433">
    <w:name w:val="1 / 1.1 / 1.1.1433"/>
    <w:basedOn w:val="ac"/>
    <w:next w:val="111111"/>
    <w:rsid w:val="00564BF6"/>
  </w:style>
  <w:style w:type="numbering" w:customStyle="1" w:styleId="111111533">
    <w:name w:val="1 / 1.1 / 1.1.1533"/>
    <w:basedOn w:val="ac"/>
    <w:next w:val="111111"/>
    <w:rsid w:val="00564BF6"/>
  </w:style>
  <w:style w:type="numbering" w:customStyle="1" w:styleId="111111633">
    <w:name w:val="1 / 1.1 / 1.1.1633"/>
    <w:basedOn w:val="ac"/>
    <w:next w:val="111111"/>
    <w:rsid w:val="00564BF6"/>
  </w:style>
  <w:style w:type="numbering" w:customStyle="1" w:styleId="111111733">
    <w:name w:val="1 / 1.1 / 1.1.1733"/>
    <w:basedOn w:val="ac"/>
    <w:next w:val="111111"/>
    <w:unhideWhenUsed/>
    <w:rsid w:val="00564BF6"/>
  </w:style>
  <w:style w:type="numbering" w:customStyle="1" w:styleId="111111833">
    <w:name w:val="1 / 1.1 / 1.1.1833"/>
    <w:basedOn w:val="ac"/>
    <w:next w:val="111111"/>
    <w:unhideWhenUsed/>
    <w:rsid w:val="00564BF6"/>
  </w:style>
  <w:style w:type="numbering" w:customStyle="1" w:styleId="111111933">
    <w:name w:val="1 / 1.1 / 1.1.1933"/>
    <w:basedOn w:val="ac"/>
    <w:next w:val="111111"/>
    <w:unhideWhenUsed/>
    <w:rsid w:val="00564BF6"/>
  </w:style>
  <w:style w:type="numbering" w:customStyle="1" w:styleId="1111111033">
    <w:name w:val="1 / 1.1 / 1.1.11033"/>
    <w:basedOn w:val="ac"/>
    <w:next w:val="111111"/>
    <w:unhideWhenUsed/>
    <w:rsid w:val="00564BF6"/>
  </w:style>
  <w:style w:type="numbering" w:customStyle="1" w:styleId="1111112033">
    <w:name w:val="1 / 1.1 / 1.1.12033"/>
    <w:basedOn w:val="ac"/>
    <w:next w:val="111111"/>
    <w:uiPriority w:val="99"/>
    <w:semiHidden/>
    <w:unhideWhenUsed/>
    <w:rsid w:val="00564BF6"/>
  </w:style>
  <w:style w:type="numbering" w:customStyle="1" w:styleId="1111112143">
    <w:name w:val="1 / 1.1 / 1.1.12143"/>
    <w:basedOn w:val="ac"/>
    <w:next w:val="111111"/>
    <w:uiPriority w:val="99"/>
    <w:unhideWhenUsed/>
    <w:rsid w:val="00564BF6"/>
  </w:style>
  <w:style w:type="numbering" w:customStyle="1" w:styleId="111111343">
    <w:name w:val="1 / 1.1 / 1.1.1343"/>
    <w:basedOn w:val="ac"/>
    <w:next w:val="111111"/>
    <w:rsid w:val="00564BF6"/>
  </w:style>
  <w:style w:type="numbering" w:customStyle="1" w:styleId="1111115116">
    <w:name w:val="1 / 1.1 / 1.1.15116"/>
    <w:basedOn w:val="ac"/>
    <w:next w:val="111111"/>
    <w:rsid w:val="00564BF6"/>
  </w:style>
  <w:style w:type="numbering" w:customStyle="1" w:styleId="1111117116">
    <w:name w:val="1 / 1.1 / 1.1.17116"/>
    <w:basedOn w:val="ac"/>
    <w:next w:val="111111"/>
    <w:rsid w:val="00564BF6"/>
  </w:style>
  <w:style w:type="numbering" w:customStyle="1" w:styleId="111111353">
    <w:name w:val="1 / 1.1 / 1.1.1353"/>
    <w:basedOn w:val="ac"/>
    <w:next w:val="111111"/>
    <w:rsid w:val="00564BF6"/>
  </w:style>
  <w:style w:type="numbering" w:customStyle="1" w:styleId="1111115123">
    <w:name w:val="1 / 1.1 / 1.1.15123"/>
    <w:basedOn w:val="ac"/>
    <w:next w:val="111111"/>
    <w:rsid w:val="00564BF6"/>
  </w:style>
  <w:style w:type="numbering" w:customStyle="1" w:styleId="1111117123">
    <w:name w:val="1 / 1.1 / 1.1.17123"/>
    <w:basedOn w:val="ac"/>
    <w:next w:val="111111"/>
    <w:rsid w:val="00564BF6"/>
  </w:style>
  <w:style w:type="table" w:customStyle="1" w:styleId="1513">
    <w:name w:val="Сетка таблицы1513"/>
    <w:basedOn w:val="ab"/>
    <w:next w:val="afa"/>
    <w:uiPriority w:val="5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03">
    <w:name w:val="1 / 1.1 / 1.1.1303"/>
    <w:basedOn w:val="ac"/>
    <w:next w:val="111111"/>
    <w:rsid w:val="00564BF6"/>
  </w:style>
  <w:style w:type="numbering" w:customStyle="1" w:styleId="1111111193">
    <w:name w:val="1 / 1.1 / 1.1.11193"/>
    <w:basedOn w:val="ac"/>
    <w:next w:val="111111"/>
    <w:rsid w:val="00564BF6"/>
  </w:style>
  <w:style w:type="numbering" w:customStyle="1" w:styleId="111111363">
    <w:name w:val="1 / 1.1 / 1.1.1363"/>
    <w:basedOn w:val="ac"/>
    <w:next w:val="111111"/>
    <w:rsid w:val="00564BF6"/>
  </w:style>
  <w:style w:type="numbering" w:customStyle="1" w:styleId="1111115133">
    <w:name w:val="1 / 1.1 / 1.1.15133"/>
    <w:basedOn w:val="ac"/>
    <w:next w:val="111111"/>
    <w:rsid w:val="00564BF6"/>
  </w:style>
  <w:style w:type="numbering" w:customStyle="1" w:styleId="1111117133">
    <w:name w:val="1 / 1.1 / 1.1.17133"/>
    <w:basedOn w:val="ac"/>
    <w:next w:val="111111"/>
    <w:rsid w:val="00564BF6"/>
  </w:style>
  <w:style w:type="numbering" w:customStyle="1" w:styleId="11111111103">
    <w:name w:val="1 / 1.1 / 1.1.111103"/>
    <w:basedOn w:val="ac"/>
    <w:next w:val="111111"/>
    <w:rsid w:val="00564BF6"/>
  </w:style>
  <w:style w:type="numbering" w:customStyle="1" w:styleId="111111373">
    <w:name w:val="1 / 1.1 / 1.1.1373"/>
    <w:basedOn w:val="ac"/>
    <w:next w:val="111111"/>
    <w:rsid w:val="00564BF6"/>
  </w:style>
  <w:style w:type="numbering" w:customStyle="1" w:styleId="111111383">
    <w:name w:val="1 / 1.1 / 1.1.1383"/>
    <w:basedOn w:val="ac"/>
    <w:next w:val="111111"/>
    <w:rsid w:val="00564BF6"/>
  </w:style>
  <w:style w:type="numbering" w:customStyle="1" w:styleId="111111393">
    <w:name w:val="1 / 1.1 / 1.1.1393"/>
    <w:basedOn w:val="ac"/>
    <w:next w:val="111111"/>
    <w:rsid w:val="00564BF6"/>
  </w:style>
  <w:style w:type="numbering" w:customStyle="1" w:styleId="1111113103">
    <w:name w:val="1 / 1.1 / 1.1.13103"/>
    <w:basedOn w:val="ac"/>
    <w:next w:val="111111"/>
    <w:rsid w:val="00564BF6"/>
  </w:style>
  <w:style w:type="numbering" w:customStyle="1" w:styleId="111111403">
    <w:name w:val="1 / 1.1 / 1.1.1403"/>
    <w:basedOn w:val="ac"/>
    <w:next w:val="111111"/>
    <w:uiPriority w:val="99"/>
    <w:rsid w:val="00564BF6"/>
  </w:style>
  <w:style w:type="numbering" w:customStyle="1" w:styleId="111111673">
    <w:name w:val="1 / 1.1 / 1.1.1673"/>
    <w:basedOn w:val="ac"/>
    <w:next w:val="111111"/>
    <w:rsid w:val="00564BF6"/>
  </w:style>
  <w:style w:type="table" w:customStyle="1" w:styleId="1314">
    <w:name w:val="Сетка таблицы1314"/>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416">
    <w:name w:val="1 / 1.1 / 1.1.12416"/>
    <w:basedOn w:val="ac"/>
    <w:next w:val="111111"/>
    <w:rsid w:val="00564BF6"/>
  </w:style>
  <w:style w:type="table" w:customStyle="1" w:styleId="14140">
    <w:name w:val="Сетка таблицы1414"/>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4">
    <w:name w:val="Сетка таблицы1514"/>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483">
    <w:name w:val="1 / 1.1 / 1.1.1483"/>
    <w:basedOn w:val="ac"/>
    <w:next w:val="111111"/>
    <w:uiPriority w:val="99"/>
    <w:rsid w:val="00564BF6"/>
  </w:style>
  <w:style w:type="numbering" w:customStyle="1" w:styleId="111111683">
    <w:name w:val="1 / 1.1 / 1.1.1683"/>
    <w:basedOn w:val="ac"/>
    <w:next w:val="111111"/>
    <w:rsid w:val="00564BF6"/>
  </w:style>
  <w:style w:type="numbering" w:customStyle="1" w:styleId="111111503">
    <w:name w:val="1 / 1.1 / 1.1.1503"/>
    <w:basedOn w:val="ac"/>
    <w:next w:val="111111"/>
    <w:uiPriority w:val="99"/>
    <w:rsid w:val="00564BF6"/>
  </w:style>
  <w:style w:type="numbering" w:customStyle="1" w:styleId="111111693">
    <w:name w:val="1 / 1.1 / 1.1.1693"/>
    <w:basedOn w:val="ac"/>
    <w:next w:val="111111"/>
    <w:rsid w:val="00564BF6"/>
  </w:style>
  <w:style w:type="numbering" w:customStyle="1" w:styleId="111111603">
    <w:name w:val="1 / 1.1 / 1.1.1603"/>
    <w:basedOn w:val="ac"/>
    <w:next w:val="111111"/>
    <w:uiPriority w:val="99"/>
    <w:unhideWhenUsed/>
    <w:rsid w:val="00564BF6"/>
  </w:style>
  <w:style w:type="numbering" w:customStyle="1" w:styleId="1111111233">
    <w:name w:val="1 / 1.1 / 1.1.11233"/>
    <w:basedOn w:val="ac"/>
    <w:next w:val="111111"/>
    <w:unhideWhenUsed/>
    <w:rsid w:val="00564BF6"/>
  </w:style>
  <w:style w:type="numbering" w:customStyle="1" w:styleId="1111112263">
    <w:name w:val="1 / 1.1 / 1.1.12263"/>
    <w:basedOn w:val="ac"/>
    <w:next w:val="111111"/>
    <w:unhideWhenUsed/>
    <w:rsid w:val="00564BF6"/>
  </w:style>
  <w:style w:type="numbering" w:customStyle="1" w:styleId="1111113143">
    <w:name w:val="1 / 1.1 / 1.1.13143"/>
    <w:basedOn w:val="ac"/>
    <w:next w:val="111111"/>
    <w:rsid w:val="00564BF6"/>
  </w:style>
  <w:style w:type="numbering" w:customStyle="1" w:styleId="1111114143">
    <w:name w:val="1 / 1.1 / 1.1.14143"/>
    <w:basedOn w:val="ac"/>
    <w:next w:val="111111"/>
    <w:rsid w:val="00564BF6"/>
  </w:style>
  <w:style w:type="numbering" w:customStyle="1" w:styleId="1111115103">
    <w:name w:val="1 / 1.1 / 1.1.15103"/>
    <w:basedOn w:val="ac"/>
    <w:next w:val="111111"/>
    <w:rsid w:val="00564BF6"/>
  </w:style>
  <w:style w:type="numbering" w:customStyle="1" w:styleId="1111116103">
    <w:name w:val="1 / 1.1 / 1.1.16103"/>
    <w:basedOn w:val="ac"/>
    <w:next w:val="111111"/>
    <w:rsid w:val="00564BF6"/>
  </w:style>
  <w:style w:type="numbering" w:customStyle="1" w:styleId="1111117103">
    <w:name w:val="1 / 1.1 / 1.1.17103"/>
    <w:basedOn w:val="ac"/>
    <w:next w:val="111111"/>
    <w:unhideWhenUsed/>
    <w:rsid w:val="00564BF6"/>
  </w:style>
  <w:style w:type="numbering" w:customStyle="1" w:styleId="111111873">
    <w:name w:val="1 / 1.1 / 1.1.1873"/>
    <w:basedOn w:val="ac"/>
    <w:next w:val="111111"/>
    <w:unhideWhenUsed/>
    <w:rsid w:val="00564BF6"/>
  </w:style>
  <w:style w:type="numbering" w:customStyle="1" w:styleId="111111973">
    <w:name w:val="1 / 1.1 / 1.1.1973"/>
    <w:basedOn w:val="ac"/>
    <w:next w:val="111111"/>
    <w:unhideWhenUsed/>
    <w:rsid w:val="00564BF6"/>
  </w:style>
  <w:style w:type="numbering" w:customStyle="1" w:styleId="1111111073">
    <w:name w:val="1 / 1.1 / 1.1.11073"/>
    <w:basedOn w:val="ac"/>
    <w:next w:val="111111"/>
    <w:unhideWhenUsed/>
    <w:rsid w:val="00564BF6"/>
  </w:style>
  <w:style w:type="numbering" w:customStyle="1" w:styleId="1111112073">
    <w:name w:val="1 / 1.1 / 1.1.12073"/>
    <w:basedOn w:val="ac"/>
    <w:next w:val="111111"/>
    <w:rsid w:val="00564BF6"/>
  </w:style>
  <w:style w:type="numbering" w:customStyle="1" w:styleId="11111121133">
    <w:name w:val="1 / 1.1 / 1.1.121133"/>
    <w:basedOn w:val="ac"/>
    <w:next w:val="111111"/>
    <w:rsid w:val="00564BF6"/>
  </w:style>
  <w:style w:type="numbering" w:customStyle="1" w:styleId="1111112273">
    <w:name w:val="1 / 1.1 / 1.1.12273"/>
    <w:basedOn w:val="ac"/>
    <w:next w:val="111111"/>
    <w:rsid w:val="00564BF6"/>
  </w:style>
  <w:style w:type="numbering" w:customStyle="1" w:styleId="1111112343">
    <w:name w:val="1 / 1.1 / 1.1.12343"/>
    <w:basedOn w:val="ac"/>
    <w:next w:val="111111"/>
    <w:rsid w:val="00564BF6"/>
  </w:style>
  <w:style w:type="numbering" w:customStyle="1" w:styleId="1111112443">
    <w:name w:val="1 / 1.1 / 1.1.12443"/>
    <w:basedOn w:val="ac"/>
    <w:next w:val="111111"/>
    <w:rsid w:val="00564BF6"/>
  </w:style>
  <w:style w:type="numbering" w:customStyle="1" w:styleId="1111112543">
    <w:name w:val="1 / 1.1 / 1.1.12543"/>
    <w:basedOn w:val="ac"/>
    <w:next w:val="111111"/>
    <w:rsid w:val="00564BF6"/>
  </w:style>
  <w:style w:type="numbering" w:customStyle="1" w:styleId="1111112643">
    <w:name w:val="1 / 1.1 / 1.1.12643"/>
    <w:basedOn w:val="ac"/>
    <w:next w:val="111111"/>
    <w:rsid w:val="00564BF6"/>
  </w:style>
  <w:style w:type="numbering" w:customStyle="1" w:styleId="111111703">
    <w:name w:val="1 / 1.1 / 1.1.1703"/>
    <w:basedOn w:val="ac"/>
    <w:next w:val="111111"/>
    <w:uiPriority w:val="99"/>
    <w:unhideWhenUsed/>
    <w:rsid w:val="00564BF6"/>
  </w:style>
  <w:style w:type="numbering" w:customStyle="1" w:styleId="1111111243">
    <w:name w:val="1 / 1.1 / 1.1.11243"/>
    <w:basedOn w:val="ac"/>
    <w:next w:val="111111"/>
    <w:unhideWhenUsed/>
    <w:rsid w:val="00564BF6"/>
  </w:style>
  <w:style w:type="numbering" w:customStyle="1" w:styleId="1111112283">
    <w:name w:val="1 / 1.1 / 1.1.12283"/>
    <w:basedOn w:val="ac"/>
    <w:next w:val="111111"/>
    <w:unhideWhenUsed/>
    <w:rsid w:val="00564BF6"/>
  </w:style>
  <w:style w:type="numbering" w:customStyle="1" w:styleId="1111113153">
    <w:name w:val="1 / 1.1 / 1.1.13153"/>
    <w:basedOn w:val="ac"/>
    <w:next w:val="111111"/>
    <w:rsid w:val="00564BF6"/>
  </w:style>
  <w:style w:type="numbering" w:customStyle="1" w:styleId="1111114153">
    <w:name w:val="1 / 1.1 / 1.1.14153"/>
    <w:basedOn w:val="ac"/>
    <w:next w:val="111111"/>
    <w:rsid w:val="00564BF6"/>
  </w:style>
  <w:style w:type="numbering" w:customStyle="1" w:styleId="1111115143">
    <w:name w:val="1 / 1.1 / 1.1.15143"/>
    <w:basedOn w:val="ac"/>
    <w:next w:val="111111"/>
    <w:rsid w:val="00564BF6"/>
  </w:style>
  <w:style w:type="numbering" w:customStyle="1" w:styleId="1111116143">
    <w:name w:val="1 / 1.1 / 1.1.16143"/>
    <w:basedOn w:val="ac"/>
    <w:next w:val="111111"/>
    <w:rsid w:val="00564BF6"/>
  </w:style>
  <w:style w:type="numbering" w:customStyle="1" w:styleId="1111117143">
    <w:name w:val="1 / 1.1 / 1.1.17143"/>
    <w:basedOn w:val="ac"/>
    <w:next w:val="111111"/>
    <w:unhideWhenUsed/>
    <w:rsid w:val="00564BF6"/>
  </w:style>
  <w:style w:type="numbering" w:customStyle="1" w:styleId="111111883">
    <w:name w:val="1 / 1.1 / 1.1.1883"/>
    <w:basedOn w:val="ac"/>
    <w:next w:val="111111"/>
    <w:unhideWhenUsed/>
    <w:rsid w:val="00564BF6"/>
  </w:style>
  <w:style w:type="numbering" w:customStyle="1" w:styleId="111111803">
    <w:name w:val="1 / 1.1 / 1.1.1803"/>
    <w:basedOn w:val="ac"/>
    <w:next w:val="111111"/>
    <w:uiPriority w:val="99"/>
    <w:unhideWhenUsed/>
    <w:rsid w:val="00564BF6"/>
  </w:style>
  <w:style w:type="numbering" w:customStyle="1" w:styleId="1111111263">
    <w:name w:val="1 / 1.1 / 1.1.11263"/>
    <w:basedOn w:val="ac"/>
    <w:next w:val="111111"/>
    <w:unhideWhenUsed/>
    <w:rsid w:val="00564BF6"/>
  </w:style>
  <w:style w:type="numbering" w:customStyle="1" w:styleId="1111112293">
    <w:name w:val="1 / 1.1 / 1.1.12293"/>
    <w:basedOn w:val="ac"/>
    <w:next w:val="111111"/>
    <w:unhideWhenUsed/>
    <w:rsid w:val="00564BF6"/>
  </w:style>
  <w:style w:type="numbering" w:customStyle="1" w:styleId="1111113163">
    <w:name w:val="1 / 1.1 / 1.1.13163"/>
    <w:basedOn w:val="ac"/>
    <w:next w:val="111111"/>
    <w:rsid w:val="00564BF6"/>
  </w:style>
  <w:style w:type="numbering" w:customStyle="1" w:styleId="1111114163">
    <w:name w:val="1 / 1.1 / 1.1.14163"/>
    <w:basedOn w:val="ac"/>
    <w:next w:val="111111"/>
    <w:rsid w:val="00564BF6"/>
  </w:style>
  <w:style w:type="numbering" w:customStyle="1" w:styleId="1111115153">
    <w:name w:val="1 / 1.1 / 1.1.15153"/>
    <w:basedOn w:val="ac"/>
    <w:next w:val="111111"/>
    <w:rsid w:val="00564BF6"/>
  </w:style>
  <w:style w:type="numbering" w:customStyle="1" w:styleId="1111116153">
    <w:name w:val="1 / 1.1 / 1.1.16153"/>
    <w:basedOn w:val="ac"/>
    <w:next w:val="111111"/>
    <w:rsid w:val="00564BF6"/>
  </w:style>
  <w:style w:type="numbering" w:customStyle="1" w:styleId="1111117153">
    <w:name w:val="1 / 1.1 / 1.1.17153"/>
    <w:basedOn w:val="ac"/>
    <w:next w:val="111111"/>
    <w:unhideWhenUsed/>
    <w:rsid w:val="00564BF6"/>
  </w:style>
  <w:style w:type="numbering" w:customStyle="1" w:styleId="111111893">
    <w:name w:val="1 / 1.1 / 1.1.1893"/>
    <w:basedOn w:val="ac"/>
    <w:next w:val="111111"/>
    <w:unhideWhenUsed/>
    <w:rsid w:val="00564BF6"/>
  </w:style>
  <w:style w:type="numbering" w:customStyle="1" w:styleId="111111903">
    <w:name w:val="1 / 1.1 / 1.1.1903"/>
    <w:basedOn w:val="ac"/>
    <w:next w:val="111111"/>
    <w:uiPriority w:val="99"/>
    <w:unhideWhenUsed/>
    <w:rsid w:val="00564BF6"/>
  </w:style>
  <w:style w:type="numbering" w:customStyle="1" w:styleId="1111111283">
    <w:name w:val="1 / 1.1 / 1.1.11283"/>
    <w:basedOn w:val="ac"/>
    <w:next w:val="111111"/>
    <w:unhideWhenUsed/>
    <w:rsid w:val="00564BF6"/>
  </w:style>
  <w:style w:type="numbering" w:customStyle="1" w:styleId="1111112303">
    <w:name w:val="1 / 1.1 / 1.1.12303"/>
    <w:basedOn w:val="ac"/>
    <w:next w:val="111111"/>
    <w:unhideWhenUsed/>
    <w:rsid w:val="00564BF6"/>
  </w:style>
  <w:style w:type="numbering" w:customStyle="1" w:styleId="1111113173">
    <w:name w:val="1 / 1.1 / 1.1.13173"/>
    <w:basedOn w:val="ac"/>
    <w:next w:val="111111"/>
    <w:rsid w:val="00564BF6"/>
  </w:style>
  <w:style w:type="numbering" w:customStyle="1" w:styleId="1111114173">
    <w:name w:val="1 / 1.1 / 1.1.14173"/>
    <w:basedOn w:val="ac"/>
    <w:next w:val="111111"/>
    <w:rsid w:val="00564BF6"/>
  </w:style>
  <w:style w:type="numbering" w:customStyle="1" w:styleId="1111115163">
    <w:name w:val="1 / 1.1 / 1.1.15163"/>
    <w:basedOn w:val="ac"/>
    <w:next w:val="111111"/>
    <w:rsid w:val="00564BF6"/>
  </w:style>
  <w:style w:type="numbering" w:customStyle="1" w:styleId="1111116163">
    <w:name w:val="1 / 1.1 / 1.1.16163"/>
    <w:basedOn w:val="ac"/>
    <w:next w:val="111111"/>
    <w:rsid w:val="00564BF6"/>
  </w:style>
  <w:style w:type="numbering" w:customStyle="1" w:styleId="1111117163">
    <w:name w:val="1 / 1.1 / 1.1.17163"/>
    <w:basedOn w:val="ac"/>
    <w:next w:val="111111"/>
    <w:unhideWhenUsed/>
    <w:rsid w:val="00564BF6"/>
  </w:style>
  <w:style w:type="numbering" w:customStyle="1" w:styleId="1111118103">
    <w:name w:val="1 / 1.1 / 1.1.18103"/>
    <w:basedOn w:val="ac"/>
    <w:next w:val="111111"/>
    <w:unhideWhenUsed/>
    <w:rsid w:val="00564BF6"/>
  </w:style>
  <w:style w:type="numbering" w:customStyle="1" w:styleId="111111983">
    <w:name w:val="1 / 1.1 / 1.1.1983"/>
    <w:basedOn w:val="ac"/>
    <w:next w:val="111111"/>
    <w:unhideWhenUsed/>
    <w:rsid w:val="00564BF6"/>
  </w:style>
  <w:style w:type="numbering" w:customStyle="1" w:styleId="1111111083">
    <w:name w:val="1 / 1.1 / 1.1.11083"/>
    <w:basedOn w:val="ac"/>
    <w:next w:val="111111"/>
    <w:unhideWhenUsed/>
    <w:rsid w:val="00564BF6"/>
  </w:style>
  <w:style w:type="numbering" w:customStyle="1" w:styleId="1111112083">
    <w:name w:val="1 / 1.1 / 1.1.12083"/>
    <w:basedOn w:val="ac"/>
    <w:next w:val="111111"/>
    <w:rsid w:val="00564BF6"/>
  </w:style>
  <w:style w:type="numbering" w:customStyle="1" w:styleId="11111121143">
    <w:name w:val="1 / 1.1 / 1.1.121143"/>
    <w:basedOn w:val="ac"/>
    <w:next w:val="111111"/>
    <w:rsid w:val="00564BF6"/>
  </w:style>
  <w:style w:type="numbering" w:customStyle="1" w:styleId="11111122103">
    <w:name w:val="1 / 1.1 / 1.1.122103"/>
    <w:basedOn w:val="ac"/>
    <w:next w:val="111111"/>
    <w:rsid w:val="00564BF6"/>
  </w:style>
  <w:style w:type="numbering" w:customStyle="1" w:styleId="1111112353">
    <w:name w:val="1 / 1.1 / 1.1.12353"/>
    <w:basedOn w:val="ac"/>
    <w:next w:val="111111"/>
    <w:rsid w:val="00564BF6"/>
  </w:style>
  <w:style w:type="numbering" w:customStyle="1" w:styleId="1111112453">
    <w:name w:val="1 / 1.1 / 1.1.12453"/>
    <w:basedOn w:val="ac"/>
    <w:next w:val="111111"/>
    <w:rsid w:val="00564BF6"/>
  </w:style>
  <w:style w:type="numbering" w:customStyle="1" w:styleId="1111112553">
    <w:name w:val="1 / 1.1 / 1.1.12553"/>
    <w:basedOn w:val="ac"/>
    <w:next w:val="111111"/>
    <w:rsid w:val="00564BF6"/>
  </w:style>
  <w:style w:type="numbering" w:customStyle="1" w:styleId="1111112653">
    <w:name w:val="1 / 1.1 / 1.1.12653"/>
    <w:basedOn w:val="ac"/>
    <w:next w:val="111111"/>
    <w:rsid w:val="00564BF6"/>
  </w:style>
  <w:style w:type="numbering" w:customStyle="1" w:styleId="111111993">
    <w:name w:val="1 / 1.1 / 1.1.1993"/>
    <w:basedOn w:val="ac"/>
    <w:next w:val="111111"/>
    <w:uiPriority w:val="99"/>
    <w:unhideWhenUsed/>
    <w:rsid w:val="00564BF6"/>
  </w:style>
  <w:style w:type="numbering" w:customStyle="1" w:styleId="1111111293">
    <w:name w:val="1 / 1.1 / 1.1.11293"/>
    <w:basedOn w:val="ac"/>
    <w:next w:val="111111"/>
    <w:unhideWhenUsed/>
    <w:rsid w:val="00564BF6"/>
  </w:style>
  <w:style w:type="numbering" w:customStyle="1" w:styleId="1111112363">
    <w:name w:val="1 / 1.1 / 1.1.12363"/>
    <w:basedOn w:val="ac"/>
    <w:next w:val="111111"/>
    <w:unhideWhenUsed/>
    <w:rsid w:val="00564BF6"/>
  </w:style>
  <w:style w:type="numbering" w:customStyle="1" w:styleId="1111113183">
    <w:name w:val="1 / 1.1 / 1.1.13183"/>
    <w:basedOn w:val="ac"/>
    <w:next w:val="111111"/>
    <w:rsid w:val="00564BF6"/>
  </w:style>
  <w:style w:type="numbering" w:customStyle="1" w:styleId="1111114183">
    <w:name w:val="1 / 1.1 / 1.1.14183"/>
    <w:basedOn w:val="ac"/>
    <w:next w:val="111111"/>
    <w:rsid w:val="00564BF6"/>
  </w:style>
  <w:style w:type="numbering" w:customStyle="1" w:styleId="1111115173">
    <w:name w:val="1 / 1.1 / 1.1.15173"/>
    <w:basedOn w:val="ac"/>
    <w:next w:val="111111"/>
    <w:rsid w:val="00564BF6"/>
  </w:style>
  <w:style w:type="numbering" w:customStyle="1" w:styleId="1111116173">
    <w:name w:val="1 / 1.1 / 1.1.16173"/>
    <w:basedOn w:val="ac"/>
    <w:next w:val="111111"/>
    <w:rsid w:val="00564BF6"/>
  </w:style>
  <w:style w:type="numbering" w:customStyle="1" w:styleId="1111117173">
    <w:name w:val="1 / 1.1 / 1.1.17173"/>
    <w:basedOn w:val="ac"/>
    <w:next w:val="111111"/>
    <w:unhideWhenUsed/>
    <w:rsid w:val="00564BF6"/>
  </w:style>
  <w:style w:type="numbering" w:customStyle="1" w:styleId="1111118114">
    <w:name w:val="1 / 1.1 / 1.1.18114"/>
    <w:basedOn w:val="ac"/>
    <w:next w:val="111111"/>
    <w:unhideWhenUsed/>
    <w:rsid w:val="00564BF6"/>
  </w:style>
  <w:style w:type="numbering" w:customStyle="1" w:styleId="1111119103">
    <w:name w:val="1 / 1.1 / 1.1.19103"/>
    <w:basedOn w:val="ac"/>
    <w:next w:val="111111"/>
    <w:unhideWhenUsed/>
    <w:rsid w:val="00564BF6"/>
  </w:style>
  <w:style w:type="numbering" w:customStyle="1" w:styleId="1111111093">
    <w:name w:val="1 / 1.1 / 1.1.11093"/>
    <w:basedOn w:val="ac"/>
    <w:next w:val="111111"/>
    <w:unhideWhenUsed/>
    <w:rsid w:val="00564BF6"/>
  </w:style>
  <w:style w:type="numbering" w:customStyle="1" w:styleId="1111112093">
    <w:name w:val="1 / 1.1 / 1.1.12093"/>
    <w:basedOn w:val="ac"/>
    <w:next w:val="111111"/>
    <w:rsid w:val="00564BF6"/>
  </w:style>
  <w:style w:type="numbering" w:customStyle="1" w:styleId="11111121153">
    <w:name w:val="1 / 1.1 / 1.1.121153"/>
    <w:basedOn w:val="ac"/>
    <w:next w:val="111111"/>
    <w:rsid w:val="00564BF6"/>
  </w:style>
  <w:style w:type="numbering" w:customStyle="1" w:styleId="11111122113">
    <w:name w:val="1 / 1.1 / 1.1.122113"/>
    <w:basedOn w:val="ac"/>
    <w:next w:val="111111"/>
    <w:rsid w:val="00564BF6"/>
  </w:style>
  <w:style w:type="numbering" w:customStyle="1" w:styleId="1111112373">
    <w:name w:val="1 / 1.1 / 1.1.12373"/>
    <w:basedOn w:val="ac"/>
    <w:next w:val="111111"/>
    <w:rsid w:val="00564BF6"/>
  </w:style>
  <w:style w:type="numbering" w:customStyle="1" w:styleId="1111112463">
    <w:name w:val="1 / 1.1 / 1.1.12463"/>
    <w:basedOn w:val="ac"/>
    <w:next w:val="111111"/>
    <w:rsid w:val="00564BF6"/>
  </w:style>
  <w:style w:type="numbering" w:customStyle="1" w:styleId="1111112563">
    <w:name w:val="1 / 1.1 / 1.1.12563"/>
    <w:basedOn w:val="ac"/>
    <w:next w:val="111111"/>
    <w:rsid w:val="00564BF6"/>
  </w:style>
  <w:style w:type="numbering" w:customStyle="1" w:styleId="1111112663">
    <w:name w:val="1 / 1.1 / 1.1.12663"/>
    <w:basedOn w:val="ac"/>
    <w:next w:val="111111"/>
    <w:rsid w:val="00564BF6"/>
  </w:style>
  <w:style w:type="numbering" w:customStyle="1" w:styleId="1111111003">
    <w:name w:val="1 / 1.1 / 1.1.11003"/>
    <w:basedOn w:val="ac"/>
    <w:next w:val="111111"/>
    <w:uiPriority w:val="99"/>
    <w:unhideWhenUsed/>
    <w:rsid w:val="00564BF6"/>
  </w:style>
  <w:style w:type="numbering" w:customStyle="1" w:styleId="1111111303">
    <w:name w:val="1 / 1.1 / 1.1.11303"/>
    <w:basedOn w:val="ac"/>
    <w:next w:val="111111"/>
    <w:unhideWhenUsed/>
    <w:rsid w:val="00564BF6"/>
  </w:style>
  <w:style w:type="numbering" w:customStyle="1" w:styleId="1111112383">
    <w:name w:val="1 / 1.1 / 1.1.12383"/>
    <w:basedOn w:val="ac"/>
    <w:next w:val="111111"/>
    <w:unhideWhenUsed/>
    <w:rsid w:val="00564BF6"/>
  </w:style>
  <w:style w:type="numbering" w:customStyle="1" w:styleId="1111113193">
    <w:name w:val="1 / 1.1 / 1.1.13193"/>
    <w:basedOn w:val="ac"/>
    <w:next w:val="111111"/>
    <w:rsid w:val="00564BF6"/>
  </w:style>
  <w:style w:type="numbering" w:customStyle="1" w:styleId="1111114193">
    <w:name w:val="1 / 1.1 / 1.1.14193"/>
    <w:basedOn w:val="ac"/>
    <w:next w:val="111111"/>
    <w:rsid w:val="00564BF6"/>
  </w:style>
  <w:style w:type="numbering" w:customStyle="1" w:styleId="1111115183">
    <w:name w:val="1 / 1.1 / 1.1.15183"/>
    <w:basedOn w:val="ac"/>
    <w:next w:val="111111"/>
    <w:rsid w:val="00564BF6"/>
  </w:style>
  <w:style w:type="numbering" w:customStyle="1" w:styleId="1111116183">
    <w:name w:val="1 / 1.1 / 1.1.16183"/>
    <w:basedOn w:val="ac"/>
    <w:next w:val="111111"/>
    <w:rsid w:val="00564BF6"/>
  </w:style>
  <w:style w:type="numbering" w:customStyle="1" w:styleId="1111117183">
    <w:name w:val="1 / 1.1 / 1.1.17183"/>
    <w:basedOn w:val="ac"/>
    <w:next w:val="111111"/>
    <w:unhideWhenUsed/>
    <w:rsid w:val="00564BF6"/>
  </w:style>
  <w:style w:type="numbering" w:customStyle="1" w:styleId="1111118123">
    <w:name w:val="1 / 1.1 / 1.1.18123"/>
    <w:basedOn w:val="ac"/>
    <w:next w:val="111111"/>
    <w:unhideWhenUsed/>
    <w:rsid w:val="00564BF6"/>
  </w:style>
  <w:style w:type="numbering" w:customStyle="1" w:styleId="1111119114">
    <w:name w:val="1 / 1.1 / 1.1.19114"/>
    <w:basedOn w:val="ac"/>
    <w:next w:val="111111"/>
    <w:unhideWhenUsed/>
    <w:rsid w:val="00564BF6"/>
  </w:style>
  <w:style w:type="numbering" w:customStyle="1" w:styleId="11111110103">
    <w:name w:val="1 / 1.1 / 1.1.110103"/>
    <w:basedOn w:val="ac"/>
    <w:next w:val="111111"/>
    <w:unhideWhenUsed/>
    <w:rsid w:val="00564BF6"/>
  </w:style>
  <w:style w:type="numbering" w:customStyle="1" w:styleId="11111120103">
    <w:name w:val="1 / 1.1 / 1.1.120103"/>
    <w:basedOn w:val="ac"/>
    <w:next w:val="111111"/>
    <w:rsid w:val="00564BF6"/>
  </w:style>
  <w:style w:type="numbering" w:customStyle="1" w:styleId="11111121163">
    <w:name w:val="1 / 1.1 / 1.1.121163"/>
    <w:basedOn w:val="ac"/>
    <w:next w:val="111111"/>
    <w:rsid w:val="00564BF6"/>
  </w:style>
  <w:style w:type="numbering" w:customStyle="1" w:styleId="11111122123">
    <w:name w:val="1 / 1.1 / 1.1.122123"/>
    <w:basedOn w:val="ac"/>
    <w:next w:val="111111"/>
    <w:rsid w:val="00564BF6"/>
  </w:style>
  <w:style w:type="numbering" w:customStyle="1" w:styleId="1111112393">
    <w:name w:val="1 / 1.1 / 1.1.12393"/>
    <w:basedOn w:val="ac"/>
    <w:next w:val="111111"/>
    <w:rsid w:val="00564BF6"/>
  </w:style>
  <w:style w:type="numbering" w:customStyle="1" w:styleId="1111112473">
    <w:name w:val="1 / 1.1 / 1.1.12473"/>
    <w:basedOn w:val="ac"/>
    <w:next w:val="111111"/>
    <w:rsid w:val="00564BF6"/>
  </w:style>
  <w:style w:type="numbering" w:customStyle="1" w:styleId="1111112573">
    <w:name w:val="1 / 1.1 / 1.1.12573"/>
    <w:basedOn w:val="ac"/>
    <w:next w:val="111111"/>
    <w:rsid w:val="00564BF6"/>
  </w:style>
  <w:style w:type="numbering" w:customStyle="1" w:styleId="1111112673">
    <w:name w:val="1 / 1.1 / 1.1.12673"/>
    <w:basedOn w:val="ac"/>
    <w:next w:val="111111"/>
    <w:rsid w:val="00564BF6"/>
  </w:style>
  <w:style w:type="table" w:customStyle="1" w:styleId="2231">
    <w:name w:val="Сетка таблицы223"/>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403">
    <w:name w:val="1 / 1.1 / 1.1.12403"/>
    <w:basedOn w:val="ac"/>
    <w:next w:val="111111"/>
    <w:rsid w:val="00564BF6"/>
  </w:style>
  <w:style w:type="numbering" w:customStyle="1" w:styleId="1111113203">
    <w:name w:val="1 / 1.1 / 1.1.13203"/>
    <w:basedOn w:val="ac"/>
    <w:next w:val="111111"/>
    <w:rsid w:val="00564BF6"/>
  </w:style>
  <w:style w:type="numbering" w:customStyle="1" w:styleId="1111114203">
    <w:name w:val="1 / 1.1 / 1.1.14203"/>
    <w:basedOn w:val="ac"/>
    <w:next w:val="111111"/>
    <w:rsid w:val="00564BF6"/>
  </w:style>
  <w:style w:type="numbering" w:customStyle="1" w:styleId="1111115193">
    <w:name w:val="1 / 1.1 / 1.1.15193"/>
    <w:basedOn w:val="ac"/>
    <w:next w:val="111111"/>
    <w:rsid w:val="00564BF6"/>
  </w:style>
  <w:style w:type="numbering" w:customStyle="1" w:styleId="1111116193">
    <w:name w:val="1 / 1.1 / 1.1.16193"/>
    <w:basedOn w:val="ac"/>
    <w:next w:val="111111"/>
    <w:rsid w:val="00564BF6"/>
  </w:style>
  <w:style w:type="numbering" w:customStyle="1" w:styleId="1111117193">
    <w:name w:val="1 / 1.1 / 1.1.17193"/>
    <w:basedOn w:val="ac"/>
    <w:next w:val="111111"/>
    <w:rsid w:val="00564BF6"/>
  </w:style>
  <w:style w:type="numbering" w:customStyle="1" w:styleId="11111141102">
    <w:name w:val="1 / 1.1 / 1.1.141102"/>
    <w:basedOn w:val="ac"/>
    <w:next w:val="111111"/>
    <w:rsid w:val="00564BF6"/>
  </w:style>
  <w:style w:type="numbering" w:customStyle="1" w:styleId="11111151102">
    <w:name w:val="1 / 1.1 / 1.1.151102"/>
    <w:basedOn w:val="ac"/>
    <w:next w:val="111111"/>
    <w:rsid w:val="00564BF6"/>
  </w:style>
  <w:style w:type="numbering" w:customStyle="1" w:styleId="11111161102">
    <w:name w:val="1 / 1.1 / 1.1.161102"/>
    <w:basedOn w:val="ac"/>
    <w:next w:val="111111"/>
    <w:rsid w:val="00564BF6"/>
  </w:style>
  <w:style w:type="numbering" w:customStyle="1" w:styleId="11111171102">
    <w:name w:val="1 / 1.1 / 1.1.171102"/>
    <w:basedOn w:val="ac"/>
    <w:next w:val="111111"/>
    <w:rsid w:val="00564BF6"/>
  </w:style>
  <w:style w:type="numbering" w:customStyle="1" w:styleId="11111111202">
    <w:name w:val="1 / 1.1 / 1.1.111202"/>
    <w:basedOn w:val="ac"/>
    <w:next w:val="111111"/>
    <w:rsid w:val="00564BF6"/>
  </w:style>
  <w:style w:type="numbering" w:customStyle="1" w:styleId="1111118133">
    <w:name w:val="1 / 1.1 / 1.1.18133"/>
    <w:basedOn w:val="ac"/>
    <w:next w:val="111111"/>
    <w:uiPriority w:val="99"/>
    <w:unhideWhenUsed/>
    <w:rsid w:val="00564BF6"/>
  </w:style>
  <w:style w:type="numbering" w:customStyle="1" w:styleId="11111112101">
    <w:name w:val="1 / 1.1 / 1.1.112101"/>
    <w:basedOn w:val="ac"/>
    <w:next w:val="111111"/>
    <w:unhideWhenUsed/>
    <w:rsid w:val="00564BF6"/>
  </w:style>
  <w:style w:type="numbering" w:customStyle="1" w:styleId="11111121173">
    <w:name w:val="1 / 1.1 / 1.1.121173"/>
    <w:basedOn w:val="ac"/>
    <w:next w:val="111111"/>
    <w:unhideWhenUsed/>
    <w:rsid w:val="00564BF6"/>
  </w:style>
  <w:style w:type="numbering" w:customStyle="1" w:styleId="11111131102">
    <w:name w:val="1 / 1.1 / 1.1.131102"/>
    <w:basedOn w:val="ac"/>
    <w:next w:val="111111"/>
    <w:rsid w:val="00564BF6"/>
  </w:style>
  <w:style w:type="numbering" w:customStyle="1" w:styleId="1111114213">
    <w:name w:val="1 / 1.1 / 1.1.14213"/>
    <w:basedOn w:val="ac"/>
    <w:next w:val="111111"/>
    <w:rsid w:val="00564BF6"/>
  </w:style>
  <w:style w:type="numbering" w:customStyle="1" w:styleId="1111115212">
    <w:name w:val="1 / 1.1 / 1.1.15212"/>
    <w:basedOn w:val="ac"/>
    <w:next w:val="111111"/>
    <w:rsid w:val="00564BF6"/>
  </w:style>
  <w:style w:type="numbering" w:customStyle="1" w:styleId="1111116212">
    <w:name w:val="1 / 1.1 / 1.1.16212"/>
    <w:basedOn w:val="ac"/>
    <w:next w:val="111111"/>
    <w:rsid w:val="00564BF6"/>
  </w:style>
  <w:style w:type="numbering" w:customStyle="1" w:styleId="1111117212">
    <w:name w:val="1 / 1.1 / 1.1.17212"/>
    <w:basedOn w:val="ac"/>
    <w:next w:val="111111"/>
    <w:unhideWhenUsed/>
    <w:rsid w:val="00564BF6"/>
  </w:style>
  <w:style w:type="numbering" w:customStyle="1" w:styleId="1111118143">
    <w:name w:val="1 / 1.1 / 1.1.18143"/>
    <w:basedOn w:val="ac"/>
    <w:next w:val="111111"/>
    <w:unhideWhenUsed/>
    <w:rsid w:val="00564BF6"/>
  </w:style>
  <w:style w:type="numbering" w:customStyle="1" w:styleId="1111119123">
    <w:name w:val="1 / 1.1 / 1.1.19123"/>
    <w:basedOn w:val="ac"/>
    <w:next w:val="111111"/>
    <w:unhideWhenUsed/>
    <w:rsid w:val="00564BF6"/>
  </w:style>
  <w:style w:type="numbering" w:customStyle="1" w:styleId="11111110114">
    <w:name w:val="1 / 1.1 / 1.1.110114"/>
    <w:basedOn w:val="ac"/>
    <w:next w:val="111111"/>
    <w:unhideWhenUsed/>
    <w:rsid w:val="00564BF6"/>
  </w:style>
  <w:style w:type="numbering" w:customStyle="1" w:styleId="11111120114">
    <w:name w:val="1 / 1.1 / 1.1.120114"/>
    <w:basedOn w:val="ac"/>
    <w:next w:val="111111"/>
    <w:rsid w:val="00564BF6"/>
  </w:style>
  <w:style w:type="numbering" w:customStyle="1" w:styleId="11111121183">
    <w:name w:val="1 / 1.1 / 1.1.121183"/>
    <w:basedOn w:val="ac"/>
    <w:next w:val="111111"/>
    <w:rsid w:val="00564BF6"/>
  </w:style>
  <w:style w:type="numbering" w:customStyle="1" w:styleId="11111122133">
    <w:name w:val="1 / 1.1 / 1.1.122133"/>
    <w:basedOn w:val="ac"/>
    <w:next w:val="111111"/>
    <w:rsid w:val="00564BF6"/>
  </w:style>
  <w:style w:type="numbering" w:customStyle="1" w:styleId="11111123103">
    <w:name w:val="1 / 1.1 / 1.1.123103"/>
    <w:basedOn w:val="ac"/>
    <w:next w:val="111111"/>
    <w:rsid w:val="00564BF6"/>
  </w:style>
  <w:style w:type="numbering" w:customStyle="1" w:styleId="1111112483">
    <w:name w:val="1 / 1.1 / 1.1.12483"/>
    <w:basedOn w:val="ac"/>
    <w:next w:val="111111"/>
    <w:rsid w:val="00564BF6"/>
  </w:style>
  <w:style w:type="numbering" w:customStyle="1" w:styleId="1111112583">
    <w:name w:val="1 / 1.1 / 1.1.12583"/>
    <w:basedOn w:val="ac"/>
    <w:next w:val="111111"/>
    <w:rsid w:val="00564BF6"/>
  </w:style>
  <w:style w:type="numbering" w:customStyle="1" w:styleId="1111112683">
    <w:name w:val="1 / 1.1 / 1.1.12683"/>
    <w:basedOn w:val="ac"/>
    <w:next w:val="111111"/>
    <w:rsid w:val="00564BF6"/>
  </w:style>
  <w:style w:type="numbering" w:customStyle="1" w:styleId="1111112713">
    <w:name w:val="1 / 1.1 / 1.1.12713"/>
    <w:basedOn w:val="ac"/>
    <w:next w:val="111111"/>
    <w:uiPriority w:val="99"/>
    <w:unhideWhenUsed/>
    <w:rsid w:val="00564BF6"/>
  </w:style>
  <w:style w:type="numbering" w:customStyle="1" w:styleId="11111111214">
    <w:name w:val="1 / 1.1 / 1.1.111214"/>
    <w:basedOn w:val="ac"/>
    <w:next w:val="111111"/>
    <w:unhideWhenUsed/>
    <w:rsid w:val="00564BF6"/>
  </w:style>
  <w:style w:type="numbering" w:customStyle="1" w:styleId="1111112813">
    <w:name w:val="1 / 1.1 / 1.1.12813"/>
    <w:basedOn w:val="ac"/>
    <w:next w:val="111111"/>
    <w:unhideWhenUsed/>
    <w:rsid w:val="00564BF6"/>
  </w:style>
  <w:style w:type="numbering" w:customStyle="1" w:styleId="1111113213">
    <w:name w:val="1 / 1.1 / 1.1.13213"/>
    <w:basedOn w:val="ac"/>
    <w:next w:val="111111"/>
    <w:rsid w:val="00564BF6"/>
  </w:style>
  <w:style w:type="numbering" w:customStyle="1" w:styleId="1111114312">
    <w:name w:val="1 / 1.1 / 1.1.14312"/>
    <w:basedOn w:val="ac"/>
    <w:next w:val="111111"/>
    <w:rsid w:val="00564BF6"/>
  </w:style>
  <w:style w:type="numbering" w:customStyle="1" w:styleId="1111115312">
    <w:name w:val="1 / 1.1 / 1.1.15312"/>
    <w:basedOn w:val="ac"/>
    <w:next w:val="111111"/>
    <w:rsid w:val="00564BF6"/>
  </w:style>
  <w:style w:type="numbering" w:customStyle="1" w:styleId="1111116312">
    <w:name w:val="1 / 1.1 / 1.1.16312"/>
    <w:basedOn w:val="ac"/>
    <w:next w:val="111111"/>
    <w:rsid w:val="00564BF6"/>
  </w:style>
  <w:style w:type="numbering" w:customStyle="1" w:styleId="1111117312">
    <w:name w:val="1 / 1.1 / 1.1.17312"/>
    <w:basedOn w:val="ac"/>
    <w:next w:val="111111"/>
    <w:unhideWhenUsed/>
    <w:rsid w:val="00564BF6"/>
  </w:style>
  <w:style w:type="numbering" w:customStyle="1" w:styleId="1111118212">
    <w:name w:val="1 / 1.1 / 1.1.18212"/>
    <w:basedOn w:val="ac"/>
    <w:next w:val="111111"/>
    <w:unhideWhenUsed/>
    <w:rsid w:val="00564BF6"/>
  </w:style>
  <w:style w:type="numbering" w:customStyle="1" w:styleId="1111119133">
    <w:name w:val="1 / 1.1 / 1.1.19133"/>
    <w:basedOn w:val="ac"/>
    <w:next w:val="111111"/>
    <w:unhideWhenUsed/>
    <w:rsid w:val="00564BF6"/>
  </w:style>
  <w:style w:type="numbering" w:customStyle="1" w:styleId="11111110123">
    <w:name w:val="1 / 1.1 / 1.1.110123"/>
    <w:basedOn w:val="ac"/>
    <w:next w:val="111111"/>
    <w:unhideWhenUsed/>
    <w:rsid w:val="00564BF6"/>
  </w:style>
  <w:style w:type="numbering" w:customStyle="1" w:styleId="11111120123">
    <w:name w:val="1 / 1.1 / 1.1.120123"/>
    <w:basedOn w:val="ac"/>
    <w:next w:val="111111"/>
    <w:rsid w:val="00564BF6"/>
  </w:style>
  <w:style w:type="numbering" w:customStyle="1" w:styleId="11111121212">
    <w:name w:val="1 / 1.1 / 1.1.121212"/>
    <w:basedOn w:val="ac"/>
    <w:next w:val="111111"/>
    <w:rsid w:val="00564BF6"/>
  </w:style>
  <w:style w:type="numbering" w:customStyle="1" w:styleId="11111122143">
    <w:name w:val="1 / 1.1 / 1.1.122143"/>
    <w:basedOn w:val="ac"/>
    <w:next w:val="111111"/>
    <w:rsid w:val="00564BF6"/>
  </w:style>
  <w:style w:type="numbering" w:customStyle="1" w:styleId="11111123113">
    <w:name w:val="1 / 1.1 / 1.1.123113"/>
    <w:basedOn w:val="ac"/>
    <w:next w:val="111111"/>
    <w:rsid w:val="00564BF6"/>
  </w:style>
  <w:style w:type="numbering" w:customStyle="1" w:styleId="11111124112">
    <w:name w:val="1 / 1.1 / 1.1.124112"/>
    <w:basedOn w:val="ac"/>
    <w:next w:val="111111"/>
    <w:rsid w:val="00564BF6"/>
  </w:style>
  <w:style w:type="numbering" w:customStyle="1" w:styleId="11111125112">
    <w:name w:val="1 / 1.1 / 1.1.125112"/>
    <w:basedOn w:val="ac"/>
    <w:next w:val="111111"/>
    <w:rsid w:val="00564BF6"/>
  </w:style>
  <w:style w:type="numbering" w:customStyle="1" w:styleId="11111126112">
    <w:name w:val="1 / 1.1 / 1.1.126112"/>
    <w:basedOn w:val="ac"/>
    <w:next w:val="111111"/>
    <w:rsid w:val="00564BF6"/>
  </w:style>
  <w:style w:type="numbering" w:customStyle="1" w:styleId="1111112911">
    <w:name w:val="1 / 1.1 / 1.1.12911"/>
    <w:basedOn w:val="ac"/>
    <w:next w:val="111111"/>
    <w:uiPriority w:val="99"/>
    <w:unhideWhenUsed/>
    <w:rsid w:val="00564BF6"/>
  </w:style>
  <w:style w:type="numbering" w:customStyle="1" w:styleId="11111111411">
    <w:name w:val="1 / 1.1 / 1.1.111411"/>
    <w:basedOn w:val="ac"/>
    <w:next w:val="111111"/>
    <w:unhideWhenUsed/>
    <w:rsid w:val="00564BF6"/>
  </w:style>
  <w:style w:type="numbering" w:customStyle="1" w:styleId="11111111512">
    <w:name w:val="1 / 1.1 / 1.1.111512"/>
    <w:basedOn w:val="ac"/>
    <w:next w:val="111111"/>
    <w:semiHidden/>
    <w:unhideWhenUsed/>
    <w:rsid w:val="00564BF6"/>
  </w:style>
  <w:style w:type="numbering" w:customStyle="1" w:styleId="11111121011">
    <w:name w:val="1 / 1.1 / 1.1.121011"/>
    <w:basedOn w:val="ac"/>
    <w:next w:val="111111"/>
    <w:unhideWhenUsed/>
    <w:rsid w:val="00564BF6"/>
  </w:style>
  <w:style w:type="numbering" w:customStyle="1" w:styleId="11111112312">
    <w:name w:val="1 / 1.1 / 1.1.112312"/>
    <w:basedOn w:val="ac"/>
    <w:next w:val="111111"/>
    <w:semiHidden/>
    <w:unhideWhenUsed/>
    <w:rsid w:val="00564BF6"/>
  </w:style>
  <w:style w:type="numbering" w:customStyle="1" w:styleId="1111113312">
    <w:name w:val="1 / 1.1 / 1.1.13312"/>
    <w:basedOn w:val="ac"/>
    <w:next w:val="111111"/>
    <w:rsid w:val="00564BF6"/>
  </w:style>
  <w:style w:type="numbering" w:customStyle="1" w:styleId="1111114411">
    <w:name w:val="1 / 1.1 / 1.1.14411"/>
    <w:basedOn w:val="ac"/>
    <w:next w:val="111111"/>
    <w:rsid w:val="00564BF6"/>
  </w:style>
  <w:style w:type="numbering" w:customStyle="1" w:styleId="1111115411">
    <w:name w:val="1 / 1.1 / 1.1.15411"/>
    <w:basedOn w:val="ac"/>
    <w:next w:val="111111"/>
    <w:rsid w:val="00564BF6"/>
  </w:style>
  <w:style w:type="numbering" w:customStyle="1" w:styleId="1111116411">
    <w:name w:val="1 / 1.1 / 1.1.16411"/>
    <w:basedOn w:val="ac"/>
    <w:next w:val="111111"/>
    <w:rsid w:val="00564BF6"/>
  </w:style>
  <w:style w:type="numbering" w:customStyle="1" w:styleId="1111117411">
    <w:name w:val="1 / 1.1 / 1.1.17411"/>
    <w:basedOn w:val="ac"/>
    <w:next w:val="111111"/>
    <w:unhideWhenUsed/>
    <w:rsid w:val="00564BF6"/>
  </w:style>
  <w:style w:type="numbering" w:customStyle="1" w:styleId="1111118312">
    <w:name w:val="1 / 1.1 / 1.1.18312"/>
    <w:basedOn w:val="ac"/>
    <w:next w:val="111111"/>
    <w:unhideWhenUsed/>
    <w:rsid w:val="00564BF6"/>
  </w:style>
  <w:style w:type="numbering" w:customStyle="1" w:styleId="1111119212">
    <w:name w:val="1 / 1.1 / 1.1.19212"/>
    <w:basedOn w:val="ac"/>
    <w:next w:val="111111"/>
    <w:unhideWhenUsed/>
    <w:rsid w:val="00564BF6"/>
  </w:style>
  <w:style w:type="numbering" w:customStyle="1" w:styleId="11111110212">
    <w:name w:val="1 / 1.1 / 1.1.110212"/>
    <w:basedOn w:val="ac"/>
    <w:next w:val="111111"/>
    <w:unhideWhenUsed/>
    <w:rsid w:val="00564BF6"/>
  </w:style>
  <w:style w:type="numbering" w:customStyle="1" w:styleId="11111120212">
    <w:name w:val="1 / 1.1 / 1.1.120212"/>
    <w:basedOn w:val="ac"/>
    <w:next w:val="111111"/>
    <w:rsid w:val="00564BF6"/>
  </w:style>
  <w:style w:type="numbering" w:customStyle="1" w:styleId="11111121312">
    <w:name w:val="1 / 1.1 / 1.1.121312"/>
    <w:basedOn w:val="ac"/>
    <w:next w:val="111111"/>
    <w:rsid w:val="00564BF6"/>
  </w:style>
  <w:style w:type="numbering" w:customStyle="1" w:styleId="11111122211">
    <w:name w:val="1 / 1.1 / 1.1.122211"/>
    <w:basedOn w:val="ac"/>
    <w:next w:val="111111"/>
    <w:rsid w:val="00564BF6"/>
  </w:style>
  <w:style w:type="numbering" w:customStyle="1" w:styleId="11111123211">
    <w:name w:val="1 / 1.1 / 1.1.123211"/>
    <w:basedOn w:val="ac"/>
    <w:next w:val="111111"/>
    <w:rsid w:val="00564BF6"/>
  </w:style>
  <w:style w:type="numbering" w:customStyle="1" w:styleId="11111124211">
    <w:name w:val="1 / 1.1 / 1.1.124211"/>
    <w:basedOn w:val="ac"/>
    <w:next w:val="111111"/>
    <w:rsid w:val="00564BF6"/>
  </w:style>
  <w:style w:type="numbering" w:customStyle="1" w:styleId="11111125211">
    <w:name w:val="1 / 1.1 / 1.1.125211"/>
    <w:basedOn w:val="ac"/>
    <w:next w:val="111111"/>
    <w:rsid w:val="00564BF6"/>
  </w:style>
  <w:style w:type="numbering" w:customStyle="1" w:styleId="11111126211">
    <w:name w:val="1 / 1.1 / 1.1.126211"/>
    <w:basedOn w:val="ac"/>
    <w:next w:val="111111"/>
    <w:rsid w:val="00564BF6"/>
  </w:style>
  <w:style w:type="numbering" w:customStyle="1" w:styleId="1111113012">
    <w:name w:val="1 / 1.1 / 1.1.13012"/>
    <w:basedOn w:val="ac"/>
    <w:next w:val="111111"/>
    <w:uiPriority w:val="99"/>
    <w:unhideWhenUsed/>
    <w:rsid w:val="00564BF6"/>
  </w:style>
  <w:style w:type="numbering" w:customStyle="1" w:styleId="11111111611">
    <w:name w:val="1 / 1.1 / 1.1.111611"/>
    <w:basedOn w:val="ac"/>
    <w:next w:val="111111"/>
    <w:unhideWhenUsed/>
    <w:rsid w:val="00564BF6"/>
  </w:style>
  <w:style w:type="numbering" w:customStyle="1" w:styleId="11111111712">
    <w:name w:val="1 / 1.1 / 1.1.111712"/>
    <w:basedOn w:val="ac"/>
    <w:next w:val="111111"/>
    <w:semiHidden/>
    <w:unhideWhenUsed/>
    <w:rsid w:val="00564BF6"/>
  </w:style>
  <w:style w:type="numbering" w:customStyle="1" w:styleId="11111121412">
    <w:name w:val="1 / 1.1 / 1.1.121412"/>
    <w:basedOn w:val="ac"/>
    <w:next w:val="111111"/>
    <w:unhideWhenUsed/>
    <w:rsid w:val="00564BF6"/>
  </w:style>
  <w:style w:type="numbering" w:customStyle="1" w:styleId="11111112412">
    <w:name w:val="1 / 1.1 / 1.1.112412"/>
    <w:basedOn w:val="ac"/>
    <w:next w:val="111111"/>
    <w:semiHidden/>
    <w:unhideWhenUsed/>
    <w:rsid w:val="00564BF6"/>
  </w:style>
  <w:style w:type="numbering" w:customStyle="1" w:styleId="1111113412">
    <w:name w:val="1 / 1.1 / 1.1.13412"/>
    <w:basedOn w:val="ac"/>
    <w:next w:val="111111"/>
    <w:rsid w:val="00564BF6"/>
  </w:style>
  <w:style w:type="numbering" w:customStyle="1" w:styleId="1111114511">
    <w:name w:val="1 / 1.1 / 1.1.14511"/>
    <w:basedOn w:val="ac"/>
    <w:next w:val="111111"/>
    <w:rsid w:val="00564BF6"/>
  </w:style>
  <w:style w:type="numbering" w:customStyle="1" w:styleId="1111115511">
    <w:name w:val="1 / 1.1 / 1.1.15511"/>
    <w:basedOn w:val="ac"/>
    <w:next w:val="111111"/>
    <w:rsid w:val="00564BF6"/>
  </w:style>
  <w:style w:type="numbering" w:customStyle="1" w:styleId="1111116511">
    <w:name w:val="1 / 1.1 / 1.1.16511"/>
    <w:basedOn w:val="ac"/>
    <w:next w:val="111111"/>
    <w:rsid w:val="00564BF6"/>
  </w:style>
  <w:style w:type="numbering" w:customStyle="1" w:styleId="1111117511">
    <w:name w:val="1 / 1.1 / 1.1.17511"/>
    <w:basedOn w:val="ac"/>
    <w:next w:val="111111"/>
    <w:unhideWhenUsed/>
    <w:rsid w:val="00564BF6"/>
  </w:style>
  <w:style w:type="numbering" w:customStyle="1" w:styleId="1111118411">
    <w:name w:val="1 / 1.1 / 1.1.18411"/>
    <w:basedOn w:val="ac"/>
    <w:next w:val="111111"/>
    <w:unhideWhenUsed/>
    <w:rsid w:val="00564BF6"/>
  </w:style>
  <w:style w:type="numbering" w:customStyle="1" w:styleId="1111119312">
    <w:name w:val="1 / 1.1 / 1.1.19312"/>
    <w:basedOn w:val="ac"/>
    <w:next w:val="111111"/>
    <w:unhideWhenUsed/>
    <w:rsid w:val="00564BF6"/>
  </w:style>
  <w:style w:type="numbering" w:customStyle="1" w:styleId="11111110312">
    <w:name w:val="1 / 1.1 / 1.1.110312"/>
    <w:basedOn w:val="ac"/>
    <w:next w:val="111111"/>
    <w:unhideWhenUsed/>
    <w:rsid w:val="00564BF6"/>
  </w:style>
  <w:style w:type="numbering" w:customStyle="1" w:styleId="11111120312">
    <w:name w:val="1 / 1.1 / 1.1.120312"/>
    <w:basedOn w:val="ac"/>
    <w:next w:val="111111"/>
    <w:rsid w:val="00564BF6"/>
  </w:style>
  <w:style w:type="numbering" w:customStyle="1" w:styleId="11111121511">
    <w:name w:val="1 / 1.1 / 1.1.121511"/>
    <w:basedOn w:val="ac"/>
    <w:next w:val="111111"/>
    <w:rsid w:val="00564BF6"/>
  </w:style>
  <w:style w:type="numbering" w:customStyle="1" w:styleId="11111122311">
    <w:name w:val="1 / 1.1 / 1.1.122311"/>
    <w:basedOn w:val="ac"/>
    <w:next w:val="111111"/>
    <w:rsid w:val="00564BF6"/>
  </w:style>
  <w:style w:type="numbering" w:customStyle="1" w:styleId="11111123311">
    <w:name w:val="1 / 1.1 / 1.1.123311"/>
    <w:basedOn w:val="ac"/>
    <w:next w:val="111111"/>
    <w:rsid w:val="00564BF6"/>
  </w:style>
  <w:style w:type="numbering" w:customStyle="1" w:styleId="11111124311">
    <w:name w:val="1 / 1.1 / 1.1.124311"/>
    <w:basedOn w:val="ac"/>
    <w:next w:val="111111"/>
    <w:rsid w:val="00564BF6"/>
  </w:style>
  <w:style w:type="numbering" w:customStyle="1" w:styleId="11111125311">
    <w:name w:val="1 / 1.1 / 1.1.125311"/>
    <w:basedOn w:val="ac"/>
    <w:next w:val="111111"/>
    <w:rsid w:val="00564BF6"/>
  </w:style>
  <w:style w:type="numbering" w:customStyle="1" w:styleId="11111126311">
    <w:name w:val="1 / 1.1 / 1.1.126311"/>
    <w:basedOn w:val="ac"/>
    <w:next w:val="111111"/>
    <w:rsid w:val="00564BF6"/>
  </w:style>
  <w:style w:type="numbering" w:customStyle="1" w:styleId="1111113512">
    <w:name w:val="1 / 1.1 / 1.1.13512"/>
    <w:basedOn w:val="ac"/>
    <w:next w:val="111111"/>
    <w:uiPriority w:val="99"/>
    <w:unhideWhenUsed/>
    <w:rsid w:val="00564BF6"/>
  </w:style>
  <w:style w:type="numbering" w:customStyle="1" w:styleId="11111111811">
    <w:name w:val="1 / 1.1 / 1.1.111811"/>
    <w:basedOn w:val="ac"/>
    <w:next w:val="111111"/>
    <w:unhideWhenUsed/>
    <w:rsid w:val="00564BF6"/>
  </w:style>
  <w:style w:type="numbering" w:customStyle="1" w:styleId="11111111912">
    <w:name w:val="1 / 1.1 / 1.1.111912"/>
    <w:basedOn w:val="ac"/>
    <w:next w:val="111111"/>
    <w:semiHidden/>
    <w:unhideWhenUsed/>
    <w:rsid w:val="00564BF6"/>
  </w:style>
  <w:style w:type="numbering" w:customStyle="1" w:styleId="11111121611">
    <w:name w:val="1 / 1.1 / 1.1.121611"/>
    <w:basedOn w:val="ac"/>
    <w:next w:val="111111"/>
    <w:unhideWhenUsed/>
    <w:rsid w:val="00564BF6"/>
  </w:style>
  <w:style w:type="numbering" w:customStyle="1" w:styleId="1111113612">
    <w:name w:val="1 / 1.1 / 1.1.13612"/>
    <w:basedOn w:val="ac"/>
    <w:next w:val="111111"/>
    <w:rsid w:val="00564BF6"/>
  </w:style>
  <w:style w:type="numbering" w:customStyle="1" w:styleId="1111114611">
    <w:name w:val="1 / 1.1 / 1.1.14611"/>
    <w:basedOn w:val="ac"/>
    <w:next w:val="111111"/>
    <w:rsid w:val="00564BF6"/>
  </w:style>
  <w:style w:type="numbering" w:customStyle="1" w:styleId="1111115611">
    <w:name w:val="1 / 1.1 / 1.1.15611"/>
    <w:basedOn w:val="ac"/>
    <w:next w:val="111111"/>
    <w:rsid w:val="00564BF6"/>
  </w:style>
  <w:style w:type="numbering" w:customStyle="1" w:styleId="1111116611">
    <w:name w:val="1 / 1.1 / 1.1.16611"/>
    <w:basedOn w:val="ac"/>
    <w:next w:val="111111"/>
    <w:rsid w:val="00564BF6"/>
  </w:style>
  <w:style w:type="numbering" w:customStyle="1" w:styleId="1111117611">
    <w:name w:val="1 / 1.1 / 1.1.17611"/>
    <w:basedOn w:val="ac"/>
    <w:next w:val="111111"/>
    <w:unhideWhenUsed/>
    <w:rsid w:val="00564BF6"/>
  </w:style>
  <w:style w:type="numbering" w:customStyle="1" w:styleId="1111118511">
    <w:name w:val="1 / 1.1 / 1.1.18511"/>
    <w:basedOn w:val="ac"/>
    <w:next w:val="111111"/>
    <w:unhideWhenUsed/>
    <w:rsid w:val="00564BF6"/>
  </w:style>
  <w:style w:type="numbering" w:customStyle="1" w:styleId="1111113712">
    <w:name w:val="1 / 1.1 / 1.1.13712"/>
    <w:basedOn w:val="ac"/>
    <w:next w:val="111111"/>
    <w:uiPriority w:val="99"/>
    <w:unhideWhenUsed/>
    <w:rsid w:val="00564BF6"/>
  </w:style>
  <w:style w:type="numbering" w:customStyle="1" w:styleId="11111112011">
    <w:name w:val="1 / 1.1 / 1.1.112011"/>
    <w:basedOn w:val="ac"/>
    <w:next w:val="111111"/>
    <w:unhideWhenUsed/>
    <w:rsid w:val="00564BF6"/>
  </w:style>
  <w:style w:type="numbering" w:customStyle="1" w:styleId="111111111012">
    <w:name w:val="1 / 1.1 / 1.1.1111012"/>
    <w:basedOn w:val="ac"/>
    <w:next w:val="111111"/>
    <w:semiHidden/>
    <w:unhideWhenUsed/>
    <w:rsid w:val="00564BF6"/>
  </w:style>
  <w:style w:type="numbering" w:customStyle="1" w:styleId="11111121711">
    <w:name w:val="1 / 1.1 / 1.1.121711"/>
    <w:basedOn w:val="ac"/>
    <w:next w:val="111111"/>
    <w:unhideWhenUsed/>
    <w:rsid w:val="00564BF6"/>
  </w:style>
  <w:style w:type="numbering" w:customStyle="1" w:styleId="11111112612">
    <w:name w:val="1 / 1.1 / 1.1.112612"/>
    <w:basedOn w:val="ac"/>
    <w:next w:val="111111"/>
    <w:semiHidden/>
    <w:unhideWhenUsed/>
    <w:rsid w:val="00564BF6"/>
  </w:style>
  <w:style w:type="numbering" w:customStyle="1" w:styleId="1111113812">
    <w:name w:val="1 / 1.1 / 1.1.13812"/>
    <w:basedOn w:val="ac"/>
    <w:next w:val="111111"/>
    <w:rsid w:val="00564BF6"/>
  </w:style>
  <w:style w:type="numbering" w:customStyle="1" w:styleId="1111114711">
    <w:name w:val="1 / 1.1 / 1.1.14711"/>
    <w:basedOn w:val="ac"/>
    <w:next w:val="111111"/>
    <w:rsid w:val="00564BF6"/>
  </w:style>
  <w:style w:type="numbering" w:customStyle="1" w:styleId="1111115711">
    <w:name w:val="1 / 1.1 / 1.1.15711"/>
    <w:basedOn w:val="ac"/>
    <w:next w:val="111111"/>
    <w:rsid w:val="00564BF6"/>
  </w:style>
  <w:style w:type="numbering" w:customStyle="1" w:styleId="1111116712">
    <w:name w:val="1 / 1.1 / 1.1.16712"/>
    <w:basedOn w:val="ac"/>
    <w:next w:val="111111"/>
    <w:rsid w:val="00564BF6"/>
  </w:style>
  <w:style w:type="numbering" w:customStyle="1" w:styleId="1111117711">
    <w:name w:val="1 / 1.1 / 1.1.17711"/>
    <w:basedOn w:val="ac"/>
    <w:next w:val="111111"/>
    <w:unhideWhenUsed/>
    <w:rsid w:val="00564BF6"/>
  </w:style>
  <w:style w:type="numbering" w:customStyle="1" w:styleId="1111118611">
    <w:name w:val="1 / 1.1 / 1.1.18611"/>
    <w:basedOn w:val="ac"/>
    <w:next w:val="111111"/>
    <w:unhideWhenUsed/>
    <w:rsid w:val="00564BF6"/>
  </w:style>
  <w:style w:type="numbering" w:customStyle="1" w:styleId="1111113912">
    <w:name w:val="1 / 1.1 / 1.1.13912"/>
    <w:basedOn w:val="ac"/>
    <w:next w:val="111111"/>
    <w:uiPriority w:val="99"/>
    <w:unhideWhenUsed/>
    <w:rsid w:val="00564BF6"/>
  </w:style>
  <w:style w:type="numbering" w:customStyle="1" w:styleId="11111112711">
    <w:name w:val="1 / 1.1 / 1.1.112711"/>
    <w:basedOn w:val="ac"/>
    <w:next w:val="111111"/>
    <w:unhideWhenUsed/>
    <w:rsid w:val="00564BF6"/>
  </w:style>
  <w:style w:type="numbering" w:customStyle="1" w:styleId="11111121811">
    <w:name w:val="1 / 1.1 / 1.1.121811"/>
    <w:basedOn w:val="ac"/>
    <w:next w:val="111111"/>
    <w:unhideWhenUsed/>
    <w:rsid w:val="00564BF6"/>
  </w:style>
  <w:style w:type="numbering" w:customStyle="1" w:styleId="11111112812">
    <w:name w:val="1 / 1.1 / 1.1.112812"/>
    <w:basedOn w:val="ac"/>
    <w:next w:val="111111"/>
    <w:semiHidden/>
    <w:unhideWhenUsed/>
    <w:rsid w:val="00564BF6"/>
  </w:style>
  <w:style w:type="numbering" w:customStyle="1" w:styleId="11111131012">
    <w:name w:val="1 / 1.1 / 1.1.131012"/>
    <w:basedOn w:val="ac"/>
    <w:next w:val="111111"/>
    <w:rsid w:val="00564BF6"/>
  </w:style>
  <w:style w:type="numbering" w:customStyle="1" w:styleId="1111114812">
    <w:name w:val="1 / 1.1 / 1.1.14812"/>
    <w:basedOn w:val="ac"/>
    <w:next w:val="111111"/>
    <w:rsid w:val="00564BF6"/>
  </w:style>
  <w:style w:type="numbering" w:customStyle="1" w:styleId="1111115811">
    <w:name w:val="1 / 1.1 / 1.1.15811"/>
    <w:basedOn w:val="ac"/>
    <w:next w:val="111111"/>
    <w:rsid w:val="00564BF6"/>
  </w:style>
  <w:style w:type="numbering" w:customStyle="1" w:styleId="1111116812">
    <w:name w:val="1 / 1.1 / 1.1.16812"/>
    <w:basedOn w:val="ac"/>
    <w:next w:val="111111"/>
    <w:rsid w:val="00564BF6"/>
  </w:style>
  <w:style w:type="numbering" w:customStyle="1" w:styleId="1111117811">
    <w:name w:val="1 / 1.1 / 1.1.17811"/>
    <w:basedOn w:val="ac"/>
    <w:next w:val="111111"/>
    <w:unhideWhenUsed/>
    <w:rsid w:val="00564BF6"/>
  </w:style>
  <w:style w:type="numbering" w:customStyle="1" w:styleId="1111118712">
    <w:name w:val="1 / 1.1 / 1.1.18712"/>
    <w:basedOn w:val="ac"/>
    <w:next w:val="111111"/>
    <w:unhideWhenUsed/>
    <w:rsid w:val="00564BF6"/>
  </w:style>
  <w:style w:type="numbering" w:customStyle="1" w:styleId="1111119411">
    <w:name w:val="1 / 1.1 / 1.1.19411"/>
    <w:basedOn w:val="ac"/>
    <w:next w:val="111111"/>
    <w:unhideWhenUsed/>
    <w:rsid w:val="00564BF6"/>
  </w:style>
  <w:style w:type="numbering" w:customStyle="1" w:styleId="111111104111">
    <w:name w:val="1 / 1.1 / 1.1.1104111"/>
    <w:basedOn w:val="ac"/>
    <w:next w:val="111111"/>
    <w:unhideWhenUsed/>
    <w:rsid w:val="00564BF6"/>
  </w:style>
  <w:style w:type="numbering" w:customStyle="1" w:styleId="11111120411">
    <w:name w:val="1 / 1.1 / 1.1.120411"/>
    <w:basedOn w:val="ac"/>
    <w:next w:val="111111"/>
    <w:rsid w:val="00564BF6"/>
  </w:style>
  <w:style w:type="numbering" w:customStyle="1" w:styleId="11111121911">
    <w:name w:val="1 / 1.1 / 1.1.121911"/>
    <w:basedOn w:val="ac"/>
    <w:next w:val="111111"/>
    <w:rsid w:val="00564BF6"/>
  </w:style>
  <w:style w:type="numbering" w:customStyle="1" w:styleId="11111122411">
    <w:name w:val="1 / 1.1 / 1.1.122411"/>
    <w:basedOn w:val="ac"/>
    <w:next w:val="111111"/>
    <w:rsid w:val="00564BF6"/>
  </w:style>
  <w:style w:type="numbering" w:customStyle="1" w:styleId="11111123412">
    <w:name w:val="1 / 1.1 / 1.1.123412"/>
    <w:basedOn w:val="ac"/>
    <w:next w:val="111111"/>
    <w:rsid w:val="00564BF6"/>
  </w:style>
  <w:style w:type="numbering" w:customStyle="1" w:styleId="11111124412">
    <w:name w:val="1 / 1.1 / 1.1.124412"/>
    <w:basedOn w:val="ac"/>
    <w:next w:val="111111"/>
    <w:rsid w:val="00564BF6"/>
  </w:style>
  <w:style w:type="numbering" w:customStyle="1" w:styleId="11111125412">
    <w:name w:val="1 / 1.1 / 1.1.125412"/>
    <w:basedOn w:val="ac"/>
    <w:next w:val="111111"/>
    <w:rsid w:val="00564BF6"/>
  </w:style>
  <w:style w:type="numbering" w:customStyle="1" w:styleId="11111126412">
    <w:name w:val="1 / 1.1 / 1.1.126412"/>
    <w:basedOn w:val="ac"/>
    <w:next w:val="111111"/>
    <w:rsid w:val="00564BF6"/>
  </w:style>
  <w:style w:type="table" w:customStyle="1" w:styleId="267">
    <w:name w:val="Сетка таблицы26"/>
    <w:basedOn w:val="ab"/>
    <w:next w:val="afa"/>
    <w:rsid w:val="00564BF6"/>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
    <w:name w:val="Сетка таблицы35"/>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44">
    <w:name w:val="1 / 1.1 / 1.1.1144"/>
    <w:basedOn w:val="ac"/>
    <w:next w:val="111111"/>
    <w:uiPriority w:val="99"/>
    <w:rsid w:val="00564BF6"/>
  </w:style>
  <w:style w:type="numbering" w:customStyle="1" w:styleId="111111145">
    <w:name w:val="1 / 1.1 / 1.1.1145"/>
    <w:basedOn w:val="ac"/>
    <w:next w:val="111111"/>
    <w:rsid w:val="00564BF6"/>
  </w:style>
  <w:style w:type="numbering" w:customStyle="1" w:styleId="111111270">
    <w:name w:val="1 / 1.1 / 1.1.1270"/>
    <w:basedOn w:val="ac"/>
    <w:next w:val="111111"/>
    <w:unhideWhenUsed/>
    <w:rsid w:val="00564BF6"/>
  </w:style>
  <w:style w:type="numbering" w:customStyle="1" w:styleId="1111111127">
    <w:name w:val="1 / 1.1 / 1.1.11127"/>
    <w:basedOn w:val="ac"/>
    <w:next w:val="111111"/>
    <w:unhideWhenUsed/>
    <w:rsid w:val="00564BF6"/>
  </w:style>
  <w:style w:type="numbering" w:customStyle="1" w:styleId="1111112125">
    <w:name w:val="1 / 1.1 / 1.1.12125"/>
    <w:basedOn w:val="ac"/>
    <w:next w:val="111111"/>
    <w:unhideWhenUsed/>
    <w:rsid w:val="00564BF6"/>
  </w:style>
  <w:style w:type="numbering" w:customStyle="1" w:styleId="111111327">
    <w:name w:val="1 / 1.1 / 1.1.1327"/>
    <w:basedOn w:val="ac"/>
    <w:next w:val="111111"/>
    <w:rsid w:val="00564BF6"/>
  </w:style>
  <w:style w:type="numbering" w:customStyle="1" w:styleId="111111427">
    <w:name w:val="1 / 1.1 / 1.1.1427"/>
    <w:basedOn w:val="ac"/>
    <w:next w:val="111111"/>
    <w:rsid w:val="00564BF6"/>
  </w:style>
  <w:style w:type="numbering" w:customStyle="1" w:styleId="111111526">
    <w:name w:val="1 / 1.1 / 1.1.1526"/>
    <w:basedOn w:val="ac"/>
    <w:next w:val="111111"/>
    <w:rsid w:val="00564BF6"/>
  </w:style>
  <w:style w:type="numbering" w:customStyle="1" w:styleId="111111627">
    <w:name w:val="1 / 1.1 / 1.1.1627"/>
    <w:basedOn w:val="ac"/>
    <w:next w:val="111111"/>
    <w:rsid w:val="00564BF6"/>
  </w:style>
  <w:style w:type="numbering" w:customStyle="1" w:styleId="111111726">
    <w:name w:val="1 / 1.1 / 1.1.1726"/>
    <w:basedOn w:val="ac"/>
    <w:next w:val="111111"/>
    <w:unhideWhenUsed/>
    <w:rsid w:val="00564BF6"/>
  </w:style>
  <w:style w:type="numbering" w:customStyle="1" w:styleId="111111820">
    <w:name w:val="1 / 1.1 / 1.1.1820"/>
    <w:basedOn w:val="ac"/>
    <w:next w:val="111111"/>
    <w:unhideWhenUsed/>
    <w:rsid w:val="00564BF6"/>
  </w:style>
  <w:style w:type="numbering" w:customStyle="1" w:styleId="111111919">
    <w:name w:val="1 / 1.1 / 1.1.1919"/>
    <w:basedOn w:val="ac"/>
    <w:next w:val="111111"/>
    <w:unhideWhenUsed/>
    <w:rsid w:val="00564BF6"/>
  </w:style>
  <w:style w:type="numbering" w:customStyle="1" w:styleId="1111111019">
    <w:name w:val="1 / 1.1 / 1.1.11019"/>
    <w:basedOn w:val="ac"/>
    <w:next w:val="111111"/>
    <w:unhideWhenUsed/>
    <w:rsid w:val="00564BF6"/>
  </w:style>
  <w:style w:type="numbering" w:customStyle="1" w:styleId="1111112018">
    <w:name w:val="1 / 1.1 / 1.1.12018"/>
    <w:basedOn w:val="ac"/>
    <w:next w:val="111111"/>
    <w:uiPriority w:val="99"/>
    <w:unhideWhenUsed/>
    <w:rsid w:val="00564BF6"/>
    <w:pPr>
      <w:numPr>
        <w:numId w:val="55"/>
      </w:numPr>
    </w:pPr>
  </w:style>
  <w:style w:type="table" w:customStyle="1" w:styleId="1315">
    <w:name w:val="Сетка таблицы1315"/>
    <w:basedOn w:val="ab"/>
    <w:next w:val="afa"/>
    <w:uiPriority w:val="99"/>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115">
    <w:name w:val="1 / 1.1 / 1.1.121115"/>
    <w:basedOn w:val="ac"/>
    <w:next w:val="111111"/>
    <w:uiPriority w:val="99"/>
    <w:unhideWhenUsed/>
    <w:rsid w:val="00564BF6"/>
  </w:style>
  <w:style w:type="numbering" w:customStyle="1" w:styleId="1111112218">
    <w:name w:val="1 / 1.1 / 1.1.12218"/>
    <w:basedOn w:val="ac"/>
    <w:next w:val="111111"/>
    <w:unhideWhenUsed/>
    <w:rsid w:val="00564BF6"/>
  </w:style>
  <w:style w:type="numbering" w:customStyle="1" w:styleId="1111111128">
    <w:name w:val="1 / 1.1 / 1.1.11128"/>
    <w:basedOn w:val="ac"/>
    <w:next w:val="111111"/>
    <w:unhideWhenUsed/>
    <w:rsid w:val="00564BF6"/>
  </w:style>
  <w:style w:type="numbering" w:customStyle="1" w:styleId="1111112315">
    <w:name w:val="1 / 1.1 / 1.1.12315"/>
    <w:basedOn w:val="ac"/>
    <w:next w:val="111111"/>
    <w:unhideWhenUsed/>
    <w:rsid w:val="00564BF6"/>
  </w:style>
  <w:style w:type="numbering" w:customStyle="1" w:styleId="1111113115">
    <w:name w:val="1 / 1.1 / 1.1.13115"/>
    <w:basedOn w:val="ac"/>
    <w:next w:val="111111"/>
    <w:rsid w:val="00564BF6"/>
  </w:style>
  <w:style w:type="numbering" w:customStyle="1" w:styleId="1111114115">
    <w:name w:val="1 / 1.1 / 1.1.14115"/>
    <w:basedOn w:val="ac"/>
    <w:next w:val="111111"/>
    <w:rsid w:val="00564BF6"/>
  </w:style>
  <w:style w:type="numbering" w:customStyle="1" w:styleId="1111115117">
    <w:name w:val="1 / 1.1 / 1.1.15117"/>
    <w:basedOn w:val="ac"/>
    <w:next w:val="111111"/>
    <w:rsid w:val="00564BF6"/>
  </w:style>
  <w:style w:type="numbering" w:customStyle="1" w:styleId="1111116115">
    <w:name w:val="1 / 1.1 / 1.1.16115"/>
    <w:basedOn w:val="ac"/>
    <w:next w:val="111111"/>
    <w:rsid w:val="00564BF6"/>
  </w:style>
  <w:style w:type="numbering" w:customStyle="1" w:styleId="1111117117">
    <w:name w:val="1 / 1.1 / 1.1.17117"/>
    <w:basedOn w:val="ac"/>
    <w:next w:val="111111"/>
    <w:unhideWhenUsed/>
    <w:rsid w:val="00564BF6"/>
  </w:style>
  <w:style w:type="numbering" w:customStyle="1" w:styleId="1111118110">
    <w:name w:val="1 / 1.1 / 1.1.18110"/>
    <w:basedOn w:val="ac"/>
    <w:next w:val="111111"/>
    <w:unhideWhenUsed/>
    <w:rsid w:val="00564BF6"/>
  </w:style>
  <w:style w:type="numbering" w:customStyle="1" w:styleId="1111119110">
    <w:name w:val="1 / 1.1 / 1.1.19110"/>
    <w:basedOn w:val="ac"/>
    <w:next w:val="111111"/>
    <w:unhideWhenUsed/>
    <w:rsid w:val="00564BF6"/>
  </w:style>
  <w:style w:type="numbering" w:customStyle="1" w:styleId="11111110110">
    <w:name w:val="1 / 1.1 / 1.1.110110"/>
    <w:basedOn w:val="ac"/>
    <w:next w:val="111111"/>
    <w:unhideWhenUsed/>
    <w:rsid w:val="00564BF6"/>
  </w:style>
  <w:style w:type="numbering" w:customStyle="1" w:styleId="1111112019">
    <w:name w:val="1 / 1.1 / 1.1.12019"/>
    <w:basedOn w:val="ac"/>
    <w:next w:val="111111"/>
    <w:uiPriority w:val="99"/>
    <w:semiHidden/>
    <w:unhideWhenUsed/>
    <w:rsid w:val="00564BF6"/>
  </w:style>
  <w:style w:type="numbering" w:customStyle="1" w:styleId="1111112126">
    <w:name w:val="1 / 1.1 / 1.1.12126"/>
    <w:basedOn w:val="ac"/>
    <w:next w:val="111111"/>
    <w:uiPriority w:val="99"/>
    <w:unhideWhenUsed/>
    <w:rsid w:val="00564BF6"/>
  </w:style>
  <w:style w:type="table" w:customStyle="1" w:styleId="14150">
    <w:name w:val="Сетка таблицы1415"/>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417">
    <w:name w:val="1 / 1.1 / 1.1.12417"/>
    <w:basedOn w:val="ac"/>
    <w:next w:val="111111"/>
    <w:unhideWhenUsed/>
    <w:rsid w:val="00564BF6"/>
  </w:style>
  <w:style w:type="numbering" w:customStyle="1" w:styleId="1111112515">
    <w:name w:val="1 / 1.1 / 1.1.12515"/>
    <w:basedOn w:val="ac"/>
    <w:next w:val="111111"/>
    <w:unhideWhenUsed/>
    <w:rsid w:val="00564BF6"/>
  </w:style>
  <w:style w:type="numbering" w:customStyle="1" w:styleId="1111111154">
    <w:name w:val="1 / 1.1 / 1.1.11154"/>
    <w:basedOn w:val="ac"/>
    <w:next w:val="111111"/>
    <w:unhideWhenUsed/>
    <w:rsid w:val="00564BF6"/>
  </w:style>
  <w:style w:type="numbering" w:customStyle="1" w:styleId="1111112615">
    <w:name w:val="1 / 1.1 / 1.1.12615"/>
    <w:basedOn w:val="ac"/>
    <w:next w:val="111111"/>
    <w:unhideWhenUsed/>
    <w:rsid w:val="00564BF6"/>
  </w:style>
  <w:style w:type="numbering" w:customStyle="1" w:styleId="111111328">
    <w:name w:val="1 / 1.1 / 1.1.1328"/>
    <w:basedOn w:val="ac"/>
    <w:next w:val="111111"/>
    <w:rsid w:val="00564BF6"/>
  </w:style>
  <w:style w:type="numbering" w:customStyle="1" w:styleId="111111428">
    <w:name w:val="1 / 1.1 / 1.1.1428"/>
    <w:basedOn w:val="ac"/>
    <w:next w:val="111111"/>
    <w:rsid w:val="00564BF6"/>
  </w:style>
  <w:style w:type="numbering" w:customStyle="1" w:styleId="111111527">
    <w:name w:val="1 / 1.1 / 1.1.1527"/>
    <w:basedOn w:val="ac"/>
    <w:next w:val="111111"/>
    <w:rsid w:val="00564BF6"/>
  </w:style>
  <w:style w:type="numbering" w:customStyle="1" w:styleId="111111628">
    <w:name w:val="1 / 1.1 / 1.1.1628"/>
    <w:basedOn w:val="ac"/>
    <w:next w:val="111111"/>
    <w:rsid w:val="00564BF6"/>
  </w:style>
  <w:style w:type="numbering" w:customStyle="1" w:styleId="111111727">
    <w:name w:val="1 / 1.1 / 1.1.1727"/>
    <w:basedOn w:val="ac"/>
    <w:next w:val="111111"/>
    <w:unhideWhenUsed/>
    <w:rsid w:val="00564BF6"/>
  </w:style>
  <w:style w:type="numbering" w:customStyle="1" w:styleId="111111824">
    <w:name w:val="1 / 1.1 / 1.1.1824"/>
    <w:basedOn w:val="ac"/>
    <w:next w:val="111111"/>
    <w:unhideWhenUsed/>
    <w:rsid w:val="00564BF6"/>
  </w:style>
  <w:style w:type="numbering" w:customStyle="1" w:styleId="111111924">
    <w:name w:val="1 / 1.1 / 1.1.1924"/>
    <w:basedOn w:val="ac"/>
    <w:next w:val="111111"/>
    <w:unhideWhenUsed/>
    <w:rsid w:val="00564BF6"/>
  </w:style>
  <w:style w:type="numbering" w:customStyle="1" w:styleId="1111111024">
    <w:name w:val="1 / 1.1 / 1.1.11024"/>
    <w:basedOn w:val="ac"/>
    <w:next w:val="111111"/>
    <w:unhideWhenUsed/>
    <w:rsid w:val="00564BF6"/>
  </w:style>
  <w:style w:type="numbering" w:customStyle="1" w:styleId="1111112024">
    <w:name w:val="1 / 1.1 / 1.1.12024"/>
    <w:basedOn w:val="ac"/>
    <w:next w:val="111111"/>
    <w:uiPriority w:val="99"/>
    <w:semiHidden/>
    <w:unhideWhenUsed/>
    <w:rsid w:val="00564BF6"/>
  </w:style>
  <w:style w:type="numbering" w:customStyle="1" w:styleId="1111112134">
    <w:name w:val="1 / 1.1 / 1.1.12134"/>
    <w:basedOn w:val="ac"/>
    <w:next w:val="111111"/>
    <w:uiPriority w:val="99"/>
    <w:unhideWhenUsed/>
    <w:rsid w:val="00564BF6"/>
  </w:style>
  <w:style w:type="numbering" w:customStyle="1" w:styleId="111111275">
    <w:name w:val="1 / 1.1 / 1.1.1275"/>
    <w:basedOn w:val="ac"/>
    <w:next w:val="111111"/>
    <w:unhideWhenUsed/>
    <w:rsid w:val="00564BF6"/>
  </w:style>
  <w:style w:type="numbering" w:customStyle="1" w:styleId="1111111174">
    <w:name w:val="1 / 1.1 / 1.1.11174"/>
    <w:basedOn w:val="ac"/>
    <w:next w:val="111111"/>
    <w:unhideWhenUsed/>
    <w:rsid w:val="00564BF6"/>
  </w:style>
  <w:style w:type="numbering" w:customStyle="1" w:styleId="111111285">
    <w:name w:val="1 / 1.1 / 1.1.1285"/>
    <w:basedOn w:val="ac"/>
    <w:next w:val="111111"/>
    <w:unhideWhenUsed/>
    <w:rsid w:val="00564BF6"/>
  </w:style>
  <w:style w:type="numbering" w:customStyle="1" w:styleId="111111334">
    <w:name w:val="1 / 1.1 / 1.1.1334"/>
    <w:basedOn w:val="ac"/>
    <w:next w:val="111111"/>
    <w:rsid w:val="00564BF6"/>
  </w:style>
  <w:style w:type="numbering" w:customStyle="1" w:styleId="111111434">
    <w:name w:val="1 / 1.1 / 1.1.1434"/>
    <w:basedOn w:val="ac"/>
    <w:next w:val="111111"/>
    <w:rsid w:val="00564BF6"/>
  </w:style>
  <w:style w:type="numbering" w:customStyle="1" w:styleId="111111534">
    <w:name w:val="1 / 1.1 / 1.1.1534"/>
    <w:basedOn w:val="ac"/>
    <w:next w:val="111111"/>
    <w:rsid w:val="00564BF6"/>
  </w:style>
  <w:style w:type="numbering" w:customStyle="1" w:styleId="111111634">
    <w:name w:val="1 / 1.1 / 1.1.1634"/>
    <w:basedOn w:val="ac"/>
    <w:next w:val="111111"/>
    <w:rsid w:val="00564BF6"/>
  </w:style>
  <w:style w:type="numbering" w:customStyle="1" w:styleId="111111734">
    <w:name w:val="1 / 1.1 / 1.1.1734"/>
    <w:basedOn w:val="ac"/>
    <w:next w:val="111111"/>
    <w:unhideWhenUsed/>
    <w:rsid w:val="00564BF6"/>
  </w:style>
  <w:style w:type="numbering" w:customStyle="1" w:styleId="111111834">
    <w:name w:val="1 / 1.1 / 1.1.1834"/>
    <w:basedOn w:val="ac"/>
    <w:next w:val="111111"/>
    <w:unhideWhenUsed/>
    <w:rsid w:val="00564BF6"/>
  </w:style>
  <w:style w:type="numbering" w:customStyle="1" w:styleId="111111934">
    <w:name w:val="1 / 1.1 / 1.1.1934"/>
    <w:basedOn w:val="ac"/>
    <w:next w:val="111111"/>
    <w:unhideWhenUsed/>
    <w:rsid w:val="00564BF6"/>
  </w:style>
  <w:style w:type="numbering" w:customStyle="1" w:styleId="1111111034">
    <w:name w:val="1 / 1.1 / 1.1.11034"/>
    <w:basedOn w:val="ac"/>
    <w:next w:val="111111"/>
    <w:unhideWhenUsed/>
    <w:rsid w:val="00564BF6"/>
  </w:style>
  <w:style w:type="numbering" w:customStyle="1" w:styleId="1111112034">
    <w:name w:val="1 / 1.1 / 1.1.12034"/>
    <w:basedOn w:val="ac"/>
    <w:next w:val="111111"/>
    <w:uiPriority w:val="99"/>
    <w:semiHidden/>
    <w:unhideWhenUsed/>
    <w:rsid w:val="00564BF6"/>
  </w:style>
  <w:style w:type="numbering" w:customStyle="1" w:styleId="1111112144">
    <w:name w:val="1 / 1.1 / 1.1.12144"/>
    <w:basedOn w:val="ac"/>
    <w:next w:val="111111"/>
    <w:uiPriority w:val="99"/>
    <w:unhideWhenUsed/>
    <w:rsid w:val="00564BF6"/>
  </w:style>
  <w:style w:type="numbering" w:customStyle="1" w:styleId="111111344">
    <w:name w:val="1 / 1.1 / 1.1.1344"/>
    <w:basedOn w:val="ac"/>
    <w:next w:val="111111"/>
    <w:rsid w:val="00564BF6"/>
  </w:style>
  <w:style w:type="numbering" w:customStyle="1" w:styleId="1111115118">
    <w:name w:val="1 / 1.1 / 1.1.15118"/>
    <w:basedOn w:val="ac"/>
    <w:next w:val="111111"/>
    <w:rsid w:val="00564BF6"/>
  </w:style>
  <w:style w:type="numbering" w:customStyle="1" w:styleId="1111117118">
    <w:name w:val="1 / 1.1 / 1.1.17118"/>
    <w:basedOn w:val="ac"/>
    <w:next w:val="111111"/>
    <w:rsid w:val="00564BF6"/>
  </w:style>
  <w:style w:type="numbering" w:customStyle="1" w:styleId="111111354">
    <w:name w:val="1 / 1.1 / 1.1.1354"/>
    <w:basedOn w:val="ac"/>
    <w:next w:val="111111"/>
    <w:rsid w:val="00564BF6"/>
  </w:style>
  <w:style w:type="numbering" w:customStyle="1" w:styleId="1111115124">
    <w:name w:val="1 / 1.1 / 1.1.15124"/>
    <w:basedOn w:val="ac"/>
    <w:next w:val="111111"/>
    <w:rsid w:val="00564BF6"/>
    <w:pPr>
      <w:numPr>
        <w:numId w:val="56"/>
      </w:numPr>
    </w:pPr>
  </w:style>
  <w:style w:type="numbering" w:customStyle="1" w:styleId="1111117124">
    <w:name w:val="1 / 1.1 / 1.1.17124"/>
    <w:basedOn w:val="ac"/>
    <w:next w:val="111111"/>
    <w:rsid w:val="00564BF6"/>
  </w:style>
  <w:style w:type="table" w:customStyle="1" w:styleId="1515">
    <w:name w:val="Сетка таблицы1515"/>
    <w:basedOn w:val="ab"/>
    <w:next w:val="afa"/>
    <w:uiPriority w:val="5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04">
    <w:name w:val="1 / 1.1 / 1.1.1304"/>
    <w:basedOn w:val="ac"/>
    <w:next w:val="111111"/>
    <w:rsid w:val="00564BF6"/>
  </w:style>
  <w:style w:type="numbering" w:customStyle="1" w:styleId="1111111194">
    <w:name w:val="1 / 1.1 / 1.1.11194"/>
    <w:basedOn w:val="ac"/>
    <w:next w:val="111111"/>
    <w:rsid w:val="00564BF6"/>
  </w:style>
  <w:style w:type="numbering" w:customStyle="1" w:styleId="111111364">
    <w:name w:val="1 / 1.1 / 1.1.1364"/>
    <w:basedOn w:val="ac"/>
    <w:next w:val="111111"/>
    <w:rsid w:val="00564BF6"/>
  </w:style>
  <w:style w:type="numbering" w:customStyle="1" w:styleId="1111115134">
    <w:name w:val="1 / 1.1 / 1.1.15134"/>
    <w:basedOn w:val="ac"/>
    <w:next w:val="111111"/>
    <w:rsid w:val="00564BF6"/>
    <w:pPr>
      <w:numPr>
        <w:numId w:val="57"/>
      </w:numPr>
    </w:pPr>
  </w:style>
  <w:style w:type="numbering" w:customStyle="1" w:styleId="1111117134">
    <w:name w:val="1 / 1.1 / 1.1.17134"/>
    <w:basedOn w:val="ac"/>
    <w:next w:val="111111"/>
    <w:rsid w:val="00564BF6"/>
  </w:style>
  <w:style w:type="numbering" w:customStyle="1" w:styleId="11111111104">
    <w:name w:val="1 / 1.1 / 1.1.111104"/>
    <w:basedOn w:val="ac"/>
    <w:next w:val="111111"/>
    <w:rsid w:val="00564BF6"/>
  </w:style>
  <w:style w:type="numbering" w:customStyle="1" w:styleId="111111374">
    <w:name w:val="1 / 1.1 / 1.1.1374"/>
    <w:basedOn w:val="ac"/>
    <w:next w:val="111111"/>
    <w:rsid w:val="00564BF6"/>
  </w:style>
  <w:style w:type="numbering" w:customStyle="1" w:styleId="111111384">
    <w:name w:val="1 / 1.1 / 1.1.1384"/>
    <w:basedOn w:val="ac"/>
    <w:next w:val="111111"/>
    <w:rsid w:val="00564BF6"/>
  </w:style>
  <w:style w:type="numbering" w:customStyle="1" w:styleId="111111394">
    <w:name w:val="1 / 1.1 / 1.1.1394"/>
    <w:basedOn w:val="ac"/>
    <w:next w:val="111111"/>
    <w:rsid w:val="00564BF6"/>
  </w:style>
  <w:style w:type="numbering" w:customStyle="1" w:styleId="1111113104">
    <w:name w:val="1 / 1.1 / 1.1.13104"/>
    <w:basedOn w:val="ac"/>
    <w:next w:val="111111"/>
    <w:rsid w:val="00564BF6"/>
  </w:style>
  <w:style w:type="numbering" w:customStyle="1" w:styleId="111111404">
    <w:name w:val="1 / 1.1 / 1.1.1404"/>
    <w:basedOn w:val="ac"/>
    <w:next w:val="111111"/>
    <w:uiPriority w:val="99"/>
    <w:rsid w:val="00564BF6"/>
  </w:style>
  <w:style w:type="numbering" w:customStyle="1" w:styleId="111111674">
    <w:name w:val="1 / 1.1 / 1.1.1674"/>
    <w:basedOn w:val="ac"/>
    <w:next w:val="111111"/>
    <w:rsid w:val="00564BF6"/>
  </w:style>
  <w:style w:type="table" w:customStyle="1" w:styleId="1316">
    <w:name w:val="Сетка таблицы1316"/>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418">
    <w:name w:val="1 / 1.1 / 1.1.12418"/>
    <w:basedOn w:val="ac"/>
    <w:next w:val="111111"/>
    <w:rsid w:val="00564BF6"/>
  </w:style>
  <w:style w:type="table" w:customStyle="1" w:styleId="1416">
    <w:name w:val="Сетка таблицы1416"/>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6">
    <w:name w:val="Сетка таблицы1516"/>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484">
    <w:name w:val="1 / 1.1 / 1.1.1484"/>
    <w:basedOn w:val="ac"/>
    <w:next w:val="111111"/>
    <w:uiPriority w:val="99"/>
    <w:rsid w:val="00564BF6"/>
  </w:style>
  <w:style w:type="numbering" w:customStyle="1" w:styleId="111111684">
    <w:name w:val="1 / 1.1 / 1.1.1684"/>
    <w:basedOn w:val="ac"/>
    <w:next w:val="111111"/>
    <w:rsid w:val="00564BF6"/>
  </w:style>
  <w:style w:type="numbering" w:customStyle="1" w:styleId="111111504">
    <w:name w:val="1 / 1.1 / 1.1.1504"/>
    <w:basedOn w:val="ac"/>
    <w:next w:val="111111"/>
    <w:uiPriority w:val="99"/>
    <w:rsid w:val="00564BF6"/>
  </w:style>
  <w:style w:type="numbering" w:customStyle="1" w:styleId="111111694">
    <w:name w:val="1 / 1.1 / 1.1.1694"/>
    <w:basedOn w:val="ac"/>
    <w:next w:val="111111"/>
    <w:rsid w:val="00564BF6"/>
  </w:style>
  <w:style w:type="numbering" w:customStyle="1" w:styleId="111111604">
    <w:name w:val="1 / 1.1 / 1.1.1604"/>
    <w:basedOn w:val="ac"/>
    <w:next w:val="111111"/>
    <w:uiPriority w:val="99"/>
    <w:unhideWhenUsed/>
    <w:rsid w:val="00564BF6"/>
  </w:style>
  <w:style w:type="numbering" w:customStyle="1" w:styleId="1111111234">
    <w:name w:val="1 / 1.1 / 1.1.11234"/>
    <w:basedOn w:val="ac"/>
    <w:next w:val="111111"/>
    <w:unhideWhenUsed/>
    <w:rsid w:val="00564BF6"/>
  </w:style>
  <w:style w:type="numbering" w:customStyle="1" w:styleId="1111112264">
    <w:name w:val="1 / 1.1 / 1.1.12264"/>
    <w:basedOn w:val="ac"/>
    <w:next w:val="111111"/>
    <w:unhideWhenUsed/>
    <w:rsid w:val="00564BF6"/>
  </w:style>
  <w:style w:type="numbering" w:customStyle="1" w:styleId="1111113144">
    <w:name w:val="1 / 1.1 / 1.1.13144"/>
    <w:basedOn w:val="ac"/>
    <w:next w:val="111111"/>
    <w:rsid w:val="00564BF6"/>
  </w:style>
  <w:style w:type="numbering" w:customStyle="1" w:styleId="1111114144">
    <w:name w:val="1 / 1.1 / 1.1.14144"/>
    <w:basedOn w:val="ac"/>
    <w:next w:val="111111"/>
    <w:rsid w:val="00564BF6"/>
  </w:style>
  <w:style w:type="numbering" w:customStyle="1" w:styleId="1111115104">
    <w:name w:val="1 / 1.1 / 1.1.15104"/>
    <w:basedOn w:val="ac"/>
    <w:next w:val="111111"/>
    <w:rsid w:val="00564BF6"/>
  </w:style>
  <w:style w:type="numbering" w:customStyle="1" w:styleId="1111116104">
    <w:name w:val="1 / 1.1 / 1.1.16104"/>
    <w:basedOn w:val="ac"/>
    <w:next w:val="111111"/>
    <w:rsid w:val="00564BF6"/>
  </w:style>
  <w:style w:type="numbering" w:customStyle="1" w:styleId="1111117104">
    <w:name w:val="1 / 1.1 / 1.1.17104"/>
    <w:basedOn w:val="ac"/>
    <w:next w:val="111111"/>
    <w:unhideWhenUsed/>
    <w:rsid w:val="00564BF6"/>
  </w:style>
  <w:style w:type="numbering" w:customStyle="1" w:styleId="111111874">
    <w:name w:val="1 / 1.1 / 1.1.1874"/>
    <w:basedOn w:val="ac"/>
    <w:next w:val="111111"/>
    <w:unhideWhenUsed/>
    <w:rsid w:val="00564BF6"/>
  </w:style>
  <w:style w:type="numbering" w:customStyle="1" w:styleId="111111974">
    <w:name w:val="1 / 1.1 / 1.1.1974"/>
    <w:basedOn w:val="ac"/>
    <w:next w:val="111111"/>
    <w:unhideWhenUsed/>
    <w:rsid w:val="00564BF6"/>
  </w:style>
  <w:style w:type="numbering" w:customStyle="1" w:styleId="1111111074">
    <w:name w:val="1 / 1.1 / 1.1.11074"/>
    <w:basedOn w:val="ac"/>
    <w:next w:val="111111"/>
    <w:unhideWhenUsed/>
    <w:rsid w:val="00564BF6"/>
  </w:style>
  <w:style w:type="numbering" w:customStyle="1" w:styleId="1111112074">
    <w:name w:val="1 / 1.1 / 1.1.12074"/>
    <w:basedOn w:val="ac"/>
    <w:next w:val="111111"/>
    <w:rsid w:val="00564BF6"/>
  </w:style>
  <w:style w:type="numbering" w:customStyle="1" w:styleId="11111121134">
    <w:name w:val="1 / 1.1 / 1.1.121134"/>
    <w:basedOn w:val="ac"/>
    <w:next w:val="111111"/>
    <w:rsid w:val="00564BF6"/>
  </w:style>
  <w:style w:type="numbering" w:customStyle="1" w:styleId="1111112274">
    <w:name w:val="1 / 1.1 / 1.1.12274"/>
    <w:basedOn w:val="ac"/>
    <w:next w:val="111111"/>
    <w:rsid w:val="00564BF6"/>
  </w:style>
  <w:style w:type="numbering" w:customStyle="1" w:styleId="1111112344">
    <w:name w:val="1 / 1.1 / 1.1.12344"/>
    <w:basedOn w:val="ac"/>
    <w:next w:val="111111"/>
    <w:rsid w:val="00564BF6"/>
  </w:style>
  <w:style w:type="numbering" w:customStyle="1" w:styleId="1111112444">
    <w:name w:val="1 / 1.1 / 1.1.12444"/>
    <w:basedOn w:val="ac"/>
    <w:next w:val="111111"/>
    <w:rsid w:val="00564BF6"/>
  </w:style>
  <w:style w:type="numbering" w:customStyle="1" w:styleId="1111112544">
    <w:name w:val="1 / 1.1 / 1.1.12544"/>
    <w:basedOn w:val="ac"/>
    <w:next w:val="111111"/>
    <w:rsid w:val="00564BF6"/>
  </w:style>
  <w:style w:type="numbering" w:customStyle="1" w:styleId="1111112644">
    <w:name w:val="1 / 1.1 / 1.1.12644"/>
    <w:basedOn w:val="ac"/>
    <w:next w:val="111111"/>
    <w:rsid w:val="00564BF6"/>
  </w:style>
  <w:style w:type="numbering" w:customStyle="1" w:styleId="111111704">
    <w:name w:val="1 / 1.1 / 1.1.1704"/>
    <w:basedOn w:val="ac"/>
    <w:next w:val="111111"/>
    <w:uiPriority w:val="99"/>
    <w:unhideWhenUsed/>
    <w:rsid w:val="00564BF6"/>
  </w:style>
  <w:style w:type="numbering" w:customStyle="1" w:styleId="1111111244">
    <w:name w:val="1 / 1.1 / 1.1.11244"/>
    <w:basedOn w:val="ac"/>
    <w:next w:val="111111"/>
    <w:unhideWhenUsed/>
    <w:rsid w:val="00564BF6"/>
  </w:style>
  <w:style w:type="numbering" w:customStyle="1" w:styleId="1111112284">
    <w:name w:val="1 / 1.1 / 1.1.12284"/>
    <w:basedOn w:val="ac"/>
    <w:next w:val="111111"/>
    <w:unhideWhenUsed/>
    <w:rsid w:val="00564BF6"/>
  </w:style>
  <w:style w:type="numbering" w:customStyle="1" w:styleId="1111113154">
    <w:name w:val="1 / 1.1 / 1.1.13154"/>
    <w:basedOn w:val="ac"/>
    <w:next w:val="111111"/>
    <w:rsid w:val="00564BF6"/>
  </w:style>
  <w:style w:type="numbering" w:customStyle="1" w:styleId="1111114154">
    <w:name w:val="1 / 1.1 / 1.1.14154"/>
    <w:basedOn w:val="ac"/>
    <w:next w:val="111111"/>
    <w:rsid w:val="00564BF6"/>
  </w:style>
  <w:style w:type="numbering" w:customStyle="1" w:styleId="1111115144">
    <w:name w:val="1 / 1.1 / 1.1.15144"/>
    <w:basedOn w:val="ac"/>
    <w:next w:val="111111"/>
    <w:rsid w:val="00564BF6"/>
  </w:style>
  <w:style w:type="numbering" w:customStyle="1" w:styleId="1111116144">
    <w:name w:val="1 / 1.1 / 1.1.16144"/>
    <w:basedOn w:val="ac"/>
    <w:next w:val="111111"/>
    <w:rsid w:val="00564BF6"/>
  </w:style>
  <w:style w:type="numbering" w:customStyle="1" w:styleId="1111117144">
    <w:name w:val="1 / 1.1 / 1.1.17144"/>
    <w:basedOn w:val="ac"/>
    <w:next w:val="111111"/>
    <w:unhideWhenUsed/>
    <w:rsid w:val="00564BF6"/>
  </w:style>
  <w:style w:type="numbering" w:customStyle="1" w:styleId="111111884">
    <w:name w:val="1 / 1.1 / 1.1.1884"/>
    <w:basedOn w:val="ac"/>
    <w:next w:val="111111"/>
    <w:unhideWhenUsed/>
    <w:rsid w:val="00564BF6"/>
  </w:style>
  <w:style w:type="numbering" w:customStyle="1" w:styleId="111111804">
    <w:name w:val="1 / 1.1 / 1.1.1804"/>
    <w:basedOn w:val="ac"/>
    <w:next w:val="111111"/>
    <w:uiPriority w:val="99"/>
    <w:unhideWhenUsed/>
    <w:rsid w:val="00564BF6"/>
  </w:style>
  <w:style w:type="numbering" w:customStyle="1" w:styleId="1111111264">
    <w:name w:val="1 / 1.1 / 1.1.11264"/>
    <w:basedOn w:val="ac"/>
    <w:next w:val="111111"/>
    <w:unhideWhenUsed/>
    <w:rsid w:val="00564BF6"/>
  </w:style>
  <w:style w:type="numbering" w:customStyle="1" w:styleId="1111112294">
    <w:name w:val="1 / 1.1 / 1.1.12294"/>
    <w:basedOn w:val="ac"/>
    <w:next w:val="111111"/>
    <w:unhideWhenUsed/>
    <w:rsid w:val="00564BF6"/>
  </w:style>
  <w:style w:type="numbering" w:customStyle="1" w:styleId="1111113164">
    <w:name w:val="1 / 1.1 / 1.1.13164"/>
    <w:basedOn w:val="ac"/>
    <w:next w:val="111111"/>
    <w:rsid w:val="00564BF6"/>
  </w:style>
  <w:style w:type="numbering" w:customStyle="1" w:styleId="1111114164">
    <w:name w:val="1 / 1.1 / 1.1.14164"/>
    <w:basedOn w:val="ac"/>
    <w:next w:val="111111"/>
    <w:rsid w:val="00564BF6"/>
  </w:style>
  <w:style w:type="numbering" w:customStyle="1" w:styleId="1111115154">
    <w:name w:val="1 / 1.1 / 1.1.15154"/>
    <w:basedOn w:val="ac"/>
    <w:next w:val="111111"/>
    <w:rsid w:val="00564BF6"/>
  </w:style>
  <w:style w:type="numbering" w:customStyle="1" w:styleId="1111116154">
    <w:name w:val="1 / 1.1 / 1.1.16154"/>
    <w:basedOn w:val="ac"/>
    <w:next w:val="111111"/>
    <w:rsid w:val="00564BF6"/>
  </w:style>
  <w:style w:type="numbering" w:customStyle="1" w:styleId="1111117154">
    <w:name w:val="1 / 1.1 / 1.1.17154"/>
    <w:basedOn w:val="ac"/>
    <w:next w:val="111111"/>
    <w:unhideWhenUsed/>
    <w:rsid w:val="00564BF6"/>
  </w:style>
  <w:style w:type="numbering" w:customStyle="1" w:styleId="111111894">
    <w:name w:val="1 / 1.1 / 1.1.1894"/>
    <w:basedOn w:val="ac"/>
    <w:next w:val="111111"/>
    <w:unhideWhenUsed/>
    <w:rsid w:val="00564BF6"/>
  </w:style>
  <w:style w:type="numbering" w:customStyle="1" w:styleId="111111904">
    <w:name w:val="1 / 1.1 / 1.1.1904"/>
    <w:basedOn w:val="ac"/>
    <w:next w:val="111111"/>
    <w:uiPriority w:val="99"/>
    <w:unhideWhenUsed/>
    <w:rsid w:val="00564BF6"/>
  </w:style>
  <w:style w:type="numbering" w:customStyle="1" w:styleId="1111111284">
    <w:name w:val="1 / 1.1 / 1.1.11284"/>
    <w:basedOn w:val="ac"/>
    <w:next w:val="111111"/>
    <w:unhideWhenUsed/>
    <w:rsid w:val="00564BF6"/>
  </w:style>
  <w:style w:type="numbering" w:customStyle="1" w:styleId="1111112304">
    <w:name w:val="1 / 1.1 / 1.1.12304"/>
    <w:basedOn w:val="ac"/>
    <w:next w:val="111111"/>
    <w:unhideWhenUsed/>
    <w:rsid w:val="00564BF6"/>
  </w:style>
  <w:style w:type="numbering" w:customStyle="1" w:styleId="1111113174">
    <w:name w:val="1 / 1.1 / 1.1.13174"/>
    <w:basedOn w:val="ac"/>
    <w:next w:val="111111"/>
    <w:rsid w:val="00564BF6"/>
  </w:style>
  <w:style w:type="numbering" w:customStyle="1" w:styleId="1111114174">
    <w:name w:val="1 / 1.1 / 1.1.14174"/>
    <w:basedOn w:val="ac"/>
    <w:next w:val="111111"/>
    <w:rsid w:val="00564BF6"/>
  </w:style>
  <w:style w:type="numbering" w:customStyle="1" w:styleId="1111115164">
    <w:name w:val="1 / 1.1 / 1.1.15164"/>
    <w:basedOn w:val="ac"/>
    <w:next w:val="111111"/>
    <w:rsid w:val="00564BF6"/>
  </w:style>
  <w:style w:type="numbering" w:customStyle="1" w:styleId="1111116164">
    <w:name w:val="1 / 1.1 / 1.1.16164"/>
    <w:basedOn w:val="ac"/>
    <w:next w:val="111111"/>
    <w:rsid w:val="00564BF6"/>
  </w:style>
  <w:style w:type="numbering" w:customStyle="1" w:styleId="1111117164">
    <w:name w:val="1 / 1.1 / 1.1.17164"/>
    <w:basedOn w:val="ac"/>
    <w:next w:val="111111"/>
    <w:unhideWhenUsed/>
    <w:rsid w:val="00564BF6"/>
  </w:style>
  <w:style w:type="numbering" w:customStyle="1" w:styleId="1111118104">
    <w:name w:val="1 / 1.1 / 1.1.18104"/>
    <w:basedOn w:val="ac"/>
    <w:next w:val="111111"/>
    <w:unhideWhenUsed/>
    <w:rsid w:val="00564BF6"/>
  </w:style>
  <w:style w:type="numbering" w:customStyle="1" w:styleId="111111984">
    <w:name w:val="1 / 1.1 / 1.1.1984"/>
    <w:basedOn w:val="ac"/>
    <w:next w:val="111111"/>
    <w:unhideWhenUsed/>
    <w:rsid w:val="00564BF6"/>
  </w:style>
  <w:style w:type="numbering" w:customStyle="1" w:styleId="1111111084">
    <w:name w:val="1 / 1.1 / 1.1.11084"/>
    <w:basedOn w:val="ac"/>
    <w:next w:val="111111"/>
    <w:unhideWhenUsed/>
    <w:rsid w:val="00564BF6"/>
  </w:style>
  <w:style w:type="numbering" w:customStyle="1" w:styleId="1111112084">
    <w:name w:val="1 / 1.1 / 1.1.12084"/>
    <w:basedOn w:val="ac"/>
    <w:next w:val="111111"/>
    <w:rsid w:val="00564BF6"/>
  </w:style>
  <w:style w:type="numbering" w:customStyle="1" w:styleId="11111121144">
    <w:name w:val="1 / 1.1 / 1.1.121144"/>
    <w:basedOn w:val="ac"/>
    <w:next w:val="111111"/>
    <w:rsid w:val="00564BF6"/>
  </w:style>
  <w:style w:type="numbering" w:customStyle="1" w:styleId="11111122104">
    <w:name w:val="1 / 1.1 / 1.1.122104"/>
    <w:basedOn w:val="ac"/>
    <w:next w:val="111111"/>
    <w:rsid w:val="00564BF6"/>
  </w:style>
  <w:style w:type="numbering" w:customStyle="1" w:styleId="1111112354">
    <w:name w:val="1 / 1.1 / 1.1.12354"/>
    <w:basedOn w:val="ac"/>
    <w:next w:val="111111"/>
    <w:rsid w:val="00564BF6"/>
  </w:style>
  <w:style w:type="numbering" w:customStyle="1" w:styleId="1111112454">
    <w:name w:val="1 / 1.1 / 1.1.12454"/>
    <w:basedOn w:val="ac"/>
    <w:next w:val="111111"/>
    <w:rsid w:val="00564BF6"/>
  </w:style>
  <w:style w:type="numbering" w:customStyle="1" w:styleId="1111112554">
    <w:name w:val="1 / 1.1 / 1.1.12554"/>
    <w:basedOn w:val="ac"/>
    <w:next w:val="111111"/>
    <w:rsid w:val="00564BF6"/>
  </w:style>
  <w:style w:type="numbering" w:customStyle="1" w:styleId="1111112654">
    <w:name w:val="1 / 1.1 / 1.1.12654"/>
    <w:basedOn w:val="ac"/>
    <w:next w:val="111111"/>
    <w:rsid w:val="00564BF6"/>
  </w:style>
  <w:style w:type="numbering" w:customStyle="1" w:styleId="111111994">
    <w:name w:val="1 / 1.1 / 1.1.1994"/>
    <w:basedOn w:val="ac"/>
    <w:next w:val="111111"/>
    <w:uiPriority w:val="99"/>
    <w:unhideWhenUsed/>
    <w:rsid w:val="00564BF6"/>
  </w:style>
  <w:style w:type="numbering" w:customStyle="1" w:styleId="1111111294">
    <w:name w:val="1 / 1.1 / 1.1.11294"/>
    <w:basedOn w:val="ac"/>
    <w:next w:val="111111"/>
    <w:unhideWhenUsed/>
    <w:rsid w:val="00564BF6"/>
  </w:style>
  <w:style w:type="numbering" w:customStyle="1" w:styleId="1111112364">
    <w:name w:val="1 / 1.1 / 1.1.12364"/>
    <w:basedOn w:val="ac"/>
    <w:next w:val="111111"/>
    <w:unhideWhenUsed/>
    <w:rsid w:val="00564BF6"/>
  </w:style>
  <w:style w:type="numbering" w:customStyle="1" w:styleId="1111113184">
    <w:name w:val="1 / 1.1 / 1.1.13184"/>
    <w:basedOn w:val="ac"/>
    <w:next w:val="111111"/>
    <w:rsid w:val="00564BF6"/>
  </w:style>
  <w:style w:type="numbering" w:customStyle="1" w:styleId="1111114184">
    <w:name w:val="1 / 1.1 / 1.1.14184"/>
    <w:basedOn w:val="ac"/>
    <w:next w:val="111111"/>
    <w:rsid w:val="00564BF6"/>
  </w:style>
  <w:style w:type="numbering" w:customStyle="1" w:styleId="1111115174">
    <w:name w:val="1 / 1.1 / 1.1.15174"/>
    <w:basedOn w:val="ac"/>
    <w:next w:val="111111"/>
    <w:rsid w:val="00564BF6"/>
  </w:style>
  <w:style w:type="numbering" w:customStyle="1" w:styleId="1111116174">
    <w:name w:val="1 / 1.1 / 1.1.16174"/>
    <w:basedOn w:val="ac"/>
    <w:next w:val="111111"/>
    <w:rsid w:val="00564BF6"/>
  </w:style>
  <w:style w:type="numbering" w:customStyle="1" w:styleId="1111117174">
    <w:name w:val="1 / 1.1 / 1.1.17174"/>
    <w:basedOn w:val="ac"/>
    <w:next w:val="111111"/>
    <w:unhideWhenUsed/>
    <w:rsid w:val="00564BF6"/>
  </w:style>
  <w:style w:type="numbering" w:customStyle="1" w:styleId="1111118115">
    <w:name w:val="1 / 1.1 / 1.1.18115"/>
    <w:basedOn w:val="ac"/>
    <w:next w:val="111111"/>
    <w:unhideWhenUsed/>
    <w:rsid w:val="00564BF6"/>
  </w:style>
  <w:style w:type="numbering" w:customStyle="1" w:styleId="1111119104">
    <w:name w:val="1 / 1.1 / 1.1.19104"/>
    <w:basedOn w:val="ac"/>
    <w:next w:val="111111"/>
    <w:unhideWhenUsed/>
    <w:rsid w:val="00564BF6"/>
  </w:style>
  <w:style w:type="numbering" w:customStyle="1" w:styleId="1111111094">
    <w:name w:val="1 / 1.1 / 1.1.11094"/>
    <w:basedOn w:val="ac"/>
    <w:next w:val="111111"/>
    <w:unhideWhenUsed/>
    <w:rsid w:val="00564BF6"/>
  </w:style>
  <w:style w:type="numbering" w:customStyle="1" w:styleId="1111112094">
    <w:name w:val="1 / 1.1 / 1.1.12094"/>
    <w:basedOn w:val="ac"/>
    <w:next w:val="111111"/>
    <w:rsid w:val="00564BF6"/>
  </w:style>
  <w:style w:type="numbering" w:customStyle="1" w:styleId="11111121154">
    <w:name w:val="1 / 1.1 / 1.1.121154"/>
    <w:basedOn w:val="ac"/>
    <w:next w:val="111111"/>
    <w:rsid w:val="00564BF6"/>
  </w:style>
  <w:style w:type="numbering" w:customStyle="1" w:styleId="11111122114">
    <w:name w:val="1 / 1.1 / 1.1.122114"/>
    <w:basedOn w:val="ac"/>
    <w:next w:val="111111"/>
    <w:rsid w:val="00564BF6"/>
  </w:style>
  <w:style w:type="numbering" w:customStyle="1" w:styleId="1111112374">
    <w:name w:val="1 / 1.1 / 1.1.12374"/>
    <w:basedOn w:val="ac"/>
    <w:next w:val="111111"/>
    <w:rsid w:val="00564BF6"/>
  </w:style>
  <w:style w:type="numbering" w:customStyle="1" w:styleId="1111112464">
    <w:name w:val="1 / 1.1 / 1.1.12464"/>
    <w:basedOn w:val="ac"/>
    <w:next w:val="111111"/>
    <w:rsid w:val="00564BF6"/>
  </w:style>
  <w:style w:type="numbering" w:customStyle="1" w:styleId="1111112564">
    <w:name w:val="1 / 1.1 / 1.1.12564"/>
    <w:basedOn w:val="ac"/>
    <w:next w:val="111111"/>
    <w:rsid w:val="00564BF6"/>
  </w:style>
  <w:style w:type="numbering" w:customStyle="1" w:styleId="1111112664">
    <w:name w:val="1 / 1.1 / 1.1.12664"/>
    <w:basedOn w:val="ac"/>
    <w:next w:val="111111"/>
    <w:rsid w:val="00564BF6"/>
  </w:style>
  <w:style w:type="numbering" w:customStyle="1" w:styleId="1111111004">
    <w:name w:val="1 / 1.1 / 1.1.11004"/>
    <w:basedOn w:val="ac"/>
    <w:next w:val="111111"/>
    <w:uiPriority w:val="99"/>
    <w:unhideWhenUsed/>
    <w:rsid w:val="00564BF6"/>
  </w:style>
  <w:style w:type="numbering" w:customStyle="1" w:styleId="1111111304">
    <w:name w:val="1 / 1.1 / 1.1.11304"/>
    <w:basedOn w:val="ac"/>
    <w:next w:val="111111"/>
    <w:unhideWhenUsed/>
    <w:rsid w:val="00564BF6"/>
  </w:style>
  <w:style w:type="numbering" w:customStyle="1" w:styleId="1111112384">
    <w:name w:val="1 / 1.1 / 1.1.12384"/>
    <w:basedOn w:val="ac"/>
    <w:next w:val="111111"/>
    <w:unhideWhenUsed/>
    <w:rsid w:val="00564BF6"/>
  </w:style>
  <w:style w:type="numbering" w:customStyle="1" w:styleId="1111113194">
    <w:name w:val="1 / 1.1 / 1.1.13194"/>
    <w:basedOn w:val="ac"/>
    <w:next w:val="111111"/>
    <w:rsid w:val="00564BF6"/>
  </w:style>
  <w:style w:type="numbering" w:customStyle="1" w:styleId="1111114194">
    <w:name w:val="1 / 1.1 / 1.1.14194"/>
    <w:basedOn w:val="ac"/>
    <w:next w:val="111111"/>
    <w:rsid w:val="00564BF6"/>
  </w:style>
  <w:style w:type="numbering" w:customStyle="1" w:styleId="1111115184">
    <w:name w:val="1 / 1.1 / 1.1.15184"/>
    <w:basedOn w:val="ac"/>
    <w:next w:val="111111"/>
    <w:rsid w:val="00564BF6"/>
  </w:style>
  <w:style w:type="numbering" w:customStyle="1" w:styleId="1111116184">
    <w:name w:val="1 / 1.1 / 1.1.16184"/>
    <w:basedOn w:val="ac"/>
    <w:next w:val="111111"/>
    <w:rsid w:val="00564BF6"/>
  </w:style>
  <w:style w:type="numbering" w:customStyle="1" w:styleId="1111117184">
    <w:name w:val="1 / 1.1 / 1.1.17184"/>
    <w:basedOn w:val="ac"/>
    <w:next w:val="111111"/>
    <w:unhideWhenUsed/>
    <w:rsid w:val="00564BF6"/>
  </w:style>
  <w:style w:type="numbering" w:customStyle="1" w:styleId="1111118124">
    <w:name w:val="1 / 1.1 / 1.1.18124"/>
    <w:basedOn w:val="ac"/>
    <w:next w:val="111111"/>
    <w:unhideWhenUsed/>
    <w:rsid w:val="00564BF6"/>
  </w:style>
  <w:style w:type="numbering" w:customStyle="1" w:styleId="1111119115">
    <w:name w:val="1 / 1.1 / 1.1.19115"/>
    <w:basedOn w:val="ac"/>
    <w:next w:val="111111"/>
    <w:unhideWhenUsed/>
    <w:rsid w:val="00564BF6"/>
  </w:style>
  <w:style w:type="numbering" w:customStyle="1" w:styleId="11111110104">
    <w:name w:val="1 / 1.1 / 1.1.110104"/>
    <w:basedOn w:val="ac"/>
    <w:next w:val="111111"/>
    <w:unhideWhenUsed/>
    <w:rsid w:val="00564BF6"/>
  </w:style>
  <w:style w:type="numbering" w:customStyle="1" w:styleId="11111120104">
    <w:name w:val="1 / 1.1 / 1.1.120104"/>
    <w:basedOn w:val="ac"/>
    <w:next w:val="111111"/>
    <w:rsid w:val="00564BF6"/>
  </w:style>
  <w:style w:type="numbering" w:customStyle="1" w:styleId="11111121164">
    <w:name w:val="1 / 1.1 / 1.1.121164"/>
    <w:basedOn w:val="ac"/>
    <w:next w:val="111111"/>
    <w:rsid w:val="00564BF6"/>
  </w:style>
  <w:style w:type="numbering" w:customStyle="1" w:styleId="11111122124">
    <w:name w:val="1 / 1.1 / 1.1.122124"/>
    <w:basedOn w:val="ac"/>
    <w:next w:val="111111"/>
    <w:rsid w:val="00564BF6"/>
  </w:style>
  <w:style w:type="numbering" w:customStyle="1" w:styleId="1111112394">
    <w:name w:val="1 / 1.1 / 1.1.12394"/>
    <w:basedOn w:val="ac"/>
    <w:next w:val="111111"/>
    <w:rsid w:val="00564BF6"/>
  </w:style>
  <w:style w:type="numbering" w:customStyle="1" w:styleId="1111112474">
    <w:name w:val="1 / 1.1 / 1.1.12474"/>
    <w:basedOn w:val="ac"/>
    <w:next w:val="111111"/>
    <w:rsid w:val="00564BF6"/>
  </w:style>
  <w:style w:type="numbering" w:customStyle="1" w:styleId="1111112574">
    <w:name w:val="1 / 1.1 / 1.1.12574"/>
    <w:basedOn w:val="ac"/>
    <w:next w:val="111111"/>
    <w:rsid w:val="00564BF6"/>
  </w:style>
  <w:style w:type="numbering" w:customStyle="1" w:styleId="1111112674">
    <w:name w:val="1 / 1.1 / 1.1.12674"/>
    <w:basedOn w:val="ac"/>
    <w:next w:val="111111"/>
    <w:rsid w:val="00564BF6"/>
  </w:style>
  <w:style w:type="table" w:customStyle="1" w:styleId="2241">
    <w:name w:val="Сетка таблицы224"/>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404">
    <w:name w:val="1 / 1.1 / 1.1.12404"/>
    <w:basedOn w:val="ac"/>
    <w:next w:val="111111"/>
    <w:rsid w:val="00564BF6"/>
  </w:style>
  <w:style w:type="numbering" w:customStyle="1" w:styleId="1111113204">
    <w:name w:val="1 / 1.1 / 1.1.13204"/>
    <w:basedOn w:val="ac"/>
    <w:next w:val="111111"/>
    <w:rsid w:val="00564BF6"/>
  </w:style>
  <w:style w:type="numbering" w:customStyle="1" w:styleId="1111114204">
    <w:name w:val="1 / 1.1 / 1.1.14204"/>
    <w:basedOn w:val="ac"/>
    <w:next w:val="111111"/>
    <w:rsid w:val="00564BF6"/>
  </w:style>
  <w:style w:type="numbering" w:customStyle="1" w:styleId="1111115194">
    <w:name w:val="1 / 1.1 / 1.1.15194"/>
    <w:basedOn w:val="ac"/>
    <w:next w:val="111111"/>
    <w:rsid w:val="00564BF6"/>
  </w:style>
  <w:style w:type="numbering" w:customStyle="1" w:styleId="1111116194">
    <w:name w:val="1 / 1.1 / 1.1.16194"/>
    <w:basedOn w:val="ac"/>
    <w:next w:val="111111"/>
    <w:rsid w:val="00564BF6"/>
  </w:style>
  <w:style w:type="numbering" w:customStyle="1" w:styleId="1111117194">
    <w:name w:val="1 / 1.1 / 1.1.17194"/>
    <w:basedOn w:val="ac"/>
    <w:next w:val="111111"/>
    <w:rsid w:val="00564BF6"/>
  </w:style>
  <w:style w:type="numbering" w:customStyle="1" w:styleId="11111141103">
    <w:name w:val="1 / 1.1 / 1.1.141103"/>
    <w:basedOn w:val="ac"/>
    <w:next w:val="111111"/>
    <w:rsid w:val="00564BF6"/>
  </w:style>
  <w:style w:type="numbering" w:customStyle="1" w:styleId="11111151103">
    <w:name w:val="1 / 1.1 / 1.1.151103"/>
    <w:basedOn w:val="ac"/>
    <w:next w:val="111111"/>
    <w:rsid w:val="00564BF6"/>
  </w:style>
  <w:style w:type="numbering" w:customStyle="1" w:styleId="11111161103">
    <w:name w:val="1 / 1.1 / 1.1.161103"/>
    <w:basedOn w:val="ac"/>
    <w:next w:val="111111"/>
    <w:rsid w:val="00564BF6"/>
  </w:style>
  <w:style w:type="numbering" w:customStyle="1" w:styleId="11111171103">
    <w:name w:val="1 / 1.1 / 1.1.171103"/>
    <w:basedOn w:val="ac"/>
    <w:next w:val="111111"/>
    <w:rsid w:val="00564BF6"/>
    <w:pPr>
      <w:numPr>
        <w:numId w:val="36"/>
      </w:numPr>
    </w:pPr>
  </w:style>
  <w:style w:type="numbering" w:customStyle="1" w:styleId="11111111203">
    <w:name w:val="1 / 1.1 / 1.1.111203"/>
    <w:basedOn w:val="ac"/>
    <w:next w:val="111111"/>
    <w:rsid w:val="00564BF6"/>
  </w:style>
  <w:style w:type="numbering" w:customStyle="1" w:styleId="1111118134">
    <w:name w:val="1 / 1.1 / 1.1.18134"/>
    <w:basedOn w:val="ac"/>
    <w:next w:val="111111"/>
    <w:uiPriority w:val="99"/>
    <w:unhideWhenUsed/>
    <w:rsid w:val="00564BF6"/>
  </w:style>
  <w:style w:type="numbering" w:customStyle="1" w:styleId="11111112102">
    <w:name w:val="1 / 1.1 / 1.1.112102"/>
    <w:basedOn w:val="ac"/>
    <w:next w:val="111111"/>
    <w:unhideWhenUsed/>
    <w:rsid w:val="00564BF6"/>
  </w:style>
  <w:style w:type="numbering" w:customStyle="1" w:styleId="11111121174">
    <w:name w:val="1 / 1.1 / 1.1.121174"/>
    <w:basedOn w:val="ac"/>
    <w:next w:val="111111"/>
    <w:unhideWhenUsed/>
    <w:rsid w:val="00564BF6"/>
  </w:style>
  <w:style w:type="numbering" w:customStyle="1" w:styleId="11111131103">
    <w:name w:val="1 / 1.1 / 1.1.131103"/>
    <w:basedOn w:val="ac"/>
    <w:next w:val="111111"/>
    <w:rsid w:val="00564BF6"/>
  </w:style>
  <w:style w:type="numbering" w:customStyle="1" w:styleId="1111114214">
    <w:name w:val="1 / 1.1 / 1.1.14214"/>
    <w:basedOn w:val="ac"/>
    <w:next w:val="111111"/>
    <w:rsid w:val="00564BF6"/>
  </w:style>
  <w:style w:type="numbering" w:customStyle="1" w:styleId="1111115213">
    <w:name w:val="1 / 1.1 / 1.1.15213"/>
    <w:basedOn w:val="ac"/>
    <w:next w:val="111111"/>
    <w:rsid w:val="00564BF6"/>
  </w:style>
  <w:style w:type="numbering" w:customStyle="1" w:styleId="1111116213">
    <w:name w:val="1 / 1.1 / 1.1.16213"/>
    <w:basedOn w:val="ac"/>
    <w:next w:val="111111"/>
    <w:rsid w:val="00564BF6"/>
    <w:pPr>
      <w:numPr>
        <w:numId w:val="54"/>
      </w:numPr>
    </w:pPr>
  </w:style>
  <w:style w:type="numbering" w:customStyle="1" w:styleId="1111117213">
    <w:name w:val="1 / 1.1 / 1.1.17213"/>
    <w:basedOn w:val="ac"/>
    <w:next w:val="111111"/>
    <w:unhideWhenUsed/>
    <w:rsid w:val="00564BF6"/>
  </w:style>
  <w:style w:type="numbering" w:customStyle="1" w:styleId="1111118144">
    <w:name w:val="1 / 1.1 / 1.1.18144"/>
    <w:basedOn w:val="ac"/>
    <w:next w:val="111111"/>
    <w:unhideWhenUsed/>
    <w:rsid w:val="00564BF6"/>
  </w:style>
  <w:style w:type="numbering" w:customStyle="1" w:styleId="1111119124">
    <w:name w:val="1 / 1.1 / 1.1.19124"/>
    <w:basedOn w:val="ac"/>
    <w:next w:val="111111"/>
    <w:unhideWhenUsed/>
    <w:rsid w:val="00564BF6"/>
  </w:style>
  <w:style w:type="numbering" w:customStyle="1" w:styleId="11111110115">
    <w:name w:val="1 / 1.1 / 1.1.110115"/>
    <w:basedOn w:val="ac"/>
    <w:next w:val="111111"/>
    <w:unhideWhenUsed/>
    <w:rsid w:val="00564BF6"/>
  </w:style>
  <w:style w:type="numbering" w:customStyle="1" w:styleId="11111120115">
    <w:name w:val="1 / 1.1 / 1.1.120115"/>
    <w:basedOn w:val="ac"/>
    <w:next w:val="111111"/>
    <w:rsid w:val="00564BF6"/>
  </w:style>
  <w:style w:type="numbering" w:customStyle="1" w:styleId="11111121184">
    <w:name w:val="1 / 1.1 / 1.1.121184"/>
    <w:basedOn w:val="ac"/>
    <w:next w:val="111111"/>
    <w:rsid w:val="00564BF6"/>
  </w:style>
  <w:style w:type="numbering" w:customStyle="1" w:styleId="11111122134">
    <w:name w:val="1 / 1.1 / 1.1.122134"/>
    <w:basedOn w:val="ac"/>
    <w:next w:val="111111"/>
    <w:rsid w:val="00564BF6"/>
  </w:style>
  <w:style w:type="numbering" w:customStyle="1" w:styleId="11111123104">
    <w:name w:val="1 / 1.1 / 1.1.123104"/>
    <w:basedOn w:val="ac"/>
    <w:next w:val="111111"/>
    <w:rsid w:val="00564BF6"/>
  </w:style>
  <w:style w:type="numbering" w:customStyle="1" w:styleId="1111112484">
    <w:name w:val="1 / 1.1 / 1.1.12484"/>
    <w:basedOn w:val="ac"/>
    <w:next w:val="111111"/>
    <w:rsid w:val="00564BF6"/>
  </w:style>
  <w:style w:type="numbering" w:customStyle="1" w:styleId="1111112584">
    <w:name w:val="1 / 1.1 / 1.1.12584"/>
    <w:basedOn w:val="ac"/>
    <w:next w:val="111111"/>
    <w:rsid w:val="00564BF6"/>
  </w:style>
  <w:style w:type="numbering" w:customStyle="1" w:styleId="1111112684">
    <w:name w:val="1 / 1.1 / 1.1.12684"/>
    <w:basedOn w:val="ac"/>
    <w:next w:val="111111"/>
    <w:rsid w:val="00564BF6"/>
  </w:style>
  <w:style w:type="numbering" w:customStyle="1" w:styleId="1111112714">
    <w:name w:val="1 / 1.1 / 1.1.12714"/>
    <w:basedOn w:val="ac"/>
    <w:next w:val="111111"/>
    <w:uiPriority w:val="99"/>
    <w:unhideWhenUsed/>
    <w:rsid w:val="00564BF6"/>
  </w:style>
  <w:style w:type="numbering" w:customStyle="1" w:styleId="11111111215">
    <w:name w:val="1 / 1.1 / 1.1.111215"/>
    <w:basedOn w:val="ac"/>
    <w:next w:val="111111"/>
    <w:unhideWhenUsed/>
    <w:rsid w:val="00564BF6"/>
  </w:style>
  <w:style w:type="numbering" w:customStyle="1" w:styleId="1111112814">
    <w:name w:val="1 / 1.1 / 1.1.12814"/>
    <w:basedOn w:val="ac"/>
    <w:next w:val="111111"/>
    <w:unhideWhenUsed/>
    <w:rsid w:val="00564BF6"/>
  </w:style>
  <w:style w:type="numbering" w:customStyle="1" w:styleId="1111113214">
    <w:name w:val="1 / 1.1 / 1.1.13214"/>
    <w:basedOn w:val="ac"/>
    <w:next w:val="111111"/>
    <w:rsid w:val="00564BF6"/>
  </w:style>
  <w:style w:type="numbering" w:customStyle="1" w:styleId="1111114313">
    <w:name w:val="1 / 1.1 / 1.1.14313"/>
    <w:basedOn w:val="ac"/>
    <w:next w:val="111111"/>
    <w:rsid w:val="00564BF6"/>
  </w:style>
  <w:style w:type="numbering" w:customStyle="1" w:styleId="1111115313">
    <w:name w:val="1 / 1.1 / 1.1.15313"/>
    <w:basedOn w:val="ac"/>
    <w:next w:val="111111"/>
    <w:rsid w:val="00564BF6"/>
  </w:style>
  <w:style w:type="numbering" w:customStyle="1" w:styleId="1111116313">
    <w:name w:val="1 / 1.1 / 1.1.16313"/>
    <w:basedOn w:val="ac"/>
    <w:next w:val="111111"/>
    <w:rsid w:val="00564BF6"/>
  </w:style>
  <w:style w:type="numbering" w:customStyle="1" w:styleId="1111117313">
    <w:name w:val="1 / 1.1 / 1.1.17313"/>
    <w:basedOn w:val="ac"/>
    <w:next w:val="111111"/>
    <w:unhideWhenUsed/>
    <w:rsid w:val="00564BF6"/>
  </w:style>
  <w:style w:type="numbering" w:customStyle="1" w:styleId="1111118213">
    <w:name w:val="1 / 1.1 / 1.1.18213"/>
    <w:basedOn w:val="ac"/>
    <w:next w:val="111111"/>
    <w:unhideWhenUsed/>
    <w:rsid w:val="00564BF6"/>
  </w:style>
  <w:style w:type="numbering" w:customStyle="1" w:styleId="1111119134">
    <w:name w:val="1 / 1.1 / 1.1.19134"/>
    <w:basedOn w:val="ac"/>
    <w:next w:val="111111"/>
    <w:unhideWhenUsed/>
    <w:rsid w:val="00564BF6"/>
  </w:style>
  <w:style w:type="numbering" w:customStyle="1" w:styleId="11111110124">
    <w:name w:val="1 / 1.1 / 1.1.110124"/>
    <w:basedOn w:val="ac"/>
    <w:next w:val="111111"/>
    <w:unhideWhenUsed/>
    <w:rsid w:val="00564BF6"/>
  </w:style>
  <w:style w:type="numbering" w:customStyle="1" w:styleId="11111120124">
    <w:name w:val="1 / 1.1 / 1.1.120124"/>
    <w:basedOn w:val="ac"/>
    <w:next w:val="111111"/>
    <w:rsid w:val="00564BF6"/>
  </w:style>
  <w:style w:type="numbering" w:customStyle="1" w:styleId="11111121213">
    <w:name w:val="1 / 1.1 / 1.1.121213"/>
    <w:basedOn w:val="ac"/>
    <w:next w:val="111111"/>
    <w:rsid w:val="00564BF6"/>
  </w:style>
  <w:style w:type="numbering" w:customStyle="1" w:styleId="11111122144">
    <w:name w:val="1 / 1.1 / 1.1.122144"/>
    <w:basedOn w:val="ac"/>
    <w:next w:val="111111"/>
    <w:rsid w:val="00564BF6"/>
  </w:style>
  <w:style w:type="numbering" w:customStyle="1" w:styleId="11111123114">
    <w:name w:val="1 / 1.1 / 1.1.123114"/>
    <w:basedOn w:val="ac"/>
    <w:next w:val="111111"/>
    <w:rsid w:val="00564BF6"/>
  </w:style>
  <w:style w:type="numbering" w:customStyle="1" w:styleId="11111124113">
    <w:name w:val="1 / 1.1 / 1.1.124113"/>
    <w:basedOn w:val="ac"/>
    <w:next w:val="111111"/>
    <w:rsid w:val="00564BF6"/>
  </w:style>
  <w:style w:type="numbering" w:customStyle="1" w:styleId="11111125113">
    <w:name w:val="1 / 1.1 / 1.1.125113"/>
    <w:basedOn w:val="ac"/>
    <w:next w:val="111111"/>
    <w:rsid w:val="00564BF6"/>
  </w:style>
  <w:style w:type="numbering" w:customStyle="1" w:styleId="11111126113">
    <w:name w:val="1 / 1.1 / 1.1.126113"/>
    <w:basedOn w:val="ac"/>
    <w:next w:val="111111"/>
    <w:rsid w:val="00564BF6"/>
  </w:style>
  <w:style w:type="numbering" w:customStyle="1" w:styleId="1111112912">
    <w:name w:val="1 / 1.1 / 1.1.12912"/>
    <w:basedOn w:val="ac"/>
    <w:next w:val="111111"/>
    <w:uiPriority w:val="99"/>
    <w:unhideWhenUsed/>
    <w:rsid w:val="00564BF6"/>
  </w:style>
  <w:style w:type="numbering" w:customStyle="1" w:styleId="11111111412">
    <w:name w:val="1 / 1.1 / 1.1.111412"/>
    <w:basedOn w:val="ac"/>
    <w:next w:val="111111"/>
    <w:unhideWhenUsed/>
    <w:rsid w:val="00564BF6"/>
  </w:style>
  <w:style w:type="numbering" w:customStyle="1" w:styleId="11111111513">
    <w:name w:val="1 / 1.1 / 1.1.111513"/>
    <w:basedOn w:val="ac"/>
    <w:next w:val="111111"/>
    <w:semiHidden/>
    <w:unhideWhenUsed/>
    <w:rsid w:val="00564BF6"/>
  </w:style>
  <w:style w:type="numbering" w:customStyle="1" w:styleId="11111121012">
    <w:name w:val="1 / 1.1 / 1.1.121012"/>
    <w:basedOn w:val="ac"/>
    <w:next w:val="111111"/>
    <w:unhideWhenUsed/>
    <w:rsid w:val="00564BF6"/>
  </w:style>
  <w:style w:type="numbering" w:customStyle="1" w:styleId="11111112313">
    <w:name w:val="1 / 1.1 / 1.1.112313"/>
    <w:basedOn w:val="ac"/>
    <w:next w:val="111111"/>
    <w:semiHidden/>
    <w:unhideWhenUsed/>
    <w:rsid w:val="00564BF6"/>
  </w:style>
  <w:style w:type="numbering" w:customStyle="1" w:styleId="1111113313">
    <w:name w:val="1 / 1.1 / 1.1.13313"/>
    <w:basedOn w:val="ac"/>
    <w:next w:val="111111"/>
    <w:rsid w:val="00564BF6"/>
  </w:style>
  <w:style w:type="numbering" w:customStyle="1" w:styleId="1111114412">
    <w:name w:val="1 / 1.1 / 1.1.14412"/>
    <w:basedOn w:val="ac"/>
    <w:next w:val="111111"/>
    <w:rsid w:val="00564BF6"/>
  </w:style>
  <w:style w:type="numbering" w:customStyle="1" w:styleId="1111115412">
    <w:name w:val="1 / 1.1 / 1.1.15412"/>
    <w:basedOn w:val="ac"/>
    <w:next w:val="111111"/>
    <w:rsid w:val="00564BF6"/>
  </w:style>
  <w:style w:type="numbering" w:customStyle="1" w:styleId="1111116412">
    <w:name w:val="1 / 1.1 / 1.1.16412"/>
    <w:basedOn w:val="ac"/>
    <w:next w:val="111111"/>
    <w:rsid w:val="00564BF6"/>
  </w:style>
  <w:style w:type="numbering" w:customStyle="1" w:styleId="1111117412">
    <w:name w:val="1 / 1.1 / 1.1.17412"/>
    <w:basedOn w:val="ac"/>
    <w:next w:val="111111"/>
    <w:unhideWhenUsed/>
    <w:rsid w:val="00564BF6"/>
  </w:style>
  <w:style w:type="numbering" w:customStyle="1" w:styleId="1111118313">
    <w:name w:val="1 / 1.1 / 1.1.18313"/>
    <w:basedOn w:val="ac"/>
    <w:next w:val="111111"/>
    <w:unhideWhenUsed/>
    <w:rsid w:val="00564BF6"/>
  </w:style>
  <w:style w:type="numbering" w:customStyle="1" w:styleId="1111119213">
    <w:name w:val="1 / 1.1 / 1.1.19213"/>
    <w:basedOn w:val="ac"/>
    <w:next w:val="111111"/>
    <w:unhideWhenUsed/>
    <w:rsid w:val="00564BF6"/>
  </w:style>
  <w:style w:type="numbering" w:customStyle="1" w:styleId="11111110213">
    <w:name w:val="1 / 1.1 / 1.1.110213"/>
    <w:basedOn w:val="ac"/>
    <w:next w:val="111111"/>
    <w:unhideWhenUsed/>
    <w:rsid w:val="00564BF6"/>
  </w:style>
  <w:style w:type="numbering" w:customStyle="1" w:styleId="11111120213">
    <w:name w:val="1 / 1.1 / 1.1.120213"/>
    <w:basedOn w:val="ac"/>
    <w:next w:val="111111"/>
    <w:rsid w:val="00564BF6"/>
  </w:style>
  <w:style w:type="numbering" w:customStyle="1" w:styleId="11111121313">
    <w:name w:val="1 / 1.1 / 1.1.121313"/>
    <w:basedOn w:val="ac"/>
    <w:next w:val="111111"/>
    <w:rsid w:val="00564BF6"/>
  </w:style>
  <w:style w:type="numbering" w:customStyle="1" w:styleId="11111122212">
    <w:name w:val="1 / 1.1 / 1.1.122212"/>
    <w:basedOn w:val="ac"/>
    <w:next w:val="111111"/>
    <w:rsid w:val="00564BF6"/>
  </w:style>
  <w:style w:type="numbering" w:customStyle="1" w:styleId="11111123212">
    <w:name w:val="1 / 1.1 / 1.1.123212"/>
    <w:basedOn w:val="ac"/>
    <w:next w:val="111111"/>
    <w:rsid w:val="00564BF6"/>
  </w:style>
  <w:style w:type="numbering" w:customStyle="1" w:styleId="11111124212">
    <w:name w:val="1 / 1.1 / 1.1.124212"/>
    <w:basedOn w:val="ac"/>
    <w:next w:val="111111"/>
    <w:rsid w:val="00564BF6"/>
  </w:style>
  <w:style w:type="numbering" w:customStyle="1" w:styleId="11111125212">
    <w:name w:val="1 / 1.1 / 1.1.125212"/>
    <w:basedOn w:val="ac"/>
    <w:next w:val="111111"/>
    <w:rsid w:val="00564BF6"/>
  </w:style>
  <w:style w:type="numbering" w:customStyle="1" w:styleId="11111126212">
    <w:name w:val="1 / 1.1 / 1.1.126212"/>
    <w:basedOn w:val="ac"/>
    <w:next w:val="111111"/>
    <w:rsid w:val="00564BF6"/>
  </w:style>
  <w:style w:type="numbering" w:customStyle="1" w:styleId="1111113013">
    <w:name w:val="1 / 1.1 / 1.1.13013"/>
    <w:basedOn w:val="ac"/>
    <w:next w:val="111111"/>
    <w:uiPriority w:val="99"/>
    <w:unhideWhenUsed/>
    <w:rsid w:val="00564BF6"/>
  </w:style>
  <w:style w:type="numbering" w:customStyle="1" w:styleId="11111111612">
    <w:name w:val="1 / 1.1 / 1.1.111612"/>
    <w:basedOn w:val="ac"/>
    <w:next w:val="111111"/>
    <w:unhideWhenUsed/>
    <w:rsid w:val="00564BF6"/>
  </w:style>
  <w:style w:type="numbering" w:customStyle="1" w:styleId="11111111713">
    <w:name w:val="1 / 1.1 / 1.1.111713"/>
    <w:basedOn w:val="ac"/>
    <w:next w:val="111111"/>
    <w:semiHidden/>
    <w:unhideWhenUsed/>
    <w:rsid w:val="00564BF6"/>
  </w:style>
  <w:style w:type="numbering" w:customStyle="1" w:styleId="11111121413">
    <w:name w:val="1 / 1.1 / 1.1.121413"/>
    <w:basedOn w:val="ac"/>
    <w:next w:val="111111"/>
    <w:unhideWhenUsed/>
    <w:rsid w:val="00564BF6"/>
  </w:style>
  <w:style w:type="numbering" w:customStyle="1" w:styleId="11111112413">
    <w:name w:val="1 / 1.1 / 1.1.112413"/>
    <w:basedOn w:val="ac"/>
    <w:next w:val="111111"/>
    <w:semiHidden/>
    <w:unhideWhenUsed/>
    <w:rsid w:val="00564BF6"/>
  </w:style>
  <w:style w:type="numbering" w:customStyle="1" w:styleId="1111113413">
    <w:name w:val="1 / 1.1 / 1.1.13413"/>
    <w:basedOn w:val="ac"/>
    <w:next w:val="111111"/>
    <w:rsid w:val="00564BF6"/>
  </w:style>
  <w:style w:type="numbering" w:customStyle="1" w:styleId="1111114512">
    <w:name w:val="1 / 1.1 / 1.1.14512"/>
    <w:basedOn w:val="ac"/>
    <w:next w:val="111111"/>
    <w:rsid w:val="00564BF6"/>
  </w:style>
  <w:style w:type="numbering" w:customStyle="1" w:styleId="1111115512">
    <w:name w:val="1 / 1.1 / 1.1.15512"/>
    <w:basedOn w:val="ac"/>
    <w:next w:val="111111"/>
    <w:rsid w:val="00564BF6"/>
  </w:style>
  <w:style w:type="numbering" w:customStyle="1" w:styleId="1111116512">
    <w:name w:val="1 / 1.1 / 1.1.16512"/>
    <w:basedOn w:val="ac"/>
    <w:next w:val="111111"/>
    <w:rsid w:val="00564BF6"/>
  </w:style>
  <w:style w:type="numbering" w:customStyle="1" w:styleId="1111117512">
    <w:name w:val="1 / 1.1 / 1.1.17512"/>
    <w:basedOn w:val="ac"/>
    <w:next w:val="111111"/>
    <w:unhideWhenUsed/>
    <w:rsid w:val="00564BF6"/>
  </w:style>
  <w:style w:type="numbering" w:customStyle="1" w:styleId="1111118412">
    <w:name w:val="1 / 1.1 / 1.1.18412"/>
    <w:basedOn w:val="ac"/>
    <w:next w:val="111111"/>
    <w:unhideWhenUsed/>
    <w:rsid w:val="00564BF6"/>
  </w:style>
  <w:style w:type="numbering" w:customStyle="1" w:styleId="1111119313">
    <w:name w:val="1 / 1.1 / 1.1.19313"/>
    <w:basedOn w:val="ac"/>
    <w:next w:val="111111"/>
    <w:unhideWhenUsed/>
    <w:rsid w:val="00564BF6"/>
  </w:style>
  <w:style w:type="numbering" w:customStyle="1" w:styleId="11111110313">
    <w:name w:val="1 / 1.1 / 1.1.110313"/>
    <w:basedOn w:val="ac"/>
    <w:next w:val="111111"/>
    <w:unhideWhenUsed/>
    <w:rsid w:val="00564BF6"/>
  </w:style>
  <w:style w:type="numbering" w:customStyle="1" w:styleId="11111120313">
    <w:name w:val="1 / 1.1 / 1.1.120313"/>
    <w:basedOn w:val="ac"/>
    <w:next w:val="111111"/>
    <w:rsid w:val="00564BF6"/>
  </w:style>
  <w:style w:type="numbering" w:customStyle="1" w:styleId="11111121512">
    <w:name w:val="1 / 1.1 / 1.1.121512"/>
    <w:basedOn w:val="ac"/>
    <w:next w:val="111111"/>
    <w:rsid w:val="00564BF6"/>
  </w:style>
  <w:style w:type="numbering" w:customStyle="1" w:styleId="11111122312">
    <w:name w:val="1 / 1.1 / 1.1.122312"/>
    <w:basedOn w:val="ac"/>
    <w:next w:val="111111"/>
    <w:rsid w:val="00564BF6"/>
  </w:style>
  <w:style w:type="numbering" w:customStyle="1" w:styleId="11111123312">
    <w:name w:val="1 / 1.1 / 1.1.123312"/>
    <w:basedOn w:val="ac"/>
    <w:next w:val="111111"/>
    <w:rsid w:val="00564BF6"/>
  </w:style>
  <w:style w:type="numbering" w:customStyle="1" w:styleId="11111124312">
    <w:name w:val="1 / 1.1 / 1.1.124312"/>
    <w:basedOn w:val="ac"/>
    <w:next w:val="111111"/>
    <w:rsid w:val="00564BF6"/>
  </w:style>
  <w:style w:type="numbering" w:customStyle="1" w:styleId="11111125312">
    <w:name w:val="1 / 1.1 / 1.1.125312"/>
    <w:basedOn w:val="ac"/>
    <w:next w:val="111111"/>
    <w:rsid w:val="00564BF6"/>
  </w:style>
  <w:style w:type="numbering" w:customStyle="1" w:styleId="11111126312">
    <w:name w:val="1 / 1.1 / 1.1.126312"/>
    <w:basedOn w:val="ac"/>
    <w:next w:val="111111"/>
    <w:rsid w:val="00564BF6"/>
  </w:style>
  <w:style w:type="numbering" w:customStyle="1" w:styleId="1111113513">
    <w:name w:val="1 / 1.1 / 1.1.13513"/>
    <w:basedOn w:val="ac"/>
    <w:next w:val="111111"/>
    <w:uiPriority w:val="99"/>
    <w:unhideWhenUsed/>
    <w:rsid w:val="00564BF6"/>
  </w:style>
  <w:style w:type="numbering" w:customStyle="1" w:styleId="11111111812">
    <w:name w:val="1 / 1.1 / 1.1.111812"/>
    <w:basedOn w:val="ac"/>
    <w:next w:val="111111"/>
    <w:unhideWhenUsed/>
    <w:rsid w:val="00564BF6"/>
  </w:style>
  <w:style w:type="numbering" w:customStyle="1" w:styleId="11111111913">
    <w:name w:val="1 / 1.1 / 1.1.111913"/>
    <w:basedOn w:val="ac"/>
    <w:next w:val="111111"/>
    <w:semiHidden/>
    <w:unhideWhenUsed/>
    <w:rsid w:val="00564BF6"/>
  </w:style>
  <w:style w:type="numbering" w:customStyle="1" w:styleId="11111121612">
    <w:name w:val="1 / 1.1 / 1.1.121612"/>
    <w:basedOn w:val="ac"/>
    <w:next w:val="111111"/>
    <w:unhideWhenUsed/>
    <w:rsid w:val="00564BF6"/>
  </w:style>
  <w:style w:type="numbering" w:customStyle="1" w:styleId="1111113613">
    <w:name w:val="1 / 1.1 / 1.1.13613"/>
    <w:basedOn w:val="ac"/>
    <w:next w:val="111111"/>
    <w:rsid w:val="00564BF6"/>
  </w:style>
  <w:style w:type="numbering" w:customStyle="1" w:styleId="1111114612">
    <w:name w:val="1 / 1.1 / 1.1.14612"/>
    <w:basedOn w:val="ac"/>
    <w:next w:val="111111"/>
    <w:rsid w:val="00564BF6"/>
  </w:style>
  <w:style w:type="numbering" w:customStyle="1" w:styleId="1111115612">
    <w:name w:val="1 / 1.1 / 1.1.15612"/>
    <w:basedOn w:val="ac"/>
    <w:next w:val="111111"/>
    <w:rsid w:val="00564BF6"/>
  </w:style>
  <w:style w:type="numbering" w:customStyle="1" w:styleId="1111116612">
    <w:name w:val="1 / 1.1 / 1.1.16612"/>
    <w:basedOn w:val="ac"/>
    <w:next w:val="111111"/>
    <w:rsid w:val="00564BF6"/>
  </w:style>
  <w:style w:type="numbering" w:customStyle="1" w:styleId="1111117612">
    <w:name w:val="1 / 1.1 / 1.1.17612"/>
    <w:basedOn w:val="ac"/>
    <w:next w:val="111111"/>
    <w:unhideWhenUsed/>
    <w:rsid w:val="00564BF6"/>
  </w:style>
  <w:style w:type="numbering" w:customStyle="1" w:styleId="1111118512">
    <w:name w:val="1 / 1.1 / 1.1.18512"/>
    <w:basedOn w:val="ac"/>
    <w:next w:val="111111"/>
    <w:unhideWhenUsed/>
    <w:rsid w:val="00564BF6"/>
  </w:style>
  <w:style w:type="numbering" w:customStyle="1" w:styleId="1111113713">
    <w:name w:val="1 / 1.1 / 1.1.13713"/>
    <w:basedOn w:val="ac"/>
    <w:next w:val="111111"/>
    <w:uiPriority w:val="99"/>
    <w:unhideWhenUsed/>
    <w:rsid w:val="00564BF6"/>
  </w:style>
  <w:style w:type="numbering" w:customStyle="1" w:styleId="11111112012">
    <w:name w:val="1 / 1.1 / 1.1.112012"/>
    <w:basedOn w:val="ac"/>
    <w:next w:val="111111"/>
    <w:unhideWhenUsed/>
    <w:rsid w:val="00564BF6"/>
  </w:style>
  <w:style w:type="numbering" w:customStyle="1" w:styleId="111111111013">
    <w:name w:val="1 / 1.1 / 1.1.1111013"/>
    <w:basedOn w:val="ac"/>
    <w:next w:val="111111"/>
    <w:semiHidden/>
    <w:unhideWhenUsed/>
    <w:rsid w:val="00564BF6"/>
  </w:style>
  <w:style w:type="numbering" w:customStyle="1" w:styleId="11111121712">
    <w:name w:val="1 / 1.1 / 1.1.121712"/>
    <w:basedOn w:val="ac"/>
    <w:next w:val="111111"/>
    <w:unhideWhenUsed/>
    <w:rsid w:val="00564BF6"/>
  </w:style>
  <w:style w:type="numbering" w:customStyle="1" w:styleId="11111112613">
    <w:name w:val="1 / 1.1 / 1.1.112613"/>
    <w:basedOn w:val="ac"/>
    <w:next w:val="111111"/>
    <w:semiHidden/>
    <w:unhideWhenUsed/>
    <w:rsid w:val="00564BF6"/>
  </w:style>
  <w:style w:type="numbering" w:customStyle="1" w:styleId="1111113813">
    <w:name w:val="1 / 1.1 / 1.1.13813"/>
    <w:basedOn w:val="ac"/>
    <w:next w:val="111111"/>
    <w:rsid w:val="00564BF6"/>
  </w:style>
  <w:style w:type="numbering" w:customStyle="1" w:styleId="1111114712">
    <w:name w:val="1 / 1.1 / 1.1.14712"/>
    <w:basedOn w:val="ac"/>
    <w:next w:val="111111"/>
    <w:rsid w:val="00564BF6"/>
  </w:style>
  <w:style w:type="numbering" w:customStyle="1" w:styleId="1111115712">
    <w:name w:val="1 / 1.1 / 1.1.15712"/>
    <w:basedOn w:val="ac"/>
    <w:next w:val="111111"/>
    <w:rsid w:val="00564BF6"/>
  </w:style>
  <w:style w:type="numbering" w:customStyle="1" w:styleId="1111116713">
    <w:name w:val="1 / 1.1 / 1.1.16713"/>
    <w:basedOn w:val="ac"/>
    <w:next w:val="111111"/>
    <w:rsid w:val="00564BF6"/>
  </w:style>
  <w:style w:type="numbering" w:customStyle="1" w:styleId="1111117712">
    <w:name w:val="1 / 1.1 / 1.1.17712"/>
    <w:basedOn w:val="ac"/>
    <w:next w:val="111111"/>
    <w:unhideWhenUsed/>
    <w:rsid w:val="00564BF6"/>
  </w:style>
  <w:style w:type="numbering" w:customStyle="1" w:styleId="1111118612">
    <w:name w:val="1 / 1.1 / 1.1.18612"/>
    <w:basedOn w:val="ac"/>
    <w:next w:val="111111"/>
    <w:unhideWhenUsed/>
    <w:rsid w:val="00564BF6"/>
  </w:style>
  <w:style w:type="numbering" w:customStyle="1" w:styleId="1111113913">
    <w:name w:val="1 / 1.1 / 1.1.13913"/>
    <w:basedOn w:val="ac"/>
    <w:next w:val="111111"/>
    <w:uiPriority w:val="99"/>
    <w:unhideWhenUsed/>
    <w:rsid w:val="00564BF6"/>
    <w:pPr>
      <w:numPr>
        <w:numId w:val="37"/>
      </w:numPr>
    </w:pPr>
  </w:style>
  <w:style w:type="numbering" w:customStyle="1" w:styleId="11111112712">
    <w:name w:val="1 / 1.1 / 1.1.112712"/>
    <w:basedOn w:val="ac"/>
    <w:next w:val="111111"/>
    <w:unhideWhenUsed/>
    <w:rsid w:val="00564BF6"/>
  </w:style>
  <w:style w:type="numbering" w:customStyle="1" w:styleId="11111121812">
    <w:name w:val="1 / 1.1 / 1.1.121812"/>
    <w:basedOn w:val="ac"/>
    <w:next w:val="111111"/>
    <w:unhideWhenUsed/>
    <w:rsid w:val="00564BF6"/>
  </w:style>
  <w:style w:type="numbering" w:customStyle="1" w:styleId="11111112813">
    <w:name w:val="1 / 1.1 / 1.1.112813"/>
    <w:basedOn w:val="ac"/>
    <w:next w:val="111111"/>
    <w:semiHidden/>
    <w:unhideWhenUsed/>
    <w:rsid w:val="00564BF6"/>
  </w:style>
  <w:style w:type="numbering" w:customStyle="1" w:styleId="11111131013">
    <w:name w:val="1 / 1.1 / 1.1.131013"/>
    <w:basedOn w:val="ac"/>
    <w:next w:val="111111"/>
    <w:rsid w:val="00564BF6"/>
  </w:style>
  <w:style w:type="numbering" w:customStyle="1" w:styleId="1111114813">
    <w:name w:val="1 / 1.1 / 1.1.14813"/>
    <w:basedOn w:val="ac"/>
    <w:next w:val="111111"/>
    <w:rsid w:val="00564BF6"/>
  </w:style>
  <w:style w:type="numbering" w:customStyle="1" w:styleId="1111115812">
    <w:name w:val="1 / 1.1 / 1.1.15812"/>
    <w:basedOn w:val="ac"/>
    <w:next w:val="111111"/>
    <w:rsid w:val="00564BF6"/>
  </w:style>
  <w:style w:type="numbering" w:customStyle="1" w:styleId="1111116813">
    <w:name w:val="1 / 1.1 / 1.1.16813"/>
    <w:basedOn w:val="ac"/>
    <w:next w:val="111111"/>
    <w:rsid w:val="00564BF6"/>
  </w:style>
  <w:style w:type="numbering" w:customStyle="1" w:styleId="1111117812">
    <w:name w:val="1 / 1.1 / 1.1.17812"/>
    <w:basedOn w:val="ac"/>
    <w:next w:val="111111"/>
    <w:unhideWhenUsed/>
    <w:rsid w:val="00564BF6"/>
  </w:style>
  <w:style w:type="numbering" w:customStyle="1" w:styleId="1111118713">
    <w:name w:val="1 / 1.1 / 1.1.18713"/>
    <w:basedOn w:val="ac"/>
    <w:next w:val="111111"/>
    <w:unhideWhenUsed/>
    <w:rsid w:val="00564BF6"/>
  </w:style>
  <w:style w:type="numbering" w:customStyle="1" w:styleId="1111119412">
    <w:name w:val="1 / 1.1 / 1.1.19412"/>
    <w:basedOn w:val="ac"/>
    <w:next w:val="111111"/>
    <w:unhideWhenUsed/>
    <w:rsid w:val="00564BF6"/>
  </w:style>
  <w:style w:type="numbering" w:customStyle="1" w:styleId="11111110412">
    <w:name w:val="1 / 1.1 / 1.1.110412"/>
    <w:basedOn w:val="ac"/>
    <w:next w:val="111111"/>
    <w:unhideWhenUsed/>
    <w:rsid w:val="00564BF6"/>
  </w:style>
  <w:style w:type="numbering" w:customStyle="1" w:styleId="11111120412">
    <w:name w:val="1 / 1.1 / 1.1.120412"/>
    <w:basedOn w:val="ac"/>
    <w:next w:val="111111"/>
    <w:rsid w:val="00564BF6"/>
  </w:style>
  <w:style w:type="numbering" w:customStyle="1" w:styleId="11111121912">
    <w:name w:val="1 / 1.1 / 1.1.121912"/>
    <w:basedOn w:val="ac"/>
    <w:next w:val="111111"/>
    <w:rsid w:val="00564BF6"/>
    <w:pPr>
      <w:numPr>
        <w:numId w:val="40"/>
      </w:numPr>
    </w:pPr>
  </w:style>
  <w:style w:type="numbering" w:customStyle="1" w:styleId="11111122412">
    <w:name w:val="1 / 1.1 / 1.1.122412"/>
    <w:basedOn w:val="ac"/>
    <w:next w:val="111111"/>
    <w:rsid w:val="00564BF6"/>
  </w:style>
  <w:style w:type="numbering" w:customStyle="1" w:styleId="11111123413">
    <w:name w:val="1 / 1.1 / 1.1.123413"/>
    <w:basedOn w:val="ac"/>
    <w:next w:val="111111"/>
    <w:rsid w:val="00564BF6"/>
  </w:style>
  <w:style w:type="numbering" w:customStyle="1" w:styleId="11111124413">
    <w:name w:val="1 / 1.1 / 1.1.124413"/>
    <w:basedOn w:val="ac"/>
    <w:next w:val="111111"/>
    <w:rsid w:val="00564BF6"/>
  </w:style>
  <w:style w:type="numbering" w:customStyle="1" w:styleId="11111125413">
    <w:name w:val="1 / 1.1 / 1.1.125413"/>
    <w:basedOn w:val="ac"/>
    <w:next w:val="111111"/>
    <w:rsid w:val="00564BF6"/>
    <w:pPr>
      <w:numPr>
        <w:numId w:val="41"/>
      </w:numPr>
    </w:pPr>
  </w:style>
  <w:style w:type="numbering" w:customStyle="1" w:styleId="11111126413">
    <w:name w:val="1 / 1.1 / 1.1.126413"/>
    <w:basedOn w:val="ac"/>
    <w:next w:val="111111"/>
    <w:rsid w:val="00564BF6"/>
  </w:style>
  <w:style w:type="numbering" w:customStyle="1" w:styleId="111111146">
    <w:name w:val="1 / 1.1 / 1.1.1146"/>
    <w:basedOn w:val="ac"/>
    <w:next w:val="111111"/>
    <w:uiPriority w:val="99"/>
    <w:unhideWhenUsed/>
    <w:rsid w:val="00564BF6"/>
    <w:pPr>
      <w:numPr>
        <w:numId w:val="39"/>
      </w:numPr>
    </w:pPr>
  </w:style>
  <w:style w:type="numbering" w:customStyle="1" w:styleId="111111629">
    <w:name w:val="1 / 1.1 / 1.1.1629"/>
    <w:basedOn w:val="ac"/>
    <w:next w:val="111111"/>
    <w:rsid w:val="00564BF6"/>
    <w:pPr>
      <w:numPr>
        <w:numId w:val="42"/>
      </w:numPr>
    </w:pPr>
  </w:style>
  <w:style w:type="numbering" w:customStyle="1" w:styleId="1111111020">
    <w:name w:val="1 / 1.1 / 1.1.11020"/>
    <w:basedOn w:val="ac"/>
    <w:next w:val="111111"/>
    <w:unhideWhenUsed/>
    <w:rsid w:val="00564BF6"/>
    <w:pPr>
      <w:numPr>
        <w:numId w:val="35"/>
      </w:numPr>
    </w:pPr>
  </w:style>
  <w:style w:type="numbering" w:customStyle="1" w:styleId="1111112020">
    <w:name w:val="1 / 1.1 / 1.1.12020"/>
    <w:basedOn w:val="ac"/>
    <w:next w:val="111111"/>
    <w:rsid w:val="00564BF6"/>
  </w:style>
  <w:style w:type="numbering" w:customStyle="1" w:styleId="1111112127">
    <w:name w:val="1 / 1.1 / 1.1.12127"/>
    <w:basedOn w:val="ac"/>
    <w:next w:val="111111"/>
    <w:rsid w:val="00564BF6"/>
  </w:style>
  <w:style w:type="table" w:customStyle="1" w:styleId="1317">
    <w:name w:val="Сетка таблицы1317"/>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419">
    <w:name w:val="1 / 1.1 / 1.1.12419"/>
    <w:basedOn w:val="ac"/>
    <w:next w:val="111111"/>
    <w:rsid w:val="00564BF6"/>
  </w:style>
  <w:style w:type="table" w:customStyle="1" w:styleId="1417">
    <w:name w:val="Сетка таблицы1417"/>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16">
    <w:name w:val="1 / 1.1 / 1.1.12516"/>
    <w:basedOn w:val="ac"/>
    <w:next w:val="111111"/>
    <w:rsid w:val="00564BF6"/>
  </w:style>
  <w:style w:type="numbering" w:customStyle="1" w:styleId="1111112616">
    <w:name w:val="1 / 1.1 / 1.1.12616"/>
    <w:basedOn w:val="ac"/>
    <w:next w:val="111111"/>
    <w:rsid w:val="00564BF6"/>
    <w:pPr>
      <w:numPr>
        <w:numId w:val="44"/>
      </w:numPr>
    </w:pPr>
  </w:style>
  <w:style w:type="table" w:customStyle="1" w:styleId="1517">
    <w:name w:val="Сетка таблицы1517"/>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76">
    <w:name w:val="1 / 1.1 / 1.1.1276"/>
    <w:basedOn w:val="ac"/>
    <w:next w:val="111111"/>
    <w:uiPriority w:val="99"/>
    <w:rsid w:val="00564BF6"/>
  </w:style>
  <w:style w:type="numbering" w:customStyle="1" w:styleId="1111116116">
    <w:name w:val="1 / 1.1 / 1.1.16116"/>
    <w:basedOn w:val="ac"/>
    <w:next w:val="111111"/>
    <w:rsid w:val="00564BF6"/>
  </w:style>
  <w:style w:type="numbering" w:customStyle="1" w:styleId="11111120110">
    <w:name w:val="1 / 1.1 / 1.1.120110"/>
    <w:basedOn w:val="ac"/>
    <w:next w:val="111111"/>
    <w:unhideWhenUsed/>
    <w:rsid w:val="00564BF6"/>
    <w:pPr>
      <w:numPr>
        <w:numId w:val="48"/>
      </w:numPr>
    </w:pPr>
  </w:style>
  <w:style w:type="table" w:customStyle="1" w:styleId="1318">
    <w:name w:val="Сетка таблицы1318"/>
    <w:basedOn w:val="ab"/>
    <w:next w:val="afa"/>
    <w:uiPriority w:val="59"/>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0116">
    <w:name w:val="1 / 1.1 / 1.1.120116"/>
    <w:basedOn w:val="ac"/>
    <w:next w:val="111111"/>
    <w:uiPriority w:val="99"/>
    <w:semiHidden/>
    <w:unhideWhenUsed/>
    <w:rsid w:val="00564BF6"/>
  </w:style>
  <w:style w:type="table" w:customStyle="1" w:styleId="1418">
    <w:name w:val="Сетка таблицы1418"/>
    <w:basedOn w:val="ab"/>
    <w:next w:val="afa"/>
    <w:uiPriority w:val="59"/>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4110">
    <w:name w:val="1 / 1.1 / 1.1.124110"/>
    <w:basedOn w:val="ac"/>
    <w:next w:val="111111"/>
    <w:unhideWhenUsed/>
    <w:rsid w:val="00564BF6"/>
  </w:style>
  <w:style w:type="numbering" w:customStyle="1" w:styleId="1111112517">
    <w:name w:val="1 / 1.1 / 1.1.12517"/>
    <w:basedOn w:val="ac"/>
    <w:next w:val="111111"/>
    <w:unhideWhenUsed/>
    <w:rsid w:val="00564BF6"/>
  </w:style>
  <w:style w:type="numbering" w:customStyle="1" w:styleId="1111112617">
    <w:name w:val="1 / 1.1 / 1.1.12617"/>
    <w:basedOn w:val="ac"/>
    <w:next w:val="111111"/>
    <w:unhideWhenUsed/>
    <w:rsid w:val="00564BF6"/>
  </w:style>
  <w:style w:type="numbering" w:customStyle="1" w:styleId="1111112715">
    <w:name w:val="1 / 1.1 / 1.1.12715"/>
    <w:basedOn w:val="ac"/>
    <w:next w:val="111111"/>
    <w:unhideWhenUsed/>
    <w:rsid w:val="00564BF6"/>
  </w:style>
  <w:style w:type="numbering" w:customStyle="1" w:styleId="111111535">
    <w:name w:val="1 / 1.1 / 1.1.1535"/>
    <w:basedOn w:val="ac"/>
    <w:next w:val="111111"/>
    <w:rsid w:val="00564BF6"/>
  </w:style>
  <w:style w:type="numbering" w:customStyle="1" w:styleId="111111635">
    <w:name w:val="1 / 1.1 / 1.1.1635"/>
    <w:basedOn w:val="ac"/>
    <w:next w:val="111111"/>
    <w:rsid w:val="00564BF6"/>
    <w:pPr>
      <w:numPr>
        <w:numId w:val="47"/>
      </w:numPr>
    </w:pPr>
  </w:style>
  <w:style w:type="numbering" w:customStyle="1" w:styleId="1111112145">
    <w:name w:val="1 / 1.1 / 1.1.12145"/>
    <w:basedOn w:val="ac"/>
    <w:next w:val="111111"/>
    <w:uiPriority w:val="99"/>
    <w:unhideWhenUsed/>
    <w:rsid w:val="00564BF6"/>
  </w:style>
  <w:style w:type="numbering" w:customStyle="1" w:styleId="11111151112">
    <w:name w:val="1 / 1.1 / 1.1.151112"/>
    <w:basedOn w:val="ac"/>
    <w:next w:val="111111"/>
    <w:rsid w:val="00564BF6"/>
  </w:style>
  <w:style w:type="numbering" w:customStyle="1" w:styleId="1111115125">
    <w:name w:val="1 / 1.1 / 1.1.15125"/>
    <w:basedOn w:val="ac"/>
    <w:next w:val="111111"/>
    <w:rsid w:val="00564BF6"/>
    <w:pPr>
      <w:numPr>
        <w:numId w:val="49"/>
      </w:numPr>
    </w:pPr>
  </w:style>
  <w:style w:type="numbering" w:customStyle="1" w:styleId="1111117125">
    <w:name w:val="1 / 1.1 / 1.1.17125"/>
    <w:basedOn w:val="ac"/>
    <w:next w:val="111111"/>
    <w:rsid w:val="00564BF6"/>
  </w:style>
  <w:style w:type="table" w:customStyle="1" w:styleId="1518">
    <w:name w:val="Сетка таблицы1518"/>
    <w:basedOn w:val="ab"/>
    <w:next w:val="afa"/>
    <w:uiPriority w:val="5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05">
    <w:name w:val="1 / 1.1 / 1.1.1305"/>
    <w:basedOn w:val="ac"/>
    <w:next w:val="111111"/>
    <w:rsid w:val="00564BF6"/>
  </w:style>
  <w:style w:type="numbering" w:customStyle="1" w:styleId="1111111195">
    <w:name w:val="1 / 1.1 / 1.1.11195"/>
    <w:basedOn w:val="ac"/>
    <w:next w:val="111111"/>
    <w:rsid w:val="00564BF6"/>
  </w:style>
  <w:style w:type="numbering" w:customStyle="1" w:styleId="1111115135">
    <w:name w:val="1 / 1.1 / 1.1.15135"/>
    <w:basedOn w:val="ac"/>
    <w:next w:val="111111"/>
    <w:rsid w:val="00564BF6"/>
    <w:pPr>
      <w:numPr>
        <w:numId w:val="8"/>
      </w:numPr>
    </w:pPr>
  </w:style>
  <w:style w:type="numbering" w:customStyle="1" w:styleId="1111117135">
    <w:name w:val="1 / 1.1 / 1.1.17135"/>
    <w:basedOn w:val="ac"/>
    <w:next w:val="111111"/>
    <w:rsid w:val="00564BF6"/>
  </w:style>
  <w:style w:type="numbering" w:customStyle="1" w:styleId="11111111105">
    <w:name w:val="1 / 1.1 / 1.1.111105"/>
    <w:basedOn w:val="ac"/>
    <w:next w:val="111111"/>
    <w:rsid w:val="00564BF6"/>
  </w:style>
  <w:style w:type="numbering" w:customStyle="1" w:styleId="111111385">
    <w:name w:val="1 / 1.1 / 1.1.1385"/>
    <w:basedOn w:val="ac"/>
    <w:next w:val="111111"/>
    <w:rsid w:val="00564BF6"/>
  </w:style>
  <w:style w:type="numbering" w:customStyle="1" w:styleId="1111113105">
    <w:name w:val="1 / 1.1 / 1.1.13105"/>
    <w:basedOn w:val="ac"/>
    <w:next w:val="111111"/>
    <w:rsid w:val="00564BF6"/>
  </w:style>
  <w:style w:type="numbering" w:customStyle="1" w:styleId="111111405">
    <w:name w:val="1 / 1.1 / 1.1.1405"/>
    <w:basedOn w:val="ac"/>
    <w:next w:val="111111"/>
    <w:uiPriority w:val="99"/>
    <w:rsid w:val="00564BF6"/>
  </w:style>
  <w:style w:type="numbering" w:customStyle="1" w:styleId="1111111042">
    <w:name w:val="1 / 1.1 / 1.1.11042"/>
    <w:basedOn w:val="ac"/>
    <w:next w:val="111111"/>
    <w:unhideWhenUsed/>
    <w:rsid w:val="00564BF6"/>
  </w:style>
  <w:style w:type="numbering" w:customStyle="1" w:styleId="11111121101">
    <w:name w:val="1 / 1.1 / 1.1.121101"/>
    <w:basedOn w:val="ac"/>
    <w:next w:val="111111"/>
    <w:rsid w:val="00564BF6"/>
  </w:style>
  <w:style w:type="table" w:customStyle="1" w:styleId="13112">
    <w:name w:val="Сетка таблицы1311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4114">
    <w:name w:val="1 / 1.1 / 1.1.124114"/>
    <w:basedOn w:val="ac"/>
    <w:next w:val="111111"/>
    <w:rsid w:val="00564BF6"/>
  </w:style>
  <w:style w:type="table" w:customStyle="1" w:styleId="14112">
    <w:name w:val="Сетка таблицы1411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2">
    <w:name w:val="Сетка таблицы1511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1122">
    <w:name w:val="1 / 1.1 / 1.1.111122"/>
    <w:basedOn w:val="ac"/>
    <w:next w:val="111111"/>
    <w:semiHidden/>
    <w:unhideWhenUsed/>
    <w:rsid w:val="00564BF6"/>
  </w:style>
  <w:style w:type="numbering" w:customStyle="1" w:styleId="111111695">
    <w:name w:val="1 / 1.1 / 1.1.1695"/>
    <w:basedOn w:val="ac"/>
    <w:next w:val="111111"/>
    <w:rsid w:val="00564BF6"/>
  </w:style>
  <w:style w:type="numbering" w:customStyle="1" w:styleId="1111115155">
    <w:name w:val="1 / 1.1 / 1.1.15155"/>
    <w:basedOn w:val="ac"/>
    <w:next w:val="111111"/>
    <w:rsid w:val="00564BF6"/>
  </w:style>
  <w:style w:type="numbering" w:customStyle="1" w:styleId="1111117155">
    <w:name w:val="1 / 1.1 / 1.1.17155"/>
    <w:basedOn w:val="ac"/>
    <w:next w:val="111111"/>
    <w:unhideWhenUsed/>
    <w:rsid w:val="00564BF6"/>
  </w:style>
  <w:style w:type="numbering" w:customStyle="1" w:styleId="1111116165">
    <w:name w:val="1 / 1.1 / 1.1.16165"/>
    <w:basedOn w:val="ac"/>
    <w:next w:val="111111"/>
    <w:rsid w:val="00564BF6"/>
  </w:style>
  <w:style w:type="numbering" w:customStyle="1" w:styleId="11111121175">
    <w:name w:val="1 / 1.1 / 1.1.121175"/>
    <w:basedOn w:val="ac"/>
    <w:next w:val="111111"/>
    <w:rsid w:val="00564BF6"/>
  </w:style>
  <w:style w:type="numbering" w:customStyle="1" w:styleId="1111112685">
    <w:name w:val="1 / 1.1 / 1.1.12685"/>
    <w:basedOn w:val="ac"/>
    <w:next w:val="111111"/>
    <w:rsid w:val="00564BF6"/>
    <w:pPr>
      <w:numPr>
        <w:numId w:val="66"/>
      </w:numPr>
    </w:pPr>
  </w:style>
  <w:style w:type="numbering" w:customStyle="1" w:styleId="1111111352">
    <w:name w:val="1 / 1.1 / 1.1.11352"/>
    <w:basedOn w:val="ac"/>
    <w:next w:val="111111"/>
    <w:uiPriority w:val="99"/>
    <w:unhideWhenUsed/>
    <w:rsid w:val="00564BF6"/>
  </w:style>
  <w:style w:type="numbering" w:customStyle="1" w:styleId="1111116202">
    <w:name w:val="1 / 1.1 / 1.1.16202"/>
    <w:basedOn w:val="ac"/>
    <w:next w:val="111111"/>
    <w:rsid w:val="00564BF6"/>
  </w:style>
  <w:style w:type="numbering" w:customStyle="1" w:styleId="1111119135">
    <w:name w:val="1 / 1.1 / 1.1.19135"/>
    <w:basedOn w:val="ac"/>
    <w:next w:val="111111"/>
    <w:unhideWhenUsed/>
    <w:rsid w:val="00564BF6"/>
  </w:style>
  <w:style w:type="numbering" w:customStyle="1" w:styleId="11111110125">
    <w:name w:val="1 / 1.1 / 1.1.110125"/>
    <w:basedOn w:val="ac"/>
    <w:next w:val="111111"/>
    <w:unhideWhenUsed/>
    <w:rsid w:val="00564BF6"/>
  </w:style>
  <w:style w:type="numbering" w:customStyle="1" w:styleId="11111121185">
    <w:name w:val="1 / 1.1 / 1.1.121185"/>
    <w:basedOn w:val="ac"/>
    <w:next w:val="111111"/>
    <w:rsid w:val="00564BF6"/>
    <w:pPr>
      <w:numPr>
        <w:numId w:val="45"/>
      </w:numPr>
    </w:pPr>
  </w:style>
  <w:style w:type="numbering" w:customStyle="1" w:styleId="11111124102">
    <w:name w:val="1 / 1.1 / 1.1.124102"/>
    <w:basedOn w:val="ac"/>
    <w:next w:val="111111"/>
    <w:rsid w:val="00564BF6"/>
  </w:style>
  <w:style w:type="numbering" w:customStyle="1" w:styleId="1111112592">
    <w:name w:val="1 / 1.1 / 1.1.12592"/>
    <w:basedOn w:val="ac"/>
    <w:next w:val="111111"/>
    <w:rsid w:val="00564BF6"/>
    <w:pPr>
      <w:numPr>
        <w:numId w:val="46"/>
      </w:numPr>
    </w:pPr>
  </w:style>
  <w:style w:type="numbering" w:customStyle="1" w:styleId="1111112692">
    <w:name w:val="1 / 1.1 / 1.1.12692"/>
    <w:basedOn w:val="ac"/>
    <w:next w:val="111111"/>
    <w:rsid w:val="00564BF6"/>
    <w:pPr>
      <w:numPr>
        <w:numId w:val="16"/>
      </w:numPr>
    </w:pPr>
  </w:style>
  <w:style w:type="numbering" w:customStyle="1" w:styleId="1111111371">
    <w:name w:val="1 / 1.1 / 1.1.11371"/>
    <w:basedOn w:val="ac"/>
    <w:next w:val="111111"/>
    <w:uiPriority w:val="99"/>
    <w:unhideWhenUsed/>
    <w:rsid w:val="00564BF6"/>
    <w:pPr>
      <w:numPr>
        <w:numId w:val="14"/>
      </w:numPr>
    </w:pPr>
  </w:style>
  <w:style w:type="numbering" w:customStyle="1" w:styleId="1111116214">
    <w:name w:val="1 / 1.1 / 1.1.16214"/>
    <w:basedOn w:val="ac"/>
    <w:next w:val="111111"/>
    <w:rsid w:val="00564BF6"/>
  </w:style>
  <w:style w:type="numbering" w:customStyle="1" w:styleId="11111110131">
    <w:name w:val="1 / 1.1 / 1.1.110131"/>
    <w:basedOn w:val="ac"/>
    <w:next w:val="111111"/>
    <w:unhideWhenUsed/>
    <w:rsid w:val="00564BF6"/>
    <w:pPr>
      <w:numPr>
        <w:numId w:val="10"/>
      </w:numPr>
    </w:pPr>
  </w:style>
  <w:style w:type="numbering" w:customStyle="1" w:styleId="11111121191">
    <w:name w:val="1 / 1.1 / 1.1.121191"/>
    <w:basedOn w:val="ac"/>
    <w:next w:val="111111"/>
    <w:rsid w:val="00564BF6"/>
  </w:style>
  <w:style w:type="numbering" w:customStyle="1" w:styleId="11111125101">
    <w:name w:val="1 / 1.1 / 1.1.125101"/>
    <w:basedOn w:val="ac"/>
    <w:next w:val="111111"/>
    <w:rsid w:val="00564BF6"/>
  </w:style>
  <w:style w:type="numbering" w:customStyle="1" w:styleId="11111126101">
    <w:name w:val="1 / 1.1 / 1.1.126101"/>
    <w:basedOn w:val="ac"/>
    <w:next w:val="111111"/>
    <w:rsid w:val="00564BF6"/>
  </w:style>
  <w:style w:type="numbering" w:customStyle="1" w:styleId="1111112721">
    <w:name w:val="1 / 1.1 / 1.1.12721"/>
    <w:basedOn w:val="ac"/>
    <w:next w:val="111111"/>
    <w:uiPriority w:val="99"/>
    <w:rsid w:val="00564BF6"/>
    <w:pPr>
      <w:numPr>
        <w:numId w:val="50"/>
      </w:numPr>
    </w:pPr>
  </w:style>
  <w:style w:type="numbering" w:customStyle="1" w:styleId="111111111101">
    <w:name w:val="1 / 1.1 / 1.1.1111101"/>
    <w:basedOn w:val="ac"/>
    <w:next w:val="111111"/>
    <w:rsid w:val="00564BF6"/>
  </w:style>
  <w:style w:type="numbering" w:customStyle="1" w:styleId="1111112821">
    <w:name w:val="1 / 1.1 / 1.1.12821"/>
    <w:basedOn w:val="ac"/>
    <w:next w:val="111111"/>
    <w:unhideWhenUsed/>
    <w:rsid w:val="00564BF6"/>
  </w:style>
  <w:style w:type="numbering" w:customStyle="1" w:styleId="11111111221">
    <w:name w:val="1 / 1.1 / 1.1.111221"/>
    <w:basedOn w:val="ac"/>
    <w:next w:val="111111"/>
    <w:unhideWhenUsed/>
    <w:rsid w:val="00564BF6"/>
  </w:style>
  <w:style w:type="numbering" w:customStyle="1" w:styleId="111111211101">
    <w:name w:val="1 / 1.1 / 1.1.1211101"/>
    <w:basedOn w:val="ac"/>
    <w:next w:val="111111"/>
    <w:unhideWhenUsed/>
    <w:rsid w:val="00564BF6"/>
  </w:style>
  <w:style w:type="numbering" w:customStyle="1" w:styleId="11111131104">
    <w:name w:val="1 / 1.1 / 1.1.131104"/>
    <w:basedOn w:val="ac"/>
    <w:next w:val="111111"/>
    <w:rsid w:val="00564BF6"/>
  </w:style>
  <w:style w:type="numbering" w:customStyle="1" w:styleId="11111141104">
    <w:name w:val="1 / 1.1 / 1.1.141104"/>
    <w:basedOn w:val="ac"/>
    <w:next w:val="111111"/>
    <w:rsid w:val="00564BF6"/>
  </w:style>
  <w:style w:type="numbering" w:customStyle="1" w:styleId="11111151104">
    <w:name w:val="1 / 1.1 / 1.1.151104"/>
    <w:basedOn w:val="ac"/>
    <w:next w:val="111111"/>
    <w:rsid w:val="00564BF6"/>
  </w:style>
  <w:style w:type="numbering" w:customStyle="1" w:styleId="11111161104">
    <w:name w:val="1 / 1.1 / 1.1.161104"/>
    <w:basedOn w:val="ac"/>
    <w:next w:val="111111"/>
    <w:rsid w:val="00564BF6"/>
  </w:style>
  <w:style w:type="numbering" w:customStyle="1" w:styleId="11111171104">
    <w:name w:val="1 / 1.1 / 1.1.171104"/>
    <w:basedOn w:val="ac"/>
    <w:next w:val="111111"/>
    <w:unhideWhenUsed/>
    <w:rsid w:val="00564BF6"/>
  </w:style>
  <w:style w:type="numbering" w:customStyle="1" w:styleId="1111118151">
    <w:name w:val="1 / 1.1 / 1.1.18151"/>
    <w:basedOn w:val="ac"/>
    <w:next w:val="111111"/>
    <w:unhideWhenUsed/>
    <w:rsid w:val="00564BF6"/>
  </w:style>
  <w:style w:type="numbering" w:customStyle="1" w:styleId="1111119141">
    <w:name w:val="1 / 1.1 / 1.1.19141"/>
    <w:basedOn w:val="ac"/>
    <w:next w:val="111111"/>
    <w:unhideWhenUsed/>
    <w:rsid w:val="00564BF6"/>
  </w:style>
  <w:style w:type="numbering" w:customStyle="1" w:styleId="11111110141">
    <w:name w:val="1 / 1.1 / 1.1.110141"/>
    <w:basedOn w:val="ac"/>
    <w:next w:val="111111"/>
    <w:unhideWhenUsed/>
    <w:rsid w:val="00564BF6"/>
  </w:style>
  <w:style w:type="numbering" w:customStyle="1" w:styleId="11111120131">
    <w:name w:val="1 / 1.1 / 1.1.120131"/>
    <w:basedOn w:val="ac"/>
    <w:next w:val="111111"/>
    <w:unhideWhenUsed/>
    <w:rsid w:val="00564BF6"/>
    <w:pPr>
      <w:numPr>
        <w:numId w:val="27"/>
      </w:numPr>
    </w:pPr>
  </w:style>
  <w:style w:type="numbering" w:customStyle="1" w:styleId="111111211121">
    <w:name w:val="1 / 1.1 / 1.1.1211121"/>
    <w:basedOn w:val="ac"/>
    <w:next w:val="111111"/>
    <w:uiPriority w:val="99"/>
    <w:unhideWhenUsed/>
    <w:rsid w:val="00564BF6"/>
  </w:style>
  <w:style w:type="numbering" w:customStyle="1" w:styleId="11111122151">
    <w:name w:val="1 / 1.1 / 1.1.122151"/>
    <w:basedOn w:val="ac"/>
    <w:next w:val="111111"/>
    <w:unhideWhenUsed/>
    <w:rsid w:val="00564BF6"/>
  </w:style>
  <w:style w:type="numbering" w:customStyle="1" w:styleId="111111112121">
    <w:name w:val="1 / 1.1 / 1.1.1112121"/>
    <w:basedOn w:val="ac"/>
    <w:next w:val="111111"/>
    <w:unhideWhenUsed/>
    <w:rsid w:val="00564BF6"/>
  </w:style>
  <w:style w:type="numbering" w:customStyle="1" w:styleId="11111123121">
    <w:name w:val="1 / 1.1 / 1.1.123121"/>
    <w:basedOn w:val="ac"/>
    <w:next w:val="111111"/>
    <w:unhideWhenUsed/>
    <w:rsid w:val="00564BF6"/>
  </w:style>
  <w:style w:type="numbering" w:customStyle="1" w:styleId="11111131121">
    <w:name w:val="1 / 1.1 / 1.1.131121"/>
    <w:basedOn w:val="ac"/>
    <w:next w:val="111111"/>
    <w:rsid w:val="00564BF6"/>
  </w:style>
  <w:style w:type="numbering" w:customStyle="1" w:styleId="11111141121">
    <w:name w:val="1 / 1.1 / 1.1.141121"/>
    <w:basedOn w:val="ac"/>
    <w:next w:val="111111"/>
    <w:rsid w:val="00564BF6"/>
  </w:style>
  <w:style w:type="numbering" w:customStyle="1" w:styleId="11111151121">
    <w:name w:val="1 / 1.1 / 1.1.151121"/>
    <w:basedOn w:val="ac"/>
    <w:next w:val="111111"/>
    <w:rsid w:val="00564BF6"/>
  </w:style>
  <w:style w:type="numbering" w:customStyle="1" w:styleId="11111161121">
    <w:name w:val="1 / 1.1 / 1.1.161121"/>
    <w:basedOn w:val="ac"/>
    <w:next w:val="111111"/>
    <w:rsid w:val="00564BF6"/>
  </w:style>
  <w:style w:type="numbering" w:customStyle="1" w:styleId="11111171121">
    <w:name w:val="1 / 1.1 / 1.1.171121"/>
    <w:basedOn w:val="ac"/>
    <w:next w:val="111111"/>
    <w:unhideWhenUsed/>
    <w:rsid w:val="00564BF6"/>
  </w:style>
  <w:style w:type="numbering" w:customStyle="1" w:styleId="11111181121">
    <w:name w:val="1 / 1.1 / 1.1.181121"/>
    <w:basedOn w:val="ac"/>
    <w:next w:val="111111"/>
    <w:unhideWhenUsed/>
    <w:rsid w:val="00564BF6"/>
  </w:style>
  <w:style w:type="numbering" w:customStyle="1" w:styleId="11111191121">
    <w:name w:val="1 / 1.1 / 1.1.191121"/>
    <w:basedOn w:val="ac"/>
    <w:next w:val="111111"/>
    <w:unhideWhenUsed/>
    <w:rsid w:val="00564BF6"/>
  </w:style>
  <w:style w:type="numbering" w:customStyle="1" w:styleId="111111101121">
    <w:name w:val="1 / 1.1 / 1.1.1101121"/>
    <w:basedOn w:val="ac"/>
    <w:next w:val="111111"/>
    <w:unhideWhenUsed/>
    <w:rsid w:val="00564BF6"/>
  </w:style>
  <w:style w:type="numbering" w:customStyle="1" w:styleId="111111201121">
    <w:name w:val="1 / 1.1 / 1.1.1201121"/>
    <w:basedOn w:val="ac"/>
    <w:next w:val="111111"/>
    <w:uiPriority w:val="99"/>
    <w:semiHidden/>
    <w:unhideWhenUsed/>
    <w:rsid w:val="00564BF6"/>
  </w:style>
  <w:style w:type="numbering" w:customStyle="1" w:styleId="11111121214">
    <w:name w:val="1 / 1.1 / 1.1.121214"/>
    <w:basedOn w:val="ac"/>
    <w:next w:val="111111"/>
    <w:uiPriority w:val="99"/>
    <w:unhideWhenUsed/>
    <w:rsid w:val="00564BF6"/>
  </w:style>
  <w:style w:type="numbering" w:customStyle="1" w:styleId="11111124121">
    <w:name w:val="1 / 1.1 / 1.1.124121"/>
    <w:basedOn w:val="ac"/>
    <w:next w:val="111111"/>
    <w:unhideWhenUsed/>
    <w:rsid w:val="00564BF6"/>
    <w:pPr>
      <w:numPr>
        <w:numId w:val="11"/>
      </w:numPr>
    </w:pPr>
  </w:style>
  <w:style w:type="numbering" w:customStyle="1" w:styleId="11111125121">
    <w:name w:val="1 / 1.1 / 1.1.125121"/>
    <w:basedOn w:val="ac"/>
    <w:next w:val="111111"/>
    <w:unhideWhenUsed/>
    <w:rsid w:val="00564BF6"/>
  </w:style>
  <w:style w:type="numbering" w:customStyle="1" w:styleId="11111111514">
    <w:name w:val="1 / 1.1 / 1.1.111514"/>
    <w:basedOn w:val="ac"/>
    <w:next w:val="111111"/>
    <w:unhideWhenUsed/>
    <w:rsid w:val="00564BF6"/>
  </w:style>
  <w:style w:type="numbering" w:customStyle="1" w:styleId="11111126121">
    <w:name w:val="1 / 1.1 / 1.1.126121"/>
    <w:basedOn w:val="ac"/>
    <w:next w:val="111111"/>
    <w:unhideWhenUsed/>
    <w:rsid w:val="00564BF6"/>
  </w:style>
  <w:style w:type="numbering" w:customStyle="1" w:styleId="1111113221">
    <w:name w:val="1 / 1.1 / 1.1.13221"/>
    <w:basedOn w:val="ac"/>
    <w:next w:val="111111"/>
    <w:rsid w:val="00564BF6"/>
  </w:style>
  <w:style w:type="numbering" w:customStyle="1" w:styleId="1111114221">
    <w:name w:val="1 / 1.1 / 1.1.14221"/>
    <w:basedOn w:val="ac"/>
    <w:next w:val="111111"/>
    <w:rsid w:val="00564BF6"/>
  </w:style>
  <w:style w:type="numbering" w:customStyle="1" w:styleId="1111115214">
    <w:name w:val="1 / 1.1 / 1.1.15214"/>
    <w:basedOn w:val="ac"/>
    <w:next w:val="111111"/>
    <w:rsid w:val="00564BF6"/>
  </w:style>
  <w:style w:type="numbering" w:customStyle="1" w:styleId="1111116221">
    <w:name w:val="1 / 1.1 / 1.1.16221"/>
    <w:basedOn w:val="ac"/>
    <w:next w:val="111111"/>
    <w:rsid w:val="00564BF6"/>
  </w:style>
  <w:style w:type="numbering" w:customStyle="1" w:styleId="1111117214">
    <w:name w:val="1 / 1.1 / 1.1.17214"/>
    <w:basedOn w:val="ac"/>
    <w:next w:val="111111"/>
    <w:unhideWhenUsed/>
    <w:rsid w:val="00564BF6"/>
  </w:style>
  <w:style w:type="numbering" w:customStyle="1" w:styleId="1111118214">
    <w:name w:val="1 / 1.1 / 1.1.18214"/>
    <w:basedOn w:val="ac"/>
    <w:next w:val="111111"/>
    <w:unhideWhenUsed/>
    <w:rsid w:val="00564BF6"/>
  </w:style>
  <w:style w:type="numbering" w:customStyle="1" w:styleId="1111119214">
    <w:name w:val="1 / 1.1 / 1.1.19214"/>
    <w:basedOn w:val="ac"/>
    <w:next w:val="111111"/>
    <w:unhideWhenUsed/>
    <w:rsid w:val="00564BF6"/>
  </w:style>
  <w:style w:type="numbering" w:customStyle="1" w:styleId="11111110214">
    <w:name w:val="1 / 1.1 / 1.1.110214"/>
    <w:basedOn w:val="ac"/>
    <w:next w:val="111111"/>
    <w:unhideWhenUsed/>
    <w:rsid w:val="00564BF6"/>
  </w:style>
  <w:style w:type="numbering" w:customStyle="1" w:styleId="11111120214">
    <w:name w:val="1 / 1.1 / 1.1.120214"/>
    <w:basedOn w:val="ac"/>
    <w:next w:val="111111"/>
    <w:uiPriority w:val="99"/>
    <w:semiHidden/>
    <w:unhideWhenUsed/>
    <w:rsid w:val="00564BF6"/>
  </w:style>
  <w:style w:type="numbering" w:customStyle="1" w:styleId="11111121314">
    <w:name w:val="1 / 1.1 / 1.1.121314"/>
    <w:basedOn w:val="ac"/>
    <w:next w:val="111111"/>
    <w:uiPriority w:val="99"/>
    <w:unhideWhenUsed/>
    <w:rsid w:val="00564BF6"/>
  </w:style>
  <w:style w:type="numbering" w:customStyle="1" w:styleId="11111127112">
    <w:name w:val="1 / 1.1 / 1.1.127112"/>
    <w:basedOn w:val="ac"/>
    <w:next w:val="111111"/>
    <w:unhideWhenUsed/>
    <w:rsid w:val="00564BF6"/>
  </w:style>
  <w:style w:type="numbering" w:customStyle="1" w:styleId="11111111714">
    <w:name w:val="1 / 1.1 / 1.1.111714"/>
    <w:basedOn w:val="ac"/>
    <w:next w:val="111111"/>
    <w:unhideWhenUsed/>
    <w:rsid w:val="00564BF6"/>
  </w:style>
  <w:style w:type="numbering" w:customStyle="1" w:styleId="11111128111">
    <w:name w:val="1 / 1.1 / 1.1.128111"/>
    <w:basedOn w:val="ac"/>
    <w:next w:val="111111"/>
    <w:unhideWhenUsed/>
    <w:rsid w:val="00564BF6"/>
  </w:style>
  <w:style w:type="numbering" w:customStyle="1" w:styleId="1111113314">
    <w:name w:val="1 / 1.1 / 1.1.13314"/>
    <w:basedOn w:val="ac"/>
    <w:next w:val="111111"/>
    <w:rsid w:val="00564BF6"/>
  </w:style>
  <w:style w:type="numbering" w:customStyle="1" w:styleId="1111114314">
    <w:name w:val="1 / 1.1 / 1.1.14314"/>
    <w:basedOn w:val="ac"/>
    <w:next w:val="111111"/>
    <w:rsid w:val="00564BF6"/>
  </w:style>
  <w:style w:type="numbering" w:customStyle="1" w:styleId="1111115314">
    <w:name w:val="1 / 1.1 / 1.1.15314"/>
    <w:basedOn w:val="ac"/>
    <w:next w:val="111111"/>
    <w:rsid w:val="00564BF6"/>
    <w:pPr>
      <w:numPr>
        <w:numId w:val="18"/>
      </w:numPr>
    </w:pPr>
  </w:style>
  <w:style w:type="numbering" w:customStyle="1" w:styleId="1111116314">
    <w:name w:val="1 / 1.1 / 1.1.16314"/>
    <w:basedOn w:val="ac"/>
    <w:next w:val="111111"/>
    <w:rsid w:val="00564BF6"/>
  </w:style>
  <w:style w:type="numbering" w:customStyle="1" w:styleId="1111117314">
    <w:name w:val="1 / 1.1 / 1.1.17314"/>
    <w:basedOn w:val="ac"/>
    <w:next w:val="111111"/>
    <w:unhideWhenUsed/>
    <w:rsid w:val="00564BF6"/>
  </w:style>
  <w:style w:type="numbering" w:customStyle="1" w:styleId="1111118314">
    <w:name w:val="1 / 1.1 / 1.1.18314"/>
    <w:basedOn w:val="ac"/>
    <w:next w:val="111111"/>
    <w:unhideWhenUsed/>
    <w:rsid w:val="00564BF6"/>
  </w:style>
  <w:style w:type="numbering" w:customStyle="1" w:styleId="1111119314">
    <w:name w:val="1 / 1.1 / 1.1.19314"/>
    <w:basedOn w:val="ac"/>
    <w:next w:val="111111"/>
    <w:unhideWhenUsed/>
    <w:rsid w:val="00564BF6"/>
  </w:style>
  <w:style w:type="numbering" w:customStyle="1" w:styleId="11111110314">
    <w:name w:val="1 / 1.1 / 1.1.110314"/>
    <w:basedOn w:val="ac"/>
    <w:next w:val="111111"/>
    <w:unhideWhenUsed/>
    <w:rsid w:val="00564BF6"/>
  </w:style>
  <w:style w:type="numbering" w:customStyle="1" w:styleId="11111120314">
    <w:name w:val="1 / 1.1 / 1.1.120314"/>
    <w:basedOn w:val="ac"/>
    <w:next w:val="111111"/>
    <w:uiPriority w:val="99"/>
    <w:semiHidden/>
    <w:unhideWhenUsed/>
    <w:rsid w:val="00564BF6"/>
  </w:style>
  <w:style w:type="numbering" w:customStyle="1" w:styleId="11111121414">
    <w:name w:val="1 / 1.1 / 1.1.121414"/>
    <w:basedOn w:val="ac"/>
    <w:next w:val="111111"/>
    <w:uiPriority w:val="99"/>
    <w:unhideWhenUsed/>
    <w:rsid w:val="00564BF6"/>
  </w:style>
  <w:style w:type="numbering" w:customStyle="1" w:styleId="1111113414">
    <w:name w:val="1 / 1.1 / 1.1.13414"/>
    <w:basedOn w:val="ac"/>
    <w:next w:val="111111"/>
    <w:rsid w:val="00564BF6"/>
  </w:style>
  <w:style w:type="numbering" w:customStyle="1" w:styleId="111111511111">
    <w:name w:val="1 / 1.1 / 1.1.1511111"/>
    <w:basedOn w:val="ac"/>
    <w:next w:val="111111"/>
    <w:rsid w:val="00564BF6"/>
  </w:style>
  <w:style w:type="numbering" w:customStyle="1" w:styleId="111111711111">
    <w:name w:val="1 / 1.1 / 1.1.1711111"/>
    <w:basedOn w:val="ac"/>
    <w:next w:val="111111"/>
    <w:rsid w:val="00564BF6"/>
  </w:style>
  <w:style w:type="numbering" w:customStyle="1" w:styleId="1111113514">
    <w:name w:val="1 / 1.1 / 1.1.13514"/>
    <w:basedOn w:val="ac"/>
    <w:next w:val="111111"/>
    <w:rsid w:val="00564BF6"/>
  </w:style>
  <w:style w:type="numbering" w:customStyle="1" w:styleId="11111151212">
    <w:name w:val="1 / 1.1 / 1.1.151212"/>
    <w:basedOn w:val="ac"/>
    <w:next w:val="111111"/>
    <w:rsid w:val="00564BF6"/>
    <w:pPr>
      <w:numPr>
        <w:numId w:val="28"/>
      </w:numPr>
    </w:pPr>
  </w:style>
  <w:style w:type="numbering" w:customStyle="1" w:styleId="11111171212">
    <w:name w:val="1 / 1.1 / 1.1.171212"/>
    <w:basedOn w:val="ac"/>
    <w:next w:val="111111"/>
    <w:rsid w:val="00564BF6"/>
    <w:pPr>
      <w:numPr>
        <w:numId w:val="12"/>
      </w:numPr>
    </w:pPr>
  </w:style>
  <w:style w:type="numbering" w:customStyle="1" w:styleId="1111113014">
    <w:name w:val="1 / 1.1 / 1.1.13014"/>
    <w:basedOn w:val="ac"/>
    <w:next w:val="111111"/>
    <w:rsid w:val="00564BF6"/>
  </w:style>
  <w:style w:type="numbering" w:customStyle="1" w:styleId="11111111914">
    <w:name w:val="1 / 1.1 / 1.1.111914"/>
    <w:basedOn w:val="ac"/>
    <w:next w:val="111111"/>
    <w:rsid w:val="00564BF6"/>
  </w:style>
  <w:style w:type="numbering" w:customStyle="1" w:styleId="1111113614">
    <w:name w:val="1 / 1.1 / 1.1.13614"/>
    <w:basedOn w:val="ac"/>
    <w:next w:val="111111"/>
    <w:rsid w:val="00564BF6"/>
  </w:style>
  <w:style w:type="numbering" w:customStyle="1" w:styleId="11111151312">
    <w:name w:val="1 / 1.1 / 1.1.151312"/>
    <w:basedOn w:val="ac"/>
    <w:next w:val="111111"/>
    <w:rsid w:val="00564BF6"/>
  </w:style>
  <w:style w:type="numbering" w:customStyle="1" w:styleId="11111171312">
    <w:name w:val="1 / 1.1 / 1.1.171312"/>
    <w:basedOn w:val="ac"/>
    <w:next w:val="111111"/>
    <w:rsid w:val="00564BF6"/>
    <w:pPr>
      <w:numPr>
        <w:numId w:val="52"/>
      </w:numPr>
    </w:pPr>
  </w:style>
  <w:style w:type="numbering" w:customStyle="1" w:styleId="111111111014">
    <w:name w:val="1 / 1.1 / 1.1.1111014"/>
    <w:basedOn w:val="ac"/>
    <w:next w:val="111111"/>
    <w:rsid w:val="00564BF6"/>
  </w:style>
  <w:style w:type="numbering" w:customStyle="1" w:styleId="1111113714">
    <w:name w:val="1 / 1.1 / 1.1.13714"/>
    <w:basedOn w:val="ac"/>
    <w:next w:val="111111"/>
    <w:rsid w:val="00564BF6"/>
  </w:style>
  <w:style w:type="numbering" w:customStyle="1" w:styleId="1111113814">
    <w:name w:val="1 / 1.1 / 1.1.13814"/>
    <w:basedOn w:val="ac"/>
    <w:next w:val="111111"/>
    <w:rsid w:val="00564BF6"/>
  </w:style>
  <w:style w:type="numbering" w:customStyle="1" w:styleId="1111113914">
    <w:name w:val="1 / 1.1 / 1.1.13914"/>
    <w:basedOn w:val="ac"/>
    <w:next w:val="111111"/>
    <w:rsid w:val="00564BF6"/>
  </w:style>
  <w:style w:type="numbering" w:customStyle="1" w:styleId="11111131014">
    <w:name w:val="1 / 1.1 / 1.1.131014"/>
    <w:basedOn w:val="ac"/>
    <w:next w:val="111111"/>
    <w:rsid w:val="00564BF6"/>
  </w:style>
  <w:style w:type="numbering" w:customStyle="1" w:styleId="1111114011">
    <w:name w:val="1 / 1.1 / 1.1.14011"/>
    <w:basedOn w:val="ac"/>
    <w:next w:val="111111"/>
    <w:uiPriority w:val="99"/>
    <w:rsid w:val="00564BF6"/>
  </w:style>
  <w:style w:type="numbering" w:customStyle="1" w:styleId="1111116714">
    <w:name w:val="1 / 1.1 / 1.1.16714"/>
    <w:basedOn w:val="ac"/>
    <w:next w:val="111111"/>
    <w:rsid w:val="00564BF6"/>
  </w:style>
  <w:style w:type="numbering" w:customStyle="1" w:styleId="1111114814">
    <w:name w:val="1 / 1.1 / 1.1.14814"/>
    <w:basedOn w:val="ac"/>
    <w:next w:val="111111"/>
    <w:uiPriority w:val="99"/>
    <w:rsid w:val="00564BF6"/>
  </w:style>
  <w:style w:type="numbering" w:customStyle="1" w:styleId="1111116814">
    <w:name w:val="1 / 1.1 / 1.1.16814"/>
    <w:basedOn w:val="ac"/>
    <w:next w:val="111111"/>
    <w:rsid w:val="00564BF6"/>
  </w:style>
  <w:style w:type="numbering" w:customStyle="1" w:styleId="1111115011">
    <w:name w:val="1 / 1.1 / 1.1.15011"/>
    <w:basedOn w:val="ac"/>
    <w:next w:val="111111"/>
    <w:uiPriority w:val="99"/>
    <w:rsid w:val="00564BF6"/>
  </w:style>
  <w:style w:type="numbering" w:customStyle="1" w:styleId="1111116912">
    <w:name w:val="1 / 1.1 / 1.1.16912"/>
    <w:basedOn w:val="ac"/>
    <w:next w:val="111111"/>
    <w:rsid w:val="00564BF6"/>
  </w:style>
  <w:style w:type="numbering" w:customStyle="1" w:styleId="1111116011">
    <w:name w:val="1 / 1.1 / 1.1.16011"/>
    <w:basedOn w:val="ac"/>
    <w:next w:val="111111"/>
    <w:uiPriority w:val="99"/>
    <w:unhideWhenUsed/>
    <w:rsid w:val="00564BF6"/>
  </w:style>
  <w:style w:type="numbering" w:customStyle="1" w:styleId="11111112314">
    <w:name w:val="1 / 1.1 / 1.1.112314"/>
    <w:basedOn w:val="ac"/>
    <w:next w:val="111111"/>
    <w:unhideWhenUsed/>
    <w:rsid w:val="00564BF6"/>
  </w:style>
  <w:style w:type="numbering" w:customStyle="1" w:styleId="11111122611">
    <w:name w:val="1 / 1.1 / 1.1.122611"/>
    <w:basedOn w:val="ac"/>
    <w:next w:val="111111"/>
    <w:unhideWhenUsed/>
    <w:rsid w:val="00564BF6"/>
  </w:style>
  <w:style w:type="numbering" w:customStyle="1" w:styleId="11111131411">
    <w:name w:val="1 / 1.1 / 1.1.131411"/>
    <w:basedOn w:val="ac"/>
    <w:next w:val="111111"/>
    <w:rsid w:val="00564BF6"/>
  </w:style>
  <w:style w:type="numbering" w:customStyle="1" w:styleId="11111141411">
    <w:name w:val="1 / 1.1 / 1.1.141411"/>
    <w:basedOn w:val="ac"/>
    <w:next w:val="111111"/>
    <w:rsid w:val="00564BF6"/>
  </w:style>
  <w:style w:type="numbering" w:customStyle="1" w:styleId="11111151011">
    <w:name w:val="1 / 1.1 / 1.1.151011"/>
    <w:basedOn w:val="ac"/>
    <w:next w:val="111111"/>
    <w:rsid w:val="00564BF6"/>
  </w:style>
  <w:style w:type="numbering" w:customStyle="1" w:styleId="11111161011">
    <w:name w:val="1 / 1.1 / 1.1.161011"/>
    <w:basedOn w:val="ac"/>
    <w:next w:val="111111"/>
    <w:rsid w:val="00564BF6"/>
  </w:style>
  <w:style w:type="numbering" w:customStyle="1" w:styleId="11111171011">
    <w:name w:val="1 / 1.1 / 1.1.171011"/>
    <w:basedOn w:val="ac"/>
    <w:next w:val="111111"/>
    <w:unhideWhenUsed/>
    <w:rsid w:val="00564BF6"/>
  </w:style>
  <w:style w:type="numbering" w:customStyle="1" w:styleId="1111118714">
    <w:name w:val="1 / 1.1 / 1.1.18714"/>
    <w:basedOn w:val="ac"/>
    <w:next w:val="111111"/>
    <w:unhideWhenUsed/>
    <w:rsid w:val="00564BF6"/>
  </w:style>
  <w:style w:type="numbering" w:customStyle="1" w:styleId="1111119711">
    <w:name w:val="1 / 1.1 / 1.1.19711"/>
    <w:basedOn w:val="ac"/>
    <w:next w:val="111111"/>
    <w:unhideWhenUsed/>
    <w:rsid w:val="00564BF6"/>
  </w:style>
  <w:style w:type="numbering" w:customStyle="1" w:styleId="11111110711">
    <w:name w:val="1 / 1.1 / 1.1.110711"/>
    <w:basedOn w:val="ac"/>
    <w:next w:val="111111"/>
    <w:unhideWhenUsed/>
    <w:rsid w:val="00564BF6"/>
  </w:style>
  <w:style w:type="numbering" w:customStyle="1" w:styleId="11111120711">
    <w:name w:val="1 / 1.1 / 1.1.120711"/>
    <w:basedOn w:val="ac"/>
    <w:next w:val="111111"/>
    <w:rsid w:val="00564BF6"/>
  </w:style>
  <w:style w:type="numbering" w:customStyle="1" w:styleId="111111211311">
    <w:name w:val="1 / 1.1 / 1.1.1211311"/>
    <w:basedOn w:val="ac"/>
    <w:next w:val="111111"/>
    <w:rsid w:val="00564BF6"/>
  </w:style>
  <w:style w:type="numbering" w:customStyle="1" w:styleId="11111122711">
    <w:name w:val="1 / 1.1 / 1.1.122711"/>
    <w:basedOn w:val="ac"/>
    <w:next w:val="111111"/>
    <w:rsid w:val="00564BF6"/>
  </w:style>
  <w:style w:type="numbering" w:customStyle="1" w:styleId="11111123414">
    <w:name w:val="1 / 1.1 / 1.1.123414"/>
    <w:basedOn w:val="ac"/>
    <w:next w:val="111111"/>
    <w:rsid w:val="00564BF6"/>
  </w:style>
  <w:style w:type="numbering" w:customStyle="1" w:styleId="11111124414">
    <w:name w:val="1 / 1.1 / 1.1.124414"/>
    <w:basedOn w:val="ac"/>
    <w:next w:val="111111"/>
    <w:rsid w:val="00564BF6"/>
  </w:style>
  <w:style w:type="numbering" w:customStyle="1" w:styleId="11111125414">
    <w:name w:val="1 / 1.1 / 1.1.125414"/>
    <w:basedOn w:val="ac"/>
    <w:next w:val="111111"/>
    <w:rsid w:val="00564BF6"/>
  </w:style>
  <w:style w:type="numbering" w:customStyle="1" w:styleId="11111126414">
    <w:name w:val="1 / 1.1 / 1.1.126414"/>
    <w:basedOn w:val="ac"/>
    <w:next w:val="111111"/>
    <w:rsid w:val="00564BF6"/>
  </w:style>
  <w:style w:type="numbering" w:customStyle="1" w:styleId="1111117011">
    <w:name w:val="1 / 1.1 / 1.1.17011"/>
    <w:basedOn w:val="ac"/>
    <w:next w:val="111111"/>
    <w:uiPriority w:val="99"/>
    <w:unhideWhenUsed/>
    <w:rsid w:val="00564BF6"/>
  </w:style>
  <w:style w:type="numbering" w:customStyle="1" w:styleId="11111112414">
    <w:name w:val="1 / 1.1 / 1.1.112414"/>
    <w:basedOn w:val="ac"/>
    <w:next w:val="111111"/>
    <w:unhideWhenUsed/>
    <w:rsid w:val="00564BF6"/>
  </w:style>
  <w:style w:type="numbering" w:customStyle="1" w:styleId="11111122811">
    <w:name w:val="1 / 1.1 / 1.1.122811"/>
    <w:basedOn w:val="ac"/>
    <w:next w:val="111111"/>
    <w:unhideWhenUsed/>
    <w:rsid w:val="00564BF6"/>
  </w:style>
  <w:style w:type="numbering" w:customStyle="1" w:styleId="11111131511">
    <w:name w:val="1 / 1.1 / 1.1.131511"/>
    <w:basedOn w:val="ac"/>
    <w:next w:val="111111"/>
    <w:rsid w:val="00564BF6"/>
  </w:style>
  <w:style w:type="numbering" w:customStyle="1" w:styleId="11111141511">
    <w:name w:val="1 / 1.1 / 1.1.141511"/>
    <w:basedOn w:val="ac"/>
    <w:next w:val="111111"/>
    <w:rsid w:val="00564BF6"/>
  </w:style>
  <w:style w:type="numbering" w:customStyle="1" w:styleId="11111151411">
    <w:name w:val="1 / 1.1 / 1.1.151411"/>
    <w:basedOn w:val="ac"/>
    <w:next w:val="111111"/>
    <w:rsid w:val="00564BF6"/>
  </w:style>
  <w:style w:type="numbering" w:customStyle="1" w:styleId="11111161411">
    <w:name w:val="1 / 1.1 / 1.1.161411"/>
    <w:basedOn w:val="ac"/>
    <w:next w:val="111111"/>
    <w:rsid w:val="00564BF6"/>
  </w:style>
  <w:style w:type="numbering" w:customStyle="1" w:styleId="11111171411">
    <w:name w:val="1 / 1.1 / 1.1.171411"/>
    <w:basedOn w:val="ac"/>
    <w:next w:val="111111"/>
    <w:unhideWhenUsed/>
    <w:rsid w:val="00564BF6"/>
  </w:style>
  <w:style w:type="numbering" w:customStyle="1" w:styleId="1111118811">
    <w:name w:val="1 / 1.1 / 1.1.18811"/>
    <w:basedOn w:val="ac"/>
    <w:next w:val="111111"/>
    <w:unhideWhenUsed/>
    <w:rsid w:val="00564BF6"/>
  </w:style>
  <w:style w:type="numbering" w:customStyle="1" w:styleId="1111118011">
    <w:name w:val="1 / 1.1 / 1.1.18011"/>
    <w:basedOn w:val="ac"/>
    <w:next w:val="111111"/>
    <w:uiPriority w:val="99"/>
    <w:unhideWhenUsed/>
    <w:rsid w:val="00564BF6"/>
  </w:style>
  <w:style w:type="numbering" w:customStyle="1" w:styleId="11111112614">
    <w:name w:val="1 / 1.1 / 1.1.112614"/>
    <w:basedOn w:val="ac"/>
    <w:next w:val="111111"/>
    <w:unhideWhenUsed/>
    <w:rsid w:val="00564BF6"/>
  </w:style>
  <w:style w:type="numbering" w:customStyle="1" w:styleId="11111122911">
    <w:name w:val="1 / 1.1 / 1.1.122911"/>
    <w:basedOn w:val="ac"/>
    <w:next w:val="111111"/>
    <w:unhideWhenUsed/>
    <w:rsid w:val="00564BF6"/>
  </w:style>
  <w:style w:type="numbering" w:customStyle="1" w:styleId="11111131611">
    <w:name w:val="1 / 1.1 / 1.1.131611"/>
    <w:basedOn w:val="ac"/>
    <w:next w:val="111111"/>
    <w:rsid w:val="00564BF6"/>
  </w:style>
  <w:style w:type="numbering" w:customStyle="1" w:styleId="11111141611">
    <w:name w:val="1 / 1.1 / 1.1.141611"/>
    <w:basedOn w:val="ac"/>
    <w:next w:val="111111"/>
    <w:rsid w:val="00564BF6"/>
  </w:style>
  <w:style w:type="numbering" w:customStyle="1" w:styleId="11111151512">
    <w:name w:val="1 / 1.1 / 1.1.151512"/>
    <w:basedOn w:val="ac"/>
    <w:next w:val="111111"/>
    <w:rsid w:val="00564BF6"/>
  </w:style>
  <w:style w:type="numbering" w:customStyle="1" w:styleId="11111161511">
    <w:name w:val="1 / 1.1 / 1.1.161511"/>
    <w:basedOn w:val="ac"/>
    <w:next w:val="111111"/>
    <w:rsid w:val="00564BF6"/>
  </w:style>
  <w:style w:type="numbering" w:customStyle="1" w:styleId="11111171512">
    <w:name w:val="1 / 1.1 / 1.1.171512"/>
    <w:basedOn w:val="ac"/>
    <w:next w:val="111111"/>
    <w:unhideWhenUsed/>
    <w:rsid w:val="00564BF6"/>
  </w:style>
  <w:style w:type="numbering" w:customStyle="1" w:styleId="1111118911">
    <w:name w:val="1 / 1.1 / 1.1.18911"/>
    <w:basedOn w:val="ac"/>
    <w:next w:val="111111"/>
    <w:unhideWhenUsed/>
    <w:rsid w:val="00564BF6"/>
  </w:style>
  <w:style w:type="numbering" w:customStyle="1" w:styleId="1111119011">
    <w:name w:val="1 / 1.1 / 1.1.19011"/>
    <w:basedOn w:val="ac"/>
    <w:next w:val="111111"/>
    <w:uiPriority w:val="99"/>
    <w:unhideWhenUsed/>
    <w:rsid w:val="00564BF6"/>
  </w:style>
  <w:style w:type="numbering" w:customStyle="1" w:styleId="11111112814">
    <w:name w:val="1 / 1.1 / 1.1.112814"/>
    <w:basedOn w:val="ac"/>
    <w:next w:val="111111"/>
    <w:unhideWhenUsed/>
    <w:rsid w:val="00564BF6"/>
  </w:style>
  <w:style w:type="numbering" w:customStyle="1" w:styleId="11111123011">
    <w:name w:val="1 / 1.1 / 1.1.123011"/>
    <w:basedOn w:val="ac"/>
    <w:next w:val="111111"/>
    <w:unhideWhenUsed/>
    <w:rsid w:val="00564BF6"/>
  </w:style>
  <w:style w:type="numbering" w:customStyle="1" w:styleId="11111131711">
    <w:name w:val="1 / 1.1 / 1.1.131711"/>
    <w:basedOn w:val="ac"/>
    <w:next w:val="111111"/>
    <w:rsid w:val="00564BF6"/>
  </w:style>
  <w:style w:type="numbering" w:customStyle="1" w:styleId="11111141711">
    <w:name w:val="1 / 1.1 / 1.1.141711"/>
    <w:basedOn w:val="ac"/>
    <w:next w:val="111111"/>
    <w:rsid w:val="00564BF6"/>
  </w:style>
  <w:style w:type="numbering" w:customStyle="1" w:styleId="11111151611">
    <w:name w:val="1 / 1.1 / 1.1.151611"/>
    <w:basedOn w:val="ac"/>
    <w:next w:val="111111"/>
    <w:rsid w:val="00564BF6"/>
  </w:style>
  <w:style w:type="numbering" w:customStyle="1" w:styleId="11111161612">
    <w:name w:val="1 / 1.1 / 1.1.161612"/>
    <w:basedOn w:val="ac"/>
    <w:next w:val="111111"/>
    <w:rsid w:val="00564BF6"/>
  </w:style>
  <w:style w:type="numbering" w:customStyle="1" w:styleId="11111171611">
    <w:name w:val="1 / 1.1 / 1.1.171611"/>
    <w:basedOn w:val="ac"/>
    <w:next w:val="111111"/>
    <w:unhideWhenUsed/>
    <w:rsid w:val="00564BF6"/>
  </w:style>
  <w:style w:type="numbering" w:customStyle="1" w:styleId="11111181011">
    <w:name w:val="1 / 1.1 / 1.1.181011"/>
    <w:basedOn w:val="ac"/>
    <w:next w:val="111111"/>
    <w:unhideWhenUsed/>
    <w:rsid w:val="00564BF6"/>
  </w:style>
  <w:style w:type="numbering" w:customStyle="1" w:styleId="1111119811">
    <w:name w:val="1 / 1.1 / 1.1.19811"/>
    <w:basedOn w:val="ac"/>
    <w:next w:val="111111"/>
    <w:unhideWhenUsed/>
    <w:rsid w:val="00564BF6"/>
  </w:style>
  <w:style w:type="numbering" w:customStyle="1" w:styleId="11111110811">
    <w:name w:val="1 / 1.1 / 1.1.110811"/>
    <w:basedOn w:val="ac"/>
    <w:next w:val="111111"/>
    <w:unhideWhenUsed/>
    <w:rsid w:val="00564BF6"/>
  </w:style>
  <w:style w:type="numbering" w:customStyle="1" w:styleId="11111120811">
    <w:name w:val="1 / 1.1 / 1.1.120811"/>
    <w:basedOn w:val="ac"/>
    <w:next w:val="111111"/>
    <w:rsid w:val="00564BF6"/>
  </w:style>
  <w:style w:type="numbering" w:customStyle="1" w:styleId="111111211411">
    <w:name w:val="1 / 1.1 / 1.1.1211411"/>
    <w:basedOn w:val="ac"/>
    <w:next w:val="111111"/>
    <w:rsid w:val="00564BF6"/>
  </w:style>
  <w:style w:type="numbering" w:customStyle="1" w:styleId="111111221011">
    <w:name w:val="1 / 1.1 / 1.1.1221011"/>
    <w:basedOn w:val="ac"/>
    <w:next w:val="111111"/>
    <w:rsid w:val="00564BF6"/>
  </w:style>
  <w:style w:type="numbering" w:customStyle="1" w:styleId="11111123511">
    <w:name w:val="1 / 1.1 / 1.1.123511"/>
    <w:basedOn w:val="ac"/>
    <w:next w:val="111111"/>
    <w:rsid w:val="00564BF6"/>
  </w:style>
  <w:style w:type="numbering" w:customStyle="1" w:styleId="11111124511">
    <w:name w:val="1 / 1.1 / 1.1.124511"/>
    <w:basedOn w:val="ac"/>
    <w:next w:val="111111"/>
    <w:rsid w:val="00564BF6"/>
  </w:style>
  <w:style w:type="numbering" w:customStyle="1" w:styleId="11111125511">
    <w:name w:val="1 / 1.1 / 1.1.125511"/>
    <w:basedOn w:val="ac"/>
    <w:next w:val="111111"/>
    <w:rsid w:val="00564BF6"/>
  </w:style>
  <w:style w:type="numbering" w:customStyle="1" w:styleId="11111126511">
    <w:name w:val="1 / 1.1 / 1.1.126511"/>
    <w:basedOn w:val="ac"/>
    <w:next w:val="111111"/>
    <w:rsid w:val="00564BF6"/>
  </w:style>
  <w:style w:type="numbering" w:customStyle="1" w:styleId="1111119911">
    <w:name w:val="1 / 1.1 / 1.1.19911"/>
    <w:basedOn w:val="ac"/>
    <w:next w:val="111111"/>
    <w:uiPriority w:val="99"/>
    <w:unhideWhenUsed/>
    <w:rsid w:val="00564BF6"/>
  </w:style>
  <w:style w:type="numbering" w:customStyle="1" w:styleId="11111112911">
    <w:name w:val="1 / 1.1 / 1.1.112911"/>
    <w:basedOn w:val="ac"/>
    <w:next w:val="111111"/>
    <w:unhideWhenUsed/>
    <w:rsid w:val="00564BF6"/>
  </w:style>
  <w:style w:type="numbering" w:customStyle="1" w:styleId="11111123611">
    <w:name w:val="1 / 1.1 / 1.1.123611"/>
    <w:basedOn w:val="ac"/>
    <w:next w:val="111111"/>
    <w:unhideWhenUsed/>
    <w:rsid w:val="00564BF6"/>
  </w:style>
  <w:style w:type="numbering" w:customStyle="1" w:styleId="11111131811">
    <w:name w:val="1 / 1.1 / 1.1.131811"/>
    <w:basedOn w:val="ac"/>
    <w:next w:val="111111"/>
    <w:rsid w:val="00564BF6"/>
  </w:style>
  <w:style w:type="numbering" w:customStyle="1" w:styleId="11111141811">
    <w:name w:val="1 / 1.1 / 1.1.141811"/>
    <w:basedOn w:val="ac"/>
    <w:next w:val="111111"/>
    <w:rsid w:val="00564BF6"/>
  </w:style>
  <w:style w:type="numbering" w:customStyle="1" w:styleId="11111151711">
    <w:name w:val="1 / 1.1 / 1.1.151711"/>
    <w:basedOn w:val="ac"/>
    <w:next w:val="111111"/>
    <w:rsid w:val="00564BF6"/>
  </w:style>
  <w:style w:type="numbering" w:customStyle="1" w:styleId="11111161711">
    <w:name w:val="1 / 1.1 / 1.1.161711"/>
    <w:basedOn w:val="ac"/>
    <w:next w:val="111111"/>
    <w:rsid w:val="00564BF6"/>
  </w:style>
  <w:style w:type="numbering" w:customStyle="1" w:styleId="11111171711">
    <w:name w:val="1 / 1.1 / 1.1.171711"/>
    <w:basedOn w:val="ac"/>
    <w:next w:val="111111"/>
    <w:unhideWhenUsed/>
    <w:rsid w:val="00564BF6"/>
  </w:style>
  <w:style w:type="numbering" w:customStyle="1" w:styleId="111111811111">
    <w:name w:val="1 / 1.1 / 1.1.1811111"/>
    <w:basedOn w:val="ac"/>
    <w:next w:val="111111"/>
    <w:unhideWhenUsed/>
    <w:rsid w:val="00564BF6"/>
  </w:style>
  <w:style w:type="numbering" w:customStyle="1" w:styleId="11111191011">
    <w:name w:val="1 / 1.1 / 1.1.191011"/>
    <w:basedOn w:val="ac"/>
    <w:next w:val="111111"/>
    <w:unhideWhenUsed/>
    <w:rsid w:val="00564BF6"/>
  </w:style>
  <w:style w:type="numbering" w:customStyle="1" w:styleId="11111110911">
    <w:name w:val="1 / 1.1 / 1.1.110911"/>
    <w:basedOn w:val="ac"/>
    <w:next w:val="111111"/>
    <w:unhideWhenUsed/>
    <w:rsid w:val="00564BF6"/>
  </w:style>
  <w:style w:type="numbering" w:customStyle="1" w:styleId="11111120911">
    <w:name w:val="1 / 1.1 / 1.1.120911"/>
    <w:basedOn w:val="ac"/>
    <w:next w:val="111111"/>
    <w:rsid w:val="00564BF6"/>
  </w:style>
  <w:style w:type="numbering" w:customStyle="1" w:styleId="111111211511">
    <w:name w:val="1 / 1.1 / 1.1.1211511"/>
    <w:basedOn w:val="ac"/>
    <w:next w:val="111111"/>
    <w:rsid w:val="00564BF6"/>
  </w:style>
  <w:style w:type="numbering" w:customStyle="1" w:styleId="1111112211111">
    <w:name w:val="1 / 1.1 / 1.1.12211111"/>
    <w:basedOn w:val="ac"/>
    <w:next w:val="111111"/>
    <w:rsid w:val="00564BF6"/>
  </w:style>
  <w:style w:type="numbering" w:customStyle="1" w:styleId="11111123711">
    <w:name w:val="1 / 1.1 / 1.1.123711"/>
    <w:basedOn w:val="ac"/>
    <w:next w:val="111111"/>
    <w:rsid w:val="00564BF6"/>
  </w:style>
  <w:style w:type="numbering" w:customStyle="1" w:styleId="11111124611">
    <w:name w:val="1 / 1.1 / 1.1.124611"/>
    <w:basedOn w:val="ac"/>
    <w:next w:val="111111"/>
    <w:rsid w:val="00564BF6"/>
  </w:style>
  <w:style w:type="numbering" w:customStyle="1" w:styleId="11111125611">
    <w:name w:val="1 / 1.1 / 1.1.125611"/>
    <w:basedOn w:val="ac"/>
    <w:next w:val="111111"/>
    <w:rsid w:val="00564BF6"/>
  </w:style>
  <w:style w:type="numbering" w:customStyle="1" w:styleId="11111126611">
    <w:name w:val="1 / 1.1 / 1.1.126611"/>
    <w:basedOn w:val="ac"/>
    <w:next w:val="111111"/>
    <w:rsid w:val="00564BF6"/>
  </w:style>
  <w:style w:type="numbering" w:customStyle="1" w:styleId="11111110011">
    <w:name w:val="1 / 1.1 / 1.1.110011"/>
    <w:basedOn w:val="ac"/>
    <w:next w:val="111111"/>
    <w:uiPriority w:val="99"/>
    <w:unhideWhenUsed/>
    <w:rsid w:val="00564BF6"/>
  </w:style>
  <w:style w:type="numbering" w:customStyle="1" w:styleId="11111113011">
    <w:name w:val="1 / 1.1 / 1.1.113011"/>
    <w:basedOn w:val="ac"/>
    <w:next w:val="111111"/>
    <w:unhideWhenUsed/>
    <w:rsid w:val="00564BF6"/>
  </w:style>
  <w:style w:type="numbering" w:customStyle="1" w:styleId="11111123811">
    <w:name w:val="1 / 1.1 / 1.1.123811"/>
    <w:basedOn w:val="ac"/>
    <w:next w:val="111111"/>
    <w:unhideWhenUsed/>
    <w:rsid w:val="00564BF6"/>
  </w:style>
  <w:style w:type="numbering" w:customStyle="1" w:styleId="11111131911">
    <w:name w:val="1 / 1.1 / 1.1.131911"/>
    <w:basedOn w:val="ac"/>
    <w:next w:val="111111"/>
    <w:rsid w:val="00564BF6"/>
  </w:style>
  <w:style w:type="numbering" w:customStyle="1" w:styleId="11111141911">
    <w:name w:val="1 / 1.1 / 1.1.141911"/>
    <w:basedOn w:val="ac"/>
    <w:next w:val="111111"/>
    <w:rsid w:val="00564BF6"/>
  </w:style>
  <w:style w:type="numbering" w:customStyle="1" w:styleId="11111151811">
    <w:name w:val="1 / 1.1 / 1.1.151811"/>
    <w:basedOn w:val="ac"/>
    <w:next w:val="111111"/>
    <w:rsid w:val="00564BF6"/>
  </w:style>
  <w:style w:type="numbering" w:customStyle="1" w:styleId="11111161811">
    <w:name w:val="1 / 1.1 / 1.1.161811"/>
    <w:basedOn w:val="ac"/>
    <w:next w:val="111111"/>
    <w:rsid w:val="00564BF6"/>
  </w:style>
  <w:style w:type="numbering" w:customStyle="1" w:styleId="11111171811">
    <w:name w:val="1 / 1.1 / 1.1.171811"/>
    <w:basedOn w:val="ac"/>
    <w:next w:val="111111"/>
    <w:unhideWhenUsed/>
    <w:rsid w:val="00564BF6"/>
  </w:style>
  <w:style w:type="numbering" w:customStyle="1" w:styleId="11111181211">
    <w:name w:val="1 / 1.1 / 1.1.181211"/>
    <w:basedOn w:val="ac"/>
    <w:next w:val="111111"/>
    <w:unhideWhenUsed/>
    <w:rsid w:val="00564BF6"/>
  </w:style>
  <w:style w:type="numbering" w:customStyle="1" w:styleId="111111911111">
    <w:name w:val="1 / 1.1 / 1.1.1911111"/>
    <w:basedOn w:val="ac"/>
    <w:next w:val="111111"/>
    <w:unhideWhenUsed/>
    <w:rsid w:val="00564BF6"/>
  </w:style>
  <w:style w:type="numbering" w:customStyle="1" w:styleId="111111101011">
    <w:name w:val="1 / 1.1 / 1.1.1101011"/>
    <w:basedOn w:val="ac"/>
    <w:next w:val="111111"/>
    <w:unhideWhenUsed/>
    <w:rsid w:val="00564BF6"/>
  </w:style>
  <w:style w:type="numbering" w:customStyle="1" w:styleId="111111201011">
    <w:name w:val="1 / 1.1 / 1.1.1201011"/>
    <w:basedOn w:val="ac"/>
    <w:next w:val="111111"/>
    <w:rsid w:val="00564BF6"/>
  </w:style>
  <w:style w:type="numbering" w:customStyle="1" w:styleId="111111211611">
    <w:name w:val="1 / 1.1 / 1.1.1211611"/>
    <w:basedOn w:val="ac"/>
    <w:next w:val="111111"/>
    <w:rsid w:val="00564BF6"/>
  </w:style>
  <w:style w:type="numbering" w:customStyle="1" w:styleId="111111221211">
    <w:name w:val="1 / 1.1 / 1.1.1221211"/>
    <w:basedOn w:val="ac"/>
    <w:next w:val="111111"/>
    <w:rsid w:val="00564BF6"/>
  </w:style>
  <w:style w:type="numbering" w:customStyle="1" w:styleId="11111123911">
    <w:name w:val="1 / 1.1 / 1.1.123911"/>
    <w:basedOn w:val="ac"/>
    <w:next w:val="111111"/>
    <w:rsid w:val="00564BF6"/>
  </w:style>
  <w:style w:type="numbering" w:customStyle="1" w:styleId="11111124711">
    <w:name w:val="1 / 1.1 / 1.1.124711"/>
    <w:basedOn w:val="ac"/>
    <w:next w:val="111111"/>
    <w:rsid w:val="00564BF6"/>
  </w:style>
  <w:style w:type="numbering" w:customStyle="1" w:styleId="11111125711">
    <w:name w:val="1 / 1.1 / 1.1.125711"/>
    <w:basedOn w:val="ac"/>
    <w:next w:val="111111"/>
    <w:rsid w:val="00564BF6"/>
  </w:style>
  <w:style w:type="numbering" w:customStyle="1" w:styleId="11111126711">
    <w:name w:val="1 / 1.1 / 1.1.126711"/>
    <w:basedOn w:val="ac"/>
    <w:next w:val="111111"/>
    <w:rsid w:val="00564BF6"/>
  </w:style>
  <w:style w:type="numbering" w:customStyle="1" w:styleId="11111113311">
    <w:name w:val="1 / 1.1 / 1.1.113311"/>
    <w:basedOn w:val="ac"/>
    <w:next w:val="111111"/>
    <w:uiPriority w:val="99"/>
    <w:unhideWhenUsed/>
    <w:rsid w:val="00564BF6"/>
  </w:style>
  <w:style w:type="numbering" w:customStyle="1" w:styleId="11111113411">
    <w:name w:val="1 / 1.1 / 1.1.113411"/>
    <w:basedOn w:val="ac"/>
    <w:next w:val="111111"/>
    <w:unhideWhenUsed/>
    <w:rsid w:val="00564BF6"/>
  </w:style>
  <w:style w:type="numbering" w:customStyle="1" w:styleId="11111124011">
    <w:name w:val="1 / 1.1 / 1.1.124011"/>
    <w:basedOn w:val="ac"/>
    <w:next w:val="111111"/>
    <w:unhideWhenUsed/>
    <w:rsid w:val="00564BF6"/>
  </w:style>
  <w:style w:type="numbering" w:customStyle="1" w:styleId="11111132011">
    <w:name w:val="1 / 1.1 / 1.1.132011"/>
    <w:basedOn w:val="ac"/>
    <w:next w:val="111111"/>
    <w:rsid w:val="00564BF6"/>
  </w:style>
  <w:style w:type="numbering" w:customStyle="1" w:styleId="11111142011">
    <w:name w:val="1 / 1.1 / 1.1.142011"/>
    <w:basedOn w:val="ac"/>
    <w:next w:val="111111"/>
    <w:rsid w:val="00564BF6"/>
  </w:style>
  <w:style w:type="numbering" w:customStyle="1" w:styleId="11111151911">
    <w:name w:val="1 / 1.1 / 1.1.151911"/>
    <w:basedOn w:val="ac"/>
    <w:next w:val="111111"/>
    <w:rsid w:val="00564BF6"/>
  </w:style>
  <w:style w:type="numbering" w:customStyle="1" w:styleId="11111161911">
    <w:name w:val="1 / 1.1 / 1.1.161911"/>
    <w:basedOn w:val="ac"/>
    <w:next w:val="111111"/>
    <w:rsid w:val="00564BF6"/>
  </w:style>
  <w:style w:type="numbering" w:customStyle="1" w:styleId="11111171911">
    <w:name w:val="1 / 1.1 / 1.1.171911"/>
    <w:basedOn w:val="ac"/>
    <w:next w:val="111111"/>
    <w:unhideWhenUsed/>
    <w:rsid w:val="00564BF6"/>
  </w:style>
  <w:style w:type="numbering" w:customStyle="1" w:styleId="11111181311">
    <w:name w:val="1 / 1.1 / 1.1.181311"/>
    <w:basedOn w:val="ac"/>
    <w:next w:val="111111"/>
    <w:unhideWhenUsed/>
    <w:rsid w:val="00564BF6"/>
  </w:style>
  <w:style w:type="numbering" w:customStyle="1" w:styleId="11111191211">
    <w:name w:val="1 / 1.1 / 1.1.191211"/>
    <w:basedOn w:val="ac"/>
    <w:next w:val="111111"/>
    <w:unhideWhenUsed/>
    <w:rsid w:val="00564BF6"/>
  </w:style>
  <w:style w:type="numbering" w:customStyle="1" w:styleId="1111111011111">
    <w:name w:val="1 / 1.1 / 1.1.11011111"/>
    <w:basedOn w:val="ac"/>
    <w:next w:val="111111"/>
    <w:unhideWhenUsed/>
    <w:rsid w:val="00564BF6"/>
  </w:style>
  <w:style w:type="numbering" w:customStyle="1" w:styleId="1111112011111">
    <w:name w:val="1 / 1.1 / 1.1.12011111"/>
    <w:basedOn w:val="ac"/>
    <w:next w:val="111111"/>
    <w:rsid w:val="00564BF6"/>
  </w:style>
  <w:style w:type="numbering" w:customStyle="1" w:styleId="111111211711">
    <w:name w:val="1 / 1.1 / 1.1.1211711"/>
    <w:basedOn w:val="ac"/>
    <w:next w:val="111111"/>
    <w:rsid w:val="00564BF6"/>
  </w:style>
  <w:style w:type="numbering" w:customStyle="1" w:styleId="111111221311">
    <w:name w:val="1 / 1.1 / 1.1.1221311"/>
    <w:basedOn w:val="ac"/>
    <w:next w:val="111111"/>
    <w:rsid w:val="00564BF6"/>
  </w:style>
  <w:style w:type="numbering" w:customStyle="1" w:styleId="111111231011">
    <w:name w:val="1 / 1.1 / 1.1.1231011"/>
    <w:basedOn w:val="ac"/>
    <w:next w:val="111111"/>
    <w:rsid w:val="00564BF6"/>
  </w:style>
  <w:style w:type="numbering" w:customStyle="1" w:styleId="11111124811">
    <w:name w:val="1 / 1.1 / 1.1.124811"/>
    <w:basedOn w:val="ac"/>
    <w:next w:val="111111"/>
    <w:rsid w:val="00564BF6"/>
  </w:style>
  <w:style w:type="numbering" w:customStyle="1" w:styleId="11111125811">
    <w:name w:val="1 / 1.1 / 1.1.125811"/>
    <w:basedOn w:val="ac"/>
    <w:next w:val="111111"/>
    <w:rsid w:val="00564BF6"/>
  </w:style>
  <w:style w:type="numbering" w:customStyle="1" w:styleId="11111126811">
    <w:name w:val="1 / 1.1 / 1.1.126811"/>
    <w:basedOn w:val="ac"/>
    <w:next w:val="111111"/>
    <w:rsid w:val="00564BF6"/>
  </w:style>
  <w:style w:type="numbering" w:customStyle="1" w:styleId="11111113511">
    <w:name w:val="1 / 1.1 / 1.1.113511"/>
    <w:basedOn w:val="ac"/>
    <w:next w:val="111111"/>
    <w:uiPriority w:val="99"/>
    <w:unhideWhenUsed/>
    <w:rsid w:val="00564BF6"/>
  </w:style>
  <w:style w:type="numbering" w:customStyle="1" w:styleId="11111113611">
    <w:name w:val="1 / 1.1 / 1.1.113611"/>
    <w:basedOn w:val="ac"/>
    <w:next w:val="111111"/>
    <w:unhideWhenUsed/>
    <w:rsid w:val="00564BF6"/>
  </w:style>
  <w:style w:type="numbering" w:customStyle="1" w:styleId="11111124911">
    <w:name w:val="1 / 1.1 / 1.1.124911"/>
    <w:basedOn w:val="ac"/>
    <w:next w:val="111111"/>
    <w:unhideWhenUsed/>
    <w:rsid w:val="00564BF6"/>
  </w:style>
  <w:style w:type="numbering" w:customStyle="1" w:styleId="11111132111">
    <w:name w:val="1 / 1.1 / 1.1.132111"/>
    <w:basedOn w:val="ac"/>
    <w:next w:val="111111"/>
    <w:rsid w:val="00564BF6"/>
  </w:style>
  <w:style w:type="numbering" w:customStyle="1" w:styleId="11111142111">
    <w:name w:val="1 / 1.1 / 1.1.142111"/>
    <w:basedOn w:val="ac"/>
    <w:next w:val="111111"/>
    <w:rsid w:val="00564BF6"/>
  </w:style>
  <w:style w:type="numbering" w:customStyle="1" w:styleId="11111152011">
    <w:name w:val="1 / 1.1 / 1.1.152011"/>
    <w:basedOn w:val="ac"/>
    <w:next w:val="111111"/>
    <w:rsid w:val="00564BF6"/>
  </w:style>
  <w:style w:type="numbering" w:customStyle="1" w:styleId="11111162011">
    <w:name w:val="1 / 1.1 / 1.1.162011"/>
    <w:basedOn w:val="ac"/>
    <w:next w:val="111111"/>
    <w:rsid w:val="00564BF6"/>
  </w:style>
  <w:style w:type="numbering" w:customStyle="1" w:styleId="11111172011">
    <w:name w:val="1 / 1.1 / 1.1.172011"/>
    <w:basedOn w:val="ac"/>
    <w:next w:val="111111"/>
    <w:unhideWhenUsed/>
    <w:rsid w:val="00564BF6"/>
  </w:style>
  <w:style w:type="numbering" w:customStyle="1" w:styleId="11111181411">
    <w:name w:val="1 / 1.1 / 1.1.181411"/>
    <w:basedOn w:val="ac"/>
    <w:next w:val="111111"/>
    <w:unhideWhenUsed/>
    <w:rsid w:val="00564BF6"/>
    <w:pPr>
      <w:numPr>
        <w:numId w:val="3"/>
      </w:numPr>
    </w:pPr>
  </w:style>
  <w:style w:type="numbering" w:customStyle="1" w:styleId="11111191311">
    <w:name w:val="1 / 1.1 / 1.1.191311"/>
    <w:basedOn w:val="ac"/>
    <w:next w:val="111111"/>
    <w:unhideWhenUsed/>
    <w:rsid w:val="00564BF6"/>
    <w:pPr>
      <w:numPr>
        <w:numId w:val="43"/>
      </w:numPr>
    </w:pPr>
  </w:style>
  <w:style w:type="numbering" w:customStyle="1" w:styleId="111111101211">
    <w:name w:val="1 / 1.1 / 1.1.1101211"/>
    <w:basedOn w:val="ac"/>
    <w:next w:val="111111"/>
    <w:unhideWhenUsed/>
    <w:rsid w:val="00564BF6"/>
    <w:pPr>
      <w:numPr>
        <w:numId w:val="51"/>
      </w:numPr>
    </w:pPr>
  </w:style>
  <w:style w:type="numbering" w:customStyle="1" w:styleId="111111201211">
    <w:name w:val="1 / 1.1 / 1.1.1201211"/>
    <w:basedOn w:val="ac"/>
    <w:next w:val="111111"/>
    <w:rsid w:val="00564BF6"/>
  </w:style>
  <w:style w:type="numbering" w:customStyle="1" w:styleId="111111211811">
    <w:name w:val="1 / 1.1 / 1.1.1211811"/>
    <w:basedOn w:val="ac"/>
    <w:next w:val="111111"/>
    <w:rsid w:val="00564BF6"/>
    <w:pPr>
      <w:numPr>
        <w:numId w:val="23"/>
      </w:numPr>
    </w:pPr>
  </w:style>
  <w:style w:type="numbering" w:customStyle="1" w:styleId="111111221411">
    <w:name w:val="1 / 1.1 / 1.1.1221411"/>
    <w:basedOn w:val="ac"/>
    <w:next w:val="111111"/>
    <w:rsid w:val="00564BF6"/>
  </w:style>
  <w:style w:type="numbering" w:customStyle="1" w:styleId="1111112311111">
    <w:name w:val="1 / 1.1 / 1.1.12311111"/>
    <w:basedOn w:val="ac"/>
    <w:next w:val="111111"/>
    <w:rsid w:val="00564BF6"/>
  </w:style>
  <w:style w:type="numbering" w:customStyle="1" w:styleId="111111241011">
    <w:name w:val="1 / 1.1 / 1.1.1241011"/>
    <w:basedOn w:val="ac"/>
    <w:next w:val="111111"/>
    <w:rsid w:val="00564BF6"/>
  </w:style>
  <w:style w:type="numbering" w:customStyle="1" w:styleId="11111125911">
    <w:name w:val="1 / 1.1 / 1.1.125911"/>
    <w:basedOn w:val="ac"/>
    <w:next w:val="111111"/>
    <w:rsid w:val="00564BF6"/>
  </w:style>
  <w:style w:type="numbering" w:customStyle="1" w:styleId="11111126911">
    <w:name w:val="1 / 1.1 / 1.1.126911"/>
    <w:basedOn w:val="ac"/>
    <w:next w:val="111111"/>
    <w:rsid w:val="00564BF6"/>
    <w:pPr>
      <w:numPr>
        <w:numId w:val="26"/>
      </w:numPr>
    </w:pPr>
  </w:style>
  <w:style w:type="numbering" w:customStyle="1" w:styleId="1111111381">
    <w:name w:val="1 / 1.1 / 1.1.11381"/>
    <w:basedOn w:val="ac"/>
    <w:next w:val="111111"/>
    <w:uiPriority w:val="99"/>
    <w:rsid w:val="00564BF6"/>
  </w:style>
  <w:style w:type="numbering" w:customStyle="1" w:styleId="1111111391">
    <w:name w:val="1 / 1.1 / 1.1.11391"/>
    <w:basedOn w:val="ac"/>
    <w:next w:val="111111"/>
    <w:rsid w:val="00564BF6"/>
  </w:style>
  <w:style w:type="numbering" w:customStyle="1" w:styleId="1111112501">
    <w:name w:val="1 / 1.1 / 1.1.12501"/>
    <w:basedOn w:val="ac"/>
    <w:next w:val="111111"/>
    <w:unhideWhenUsed/>
    <w:rsid w:val="00564BF6"/>
  </w:style>
  <w:style w:type="numbering" w:customStyle="1" w:styleId="11111111231">
    <w:name w:val="1 / 1.1 / 1.1.111231"/>
    <w:basedOn w:val="ac"/>
    <w:next w:val="111111"/>
    <w:unhideWhenUsed/>
    <w:rsid w:val="00564BF6"/>
  </w:style>
  <w:style w:type="numbering" w:customStyle="1" w:styleId="11111121201">
    <w:name w:val="1 / 1.1 / 1.1.121201"/>
    <w:basedOn w:val="ac"/>
    <w:next w:val="111111"/>
    <w:unhideWhenUsed/>
    <w:rsid w:val="00564BF6"/>
  </w:style>
  <w:style w:type="numbering" w:customStyle="1" w:styleId="1111113231">
    <w:name w:val="1 / 1.1 / 1.1.13231"/>
    <w:basedOn w:val="ac"/>
    <w:next w:val="111111"/>
    <w:rsid w:val="00564BF6"/>
  </w:style>
  <w:style w:type="numbering" w:customStyle="1" w:styleId="1111114231">
    <w:name w:val="1 / 1.1 / 1.1.14231"/>
    <w:basedOn w:val="ac"/>
    <w:next w:val="111111"/>
    <w:rsid w:val="00564BF6"/>
  </w:style>
  <w:style w:type="numbering" w:customStyle="1" w:styleId="1111115221">
    <w:name w:val="1 / 1.1 / 1.1.15221"/>
    <w:basedOn w:val="ac"/>
    <w:next w:val="111111"/>
    <w:rsid w:val="00564BF6"/>
  </w:style>
  <w:style w:type="numbering" w:customStyle="1" w:styleId="1111116231">
    <w:name w:val="1 / 1.1 / 1.1.16231"/>
    <w:basedOn w:val="ac"/>
    <w:next w:val="111111"/>
    <w:rsid w:val="00564BF6"/>
  </w:style>
  <w:style w:type="numbering" w:customStyle="1" w:styleId="1111117221">
    <w:name w:val="1 / 1.1 / 1.1.17221"/>
    <w:basedOn w:val="ac"/>
    <w:next w:val="111111"/>
    <w:unhideWhenUsed/>
    <w:rsid w:val="00564BF6"/>
  </w:style>
  <w:style w:type="numbering" w:customStyle="1" w:styleId="1111118161">
    <w:name w:val="1 / 1.1 / 1.1.18161"/>
    <w:basedOn w:val="ac"/>
    <w:next w:val="111111"/>
    <w:unhideWhenUsed/>
    <w:rsid w:val="00564BF6"/>
  </w:style>
  <w:style w:type="numbering" w:customStyle="1" w:styleId="1111119151">
    <w:name w:val="1 / 1.1 / 1.1.19151"/>
    <w:basedOn w:val="ac"/>
    <w:next w:val="111111"/>
    <w:unhideWhenUsed/>
    <w:rsid w:val="00564BF6"/>
  </w:style>
  <w:style w:type="numbering" w:customStyle="1" w:styleId="11111110151">
    <w:name w:val="1 / 1.1 / 1.1.110151"/>
    <w:basedOn w:val="ac"/>
    <w:next w:val="111111"/>
    <w:unhideWhenUsed/>
    <w:rsid w:val="00564BF6"/>
  </w:style>
  <w:style w:type="numbering" w:customStyle="1" w:styleId="11111120141">
    <w:name w:val="1 / 1.1 / 1.1.120141"/>
    <w:basedOn w:val="ac"/>
    <w:next w:val="111111"/>
    <w:uiPriority w:val="99"/>
    <w:semiHidden/>
    <w:unhideWhenUsed/>
    <w:rsid w:val="00564BF6"/>
  </w:style>
  <w:style w:type="numbering" w:customStyle="1" w:styleId="111111211131">
    <w:name w:val="1 / 1.1 / 1.1.1211131"/>
    <w:basedOn w:val="ac"/>
    <w:next w:val="111111"/>
    <w:uiPriority w:val="99"/>
    <w:unhideWhenUsed/>
    <w:rsid w:val="00564BF6"/>
  </w:style>
  <w:style w:type="numbering" w:customStyle="1" w:styleId="11111122161">
    <w:name w:val="1 / 1.1 / 1.1.122161"/>
    <w:basedOn w:val="ac"/>
    <w:next w:val="111111"/>
    <w:unhideWhenUsed/>
    <w:rsid w:val="00564BF6"/>
  </w:style>
  <w:style w:type="numbering" w:customStyle="1" w:styleId="11111111241">
    <w:name w:val="1 / 1.1 / 1.1.111241"/>
    <w:basedOn w:val="ac"/>
    <w:next w:val="111111"/>
    <w:unhideWhenUsed/>
    <w:rsid w:val="00564BF6"/>
  </w:style>
  <w:style w:type="numbering" w:customStyle="1" w:styleId="11111123131">
    <w:name w:val="1 / 1.1 / 1.1.123131"/>
    <w:basedOn w:val="ac"/>
    <w:next w:val="111111"/>
    <w:unhideWhenUsed/>
    <w:rsid w:val="00564BF6"/>
  </w:style>
  <w:style w:type="numbering" w:customStyle="1" w:styleId="11111131131">
    <w:name w:val="1 / 1.1 / 1.1.131131"/>
    <w:basedOn w:val="ac"/>
    <w:next w:val="111111"/>
    <w:rsid w:val="00564BF6"/>
  </w:style>
  <w:style w:type="numbering" w:customStyle="1" w:styleId="11111141131">
    <w:name w:val="1 / 1.1 / 1.1.141131"/>
    <w:basedOn w:val="ac"/>
    <w:next w:val="111111"/>
    <w:rsid w:val="00564BF6"/>
  </w:style>
  <w:style w:type="numbering" w:customStyle="1" w:styleId="11111151131">
    <w:name w:val="1 / 1.1 / 1.1.151131"/>
    <w:basedOn w:val="ac"/>
    <w:next w:val="111111"/>
    <w:rsid w:val="00564BF6"/>
  </w:style>
  <w:style w:type="numbering" w:customStyle="1" w:styleId="11111161131">
    <w:name w:val="1 / 1.1 / 1.1.161131"/>
    <w:basedOn w:val="ac"/>
    <w:next w:val="111111"/>
    <w:rsid w:val="00564BF6"/>
  </w:style>
  <w:style w:type="numbering" w:customStyle="1" w:styleId="11111171131">
    <w:name w:val="1 / 1.1 / 1.1.171131"/>
    <w:basedOn w:val="ac"/>
    <w:next w:val="111111"/>
    <w:unhideWhenUsed/>
    <w:rsid w:val="00564BF6"/>
  </w:style>
  <w:style w:type="numbering" w:customStyle="1" w:styleId="1111118171">
    <w:name w:val="1 / 1.1 / 1.1.18171"/>
    <w:basedOn w:val="ac"/>
    <w:next w:val="111111"/>
    <w:unhideWhenUsed/>
    <w:rsid w:val="00564BF6"/>
  </w:style>
  <w:style w:type="numbering" w:customStyle="1" w:styleId="1111119161">
    <w:name w:val="1 / 1.1 / 1.1.19161"/>
    <w:basedOn w:val="ac"/>
    <w:next w:val="111111"/>
    <w:unhideWhenUsed/>
    <w:rsid w:val="00564BF6"/>
  </w:style>
  <w:style w:type="numbering" w:customStyle="1" w:styleId="11111110161">
    <w:name w:val="1 / 1.1 / 1.1.110161"/>
    <w:basedOn w:val="ac"/>
    <w:next w:val="111111"/>
    <w:unhideWhenUsed/>
    <w:rsid w:val="00564BF6"/>
  </w:style>
  <w:style w:type="numbering" w:customStyle="1" w:styleId="11111120151">
    <w:name w:val="1 / 1.1 / 1.1.120151"/>
    <w:basedOn w:val="ac"/>
    <w:next w:val="111111"/>
    <w:uiPriority w:val="99"/>
    <w:semiHidden/>
    <w:unhideWhenUsed/>
    <w:rsid w:val="00564BF6"/>
  </w:style>
  <w:style w:type="numbering" w:customStyle="1" w:styleId="11111121221">
    <w:name w:val="1 / 1.1 / 1.1.121221"/>
    <w:basedOn w:val="ac"/>
    <w:next w:val="111111"/>
    <w:uiPriority w:val="99"/>
    <w:unhideWhenUsed/>
    <w:rsid w:val="00564BF6"/>
  </w:style>
  <w:style w:type="numbering" w:customStyle="1" w:styleId="11111124131">
    <w:name w:val="1 / 1.1 / 1.1.124131"/>
    <w:basedOn w:val="ac"/>
    <w:next w:val="111111"/>
    <w:unhideWhenUsed/>
    <w:rsid w:val="00564BF6"/>
  </w:style>
  <w:style w:type="numbering" w:customStyle="1" w:styleId="11111125131">
    <w:name w:val="1 / 1.1 / 1.1.125131"/>
    <w:basedOn w:val="ac"/>
    <w:next w:val="111111"/>
    <w:unhideWhenUsed/>
    <w:rsid w:val="00564BF6"/>
  </w:style>
  <w:style w:type="numbering" w:customStyle="1" w:styleId="11111111521">
    <w:name w:val="1 / 1.1 / 1.1.111521"/>
    <w:basedOn w:val="ac"/>
    <w:next w:val="111111"/>
    <w:unhideWhenUsed/>
    <w:rsid w:val="00564BF6"/>
  </w:style>
  <w:style w:type="numbering" w:customStyle="1" w:styleId="11111126131">
    <w:name w:val="1 / 1.1 / 1.1.126131"/>
    <w:basedOn w:val="ac"/>
    <w:next w:val="111111"/>
    <w:unhideWhenUsed/>
    <w:rsid w:val="00564BF6"/>
  </w:style>
  <w:style w:type="numbering" w:customStyle="1" w:styleId="1111113241">
    <w:name w:val="1 / 1.1 / 1.1.13241"/>
    <w:basedOn w:val="ac"/>
    <w:next w:val="111111"/>
    <w:rsid w:val="00564BF6"/>
  </w:style>
  <w:style w:type="numbering" w:customStyle="1" w:styleId="1111114241">
    <w:name w:val="1 / 1.1 / 1.1.14241"/>
    <w:basedOn w:val="ac"/>
    <w:next w:val="111111"/>
    <w:rsid w:val="00564BF6"/>
  </w:style>
  <w:style w:type="numbering" w:customStyle="1" w:styleId="1111115231">
    <w:name w:val="1 / 1.1 / 1.1.15231"/>
    <w:basedOn w:val="ac"/>
    <w:next w:val="111111"/>
    <w:rsid w:val="00564BF6"/>
  </w:style>
  <w:style w:type="numbering" w:customStyle="1" w:styleId="1111116241">
    <w:name w:val="1 / 1.1 / 1.1.16241"/>
    <w:basedOn w:val="ac"/>
    <w:next w:val="111111"/>
    <w:rsid w:val="00564BF6"/>
  </w:style>
  <w:style w:type="numbering" w:customStyle="1" w:styleId="1111117231">
    <w:name w:val="1 / 1.1 / 1.1.17231"/>
    <w:basedOn w:val="ac"/>
    <w:next w:val="111111"/>
    <w:unhideWhenUsed/>
    <w:rsid w:val="00564BF6"/>
  </w:style>
  <w:style w:type="numbering" w:customStyle="1" w:styleId="1111118221">
    <w:name w:val="1 / 1.1 / 1.1.18221"/>
    <w:basedOn w:val="ac"/>
    <w:next w:val="111111"/>
    <w:unhideWhenUsed/>
    <w:rsid w:val="00564BF6"/>
  </w:style>
  <w:style w:type="numbering" w:customStyle="1" w:styleId="1111119221">
    <w:name w:val="1 / 1.1 / 1.1.19221"/>
    <w:basedOn w:val="ac"/>
    <w:next w:val="111111"/>
    <w:unhideWhenUsed/>
    <w:rsid w:val="00564BF6"/>
  </w:style>
  <w:style w:type="numbering" w:customStyle="1" w:styleId="11111110221">
    <w:name w:val="1 / 1.1 / 1.1.110221"/>
    <w:basedOn w:val="ac"/>
    <w:next w:val="111111"/>
    <w:unhideWhenUsed/>
    <w:rsid w:val="00564BF6"/>
  </w:style>
  <w:style w:type="numbering" w:customStyle="1" w:styleId="11111120221">
    <w:name w:val="1 / 1.1 / 1.1.120221"/>
    <w:basedOn w:val="ac"/>
    <w:next w:val="111111"/>
    <w:uiPriority w:val="99"/>
    <w:semiHidden/>
    <w:unhideWhenUsed/>
    <w:rsid w:val="00564BF6"/>
  </w:style>
  <w:style w:type="numbering" w:customStyle="1" w:styleId="11111121321">
    <w:name w:val="1 / 1.1 / 1.1.121321"/>
    <w:basedOn w:val="ac"/>
    <w:next w:val="111111"/>
    <w:uiPriority w:val="99"/>
    <w:unhideWhenUsed/>
    <w:rsid w:val="00564BF6"/>
  </w:style>
  <w:style w:type="numbering" w:customStyle="1" w:styleId="1111112731">
    <w:name w:val="1 / 1.1 / 1.1.12731"/>
    <w:basedOn w:val="ac"/>
    <w:next w:val="111111"/>
    <w:unhideWhenUsed/>
    <w:rsid w:val="00564BF6"/>
  </w:style>
  <w:style w:type="numbering" w:customStyle="1" w:styleId="11111111721">
    <w:name w:val="1 / 1.1 / 1.1.111721"/>
    <w:basedOn w:val="ac"/>
    <w:next w:val="111111"/>
    <w:unhideWhenUsed/>
    <w:rsid w:val="00564BF6"/>
  </w:style>
  <w:style w:type="numbering" w:customStyle="1" w:styleId="1111112831">
    <w:name w:val="1 / 1.1 / 1.1.12831"/>
    <w:basedOn w:val="ac"/>
    <w:next w:val="111111"/>
    <w:unhideWhenUsed/>
    <w:rsid w:val="00564BF6"/>
  </w:style>
  <w:style w:type="numbering" w:customStyle="1" w:styleId="1111113321">
    <w:name w:val="1 / 1.1 / 1.1.13321"/>
    <w:basedOn w:val="ac"/>
    <w:next w:val="111111"/>
    <w:rsid w:val="00564BF6"/>
  </w:style>
  <w:style w:type="numbering" w:customStyle="1" w:styleId="1111114321">
    <w:name w:val="1 / 1.1 / 1.1.14321"/>
    <w:basedOn w:val="ac"/>
    <w:next w:val="111111"/>
    <w:rsid w:val="00564BF6"/>
  </w:style>
  <w:style w:type="numbering" w:customStyle="1" w:styleId="1111115321">
    <w:name w:val="1 / 1.1 / 1.1.15321"/>
    <w:basedOn w:val="ac"/>
    <w:next w:val="111111"/>
    <w:rsid w:val="00564BF6"/>
  </w:style>
  <w:style w:type="numbering" w:customStyle="1" w:styleId="1111116321">
    <w:name w:val="1 / 1.1 / 1.1.16321"/>
    <w:basedOn w:val="ac"/>
    <w:next w:val="111111"/>
    <w:rsid w:val="00564BF6"/>
  </w:style>
  <w:style w:type="numbering" w:customStyle="1" w:styleId="1111117321">
    <w:name w:val="1 / 1.1 / 1.1.17321"/>
    <w:basedOn w:val="ac"/>
    <w:next w:val="111111"/>
    <w:unhideWhenUsed/>
    <w:rsid w:val="00564BF6"/>
  </w:style>
  <w:style w:type="numbering" w:customStyle="1" w:styleId="1111118321">
    <w:name w:val="1 / 1.1 / 1.1.18321"/>
    <w:basedOn w:val="ac"/>
    <w:next w:val="111111"/>
    <w:unhideWhenUsed/>
    <w:rsid w:val="00564BF6"/>
  </w:style>
  <w:style w:type="numbering" w:customStyle="1" w:styleId="1111119321">
    <w:name w:val="1 / 1.1 / 1.1.19321"/>
    <w:basedOn w:val="ac"/>
    <w:next w:val="111111"/>
    <w:unhideWhenUsed/>
    <w:rsid w:val="00564BF6"/>
  </w:style>
  <w:style w:type="numbering" w:customStyle="1" w:styleId="11111110321">
    <w:name w:val="1 / 1.1 / 1.1.110321"/>
    <w:basedOn w:val="ac"/>
    <w:next w:val="111111"/>
    <w:unhideWhenUsed/>
    <w:rsid w:val="00564BF6"/>
  </w:style>
  <w:style w:type="numbering" w:customStyle="1" w:styleId="11111120321">
    <w:name w:val="1 / 1.1 / 1.1.120321"/>
    <w:basedOn w:val="ac"/>
    <w:next w:val="111111"/>
    <w:uiPriority w:val="99"/>
    <w:semiHidden/>
    <w:unhideWhenUsed/>
    <w:rsid w:val="00564BF6"/>
  </w:style>
  <w:style w:type="numbering" w:customStyle="1" w:styleId="11111121421">
    <w:name w:val="1 / 1.1 / 1.1.121421"/>
    <w:basedOn w:val="ac"/>
    <w:next w:val="111111"/>
    <w:uiPriority w:val="99"/>
    <w:unhideWhenUsed/>
    <w:rsid w:val="00564BF6"/>
  </w:style>
  <w:style w:type="numbering" w:customStyle="1" w:styleId="1111113421">
    <w:name w:val="1 / 1.1 / 1.1.13421"/>
    <w:basedOn w:val="ac"/>
    <w:next w:val="111111"/>
    <w:rsid w:val="00564BF6"/>
  </w:style>
  <w:style w:type="numbering" w:customStyle="1" w:styleId="11111151141">
    <w:name w:val="1 / 1.1 / 1.1.151141"/>
    <w:basedOn w:val="ac"/>
    <w:next w:val="111111"/>
    <w:rsid w:val="00564BF6"/>
  </w:style>
  <w:style w:type="numbering" w:customStyle="1" w:styleId="11111171141">
    <w:name w:val="1 / 1.1 / 1.1.171141"/>
    <w:basedOn w:val="ac"/>
    <w:next w:val="111111"/>
    <w:rsid w:val="00564BF6"/>
  </w:style>
  <w:style w:type="numbering" w:customStyle="1" w:styleId="1111113521">
    <w:name w:val="1 / 1.1 / 1.1.13521"/>
    <w:basedOn w:val="ac"/>
    <w:next w:val="111111"/>
    <w:rsid w:val="00564BF6"/>
  </w:style>
  <w:style w:type="numbering" w:customStyle="1" w:styleId="11111151221">
    <w:name w:val="1 / 1.1 / 1.1.151221"/>
    <w:basedOn w:val="ac"/>
    <w:next w:val="111111"/>
    <w:rsid w:val="00564BF6"/>
  </w:style>
  <w:style w:type="numbering" w:customStyle="1" w:styleId="11111171221">
    <w:name w:val="1 / 1.1 / 1.1.171221"/>
    <w:basedOn w:val="ac"/>
    <w:next w:val="111111"/>
    <w:rsid w:val="00564BF6"/>
  </w:style>
  <w:style w:type="numbering" w:customStyle="1" w:styleId="1111113021">
    <w:name w:val="1 / 1.1 / 1.1.13021"/>
    <w:basedOn w:val="ac"/>
    <w:next w:val="111111"/>
    <w:rsid w:val="00564BF6"/>
  </w:style>
  <w:style w:type="numbering" w:customStyle="1" w:styleId="11111111921">
    <w:name w:val="1 / 1.1 / 1.1.111921"/>
    <w:basedOn w:val="ac"/>
    <w:next w:val="111111"/>
    <w:rsid w:val="00564BF6"/>
  </w:style>
  <w:style w:type="numbering" w:customStyle="1" w:styleId="1111113621">
    <w:name w:val="1 / 1.1 / 1.1.13621"/>
    <w:basedOn w:val="ac"/>
    <w:next w:val="111111"/>
    <w:rsid w:val="00564BF6"/>
  </w:style>
  <w:style w:type="numbering" w:customStyle="1" w:styleId="11111151321">
    <w:name w:val="1 / 1.1 / 1.1.151321"/>
    <w:basedOn w:val="ac"/>
    <w:next w:val="111111"/>
    <w:rsid w:val="00564BF6"/>
  </w:style>
  <w:style w:type="numbering" w:customStyle="1" w:styleId="11111171321">
    <w:name w:val="1 / 1.1 / 1.1.171321"/>
    <w:basedOn w:val="ac"/>
    <w:next w:val="111111"/>
    <w:rsid w:val="00564BF6"/>
  </w:style>
  <w:style w:type="numbering" w:customStyle="1" w:styleId="111111111021">
    <w:name w:val="1 / 1.1 / 1.1.1111021"/>
    <w:basedOn w:val="ac"/>
    <w:next w:val="111111"/>
    <w:rsid w:val="00564BF6"/>
  </w:style>
  <w:style w:type="numbering" w:customStyle="1" w:styleId="1111113721">
    <w:name w:val="1 / 1.1 / 1.1.13721"/>
    <w:basedOn w:val="ac"/>
    <w:next w:val="111111"/>
    <w:rsid w:val="00564BF6"/>
  </w:style>
  <w:style w:type="numbering" w:customStyle="1" w:styleId="1111113821">
    <w:name w:val="1 / 1.1 / 1.1.13821"/>
    <w:basedOn w:val="ac"/>
    <w:next w:val="111111"/>
    <w:rsid w:val="00564BF6"/>
  </w:style>
  <w:style w:type="numbering" w:customStyle="1" w:styleId="1111113921">
    <w:name w:val="1 / 1.1 / 1.1.13921"/>
    <w:basedOn w:val="ac"/>
    <w:next w:val="111111"/>
    <w:rsid w:val="00564BF6"/>
  </w:style>
  <w:style w:type="numbering" w:customStyle="1" w:styleId="11111131021">
    <w:name w:val="1 / 1.1 / 1.1.131021"/>
    <w:basedOn w:val="ac"/>
    <w:next w:val="111111"/>
    <w:rsid w:val="00564BF6"/>
  </w:style>
  <w:style w:type="numbering" w:customStyle="1" w:styleId="1111114021">
    <w:name w:val="1 / 1.1 / 1.1.14021"/>
    <w:basedOn w:val="ac"/>
    <w:next w:val="111111"/>
    <w:uiPriority w:val="99"/>
    <w:rsid w:val="00564BF6"/>
  </w:style>
  <w:style w:type="numbering" w:customStyle="1" w:styleId="1111116721">
    <w:name w:val="1 / 1.1 / 1.1.16721"/>
    <w:basedOn w:val="ac"/>
    <w:next w:val="111111"/>
    <w:rsid w:val="00564BF6"/>
  </w:style>
  <w:style w:type="numbering" w:customStyle="1" w:styleId="1111114821">
    <w:name w:val="1 / 1.1 / 1.1.14821"/>
    <w:basedOn w:val="ac"/>
    <w:next w:val="111111"/>
    <w:uiPriority w:val="99"/>
    <w:rsid w:val="00564BF6"/>
  </w:style>
  <w:style w:type="numbering" w:customStyle="1" w:styleId="1111116821">
    <w:name w:val="1 / 1.1 / 1.1.16821"/>
    <w:basedOn w:val="ac"/>
    <w:next w:val="111111"/>
    <w:rsid w:val="00564BF6"/>
  </w:style>
  <w:style w:type="numbering" w:customStyle="1" w:styleId="1111115021">
    <w:name w:val="1 / 1.1 / 1.1.15021"/>
    <w:basedOn w:val="ac"/>
    <w:next w:val="111111"/>
    <w:uiPriority w:val="99"/>
    <w:rsid w:val="00564BF6"/>
  </w:style>
  <w:style w:type="numbering" w:customStyle="1" w:styleId="1111116921">
    <w:name w:val="1 / 1.1 / 1.1.16921"/>
    <w:basedOn w:val="ac"/>
    <w:next w:val="111111"/>
    <w:rsid w:val="00564BF6"/>
    <w:pPr>
      <w:numPr>
        <w:numId w:val="29"/>
      </w:numPr>
    </w:pPr>
  </w:style>
  <w:style w:type="numbering" w:customStyle="1" w:styleId="1111116021">
    <w:name w:val="1 / 1.1 / 1.1.16021"/>
    <w:basedOn w:val="ac"/>
    <w:next w:val="111111"/>
    <w:uiPriority w:val="99"/>
    <w:unhideWhenUsed/>
    <w:rsid w:val="00564BF6"/>
  </w:style>
  <w:style w:type="numbering" w:customStyle="1" w:styleId="11111112321">
    <w:name w:val="1 / 1.1 / 1.1.112321"/>
    <w:basedOn w:val="ac"/>
    <w:next w:val="111111"/>
    <w:unhideWhenUsed/>
    <w:rsid w:val="00564BF6"/>
  </w:style>
  <w:style w:type="numbering" w:customStyle="1" w:styleId="11111122621">
    <w:name w:val="1 / 1.1 / 1.1.122621"/>
    <w:basedOn w:val="ac"/>
    <w:next w:val="111111"/>
    <w:unhideWhenUsed/>
    <w:rsid w:val="00564BF6"/>
  </w:style>
  <w:style w:type="numbering" w:customStyle="1" w:styleId="11111131421">
    <w:name w:val="1 / 1.1 / 1.1.131421"/>
    <w:basedOn w:val="ac"/>
    <w:next w:val="111111"/>
    <w:rsid w:val="00564BF6"/>
  </w:style>
  <w:style w:type="numbering" w:customStyle="1" w:styleId="11111141421">
    <w:name w:val="1 / 1.1 / 1.1.141421"/>
    <w:basedOn w:val="ac"/>
    <w:next w:val="111111"/>
    <w:rsid w:val="00564BF6"/>
  </w:style>
  <w:style w:type="numbering" w:customStyle="1" w:styleId="11111151021">
    <w:name w:val="1 / 1.1 / 1.1.151021"/>
    <w:basedOn w:val="ac"/>
    <w:next w:val="111111"/>
    <w:rsid w:val="00564BF6"/>
  </w:style>
  <w:style w:type="numbering" w:customStyle="1" w:styleId="11111161021">
    <w:name w:val="1 / 1.1 / 1.1.161021"/>
    <w:basedOn w:val="ac"/>
    <w:next w:val="111111"/>
    <w:rsid w:val="00564BF6"/>
  </w:style>
  <w:style w:type="numbering" w:customStyle="1" w:styleId="11111171021">
    <w:name w:val="1 / 1.1 / 1.1.171021"/>
    <w:basedOn w:val="ac"/>
    <w:next w:val="111111"/>
    <w:unhideWhenUsed/>
    <w:rsid w:val="00564BF6"/>
  </w:style>
  <w:style w:type="numbering" w:customStyle="1" w:styleId="1111118721">
    <w:name w:val="1 / 1.1 / 1.1.18721"/>
    <w:basedOn w:val="ac"/>
    <w:next w:val="111111"/>
    <w:unhideWhenUsed/>
    <w:rsid w:val="00564BF6"/>
  </w:style>
  <w:style w:type="numbering" w:customStyle="1" w:styleId="1111119721">
    <w:name w:val="1 / 1.1 / 1.1.19721"/>
    <w:basedOn w:val="ac"/>
    <w:next w:val="111111"/>
    <w:unhideWhenUsed/>
    <w:rsid w:val="00564BF6"/>
  </w:style>
  <w:style w:type="numbering" w:customStyle="1" w:styleId="11111110721">
    <w:name w:val="1 / 1.1 / 1.1.110721"/>
    <w:basedOn w:val="ac"/>
    <w:next w:val="111111"/>
    <w:unhideWhenUsed/>
    <w:rsid w:val="00564BF6"/>
  </w:style>
  <w:style w:type="numbering" w:customStyle="1" w:styleId="11111120721">
    <w:name w:val="1 / 1.1 / 1.1.120721"/>
    <w:basedOn w:val="ac"/>
    <w:next w:val="111111"/>
    <w:rsid w:val="00564BF6"/>
  </w:style>
  <w:style w:type="numbering" w:customStyle="1" w:styleId="111111211321">
    <w:name w:val="1 / 1.1 / 1.1.1211321"/>
    <w:basedOn w:val="ac"/>
    <w:next w:val="111111"/>
    <w:rsid w:val="00564BF6"/>
  </w:style>
  <w:style w:type="numbering" w:customStyle="1" w:styleId="11111122721">
    <w:name w:val="1 / 1.1 / 1.1.122721"/>
    <w:basedOn w:val="ac"/>
    <w:next w:val="111111"/>
    <w:rsid w:val="00564BF6"/>
  </w:style>
  <w:style w:type="numbering" w:customStyle="1" w:styleId="11111123421">
    <w:name w:val="1 / 1.1 / 1.1.123421"/>
    <w:basedOn w:val="ac"/>
    <w:next w:val="111111"/>
    <w:rsid w:val="00564BF6"/>
  </w:style>
  <w:style w:type="numbering" w:customStyle="1" w:styleId="11111124421">
    <w:name w:val="1 / 1.1 / 1.1.124421"/>
    <w:basedOn w:val="ac"/>
    <w:next w:val="111111"/>
    <w:rsid w:val="00564BF6"/>
  </w:style>
  <w:style w:type="numbering" w:customStyle="1" w:styleId="11111125421">
    <w:name w:val="1 / 1.1 / 1.1.125421"/>
    <w:basedOn w:val="ac"/>
    <w:next w:val="111111"/>
    <w:rsid w:val="00564BF6"/>
  </w:style>
  <w:style w:type="numbering" w:customStyle="1" w:styleId="11111126421">
    <w:name w:val="1 / 1.1 / 1.1.126421"/>
    <w:basedOn w:val="ac"/>
    <w:next w:val="111111"/>
    <w:rsid w:val="00564BF6"/>
  </w:style>
  <w:style w:type="numbering" w:customStyle="1" w:styleId="1111117021">
    <w:name w:val="1 / 1.1 / 1.1.17021"/>
    <w:basedOn w:val="ac"/>
    <w:next w:val="111111"/>
    <w:uiPriority w:val="99"/>
    <w:unhideWhenUsed/>
    <w:rsid w:val="00564BF6"/>
  </w:style>
  <w:style w:type="numbering" w:customStyle="1" w:styleId="11111112421">
    <w:name w:val="1 / 1.1 / 1.1.112421"/>
    <w:basedOn w:val="ac"/>
    <w:next w:val="111111"/>
    <w:unhideWhenUsed/>
    <w:rsid w:val="00564BF6"/>
  </w:style>
  <w:style w:type="numbering" w:customStyle="1" w:styleId="11111122821">
    <w:name w:val="1 / 1.1 / 1.1.122821"/>
    <w:basedOn w:val="ac"/>
    <w:next w:val="111111"/>
    <w:unhideWhenUsed/>
    <w:rsid w:val="00564BF6"/>
  </w:style>
  <w:style w:type="numbering" w:customStyle="1" w:styleId="11111131521">
    <w:name w:val="1 / 1.1 / 1.1.131521"/>
    <w:basedOn w:val="ac"/>
    <w:next w:val="111111"/>
    <w:rsid w:val="00564BF6"/>
  </w:style>
  <w:style w:type="numbering" w:customStyle="1" w:styleId="11111141521">
    <w:name w:val="1 / 1.1 / 1.1.141521"/>
    <w:basedOn w:val="ac"/>
    <w:next w:val="111111"/>
    <w:rsid w:val="00564BF6"/>
  </w:style>
  <w:style w:type="numbering" w:customStyle="1" w:styleId="11111151421">
    <w:name w:val="1 / 1.1 / 1.1.151421"/>
    <w:basedOn w:val="ac"/>
    <w:next w:val="111111"/>
    <w:rsid w:val="00564BF6"/>
  </w:style>
  <w:style w:type="numbering" w:customStyle="1" w:styleId="11111161421">
    <w:name w:val="1 / 1.1 / 1.1.161421"/>
    <w:basedOn w:val="ac"/>
    <w:next w:val="111111"/>
    <w:rsid w:val="00564BF6"/>
  </w:style>
  <w:style w:type="numbering" w:customStyle="1" w:styleId="11111171421">
    <w:name w:val="1 / 1.1 / 1.1.171421"/>
    <w:basedOn w:val="ac"/>
    <w:next w:val="111111"/>
    <w:unhideWhenUsed/>
    <w:rsid w:val="00564BF6"/>
  </w:style>
  <w:style w:type="numbering" w:customStyle="1" w:styleId="1111118821">
    <w:name w:val="1 / 1.1 / 1.1.18821"/>
    <w:basedOn w:val="ac"/>
    <w:next w:val="111111"/>
    <w:unhideWhenUsed/>
    <w:rsid w:val="00564BF6"/>
  </w:style>
  <w:style w:type="numbering" w:customStyle="1" w:styleId="1111118021">
    <w:name w:val="1 / 1.1 / 1.1.18021"/>
    <w:basedOn w:val="ac"/>
    <w:next w:val="111111"/>
    <w:uiPriority w:val="99"/>
    <w:unhideWhenUsed/>
    <w:rsid w:val="00564BF6"/>
  </w:style>
  <w:style w:type="numbering" w:customStyle="1" w:styleId="11111112621">
    <w:name w:val="1 / 1.1 / 1.1.112621"/>
    <w:basedOn w:val="ac"/>
    <w:next w:val="111111"/>
    <w:unhideWhenUsed/>
    <w:rsid w:val="00564BF6"/>
  </w:style>
  <w:style w:type="numbering" w:customStyle="1" w:styleId="11111122921">
    <w:name w:val="1 / 1.1 / 1.1.122921"/>
    <w:basedOn w:val="ac"/>
    <w:next w:val="111111"/>
    <w:unhideWhenUsed/>
    <w:rsid w:val="00564BF6"/>
  </w:style>
  <w:style w:type="numbering" w:customStyle="1" w:styleId="11111131621">
    <w:name w:val="1 / 1.1 / 1.1.131621"/>
    <w:basedOn w:val="ac"/>
    <w:next w:val="111111"/>
    <w:rsid w:val="00564BF6"/>
  </w:style>
  <w:style w:type="numbering" w:customStyle="1" w:styleId="11111141621">
    <w:name w:val="1 / 1.1 / 1.1.141621"/>
    <w:basedOn w:val="ac"/>
    <w:next w:val="111111"/>
    <w:rsid w:val="00564BF6"/>
  </w:style>
  <w:style w:type="numbering" w:customStyle="1" w:styleId="11111151521">
    <w:name w:val="1 / 1.1 / 1.1.151521"/>
    <w:basedOn w:val="ac"/>
    <w:next w:val="111111"/>
    <w:rsid w:val="00564BF6"/>
  </w:style>
  <w:style w:type="numbering" w:customStyle="1" w:styleId="11111161521">
    <w:name w:val="1 / 1.1 / 1.1.161521"/>
    <w:basedOn w:val="ac"/>
    <w:next w:val="111111"/>
    <w:rsid w:val="00564BF6"/>
  </w:style>
  <w:style w:type="numbering" w:customStyle="1" w:styleId="11111171521">
    <w:name w:val="1 / 1.1 / 1.1.171521"/>
    <w:basedOn w:val="ac"/>
    <w:next w:val="111111"/>
    <w:unhideWhenUsed/>
    <w:rsid w:val="00564BF6"/>
  </w:style>
  <w:style w:type="numbering" w:customStyle="1" w:styleId="1111118921">
    <w:name w:val="1 / 1.1 / 1.1.18921"/>
    <w:basedOn w:val="ac"/>
    <w:next w:val="111111"/>
    <w:unhideWhenUsed/>
    <w:rsid w:val="00564BF6"/>
  </w:style>
  <w:style w:type="numbering" w:customStyle="1" w:styleId="1111119021">
    <w:name w:val="1 / 1.1 / 1.1.19021"/>
    <w:basedOn w:val="ac"/>
    <w:next w:val="111111"/>
    <w:uiPriority w:val="99"/>
    <w:unhideWhenUsed/>
    <w:rsid w:val="00564BF6"/>
  </w:style>
  <w:style w:type="numbering" w:customStyle="1" w:styleId="11111112821">
    <w:name w:val="1 / 1.1 / 1.1.112821"/>
    <w:basedOn w:val="ac"/>
    <w:next w:val="111111"/>
    <w:unhideWhenUsed/>
    <w:rsid w:val="00564BF6"/>
  </w:style>
  <w:style w:type="numbering" w:customStyle="1" w:styleId="11111123021">
    <w:name w:val="1 / 1.1 / 1.1.123021"/>
    <w:basedOn w:val="ac"/>
    <w:next w:val="111111"/>
    <w:unhideWhenUsed/>
    <w:rsid w:val="00564BF6"/>
  </w:style>
  <w:style w:type="numbering" w:customStyle="1" w:styleId="11111131721">
    <w:name w:val="1 / 1.1 / 1.1.131721"/>
    <w:basedOn w:val="ac"/>
    <w:next w:val="111111"/>
    <w:rsid w:val="00564BF6"/>
  </w:style>
  <w:style w:type="numbering" w:customStyle="1" w:styleId="11111141721">
    <w:name w:val="1 / 1.1 / 1.1.141721"/>
    <w:basedOn w:val="ac"/>
    <w:next w:val="111111"/>
    <w:rsid w:val="00564BF6"/>
  </w:style>
  <w:style w:type="numbering" w:customStyle="1" w:styleId="11111151621">
    <w:name w:val="1 / 1.1 / 1.1.151621"/>
    <w:basedOn w:val="ac"/>
    <w:next w:val="111111"/>
    <w:rsid w:val="00564BF6"/>
  </w:style>
  <w:style w:type="numbering" w:customStyle="1" w:styleId="11111161621">
    <w:name w:val="1 / 1.1 / 1.1.161621"/>
    <w:basedOn w:val="ac"/>
    <w:next w:val="111111"/>
    <w:rsid w:val="00564BF6"/>
  </w:style>
  <w:style w:type="numbering" w:customStyle="1" w:styleId="11111171621">
    <w:name w:val="1 / 1.1 / 1.1.171621"/>
    <w:basedOn w:val="ac"/>
    <w:next w:val="111111"/>
    <w:unhideWhenUsed/>
    <w:rsid w:val="00564BF6"/>
  </w:style>
  <w:style w:type="numbering" w:customStyle="1" w:styleId="11111181021">
    <w:name w:val="1 / 1.1 / 1.1.181021"/>
    <w:basedOn w:val="ac"/>
    <w:next w:val="111111"/>
    <w:unhideWhenUsed/>
    <w:rsid w:val="00564BF6"/>
  </w:style>
  <w:style w:type="numbering" w:customStyle="1" w:styleId="1111119821">
    <w:name w:val="1 / 1.1 / 1.1.19821"/>
    <w:basedOn w:val="ac"/>
    <w:next w:val="111111"/>
    <w:unhideWhenUsed/>
    <w:rsid w:val="00564BF6"/>
  </w:style>
  <w:style w:type="numbering" w:customStyle="1" w:styleId="11111110821">
    <w:name w:val="1 / 1.1 / 1.1.110821"/>
    <w:basedOn w:val="ac"/>
    <w:next w:val="111111"/>
    <w:unhideWhenUsed/>
    <w:rsid w:val="00564BF6"/>
  </w:style>
  <w:style w:type="numbering" w:customStyle="1" w:styleId="11111120821">
    <w:name w:val="1 / 1.1 / 1.1.120821"/>
    <w:basedOn w:val="ac"/>
    <w:next w:val="111111"/>
    <w:rsid w:val="00564BF6"/>
  </w:style>
  <w:style w:type="numbering" w:customStyle="1" w:styleId="111111211421">
    <w:name w:val="1 / 1.1 / 1.1.1211421"/>
    <w:basedOn w:val="ac"/>
    <w:next w:val="111111"/>
    <w:rsid w:val="00564BF6"/>
  </w:style>
  <w:style w:type="numbering" w:customStyle="1" w:styleId="111111221021">
    <w:name w:val="1 / 1.1 / 1.1.1221021"/>
    <w:basedOn w:val="ac"/>
    <w:next w:val="111111"/>
    <w:rsid w:val="00564BF6"/>
  </w:style>
  <w:style w:type="numbering" w:customStyle="1" w:styleId="11111123521">
    <w:name w:val="1 / 1.1 / 1.1.123521"/>
    <w:basedOn w:val="ac"/>
    <w:next w:val="111111"/>
    <w:rsid w:val="00564BF6"/>
  </w:style>
  <w:style w:type="numbering" w:customStyle="1" w:styleId="11111124521">
    <w:name w:val="1 / 1.1 / 1.1.124521"/>
    <w:basedOn w:val="ac"/>
    <w:next w:val="111111"/>
    <w:rsid w:val="00564BF6"/>
  </w:style>
  <w:style w:type="numbering" w:customStyle="1" w:styleId="11111125521">
    <w:name w:val="1 / 1.1 / 1.1.125521"/>
    <w:basedOn w:val="ac"/>
    <w:next w:val="111111"/>
    <w:rsid w:val="00564BF6"/>
  </w:style>
  <w:style w:type="numbering" w:customStyle="1" w:styleId="11111126521">
    <w:name w:val="1 / 1.1 / 1.1.126521"/>
    <w:basedOn w:val="ac"/>
    <w:next w:val="111111"/>
    <w:rsid w:val="00564BF6"/>
  </w:style>
  <w:style w:type="numbering" w:customStyle="1" w:styleId="1111119921">
    <w:name w:val="1 / 1.1 / 1.1.19921"/>
    <w:basedOn w:val="ac"/>
    <w:next w:val="111111"/>
    <w:uiPriority w:val="99"/>
    <w:unhideWhenUsed/>
    <w:rsid w:val="00564BF6"/>
  </w:style>
  <w:style w:type="numbering" w:customStyle="1" w:styleId="11111112921">
    <w:name w:val="1 / 1.1 / 1.1.112921"/>
    <w:basedOn w:val="ac"/>
    <w:next w:val="111111"/>
    <w:unhideWhenUsed/>
    <w:rsid w:val="00564BF6"/>
  </w:style>
  <w:style w:type="numbering" w:customStyle="1" w:styleId="11111123621">
    <w:name w:val="1 / 1.1 / 1.1.123621"/>
    <w:basedOn w:val="ac"/>
    <w:next w:val="111111"/>
    <w:unhideWhenUsed/>
    <w:rsid w:val="00564BF6"/>
  </w:style>
  <w:style w:type="numbering" w:customStyle="1" w:styleId="11111131821">
    <w:name w:val="1 / 1.1 / 1.1.131821"/>
    <w:basedOn w:val="ac"/>
    <w:next w:val="111111"/>
    <w:rsid w:val="00564BF6"/>
  </w:style>
  <w:style w:type="numbering" w:customStyle="1" w:styleId="11111141821">
    <w:name w:val="1 / 1.1 / 1.1.141821"/>
    <w:basedOn w:val="ac"/>
    <w:next w:val="111111"/>
    <w:rsid w:val="00564BF6"/>
  </w:style>
  <w:style w:type="numbering" w:customStyle="1" w:styleId="11111151721">
    <w:name w:val="1 / 1.1 / 1.1.151721"/>
    <w:basedOn w:val="ac"/>
    <w:next w:val="111111"/>
    <w:rsid w:val="00564BF6"/>
  </w:style>
  <w:style w:type="numbering" w:customStyle="1" w:styleId="11111161721">
    <w:name w:val="1 / 1.1 / 1.1.161721"/>
    <w:basedOn w:val="ac"/>
    <w:next w:val="111111"/>
    <w:rsid w:val="00564BF6"/>
  </w:style>
  <w:style w:type="numbering" w:customStyle="1" w:styleId="11111171721">
    <w:name w:val="1 / 1.1 / 1.1.171721"/>
    <w:basedOn w:val="ac"/>
    <w:next w:val="111111"/>
    <w:unhideWhenUsed/>
    <w:rsid w:val="00564BF6"/>
  </w:style>
  <w:style w:type="numbering" w:customStyle="1" w:styleId="11111181131">
    <w:name w:val="1 / 1.1 / 1.1.181131"/>
    <w:basedOn w:val="ac"/>
    <w:next w:val="111111"/>
    <w:unhideWhenUsed/>
    <w:rsid w:val="00564BF6"/>
  </w:style>
  <w:style w:type="numbering" w:customStyle="1" w:styleId="11111191021">
    <w:name w:val="1 / 1.1 / 1.1.191021"/>
    <w:basedOn w:val="ac"/>
    <w:next w:val="111111"/>
    <w:unhideWhenUsed/>
    <w:rsid w:val="00564BF6"/>
  </w:style>
  <w:style w:type="numbering" w:customStyle="1" w:styleId="11111110921">
    <w:name w:val="1 / 1.1 / 1.1.110921"/>
    <w:basedOn w:val="ac"/>
    <w:next w:val="111111"/>
    <w:unhideWhenUsed/>
    <w:rsid w:val="00564BF6"/>
  </w:style>
  <w:style w:type="numbering" w:customStyle="1" w:styleId="11111120921">
    <w:name w:val="1 / 1.1 / 1.1.120921"/>
    <w:basedOn w:val="ac"/>
    <w:next w:val="111111"/>
    <w:rsid w:val="00564BF6"/>
  </w:style>
  <w:style w:type="numbering" w:customStyle="1" w:styleId="111111211521">
    <w:name w:val="1 / 1.1 / 1.1.1211521"/>
    <w:basedOn w:val="ac"/>
    <w:next w:val="111111"/>
    <w:rsid w:val="00564BF6"/>
  </w:style>
  <w:style w:type="numbering" w:customStyle="1" w:styleId="111111221121">
    <w:name w:val="1 / 1.1 / 1.1.1221121"/>
    <w:basedOn w:val="ac"/>
    <w:next w:val="111111"/>
    <w:rsid w:val="00564BF6"/>
  </w:style>
  <w:style w:type="numbering" w:customStyle="1" w:styleId="11111123721">
    <w:name w:val="1 / 1.1 / 1.1.123721"/>
    <w:basedOn w:val="ac"/>
    <w:next w:val="111111"/>
    <w:rsid w:val="00564BF6"/>
  </w:style>
  <w:style w:type="numbering" w:customStyle="1" w:styleId="11111124621">
    <w:name w:val="1 / 1.1 / 1.1.124621"/>
    <w:basedOn w:val="ac"/>
    <w:next w:val="111111"/>
    <w:rsid w:val="00564BF6"/>
  </w:style>
  <w:style w:type="numbering" w:customStyle="1" w:styleId="11111125621">
    <w:name w:val="1 / 1.1 / 1.1.125621"/>
    <w:basedOn w:val="ac"/>
    <w:next w:val="111111"/>
    <w:rsid w:val="00564BF6"/>
  </w:style>
  <w:style w:type="numbering" w:customStyle="1" w:styleId="11111126621">
    <w:name w:val="1 / 1.1 / 1.1.126621"/>
    <w:basedOn w:val="ac"/>
    <w:next w:val="111111"/>
    <w:rsid w:val="00564BF6"/>
  </w:style>
  <w:style w:type="numbering" w:customStyle="1" w:styleId="11111110021">
    <w:name w:val="1 / 1.1 / 1.1.110021"/>
    <w:basedOn w:val="ac"/>
    <w:next w:val="111111"/>
    <w:uiPriority w:val="99"/>
    <w:unhideWhenUsed/>
    <w:rsid w:val="00564BF6"/>
  </w:style>
  <w:style w:type="numbering" w:customStyle="1" w:styleId="11111113021">
    <w:name w:val="1 / 1.1 / 1.1.113021"/>
    <w:basedOn w:val="ac"/>
    <w:next w:val="111111"/>
    <w:unhideWhenUsed/>
    <w:rsid w:val="00564BF6"/>
  </w:style>
  <w:style w:type="numbering" w:customStyle="1" w:styleId="11111123821">
    <w:name w:val="1 / 1.1 / 1.1.123821"/>
    <w:basedOn w:val="ac"/>
    <w:next w:val="111111"/>
    <w:unhideWhenUsed/>
    <w:rsid w:val="00564BF6"/>
  </w:style>
  <w:style w:type="numbering" w:customStyle="1" w:styleId="11111131921">
    <w:name w:val="1 / 1.1 / 1.1.131921"/>
    <w:basedOn w:val="ac"/>
    <w:next w:val="111111"/>
    <w:rsid w:val="00564BF6"/>
  </w:style>
  <w:style w:type="numbering" w:customStyle="1" w:styleId="11111141921">
    <w:name w:val="1 / 1.1 / 1.1.141921"/>
    <w:basedOn w:val="ac"/>
    <w:next w:val="111111"/>
    <w:rsid w:val="00564BF6"/>
  </w:style>
  <w:style w:type="numbering" w:customStyle="1" w:styleId="11111151821">
    <w:name w:val="1 / 1.1 / 1.1.151821"/>
    <w:basedOn w:val="ac"/>
    <w:next w:val="111111"/>
    <w:rsid w:val="00564BF6"/>
  </w:style>
  <w:style w:type="numbering" w:customStyle="1" w:styleId="11111161821">
    <w:name w:val="1 / 1.1 / 1.1.161821"/>
    <w:basedOn w:val="ac"/>
    <w:next w:val="111111"/>
    <w:rsid w:val="00564BF6"/>
  </w:style>
  <w:style w:type="numbering" w:customStyle="1" w:styleId="11111171821">
    <w:name w:val="1 / 1.1 / 1.1.171821"/>
    <w:basedOn w:val="ac"/>
    <w:next w:val="111111"/>
    <w:unhideWhenUsed/>
    <w:rsid w:val="00564BF6"/>
  </w:style>
  <w:style w:type="numbering" w:customStyle="1" w:styleId="11111181221">
    <w:name w:val="1 / 1.1 / 1.1.181221"/>
    <w:basedOn w:val="ac"/>
    <w:next w:val="111111"/>
    <w:unhideWhenUsed/>
    <w:rsid w:val="00564BF6"/>
  </w:style>
  <w:style w:type="numbering" w:customStyle="1" w:styleId="11111191131">
    <w:name w:val="1 / 1.1 / 1.1.191131"/>
    <w:basedOn w:val="ac"/>
    <w:next w:val="111111"/>
    <w:unhideWhenUsed/>
    <w:rsid w:val="00564BF6"/>
  </w:style>
  <w:style w:type="numbering" w:customStyle="1" w:styleId="111111101021">
    <w:name w:val="1 / 1.1 / 1.1.1101021"/>
    <w:basedOn w:val="ac"/>
    <w:next w:val="111111"/>
    <w:unhideWhenUsed/>
    <w:rsid w:val="00564BF6"/>
  </w:style>
  <w:style w:type="numbering" w:customStyle="1" w:styleId="111111201021">
    <w:name w:val="1 / 1.1 / 1.1.1201021"/>
    <w:basedOn w:val="ac"/>
    <w:next w:val="111111"/>
    <w:rsid w:val="00564BF6"/>
  </w:style>
  <w:style w:type="numbering" w:customStyle="1" w:styleId="111111211621">
    <w:name w:val="1 / 1.1 / 1.1.1211621"/>
    <w:basedOn w:val="ac"/>
    <w:next w:val="111111"/>
    <w:rsid w:val="00564BF6"/>
  </w:style>
  <w:style w:type="numbering" w:customStyle="1" w:styleId="111111221221">
    <w:name w:val="1 / 1.1 / 1.1.1221221"/>
    <w:basedOn w:val="ac"/>
    <w:next w:val="111111"/>
    <w:rsid w:val="00564BF6"/>
  </w:style>
  <w:style w:type="numbering" w:customStyle="1" w:styleId="11111123921">
    <w:name w:val="1 / 1.1 / 1.1.123921"/>
    <w:basedOn w:val="ac"/>
    <w:next w:val="111111"/>
    <w:rsid w:val="00564BF6"/>
  </w:style>
  <w:style w:type="numbering" w:customStyle="1" w:styleId="11111124721">
    <w:name w:val="1 / 1.1 / 1.1.124721"/>
    <w:basedOn w:val="ac"/>
    <w:next w:val="111111"/>
    <w:rsid w:val="00564BF6"/>
  </w:style>
  <w:style w:type="numbering" w:customStyle="1" w:styleId="11111125721">
    <w:name w:val="1 / 1.1 / 1.1.125721"/>
    <w:basedOn w:val="ac"/>
    <w:next w:val="111111"/>
    <w:rsid w:val="00564BF6"/>
  </w:style>
  <w:style w:type="numbering" w:customStyle="1" w:styleId="11111126721">
    <w:name w:val="1 / 1.1 / 1.1.126721"/>
    <w:basedOn w:val="ac"/>
    <w:next w:val="111111"/>
    <w:rsid w:val="00564BF6"/>
  </w:style>
  <w:style w:type="numbering" w:customStyle="1" w:styleId="11111124021">
    <w:name w:val="1 / 1.1 / 1.1.124021"/>
    <w:basedOn w:val="ac"/>
    <w:next w:val="111111"/>
    <w:rsid w:val="00564BF6"/>
  </w:style>
  <w:style w:type="numbering" w:customStyle="1" w:styleId="11111132021">
    <w:name w:val="1 / 1.1 / 1.1.132021"/>
    <w:basedOn w:val="ac"/>
    <w:next w:val="111111"/>
    <w:rsid w:val="00564BF6"/>
  </w:style>
  <w:style w:type="numbering" w:customStyle="1" w:styleId="11111142021">
    <w:name w:val="1 / 1.1 / 1.1.142021"/>
    <w:basedOn w:val="ac"/>
    <w:next w:val="111111"/>
    <w:rsid w:val="00564BF6"/>
  </w:style>
  <w:style w:type="numbering" w:customStyle="1" w:styleId="11111151921">
    <w:name w:val="1 / 1.1 / 1.1.151921"/>
    <w:basedOn w:val="ac"/>
    <w:next w:val="111111"/>
    <w:rsid w:val="00564BF6"/>
  </w:style>
  <w:style w:type="numbering" w:customStyle="1" w:styleId="11111161921">
    <w:name w:val="1 / 1.1 / 1.1.161921"/>
    <w:basedOn w:val="ac"/>
    <w:next w:val="111111"/>
    <w:rsid w:val="00564BF6"/>
  </w:style>
  <w:style w:type="numbering" w:customStyle="1" w:styleId="11111171921">
    <w:name w:val="1 / 1.1 / 1.1.171921"/>
    <w:basedOn w:val="ac"/>
    <w:next w:val="111111"/>
    <w:rsid w:val="00564BF6"/>
  </w:style>
  <w:style w:type="numbering" w:customStyle="1" w:styleId="111111411011">
    <w:name w:val="1 / 1.1 / 1.1.1411011"/>
    <w:basedOn w:val="ac"/>
    <w:next w:val="111111"/>
    <w:rsid w:val="00564BF6"/>
  </w:style>
  <w:style w:type="numbering" w:customStyle="1" w:styleId="111111511011">
    <w:name w:val="1 / 1.1 / 1.1.1511011"/>
    <w:basedOn w:val="ac"/>
    <w:next w:val="111111"/>
    <w:rsid w:val="00564BF6"/>
  </w:style>
  <w:style w:type="numbering" w:customStyle="1" w:styleId="111111611011">
    <w:name w:val="1 / 1.1 / 1.1.1611011"/>
    <w:basedOn w:val="ac"/>
    <w:next w:val="111111"/>
    <w:rsid w:val="00564BF6"/>
  </w:style>
  <w:style w:type="numbering" w:customStyle="1" w:styleId="111111711011">
    <w:name w:val="1 / 1.1 / 1.1.1711011"/>
    <w:basedOn w:val="ac"/>
    <w:next w:val="111111"/>
    <w:rsid w:val="00564BF6"/>
  </w:style>
  <w:style w:type="numbering" w:customStyle="1" w:styleId="111111112011">
    <w:name w:val="1 / 1.1 / 1.1.1112011"/>
    <w:basedOn w:val="ac"/>
    <w:next w:val="111111"/>
    <w:rsid w:val="00564BF6"/>
  </w:style>
  <w:style w:type="numbering" w:customStyle="1" w:styleId="11111181321">
    <w:name w:val="1 / 1.1 / 1.1.181321"/>
    <w:basedOn w:val="ac"/>
    <w:next w:val="111111"/>
    <w:uiPriority w:val="99"/>
    <w:unhideWhenUsed/>
    <w:rsid w:val="00564BF6"/>
  </w:style>
  <w:style w:type="numbering" w:customStyle="1" w:styleId="11111112103">
    <w:name w:val="1 / 1.1 / 1.1.112103"/>
    <w:basedOn w:val="ac"/>
    <w:next w:val="111111"/>
    <w:unhideWhenUsed/>
    <w:rsid w:val="00564BF6"/>
  </w:style>
  <w:style w:type="numbering" w:customStyle="1" w:styleId="111111211721">
    <w:name w:val="1 / 1.1 / 1.1.1211721"/>
    <w:basedOn w:val="ac"/>
    <w:next w:val="111111"/>
    <w:unhideWhenUsed/>
    <w:rsid w:val="00564BF6"/>
  </w:style>
  <w:style w:type="numbering" w:customStyle="1" w:styleId="111111311011">
    <w:name w:val="1 / 1.1 / 1.1.1311011"/>
    <w:basedOn w:val="ac"/>
    <w:next w:val="111111"/>
    <w:rsid w:val="00564BF6"/>
  </w:style>
  <w:style w:type="numbering" w:customStyle="1" w:styleId="11111142121">
    <w:name w:val="1 / 1.1 / 1.1.142121"/>
    <w:basedOn w:val="ac"/>
    <w:next w:val="111111"/>
    <w:rsid w:val="00564BF6"/>
  </w:style>
  <w:style w:type="numbering" w:customStyle="1" w:styleId="11111152111">
    <w:name w:val="1 / 1.1 / 1.1.152111"/>
    <w:basedOn w:val="ac"/>
    <w:next w:val="111111"/>
    <w:rsid w:val="00564BF6"/>
  </w:style>
  <w:style w:type="numbering" w:customStyle="1" w:styleId="11111162111">
    <w:name w:val="1 / 1.1 / 1.1.162111"/>
    <w:basedOn w:val="ac"/>
    <w:next w:val="111111"/>
    <w:rsid w:val="00564BF6"/>
    <w:pPr>
      <w:numPr>
        <w:numId w:val="31"/>
      </w:numPr>
    </w:pPr>
  </w:style>
  <w:style w:type="numbering" w:customStyle="1" w:styleId="11111172111">
    <w:name w:val="1 / 1.1 / 1.1.172111"/>
    <w:basedOn w:val="ac"/>
    <w:next w:val="111111"/>
    <w:unhideWhenUsed/>
    <w:rsid w:val="00564BF6"/>
  </w:style>
  <w:style w:type="numbering" w:customStyle="1" w:styleId="11111181421">
    <w:name w:val="1 / 1.1 / 1.1.181421"/>
    <w:basedOn w:val="ac"/>
    <w:next w:val="111111"/>
    <w:unhideWhenUsed/>
    <w:rsid w:val="00564BF6"/>
  </w:style>
  <w:style w:type="numbering" w:customStyle="1" w:styleId="11111191221">
    <w:name w:val="1 / 1.1 / 1.1.191221"/>
    <w:basedOn w:val="ac"/>
    <w:next w:val="111111"/>
    <w:unhideWhenUsed/>
    <w:rsid w:val="00564BF6"/>
  </w:style>
  <w:style w:type="numbering" w:customStyle="1" w:styleId="111111101131">
    <w:name w:val="1 / 1.1 / 1.1.1101131"/>
    <w:basedOn w:val="ac"/>
    <w:next w:val="111111"/>
    <w:unhideWhenUsed/>
    <w:rsid w:val="00564BF6"/>
  </w:style>
  <w:style w:type="numbering" w:customStyle="1" w:styleId="111111201131">
    <w:name w:val="1 / 1.1 / 1.1.1201131"/>
    <w:basedOn w:val="ac"/>
    <w:next w:val="111111"/>
    <w:rsid w:val="00564BF6"/>
  </w:style>
  <w:style w:type="numbering" w:customStyle="1" w:styleId="111111211821">
    <w:name w:val="1 / 1.1 / 1.1.1211821"/>
    <w:basedOn w:val="ac"/>
    <w:next w:val="111111"/>
    <w:rsid w:val="00564BF6"/>
  </w:style>
  <w:style w:type="numbering" w:customStyle="1" w:styleId="111111221321">
    <w:name w:val="1 / 1.1 / 1.1.1221321"/>
    <w:basedOn w:val="ac"/>
    <w:next w:val="111111"/>
    <w:rsid w:val="00564BF6"/>
  </w:style>
  <w:style w:type="numbering" w:customStyle="1" w:styleId="111111231021">
    <w:name w:val="1 / 1.1 / 1.1.1231021"/>
    <w:basedOn w:val="ac"/>
    <w:next w:val="111111"/>
    <w:rsid w:val="00564BF6"/>
  </w:style>
  <w:style w:type="numbering" w:customStyle="1" w:styleId="11111124821">
    <w:name w:val="1 / 1.1 / 1.1.124821"/>
    <w:basedOn w:val="ac"/>
    <w:next w:val="111111"/>
    <w:rsid w:val="00564BF6"/>
  </w:style>
  <w:style w:type="numbering" w:customStyle="1" w:styleId="11111125821">
    <w:name w:val="1 / 1.1 / 1.1.125821"/>
    <w:basedOn w:val="ac"/>
    <w:next w:val="111111"/>
    <w:rsid w:val="00564BF6"/>
  </w:style>
  <w:style w:type="numbering" w:customStyle="1" w:styleId="11111126821">
    <w:name w:val="1 / 1.1 / 1.1.126821"/>
    <w:basedOn w:val="ac"/>
    <w:next w:val="111111"/>
    <w:rsid w:val="00564BF6"/>
  </w:style>
  <w:style w:type="numbering" w:customStyle="1" w:styleId="11111127121">
    <w:name w:val="1 / 1.1 / 1.1.127121"/>
    <w:basedOn w:val="ac"/>
    <w:next w:val="111111"/>
    <w:uiPriority w:val="99"/>
    <w:unhideWhenUsed/>
    <w:rsid w:val="00564BF6"/>
  </w:style>
  <w:style w:type="numbering" w:customStyle="1" w:styleId="111111112131">
    <w:name w:val="1 / 1.1 / 1.1.1112131"/>
    <w:basedOn w:val="ac"/>
    <w:next w:val="111111"/>
    <w:unhideWhenUsed/>
    <w:rsid w:val="00564BF6"/>
  </w:style>
  <w:style w:type="numbering" w:customStyle="1" w:styleId="11111128121">
    <w:name w:val="1 / 1.1 / 1.1.128121"/>
    <w:basedOn w:val="ac"/>
    <w:next w:val="111111"/>
    <w:unhideWhenUsed/>
    <w:rsid w:val="00564BF6"/>
  </w:style>
  <w:style w:type="numbering" w:customStyle="1" w:styleId="11111132121">
    <w:name w:val="1 / 1.1 / 1.1.132121"/>
    <w:basedOn w:val="ac"/>
    <w:next w:val="111111"/>
    <w:rsid w:val="00564BF6"/>
  </w:style>
  <w:style w:type="numbering" w:customStyle="1" w:styleId="11111143111">
    <w:name w:val="1 / 1.1 / 1.1.143111"/>
    <w:basedOn w:val="ac"/>
    <w:next w:val="111111"/>
    <w:rsid w:val="00564BF6"/>
  </w:style>
  <w:style w:type="numbering" w:customStyle="1" w:styleId="11111153112">
    <w:name w:val="1 / 1.1 / 1.1.153112"/>
    <w:basedOn w:val="ac"/>
    <w:next w:val="111111"/>
    <w:rsid w:val="00564BF6"/>
  </w:style>
  <w:style w:type="numbering" w:customStyle="1" w:styleId="11111163112">
    <w:name w:val="1 / 1.1 / 1.1.163112"/>
    <w:basedOn w:val="ac"/>
    <w:next w:val="111111"/>
    <w:rsid w:val="00564BF6"/>
  </w:style>
  <w:style w:type="numbering" w:customStyle="1" w:styleId="11111173111">
    <w:name w:val="1 / 1.1 / 1.1.173111"/>
    <w:basedOn w:val="ac"/>
    <w:next w:val="111111"/>
    <w:unhideWhenUsed/>
    <w:rsid w:val="00564BF6"/>
  </w:style>
  <w:style w:type="numbering" w:customStyle="1" w:styleId="11111182111">
    <w:name w:val="1 / 1.1 / 1.1.182111"/>
    <w:basedOn w:val="ac"/>
    <w:next w:val="111111"/>
    <w:unhideWhenUsed/>
    <w:rsid w:val="00564BF6"/>
  </w:style>
  <w:style w:type="numbering" w:customStyle="1" w:styleId="11111191321">
    <w:name w:val="1 / 1.1 / 1.1.191321"/>
    <w:basedOn w:val="ac"/>
    <w:next w:val="111111"/>
    <w:unhideWhenUsed/>
    <w:rsid w:val="00564BF6"/>
  </w:style>
  <w:style w:type="numbering" w:customStyle="1" w:styleId="111111101221">
    <w:name w:val="1 / 1.1 / 1.1.1101221"/>
    <w:basedOn w:val="ac"/>
    <w:next w:val="111111"/>
    <w:unhideWhenUsed/>
    <w:rsid w:val="00564BF6"/>
  </w:style>
  <w:style w:type="numbering" w:customStyle="1" w:styleId="111111201221">
    <w:name w:val="1 / 1.1 / 1.1.1201221"/>
    <w:basedOn w:val="ac"/>
    <w:next w:val="111111"/>
    <w:rsid w:val="00564BF6"/>
  </w:style>
  <w:style w:type="numbering" w:customStyle="1" w:styleId="111111212111">
    <w:name w:val="1 / 1.1 / 1.1.1212111"/>
    <w:basedOn w:val="ac"/>
    <w:next w:val="111111"/>
    <w:rsid w:val="00564BF6"/>
  </w:style>
  <w:style w:type="numbering" w:customStyle="1" w:styleId="111111221421">
    <w:name w:val="1 / 1.1 / 1.1.1221421"/>
    <w:basedOn w:val="ac"/>
    <w:next w:val="111111"/>
    <w:rsid w:val="00564BF6"/>
  </w:style>
  <w:style w:type="numbering" w:customStyle="1" w:styleId="111111231121">
    <w:name w:val="1 / 1.1 / 1.1.1231121"/>
    <w:basedOn w:val="ac"/>
    <w:next w:val="111111"/>
    <w:rsid w:val="00564BF6"/>
  </w:style>
  <w:style w:type="numbering" w:customStyle="1" w:styleId="111111241112">
    <w:name w:val="1 / 1.1 / 1.1.1241112"/>
    <w:basedOn w:val="ac"/>
    <w:next w:val="111111"/>
    <w:rsid w:val="00564BF6"/>
  </w:style>
  <w:style w:type="numbering" w:customStyle="1" w:styleId="111111251111">
    <w:name w:val="1 / 1.1 / 1.1.1251111"/>
    <w:basedOn w:val="ac"/>
    <w:next w:val="111111"/>
    <w:rsid w:val="00564BF6"/>
  </w:style>
  <w:style w:type="numbering" w:customStyle="1" w:styleId="111111261111">
    <w:name w:val="1 / 1.1 / 1.1.1261111"/>
    <w:basedOn w:val="ac"/>
    <w:next w:val="111111"/>
    <w:rsid w:val="00564BF6"/>
  </w:style>
  <w:style w:type="numbering" w:customStyle="1" w:styleId="1111112913">
    <w:name w:val="1 / 1.1 / 1.1.12913"/>
    <w:basedOn w:val="ac"/>
    <w:next w:val="111111"/>
    <w:uiPriority w:val="99"/>
    <w:unhideWhenUsed/>
    <w:rsid w:val="00564BF6"/>
  </w:style>
  <w:style w:type="numbering" w:customStyle="1" w:styleId="11111111413">
    <w:name w:val="1 / 1.1 / 1.1.111413"/>
    <w:basedOn w:val="ac"/>
    <w:next w:val="111111"/>
    <w:unhideWhenUsed/>
    <w:rsid w:val="00564BF6"/>
  </w:style>
  <w:style w:type="numbering" w:customStyle="1" w:styleId="11111121013">
    <w:name w:val="1 / 1.1 / 1.1.121013"/>
    <w:basedOn w:val="ac"/>
    <w:next w:val="111111"/>
    <w:unhideWhenUsed/>
    <w:rsid w:val="00564BF6"/>
  </w:style>
  <w:style w:type="numbering" w:customStyle="1" w:styleId="11111133111">
    <w:name w:val="1 / 1.1 / 1.1.133111"/>
    <w:basedOn w:val="ac"/>
    <w:next w:val="111111"/>
    <w:rsid w:val="00564BF6"/>
  </w:style>
  <w:style w:type="numbering" w:customStyle="1" w:styleId="1111114413">
    <w:name w:val="1 / 1.1 / 1.1.14413"/>
    <w:basedOn w:val="ac"/>
    <w:next w:val="111111"/>
    <w:rsid w:val="00564BF6"/>
  </w:style>
  <w:style w:type="numbering" w:customStyle="1" w:styleId="1111115413">
    <w:name w:val="1 / 1.1 / 1.1.15413"/>
    <w:basedOn w:val="ac"/>
    <w:next w:val="111111"/>
    <w:rsid w:val="00564BF6"/>
  </w:style>
  <w:style w:type="numbering" w:customStyle="1" w:styleId="1111116413">
    <w:name w:val="1 / 1.1 / 1.1.16413"/>
    <w:basedOn w:val="ac"/>
    <w:next w:val="111111"/>
    <w:rsid w:val="00564BF6"/>
  </w:style>
  <w:style w:type="numbering" w:customStyle="1" w:styleId="1111117413">
    <w:name w:val="1 / 1.1 / 1.1.17413"/>
    <w:basedOn w:val="ac"/>
    <w:next w:val="111111"/>
    <w:unhideWhenUsed/>
    <w:rsid w:val="00564BF6"/>
  </w:style>
  <w:style w:type="numbering" w:customStyle="1" w:styleId="11111183111">
    <w:name w:val="1 / 1.1 / 1.1.183111"/>
    <w:basedOn w:val="ac"/>
    <w:next w:val="111111"/>
    <w:unhideWhenUsed/>
    <w:rsid w:val="00564BF6"/>
  </w:style>
  <w:style w:type="numbering" w:customStyle="1" w:styleId="11111192111">
    <w:name w:val="1 / 1.1 / 1.1.192111"/>
    <w:basedOn w:val="ac"/>
    <w:next w:val="111111"/>
    <w:unhideWhenUsed/>
    <w:rsid w:val="00564BF6"/>
  </w:style>
  <w:style w:type="numbering" w:customStyle="1" w:styleId="111111102111">
    <w:name w:val="1 / 1.1 / 1.1.1102111"/>
    <w:basedOn w:val="ac"/>
    <w:next w:val="111111"/>
    <w:unhideWhenUsed/>
    <w:rsid w:val="00564BF6"/>
  </w:style>
  <w:style w:type="numbering" w:customStyle="1" w:styleId="111111202111">
    <w:name w:val="1 / 1.1 / 1.1.1202111"/>
    <w:basedOn w:val="ac"/>
    <w:next w:val="111111"/>
    <w:rsid w:val="00564BF6"/>
  </w:style>
  <w:style w:type="numbering" w:customStyle="1" w:styleId="111111213111">
    <w:name w:val="1 / 1.1 / 1.1.1213111"/>
    <w:basedOn w:val="ac"/>
    <w:next w:val="111111"/>
    <w:rsid w:val="00564BF6"/>
  </w:style>
  <w:style w:type="numbering" w:customStyle="1" w:styleId="11111122213">
    <w:name w:val="1 / 1.1 / 1.1.122213"/>
    <w:basedOn w:val="ac"/>
    <w:next w:val="111111"/>
    <w:rsid w:val="00564BF6"/>
  </w:style>
  <w:style w:type="numbering" w:customStyle="1" w:styleId="11111123213">
    <w:name w:val="1 / 1.1 / 1.1.123213"/>
    <w:basedOn w:val="ac"/>
    <w:next w:val="111111"/>
    <w:rsid w:val="00564BF6"/>
  </w:style>
  <w:style w:type="numbering" w:customStyle="1" w:styleId="11111124213">
    <w:name w:val="1 / 1.1 / 1.1.124213"/>
    <w:basedOn w:val="ac"/>
    <w:next w:val="111111"/>
    <w:rsid w:val="00564BF6"/>
  </w:style>
  <w:style w:type="numbering" w:customStyle="1" w:styleId="11111125213">
    <w:name w:val="1 / 1.1 / 1.1.125213"/>
    <w:basedOn w:val="ac"/>
    <w:next w:val="111111"/>
    <w:rsid w:val="00564BF6"/>
  </w:style>
  <w:style w:type="numbering" w:customStyle="1" w:styleId="11111126213">
    <w:name w:val="1 / 1.1 / 1.1.126213"/>
    <w:basedOn w:val="ac"/>
    <w:next w:val="111111"/>
    <w:rsid w:val="00564BF6"/>
  </w:style>
  <w:style w:type="numbering" w:customStyle="1" w:styleId="11111130112">
    <w:name w:val="1 / 1.1 / 1.1.130112"/>
    <w:basedOn w:val="ac"/>
    <w:next w:val="111111"/>
    <w:uiPriority w:val="99"/>
    <w:unhideWhenUsed/>
    <w:rsid w:val="00564BF6"/>
  </w:style>
  <w:style w:type="numbering" w:customStyle="1" w:styleId="11111111613">
    <w:name w:val="1 / 1.1 / 1.1.111613"/>
    <w:basedOn w:val="ac"/>
    <w:next w:val="111111"/>
    <w:unhideWhenUsed/>
    <w:rsid w:val="00564BF6"/>
  </w:style>
  <w:style w:type="numbering" w:customStyle="1" w:styleId="111111214112">
    <w:name w:val="1 / 1.1 / 1.1.1214112"/>
    <w:basedOn w:val="ac"/>
    <w:next w:val="111111"/>
    <w:unhideWhenUsed/>
    <w:rsid w:val="00564BF6"/>
  </w:style>
  <w:style w:type="numbering" w:customStyle="1" w:styleId="11111134111">
    <w:name w:val="1 / 1.1 / 1.1.134111"/>
    <w:basedOn w:val="ac"/>
    <w:next w:val="111111"/>
    <w:rsid w:val="00564BF6"/>
  </w:style>
  <w:style w:type="numbering" w:customStyle="1" w:styleId="1111114513">
    <w:name w:val="1 / 1.1 / 1.1.14513"/>
    <w:basedOn w:val="ac"/>
    <w:next w:val="111111"/>
    <w:rsid w:val="00564BF6"/>
  </w:style>
  <w:style w:type="numbering" w:customStyle="1" w:styleId="1111115513">
    <w:name w:val="1 / 1.1 / 1.1.15513"/>
    <w:basedOn w:val="ac"/>
    <w:next w:val="111111"/>
    <w:rsid w:val="00564BF6"/>
  </w:style>
  <w:style w:type="numbering" w:customStyle="1" w:styleId="1111116513">
    <w:name w:val="1 / 1.1 / 1.1.16513"/>
    <w:basedOn w:val="ac"/>
    <w:next w:val="111111"/>
    <w:rsid w:val="00564BF6"/>
  </w:style>
  <w:style w:type="numbering" w:customStyle="1" w:styleId="1111117513">
    <w:name w:val="1 / 1.1 / 1.1.17513"/>
    <w:basedOn w:val="ac"/>
    <w:next w:val="111111"/>
    <w:unhideWhenUsed/>
    <w:rsid w:val="00564BF6"/>
  </w:style>
  <w:style w:type="numbering" w:customStyle="1" w:styleId="1111118413">
    <w:name w:val="1 / 1.1 / 1.1.18413"/>
    <w:basedOn w:val="ac"/>
    <w:next w:val="111111"/>
    <w:unhideWhenUsed/>
    <w:rsid w:val="00564BF6"/>
  </w:style>
  <w:style w:type="numbering" w:customStyle="1" w:styleId="11111193111">
    <w:name w:val="1 / 1.1 / 1.1.193111"/>
    <w:basedOn w:val="ac"/>
    <w:next w:val="111111"/>
    <w:unhideWhenUsed/>
    <w:rsid w:val="00564BF6"/>
  </w:style>
  <w:style w:type="numbering" w:customStyle="1" w:styleId="111111103111">
    <w:name w:val="1 / 1.1 / 1.1.1103111"/>
    <w:basedOn w:val="ac"/>
    <w:next w:val="111111"/>
    <w:unhideWhenUsed/>
    <w:rsid w:val="00564BF6"/>
  </w:style>
  <w:style w:type="numbering" w:customStyle="1" w:styleId="111111203111">
    <w:name w:val="1 / 1.1 / 1.1.1203111"/>
    <w:basedOn w:val="ac"/>
    <w:next w:val="111111"/>
    <w:rsid w:val="00564BF6"/>
  </w:style>
  <w:style w:type="numbering" w:customStyle="1" w:styleId="11111121513">
    <w:name w:val="1 / 1.1 / 1.1.121513"/>
    <w:basedOn w:val="ac"/>
    <w:next w:val="111111"/>
    <w:rsid w:val="00564BF6"/>
  </w:style>
  <w:style w:type="numbering" w:customStyle="1" w:styleId="11111122313">
    <w:name w:val="1 / 1.1 / 1.1.122313"/>
    <w:basedOn w:val="ac"/>
    <w:next w:val="111111"/>
    <w:rsid w:val="00564BF6"/>
  </w:style>
  <w:style w:type="numbering" w:customStyle="1" w:styleId="11111123313">
    <w:name w:val="1 / 1.1 / 1.1.123313"/>
    <w:basedOn w:val="ac"/>
    <w:next w:val="111111"/>
    <w:rsid w:val="00564BF6"/>
  </w:style>
  <w:style w:type="numbering" w:customStyle="1" w:styleId="11111124313">
    <w:name w:val="1 / 1.1 / 1.1.124313"/>
    <w:basedOn w:val="ac"/>
    <w:next w:val="111111"/>
    <w:rsid w:val="00564BF6"/>
  </w:style>
  <w:style w:type="numbering" w:customStyle="1" w:styleId="11111125313">
    <w:name w:val="1 / 1.1 / 1.1.125313"/>
    <w:basedOn w:val="ac"/>
    <w:next w:val="111111"/>
    <w:rsid w:val="00564BF6"/>
  </w:style>
  <w:style w:type="numbering" w:customStyle="1" w:styleId="11111126313">
    <w:name w:val="1 / 1.1 / 1.1.126313"/>
    <w:basedOn w:val="ac"/>
    <w:next w:val="111111"/>
    <w:rsid w:val="00564BF6"/>
  </w:style>
  <w:style w:type="numbering" w:customStyle="1" w:styleId="11111135111">
    <w:name w:val="1 / 1.1 / 1.1.135111"/>
    <w:basedOn w:val="ac"/>
    <w:next w:val="111111"/>
    <w:uiPriority w:val="99"/>
    <w:unhideWhenUsed/>
    <w:rsid w:val="00564BF6"/>
  </w:style>
  <w:style w:type="numbering" w:customStyle="1" w:styleId="11111111813">
    <w:name w:val="1 / 1.1 / 1.1.111813"/>
    <w:basedOn w:val="ac"/>
    <w:next w:val="111111"/>
    <w:unhideWhenUsed/>
    <w:rsid w:val="00564BF6"/>
  </w:style>
  <w:style w:type="numbering" w:customStyle="1" w:styleId="111111119112">
    <w:name w:val="1 / 1.1 / 1.1.1119112"/>
    <w:basedOn w:val="ac"/>
    <w:next w:val="111111"/>
    <w:semiHidden/>
    <w:unhideWhenUsed/>
    <w:rsid w:val="00564BF6"/>
  </w:style>
  <w:style w:type="numbering" w:customStyle="1" w:styleId="11111121613">
    <w:name w:val="1 / 1.1 / 1.1.121613"/>
    <w:basedOn w:val="ac"/>
    <w:next w:val="111111"/>
    <w:unhideWhenUsed/>
    <w:rsid w:val="00564BF6"/>
  </w:style>
  <w:style w:type="numbering" w:customStyle="1" w:styleId="11111136111">
    <w:name w:val="1 / 1.1 / 1.1.136111"/>
    <w:basedOn w:val="ac"/>
    <w:next w:val="111111"/>
    <w:rsid w:val="00564BF6"/>
  </w:style>
  <w:style w:type="numbering" w:customStyle="1" w:styleId="1111114613">
    <w:name w:val="1 / 1.1 / 1.1.14613"/>
    <w:basedOn w:val="ac"/>
    <w:next w:val="111111"/>
    <w:rsid w:val="00564BF6"/>
  </w:style>
  <w:style w:type="numbering" w:customStyle="1" w:styleId="1111115613">
    <w:name w:val="1 / 1.1 / 1.1.15613"/>
    <w:basedOn w:val="ac"/>
    <w:next w:val="111111"/>
    <w:rsid w:val="00564BF6"/>
  </w:style>
  <w:style w:type="numbering" w:customStyle="1" w:styleId="1111116613">
    <w:name w:val="1 / 1.1 / 1.1.16613"/>
    <w:basedOn w:val="ac"/>
    <w:next w:val="111111"/>
    <w:rsid w:val="00564BF6"/>
  </w:style>
  <w:style w:type="numbering" w:customStyle="1" w:styleId="1111117613">
    <w:name w:val="1 / 1.1 / 1.1.17613"/>
    <w:basedOn w:val="ac"/>
    <w:next w:val="111111"/>
    <w:unhideWhenUsed/>
    <w:rsid w:val="00564BF6"/>
  </w:style>
  <w:style w:type="numbering" w:customStyle="1" w:styleId="1111118513">
    <w:name w:val="1 / 1.1 / 1.1.18513"/>
    <w:basedOn w:val="ac"/>
    <w:next w:val="111111"/>
    <w:unhideWhenUsed/>
    <w:rsid w:val="00564BF6"/>
  </w:style>
  <w:style w:type="numbering" w:customStyle="1" w:styleId="11111137111">
    <w:name w:val="1 / 1.1 / 1.1.137111"/>
    <w:basedOn w:val="ac"/>
    <w:next w:val="111111"/>
    <w:uiPriority w:val="99"/>
    <w:unhideWhenUsed/>
    <w:rsid w:val="00564BF6"/>
  </w:style>
  <w:style w:type="numbering" w:customStyle="1" w:styleId="11111112013">
    <w:name w:val="1 / 1.1 / 1.1.112013"/>
    <w:basedOn w:val="ac"/>
    <w:next w:val="111111"/>
    <w:unhideWhenUsed/>
    <w:rsid w:val="00564BF6"/>
  </w:style>
  <w:style w:type="numbering" w:customStyle="1" w:styleId="1111111110112">
    <w:name w:val="1 / 1.1 / 1.1.11110112"/>
    <w:basedOn w:val="ac"/>
    <w:next w:val="111111"/>
    <w:semiHidden/>
    <w:unhideWhenUsed/>
    <w:rsid w:val="00564BF6"/>
  </w:style>
  <w:style w:type="numbering" w:customStyle="1" w:styleId="11111121713">
    <w:name w:val="1 / 1.1 / 1.1.121713"/>
    <w:basedOn w:val="ac"/>
    <w:next w:val="111111"/>
    <w:unhideWhenUsed/>
    <w:rsid w:val="00564BF6"/>
  </w:style>
  <w:style w:type="numbering" w:customStyle="1" w:styleId="11111138112">
    <w:name w:val="1 / 1.1 / 1.1.138112"/>
    <w:basedOn w:val="ac"/>
    <w:next w:val="111111"/>
    <w:rsid w:val="00564BF6"/>
  </w:style>
  <w:style w:type="numbering" w:customStyle="1" w:styleId="1111114713">
    <w:name w:val="1 / 1.1 / 1.1.14713"/>
    <w:basedOn w:val="ac"/>
    <w:next w:val="111111"/>
    <w:rsid w:val="00564BF6"/>
  </w:style>
  <w:style w:type="numbering" w:customStyle="1" w:styleId="1111115713">
    <w:name w:val="1 / 1.1 / 1.1.15713"/>
    <w:basedOn w:val="ac"/>
    <w:next w:val="111111"/>
    <w:rsid w:val="00564BF6"/>
  </w:style>
  <w:style w:type="numbering" w:customStyle="1" w:styleId="11111167111">
    <w:name w:val="1 / 1.1 / 1.1.167111"/>
    <w:basedOn w:val="ac"/>
    <w:next w:val="111111"/>
    <w:rsid w:val="00564BF6"/>
  </w:style>
  <w:style w:type="numbering" w:customStyle="1" w:styleId="1111117713">
    <w:name w:val="1 / 1.1 / 1.1.17713"/>
    <w:basedOn w:val="ac"/>
    <w:next w:val="111111"/>
    <w:unhideWhenUsed/>
    <w:rsid w:val="00564BF6"/>
  </w:style>
  <w:style w:type="numbering" w:customStyle="1" w:styleId="1111118613">
    <w:name w:val="1 / 1.1 / 1.1.18613"/>
    <w:basedOn w:val="ac"/>
    <w:next w:val="111111"/>
    <w:unhideWhenUsed/>
    <w:rsid w:val="00564BF6"/>
  </w:style>
  <w:style w:type="numbering" w:customStyle="1" w:styleId="11111139111">
    <w:name w:val="1 / 1.1 / 1.1.139111"/>
    <w:basedOn w:val="ac"/>
    <w:next w:val="111111"/>
    <w:uiPriority w:val="99"/>
    <w:unhideWhenUsed/>
    <w:rsid w:val="00564BF6"/>
  </w:style>
  <w:style w:type="numbering" w:customStyle="1" w:styleId="11111112713">
    <w:name w:val="1 / 1.1 / 1.1.112713"/>
    <w:basedOn w:val="ac"/>
    <w:next w:val="111111"/>
    <w:unhideWhenUsed/>
    <w:rsid w:val="00564BF6"/>
  </w:style>
  <w:style w:type="numbering" w:customStyle="1" w:styleId="11111121813">
    <w:name w:val="1 / 1.1 / 1.1.121813"/>
    <w:basedOn w:val="ac"/>
    <w:next w:val="111111"/>
    <w:unhideWhenUsed/>
    <w:rsid w:val="00564BF6"/>
  </w:style>
  <w:style w:type="numbering" w:customStyle="1" w:styleId="111111310112">
    <w:name w:val="1 / 1.1 / 1.1.1310112"/>
    <w:basedOn w:val="ac"/>
    <w:next w:val="111111"/>
    <w:rsid w:val="00564BF6"/>
  </w:style>
  <w:style w:type="numbering" w:customStyle="1" w:styleId="11111148111">
    <w:name w:val="1 / 1.1 / 1.1.148111"/>
    <w:basedOn w:val="ac"/>
    <w:next w:val="111111"/>
    <w:rsid w:val="00564BF6"/>
  </w:style>
  <w:style w:type="numbering" w:customStyle="1" w:styleId="1111115813">
    <w:name w:val="1 / 1.1 / 1.1.15813"/>
    <w:basedOn w:val="ac"/>
    <w:next w:val="111111"/>
    <w:rsid w:val="00564BF6"/>
  </w:style>
  <w:style w:type="numbering" w:customStyle="1" w:styleId="11111168111">
    <w:name w:val="1 / 1.1 / 1.1.168111"/>
    <w:basedOn w:val="ac"/>
    <w:next w:val="111111"/>
    <w:rsid w:val="00564BF6"/>
  </w:style>
  <w:style w:type="numbering" w:customStyle="1" w:styleId="1111117813">
    <w:name w:val="1 / 1.1 / 1.1.17813"/>
    <w:basedOn w:val="ac"/>
    <w:next w:val="111111"/>
    <w:unhideWhenUsed/>
    <w:rsid w:val="00564BF6"/>
  </w:style>
  <w:style w:type="numbering" w:customStyle="1" w:styleId="11111187111">
    <w:name w:val="1 / 1.1 / 1.1.187111"/>
    <w:basedOn w:val="ac"/>
    <w:next w:val="111111"/>
    <w:unhideWhenUsed/>
    <w:rsid w:val="00564BF6"/>
  </w:style>
  <w:style w:type="table" w:customStyle="1" w:styleId="11520">
    <w:name w:val="Сетка таблицы1152"/>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413">
    <w:name w:val="1 / 1.1 / 1.1.19413"/>
    <w:basedOn w:val="ac"/>
    <w:next w:val="111111"/>
    <w:unhideWhenUsed/>
    <w:rsid w:val="00564BF6"/>
  </w:style>
  <w:style w:type="table" w:customStyle="1" w:styleId="1252">
    <w:name w:val="Сетка таблицы1252"/>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413">
    <w:name w:val="1 / 1.1 / 1.1.110413"/>
    <w:basedOn w:val="ac"/>
    <w:next w:val="111111"/>
    <w:unhideWhenUsed/>
    <w:rsid w:val="00564BF6"/>
  </w:style>
  <w:style w:type="numbering" w:customStyle="1" w:styleId="11111120413">
    <w:name w:val="1 / 1.1 / 1.1.120413"/>
    <w:basedOn w:val="ac"/>
    <w:next w:val="111111"/>
    <w:rsid w:val="00564BF6"/>
  </w:style>
  <w:style w:type="numbering" w:customStyle="1" w:styleId="11111121913">
    <w:name w:val="1 / 1.1 / 1.1.121913"/>
    <w:basedOn w:val="ac"/>
    <w:next w:val="111111"/>
    <w:rsid w:val="00564BF6"/>
  </w:style>
  <w:style w:type="numbering" w:customStyle="1" w:styleId="11111122413">
    <w:name w:val="1 / 1.1 / 1.1.122413"/>
    <w:basedOn w:val="ac"/>
    <w:next w:val="111111"/>
    <w:rsid w:val="00564BF6"/>
  </w:style>
  <w:style w:type="numbering" w:customStyle="1" w:styleId="111111234111">
    <w:name w:val="1 / 1.1 / 1.1.1234111"/>
    <w:basedOn w:val="ac"/>
    <w:next w:val="111111"/>
    <w:rsid w:val="00564BF6"/>
  </w:style>
  <w:style w:type="numbering" w:customStyle="1" w:styleId="111111244111">
    <w:name w:val="1 / 1.1 / 1.1.1244111"/>
    <w:basedOn w:val="ac"/>
    <w:next w:val="111111"/>
    <w:rsid w:val="00564BF6"/>
  </w:style>
  <w:style w:type="numbering" w:customStyle="1" w:styleId="111111254111">
    <w:name w:val="1 / 1.1 / 1.1.1254111"/>
    <w:basedOn w:val="ac"/>
    <w:next w:val="111111"/>
    <w:rsid w:val="00564BF6"/>
  </w:style>
  <w:style w:type="numbering" w:customStyle="1" w:styleId="111111264111">
    <w:name w:val="1 / 1.1 / 1.1.1264111"/>
    <w:basedOn w:val="ac"/>
    <w:next w:val="111111"/>
    <w:rsid w:val="00564BF6"/>
  </w:style>
  <w:style w:type="numbering" w:customStyle="1" w:styleId="1111111401">
    <w:name w:val="1 / 1.1 / 1.1.11401"/>
    <w:basedOn w:val="ac"/>
    <w:next w:val="111111"/>
    <w:uiPriority w:val="99"/>
    <w:rsid w:val="00564BF6"/>
    <w:pPr>
      <w:numPr>
        <w:numId w:val="25"/>
      </w:numPr>
    </w:pPr>
  </w:style>
  <w:style w:type="numbering" w:customStyle="1" w:styleId="1111111431">
    <w:name w:val="1 / 1.1 / 1.1.11431"/>
    <w:basedOn w:val="ac"/>
    <w:next w:val="111111"/>
    <w:rsid w:val="00564BF6"/>
  </w:style>
  <w:style w:type="numbering" w:customStyle="1" w:styleId="1111112601">
    <w:name w:val="1 / 1.1 / 1.1.12601"/>
    <w:basedOn w:val="ac"/>
    <w:next w:val="111111"/>
    <w:unhideWhenUsed/>
    <w:rsid w:val="00564BF6"/>
  </w:style>
  <w:style w:type="numbering" w:customStyle="1" w:styleId="11111111251">
    <w:name w:val="1 / 1.1 / 1.1.111251"/>
    <w:basedOn w:val="ac"/>
    <w:next w:val="111111"/>
    <w:unhideWhenUsed/>
    <w:rsid w:val="00564BF6"/>
  </w:style>
  <w:style w:type="numbering" w:customStyle="1" w:styleId="11111121231">
    <w:name w:val="1 / 1.1 / 1.1.121231"/>
    <w:basedOn w:val="ac"/>
    <w:next w:val="111111"/>
    <w:unhideWhenUsed/>
    <w:rsid w:val="00564BF6"/>
  </w:style>
  <w:style w:type="numbering" w:customStyle="1" w:styleId="1111113251">
    <w:name w:val="1 / 1.1 / 1.1.13251"/>
    <w:basedOn w:val="ac"/>
    <w:next w:val="111111"/>
    <w:rsid w:val="00564BF6"/>
  </w:style>
  <w:style w:type="numbering" w:customStyle="1" w:styleId="1111114251">
    <w:name w:val="1 / 1.1 / 1.1.14251"/>
    <w:basedOn w:val="ac"/>
    <w:next w:val="111111"/>
    <w:rsid w:val="00564BF6"/>
  </w:style>
  <w:style w:type="numbering" w:customStyle="1" w:styleId="1111115241">
    <w:name w:val="1 / 1.1 / 1.1.15241"/>
    <w:basedOn w:val="ac"/>
    <w:next w:val="111111"/>
    <w:rsid w:val="00564BF6"/>
  </w:style>
  <w:style w:type="numbering" w:customStyle="1" w:styleId="1111116251">
    <w:name w:val="1 / 1.1 / 1.1.16251"/>
    <w:basedOn w:val="ac"/>
    <w:next w:val="111111"/>
    <w:rsid w:val="00564BF6"/>
  </w:style>
  <w:style w:type="numbering" w:customStyle="1" w:styleId="1111117241">
    <w:name w:val="1 / 1.1 / 1.1.17241"/>
    <w:basedOn w:val="ac"/>
    <w:next w:val="111111"/>
    <w:unhideWhenUsed/>
    <w:rsid w:val="00564BF6"/>
  </w:style>
  <w:style w:type="numbering" w:customStyle="1" w:styleId="1111118181">
    <w:name w:val="1 / 1.1 / 1.1.18181"/>
    <w:basedOn w:val="ac"/>
    <w:next w:val="111111"/>
    <w:unhideWhenUsed/>
    <w:rsid w:val="00564BF6"/>
  </w:style>
  <w:style w:type="numbering" w:customStyle="1" w:styleId="1111119171">
    <w:name w:val="1 / 1.1 / 1.1.19171"/>
    <w:basedOn w:val="ac"/>
    <w:next w:val="111111"/>
    <w:unhideWhenUsed/>
    <w:rsid w:val="00564BF6"/>
  </w:style>
  <w:style w:type="numbering" w:customStyle="1" w:styleId="11111110171">
    <w:name w:val="1 / 1.1 / 1.1.110171"/>
    <w:basedOn w:val="ac"/>
    <w:next w:val="111111"/>
    <w:unhideWhenUsed/>
    <w:rsid w:val="00564BF6"/>
  </w:style>
  <w:style w:type="numbering" w:customStyle="1" w:styleId="11111120161">
    <w:name w:val="1 / 1.1 / 1.1.120161"/>
    <w:basedOn w:val="ac"/>
    <w:next w:val="111111"/>
    <w:uiPriority w:val="99"/>
    <w:unhideWhenUsed/>
    <w:rsid w:val="00564BF6"/>
    <w:pPr>
      <w:numPr>
        <w:numId w:val="33"/>
      </w:numPr>
    </w:pPr>
  </w:style>
  <w:style w:type="numbering" w:customStyle="1" w:styleId="111111211141">
    <w:name w:val="1 / 1.1 / 1.1.1211141"/>
    <w:basedOn w:val="ac"/>
    <w:next w:val="111111"/>
    <w:uiPriority w:val="99"/>
    <w:unhideWhenUsed/>
    <w:rsid w:val="00564BF6"/>
  </w:style>
  <w:style w:type="numbering" w:customStyle="1" w:styleId="11111122171">
    <w:name w:val="1 / 1.1 / 1.1.122171"/>
    <w:basedOn w:val="ac"/>
    <w:next w:val="111111"/>
    <w:unhideWhenUsed/>
    <w:rsid w:val="00564BF6"/>
  </w:style>
  <w:style w:type="numbering" w:customStyle="1" w:styleId="11111111261">
    <w:name w:val="1 / 1.1 / 1.1.111261"/>
    <w:basedOn w:val="ac"/>
    <w:next w:val="111111"/>
    <w:unhideWhenUsed/>
    <w:rsid w:val="00564BF6"/>
  </w:style>
  <w:style w:type="numbering" w:customStyle="1" w:styleId="11111123141">
    <w:name w:val="1 / 1.1 / 1.1.123141"/>
    <w:basedOn w:val="ac"/>
    <w:next w:val="111111"/>
    <w:unhideWhenUsed/>
    <w:rsid w:val="00564BF6"/>
  </w:style>
  <w:style w:type="numbering" w:customStyle="1" w:styleId="11111131141">
    <w:name w:val="1 / 1.1 / 1.1.131141"/>
    <w:basedOn w:val="ac"/>
    <w:next w:val="111111"/>
    <w:rsid w:val="00564BF6"/>
  </w:style>
  <w:style w:type="numbering" w:customStyle="1" w:styleId="11111141141">
    <w:name w:val="1 / 1.1 / 1.1.141141"/>
    <w:basedOn w:val="ac"/>
    <w:next w:val="111111"/>
    <w:rsid w:val="00564BF6"/>
  </w:style>
  <w:style w:type="numbering" w:customStyle="1" w:styleId="11111151151">
    <w:name w:val="1 / 1.1 / 1.1.151151"/>
    <w:basedOn w:val="ac"/>
    <w:next w:val="111111"/>
    <w:rsid w:val="00564BF6"/>
  </w:style>
  <w:style w:type="numbering" w:customStyle="1" w:styleId="11111161141">
    <w:name w:val="1 / 1.1 / 1.1.161141"/>
    <w:basedOn w:val="ac"/>
    <w:next w:val="111111"/>
    <w:rsid w:val="00564BF6"/>
  </w:style>
  <w:style w:type="numbering" w:customStyle="1" w:styleId="11111171151">
    <w:name w:val="1 / 1.1 / 1.1.171151"/>
    <w:basedOn w:val="ac"/>
    <w:next w:val="111111"/>
    <w:unhideWhenUsed/>
    <w:rsid w:val="00564BF6"/>
  </w:style>
  <w:style w:type="numbering" w:customStyle="1" w:styleId="1111118191">
    <w:name w:val="1 / 1.1 / 1.1.18191"/>
    <w:basedOn w:val="ac"/>
    <w:next w:val="111111"/>
    <w:unhideWhenUsed/>
    <w:rsid w:val="00564BF6"/>
  </w:style>
  <w:style w:type="numbering" w:customStyle="1" w:styleId="1111119181">
    <w:name w:val="1 / 1.1 / 1.1.19181"/>
    <w:basedOn w:val="ac"/>
    <w:next w:val="111111"/>
    <w:unhideWhenUsed/>
    <w:rsid w:val="00564BF6"/>
  </w:style>
  <w:style w:type="numbering" w:customStyle="1" w:styleId="11111110181">
    <w:name w:val="1 / 1.1 / 1.1.110181"/>
    <w:basedOn w:val="ac"/>
    <w:next w:val="111111"/>
    <w:unhideWhenUsed/>
    <w:rsid w:val="00564BF6"/>
  </w:style>
  <w:style w:type="numbering" w:customStyle="1" w:styleId="11111120171">
    <w:name w:val="1 / 1.1 / 1.1.120171"/>
    <w:basedOn w:val="ac"/>
    <w:next w:val="111111"/>
    <w:uiPriority w:val="99"/>
    <w:semiHidden/>
    <w:unhideWhenUsed/>
    <w:rsid w:val="00564BF6"/>
  </w:style>
  <w:style w:type="numbering" w:customStyle="1" w:styleId="11111121241">
    <w:name w:val="1 / 1.1 / 1.1.121241"/>
    <w:basedOn w:val="ac"/>
    <w:next w:val="111111"/>
    <w:uiPriority w:val="99"/>
    <w:unhideWhenUsed/>
    <w:rsid w:val="00564BF6"/>
  </w:style>
  <w:style w:type="numbering" w:customStyle="1" w:styleId="11111124151">
    <w:name w:val="1 / 1.1 / 1.1.124151"/>
    <w:basedOn w:val="ac"/>
    <w:next w:val="111111"/>
    <w:unhideWhenUsed/>
    <w:rsid w:val="00564BF6"/>
    <w:pPr>
      <w:numPr>
        <w:numId w:val="15"/>
      </w:numPr>
    </w:pPr>
  </w:style>
  <w:style w:type="numbering" w:customStyle="1" w:styleId="11111125141">
    <w:name w:val="1 / 1.1 / 1.1.125141"/>
    <w:basedOn w:val="ac"/>
    <w:next w:val="111111"/>
    <w:unhideWhenUsed/>
    <w:rsid w:val="00564BF6"/>
  </w:style>
  <w:style w:type="numbering" w:customStyle="1" w:styleId="11111111531">
    <w:name w:val="1 / 1.1 / 1.1.111531"/>
    <w:basedOn w:val="ac"/>
    <w:next w:val="111111"/>
    <w:unhideWhenUsed/>
    <w:rsid w:val="00564BF6"/>
  </w:style>
  <w:style w:type="numbering" w:customStyle="1" w:styleId="11111126141">
    <w:name w:val="1 / 1.1 / 1.1.126141"/>
    <w:basedOn w:val="ac"/>
    <w:next w:val="111111"/>
    <w:unhideWhenUsed/>
    <w:rsid w:val="00564BF6"/>
  </w:style>
  <w:style w:type="numbering" w:customStyle="1" w:styleId="1111113261">
    <w:name w:val="1 / 1.1 / 1.1.13261"/>
    <w:basedOn w:val="ac"/>
    <w:next w:val="111111"/>
    <w:rsid w:val="00564BF6"/>
  </w:style>
  <w:style w:type="numbering" w:customStyle="1" w:styleId="1111114261">
    <w:name w:val="1 / 1.1 / 1.1.14261"/>
    <w:basedOn w:val="ac"/>
    <w:next w:val="111111"/>
    <w:rsid w:val="00564BF6"/>
  </w:style>
  <w:style w:type="numbering" w:customStyle="1" w:styleId="1111115251">
    <w:name w:val="1 / 1.1 / 1.1.15251"/>
    <w:basedOn w:val="ac"/>
    <w:next w:val="111111"/>
    <w:rsid w:val="00564BF6"/>
  </w:style>
  <w:style w:type="numbering" w:customStyle="1" w:styleId="1111116261">
    <w:name w:val="1 / 1.1 / 1.1.16261"/>
    <w:basedOn w:val="ac"/>
    <w:next w:val="111111"/>
    <w:rsid w:val="00564BF6"/>
  </w:style>
  <w:style w:type="numbering" w:customStyle="1" w:styleId="1111117251">
    <w:name w:val="1 / 1.1 / 1.1.17251"/>
    <w:basedOn w:val="ac"/>
    <w:next w:val="111111"/>
    <w:unhideWhenUsed/>
    <w:rsid w:val="00564BF6"/>
  </w:style>
  <w:style w:type="numbering" w:customStyle="1" w:styleId="1111118231">
    <w:name w:val="1 / 1.1 / 1.1.18231"/>
    <w:basedOn w:val="ac"/>
    <w:next w:val="111111"/>
    <w:unhideWhenUsed/>
    <w:rsid w:val="00564BF6"/>
  </w:style>
  <w:style w:type="numbering" w:customStyle="1" w:styleId="1111119231">
    <w:name w:val="1 / 1.1 / 1.1.19231"/>
    <w:basedOn w:val="ac"/>
    <w:next w:val="111111"/>
    <w:unhideWhenUsed/>
    <w:rsid w:val="00564BF6"/>
  </w:style>
  <w:style w:type="numbering" w:customStyle="1" w:styleId="11111110231">
    <w:name w:val="1 / 1.1 / 1.1.110231"/>
    <w:basedOn w:val="ac"/>
    <w:next w:val="111111"/>
    <w:unhideWhenUsed/>
    <w:rsid w:val="00564BF6"/>
  </w:style>
  <w:style w:type="numbering" w:customStyle="1" w:styleId="11111120231">
    <w:name w:val="1 / 1.1 / 1.1.120231"/>
    <w:basedOn w:val="ac"/>
    <w:next w:val="111111"/>
    <w:uiPriority w:val="99"/>
    <w:semiHidden/>
    <w:unhideWhenUsed/>
    <w:rsid w:val="00564BF6"/>
  </w:style>
  <w:style w:type="numbering" w:customStyle="1" w:styleId="11111121331">
    <w:name w:val="1 / 1.1 / 1.1.121331"/>
    <w:basedOn w:val="ac"/>
    <w:next w:val="111111"/>
    <w:uiPriority w:val="99"/>
    <w:unhideWhenUsed/>
    <w:rsid w:val="00564BF6"/>
  </w:style>
  <w:style w:type="numbering" w:customStyle="1" w:styleId="1111112741">
    <w:name w:val="1 / 1.1 / 1.1.12741"/>
    <w:basedOn w:val="ac"/>
    <w:next w:val="111111"/>
    <w:unhideWhenUsed/>
    <w:rsid w:val="00564BF6"/>
  </w:style>
  <w:style w:type="numbering" w:customStyle="1" w:styleId="11111111731">
    <w:name w:val="1 / 1.1 / 1.1.111731"/>
    <w:basedOn w:val="ac"/>
    <w:next w:val="111111"/>
    <w:unhideWhenUsed/>
    <w:rsid w:val="00564BF6"/>
  </w:style>
  <w:style w:type="numbering" w:customStyle="1" w:styleId="1111112841">
    <w:name w:val="1 / 1.1 / 1.1.12841"/>
    <w:basedOn w:val="ac"/>
    <w:next w:val="111111"/>
    <w:unhideWhenUsed/>
    <w:rsid w:val="00564BF6"/>
  </w:style>
  <w:style w:type="numbering" w:customStyle="1" w:styleId="1111113331">
    <w:name w:val="1 / 1.1 / 1.1.13331"/>
    <w:basedOn w:val="ac"/>
    <w:next w:val="111111"/>
    <w:rsid w:val="00564BF6"/>
  </w:style>
  <w:style w:type="numbering" w:customStyle="1" w:styleId="1111114331">
    <w:name w:val="1 / 1.1 / 1.1.14331"/>
    <w:basedOn w:val="ac"/>
    <w:next w:val="111111"/>
    <w:rsid w:val="00564BF6"/>
  </w:style>
  <w:style w:type="numbering" w:customStyle="1" w:styleId="1111115331">
    <w:name w:val="1 / 1.1 / 1.1.15331"/>
    <w:basedOn w:val="ac"/>
    <w:next w:val="111111"/>
    <w:rsid w:val="00564BF6"/>
  </w:style>
  <w:style w:type="numbering" w:customStyle="1" w:styleId="1111116331">
    <w:name w:val="1 / 1.1 / 1.1.16331"/>
    <w:basedOn w:val="ac"/>
    <w:next w:val="111111"/>
    <w:rsid w:val="00564BF6"/>
    <w:pPr>
      <w:numPr>
        <w:numId w:val="21"/>
      </w:numPr>
    </w:pPr>
  </w:style>
  <w:style w:type="numbering" w:customStyle="1" w:styleId="1111117331">
    <w:name w:val="1 / 1.1 / 1.1.17331"/>
    <w:basedOn w:val="ac"/>
    <w:next w:val="111111"/>
    <w:unhideWhenUsed/>
    <w:rsid w:val="00564BF6"/>
  </w:style>
  <w:style w:type="numbering" w:customStyle="1" w:styleId="1111118331">
    <w:name w:val="1 / 1.1 / 1.1.18331"/>
    <w:basedOn w:val="ac"/>
    <w:next w:val="111111"/>
    <w:unhideWhenUsed/>
    <w:rsid w:val="00564BF6"/>
  </w:style>
  <w:style w:type="numbering" w:customStyle="1" w:styleId="1111119331">
    <w:name w:val="1 / 1.1 / 1.1.19331"/>
    <w:basedOn w:val="ac"/>
    <w:next w:val="111111"/>
    <w:unhideWhenUsed/>
    <w:rsid w:val="00564BF6"/>
  </w:style>
  <w:style w:type="numbering" w:customStyle="1" w:styleId="11111110331">
    <w:name w:val="1 / 1.1 / 1.1.110331"/>
    <w:basedOn w:val="ac"/>
    <w:next w:val="111111"/>
    <w:unhideWhenUsed/>
    <w:rsid w:val="00564BF6"/>
  </w:style>
  <w:style w:type="numbering" w:customStyle="1" w:styleId="11111120331">
    <w:name w:val="1 / 1.1 / 1.1.120331"/>
    <w:basedOn w:val="ac"/>
    <w:next w:val="111111"/>
    <w:uiPriority w:val="99"/>
    <w:semiHidden/>
    <w:unhideWhenUsed/>
    <w:rsid w:val="00564BF6"/>
  </w:style>
  <w:style w:type="numbering" w:customStyle="1" w:styleId="11111121431">
    <w:name w:val="1 / 1.1 / 1.1.121431"/>
    <w:basedOn w:val="ac"/>
    <w:next w:val="111111"/>
    <w:uiPriority w:val="99"/>
    <w:unhideWhenUsed/>
    <w:rsid w:val="00564BF6"/>
  </w:style>
  <w:style w:type="numbering" w:customStyle="1" w:styleId="1111113431">
    <w:name w:val="1 / 1.1 / 1.1.13431"/>
    <w:basedOn w:val="ac"/>
    <w:next w:val="111111"/>
    <w:rsid w:val="00564BF6"/>
  </w:style>
  <w:style w:type="numbering" w:customStyle="1" w:styleId="11111151161">
    <w:name w:val="1 / 1.1 / 1.1.151161"/>
    <w:basedOn w:val="ac"/>
    <w:next w:val="111111"/>
    <w:rsid w:val="00564BF6"/>
  </w:style>
  <w:style w:type="numbering" w:customStyle="1" w:styleId="11111171161">
    <w:name w:val="1 / 1.1 / 1.1.171161"/>
    <w:basedOn w:val="ac"/>
    <w:next w:val="111111"/>
    <w:rsid w:val="00564BF6"/>
  </w:style>
  <w:style w:type="numbering" w:customStyle="1" w:styleId="1111113531">
    <w:name w:val="1 / 1.1 / 1.1.13531"/>
    <w:basedOn w:val="ac"/>
    <w:next w:val="111111"/>
    <w:rsid w:val="00564BF6"/>
  </w:style>
  <w:style w:type="numbering" w:customStyle="1" w:styleId="11111151231">
    <w:name w:val="1 / 1.1 / 1.1.151231"/>
    <w:basedOn w:val="ac"/>
    <w:next w:val="111111"/>
    <w:rsid w:val="00564BF6"/>
    <w:pPr>
      <w:numPr>
        <w:numId w:val="34"/>
      </w:numPr>
    </w:pPr>
  </w:style>
  <w:style w:type="numbering" w:customStyle="1" w:styleId="11111171231">
    <w:name w:val="1 / 1.1 / 1.1.171231"/>
    <w:basedOn w:val="ac"/>
    <w:next w:val="111111"/>
    <w:rsid w:val="00564BF6"/>
  </w:style>
  <w:style w:type="numbering" w:customStyle="1" w:styleId="1111113031">
    <w:name w:val="1 / 1.1 / 1.1.13031"/>
    <w:basedOn w:val="ac"/>
    <w:next w:val="111111"/>
    <w:rsid w:val="00564BF6"/>
    <w:pPr>
      <w:numPr>
        <w:numId w:val="24"/>
      </w:numPr>
    </w:pPr>
  </w:style>
  <w:style w:type="numbering" w:customStyle="1" w:styleId="11111111931">
    <w:name w:val="1 / 1.1 / 1.1.111931"/>
    <w:basedOn w:val="ac"/>
    <w:next w:val="111111"/>
    <w:rsid w:val="00564BF6"/>
  </w:style>
  <w:style w:type="numbering" w:customStyle="1" w:styleId="1111113631">
    <w:name w:val="1 / 1.1 / 1.1.13631"/>
    <w:basedOn w:val="ac"/>
    <w:next w:val="111111"/>
    <w:rsid w:val="00564BF6"/>
  </w:style>
  <w:style w:type="numbering" w:customStyle="1" w:styleId="11111151331">
    <w:name w:val="1 / 1.1 / 1.1.151331"/>
    <w:basedOn w:val="ac"/>
    <w:next w:val="111111"/>
    <w:rsid w:val="00564BF6"/>
    <w:pPr>
      <w:numPr>
        <w:numId w:val="38"/>
      </w:numPr>
    </w:pPr>
  </w:style>
  <w:style w:type="numbering" w:customStyle="1" w:styleId="11111171331">
    <w:name w:val="1 / 1.1 / 1.1.171331"/>
    <w:basedOn w:val="ac"/>
    <w:next w:val="111111"/>
    <w:rsid w:val="00564BF6"/>
  </w:style>
  <w:style w:type="numbering" w:customStyle="1" w:styleId="111111111031">
    <w:name w:val="1 / 1.1 / 1.1.1111031"/>
    <w:basedOn w:val="ac"/>
    <w:next w:val="111111"/>
    <w:rsid w:val="00564BF6"/>
  </w:style>
  <w:style w:type="numbering" w:customStyle="1" w:styleId="1111113731">
    <w:name w:val="1 / 1.1 / 1.1.13731"/>
    <w:basedOn w:val="ac"/>
    <w:next w:val="111111"/>
    <w:rsid w:val="00564BF6"/>
  </w:style>
  <w:style w:type="numbering" w:customStyle="1" w:styleId="1111113831">
    <w:name w:val="1 / 1.1 / 1.1.13831"/>
    <w:basedOn w:val="ac"/>
    <w:next w:val="111111"/>
    <w:rsid w:val="00564BF6"/>
  </w:style>
  <w:style w:type="numbering" w:customStyle="1" w:styleId="1111113931">
    <w:name w:val="1 / 1.1 / 1.1.13931"/>
    <w:basedOn w:val="ac"/>
    <w:next w:val="111111"/>
    <w:rsid w:val="00564BF6"/>
  </w:style>
  <w:style w:type="numbering" w:customStyle="1" w:styleId="11111131031">
    <w:name w:val="1 / 1.1 / 1.1.131031"/>
    <w:basedOn w:val="ac"/>
    <w:next w:val="111111"/>
    <w:rsid w:val="00564BF6"/>
  </w:style>
  <w:style w:type="numbering" w:customStyle="1" w:styleId="1111114031">
    <w:name w:val="1 / 1.1 / 1.1.14031"/>
    <w:basedOn w:val="ac"/>
    <w:next w:val="111111"/>
    <w:uiPriority w:val="99"/>
    <w:rsid w:val="00564BF6"/>
  </w:style>
  <w:style w:type="numbering" w:customStyle="1" w:styleId="1111116731">
    <w:name w:val="1 / 1.1 / 1.1.16731"/>
    <w:basedOn w:val="ac"/>
    <w:next w:val="111111"/>
    <w:rsid w:val="00564BF6"/>
  </w:style>
  <w:style w:type="numbering" w:customStyle="1" w:styleId="1111114831">
    <w:name w:val="1 / 1.1 / 1.1.14831"/>
    <w:basedOn w:val="ac"/>
    <w:next w:val="111111"/>
    <w:uiPriority w:val="99"/>
    <w:rsid w:val="00564BF6"/>
  </w:style>
  <w:style w:type="numbering" w:customStyle="1" w:styleId="1111116831">
    <w:name w:val="1 / 1.1 / 1.1.16831"/>
    <w:basedOn w:val="ac"/>
    <w:next w:val="111111"/>
    <w:rsid w:val="00564BF6"/>
  </w:style>
  <w:style w:type="numbering" w:customStyle="1" w:styleId="1111115031">
    <w:name w:val="1 / 1.1 / 1.1.15031"/>
    <w:basedOn w:val="ac"/>
    <w:next w:val="111111"/>
    <w:uiPriority w:val="99"/>
    <w:rsid w:val="00564BF6"/>
  </w:style>
  <w:style w:type="numbering" w:customStyle="1" w:styleId="1111116931">
    <w:name w:val="1 / 1.1 / 1.1.16931"/>
    <w:basedOn w:val="ac"/>
    <w:next w:val="111111"/>
    <w:rsid w:val="00564BF6"/>
    <w:pPr>
      <w:numPr>
        <w:numId w:val="30"/>
      </w:numPr>
    </w:pPr>
  </w:style>
  <w:style w:type="numbering" w:customStyle="1" w:styleId="1111116031">
    <w:name w:val="1 / 1.1 / 1.1.16031"/>
    <w:basedOn w:val="ac"/>
    <w:next w:val="111111"/>
    <w:uiPriority w:val="99"/>
    <w:unhideWhenUsed/>
    <w:rsid w:val="00564BF6"/>
  </w:style>
  <w:style w:type="numbering" w:customStyle="1" w:styleId="11111112331">
    <w:name w:val="1 / 1.1 / 1.1.112331"/>
    <w:basedOn w:val="ac"/>
    <w:next w:val="111111"/>
    <w:unhideWhenUsed/>
    <w:rsid w:val="00564BF6"/>
  </w:style>
  <w:style w:type="numbering" w:customStyle="1" w:styleId="11111122631">
    <w:name w:val="1 / 1.1 / 1.1.122631"/>
    <w:basedOn w:val="ac"/>
    <w:next w:val="111111"/>
    <w:unhideWhenUsed/>
    <w:rsid w:val="00564BF6"/>
  </w:style>
  <w:style w:type="numbering" w:customStyle="1" w:styleId="11111131431">
    <w:name w:val="1 / 1.1 / 1.1.131431"/>
    <w:basedOn w:val="ac"/>
    <w:next w:val="111111"/>
    <w:rsid w:val="00564BF6"/>
  </w:style>
  <w:style w:type="numbering" w:customStyle="1" w:styleId="11111141431">
    <w:name w:val="1 / 1.1 / 1.1.141431"/>
    <w:basedOn w:val="ac"/>
    <w:next w:val="111111"/>
    <w:rsid w:val="00564BF6"/>
  </w:style>
  <w:style w:type="numbering" w:customStyle="1" w:styleId="11111151031">
    <w:name w:val="1 / 1.1 / 1.1.151031"/>
    <w:basedOn w:val="ac"/>
    <w:next w:val="111111"/>
    <w:rsid w:val="00564BF6"/>
  </w:style>
  <w:style w:type="numbering" w:customStyle="1" w:styleId="11111161031">
    <w:name w:val="1 / 1.1 / 1.1.161031"/>
    <w:basedOn w:val="ac"/>
    <w:next w:val="111111"/>
    <w:rsid w:val="00564BF6"/>
  </w:style>
  <w:style w:type="numbering" w:customStyle="1" w:styleId="11111171031">
    <w:name w:val="1 / 1.1 / 1.1.171031"/>
    <w:basedOn w:val="ac"/>
    <w:next w:val="111111"/>
    <w:unhideWhenUsed/>
    <w:rsid w:val="00564BF6"/>
  </w:style>
  <w:style w:type="numbering" w:customStyle="1" w:styleId="1111118731">
    <w:name w:val="1 / 1.1 / 1.1.18731"/>
    <w:basedOn w:val="ac"/>
    <w:next w:val="111111"/>
    <w:unhideWhenUsed/>
    <w:rsid w:val="00564BF6"/>
  </w:style>
  <w:style w:type="numbering" w:customStyle="1" w:styleId="1111119731">
    <w:name w:val="1 / 1.1 / 1.1.19731"/>
    <w:basedOn w:val="ac"/>
    <w:next w:val="111111"/>
    <w:unhideWhenUsed/>
    <w:rsid w:val="00564BF6"/>
  </w:style>
  <w:style w:type="numbering" w:customStyle="1" w:styleId="11111110731">
    <w:name w:val="1 / 1.1 / 1.1.110731"/>
    <w:basedOn w:val="ac"/>
    <w:next w:val="111111"/>
    <w:unhideWhenUsed/>
    <w:rsid w:val="00564BF6"/>
  </w:style>
  <w:style w:type="numbering" w:customStyle="1" w:styleId="11111120731">
    <w:name w:val="1 / 1.1 / 1.1.120731"/>
    <w:basedOn w:val="ac"/>
    <w:next w:val="111111"/>
    <w:rsid w:val="00564BF6"/>
  </w:style>
  <w:style w:type="numbering" w:customStyle="1" w:styleId="111111211331">
    <w:name w:val="1 / 1.1 / 1.1.1211331"/>
    <w:basedOn w:val="ac"/>
    <w:next w:val="111111"/>
    <w:rsid w:val="00564BF6"/>
  </w:style>
  <w:style w:type="numbering" w:customStyle="1" w:styleId="11111122731">
    <w:name w:val="1 / 1.1 / 1.1.122731"/>
    <w:basedOn w:val="ac"/>
    <w:next w:val="111111"/>
    <w:rsid w:val="00564BF6"/>
  </w:style>
  <w:style w:type="numbering" w:customStyle="1" w:styleId="11111123431">
    <w:name w:val="1 / 1.1 / 1.1.123431"/>
    <w:basedOn w:val="ac"/>
    <w:next w:val="111111"/>
    <w:rsid w:val="00564BF6"/>
  </w:style>
  <w:style w:type="numbering" w:customStyle="1" w:styleId="11111124431">
    <w:name w:val="1 / 1.1 / 1.1.124431"/>
    <w:basedOn w:val="ac"/>
    <w:next w:val="111111"/>
    <w:rsid w:val="00564BF6"/>
  </w:style>
  <w:style w:type="numbering" w:customStyle="1" w:styleId="11111125431">
    <w:name w:val="1 / 1.1 / 1.1.125431"/>
    <w:basedOn w:val="ac"/>
    <w:next w:val="111111"/>
    <w:rsid w:val="00564BF6"/>
  </w:style>
  <w:style w:type="numbering" w:customStyle="1" w:styleId="11111126431">
    <w:name w:val="1 / 1.1 / 1.1.126431"/>
    <w:basedOn w:val="ac"/>
    <w:next w:val="111111"/>
    <w:rsid w:val="00564BF6"/>
  </w:style>
  <w:style w:type="numbering" w:customStyle="1" w:styleId="1111117031">
    <w:name w:val="1 / 1.1 / 1.1.17031"/>
    <w:basedOn w:val="ac"/>
    <w:next w:val="111111"/>
    <w:uiPriority w:val="99"/>
    <w:unhideWhenUsed/>
    <w:rsid w:val="00564BF6"/>
  </w:style>
  <w:style w:type="numbering" w:customStyle="1" w:styleId="11111112431">
    <w:name w:val="1 / 1.1 / 1.1.112431"/>
    <w:basedOn w:val="ac"/>
    <w:next w:val="111111"/>
    <w:unhideWhenUsed/>
    <w:rsid w:val="00564BF6"/>
  </w:style>
  <w:style w:type="numbering" w:customStyle="1" w:styleId="11111122831">
    <w:name w:val="1 / 1.1 / 1.1.122831"/>
    <w:basedOn w:val="ac"/>
    <w:next w:val="111111"/>
    <w:unhideWhenUsed/>
    <w:rsid w:val="00564BF6"/>
  </w:style>
  <w:style w:type="numbering" w:customStyle="1" w:styleId="11111131531">
    <w:name w:val="1 / 1.1 / 1.1.131531"/>
    <w:basedOn w:val="ac"/>
    <w:next w:val="111111"/>
    <w:rsid w:val="00564BF6"/>
  </w:style>
  <w:style w:type="numbering" w:customStyle="1" w:styleId="11111141531">
    <w:name w:val="1 / 1.1 / 1.1.141531"/>
    <w:basedOn w:val="ac"/>
    <w:next w:val="111111"/>
    <w:rsid w:val="00564BF6"/>
  </w:style>
  <w:style w:type="numbering" w:customStyle="1" w:styleId="11111151431">
    <w:name w:val="1 / 1.1 / 1.1.151431"/>
    <w:basedOn w:val="ac"/>
    <w:next w:val="111111"/>
    <w:rsid w:val="00564BF6"/>
  </w:style>
  <w:style w:type="numbering" w:customStyle="1" w:styleId="11111161431">
    <w:name w:val="1 / 1.1 / 1.1.161431"/>
    <w:basedOn w:val="ac"/>
    <w:next w:val="111111"/>
    <w:rsid w:val="00564BF6"/>
  </w:style>
  <w:style w:type="numbering" w:customStyle="1" w:styleId="11111171431">
    <w:name w:val="1 / 1.1 / 1.1.171431"/>
    <w:basedOn w:val="ac"/>
    <w:next w:val="111111"/>
    <w:unhideWhenUsed/>
    <w:rsid w:val="00564BF6"/>
  </w:style>
  <w:style w:type="numbering" w:customStyle="1" w:styleId="1111118831">
    <w:name w:val="1 / 1.1 / 1.1.18831"/>
    <w:basedOn w:val="ac"/>
    <w:next w:val="111111"/>
    <w:unhideWhenUsed/>
    <w:rsid w:val="00564BF6"/>
  </w:style>
  <w:style w:type="numbering" w:customStyle="1" w:styleId="1111118031">
    <w:name w:val="1 / 1.1 / 1.1.18031"/>
    <w:basedOn w:val="ac"/>
    <w:next w:val="111111"/>
    <w:uiPriority w:val="99"/>
    <w:unhideWhenUsed/>
    <w:rsid w:val="00564BF6"/>
  </w:style>
  <w:style w:type="numbering" w:customStyle="1" w:styleId="11111112631">
    <w:name w:val="1 / 1.1 / 1.1.112631"/>
    <w:basedOn w:val="ac"/>
    <w:next w:val="111111"/>
    <w:unhideWhenUsed/>
    <w:rsid w:val="00564BF6"/>
  </w:style>
  <w:style w:type="numbering" w:customStyle="1" w:styleId="11111122931">
    <w:name w:val="1 / 1.1 / 1.1.122931"/>
    <w:basedOn w:val="ac"/>
    <w:next w:val="111111"/>
    <w:unhideWhenUsed/>
    <w:rsid w:val="00564BF6"/>
  </w:style>
  <w:style w:type="numbering" w:customStyle="1" w:styleId="11111131631">
    <w:name w:val="1 / 1.1 / 1.1.131631"/>
    <w:basedOn w:val="ac"/>
    <w:next w:val="111111"/>
    <w:rsid w:val="00564BF6"/>
  </w:style>
  <w:style w:type="numbering" w:customStyle="1" w:styleId="11111141631">
    <w:name w:val="1 / 1.1 / 1.1.141631"/>
    <w:basedOn w:val="ac"/>
    <w:next w:val="111111"/>
    <w:rsid w:val="00564BF6"/>
  </w:style>
  <w:style w:type="numbering" w:customStyle="1" w:styleId="11111151531">
    <w:name w:val="1 / 1.1 / 1.1.151531"/>
    <w:basedOn w:val="ac"/>
    <w:next w:val="111111"/>
    <w:rsid w:val="00564BF6"/>
  </w:style>
  <w:style w:type="numbering" w:customStyle="1" w:styleId="11111161531">
    <w:name w:val="1 / 1.1 / 1.1.161531"/>
    <w:basedOn w:val="ac"/>
    <w:next w:val="111111"/>
    <w:rsid w:val="00564BF6"/>
  </w:style>
  <w:style w:type="numbering" w:customStyle="1" w:styleId="11111171531">
    <w:name w:val="1 / 1.1 / 1.1.171531"/>
    <w:basedOn w:val="ac"/>
    <w:next w:val="111111"/>
    <w:unhideWhenUsed/>
    <w:rsid w:val="00564BF6"/>
  </w:style>
  <w:style w:type="numbering" w:customStyle="1" w:styleId="1111118931">
    <w:name w:val="1 / 1.1 / 1.1.18931"/>
    <w:basedOn w:val="ac"/>
    <w:next w:val="111111"/>
    <w:unhideWhenUsed/>
    <w:rsid w:val="00564BF6"/>
  </w:style>
  <w:style w:type="numbering" w:customStyle="1" w:styleId="1111119031">
    <w:name w:val="1 / 1.1 / 1.1.19031"/>
    <w:basedOn w:val="ac"/>
    <w:next w:val="111111"/>
    <w:uiPriority w:val="99"/>
    <w:unhideWhenUsed/>
    <w:rsid w:val="00564BF6"/>
  </w:style>
  <w:style w:type="numbering" w:customStyle="1" w:styleId="11111112831">
    <w:name w:val="1 / 1.1 / 1.1.112831"/>
    <w:basedOn w:val="ac"/>
    <w:next w:val="111111"/>
    <w:unhideWhenUsed/>
    <w:rsid w:val="00564BF6"/>
  </w:style>
  <w:style w:type="numbering" w:customStyle="1" w:styleId="11111123031">
    <w:name w:val="1 / 1.1 / 1.1.123031"/>
    <w:basedOn w:val="ac"/>
    <w:next w:val="111111"/>
    <w:unhideWhenUsed/>
    <w:rsid w:val="00564BF6"/>
  </w:style>
  <w:style w:type="numbering" w:customStyle="1" w:styleId="11111131731">
    <w:name w:val="1 / 1.1 / 1.1.131731"/>
    <w:basedOn w:val="ac"/>
    <w:next w:val="111111"/>
    <w:rsid w:val="00564BF6"/>
  </w:style>
  <w:style w:type="numbering" w:customStyle="1" w:styleId="11111141731">
    <w:name w:val="1 / 1.1 / 1.1.141731"/>
    <w:basedOn w:val="ac"/>
    <w:next w:val="111111"/>
    <w:rsid w:val="00564BF6"/>
  </w:style>
  <w:style w:type="numbering" w:customStyle="1" w:styleId="11111151631">
    <w:name w:val="1 / 1.1 / 1.1.151631"/>
    <w:basedOn w:val="ac"/>
    <w:next w:val="111111"/>
    <w:rsid w:val="00564BF6"/>
  </w:style>
  <w:style w:type="numbering" w:customStyle="1" w:styleId="11111161631">
    <w:name w:val="1 / 1.1 / 1.1.161631"/>
    <w:basedOn w:val="ac"/>
    <w:next w:val="111111"/>
    <w:rsid w:val="00564BF6"/>
  </w:style>
  <w:style w:type="numbering" w:customStyle="1" w:styleId="11111171631">
    <w:name w:val="1 / 1.1 / 1.1.171631"/>
    <w:basedOn w:val="ac"/>
    <w:next w:val="111111"/>
    <w:unhideWhenUsed/>
    <w:rsid w:val="00564BF6"/>
  </w:style>
  <w:style w:type="numbering" w:customStyle="1" w:styleId="11111181031">
    <w:name w:val="1 / 1.1 / 1.1.181031"/>
    <w:basedOn w:val="ac"/>
    <w:next w:val="111111"/>
    <w:unhideWhenUsed/>
    <w:rsid w:val="00564BF6"/>
  </w:style>
  <w:style w:type="numbering" w:customStyle="1" w:styleId="1111119831">
    <w:name w:val="1 / 1.1 / 1.1.19831"/>
    <w:basedOn w:val="ac"/>
    <w:next w:val="111111"/>
    <w:unhideWhenUsed/>
    <w:rsid w:val="00564BF6"/>
  </w:style>
  <w:style w:type="numbering" w:customStyle="1" w:styleId="11111110831">
    <w:name w:val="1 / 1.1 / 1.1.110831"/>
    <w:basedOn w:val="ac"/>
    <w:next w:val="111111"/>
    <w:unhideWhenUsed/>
    <w:rsid w:val="00564BF6"/>
  </w:style>
  <w:style w:type="numbering" w:customStyle="1" w:styleId="11111120831">
    <w:name w:val="1 / 1.1 / 1.1.120831"/>
    <w:basedOn w:val="ac"/>
    <w:next w:val="111111"/>
    <w:rsid w:val="00564BF6"/>
  </w:style>
  <w:style w:type="numbering" w:customStyle="1" w:styleId="111111211431">
    <w:name w:val="1 / 1.1 / 1.1.1211431"/>
    <w:basedOn w:val="ac"/>
    <w:next w:val="111111"/>
    <w:rsid w:val="00564BF6"/>
  </w:style>
  <w:style w:type="numbering" w:customStyle="1" w:styleId="111111221031">
    <w:name w:val="1 / 1.1 / 1.1.1221031"/>
    <w:basedOn w:val="ac"/>
    <w:next w:val="111111"/>
    <w:rsid w:val="00564BF6"/>
  </w:style>
  <w:style w:type="numbering" w:customStyle="1" w:styleId="11111123531">
    <w:name w:val="1 / 1.1 / 1.1.123531"/>
    <w:basedOn w:val="ac"/>
    <w:next w:val="111111"/>
    <w:rsid w:val="00564BF6"/>
  </w:style>
  <w:style w:type="numbering" w:customStyle="1" w:styleId="11111124531">
    <w:name w:val="1 / 1.1 / 1.1.124531"/>
    <w:basedOn w:val="ac"/>
    <w:next w:val="111111"/>
    <w:rsid w:val="00564BF6"/>
  </w:style>
  <w:style w:type="numbering" w:customStyle="1" w:styleId="11111125531">
    <w:name w:val="1 / 1.1 / 1.1.125531"/>
    <w:basedOn w:val="ac"/>
    <w:next w:val="111111"/>
    <w:rsid w:val="00564BF6"/>
  </w:style>
  <w:style w:type="numbering" w:customStyle="1" w:styleId="11111126531">
    <w:name w:val="1 / 1.1 / 1.1.126531"/>
    <w:basedOn w:val="ac"/>
    <w:next w:val="111111"/>
    <w:rsid w:val="00564BF6"/>
  </w:style>
  <w:style w:type="numbering" w:customStyle="1" w:styleId="1111119931">
    <w:name w:val="1 / 1.1 / 1.1.19931"/>
    <w:basedOn w:val="ac"/>
    <w:next w:val="111111"/>
    <w:uiPriority w:val="99"/>
    <w:unhideWhenUsed/>
    <w:rsid w:val="00564BF6"/>
  </w:style>
  <w:style w:type="numbering" w:customStyle="1" w:styleId="11111112931">
    <w:name w:val="1 / 1.1 / 1.1.112931"/>
    <w:basedOn w:val="ac"/>
    <w:next w:val="111111"/>
    <w:unhideWhenUsed/>
    <w:rsid w:val="00564BF6"/>
  </w:style>
  <w:style w:type="numbering" w:customStyle="1" w:styleId="11111123631">
    <w:name w:val="1 / 1.1 / 1.1.123631"/>
    <w:basedOn w:val="ac"/>
    <w:next w:val="111111"/>
    <w:unhideWhenUsed/>
    <w:rsid w:val="00564BF6"/>
  </w:style>
  <w:style w:type="numbering" w:customStyle="1" w:styleId="11111131831">
    <w:name w:val="1 / 1.1 / 1.1.131831"/>
    <w:basedOn w:val="ac"/>
    <w:next w:val="111111"/>
    <w:rsid w:val="00564BF6"/>
  </w:style>
  <w:style w:type="numbering" w:customStyle="1" w:styleId="11111141831">
    <w:name w:val="1 / 1.1 / 1.1.141831"/>
    <w:basedOn w:val="ac"/>
    <w:next w:val="111111"/>
    <w:rsid w:val="00564BF6"/>
  </w:style>
  <w:style w:type="numbering" w:customStyle="1" w:styleId="11111151731">
    <w:name w:val="1 / 1.1 / 1.1.151731"/>
    <w:basedOn w:val="ac"/>
    <w:next w:val="111111"/>
    <w:rsid w:val="00564BF6"/>
  </w:style>
  <w:style w:type="numbering" w:customStyle="1" w:styleId="11111161731">
    <w:name w:val="1 / 1.1 / 1.1.161731"/>
    <w:basedOn w:val="ac"/>
    <w:next w:val="111111"/>
    <w:rsid w:val="00564BF6"/>
  </w:style>
  <w:style w:type="numbering" w:customStyle="1" w:styleId="11111171731">
    <w:name w:val="1 / 1.1 / 1.1.171731"/>
    <w:basedOn w:val="ac"/>
    <w:next w:val="111111"/>
    <w:unhideWhenUsed/>
    <w:rsid w:val="00564BF6"/>
  </w:style>
  <w:style w:type="numbering" w:customStyle="1" w:styleId="11111181141">
    <w:name w:val="1 / 1.1 / 1.1.181141"/>
    <w:basedOn w:val="ac"/>
    <w:next w:val="111111"/>
    <w:unhideWhenUsed/>
    <w:rsid w:val="00564BF6"/>
  </w:style>
  <w:style w:type="numbering" w:customStyle="1" w:styleId="11111191031">
    <w:name w:val="1 / 1.1 / 1.1.191031"/>
    <w:basedOn w:val="ac"/>
    <w:next w:val="111111"/>
    <w:unhideWhenUsed/>
    <w:rsid w:val="00564BF6"/>
  </w:style>
  <w:style w:type="numbering" w:customStyle="1" w:styleId="11111110931">
    <w:name w:val="1 / 1.1 / 1.1.110931"/>
    <w:basedOn w:val="ac"/>
    <w:next w:val="111111"/>
    <w:unhideWhenUsed/>
    <w:rsid w:val="00564BF6"/>
  </w:style>
  <w:style w:type="numbering" w:customStyle="1" w:styleId="11111120931">
    <w:name w:val="1 / 1.1 / 1.1.120931"/>
    <w:basedOn w:val="ac"/>
    <w:next w:val="111111"/>
    <w:rsid w:val="00564BF6"/>
  </w:style>
  <w:style w:type="numbering" w:customStyle="1" w:styleId="111111211531">
    <w:name w:val="1 / 1.1 / 1.1.1211531"/>
    <w:basedOn w:val="ac"/>
    <w:next w:val="111111"/>
    <w:rsid w:val="00564BF6"/>
  </w:style>
  <w:style w:type="numbering" w:customStyle="1" w:styleId="111111221131">
    <w:name w:val="1 / 1.1 / 1.1.1221131"/>
    <w:basedOn w:val="ac"/>
    <w:next w:val="111111"/>
    <w:rsid w:val="00564BF6"/>
  </w:style>
  <w:style w:type="numbering" w:customStyle="1" w:styleId="11111123731">
    <w:name w:val="1 / 1.1 / 1.1.123731"/>
    <w:basedOn w:val="ac"/>
    <w:next w:val="111111"/>
    <w:rsid w:val="00564BF6"/>
  </w:style>
  <w:style w:type="numbering" w:customStyle="1" w:styleId="11111124631">
    <w:name w:val="1 / 1.1 / 1.1.124631"/>
    <w:basedOn w:val="ac"/>
    <w:next w:val="111111"/>
    <w:rsid w:val="00564BF6"/>
  </w:style>
  <w:style w:type="numbering" w:customStyle="1" w:styleId="11111125631">
    <w:name w:val="1 / 1.1 / 1.1.125631"/>
    <w:basedOn w:val="ac"/>
    <w:next w:val="111111"/>
    <w:rsid w:val="00564BF6"/>
  </w:style>
  <w:style w:type="numbering" w:customStyle="1" w:styleId="11111126631">
    <w:name w:val="1 / 1.1 / 1.1.126631"/>
    <w:basedOn w:val="ac"/>
    <w:next w:val="111111"/>
    <w:rsid w:val="00564BF6"/>
  </w:style>
  <w:style w:type="numbering" w:customStyle="1" w:styleId="11111110031">
    <w:name w:val="1 / 1.1 / 1.1.110031"/>
    <w:basedOn w:val="ac"/>
    <w:next w:val="111111"/>
    <w:uiPriority w:val="99"/>
    <w:unhideWhenUsed/>
    <w:rsid w:val="00564BF6"/>
  </w:style>
  <w:style w:type="numbering" w:customStyle="1" w:styleId="11111113031">
    <w:name w:val="1 / 1.1 / 1.1.113031"/>
    <w:basedOn w:val="ac"/>
    <w:next w:val="111111"/>
    <w:unhideWhenUsed/>
    <w:rsid w:val="00564BF6"/>
  </w:style>
  <w:style w:type="numbering" w:customStyle="1" w:styleId="11111123831">
    <w:name w:val="1 / 1.1 / 1.1.123831"/>
    <w:basedOn w:val="ac"/>
    <w:next w:val="111111"/>
    <w:unhideWhenUsed/>
    <w:rsid w:val="00564BF6"/>
  </w:style>
  <w:style w:type="numbering" w:customStyle="1" w:styleId="11111131931">
    <w:name w:val="1 / 1.1 / 1.1.131931"/>
    <w:basedOn w:val="ac"/>
    <w:next w:val="111111"/>
    <w:rsid w:val="00564BF6"/>
  </w:style>
  <w:style w:type="numbering" w:customStyle="1" w:styleId="11111141931">
    <w:name w:val="1 / 1.1 / 1.1.141931"/>
    <w:basedOn w:val="ac"/>
    <w:next w:val="111111"/>
    <w:rsid w:val="00564BF6"/>
  </w:style>
  <w:style w:type="numbering" w:customStyle="1" w:styleId="11111151831">
    <w:name w:val="1 / 1.1 / 1.1.151831"/>
    <w:basedOn w:val="ac"/>
    <w:next w:val="111111"/>
    <w:rsid w:val="00564BF6"/>
  </w:style>
  <w:style w:type="numbering" w:customStyle="1" w:styleId="11111161831">
    <w:name w:val="1 / 1.1 / 1.1.161831"/>
    <w:basedOn w:val="ac"/>
    <w:next w:val="111111"/>
    <w:rsid w:val="00564BF6"/>
  </w:style>
  <w:style w:type="numbering" w:customStyle="1" w:styleId="11111171831">
    <w:name w:val="1 / 1.1 / 1.1.171831"/>
    <w:basedOn w:val="ac"/>
    <w:next w:val="111111"/>
    <w:unhideWhenUsed/>
    <w:rsid w:val="00564BF6"/>
  </w:style>
  <w:style w:type="numbering" w:customStyle="1" w:styleId="11111181231">
    <w:name w:val="1 / 1.1 / 1.1.181231"/>
    <w:basedOn w:val="ac"/>
    <w:next w:val="111111"/>
    <w:unhideWhenUsed/>
    <w:rsid w:val="00564BF6"/>
  </w:style>
  <w:style w:type="numbering" w:customStyle="1" w:styleId="11111191141">
    <w:name w:val="1 / 1.1 / 1.1.191141"/>
    <w:basedOn w:val="ac"/>
    <w:next w:val="111111"/>
    <w:unhideWhenUsed/>
    <w:rsid w:val="00564BF6"/>
  </w:style>
  <w:style w:type="numbering" w:customStyle="1" w:styleId="111111101031">
    <w:name w:val="1 / 1.1 / 1.1.1101031"/>
    <w:basedOn w:val="ac"/>
    <w:next w:val="111111"/>
    <w:unhideWhenUsed/>
    <w:rsid w:val="00564BF6"/>
  </w:style>
  <w:style w:type="numbering" w:customStyle="1" w:styleId="111111201031">
    <w:name w:val="1 / 1.1 / 1.1.1201031"/>
    <w:basedOn w:val="ac"/>
    <w:next w:val="111111"/>
    <w:rsid w:val="00564BF6"/>
  </w:style>
  <w:style w:type="numbering" w:customStyle="1" w:styleId="111111211631">
    <w:name w:val="1 / 1.1 / 1.1.1211631"/>
    <w:basedOn w:val="ac"/>
    <w:next w:val="111111"/>
    <w:rsid w:val="00564BF6"/>
  </w:style>
  <w:style w:type="numbering" w:customStyle="1" w:styleId="111111221231">
    <w:name w:val="1 / 1.1 / 1.1.1221231"/>
    <w:basedOn w:val="ac"/>
    <w:next w:val="111111"/>
    <w:rsid w:val="00564BF6"/>
  </w:style>
  <w:style w:type="numbering" w:customStyle="1" w:styleId="11111123931">
    <w:name w:val="1 / 1.1 / 1.1.123931"/>
    <w:basedOn w:val="ac"/>
    <w:next w:val="111111"/>
    <w:rsid w:val="00564BF6"/>
  </w:style>
  <w:style w:type="numbering" w:customStyle="1" w:styleId="11111124731">
    <w:name w:val="1 / 1.1 / 1.1.124731"/>
    <w:basedOn w:val="ac"/>
    <w:next w:val="111111"/>
    <w:rsid w:val="00564BF6"/>
  </w:style>
  <w:style w:type="numbering" w:customStyle="1" w:styleId="11111125731">
    <w:name w:val="1 / 1.1 / 1.1.125731"/>
    <w:basedOn w:val="ac"/>
    <w:next w:val="111111"/>
    <w:rsid w:val="00564BF6"/>
  </w:style>
  <w:style w:type="numbering" w:customStyle="1" w:styleId="11111126731">
    <w:name w:val="1 / 1.1 / 1.1.126731"/>
    <w:basedOn w:val="ac"/>
    <w:next w:val="111111"/>
    <w:rsid w:val="00564BF6"/>
  </w:style>
  <w:style w:type="numbering" w:customStyle="1" w:styleId="11111124031">
    <w:name w:val="1 / 1.1 / 1.1.124031"/>
    <w:basedOn w:val="ac"/>
    <w:next w:val="111111"/>
    <w:rsid w:val="00564BF6"/>
  </w:style>
  <w:style w:type="numbering" w:customStyle="1" w:styleId="11111132031">
    <w:name w:val="1 / 1.1 / 1.1.132031"/>
    <w:basedOn w:val="ac"/>
    <w:next w:val="111111"/>
    <w:rsid w:val="00564BF6"/>
  </w:style>
  <w:style w:type="numbering" w:customStyle="1" w:styleId="11111142031">
    <w:name w:val="1 / 1.1 / 1.1.142031"/>
    <w:basedOn w:val="ac"/>
    <w:next w:val="111111"/>
    <w:rsid w:val="00564BF6"/>
  </w:style>
  <w:style w:type="numbering" w:customStyle="1" w:styleId="11111151931">
    <w:name w:val="1 / 1.1 / 1.1.151931"/>
    <w:basedOn w:val="ac"/>
    <w:next w:val="111111"/>
    <w:rsid w:val="00564BF6"/>
  </w:style>
  <w:style w:type="numbering" w:customStyle="1" w:styleId="11111161931">
    <w:name w:val="1 / 1.1 / 1.1.161931"/>
    <w:basedOn w:val="ac"/>
    <w:next w:val="111111"/>
    <w:rsid w:val="00564BF6"/>
  </w:style>
  <w:style w:type="numbering" w:customStyle="1" w:styleId="11111171931">
    <w:name w:val="1 / 1.1 / 1.1.171931"/>
    <w:basedOn w:val="ac"/>
    <w:next w:val="111111"/>
    <w:rsid w:val="00564BF6"/>
  </w:style>
  <w:style w:type="numbering" w:customStyle="1" w:styleId="111111411021">
    <w:name w:val="1 / 1.1 / 1.1.1411021"/>
    <w:basedOn w:val="ac"/>
    <w:next w:val="111111"/>
    <w:rsid w:val="00564BF6"/>
  </w:style>
  <w:style w:type="numbering" w:customStyle="1" w:styleId="111111511021">
    <w:name w:val="1 / 1.1 / 1.1.1511021"/>
    <w:basedOn w:val="ac"/>
    <w:next w:val="111111"/>
    <w:rsid w:val="00564BF6"/>
  </w:style>
  <w:style w:type="numbering" w:customStyle="1" w:styleId="111111611021">
    <w:name w:val="1 / 1.1 / 1.1.1611021"/>
    <w:basedOn w:val="ac"/>
    <w:next w:val="111111"/>
    <w:rsid w:val="00564BF6"/>
  </w:style>
  <w:style w:type="numbering" w:customStyle="1" w:styleId="111111711021">
    <w:name w:val="1 / 1.1 / 1.1.1711021"/>
    <w:basedOn w:val="ac"/>
    <w:next w:val="111111"/>
    <w:rsid w:val="00564BF6"/>
    <w:pPr>
      <w:numPr>
        <w:numId w:val="7"/>
      </w:numPr>
    </w:pPr>
  </w:style>
  <w:style w:type="numbering" w:customStyle="1" w:styleId="111111112021">
    <w:name w:val="1 / 1.1 / 1.1.1112021"/>
    <w:basedOn w:val="ac"/>
    <w:next w:val="111111"/>
    <w:rsid w:val="00564BF6"/>
    <w:pPr>
      <w:numPr>
        <w:numId w:val="1"/>
      </w:numPr>
    </w:pPr>
  </w:style>
  <w:style w:type="numbering" w:customStyle="1" w:styleId="11111181331">
    <w:name w:val="1 / 1.1 / 1.1.181331"/>
    <w:basedOn w:val="ac"/>
    <w:next w:val="111111"/>
    <w:uiPriority w:val="99"/>
    <w:unhideWhenUsed/>
    <w:rsid w:val="00564BF6"/>
  </w:style>
  <w:style w:type="numbering" w:customStyle="1" w:styleId="111111121011">
    <w:name w:val="1 / 1.1 / 1.1.1121011"/>
    <w:basedOn w:val="ac"/>
    <w:next w:val="111111"/>
    <w:unhideWhenUsed/>
    <w:rsid w:val="00564BF6"/>
  </w:style>
  <w:style w:type="numbering" w:customStyle="1" w:styleId="111111211731">
    <w:name w:val="1 / 1.1 / 1.1.1211731"/>
    <w:basedOn w:val="ac"/>
    <w:next w:val="111111"/>
    <w:unhideWhenUsed/>
    <w:rsid w:val="00564BF6"/>
  </w:style>
  <w:style w:type="numbering" w:customStyle="1" w:styleId="111111311021">
    <w:name w:val="1 / 1.1 / 1.1.1311021"/>
    <w:basedOn w:val="ac"/>
    <w:next w:val="111111"/>
    <w:rsid w:val="00564BF6"/>
  </w:style>
  <w:style w:type="numbering" w:customStyle="1" w:styleId="11111142131">
    <w:name w:val="1 / 1.1 / 1.1.142131"/>
    <w:basedOn w:val="ac"/>
    <w:next w:val="111111"/>
    <w:rsid w:val="00564BF6"/>
  </w:style>
  <w:style w:type="numbering" w:customStyle="1" w:styleId="11111152121">
    <w:name w:val="1 / 1.1 / 1.1.152121"/>
    <w:basedOn w:val="ac"/>
    <w:next w:val="111111"/>
    <w:rsid w:val="00564BF6"/>
  </w:style>
  <w:style w:type="numbering" w:customStyle="1" w:styleId="11111162121">
    <w:name w:val="1 / 1.1 / 1.1.162121"/>
    <w:basedOn w:val="ac"/>
    <w:next w:val="111111"/>
    <w:rsid w:val="00564BF6"/>
    <w:pPr>
      <w:numPr>
        <w:numId w:val="32"/>
      </w:numPr>
    </w:pPr>
  </w:style>
  <w:style w:type="numbering" w:customStyle="1" w:styleId="11111172121">
    <w:name w:val="1 / 1.1 / 1.1.172121"/>
    <w:basedOn w:val="ac"/>
    <w:next w:val="111111"/>
    <w:unhideWhenUsed/>
    <w:rsid w:val="00564BF6"/>
  </w:style>
  <w:style w:type="numbering" w:customStyle="1" w:styleId="11111181431">
    <w:name w:val="1 / 1.1 / 1.1.181431"/>
    <w:basedOn w:val="ac"/>
    <w:next w:val="111111"/>
    <w:unhideWhenUsed/>
    <w:rsid w:val="00564BF6"/>
  </w:style>
  <w:style w:type="numbering" w:customStyle="1" w:styleId="11111191231">
    <w:name w:val="1 / 1.1 / 1.1.191231"/>
    <w:basedOn w:val="ac"/>
    <w:next w:val="111111"/>
    <w:unhideWhenUsed/>
    <w:rsid w:val="00564BF6"/>
  </w:style>
  <w:style w:type="numbering" w:customStyle="1" w:styleId="111111101141">
    <w:name w:val="1 / 1.1 / 1.1.1101141"/>
    <w:basedOn w:val="ac"/>
    <w:next w:val="111111"/>
    <w:unhideWhenUsed/>
    <w:rsid w:val="00564BF6"/>
  </w:style>
  <w:style w:type="numbering" w:customStyle="1" w:styleId="111111201141">
    <w:name w:val="1 / 1.1 / 1.1.1201141"/>
    <w:basedOn w:val="ac"/>
    <w:next w:val="111111"/>
    <w:rsid w:val="00564BF6"/>
  </w:style>
  <w:style w:type="numbering" w:customStyle="1" w:styleId="111111211831">
    <w:name w:val="1 / 1.1 / 1.1.1211831"/>
    <w:basedOn w:val="ac"/>
    <w:next w:val="111111"/>
    <w:rsid w:val="00564BF6"/>
  </w:style>
  <w:style w:type="numbering" w:customStyle="1" w:styleId="111111221331">
    <w:name w:val="1 / 1.1 / 1.1.1221331"/>
    <w:basedOn w:val="ac"/>
    <w:next w:val="111111"/>
    <w:rsid w:val="00564BF6"/>
  </w:style>
  <w:style w:type="numbering" w:customStyle="1" w:styleId="111111231031">
    <w:name w:val="1 / 1.1 / 1.1.1231031"/>
    <w:basedOn w:val="ac"/>
    <w:next w:val="111111"/>
    <w:rsid w:val="00564BF6"/>
  </w:style>
  <w:style w:type="numbering" w:customStyle="1" w:styleId="11111124831">
    <w:name w:val="1 / 1.1 / 1.1.124831"/>
    <w:basedOn w:val="ac"/>
    <w:next w:val="111111"/>
    <w:rsid w:val="00564BF6"/>
  </w:style>
  <w:style w:type="numbering" w:customStyle="1" w:styleId="11111125831">
    <w:name w:val="1 / 1.1 / 1.1.125831"/>
    <w:basedOn w:val="ac"/>
    <w:next w:val="111111"/>
    <w:rsid w:val="00564BF6"/>
  </w:style>
  <w:style w:type="numbering" w:customStyle="1" w:styleId="11111126831">
    <w:name w:val="1 / 1.1 / 1.1.126831"/>
    <w:basedOn w:val="ac"/>
    <w:next w:val="111111"/>
    <w:rsid w:val="00564BF6"/>
  </w:style>
  <w:style w:type="numbering" w:customStyle="1" w:styleId="11111127131">
    <w:name w:val="1 / 1.1 / 1.1.127131"/>
    <w:basedOn w:val="ac"/>
    <w:next w:val="111111"/>
    <w:uiPriority w:val="99"/>
    <w:unhideWhenUsed/>
    <w:rsid w:val="00564BF6"/>
    <w:pPr>
      <w:numPr>
        <w:numId w:val="17"/>
      </w:numPr>
    </w:pPr>
  </w:style>
  <w:style w:type="numbering" w:customStyle="1" w:styleId="111111112141">
    <w:name w:val="1 / 1.1 / 1.1.1112141"/>
    <w:basedOn w:val="ac"/>
    <w:next w:val="111111"/>
    <w:unhideWhenUsed/>
    <w:rsid w:val="00564BF6"/>
  </w:style>
  <w:style w:type="numbering" w:customStyle="1" w:styleId="11111128131">
    <w:name w:val="1 / 1.1 / 1.1.128131"/>
    <w:basedOn w:val="ac"/>
    <w:next w:val="111111"/>
    <w:unhideWhenUsed/>
    <w:rsid w:val="00564BF6"/>
  </w:style>
  <w:style w:type="numbering" w:customStyle="1" w:styleId="11111132131">
    <w:name w:val="1 / 1.1 / 1.1.132131"/>
    <w:basedOn w:val="ac"/>
    <w:next w:val="111111"/>
    <w:rsid w:val="00564BF6"/>
  </w:style>
  <w:style w:type="numbering" w:customStyle="1" w:styleId="11111143121">
    <w:name w:val="1 / 1.1 / 1.1.143121"/>
    <w:basedOn w:val="ac"/>
    <w:next w:val="111111"/>
    <w:rsid w:val="00564BF6"/>
  </w:style>
  <w:style w:type="numbering" w:customStyle="1" w:styleId="11111153121">
    <w:name w:val="1 / 1.1 / 1.1.153121"/>
    <w:basedOn w:val="ac"/>
    <w:next w:val="111111"/>
    <w:rsid w:val="00564BF6"/>
  </w:style>
  <w:style w:type="numbering" w:customStyle="1" w:styleId="11111163121">
    <w:name w:val="1 / 1.1 / 1.1.163121"/>
    <w:basedOn w:val="ac"/>
    <w:next w:val="111111"/>
    <w:rsid w:val="00564BF6"/>
    <w:pPr>
      <w:numPr>
        <w:numId w:val="64"/>
      </w:numPr>
    </w:pPr>
  </w:style>
  <w:style w:type="numbering" w:customStyle="1" w:styleId="11111173121">
    <w:name w:val="1 / 1.1 / 1.1.173121"/>
    <w:basedOn w:val="ac"/>
    <w:next w:val="111111"/>
    <w:unhideWhenUsed/>
    <w:rsid w:val="00564BF6"/>
  </w:style>
  <w:style w:type="numbering" w:customStyle="1" w:styleId="11111182121">
    <w:name w:val="1 / 1.1 / 1.1.182121"/>
    <w:basedOn w:val="ac"/>
    <w:next w:val="111111"/>
    <w:unhideWhenUsed/>
    <w:rsid w:val="00564BF6"/>
  </w:style>
  <w:style w:type="numbering" w:customStyle="1" w:styleId="11111191331">
    <w:name w:val="1 / 1.1 / 1.1.191331"/>
    <w:basedOn w:val="ac"/>
    <w:next w:val="111111"/>
    <w:unhideWhenUsed/>
    <w:rsid w:val="00564BF6"/>
  </w:style>
  <w:style w:type="numbering" w:customStyle="1" w:styleId="111111101231">
    <w:name w:val="1 / 1.1 / 1.1.1101231"/>
    <w:basedOn w:val="ac"/>
    <w:next w:val="111111"/>
    <w:unhideWhenUsed/>
    <w:rsid w:val="00564BF6"/>
    <w:pPr>
      <w:numPr>
        <w:numId w:val="13"/>
      </w:numPr>
    </w:pPr>
  </w:style>
  <w:style w:type="numbering" w:customStyle="1" w:styleId="111111201231">
    <w:name w:val="1 / 1.1 / 1.1.1201231"/>
    <w:basedOn w:val="ac"/>
    <w:next w:val="111111"/>
    <w:rsid w:val="00564BF6"/>
  </w:style>
  <w:style w:type="numbering" w:customStyle="1" w:styleId="111111212121">
    <w:name w:val="1 / 1.1 / 1.1.1212121"/>
    <w:basedOn w:val="ac"/>
    <w:next w:val="111111"/>
    <w:rsid w:val="00564BF6"/>
    <w:pPr>
      <w:numPr>
        <w:numId w:val="19"/>
      </w:numPr>
    </w:pPr>
  </w:style>
  <w:style w:type="numbering" w:customStyle="1" w:styleId="111111221431">
    <w:name w:val="1 / 1.1 / 1.1.1221431"/>
    <w:basedOn w:val="ac"/>
    <w:next w:val="111111"/>
    <w:rsid w:val="00564BF6"/>
  </w:style>
  <w:style w:type="numbering" w:customStyle="1" w:styleId="111111231131">
    <w:name w:val="1 / 1.1 / 1.1.1231131"/>
    <w:basedOn w:val="ac"/>
    <w:next w:val="111111"/>
    <w:rsid w:val="00564BF6"/>
  </w:style>
  <w:style w:type="numbering" w:customStyle="1" w:styleId="111111241121">
    <w:name w:val="1 / 1.1 / 1.1.1241121"/>
    <w:basedOn w:val="ac"/>
    <w:next w:val="111111"/>
    <w:rsid w:val="00564BF6"/>
  </w:style>
  <w:style w:type="numbering" w:customStyle="1" w:styleId="111111251121">
    <w:name w:val="1 / 1.1 / 1.1.1251121"/>
    <w:basedOn w:val="ac"/>
    <w:next w:val="111111"/>
    <w:rsid w:val="00564BF6"/>
    <w:pPr>
      <w:numPr>
        <w:numId w:val="20"/>
      </w:numPr>
    </w:pPr>
  </w:style>
  <w:style w:type="numbering" w:customStyle="1" w:styleId="111111261121">
    <w:name w:val="1 / 1.1 / 1.1.1261121"/>
    <w:basedOn w:val="ac"/>
    <w:next w:val="111111"/>
    <w:rsid w:val="00564BF6"/>
    <w:pPr>
      <w:numPr>
        <w:numId w:val="22"/>
      </w:numPr>
    </w:pPr>
  </w:style>
  <w:style w:type="numbering" w:customStyle="1" w:styleId="249">
    <w:name w:val="Нет списка24"/>
    <w:next w:val="ac"/>
    <w:uiPriority w:val="99"/>
    <w:semiHidden/>
    <w:unhideWhenUsed/>
    <w:rsid w:val="00564BF6"/>
  </w:style>
  <w:style w:type="table" w:customStyle="1" w:styleId="15a">
    <w:name w:val="Основной текст с отступом Знак15"/>
    <w:basedOn w:val="ab"/>
    <w:next w:val="afa"/>
    <w:uiPriority w:val="59"/>
    <w:rsid w:val="00564B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a">
    <w:name w:val="Абзац списка13"/>
    <w:basedOn w:val="a8"/>
    <w:qFormat/>
    <w:rsid w:val="00564BF6"/>
    <w:pPr>
      <w:spacing w:after="0" w:line="240" w:lineRule="auto"/>
      <w:ind w:left="708"/>
    </w:pPr>
    <w:rPr>
      <w:rFonts w:ascii="Calibri" w:eastAsia="Calibri" w:hAnsi="Calibri" w:cs="Calibri"/>
      <w:sz w:val="24"/>
      <w:szCs w:val="24"/>
      <w:lang w:eastAsia="ru-RU"/>
    </w:rPr>
  </w:style>
  <w:style w:type="table" w:customStyle="1" w:styleId="1102">
    <w:name w:val="Сетка таблицы110"/>
    <w:basedOn w:val="ab"/>
    <w:next w:val="afa"/>
    <w:uiPriority w:val="5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7">
    <w:name w:val="Сетка таблицы27"/>
    <w:basedOn w:val="ab"/>
    <w:next w:val="afa"/>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4">
    <w:name w:val="Сетка таблицы36"/>
    <w:basedOn w:val="ab"/>
    <w:next w:val="afa"/>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fffff5">
    <w:name w:val="Знак Знак Знак Знак Знак Знак Знак1"/>
    <w:basedOn w:val="a8"/>
    <w:qFormat/>
    <w:rsid w:val="00564BF6"/>
    <w:pPr>
      <w:spacing w:after="160" w:line="240" w:lineRule="exact"/>
    </w:pPr>
    <w:rPr>
      <w:rFonts w:ascii="Verdana" w:eastAsia="Times New Roman" w:hAnsi="Verdana" w:cs="Times New Roman"/>
      <w:sz w:val="20"/>
      <w:szCs w:val="20"/>
      <w:lang w:val="en-US"/>
    </w:rPr>
  </w:style>
  <w:style w:type="paragraph" w:customStyle="1" w:styleId="3fff4">
    <w:name w:val="Знак3"/>
    <w:basedOn w:val="a8"/>
    <w:qFormat/>
    <w:rsid w:val="00564BF6"/>
    <w:pPr>
      <w:spacing w:after="160" w:line="240" w:lineRule="exact"/>
    </w:pPr>
    <w:rPr>
      <w:rFonts w:ascii="Verdana" w:eastAsia="Times New Roman" w:hAnsi="Verdana" w:cs="Times New Roman"/>
      <w:sz w:val="20"/>
      <w:szCs w:val="20"/>
      <w:lang w:val="en-US"/>
    </w:rPr>
  </w:style>
  <w:style w:type="paragraph" w:customStyle="1" w:styleId="21f8">
    <w:name w:val="Знак Знак2 Знак Знак Знак Знак Знак Знак Знак Знак1"/>
    <w:basedOn w:val="a8"/>
    <w:next w:val="21"/>
    <w:autoRedefine/>
    <w:qFormat/>
    <w:rsid w:val="00564BF6"/>
    <w:pPr>
      <w:spacing w:after="160" w:line="240" w:lineRule="exact"/>
    </w:pPr>
    <w:rPr>
      <w:rFonts w:ascii="Calibri" w:eastAsia="Times New Roman" w:hAnsi="Calibri" w:cs="Calibri"/>
      <w:sz w:val="24"/>
      <w:szCs w:val="24"/>
      <w:lang w:val="en-US"/>
    </w:rPr>
  </w:style>
  <w:style w:type="character" w:customStyle="1" w:styleId="1050">
    <w:name w:val="Знак Знак105"/>
    <w:locked/>
    <w:rsid w:val="00564BF6"/>
    <w:rPr>
      <w:rFonts w:ascii="Times New Roman" w:hAnsi="Times New Roman" w:cs="Times New Roman"/>
      <w:sz w:val="24"/>
      <w:szCs w:val="24"/>
      <w:lang w:eastAsia="ru-RU"/>
    </w:rPr>
  </w:style>
  <w:style w:type="character" w:customStyle="1" w:styleId="6100">
    <w:name w:val="Знак Знак610"/>
    <w:locked/>
    <w:rsid w:val="00564BF6"/>
    <w:rPr>
      <w:rFonts w:ascii="Times New Roman" w:hAnsi="Times New Roman" w:cs="Times New Roman"/>
      <w:noProof/>
      <w:sz w:val="24"/>
      <w:szCs w:val="24"/>
      <w:lang w:eastAsia="ru-RU"/>
    </w:rPr>
  </w:style>
  <w:style w:type="numbering" w:customStyle="1" w:styleId="1123">
    <w:name w:val="Нет списка112"/>
    <w:next w:val="ac"/>
    <w:semiHidden/>
    <w:rsid w:val="00564BF6"/>
  </w:style>
  <w:style w:type="numbering" w:customStyle="1" w:styleId="111111147">
    <w:name w:val="1 / 1.1 / 1.1.1147"/>
    <w:basedOn w:val="ac"/>
    <w:next w:val="111111"/>
    <w:rsid w:val="00564BF6"/>
  </w:style>
  <w:style w:type="table" w:customStyle="1" w:styleId="426">
    <w:name w:val="Сетка таблицы42"/>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48">
    <w:name w:val="1 / 1.1 / 1.1.1148"/>
    <w:basedOn w:val="ac"/>
    <w:next w:val="111111"/>
    <w:rsid w:val="00564BF6"/>
  </w:style>
  <w:style w:type="numbering" w:customStyle="1" w:styleId="259">
    <w:name w:val="Нет списка25"/>
    <w:next w:val="ac"/>
    <w:uiPriority w:val="99"/>
    <w:semiHidden/>
    <w:unhideWhenUsed/>
    <w:rsid w:val="00564BF6"/>
  </w:style>
  <w:style w:type="table" w:customStyle="1" w:styleId="1161">
    <w:name w:val="Основной текст с отступом Знак116"/>
    <w:basedOn w:val="ab"/>
    <w:next w:val="afa"/>
    <w:rsid w:val="00564BF6"/>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77">
    <w:name w:val="1 / 1.1 / 1.1.1277"/>
    <w:basedOn w:val="ac"/>
    <w:next w:val="111111"/>
    <w:unhideWhenUsed/>
    <w:rsid w:val="00564BF6"/>
  </w:style>
  <w:style w:type="numbering" w:customStyle="1" w:styleId="1111111129">
    <w:name w:val="1 / 1.1 / 1.1.11129"/>
    <w:basedOn w:val="ac"/>
    <w:next w:val="111111"/>
    <w:unhideWhenUsed/>
    <w:rsid w:val="00564BF6"/>
  </w:style>
  <w:style w:type="numbering" w:customStyle="1" w:styleId="11111111111">
    <w:name w:val="1 / 1.1 / 1.1.111111"/>
    <w:basedOn w:val="ac"/>
    <w:next w:val="111111"/>
    <w:unhideWhenUsed/>
    <w:rsid w:val="00564BF6"/>
  </w:style>
  <w:style w:type="numbering" w:customStyle="1" w:styleId="345">
    <w:name w:val="Нет списка34"/>
    <w:next w:val="ac"/>
    <w:uiPriority w:val="99"/>
    <w:semiHidden/>
    <w:unhideWhenUsed/>
    <w:rsid w:val="00564BF6"/>
  </w:style>
  <w:style w:type="numbering" w:customStyle="1" w:styleId="1111112128">
    <w:name w:val="1 / 1.1 / 1.1.12128"/>
    <w:basedOn w:val="ac"/>
    <w:next w:val="111111"/>
    <w:unhideWhenUsed/>
    <w:rsid w:val="00564BF6"/>
  </w:style>
  <w:style w:type="numbering" w:customStyle="1" w:styleId="1111111211">
    <w:name w:val="1 / 1.1 / 1.1.11211"/>
    <w:basedOn w:val="ac"/>
    <w:next w:val="111111"/>
    <w:semiHidden/>
    <w:unhideWhenUsed/>
    <w:rsid w:val="00564BF6"/>
  </w:style>
  <w:style w:type="numbering" w:customStyle="1" w:styleId="443">
    <w:name w:val="Нет списка44"/>
    <w:next w:val="ac"/>
    <w:uiPriority w:val="99"/>
    <w:semiHidden/>
    <w:unhideWhenUsed/>
    <w:rsid w:val="00564BF6"/>
  </w:style>
  <w:style w:type="table" w:customStyle="1" w:styleId="526">
    <w:name w:val="Сетка таблицы52"/>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29">
    <w:name w:val="1 / 1.1 / 1.1.1329"/>
    <w:basedOn w:val="ac"/>
    <w:next w:val="111111"/>
    <w:rsid w:val="00564BF6"/>
  </w:style>
  <w:style w:type="numbering" w:customStyle="1" w:styleId="1111111310">
    <w:name w:val="1 / 1.1 / 1.1.11310"/>
    <w:basedOn w:val="ac"/>
    <w:next w:val="111111"/>
    <w:semiHidden/>
    <w:unhideWhenUsed/>
    <w:rsid w:val="00564BF6"/>
  </w:style>
  <w:style w:type="numbering" w:customStyle="1" w:styleId="533">
    <w:name w:val="Нет списка53"/>
    <w:next w:val="ac"/>
    <w:uiPriority w:val="99"/>
    <w:semiHidden/>
    <w:unhideWhenUsed/>
    <w:rsid w:val="00564BF6"/>
  </w:style>
  <w:style w:type="table" w:customStyle="1" w:styleId="622">
    <w:name w:val="Сетка таблицы62"/>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29">
    <w:name w:val="1 / 1.1 / 1.1.1429"/>
    <w:basedOn w:val="ac"/>
    <w:next w:val="111111"/>
    <w:rsid w:val="00564BF6"/>
  </w:style>
  <w:style w:type="numbering" w:customStyle="1" w:styleId="111111149">
    <w:name w:val="1 / 1.1 / 1.1.1149"/>
    <w:basedOn w:val="ac"/>
    <w:next w:val="111111"/>
    <w:semiHidden/>
    <w:unhideWhenUsed/>
    <w:rsid w:val="00564BF6"/>
  </w:style>
  <w:style w:type="numbering" w:customStyle="1" w:styleId="631">
    <w:name w:val="Нет списка63"/>
    <w:next w:val="ac"/>
    <w:uiPriority w:val="99"/>
    <w:semiHidden/>
    <w:unhideWhenUsed/>
    <w:rsid w:val="00564BF6"/>
  </w:style>
  <w:style w:type="table" w:customStyle="1" w:styleId="760">
    <w:name w:val="Сетка таблицы76"/>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528">
    <w:name w:val="1 / 1.1 / 1.1.1528"/>
    <w:basedOn w:val="ac"/>
    <w:next w:val="111111"/>
    <w:rsid w:val="00564BF6"/>
  </w:style>
  <w:style w:type="numbering" w:customStyle="1" w:styleId="111111153">
    <w:name w:val="1 / 1.1 / 1.1.1153"/>
    <w:basedOn w:val="ac"/>
    <w:next w:val="111111"/>
    <w:semiHidden/>
    <w:unhideWhenUsed/>
    <w:rsid w:val="00564BF6"/>
  </w:style>
  <w:style w:type="numbering" w:customStyle="1" w:styleId="732">
    <w:name w:val="Нет списка73"/>
    <w:next w:val="ac"/>
    <w:uiPriority w:val="99"/>
    <w:semiHidden/>
    <w:unhideWhenUsed/>
    <w:rsid w:val="00564B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3" w:uiPriority="0"/>
    <w:lsdException w:name="Normal Indent" w:uiPriority="0"/>
    <w:lsdException w:name="footnote text" w:uiPriority="0" w:qFormat="1"/>
    <w:lsdException w:name="annotation text" w:uiPriority="0"/>
    <w:lsdException w:name="header" w:uiPriority="0" w:qFormat="1"/>
    <w:lsdException w:name="footer" w:uiPriority="0" w:qFormat="1"/>
    <w:lsdException w:name="caption" w:qFormat="1"/>
    <w:lsdException w:name="envelope address" w:uiPriority="0"/>
    <w:lsdException w:name="envelope return" w:uiPriority="0"/>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4" w:uiPriority="0"/>
    <w:lsdException w:name="List Bullet 5" w:uiPriority="0"/>
    <w:lsdException w:name="List Number 2" w:uiPriority="0"/>
    <w:lsdException w:name="Title" w:semiHidden="0" w:unhideWhenUsed="0" w:qFormat="1"/>
    <w:lsdException w:name="Closing" w:uiPriority="0"/>
    <w:lsdException w:name="Default Paragraph Font" w:uiPriority="1"/>
    <w:lsdException w:name="Body Text" w:uiPriority="0" w:qFormat="1"/>
    <w:lsdException w:name="Body Text Indent" w:uiPriority="0" w:qFormat="1"/>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3" w:uiPriority="0" w:qFormat="1"/>
    <w:lsdException w:name="Hyperlink" w:uiPriority="0"/>
    <w:lsdException w:name="Strong" w:semiHidden="0" w:uiPriority="0" w:unhideWhenUsed="0" w:qFormat="1"/>
    <w:lsdException w:name="Emphasis" w:semiHidden="0" w:unhideWhenUsed="0" w:qFormat="1"/>
    <w:lsdException w:name="Plain Text" w:uiPriority="0" w:qFormat="1"/>
    <w:lsdException w:name="E-mail Signature" w:uiPriority="0"/>
    <w:lsdException w:name="HTML Top of Form" w:uiPriority="0"/>
    <w:lsdException w:name="HTML Bottom of Form" w:uiPriority="0"/>
    <w:lsdException w:name="Normal (Web)" w:uiPriority="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annotation subject" w:uiPriority="0"/>
    <w:lsdException w:name="Table Grid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8">
    <w:name w:val="Normal"/>
    <w:qFormat/>
    <w:rsid w:val="00564BF6"/>
  </w:style>
  <w:style w:type="paragraph" w:styleId="10">
    <w:name w:val="heading 1"/>
    <w:aliases w:val="H1,Аукцион: Заголовок 1,Document Header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
    <w:basedOn w:val="a8"/>
    <w:next w:val="a8"/>
    <w:link w:val="12"/>
    <w:qFormat/>
    <w:rsid w:val="00564BF6"/>
    <w:pPr>
      <w:keepNext/>
      <w:spacing w:before="240" w:after="60" w:line="240" w:lineRule="auto"/>
      <w:jc w:val="center"/>
      <w:outlineLvl w:val="0"/>
    </w:pPr>
    <w:rPr>
      <w:rFonts w:ascii="Times New Roman" w:eastAsia="Calibri" w:hAnsi="Times New Roman" w:cs="Times New Roman"/>
      <w:b/>
      <w:bCs/>
      <w:kern w:val="28"/>
      <w:sz w:val="36"/>
      <w:szCs w:val="36"/>
      <w:lang w:eastAsia="ru-RU"/>
    </w:rPr>
  </w:style>
  <w:style w:type="paragraph" w:styleId="21">
    <w:name w:val="heading 2"/>
    <w:aliases w:val="H2,h2 Знак,h2,Chapter Title,Sub Head,PullOut,HTA Überschrift 2 Знак,Major Знак,Reset numbering Знак,B Знак,Heading 2 - Bid Знак,HTA Überschrift 2,Major,Reset numbering,B,Heading 2 - Bid,H2 Знак1 Знак Зн"/>
    <w:basedOn w:val="a8"/>
    <w:next w:val="a8"/>
    <w:link w:val="22"/>
    <w:unhideWhenUsed/>
    <w:qFormat/>
    <w:rsid w:val="006212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Çàãîëîâîê 3,Заголовок 3 Знак Знак,Заголовок 3 Знак2 Знак Знак,Заголовок 3 Знак1 Знак Знак1 Знак,Заголовок 3 Знак Знак Знак Знак1 Знак,Заголовок 3 Знак2 Знак Знак Знак Знак Знак,Minor Знак"/>
    <w:basedOn w:val="a8"/>
    <w:next w:val="a8"/>
    <w:link w:val="31"/>
    <w:qFormat/>
    <w:rsid w:val="00564BF6"/>
    <w:pPr>
      <w:keepNext/>
      <w:spacing w:before="240" w:after="60" w:line="240" w:lineRule="auto"/>
      <w:outlineLvl w:val="2"/>
    </w:pPr>
    <w:rPr>
      <w:rFonts w:ascii="Arial" w:eastAsia="Calibri" w:hAnsi="Arial" w:cs="Arial"/>
      <w:b/>
      <w:bCs/>
      <w:noProof/>
      <w:sz w:val="26"/>
      <w:szCs w:val="26"/>
      <w:lang w:eastAsia="ru-RU"/>
    </w:rPr>
  </w:style>
  <w:style w:type="paragraph" w:styleId="4">
    <w:name w:val="heading 4"/>
    <w:aliases w:val="H4,Çàãîëîâîê 4,Параграф,Ïàðàãðàô,Заг. Схем,Заг. Схемы,HTA Überschrift 4,Sub-Minor,Heading 4 - Bid,Level 2 - a,OG Heading 4,Level 2 - a Знак Знак,Заголовок 4 (Приложение)"/>
    <w:basedOn w:val="a8"/>
    <w:next w:val="a9"/>
    <w:link w:val="40"/>
    <w:qFormat/>
    <w:rsid w:val="00564BF6"/>
    <w:pPr>
      <w:keepNext/>
      <w:tabs>
        <w:tab w:val="left" w:pos="864"/>
      </w:tabs>
      <w:suppressAutoHyphens/>
      <w:spacing w:before="240" w:after="60" w:line="240" w:lineRule="auto"/>
      <w:ind w:left="864" w:hanging="864"/>
      <w:jc w:val="both"/>
      <w:outlineLvl w:val="3"/>
    </w:pPr>
    <w:rPr>
      <w:rFonts w:ascii="Arial" w:eastAsia="Arial" w:hAnsi="Arial" w:cs="Mangal"/>
      <w:kern w:val="1"/>
      <w:sz w:val="24"/>
      <w:szCs w:val="20"/>
      <w:lang w:val="x-none" w:eastAsia="hi-IN" w:bidi="hi-IN"/>
    </w:rPr>
  </w:style>
  <w:style w:type="paragraph" w:styleId="5">
    <w:name w:val="heading 5"/>
    <w:aliases w:val="H5,Çàãîëîâîê 5,HTA Überschrift 5,Level 3 - i,OG Appendix"/>
    <w:basedOn w:val="a8"/>
    <w:next w:val="a9"/>
    <w:link w:val="50"/>
    <w:qFormat/>
    <w:rsid w:val="00564BF6"/>
    <w:pPr>
      <w:tabs>
        <w:tab w:val="left" w:pos="1008"/>
      </w:tabs>
      <w:suppressAutoHyphens/>
      <w:spacing w:before="240" w:after="60" w:line="240" w:lineRule="auto"/>
      <w:ind w:left="1008" w:hanging="1008"/>
      <w:jc w:val="both"/>
      <w:outlineLvl w:val="4"/>
    </w:pPr>
    <w:rPr>
      <w:rFonts w:ascii="Arial" w:eastAsia="Arial" w:hAnsi="Arial" w:cs="Mangal"/>
      <w:kern w:val="1"/>
      <w:szCs w:val="20"/>
      <w:lang w:val="x-none" w:eastAsia="hi-IN" w:bidi="hi-IN"/>
    </w:rPr>
  </w:style>
  <w:style w:type="paragraph" w:styleId="6">
    <w:name w:val="heading 6"/>
    <w:aliases w:val="H6,Legal Level 1.,OG Distribution,Legal Level 1. Знак Знак"/>
    <w:basedOn w:val="a8"/>
    <w:next w:val="a9"/>
    <w:link w:val="60"/>
    <w:qFormat/>
    <w:rsid w:val="00564BF6"/>
    <w:pPr>
      <w:tabs>
        <w:tab w:val="left" w:pos="1152"/>
      </w:tabs>
      <w:suppressAutoHyphens/>
      <w:spacing w:before="240" w:after="60" w:line="240" w:lineRule="auto"/>
      <w:ind w:left="1152" w:hanging="1152"/>
      <w:jc w:val="both"/>
      <w:outlineLvl w:val="5"/>
    </w:pPr>
    <w:rPr>
      <w:rFonts w:ascii="Arial" w:eastAsia="Arial" w:hAnsi="Arial" w:cs="Mangal"/>
      <w:i/>
      <w:kern w:val="1"/>
      <w:szCs w:val="20"/>
      <w:lang w:val="x-none" w:eastAsia="hi-IN" w:bidi="hi-IN"/>
    </w:rPr>
  </w:style>
  <w:style w:type="paragraph" w:styleId="7">
    <w:name w:val="heading 7"/>
    <w:aliases w:val="Legal Level 1.1.,Legal Level 1.1. Знак Знак"/>
    <w:basedOn w:val="a8"/>
    <w:next w:val="a9"/>
    <w:link w:val="70"/>
    <w:qFormat/>
    <w:rsid w:val="00564BF6"/>
    <w:pPr>
      <w:tabs>
        <w:tab w:val="left" w:pos="1296"/>
      </w:tabs>
      <w:suppressAutoHyphens/>
      <w:spacing w:before="240" w:after="60" w:line="240" w:lineRule="auto"/>
      <w:ind w:left="1296" w:hanging="1296"/>
      <w:jc w:val="both"/>
      <w:outlineLvl w:val="6"/>
    </w:pPr>
    <w:rPr>
      <w:rFonts w:ascii="Arial" w:eastAsia="Arial" w:hAnsi="Arial" w:cs="Mangal"/>
      <w:kern w:val="1"/>
      <w:sz w:val="20"/>
      <w:szCs w:val="20"/>
      <w:lang w:val="x-none" w:eastAsia="hi-IN" w:bidi="hi-IN"/>
    </w:rPr>
  </w:style>
  <w:style w:type="paragraph" w:styleId="8">
    <w:name w:val="heading 8"/>
    <w:aliases w:val="Legal Level 1.1.1."/>
    <w:basedOn w:val="a8"/>
    <w:next w:val="a8"/>
    <w:link w:val="80"/>
    <w:qFormat/>
    <w:rsid w:val="00564BF6"/>
    <w:pPr>
      <w:keepNext/>
      <w:tabs>
        <w:tab w:val="num" w:pos="1440"/>
      </w:tabs>
      <w:spacing w:after="0" w:line="240" w:lineRule="auto"/>
      <w:ind w:left="1440" w:hanging="1440"/>
      <w:outlineLvl w:val="7"/>
    </w:pPr>
    <w:rPr>
      <w:rFonts w:ascii="Times New Roman" w:eastAsia="Calibri" w:hAnsi="Times New Roman" w:cs="Times New Roman"/>
      <w:sz w:val="40"/>
      <w:szCs w:val="40"/>
      <w:lang w:eastAsia="ru-RU"/>
    </w:rPr>
  </w:style>
  <w:style w:type="paragraph" w:styleId="9">
    <w:name w:val="heading 9"/>
    <w:aliases w:val="Legal Level 1.1.1.1.,Знак7,Заголовок 9 Знак Знак,Заголовок 9 Знак Знак Знак"/>
    <w:basedOn w:val="a8"/>
    <w:next w:val="a9"/>
    <w:link w:val="90"/>
    <w:qFormat/>
    <w:rsid w:val="00564BF6"/>
    <w:pPr>
      <w:tabs>
        <w:tab w:val="left" w:pos="1584"/>
      </w:tabs>
      <w:suppressAutoHyphens/>
      <w:spacing w:before="240" w:after="60" w:line="240" w:lineRule="auto"/>
      <w:ind w:left="1584" w:hanging="1584"/>
      <w:jc w:val="both"/>
      <w:outlineLvl w:val="8"/>
    </w:pPr>
    <w:rPr>
      <w:rFonts w:ascii="Arial" w:eastAsia="Arial" w:hAnsi="Arial" w:cs="Mangal"/>
      <w:b/>
      <w:i/>
      <w:kern w:val="1"/>
      <w:sz w:val="18"/>
      <w:szCs w:val="20"/>
      <w:lang w:val="x-none" w:eastAsia="hi-IN" w:bidi="hi-IN"/>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alloon Text"/>
    <w:basedOn w:val="a8"/>
    <w:link w:val="ae"/>
    <w:uiPriority w:val="99"/>
    <w:unhideWhenUsed/>
    <w:rsid w:val="00B65E7C"/>
    <w:pPr>
      <w:spacing w:after="0" w:line="240" w:lineRule="auto"/>
    </w:pPr>
    <w:rPr>
      <w:rFonts w:ascii="Tahoma" w:hAnsi="Tahoma" w:cs="Tahoma"/>
      <w:sz w:val="16"/>
      <w:szCs w:val="16"/>
    </w:rPr>
  </w:style>
  <w:style w:type="character" w:customStyle="1" w:styleId="ae">
    <w:name w:val="Текст выноски Знак"/>
    <w:basedOn w:val="aa"/>
    <w:link w:val="ad"/>
    <w:uiPriority w:val="99"/>
    <w:rsid w:val="00B65E7C"/>
    <w:rPr>
      <w:rFonts w:ascii="Tahoma" w:hAnsi="Tahoma" w:cs="Tahoma"/>
      <w:sz w:val="16"/>
      <w:szCs w:val="16"/>
    </w:rPr>
  </w:style>
  <w:style w:type="character" w:styleId="af">
    <w:name w:val="Hyperlink"/>
    <w:basedOn w:val="aa"/>
    <w:unhideWhenUsed/>
    <w:rsid w:val="00770D9D"/>
    <w:rPr>
      <w:color w:val="0000FF"/>
      <w:u w:val="single"/>
    </w:rPr>
  </w:style>
  <w:style w:type="paragraph" w:styleId="af0">
    <w:name w:val="List Paragraph"/>
    <w:basedOn w:val="a8"/>
    <w:link w:val="af1"/>
    <w:uiPriority w:val="34"/>
    <w:qFormat/>
    <w:rsid w:val="00243E07"/>
    <w:pPr>
      <w:ind w:left="720"/>
      <w:contextualSpacing/>
    </w:pPr>
  </w:style>
  <w:style w:type="paragraph" w:customStyle="1" w:styleId="23">
    <w:name w:val="Знак Знак2 Знак Знак Знак Знак Знак Знак Знак Знак"/>
    <w:basedOn w:val="a8"/>
    <w:next w:val="21"/>
    <w:autoRedefine/>
    <w:qFormat/>
    <w:rsid w:val="006212B9"/>
    <w:pPr>
      <w:spacing w:after="160" w:line="240" w:lineRule="exact"/>
    </w:pPr>
    <w:rPr>
      <w:rFonts w:ascii="Calibri" w:eastAsia="Times New Roman" w:hAnsi="Calibri" w:cs="Calibri"/>
      <w:sz w:val="24"/>
      <w:szCs w:val="24"/>
      <w:lang w:val="en-US"/>
    </w:rPr>
  </w:style>
  <w:style w:type="character" w:customStyle="1" w:styleId="22">
    <w:name w:val="Заголовок 2 Знак"/>
    <w:aliases w:val="H2 Знак,h2 Знак Знак,h2 Знак1,Chapter Title Знак,Sub Head Знак,PullOut Знак,HTA Überschrift 2 Знак Знак,Major Знак Знак,Reset numbering Знак Знак,B Знак Знак,Heading 2 - Bid Знак Знак,HTA Überschrift 2 Знак1,Major Знак1,B Знак1"/>
    <w:basedOn w:val="aa"/>
    <w:link w:val="21"/>
    <w:rsid w:val="006212B9"/>
    <w:rPr>
      <w:rFonts w:asciiTheme="majorHAnsi" w:eastAsiaTheme="majorEastAsia" w:hAnsiTheme="majorHAnsi" w:cstheme="majorBidi"/>
      <w:b/>
      <w:bCs/>
      <w:color w:val="4F81BD" w:themeColor="accent1"/>
      <w:sz w:val="26"/>
      <w:szCs w:val="26"/>
    </w:rPr>
  </w:style>
  <w:style w:type="paragraph" w:styleId="af2">
    <w:name w:val="header"/>
    <w:aliases w:val="Linie,Название 2,header"/>
    <w:basedOn w:val="a8"/>
    <w:link w:val="af3"/>
    <w:unhideWhenUsed/>
    <w:qFormat/>
    <w:rsid w:val="00F37CA2"/>
    <w:pPr>
      <w:tabs>
        <w:tab w:val="center" w:pos="4677"/>
        <w:tab w:val="right" w:pos="9355"/>
      </w:tabs>
      <w:spacing w:after="0" w:line="240" w:lineRule="auto"/>
    </w:pPr>
  </w:style>
  <w:style w:type="character" w:customStyle="1" w:styleId="af3">
    <w:name w:val="Верхний колонтитул Знак"/>
    <w:aliases w:val="Linie Знак1,Название 2 Знак1,header Знак"/>
    <w:basedOn w:val="aa"/>
    <w:link w:val="af2"/>
    <w:rsid w:val="00F37CA2"/>
  </w:style>
  <w:style w:type="character" w:styleId="af4">
    <w:name w:val="page number"/>
    <w:basedOn w:val="aa"/>
    <w:rsid w:val="00F37CA2"/>
  </w:style>
  <w:style w:type="paragraph" w:customStyle="1" w:styleId="ConsPlusCell">
    <w:name w:val="ConsPlusCell"/>
    <w:uiPriority w:val="99"/>
    <w:qFormat/>
    <w:rsid w:val="00DA3A3D"/>
    <w:pPr>
      <w:autoSpaceDE w:val="0"/>
      <w:autoSpaceDN w:val="0"/>
      <w:adjustRightInd w:val="0"/>
      <w:spacing w:after="0" w:line="240" w:lineRule="auto"/>
    </w:pPr>
    <w:rPr>
      <w:rFonts w:ascii="Times New Roman" w:eastAsia="Times New Roman" w:hAnsi="Times New Roman" w:cs="Times New Roman"/>
      <w:lang w:eastAsia="ru-RU"/>
    </w:rPr>
  </w:style>
  <w:style w:type="character" w:customStyle="1" w:styleId="12">
    <w:name w:val="Заголовок 1 Знак"/>
    <w:aliases w:val="H1 Знак,Аукцион: Заголовок 1 Знак,Document Header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h Знак"/>
    <w:basedOn w:val="aa"/>
    <w:link w:val="10"/>
    <w:rsid w:val="00564BF6"/>
    <w:rPr>
      <w:rFonts w:ascii="Times New Roman" w:eastAsia="Calibri" w:hAnsi="Times New Roman" w:cs="Times New Roman"/>
      <w:b/>
      <w:bCs/>
      <w:kern w:val="28"/>
      <w:sz w:val="36"/>
      <w:szCs w:val="36"/>
      <w:lang w:eastAsia="ru-RU"/>
    </w:rPr>
  </w:style>
  <w:style w:type="character" w:customStyle="1" w:styleId="31">
    <w:name w:val="Заголовок 3 Знак"/>
    <w:aliases w:val="H3 Знак,h3 Знак,Çàãîëîâîê 3 Знак,Заголовок 3 Знак Знак Знак,Заголовок 3 Знак2 Знак Знак Знак,Заголовок 3 Знак1 Знак Знак1 Знак Знак,Заголовок 3 Знак Знак Знак Знак1 Знак Знак,Заголовок 3 Знак2 Знак Знак Знак Знак Знак Знак"/>
    <w:basedOn w:val="aa"/>
    <w:link w:val="30"/>
    <w:rsid w:val="00564BF6"/>
    <w:rPr>
      <w:rFonts w:ascii="Arial" w:eastAsia="Calibri" w:hAnsi="Arial" w:cs="Arial"/>
      <w:b/>
      <w:bCs/>
      <w:noProof/>
      <w:sz w:val="26"/>
      <w:szCs w:val="26"/>
      <w:lang w:eastAsia="ru-RU"/>
    </w:rPr>
  </w:style>
  <w:style w:type="character" w:customStyle="1" w:styleId="40">
    <w:name w:val="Заголовок 4 Знак"/>
    <w:aliases w:val="H4 Знак2,Çàãîëîâîê 4 Знак2,Параграф Знак,Ïàðàãðàô Знак1,Заг. Схем Знак1,Заг. Схемы Знак1,HTA Überschrift 4 Знак1,Sub-Minor Знак1,Heading 4 - Bid Знак1,Level 2 - a Знак1,OG Heading 4 Знак1,Level 2 - a Знак Знак Знак"/>
    <w:basedOn w:val="aa"/>
    <w:link w:val="4"/>
    <w:rsid w:val="00564BF6"/>
    <w:rPr>
      <w:rFonts w:ascii="Arial" w:eastAsia="Arial" w:hAnsi="Arial" w:cs="Mangal"/>
      <w:kern w:val="1"/>
      <w:sz w:val="24"/>
      <w:szCs w:val="20"/>
      <w:lang w:val="x-none" w:eastAsia="hi-IN" w:bidi="hi-IN"/>
    </w:rPr>
  </w:style>
  <w:style w:type="character" w:customStyle="1" w:styleId="50">
    <w:name w:val="Заголовок 5 Знак"/>
    <w:aliases w:val="H5 Знак2,Çàãîëîâîê 5 Знак1,HTA Überschrift 5 Знак,Level 3 - i Знак,OG Appendix Знак"/>
    <w:basedOn w:val="aa"/>
    <w:link w:val="5"/>
    <w:rsid w:val="00564BF6"/>
    <w:rPr>
      <w:rFonts w:ascii="Arial" w:eastAsia="Arial" w:hAnsi="Arial" w:cs="Mangal"/>
      <w:kern w:val="1"/>
      <w:szCs w:val="20"/>
      <w:lang w:val="x-none" w:eastAsia="hi-IN" w:bidi="hi-IN"/>
    </w:rPr>
  </w:style>
  <w:style w:type="character" w:customStyle="1" w:styleId="60">
    <w:name w:val="Заголовок 6 Знак"/>
    <w:aliases w:val="H6 Знак1,Legal Level 1. Знак,OG Distribution Знак,Legal Level 1. Знак Знак Знак"/>
    <w:basedOn w:val="aa"/>
    <w:link w:val="6"/>
    <w:rsid w:val="00564BF6"/>
    <w:rPr>
      <w:rFonts w:ascii="Arial" w:eastAsia="Arial" w:hAnsi="Arial" w:cs="Mangal"/>
      <w:i/>
      <w:kern w:val="1"/>
      <w:szCs w:val="20"/>
      <w:lang w:val="x-none" w:eastAsia="hi-IN" w:bidi="hi-IN"/>
    </w:rPr>
  </w:style>
  <w:style w:type="character" w:customStyle="1" w:styleId="70">
    <w:name w:val="Заголовок 7 Знак"/>
    <w:aliases w:val="Legal Level 1.1. Знак,Legal Level 1.1. Знак Знак Знак"/>
    <w:basedOn w:val="aa"/>
    <w:link w:val="7"/>
    <w:rsid w:val="00564BF6"/>
    <w:rPr>
      <w:rFonts w:ascii="Arial" w:eastAsia="Arial" w:hAnsi="Arial" w:cs="Mangal"/>
      <w:kern w:val="1"/>
      <w:sz w:val="20"/>
      <w:szCs w:val="20"/>
      <w:lang w:val="x-none" w:eastAsia="hi-IN" w:bidi="hi-IN"/>
    </w:rPr>
  </w:style>
  <w:style w:type="character" w:customStyle="1" w:styleId="80">
    <w:name w:val="Заголовок 8 Знак"/>
    <w:aliases w:val="Legal Level 1.1.1. Знак"/>
    <w:basedOn w:val="aa"/>
    <w:link w:val="8"/>
    <w:rsid w:val="00564BF6"/>
    <w:rPr>
      <w:rFonts w:ascii="Times New Roman" w:eastAsia="Calibri" w:hAnsi="Times New Roman" w:cs="Times New Roman"/>
      <w:sz w:val="40"/>
      <w:szCs w:val="40"/>
      <w:lang w:eastAsia="ru-RU"/>
    </w:rPr>
  </w:style>
  <w:style w:type="character" w:customStyle="1" w:styleId="90">
    <w:name w:val="Заголовок 9 Знак"/>
    <w:aliases w:val="Legal Level 1.1.1.1. Знак2,Знак7 Знак2,Заголовок 9 Знак Знак Знак3,Заголовок 9 Знак Знак Знак Знак2"/>
    <w:basedOn w:val="aa"/>
    <w:link w:val="9"/>
    <w:rsid w:val="00564BF6"/>
    <w:rPr>
      <w:rFonts w:ascii="Arial" w:eastAsia="Arial" w:hAnsi="Arial" w:cs="Mangal"/>
      <w:b/>
      <w:i/>
      <w:kern w:val="1"/>
      <w:sz w:val="18"/>
      <w:szCs w:val="20"/>
      <w:lang w:val="x-none" w:eastAsia="hi-IN" w:bidi="hi-IN"/>
    </w:rPr>
  </w:style>
  <w:style w:type="numbering" w:customStyle="1" w:styleId="13">
    <w:name w:val="Нет списка1"/>
    <w:next w:val="ac"/>
    <w:semiHidden/>
    <w:rsid w:val="00564BF6"/>
  </w:style>
  <w:style w:type="paragraph" w:customStyle="1" w:styleId="ConsNonformat">
    <w:name w:val="ConsNonformat"/>
    <w:qFormat/>
    <w:rsid w:val="00564BF6"/>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25">
    <w:name w:val="Body Text Indent 2"/>
    <w:basedOn w:val="a8"/>
    <w:link w:val="26"/>
    <w:uiPriority w:val="99"/>
    <w:rsid w:val="00564BF6"/>
    <w:pPr>
      <w:spacing w:after="120" w:line="480" w:lineRule="auto"/>
      <w:ind w:left="283"/>
      <w:jc w:val="both"/>
    </w:pPr>
    <w:rPr>
      <w:rFonts w:ascii="Times New Roman" w:eastAsia="Calibri" w:hAnsi="Times New Roman" w:cs="Times New Roman"/>
      <w:sz w:val="24"/>
      <w:szCs w:val="24"/>
      <w:lang w:eastAsia="ru-RU"/>
    </w:rPr>
  </w:style>
  <w:style w:type="character" w:customStyle="1" w:styleId="26">
    <w:name w:val="Основной текст с отступом 2 Знак"/>
    <w:basedOn w:val="aa"/>
    <w:link w:val="25"/>
    <w:uiPriority w:val="99"/>
    <w:rsid w:val="00564BF6"/>
    <w:rPr>
      <w:rFonts w:ascii="Times New Roman" w:eastAsia="Calibri" w:hAnsi="Times New Roman" w:cs="Times New Roman"/>
      <w:sz w:val="24"/>
      <w:szCs w:val="24"/>
      <w:lang w:eastAsia="ru-RU"/>
    </w:rPr>
  </w:style>
  <w:style w:type="paragraph" w:customStyle="1" w:styleId="1">
    <w:name w:val="Стиль1"/>
    <w:basedOn w:val="a8"/>
    <w:uiPriority w:val="99"/>
    <w:qFormat/>
    <w:rsid w:val="00564BF6"/>
    <w:pPr>
      <w:keepNext/>
      <w:keepLines/>
      <w:widowControl w:val="0"/>
      <w:numPr>
        <w:numId w:val="1"/>
      </w:numPr>
      <w:suppressLineNumbers/>
      <w:suppressAutoHyphens/>
      <w:spacing w:after="60" w:line="240" w:lineRule="auto"/>
      <w:jc w:val="both"/>
    </w:pPr>
    <w:rPr>
      <w:rFonts w:ascii="Times New Roman" w:eastAsia="Calibri" w:hAnsi="Times New Roman" w:cs="Times New Roman"/>
      <w:b/>
      <w:bCs/>
      <w:sz w:val="28"/>
      <w:szCs w:val="28"/>
      <w:lang w:eastAsia="ru-RU"/>
    </w:rPr>
  </w:style>
  <w:style w:type="paragraph" w:customStyle="1" w:styleId="2">
    <w:name w:val="Стиль2"/>
    <w:basedOn w:val="20"/>
    <w:qFormat/>
    <w:rsid w:val="00564BF6"/>
    <w:pPr>
      <w:keepNext/>
      <w:keepLines/>
      <w:widowControl w:val="0"/>
      <w:numPr>
        <w:ilvl w:val="1"/>
      </w:numPr>
      <w:suppressLineNumbers/>
      <w:tabs>
        <w:tab w:val="num" w:pos="10717"/>
      </w:tabs>
      <w:suppressAutoHyphens/>
      <w:spacing w:after="60"/>
      <w:jc w:val="both"/>
    </w:pPr>
    <w:rPr>
      <w:b/>
      <w:bCs/>
      <w:noProof w:val="0"/>
    </w:rPr>
  </w:style>
  <w:style w:type="paragraph" w:styleId="20">
    <w:name w:val="List Number 2"/>
    <w:basedOn w:val="a8"/>
    <w:rsid w:val="00564BF6"/>
    <w:pPr>
      <w:numPr>
        <w:ilvl w:val="2"/>
        <w:numId w:val="1"/>
      </w:numPr>
      <w:tabs>
        <w:tab w:val="num" w:pos="432"/>
      </w:tabs>
      <w:spacing w:after="0" w:line="240" w:lineRule="auto"/>
      <w:ind w:left="432" w:hanging="432"/>
    </w:pPr>
    <w:rPr>
      <w:rFonts w:ascii="Times New Roman" w:eastAsia="Calibri" w:hAnsi="Times New Roman" w:cs="Times New Roman"/>
      <w:noProof/>
      <w:sz w:val="24"/>
      <w:szCs w:val="24"/>
      <w:lang w:eastAsia="ru-RU"/>
    </w:rPr>
  </w:style>
  <w:style w:type="paragraph" w:customStyle="1" w:styleId="ConsNormal">
    <w:name w:val="ConsNormal"/>
    <w:link w:val="ConsNormal0"/>
    <w:qFormat/>
    <w:rsid w:val="00564BF6"/>
    <w:pPr>
      <w:widowControl w:val="0"/>
      <w:autoSpaceDE w:val="0"/>
      <w:autoSpaceDN w:val="0"/>
      <w:adjustRightInd w:val="0"/>
      <w:spacing w:after="0" w:line="240" w:lineRule="auto"/>
      <w:ind w:left="709" w:right="19772" w:firstLine="720"/>
      <w:jc w:val="both"/>
    </w:pPr>
    <w:rPr>
      <w:rFonts w:ascii="Arial" w:eastAsia="Calibri" w:hAnsi="Arial" w:cs="Arial"/>
      <w:sz w:val="20"/>
      <w:szCs w:val="20"/>
      <w:lang w:eastAsia="ru-RU"/>
    </w:rPr>
  </w:style>
  <w:style w:type="paragraph" w:customStyle="1" w:styleId="32">
    <w:name w:val="Стиль3"/>
    <w:basedOn w:val="25"/>
    <w:qFormat/>
    <w:rsid w:val="00564BF6"/>
    <w:pPr>
      <w:widowControl w:val="0"/>
      <w:tabs>
        <w:tab w:val="num" w:pos="1307"/>
      </w:tabs>
      <w:adjustRightInd w:val="0"/>
      <w:spacing w:after="0" w:line="240" w:lineRule="auto"/>
      <w:ind w:left="1080"/>
      <w:textAlignment w:val="baseline"/>
    </w:pPr>
  </w:style>
  <w:style w:type="paragraph" w:customStyle="1" w:styleId="33">
    <w:name w:val="Стиль3 Знак Знак"/>
    <w:basedOn w:val="25"/>
    <w:qFormat/>
    <w:rsid w:val="00564BF6"/>
    <w:pPr>
      <w:widowControl w:val="0"/>
      <w:tabs>
        <w:tab w:val="num" w:pos="227"/>
      </w:tabs>
      <w:adjustRightInd w:val="0"/>
      <w:spacing w:after="0" w:line="240" w:lineRule="auto"/>
      <w:ind w:left="0"/>
      <w:textAlignment w:val="baseline"/>
    </w:pPr>
  </w:style>
  <w:style w:type="paragraph" w:styleId="af5">
    <w:name w:val="Body Text Indent"/>
    <w:aliases w:val="текст,Основной текст 1,Нумерованный список !!,Основной текст с отступом2,Основной текст с отступом Знак Знак,Основной текст с отступом Знак2,текст Знак1,Основной текст с отступом Знак2 Знак,текст Знак Знак Знак"/>
    <w:basedOn w:val="a8"/>
    <w:link w:val="af6"/>
    <w:qFormat/>
    <w:rsid w:val="00564BF6"/>
    <w:pPr>
      <w:spacing w:after="120" w:line="240" w:lineRule="auto"/>
      <w:ind w:left="283"/>
    </w:pPr>
    <w:rPr>
      <w:rFonts w:ascii="Times New Roman" w:eastAsia="Calibri" w:hAnsi="Times New Roman" w:cs="Times New Roman"/>
      <w:noProof/>
      <w:sz w:val="24"/>
      <w:szCs w:val="24"/>
      <w:lang w:eastAsia="ru-RU"/>
    </w:rPr>
  </w:style>
  <w:style w:type="character" w:customStyle="1" w:styleId="af6">
    <w:name w:val="Основной текст с отступом Знак"/>
    <w:aliases w:val="текст Знак,Основной текст 1 Знак,Нумерованный список !! Знак,Основной текст с отступом2 Знак,Основной текст с отступом Знак Знак Знак,Основной текст с отступом Знак2 Знак1,текст Знак1 Знак,текст Знак Знак Знак Знак"/>
    <w:basedOn w:val="aa"/>
    <w:link w:val="af5"/>
    <w:rsid w:val="00564BF6"/>
    <w:rPr>
      <w:rFonts w:ascii="Times New Roman" w:eastAsia="Calibri" w:hAnsi="Times New Roman" w:cs="Times New Roman"/>
      <w:noProof/>
      <w:sz w:val="24"/>
      <w:szCs w:val="24"/>
      <w:lang w:eastAsia="ru-RU"/>
    </w:rPr>
  </w:style>
  <w:style w:type="paragraph" w:customStyle="1" w:styleId="14">
    <w:name w:val="Маркер1"/>
    <w:basedOn w:val="a8"/>
    <w:qFormat/>
    <w:rsid w:val="00564BF6"/>
    <w:pPr>
      <w:tabs>
        <w:tab w:val="left" w:pos="360"/>
      </w:tabs>
      <w:suppressAutoHyphens/>
      <w:spacing w:before="120" w:after="0" w:line="300" w:lineRule="atLeast"/>
      <w:jc w:val="both"/>
    </w:pPr>
    <w:rPr>
      <w:rFonts w:ascii="Times New Roman" w:eastAsia="Calibri" w:hAnsi="Times New Roman" w:cs="Times New Roman"/>
      <w:noProof/>
      <w:sz w:val="24"/>
      <w:szCs w:val="24"/>
      <w:lang w:eastAsia="ar-SA"/>
    </w:rPr>
  </w:style>
  <w:style w:type="paragraph" w:customStyle="1" w:styleId="ConsPlusNormal">
    <w:name w:val="ConsPlusNormal"/>
    <w:link w:val="ConsPlusNormal0"/>
    <w:qFormat/>
    <w:rsid w:val="00564BF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9">
    <w:name w:val="Body Text"/>
    <w:aliases w:val="Основной текст Знак Знак Знак,Основной текст Знак Знак Знак Знак,body text,body text Знак,Caaieiaie aeaau,body text Знак Знак,Заголовок главы"/>
    <w:basedOn w:val="a8"/>
    <w:link w:val="af7"/>
    <w:qFormat/>
    <w:rsid w:val="00564BF6"/>
    <w:pPr>
      <w:spacing w:after="120" w:line="240" w:lineRule="auto"/>
      <w:jc w:val="both"/>
    </w:pPr>
    <w:rPr>
      <w:rFonts w:ascii="Times New Roman" w:eastAsia="Calibri"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body text Знак1,body text Знак Знак1,Caaieiaie aeaau Знак,body text Знак Знак Знак,Заголовок главы Знак1"/>
    <w:basedOn w:val="aa"/>
    <w:link w:val="a9"/>
    <w:rsid w:val="00564BF6"/>
    <w:rPr>
      <w:rFonts w:ascii="Times New Roman" w:eastAsia="Calibri" w:hAnsi="Times New Roman" w:cs="Times New Roman"/>
      <w:sz w:val="24"/>
      <w:szCs w:val="24"/>
      <w:lang w:eastAsia="ru-RU"/>
    </w:rPr>
  </w:style>
  <w:style w:type="paragraph" w:customStyle="1" w:styleId="15">
    <w:name w:val="Список1"/>
    <w:basedOn w:val="a8"/>
    <w:rsid w:val="00564BF6"/>
    <w:pPr>
      <w:tabs>
        <w:tab w:val="left" w:pos="7088"/>
      </w:tabs>
      <w:spacing w:after="0" w:line="360" w:lineRule="auto"/>
      <w:ind w:left="720" w:hanging="360"/>
    </w:pPr>
    <w:rPr>
      <w:rFonts w:ascii="Times New Roman" w:eastAsia="Calibri" w:hAnsi="Times New Roman" w:cs="Times New Roman"/>
      <w:sz w:val="24"/>
      <w:szCs w:val="24"/>
      <w:lang w:eastAsia="ru-RU"/>
    </w:rPr>
  </w:style>
  <w:style w:type="paragraph" w:customStyle="1" w:styleId="mark-">
    <w:name w:val="mark -"/>
    <w:basedOn w:val="a8"/>
    <w:qFormat/>
    <w:rsid w:val="00564BF6"/>
    <w:pPr>
      <w:numPr>
        <w:numId w:val="2"/>
      </w:numPr>
      <w:tabs>
        <w:tab w:val="clear" w:pos="360"/>
        <w:tab w:val="num" w:pos="1134"/>
        <w:tab w:val="right" w:leader="dot" w:pos="10490"/>
      </w:tabs>
      <w:spacing w:after="40" w:line="240" w:lineRule="auto"/>
      <w:ind w:left="1134" w:hanging="425"/>
    </w:pPr>
    <w:rPr>
      <w:rFonts w:ascii="Times New Roman" w:eastAsia="Calibri" w:hAnsi="Times New Roman" w:cs="Times New Roman"/>
      <w:sz w:val="24"/>
      <w:szCs w:val="24"/>
      <w:lang w:eastAsia="ru-RU"/>
    </w:rPr>
  </w:style>
  <w:style w:type="paragraph" w:customStyle="1" w:styleId="af8">
    <w:name w:val="Содержимое таблицы"/>
    <w:basedOn w:val="a8"/>
    <w:qFormat/>
    <w:rsid w:val="00564BF6"/>
    <w:pPr>
      <w:suppressLineNumbers/>
      <w:suppressAutoHyphens/>
      <w:spacing w:after="0" w:line="240" w:lineRule="auto"/>
    </w:pPr>
    <w:rPr>
      <w:rFonts w:ascii="Times New Roman" w:eastAsia="Calibri" w:hAnsi="Times New Roman" w:cs="Times New Roman"/>
      <w:sz w:val="24"/>
      <w:szCs w:val="24"/>
      <w:lang w:eastAsia="ar-SA"/>
    </w:rPr>
  </w:style>
  <w:style w:type="paragraph" w:customStyle="1" w:styleId="16">
    <w:name w:val="Абзац списка1"/>
    <w:basedOn w:val="a8"/>
    <w:rsid w:val="00564BF6"/>
    <w:pPr>
      <w:spacing w:after="0" w:line="240" w:lineRule="auto"/>
      <w:ind w:left="708"/>
    </w:pPr>
    <w:rPr>
      <w:rFonts w:ascii="Times New Roman" w:eastAsia="Calibri" w:hAnsi="Times New Roman" w:cs="Times New Roman"/>
      <w:sz w:val="24"/>
      <w:szCs w:val="24"/>
      <w:lang w:eastAsia="ru-RU"/>
    </w:rPr>
  </w:style>
  <w:style w:type="paragraph" w:styleId="34">
    <w:name w:val="toc 3"/>
    <w:basedOn w:val="a8"/>
    <w:next w:val="a8"/>
    <w:autoRedefine/>
    <w:rsid w:val="00564BF6"/>
    <w:pPr>
      <w:spacing w:after="100" w:line="240" w:lineRule="auto"/>
      <w:jc w:val="both"/>
    </w:pPr>
    <w:rPr>
      <w:rFonts w:ascii="Times New Roman" w:eastAsia="Calibri" w:hAnsi="Times New Roman" w:cs="Times New Roman"/>
      <w:b/>
      <w:bCs/>
      <w:noProof/>
      <w:sz w:val="24"/>
      <w:szCs w:val="24"/>
      <w:lang w:eastAsia="ru-RU"/>
    </w:rPr>
  </w:style>
  <w:style w:type="paragraph" w:customStyle="1" w:styleId="af9">
    <w:name w:val="Заголовок статьи"/>
    <w:basedOn w:val="a8"/>
    <w:next w:val="a8"/>
    <w:qFormat/>
    <w:rsid w:val="00564BF6"/>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table" w:styleId="afa">
    <w:name w:val="Table Grid"/>
    <w:aliases w:val="Основной текст с отступом Знак1"/>
    <w:basedOn w:val="ab"/>
    <w:uiPriority w:val="39"/>
    <w:rsid w:val="00564B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0">
    <w:name w:val="Основной текст с отступом 31"/>
    <w:basedOn w:val="a8"/>
    <w:qFormat/>
    <w:rsid w:val="00564BF6"/>
    <w:pPr>
      <w:keepNext/>
      <w:shd w:val="clear" w:color="auto" w:fill="FFFFFF"/>
      <w:tabs>
        <w:tab w:val="left" w:pos="811"/>
      </w:tabs>
      <w:suppressAutoHyphens/>
      <w:spacing w:after="0" w:line="100" w:lineRule="atLeast"/>
      <w:ind w:firstLine="709"/>
      <w:jc w:val="both"/>
    </w:pPr>
    <w:rPr>
      <w:rFonts w:ascii="Times New Roman" w:eastAsia="Times New Roman" w:hAnsi="Times New Roman" w:cs="Times New Roman"/>
      <w:sz w:val="26"/>
      <w:szCs w:val="26"/>
      <w:lang w:eastAsia="ar-SA"/>
    </w:rPr>
  </w:style>
  <w:style w:type="paragraph" w:customStyle="1" w:styleId="ConsPlusNonformat">
    <w:name w:val="ConsPlusNonformat"/>
    <w:basedOn w:val="a8"/>
    <w:next w:val="ConsPlusNormal"/>
    <w:qFormat/>
    <w:rsid w:val="00564BF6"/>
    <w:pPr>
      <w:suppressAutoHyphens/>
      <w:spacing w:after="0" w:line="240" w:lineRule="auto"/>
    </w:pPr>
    <w:rPr>
      <w:rFonts w:ascii="Courier New" w:eastAsia="Courier New" w:hAnsi="Courier New" w:cs="Courier New"/>
      <w:sz w:val="20"/>
      <w:szCs w:val="20"/>
      <w:lang w:eastAsia="ar-SA"/>
    </w:rPr>
  </w:style>
  <w:style w:type="paragraph" w:customStyle="1" w:styleId="311">
    <w:name w:val="Основной текст 31"/>
    <w:basedOn w:val="a8"/>
    <w:qFormat/>
    <w:rsid w:val="00564BF6"/>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8"/>
    <w:qFormat/>
    <w:rsid w:val="00564BF6"/>
    <w:pPr>
      <w:widowControl w:val="0"/>
      <w:autoSpaceDE w:val="0"/>
      <w:autoSpaceDN w:val="0"/>
      <w:adjustRightInd w:val="0"/>
      <w:spacing w:after="0" w:line="300" w:lineRule="exact"/>
      <w:ind w:firstLine="691"/>
      <w:jc w:val="both"/>
    </w:pPr>
    <w:rPr>
      <w:rFonts w:ascii="Times New Roman" w:eastAsia="Times New Roman" w:hAnsi="Times New Roman" w:cs="Times New Roman"/>
      <w:sz w:val="24"/>
      <w:szCs w:val="24"/>
      <w:lang w:eastAsia="ru-RU"/>
    </w:rPr>
  </w:style>
  <w:style w:type="paragraph" w:styleId="afb">
    <w:name w:val="footer"/>
    <w:aliases w:val="Верхний  колонтитул,Знак71"/>
    <w:basedOn w:val="a8"/>
    <w:link w:val="afc"/>
    <w:qFormat/>
    <w:rsid w:val="00564BF6"/>
    <w:pPr>
      <w:tabs>
        <w:tab w:val="center" w:pos="4677"/>
        <w:tab w:val="right" w:pos="9355"/>
      </w:tabs>
      <w:suppressAutoHyphens/>
      <w:spacing w:after="0" w:line="240" w:lineRule="auto"/>
    </w:pPr>
    <w:rPr>
      <w:rFonts w:ascii="Times New Roman" w:eastAsia="Calibri" w:hAnsi="Times New Roman" w:cs="Times New Roman"/>
      <w:sz w:val="20"/>
      <w:szCs w:val="20"/>
      <w:lang w:eastAsia="ar-SA"/>
    </w:rPr>
  </w:style>
  <w:style w:type="character" w:customStyle="1" w:styleId="afc">
    <w:name w:val="Нижний колонтитул Знак"/>
    <w:aliases w:val="Верхний  колонтитул Знак,Знак71 Знак"/>
    <w:basedOn w:val="aa"/>
    <w:link w:val="afb"/>
    <w:rsid w:val="00564BF6"/>
    <w:rPr>
      <w:rFonts w:ascii="Times New Roman" w:eastAsia="Calibri" w:hAnsi="Times New Roman" w:cs="Times New Roman"/>
      <w:sz w:val="20"/>
      <w:szCs w:val="20"/>
      <w:lang w:eastAsia="ar-SA"/>
    </w:rPr>
  </w:style>
  <w:style w:type="paragraph" w:customStyle="1" w:styleId="afd">
    <w:name w:val="Знак Знак Знак Знак Знак Знак Знак"/>
    <w:basedOn w:val="a8"/>
    <w:rsid w:val="00564BF6"/>
    <w:pPr>
      <w:spacing w:after="160" w:line="240" w:lineRule="exact"/>
    </w:pPr>
    <w:rPr>
      <w:rFonts w:ascii="Verdana" w:eastAsia="Times New Roman" w:hAnsi="Verdana" w:cs="Times New Roman"/>
      <w:sz w:val="20"/>
      <w:szCs w:val="20"/>
      <w:lang w:val="en-US"/>
    </w:rPr>
  </w:style>
  <w:style w:type="character" w:styleId="afe">
    <w:name w:val="annotation reference"/>
    <w:rsid w:val="00564BF6"/>
    <w:rPr>
      <w:sz w:val="16"/>
      <w:szCs w:val="16"/>
    </w:rPr>
  </w:style>
  <w:style w:type="paragraph" w:styleId="aff">
    <w:name w:val="annotation text"/>
    <w:basedOn w:val="a8"/>
    <w:link w:val="aff0"/>
    <w:rsid w:val="00564BF6"/>
    <w:pPr>
      <w:suppressAutoHyphens/>
      <w:spacing w:after="0" w:line="240" w:lineRule="auto"/>
    </w:pPr>
    <w:rPr>
      <w:rFonts w:ascii="Times New Roman" w:eastAsia="Calibri" w:hAnsi="Times New Roman" w:cs="Times New Roman"/>
      <w:sz w:val="20"/>
      <w:szCs w:val="20"/>
      <w:lang w:eastAsia="ar-SA"/>
    </w:rPr>
  </w:style>
  <w:style w:type="character" w:customStyle="1" w:styleId="aff0">
    <w:name w:val="Текст примечания Знак"/>
    <w:basedOn w:val="aa"/>
    <w:link w:val="aff"/>
    <w:rsid w:val="00564BF6"/>
    <w:rPr>
      <w:rFonts w:ascii="Times New Roman" w:eastAsia="Calibri" w:hAnsi="Times New Roman" w:cs="Times New Roman"/>
      <w:sz w:val="20"/>
      <w:szCs w:val="20"/>
      <w:lang w:eastAsia="ar-SA"/>
    </w:rPr>
  </w:style>
  <w:style w:type="paragraph" w:styleId="aff1">
    <w:name w:val="annotation subject"/>
    <w:basedOn w:val="aff"/>
    <w:next w:val="aff"/>
    <w:link w:val="aff2"/>
    <w:rsid w:val="00564BF6"/>
    <w:rPr>
      <w:b/>
      <w:bCs/>
    </w:rPr>
  </w:style>
  <w:style w:type="character" w:customStyle="1" w:styleId="aff2">
    <w:name w:val="Тема примечания Знак"/>
    <w:basedOn w:val="aff0"/>
    <w:link w:val="aff1"/>
    <w:rsid w:val="00564BF6"/>
    <w:rPr>
      <w:rFonts w:ascii="Times New Roman" w:eastAsia="Calibri" w:hAnsi="Times New Roman" w:cs="Times New Roman"/>
      <w:b/>
      <w:bCs/>
      <w:sz w:val="20"/>
      <w:szCs w:val="20"/>
      <w:lang w:eastAsia="ar-SA"/>
    </w:rPr>
  </w:style>
  <w:style w:type="character" w:customStyle="1" w:styleId="WW-Absatz-Standardschriftart11111111111111111111111111111">
    <w:name w:val="WW-Absatz-Standardschriftart11111111111111111111111111111"/>
    <w:rsid w:val="00564BF6"/>
  </w:style>
  <w:style w:type="paragraph" w:customStyle="1" w:styleId="2-11">
    <w:name w:val="содержание2-11"/>
    <w:basedOn w:val="a8"/>
    <w:qFormat/>
    <w:rsid w:val="00564BF6"/>
    <w:pPr>
      <w:spacing w:after="60" w:line="240" w:lineRule="auto"/>
      <w:jc w:val="both"/>
    </w:pPr>
    <w:rPr>
      <w:rFonts w:ascii="Times New Roman" w:eastAsia="Times New Roman" w:hAnsi="Times New Roman" w:cs="Times New Roman"/>
      <w:sz w:val="24"/>
      <w:szCs w:val="24"/>
      <w:lang w:eastAsia="ru-RU"/>
    </w:rPr>
  </w:style>
  <w:style w:type="paragraph" w:customStyle="1" w:styleId="17">
    <w:name w:val="Знак1"/>
    <w:basedOn w:val="a8"/>
    <w:rsid w:val="00564BF6"/>
    <w:pPr>
      <w:spacing w:after="160" w:line="240" w:lineRule="exact"/>
    </w:pPr>
    <w:rPr>
      <w:rFonts w:ascii="Verdana" w:eastAsia="Times New Roman" w:hAnsi="Verdana" w:cs="Times New Roman"/>
      <w:sz w:val="20"/>
      <w:szCs w:val="20"/>
      <w:lang w:val="en-US"/>
    </w:rPr>
  </w:style>
  <w:style w:type="paragraph" w:styleId="aff3">
    <w:name w:val="Normal (Web)"/>
    <w:aliases w:val="Обычный (Web)"/>
    <w:basedOn w:val="a8"/>
    <w:qFormat/>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4">
    <w:name w:val="Знак"/>
    <w:basedOn w:val="a8"/>
    <w:rsid w:val="00564BF6"/>
    <w:pPr>
      <w:spacing w:after="160" w:line="240" w:lineRule="exact"/>
    </w:pPr>
    <w:rPr>
      <w:rFonts w:ascii="Verdana" w:eastAsia="Times New Roman" w:hAnsi="Verdana" w:cs="Times New Roman"/>
      <w:sz w:val="20"/>
      <w:szCs w:val="20"/>
      <w:lang w:val="en-US"/>
    </w:rPr>
  </w:style>
  <w:style w:type="character" w:customStyle="1" w:styleId="aff5">
    <w:name w:val="текст Знак Знак"/>
    <w:locked/>
    <w:rsid w:val="00564BF6"/>
    <w:rPr>
      <w:rFonts w:eastAsia="Calibri"/>
      <w:noProof/>
      <w:sz w:val="24"/>
      <w:szCs w:val="24"/>
      <w:lang w:val="ru-RU" w:eastAsia="ru-RU" w:bidi="ar-SA"/>
    </w:rPr>
  </w:style>
  <w:style w:type="character" w:customStyle="1" w:styleId="18">
    <w:name w:val="Знак Знак1"/>
    <w:locked/>
    <w:rsid w:val="00564BF6"/>
    <w:rPr>
      <w:rFonts w:eastAsia="Calibri"/>
      <w:sz w:val="24"/>
      <w:szCs w:val="24"/>
      <w:lang w:val="ru-RU" w:eastAsia="ru-RU" w:bidi="ar-SA"/>
    </w:rPr>
  </w:style>
  <w:style w:type="paragraph" w:customStyle="1" w:styleId="aff6">
    <w:name w:val="Знак Знак Знак Знак"/>
    <w:basedOn w:val="a8"/>
    <w:qFormat/>
    <w:rsid w:val="00564BF6"/>
    <w:pPr>
      <w:autoSpaceDN w:val="0"/>
      <w:spacing w:before="100" w:beforeAutospacing="1" w:after="100" w:afterAutospacing="1" w:line="240" w:lineRule="auto"/>
    </w:pPr>
    <w:rPr>
      <w:rFonts w:ascii="Tahoma" w:eastAsia="Times New Roman" w:hAnsi="Tahoma" w:cs="Times New Roman"/>
      <w:sz w:val="20"/>
      <w:szCs w:val="20"/>
      <w:lang w:val="en-US"/>
    </w:rPr>
  </w:style>
  <w:style w:type="character" w:customStyle="1" w:styleId="FontStyle47">
    <w:name w:val="Font Style47"/>
    <w:rsid w:val="00564BF6"/>
    <w:rPr>
      <w:rFonts w:ascii="Times New Roman" w:hAnsi="Times New Roman" w:cs="Times New Roman" w:hint="default"/>
      <w:sz w:val="24"/>
      <w:szCs w:val="24"/>
    </w:rPr>
  </w:style>
  <w:style w:type="paragraph" w:customStyle="1" w:styleId="Style20">
    <w:name w:val="Style20"/>
    <w:basedOn w:val="a8"/>
    <w:qFormat/>
    <w:rsid w:val="00564BF6"/>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1">
    <w:name w:val="Style11"/>
    <w:basedOn w:val="a8"/>
    <w:qFormat/>
    <w:rsid w:val="00564BF6"/>
    <w:pPr>
      <w:widowControl w:val="0"/>
      <w:autoSpaceDE w:val="0"/>
      <w:autoSpaceDN w:val="0"/>
      <w:adjustRightInd w:val="0"/>
      <w:spacing w:after="0" w:line="300" w:lineRule="exact"/>
    </w:pPr>
    <w:rPr>
      <w:rFonts w:ascii="Times New Roman" w:eastAsia="Times New Roman" w:hAnsi="Times New Roman" w:cs="Times New Roman"/>
      <w:sz w:val="24"/>
      <w:szCs w:val="24"/>
      <w:lang w:eastAsia="ru-RU"/>
    </w:rPr>
  </w:style>
  <w:style w:type="paragraph" w:customStyle="1" w:styleId="Style29">
    <w:name w:val="Style29"/>
    <w:basedOn w:val="a8"/>
    <w:qFormat/>
    <w:rsid w:val="00564BF6"/>
    <w:pPr>
      <w:widowControl w:val="0"/>
      <w:autoSpaceDE w:val="0"/>
      <w:autoSpaceDN w:val="0"/>
      <w:adjustRightInd w:val="0"/>
      <w:spacing w:after="0" w:line="298" w:lineRule="exact"/>
      <w:ind w:firstLine="1186"/>
    </w:pPr>
    <w:rPr>
      <w:rFonts w:ascii="Times New Roman" w:eastAsia="Times New Roman" w:hAnsi="Times New Roman" w:cs="Times New Roman"/>
      <w:sz w:val="24"/>
      <w:szCs w:val="24"/>
      <w:lang w:eastAsia="ru-RU"/>
    </w:rPr>
  </w:style>
  <w:style w:type="paragraph" w:customStyle="1" w:styleId="Style37">
    <w:name w:val="Style37"/>
    <w:basedOn w:val="a8"/>
    <w:qFormat/>
    <w:rsid w:val="00564BF6"/>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character" w:styleId="aff7">
    <w:name w:val="Strong"/>
    <w:qFormat/>
    <w:rsid w:val="00564BF6"/>
    <w:rPr>
      <w:b/>
      <w:bCs/>
    </w:rPr>
  </w:style>
  <w:style w:type="character" w:customStyle="1" w:styleId="content">
    <w:name w:val="content"/>
    <w:basedOn w:val="aa"/>
    <w:rsid w:val="00564BF6"/>
  </w:style>
  <w:style w:type="paragraph" w:customStyle="1" w:styleId="19">
    <w:name w:val="Обычный1"/>
    <w:basedOn w:val="a8"/>
    <w:rsid w:val="00564BF6"/>
    <w:pPr>
      <w:snapToGrid w:val="0"/>
      <w:spacing w:before="100" w:after="10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8"/>
    <w:qFormat/>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a">
    <w:name w:val="Абзац списка1"/>
    <w:basedOn w:val="a8"/>
    <w:uiPriority w:val="99"/>
    <w:qFormat/>
    <w:rsid w:val="00564BF6"/>
    <w:pPr>
      <w:spacing w:after="0" w:line="240" w:lineRule="auto"/>
      <w:ind w:left="708"/>
    </w:pPr>
    <w:rPr>
      <w:rFonts w:ascii="Calibri" w:eastAsia="Calibri" w:hAnsi="Calibri" w:cs="Calibri"/>
      <w:sz w:val="24"/>
      <w:szCs w:val="24"/>
      <w:lang w:eastAsia="ru-RU"/>
    </w:rPr>
  </w:style>
  <w:style w:type="character" w:customStyle="1" w:styleId="ConsPlusNormal0">
    <w:name w:val="ConsPlusNormal Знак"/>
    <w:link w:val="ConsPlusNormal"/>
    <w:locked/>
    <w:rsid w:val="00564BF6"/>
    <w:rPr>
      <w:rFonts w:ascii="Arial" w:eastAsia="Times New Roman" w:hAnsi="Arial" w:cs="Arial"/>
      <w:sz w:val="20"/>
      <w:szCs w:val="20"/>
      <w:lang w:eastAsia="ar-SA"/>
    </w:rPr>
  </w:style>
  <w:style w:type="paragraph" w:styleId="aff8">
    <w:name w:val="TOC Heading"/>
    <w:basedOn w:val="10"/>
    <w:next w:val="a8"/>
    <w:qFormat/>
    <w:rsid w:val="00564BF6"/>
    <w:pPr>
      <w:suppressAutoHyphens/>
      <w:jc w:val="left"/>
      <w:outlineLvl w:val="9"/>
    </w:pPr>
    <w:rPr>
      <w:rFonts w:ascii="Cambria" w:eastAsia="Times New Roman" w:hAnsi="Cambria"/>
      <w:kern w:val="32"/>
      <w:sz w:val="32"/>
      <w:szCs w:val="32"/>
      <w:lang w:eastAsia="ar-SA"/>
    </w:rPr>
  </w:style>
  <w:style w:type="paragraph" w:customStyle="1" w:styleId="s13">
    <w:name w:val="s_13"/>
    <w:basedOn w:val="a8"/>
    <w:qFormat/>
    <w:rsid w:val="00564BF6"/>
    <w:pPr>
      <w:spacing w:after="0" w:line="240" w:lineRule="auto"/>
      <w:ind w:firstLine="720"/>
    </w:pPr>
    <w:rPr>
      <w:rFonts w:ascii="Times New Roman" w:eastAsia="Times New Roman" w:hAnsi="Times New Roman" w:cs="Times New Roman"/>
      <w:sz w:val="20"/>
      <w:szCs w:val="20"/>
      <w:lang w:eastAsia="ru-RU"/>
    </w:rPr>
  </w:style>
  <w:style w:type="paragraph" w:customStyle="1" w:styleId="text">
    <w:name w:val="text"/>
    <w:basedOn w:val="a8"/>
    <w:qFormat/>
    <w:rsid w:val="00564BF6"/>
    <w:pPr>
      <w:spacing w:before="100" w:beforeAutospacing="1" w:after="100" w:afterAutospacing="1" w:line="240" w:lineRule="auto"/>
    </w:pPr>
    <w:rPr>
      <w:rFonts w:ascii="Times New Roman" w:eastAsia="Times New Roman" w:hAnsi="Times New Roman" w:cs="Times New Roman"/>
      <w:sz w:val="18"/>
      <w:szCs w:val="18"/>
      <w:lang w:eastAsia="ru-RU"/>
    </w:rPr>
  </w:style>
  <w:style w:type="character" w:customStyle="1" w:styleId="opisanie1">
    <w:name w:val="opisanie1"/>
    <w:rsid w:val="00564BF6"/>
    <w:rPr>
      <w:b/>
      <w:bCs/>
      <w:sz w:val="18"/>
      <w:szCs w:val="18"/>
    </w:rPr>
  </w:style>
  <w:style w:type="paragraph" w:customStyle="1" w:styleId="27">
    <w:name w:val="Знак Знак2 Знак Знак Знак Знак Знак Знак Знак Знак"/>
    <w:basedOn w:val="a8"/>
    <w:next w:val="21"/>
    <w:autoRedefine/>
    <w:rsid w:val="00564BF6"/>
    <w:pPr>
      <w:spacing w:after="160" w:line="240" w:lineRule="exact"/>
    </w:pPr>
    <w:rPr>
      <w:rFonts w:ascii="Calibri" w:eastAsia="Times New Roman" w:hAnsi="Calibri" w:cs="Calibri"/>
      <w:sz w:val="24"/>
      <w:szCs w:val="24"/>
      <w:lang w:val="en-US"/>
    </w:rPr>
  </w:style>
  <w:style w:type="paragraph" w:styleId="28">
    <w:name w:val="Body Text 2"/>
    <w:basedOn w:val="a8"/>
    <w:link w:val="29"/>
    <w:rsid w:val="00564BF6"/>
    <w:pPr>
      <w:suppressAutoHyphens/>
      <w:spacing w:after="120" w:line="480" w:lineRule="auto"/>
    </w:pPr>
    <w:rPr>
      <w:rFonts w:ascii="Times New Roman" w:eastAsia="Calibri" w:hAnsi="Times New Roman" w:cs="Times New Roman"/>
      <w:sz w:val="20"/>
      <w:szCs w:val="20"/>
      <w:lang w:val="x-none" w:eastAsia="ar-SA"/>
    </w:rPr>
  </w:style>
  <w:style w:type="character" w:customStyle="1" w:styleId="29">
    <w:name w:val="Основной текст 2 Знак"/>
    <w:basedOn w:val="aa"/>
    <w:link w:val="28"/>
    <w:rsid w:val="00564BF6"/>
    <w:rPr>
      <w:rFonts w:ascii="Times New Roman" w:eastAsia="Calibri" w:hAnsi="Times New Roman" w:cs="Times New Roman"/>
      <w:sz w:val="20"/>
      <w:szCs w:val="20"/>
      <w:lang w:val="x-none" w:eastAsia="ar-SA"/>
    </w:rPr>
  </w:style>
  <w:style w:type="character" w:customStyle="1" w:styleId="2a">
    <w:name w:val="текст Знак Знак2"/>
    <w:locked/>
    <w:rsid w:val="00564BF6"/>
    <w:rPr>
      <w:rFonts w:ascii="Times New Roman" w:hAnsi="Times New Roman" w:cs="Times New Roman"/>
      <w:noProof/>
      <w:sz w:val="24"/>
      <w:szCs w:val="24"/>
      <w:lang w:eastAsia="ru-RU"/>
    </w:rPr>
  </w:style>
  <w:style w:type="character" w:customStyle="1" w:styleId="100">
    <w:name w:val="Знак Знак10"/>
    <w:locked/>
    <w:rsid w:val="00564BF6"/>
    <w:rPr>
      <w:rFonts w:ascii="Times New Roman" w:hAnsi="Times New Roman" w:cs="Times New Roman"/>
      <w:sz w:val="24"/>
      <w:szCs w:val="24"/>
      <w:lang w:val="x-none" w:eastAsia="ru-RU"/>
    </w:rPr>
  </w:style>
  <w:style w:type="character" w:customStyle="1" w:styleId="61">
    <w:name w:val="Знак Знак6"/>
    <w:locked/>
    <w:rsid w:val="00564BF6"/>
    <w:rPr>
      <w:rFonts w:ascii="Times New Roman" w:hAnsi="Times New Roman" w:cs="Times New Roman"/>
      <w:noProof/>
      <w:sz w:val="24"/>
      <w:szCs w:val="24"/>
      <w:lang w:eastAsia="ru-RU"/>
    </w:rPr>
  </w:style>
  <w:style w:type="paragraph" w:customStyle="1" w:styleId="110">
    <w:name w:val="заголовок 11"/>
    <w:basedOn w:val="a8"/>
    <w:next w:val="a8"/>
    <w:qFormat/>
    <w:rsid w:val="00564BF6"/>
    <w:pPr>
      <w:keepNext/>
      <w:spacing w:after="0" w:line="240" w:lineRule="auto"/>
      <w:jc w:val="center"/>
    </w:pPr>
    <w:rPr>
      <w:rFonts w:ascii="Times New Roman" w:eastAsia="Times New Roman" w:hAnsi="Times New Roman" w:cs="Times New Roman"/>
      <w:sz w:val="24"/>
      <w:szCs w:val="24"/>
      <w:lang w:eastAsia="ru-RU"/>
    </w:rPr>
  </w:style>
  <w:style w:type="paragraph" w:customStyle="1" w:styleId="aff9">
    <w:name w:val="Нормальный (таблица)"/>
    <w:basedOn w:val="a8"/>
    <w:next w:val="a8"/>
    <w:uiPriority w:val="99"/>
    <w:qFormat/>
    <w:rsid w:val="00564BF6"/>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1b">
    <w:name w:val="Основной шрифт абзаца1"/>
    <w:rsid w:val="00564BF6"/>
  </w:style>
  <w:style w:type="paragraph" w:customStyle="1" w:styleId="1c">
    <w:name w:val="1"/>
    <w:basedOn w:val="a8"/>
    <w:qFormat/>
    <w:rsid w:val="00564BF6"/>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Absatz-Standardschriftart111111111111111111111">
    <w:name w:val="WW-Absatz-Standardschriftart111111111111111111111"/>
    <w:rsid w:val="00564BF6"/>
  </w:style>
  <w:style w:type="paragraph" w:customStyle="1" w:styleId="2b">
    <w:name w:val="2"/>
    <w:basedOn w:val="a8"/>
    <w:next w:val="21"/>
    <w:autoRedefine/>
    <w:qFormat/>
    <w:rsid w:val="00564BF6"/>
    <w:pPr>
      <w:spacing w:after="160" w:line="240" w:lineRule="exact"/>
    </w:pPr>
    <w:rPr>
      <w:rFonts w:ascii="Times New Roman" w:eastAsia="Times New Roman" w:hAnsi="Times New Roman" w:cs="Times New Roman"/>
      <w:sz w:val="24"/>
      <w:szCs w:val="24"/>
      <w:lang w:val="en-US"/>
    </w:rPr>
  </w:style>
  <w:style w:type="paragraph" w:customStyle="1" w:styleId="210">
    <w:name w:val="Основной текст с отступом 21"/>
    <w:basedOn w:val="a8"/>
    <w:qFormat/>
    <w:rsid w:val="00564BF6"/>
    <w:pPr>
      <w:suppressAutoHyphens/>
      <w:spacing w:before="100" w:after="120" w:line="480" w:lineRule="auto"/>
      <w:ind w:left="283"/>
      <w:jc w:val="both"/>
    </w:pPr>
    <w:rPr>
      <w:rFonts w:ascii="Arial" w:eastAsia="Arial" w:hAnsi="Arial" w:cs="Mangal"/>
      <w:kern w:val="2"/>
      <w:sz w:val="24"/>
      <w:szCs w:val="20"/>
      <w:lang w:eastAsia="hi-IN" w:bidi="hi-IN"/>
    </w:rPr>
  </w:style>
  <w:style w:type="paragraph" w:styleId="affa">
    <w:name w:val="List"/>
    <w:basedOn w:val="a8"/>
    <w:rsid w:val="00564BF6"/>
    <w:pPr>
      <w:suppressAutoHyphens/>
      <w:spacing w:after="0" w:line="240" w:lineRule="auto"/>
      <w:ind w:left="283" w:hanging="283"/>
      <w:contextualSpacing/>
    </w:pPr>
    <w:rPr>
      <w:rFonts w:ascii="Times New Roman" w:eastAsia="Calibri" w:hAnsi="Times New Roman" w:cs="Times New Roman"/>
      <w:sz w:val="20"/>
      <w:szCs w:val="20"/>
      <w:lang w:eastAsia="ar-SA"/>
    </w:rPr>
  </w:style>
  <w:style w:type="paragraph" w:styleId="affb">
    <w:name w:val="Title"/>
    <w:basedOn w:val="a8"/>
    <w:next w:val="a8"/>
    <w:link w:val="affc"/>
    <w:uiPriority w:val="99"/>
    <w:qFormat/>
    <w:rsid w:val="00564BF6"/>
    <w:pPr>
      <w:suppressAutoHyphens/>
      <w:spacing w:before="240" w:after="60" w:line="240" w:lineRule="auto"/>
      <w:jc w:val="center"/>
      <w:outlineLvl w:val="0"/>
    </w:pPr>
    <w:rPr>
      <w:rFonts w:ascii="Cambria" w:eastAsia="Times New Roman" w:hAnsi="Cambria" w:cs="Times New Roman"/>
      <w:b/>
      <w:bCs/>
      <w:kern w:val="28"/>
      <w:sz w:val="32"/>
      <w:szCs w:val="32"/>
      <w:lang w:val="x-none" w:eastAsia="ar-SA"/>
    </w:rPr>
  </w:style>
  <w:style w:type="character" w:customStyle="1" w:styleId="affc">
    <w:name w:val="Название Знак"/>
    <w:basedOn w:val="aa"/>
    <w:link w:val="affb"/>
    <w:uiPriority w:val="99"/>
    <w:rsid w:val="00564BF6"/>
    <w:rPr>
      <w:rFonts w:ascii="Cambria" w:eastAsia="Times New Roman" w:hAnsi="Cambria" w:cs="Times New Roman"/>
      <w:b/>
      <w:bCs/>
      <w:kern w:val="28"/>
      <w:sz w:val="32"/>
      <w:szCs w:val="32"/>
      <w:lang w:val="x-none" w:eastAsia="ar-SA"/>
    </w:rPr>
  </w:style>
  <w:style w:type="paragraph" w:styleId="2c">
    <w:name w:val="List 2"/>
    <w:basedOn w:val="a8"/>
    <w:unhideWhenUsed/>
    <w:rsid w:val="00564BF6"/>
    <w:pPr>
      <w:suppressAutoHyphens/>
      <w:spacing w:after="0" w:line="240" w:lineRule="auto"/>
      <w:ind w:left="566" w:hanging="283"/>
      <w:contextualSpacing/>
    </w:pPr>
    <w:rPr>
      <w:rFonts w:ascii="Calibri" w:eastAsia="Times New Roman" w:hAnsi="Calibri" w:cs="Calibri"/>
      <w:sz w:val="20"/>
      <w:szCs w:val="20"/>
      <w:lang w:eastAsia="ar-SA"/>
    </w:rPr>
  </w:style>
  <w:style w:type="paragraph" w:customStyle="1" w:styleId="211">
    <w:name w:val="Список 21"/>
    <w:basedOn w:val="a8"/>
    <w:qFormat/>
    <w:rsid w:val="00564BF6"/>
    <w:pPr>
      <w:suppressAutoHyphens/>
      <w:spacing w:before="100" w:after="100" w:line="240" w:lineRule="auto"/>
      <w:ind w:left="566" w:hanging="283"/>
      <w:jc w:val="both"/>
    </w:pPr>
    <w:rPr>
      <w:rFonts w:ascii="Arial" w:eastAsia="Arial" w:hAnsi="Arial" w:cs="Mangal"/>
      <w:kern w:val="2"/>
      <w:sz w:val="24"/>
      <w:szCs w:val="24"/>
      <w:lang w:eastAsia="hi-IN" w:bidi="hi-IN"/>
    </w:rPr>
  </w:style>
  <w:style w:type="paragraph" w:customStyle="1" w:styleId="affd">
    <w:name w:val="Мой_текст"/>
    <w:basedOn w:val="a8"/>
    <w:qFormat/>
    <w:rsid w:val="00564BF6"/>
    <w:pPr>
      <w:tabs>
        <w:tab w:val="left" w:pos="720"/>
      </w:tabs>
      <w:spacing w:before="60" w:after="60" w:line="288" w:lineRule="auto"/>
      <w:ind w:firstLine="720"/>
      <w:jc w:val="both"/>
    </w:pPr>
    <w:rPr>
      <w:rFonts w:ascii="Arial" w:eastAsia="Times New Roman" w:hAnsi="Arial" w:cs="Times New Roman"/>
      <w:sz w:val="24"/>
      <w:szCs w:val="20"/>
      <w:lang w:eastAsia="ru-RU"/>
    </w:rPr>
  </w:style>
  <w:style w:type="character" w:customStyle="1" w:styleId="affe">
    <w:name w:val="Текст Знак"/>
    <w:aliases w:val="Знак2 Знак Знак,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Знак2 Знак Знак1 Знак Знак,Зна Знак,Знак1 Знак"/>
    <w:link w:val="afff"/>
    <w:locked/>
    <w:rsid w:val="00564BF6"/>
    <w:rPr>
      <w:rFonts w:ascii="Courier New" w:hAnsi="Courier New"/>
    </w:rPr>
  </w:style>
  <w:style w:type="paragraph" w:styleId="afff">
    <w:name w:val="Plain Text"/>
    <w:aliases w:val="Знак2 Знак,Текст Знак Знак,Текст Знак Знак Знак,Текст Знак1 Знак,Знак2 Знак Знак Знак,Знак2 Знак1 Знак,Текст Знак2,Текст Знак Знак1,Знак2 Знак Знак1,Знак2 Знак Знак1 Знак,Текст Знак Знак3,Текст Знак Знак Знак Знак1,Зна,Знак2,Знак1,Знак12"/>
    <w:basedOn w:val="a8"/>
    <w:link w:val="affe"/>
    <w:qFormat/>
    <w:rsid w:val="00564BF6"/>
    <w:pPr>
      <w:spacing w:after="0" w:line="240" w:lineRule="auto"/>
      <w:jc w:val="both"/>
    </w:pPr>
    <w:rPr>
      <w:rFonts w:ascii="Courier New" w:hAnsi="Courier New"/>
    </w:rPr>
  </w:style>
  <w:style w:type="character" w:customStyle="1" w:styleId="1d">
    <w:name w:val="Текст Знак1"/>
    <w:basedOn w:val="aa"/>
    <w:uiPriority w:val="99"/>
    <w:semiHidden/>
    <w:rsid w:val="00564BF6"/>
    <w:rPr>
      <w:rFonts w:ascii="Consolas" w:hAnsi="Consolas"/>
      <w:sz w:val="21"/>
      <w:szCs w:val="21"/>
    </w:rPr>
  </w:style>
  <w:style w:type="character" w:customStyle="1" w:styleId="ConsNormal0">
    <w:name w:val="ConsNormal Знак"/>
    <w:link w:val="ConsNormal"/>
    <w:locked/>
    <w:rsid w:val="00564BF6"/>
    <w:rPr>
      <w:rFonts w:ascii="Arial" w:eastAsia="Calibri" w:hAnsi="Arial" w:cs="Arial"/>
      <w:sz w:val="20"/>
      <w:szCs w:val="20"/>
      <w:lang w:eastAsia="ru-RU"/>
    </w:rPr>
  </w:style>
  <w:style w:type="character" w:customStyle="1" w:styleId="FontStyle27">
    <w:name w:val="Font Style27"/>
    <w:rsid w:val="00564BF6"/>
    <w:rPr>
      <w:rFonts w:ascii="Times New Roman" w:hAnsi="Times New Roman"/>
      <w:b/>
      <w:spacing w:val="10"/>
      <w:sz w:val="24"/>
    </w:rPr>
  </w:style>
  <w:style w:type="character" w:customStyle="1" w:styleId="TitleChar">
    <w:name w:val="Title Char"/>
    <w:locked/>
    <w:rsid w:val="00564BF6"/>
    <w:rPr>
      <w:rFonts w:eastAsia="Times New Roman" w:cs="Times New Roman"/>
      <w:b/>
    </w:rPr>
  </w:style>
  <w:style w:type="character" w:customStyle="1" w:styleId="iceouttxt1">
    <w:name w:val="iceouttxt1"/>
    <w:rsid w:val="00564BF6"/>
    <w:rPr>
      <w:rFonts w:ascii="Arial" w:hAnsi="Arial"/>
      <w:color w:val="666666"/>
      <w:sz w:val="18"/>
    </w:rPr>
  </w:style>
  <w:style w:type="paragraph" w:customStyle="1" w:styleId="1e">
    <w:name w:val="Обычный1"/>
    <w:link w:val="1f"/>
    <w:qFormat/>
    <w:rsid w:val="00564BF6"/>
    <w:pPr>
      <w:tabs>
        <w:tab w:val="left" w:pos="360"/>
      </w:tabs>
      <w:suppressAutoHyphens/>
      <w:spacing w:after="0" w:line="240" w:lineRule="auto"/>
      <w:ind w:left="360" w:hanging="360"/>
      <w:jc w:val="both"/>
    </w:pPr>
    <w:rPr>
      <w:rFonts w:ascii="Arial" w:eastAsia="Arial" w:hAnsi="Arial" w:cs="Mangal"/>
      <w:kern w:val="1"/>
      <w:sz w:val="24"/>
      <w:szCs w:val="24"/>
      <w:lang w:eastAsia="hi-IN" w:bidi="hi-IN"/>
    </w:rPr>
  </w:style>
  <w:style w:type="paragraph" w:customStyle="1" w:styleId="220">
    <w:name w:val="Основной текст с отступом 22"/>
    <w:basedOn w:val="a8"/>
    <w:qFormat/>
    <w:rsid w:val="00564BF6"/>
    <w:pPr>
      <w:widowControl w:val="0"/>
      <w:suppressAutoHyphens/>
      <w:spacing w:before="100" w:after="120" w:line="480" w:lineRule="auto"/>
      <w:ind w:left="283"/>
    </w:pPr>
    <w:rPr>
      <w:rFonts w:ascii="Arial" w:eastAsia="Lucida Sans Unicode" w:hAnsi="Arial" w:cs="Tahoma"/>
      <w:color w:val="000000"/>
      <w:kern w:val="1"/>
      <w:sz w:val="24"/>
      <w:szCs w:val="24"/>
      <w:lang w:val="en-US" w:bidi="en-US"/>
    </w:rPr>
  </w:style>
  <w:style w:type="character" w:customStyle="1" w:styleId="Linie">
    <w:name w:val="Linie Знак"/>
    <w:aliases w:val="Название 2 Знак,header Знак Знак"/>
    <w:rsid w:val="00564BF6"/>
    <w:rPr>
      <w:rFonts w:ascii="Arial" w:eastAsia="Times New Roman" w:hAnsi="Arial" w:cs="Mangal"/>
      <w:kern w:val="1"/>
      <w:sz w:val="24"/>
      <w:lang w:eastAsia="hi-IN" w:bidi="hi-IN"/>
    </w:rPr>
  </w:style>
  <w:style w:type="table" w:customStyle="1" w:styleId="1f0">
    <w:name w:val="Сетка таблицы1"/>
    <w:basedOn w:val="ab"/>
    <w:next w:val="afa"/>
    <w:uiPriority w:val="5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d">
    <w:name w:val="Сетка таблицы2"/>
    <w:basedOn w:val="ab"/>
    <w:next w:val="afa"/>
    <w:uiPriority w:val="5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6">
    <w:name w:val="Список нум."/>
    <w:basedOn w:val="a8"/>
    <w:qFormat/>
    <w:rsid w:val="00564BF6"/>
    <w:pPr>
      <w:keepNext/>
      <w:numPr>
        <w:numId w:val="4"/>
      </w:numPr>
      <w:tabs>
        <w:tab w:val="left" w:pos="1701"/>
      </w:tabs>
      <w:spacing w:before="120" w:after="120" w:line="360" w:lineRule="auto"/>
    </w:pPr>
    <w:rPr>
      <w:rFonts w:ascii="Arial" w:eastAsia="Times New Roman" w:hAnsi="Arial"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8"/>
    <w:qFormat/>
    <w:rsid w:val="00564BF6"/>
    <w:pPr>
      <w:tabs>
        <w:tab w:val="num" w:pos="432"/>
      </w:tabs>
      <w:spacing w:before="100" w:beforeAutospacing="1" w:after="100" w:afterAutospacing="1" w:line="240" w:lineRule="auto"/>
    </w:pPr>
    <w:rPr>
      <w:rFonts w:ascii="Tahoma" w:eastAsia="Times New Roman" w:hAnsi="Tahoma" w:cs="Tahoma"/>
      <w:sz w:val="20"/>
      <w:szCs w:val="20"/>
      <w:lang w:val="en-US"/>
    </w:rPr>
  </w:style>
  <w:style w:type="paragraph" w:customStyle="1" w:styleId="Style2">
    <w:name w:val="Style2"/>
    <w:basedOn w:val="a8"/>
    <w:uiPriority w:val="99"/>
    <w:qFormat/>
    <w:rsid w:val="00564BF6"/>
    <w:pPr>
      <w:widowControl w:val="0"/>
      <w:autoSpaceDE w:val="0"/>
      <w:autoSpaceDN w:val="0"/>
      <w:adjustRightInd w:val="0"/>
      <w:spacing w:after="0" w:line="323" w:lineRule="exac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564BF6"/>
    <w:rPr>
      <w:rFonts w:ascii="Century Schoolbook" w:hAnsi="Century Schoolbook" w:cs="Century Schoolbook"/>
      <w:sz w:val="22"/>
      <w:szCs w:val="22"/>
    </w:rPr>
  </w:style>
  <w:style w:type="paragraph" w:customStyle="1" w:styleId="msonormalcxspmiddle">
    <w:name w:val="msonormalcxspmiddle"/>
    <w:basedOn w:val="a8"/>
    <w:qFormat/>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
    <w:name w:val="Style3"/>
    <w:basedOn w:val="a8"/>
    <w:qFormat/>
    <w:rsid w:val="00564BF6"/>
    <w:pPr>
      <w:widowControl w:val="0"/>
      <w:autoSpaceDE w:val="0"/>
      <w:autoSpaceDN w:val="0"/>
      <w:adjustRightInd w:val="0"/>
      <w:spacing w:after="0" w:line="256" w:lineRule="exact"/>
      <w:ind w:firstLine="566"/>
      <w:jc w:val="both"/>
    </w:pPr>
    <w:rPr>
      <w:rFonts w:ascii="Calibri" w:eastAsia="Times New Roman" w:hAnsi="Calibri" w:cs="Calibri"/>
      <w:sz w:val="24"/>
      <w:szCs w:val="24"/>
      <w:lang w:eastAsia="ru-RU"/>
    </w:rPr>
  </w:style>
  <w:style w:type="character" w:customStyle="1" w:styleId="FontStyle14">
    <w:name w:val="Font Style14"/>
    <w:rsid w:val="00564BF6"/>
    <w:rPr>
      <w:rFonts w:ascii="Times New Roman" w:hAnsi="Times New Roman" w:cs="Times New Roman" w:hint="default"/>
      <w:sz w:val="20"/>
      <w:szCs w:val="20"/>
    </w:rPr>
  </w:style>
  <w:style w:type="character" w:customStyle="1" w:styleId="1f">
    <w:name w:val="Обычный1 Знак"/>
    <w:link w:val="1e"/>
    <w:rsid w:val="00564BF6"/>
    <w:rPr>
      <w:rFonts w:ascii="Arial" w:eastAsia="Arial" w:hAnsi="Arial" w:cs="Mangal"/>
      <w:kern w:val="1"/>
      <w:sz w:val="24"/>
      <w:szCs w:val="24"/>
      <w:lang w:eastAsia="hi-IN" w:bidi="hi-IN"/>
    </w:rPr>
  </w:style>
  <w:style w:type="paragraph" w:styleId="36">
    <w:name w:val="Body Text Indent 3"/>
    <w:aliases w:val="Основной текст с выступом 3"/>
    <w:basedOn w:val="a8"/>
    <w:link w:val="37"/>
    <w:qFormat/>
    <w:rsid w:val="00564BF6"/>
    <w:pPr>
      <w:suppressAutoHyphens/>
      <w:spacing w:after="120" w:line="240" w:lineRule="auto"/>
      <w:ind w:left="283"/>
    </w:pPr>
    <w:rPr>
      <w:rFonts w:ascii="Times New Roman" w:eastAsia="Calibri" w:hAnsi="Times New Roman" w:cs="Times New Roman"/>
      <w:sz w:val="16"/>
      <w:szCs w:val="16"/>
      <w:lang w:val="x-none" w:eastAsia="ar-SA"/>
    </w:rPr>
  </w:style>
  <w:style w:type="character" w:customStyle="1" w:styleId="37">
    <w:name w:val="Основной текст с отступом 3 Знак"/>
    <w:aliases w:val="Основной текст с выступом 3 Знак"/>
    <w:basedOn w:val="aa"/>
    <w:link w:val="36"/>
    <w:rsid w:val="00564BF6"/>
    <w:rPr>
      <w:rFonts w:ascii="Times New Roman" w:eastAsia="Calibri" w:hAnsi="Times New Roman" w:cs="Times New Roman"/>
      <w:sz w:val="16"/>
      <w:szCs w:val="16"/>
      <w:lang w:val="x-none" w:eastAsia="ar-SA"/>
    </w:rPr>
  </w:style>
  <w:style w:type="paragraph" w:customStyle="1" w:styleId="formattext">
    <w:name w:val="formattext"/>
    <w:basedOn w:val="a8"/>
    <w:qFormat/>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0">
    <w:name w:val="footnote text"/>
    <w:aliases w:val="Знак10,Знак11"/>
    <w:basedOn w:val="a8"/>
    <w:link w:val="afff1"/>
    <w:qFormat/>
    <w:rsid w:val="00564BF6"/>
    <w:pPr>
      <w:spacing w:after="0" w:line="240" w:lineRule="auto"/>
    </w:pPr>
    <w:rPr>
      <w:rFonts w:ascii="Times New Roman" w:eastAsia="Times New Roman" w:hAnsi="Times New Roman" w:cs="Times New Roman"/>
      <w:sz w:val="20"/>
      <w:szCs w:val="20"/>
      <w:lang w:eastAsia="ru-RU"/>
    </w:rPr>
  </w:style>
  <w:style w:type="character" w:customStyle="1" w:styleId="afff1">
    <w:name w:val="Текст сноски Знак"/>
    <w:aliases w:val="Знак10 Знак,Знак11 Знак"/>
    <w:basedOn w:val="aa"/>
    <w:link w:val="afff0"/>
    <w:rsid w:val="00564BF6"/>
    <w:rPr>
      <w:rFonts w:ascii="Times New Roman" w:eastAsia="Times New Roman" w:hAnsi="Times New Roman" w:cs="Times New Roman"/>
      <w:sz w:val="20"/>
      <w:szCs w:val="20"/>
      <w:lang w:eastAsia="ru-RU"/>
    </w:rPr>
  </w:style>
  <w:style w:type="character" w:customStyle="1" w:styleId="BodyText">
    <w:name w:val="Body Text Знак Знак"/>
    <w:link w:val="BodyText0"/>
    <w:locked/>
    <w:rsid w:val="00564BF6"/>
    <w:rPr>
      <w:sz w:val="24"/>
    </w:rPr>
  </w:style>
  <w:style w:type="paragraph" w:customStyle="1" w:styleId="BodyText0">
    <w:name w:val="Body Text Знак"/>
    <w:basedOn w:val="a8"/>
    <w:link w:val="BodyText"/>
    <w:qFormat/>
    <w:rsid w:val="00564BF6"/>
    <w:pPr>
      <w:suppressAutoHyphens/>
      <w:spacing w:after="0" w:line="240" w:lineRule="auto"/>
      <w:jc w:val="both"/>
    </w:pPr>
    <w:rPr>
      <w:sz w:val="24"/>
    </w:rPr>
  </w:style>
  <w:style w:type="paragraph" w:customStyle="1" w:styleId="afff2">
    <w:basedOn w:val="a8"/>
    <w:next w:val="a9"/>
    <w:uiPriority w:val="99"/>
    <w:qFormat/>
    <w:rsid w:val="00564BF6"/>
    <w:pPr>
      <w:keepNext/>
      <w:widowControl w:val="0"/>
      <w:suppressAutoHyphens/>
      <w:spacing w:before="240" w:after="120" w:line="240" w:lineRule="auto"/>
    </w:pPr>
    <w:rPr>
      <w:rFonts w:ascii="Arial" w:eastAsia="Times New Roman" w:hAnsi="Arial" w:cs="Mangal"/>
      <w:kern w:val="1"/>
      <w:sz w:val="28"/>
      <w:szCs w:val="28"/>
      <w:lang w:eastAsia="zh-CN" w:bidi="hi-IN"/>
    </w:rPr>
  </w:style>
  <w:style w:type="paragraph" w:customStyle="1" w:styleId="1f1">
    <w:name w:val="Без интервала1"/>
    <w:qFormat/>
    <w:rsid w:val="00564BF6"/>
    <w:pPr>
      <w:suppressAutoHyphens/>
      <w:spacing w:after="0" w:line="240" w:lineRule="auto"/>
    </w:pPr>
    <w:rPr>
      <w:rFonts w:ascii="Calibri" w:eastAsia="Calibri" w:hAnsi="Calibri" w:cs="Mangal"/>
      <w:kern w:val="1"/>
      <w:lang w:eastAsia="hi-IN" w:bidi="hi-IN"/>
    </w:rPr>
  </w:style>
  <w:style w:type="numbering" w:customStyle="1" w:styleId="111">
    <w:name w:val="Нет списка11"/>
    <w:next w:val="ac"/>
    <w:uiPriority w:val="99"/>
    <w:semiHidden/>
    <w:unhideWhenUsed/>
    <w:rsid w:val="00564BF6"/>
  </w:style>
  <w:style w:type="numbering" w:customStyle="1" w:styleId="1110">
    <w:name w:val="Нет списка111"/>
    <w:next w:val="ac"/>
    <w:uiPriority w:val="99"/>
    <w:semiHidden/>
    <w:unhideWhenUsed/>
    <w:rsid w:val="00564BF6"/>
  </w:style>
  <w:style w:type="paragraph" w:styleId="afff3">
    <w:name w:val="No Spacing"/>
    <w:uiPriority w:val="1"/>
    <w:qFormat/>
    <w:rsid w:val="00564BF6"/>
    <w:pPr>
      <w:spacing w:after="0" w:line="240" w:lineRule="auto"/>
    </w:pPr>
    <w:rPr>
      <w:rFonts w:ascii="Calibri" w:eastAsia="Times New Roman" w:hAnsi="Calibri" w:cs="Times New Roman"/>
      <w:lang w:eastAsia="ru-RU"/>
    </w:rPr>
  </w:style>
  <w:style w:type="table" w:customStyle="1" w:styleId="41">
    <w:name w:val="Сетка таблицы4"/>
    <w:basedOn w:val="ab"/>
    <w:next w:val="afa"/>
    <w:rsid w:val="00564BF6"/>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Контракт-раздел"/>
    <w:basedOn w:val="a8"/>
    <w:next w:val="-0"/>
    <w:uiPriority w:val="99"/>
    <w:qFormat/>
    <w:rsid w:val="00564BF6"/>
    <w:pPr>
      <w:keepNext/>
      <w:numPr>
        <w:numId w:val="5"/>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lang w:eastAsia="ru-RU"/>
    </w:rPr>
  </w:style>
  <w:style w:type="paragraph" w:customStyle="1" w:styleId="-0">
    <w:name w:val="Контракт-пункт"/>
    <w:basedOn w:val="a8"/>
    <w:uiPriority w:val="99"/>
    <w:qFormat/>
    <w:rsid w:val="00564BF6"/>
    <w:pPr>
      <w:numPr>
        <w:ilvl w:val="1"/>
        <w:numId w:val="5"/>
      </w:numPr>
      <w:spacing w:after="0" w:line="240" w:lineRule="auto"/>
      <w:jc w:val="both"/>
    </w:pPr>
    <w:rPr>
      <w:rFonts w:ascii="Times New Roman" w:eastAsia="Times New Roman" w:hAnsi="Times New Roman" w:cs="Times New Roman"/>
      <w:sz w:val="24"/>
      <w:szCs w:val="24"/>
      <w:lang w:eastAsia="ru-RU"/>
    </w:rPr>
  </w:style>
  <w:style w:type="paragraph" w:customStyle="1" w:styleId="-1">
    <w:name w:val="Контракт-подпункт"/>
    <w:basedOn w:val="a8"/>
    <w:uiPriority w:val="99"/>
    <w:qFormat/>
    <w:rsid w:val="00564BF6"/>
    <w:pPr>
      <w:numPr>
        <w:ilvl w:val="2"/>
        <w:numId w:val="5"/>
      </w:numPr>
      <w:spacing w:after="0" w:line="240" w:lineRule="auto"/>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a8"/>
    <w:uiPriority w:val="99"/>
    <w:qFormat/>
    <w:rsid w:val="00564BF6"/>
    <w:pPr>
      <w:numPr>
        <w:ilvl w:val="3"/>
        <w:numId w:val="5"/>
      </w:numPr>
      <w:spacing w:after="0" w:line="240" w:lineRule="auto"/>
      <w:jc w:val="both"/>
    </w:pPr>
    <w:rPr>
      <w:rFonts w:ascii="Times New Roman" w:eastAsia="Times New Roman" w:hAnsi="Times New Roman" w:cs="Times New Roman"/>
      <w:sz w:val="24"/>
      <w:szCs w:val="24"/>
      <w:lang w:eastAsia="ru-RU"/>
    </w:rPr>
  </w:style>
  <w:style w:type="numbering" w:customStyle="1" w:styleId="2e">
    <w:name w:val="Нет списка2"/>
    <w:next w:val="ac"/>
    <w:uiPriority w:val="99"/>
    <w:semiHidden/>
    <w:unhideWhenUsed/>
    <w:rsid w:val="00564BF6"/>
  </w:style>
  <w:style w:type="table" w:customStyle="1" w:styleId="51">
    <w:name w:val="Сетка таблицы5"/>
    <w:basedOn w:val="ab"/>
    <w:next w:val="afa"/>
    <w:uiPriority w:val="3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2">
    <w:name w:val="Строгий1"/>
    <w:rsid w:val="00564BF6"/>
  </w:style>
  <w:style w:type="table" w:customStyle="1" w:styleId="62">
    <w:name w:val="Сетка таблицы6"/>
    <w:basedOn w:val="ab"/>
    <w:next w:val="afa"/>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c"/>
    <w:uiPriority w:val="99"/>
    <w:semiHidden/>
    <w:unhideWhenUsed/>
    <w:rsid w:val="00564BF6"/>
  </w:style>
  <w:style w:type="paragraph" w:customStyle="1" w:styleId="1f3">
    <w:name w:val="Список1"/>
    <w:basedOn w:val="a8"/>
    <w:qFormat/>
    <w:rsid w:val="00564BF6"/>
    <w:pPr>
      <w:tabs>
        <w:tab w:val="num" w:pos="720"/>
        <w:tab w:val="left" w:pos="7088"/>
      </w:tabs>
      <w:spacing w:after="0" w:line="360" w:lineRule="auto"/>
      <w:ind w:left="720" w:hanging="360"/>
    </w:pPr>
    <w:rPr>
      <w:rFonts w:ascii="Times New Roman" w:eastAsia="Calibri" w:hAnsi="Times New Roman" w:cs="Times New Roman"/>
      <w:sz w:val="24"/>
      <w:szCs w:val="24"/>
      <w:lang w:eastAsia="ru-RU"/>
    </w:rPr>
  </w:style>
  <w:style w:type="paragraph" w:customStyle="1" w:styleId="afff4">
    <w:name w:val="Знак Знак Знак Знак Знак Знак Знак"/>
    <w:basedOn w:val="a8"/>
    <w:qFormat/>
    <w:rsid w:val="00564BF6"/>
    <w:pPr>
      <w:spacing w:after="160" w:line="240" w:lineRule="exact"/>
    </w:pPr>
    <w:rPr>
      <w:rFonts w:ascii="Verdana" w:eastAsia="Times New Roman" w:hAnsi="Verdana" w:cs="Times New Roman"/>
      <w:sz w:val="20"/>
      <w:szCs w:val="20"/>
      <w:lang w:val="en-US"/>
    </w:rPr>
  </w:style>
  <w:style w:type="paragraph" w:customStyle="1" w:styleId="afff5">
    <w:name w:val="Знак"/>
    <w:basedOn w:val="a8"/>
    <w:qFormat/>
    <w:rsid w:val="00564BF6"/>
    <w:pPr>
      <w:spacing w:after="160" w:line="240" w:lineRule="exact"/>
    </w:pPr>
    <w:rPr>
      <w:rFonts w:ascii="Verdana" w:eastAsia="Times New Roman" w:hAnsi="Verdana" w:cs="Times New Roman"/>
      <w:sz w:val="20"/>
      <w:szCs w:val="20"/>
      <w:lang w:val="en-US"/>
    </w:rPr>
  </w:style>
  <w:style w:type="character" w:customStyle="1" w:styleId="1f4">
    <w:name w:val="Знак Знак1"/>
    <w:aliases w:val="Заголовок биораз Знак1,HTA Überschrift 1 Знак1,Heading 1 - Bid Знак1,Heading 1 - Bid1 Знак1,Heading 1 - Bid2 Знак1,Heading 1 - Bid3 Знак1,Heading 1 - Bid4 Знак1,Глава 1 Знак,Знак Знак120,Знак Знак1201"/>
    <w:uiPriority w:val="99"/>
    <w:locked/>
    <w:rsid w:val="00564BF6"/>
    <w:rPr>
      <w:rFonts w:eastAsia="Calibri"/>
      <w:sz w:val="24"/>
      <w:szCs w:val="24"/>
      <w:lang w:val="ru-RU" w:eastAsia="ru-RU" w:bidi="ar-SA"/>
    </w:rPr>
  </w:style>
  <w:style w:type="character" w:customStyle="1" w:styleId="101">
    <w:name w:val="Знак Знак10"/>
    <w:locked/>
    <w:rsid w:val="00564BF6"/>
    <w:rPr>
      <w:rFonts w:ascii="Times New Roman" w:hAnsi="Times New Roman" w:cs="Times New Roman"/>
      <w:sz w:val="24"/>
      <w:szCs w:val="24"/>
      <w:lang w:val="x-none" w:eastAsia="ru-RU"/>
    </w:rPr>
  </w:style>
  <w:style w:type="character" w:customStyle="1" w:styleId="63">
    <w:name w:val="Знак Знак6"/>
    <w:locked/>
    <w:rsid w:val="00564BF6"/>
    <w:rPr>
      <w:rFonts w:ascii="Times New Roman" w:hAnsi="Times New Roman" w:cs="Times New Roman"/>
      <w:noProof/>
      <w:sz w:val="24"/>
      <w:szCs w:val="24"/>
      <w:lang w:eastAsia="ru-RU"/>
    </w:rPr>
  </w:style>
  <w:style w:type="character" w:customStyle="1" w:styleId="Default">
    <w:name w:val="Default Знак"/>
    <w:link w:val="Default0"/>
    <w:locked/>
    <w:rsid w:val="00564BF6"/>
    <w:rPr>
      <w:color w:val="000000"/>
      <w:sz w:val="24"/>
      <w:szCs w:val="24"/>
    </w:rPr>
  </w:style>
  <w:style w:type="paragraph" w:customStyle="1" w:styleId="Default0">
    <w:name w:val="Default"/>
    <w:link w:val="Default"/>
    <w:qFormat/>
    <w:rsid w:val="00564BF6"/>
    <w:pPr>
      <w:autoSpaceDE w:val="0"/>
      <w:autoSpaceDN w:val="0"/>
      <w:adjustRightInd w:val="0"/>
      <w:spacing w:after="0" w:line="240" w:lineRule="auto"/>
    </w:pPr>
    <w:rPr>
      <w:color w:val="000000"/>
      <w:sz w:val="24"/>
      <w:szCs w:val="24"/>
    </w:rPr>
  </w:style>
  <w:style w:type="character" w:customStyle="1" w:styleId="af1">
    <w:name w:val="Абзац списка Знак"/>
    <w:link w:val="af0"/>
    <w:uiPriority w:val="34"/>
    <w:locked/>
    <w:rsid w:val="00564BF6"/>
  </w:style>
  <w:style w:type="paragraph" w:customStyle="1" w:styleId="a7">
    <w:name w:val="Îáû÷íûé"/>
    <w:uiPriority w:val="99"/>
    <w:qFormat/>
    <w:rsid w:val="00564BF6"/>
    <w:pPr>
      <w:numPr>
        <w:ilvl w:val="1"/>
        <w:numId w:val="6"/>
      </w:numPr>
      <w:spacing w:after="0" w:line="240" w:lineRule="auto"/>
      <w:ind w:left="0" w:firstLine="0"/>
    </w:pPr>
    <w:rPr>
      <w:rFonts w:ascii="Times New Roman" w:eastAsia="Times New Roman" w:hAnsi="Times New Roman" w:cs="Times New Roman"/>
      <w:sz w:val="20"/>
      <w:szCs w:val="20"/>
      <w:lang w:eastAsia="ru-RU"/>
    </w:rPr>
  </w:style>
  <w:style w:type="paragraph" w:customStyle="1" w:styleId="xl24">
    <w:name w:val="xl24"/>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sz w:val="24"/>
      <w:szCs w:val="24"/>
      <w:lang w:eastAsia="ru-RU"/>
    </w:rPr>
  </w:style>
  <w:style w:type="paragraph" w:customStyle="1" w:styleId="afff6">
    <w:name w:val="Обычный (КС)"/>
    <w:link w:val="afff7"/>
    <w:rsid w:val="00564BF6"/>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ff7">
    <w:name w:val="Обычный (КС) Знак"/>
    <w:link w:val="afff6"/>
    <w:rsid w:val="00564BF6"/>
    <w:rPr>
      <w:rFonts w:ascii="Times New Roman" w:eastAsia="Times New Roman" w:hAnsi="Times New Roman" w:cs="Times New Roman"/>
      <w:sz w:val="24"/>
      <w:szCs w:val="24"/>
      <w:lang w:eastAsia="ru-RU"/>
    </w:rPr>
  </w:style>
  <w:style w:type="paragraph" w:customStyle="1" w:styleId="Number">
    <w:name w:val="Number"/>
    <w:basedOn w:val="a8"/>
    <w:qFormat/>
    <w:rsid w:val="00564BF6"/>
    <w:pPr>
      <w:spacing w:after="60" w:line="240" w:lineRule="auto"/>
      <w:jc w:val="right"/>
    </w:pPr>
    <w:rPr>
      <w:rFonts w:ascii="Times New Roman" w:eastAsia="Times New Roman" w:hAnsi="Times New Roman" w:cs="Times New Roman"/>
      <w:sz w:val="24"/>
      <w:szCs w:val="20"/>
      <w:lang w:eastAsia="ru-RU"/>
    </w:rPr>
  </w:style>
  <w:style w:type="paragraph" w:styleId="1f5">
    <w:name w:val="toc 1"/>
    <w:basedOn w:val="a8"/>
    <w:next w:val="a8"/>
    <w:autoRedefine/>
    <w:uiPriority w:val="99"/>
    <w:rsid w:val="00564BF6"/>
    <w:pPr>
      <w:suppressAutoHyphens/>
      <w:spacing w:after="0" w:line="240" w:lineRule="auto"/>
    </w:pPr>
    <w:rPr>
      <w:rFonts w:ascii="Times New Roman" w:eastAsia="Calibri" w:hAnsi="Times New Roman" w:cs="Times New Roman"/>
      <w:sz w:val="20"/>
      <w:szCs w:val="20"/>
      <w:lang w:eastAsia="ar-SA"/>
    </w:rPr>
  </w:style>
  <w:style w:type="paragraph" w:styleId="2f">
    <w:name w:val="toc 2"/>
    <w:basedOn w:val="a8"/>
    <w:next w:val="a8"/>
    <w:autoRedefine/>
    <w:uiPriority w:val="99"/>
    <w:rsid w:val="00564BF6"/>
    <w:pPr>
      <w:suppressAutoHyphens/>
      <w:spacing w:after="0" w:line="240" w:lineRule="auto"/>
      <w:ind w:left="200"/>
    </w:pPr>
    <w:rPr>
      <w:rFonts w:ascii="Times New Roman" w:eastAsia="Calibri" w:hAnsi="Times New Roman" w:cs="Times New Roman"/>
      <w:sz w:val="20"/>
      <w:szCs w:val="20"/>
      <w:lang w:eastAsia="ar-SA"/>
    </w:rPr>
  </w:style>
  <w:style w:type="paragraph" w:customStyle="1" w:styleId="64">
    <w:name w:val="6"/>
    <w:basedOn w:val="a8"/>
    <w:next w:val="21"/>
    <w:autoRedefine/>
    <w:rsid w:val="00564BF6"/>
    <w:pPr>
      <w:spacing w:after="160" w:line="240" w:lineRule="exact"/>
    </w:pPr>
    <w:rPr>
      <w:rFonts w:ascii="Times New Roman" w:eastAsia="Times New Roman" w:hAnsi="Times New Roman" w:cs="Times New Roman"/>
      <w:sz w:val="24"/>
      <w:szCs w:val="24"/>
      <w:lang w:val="en-US"/>
    </w:rPr>
  </w:style>
  <w:style w:type="character" w:customStyle="1" w:styleId="2f0">
    <w:name w:val="Основной текст (2)_"/>
    <w:link w:val="2f1"/>
    <w:uiPriority w:val="99"/>
    <w:rsid w:val="00564BF6"/>
    <w:rPr>
      <w:shd w:val="clear" w:color="auto" w:fill="FFFFFF"/>
    </w:rPr>
  </w:style>
  <w:style w:type="paragraph" w:customStyle="1" w:styleId="2f1">
    <w:name w:val="Основной текст (2)"/>
    <w:basedOn w:val="a8"/>
    <w:link w:val="2f0"/>
    <w:uiPriority w:val="99"/>
    <w:qFormat/>
    <w:rsid w:val="00564BF6"/>
    <w:pPr>
      <w:shd w:val="clear" w:color="auto" w:fill="FFFFFF"/>
      <w:spacing w:after="0" w:line="259" w:lineRule="exact"/>
      <w:jc w:val="center"/>
    </w:pPr>
    <w:rPr>
      <w:shd w:val="clear" w:color="auto" w:fill="FFFFFF"/>
    </w:rPr>
  </w:style>
  <w:style w:type="paragraph" w:customStyle="1" w:styleId="24">
    <w:name w:val="Основной текст с отступом 24"/>
    <w:basedOn w:val="a8"/>
    <w:uiPriority w:val="99"/>
    <w:qFormat/>
    <w:rsid w:val="00564BF6"/>
    <w:pPr>
      <w:numPr>
        <w:numId w:val="17"/>
      </w:numPr>
      <w:suppressAutoHyphens/>
      <w:spacing w:before="100" w:after="120" w:line="480" w:lineRule="auto"/>
      <w:ind w:left="283" w:firstLine="0"/>
      <w:jc w:val="both"/>
    </w:pPr>
    <w:rPr>
      <w:rFonts w:ascii="Arial" w:eastAsia="Arial" w:hAnsi="Arial" w:cs="Mangal"/>
      <w:kern w:val="1"/>
      <w:sz w:val="24"/>
      <w:szCs w:val="24"/>
      <w:lang w:eastAsia="hi-IN" w:bidi="hi-IN"/>
    </w:rPr>
  </w:style>
  <w:style w:type="paragraph" w:styleId="39">
    <w:name w:val="Body Text 3"/>
    <w:basedOn w:val="a8"/>
    <w:link w:val="3a"/>
    <w:rsid w:val="00564BF6"/>
    <w:pPr>
      <w:suppressAutoHyphens/>
      <w:spacing w:after="120" w:line="240" w:lineRule="auto"/>
    </w:pPr>
    <w:rPr>
      <w:rFonts w:ascii="Times New Roman" w:eastAsia="Calibri" w:hAnsi="Times New Roman" w:cs="Times New Roman"/>
      <w:sz w:val="16"/>
      <w:szCs w:val="16"/>
      <w:lang w:val="x-none" w:eastAsia="ar-SA"/>
    </w:rPr>
  </w:style>
  <w:style w:type="character" w:customStyle="1" w:styleId="3a">
    <w:name w:val="Основной текст 3 Знак"/>
    <w:basedOn w:val="aa"/>
    <w:link w:val="39"/>
    <w:rsid w:val="00564BF6"/>
    <w:rPr>
      <w:rFonts w:ascii="Times New Roman" w:eastAsia="Calibri" w:hAnsi="Times New Roman" w:cs="Times New Roman"/>
      <w:sz w:val="16"/>
      <w:szCs w:val="16"/>
      <w:lang w:val="x-none" w:eastAsia="ar-SA"/>
    </w:rPr>
  </w:style>
  <w:style w:type="paragraph" w:customStyle="1" w:styleId="2f2">
    <w:name w:val="Знак Знак2"/>
    <w:basedOn w:val="a8"/>
    <w:next w:val="21"/>
    <w:autoRedefine/>
    <w:qFormat/>
    <w:rsid w:val="00564BF6"/>
    <w:pPr>
      <w:widowControl w:val="0"/>
      <w:shd w:val="clear" w:color="auto" w:fill="FFFFFF"/>
      <w:autoSpaceDE w:val="0"/>
      <w:autoSpaceDN w:val="0"/>
      <w:adjustRightInd w:val="0"/>
      <w:spacing w:after="0" w:line="240" w:lineRule="auto"/>
      <w:ind w:right="41" w:firstLine="567"/>
      <w:jc w:val="both"/>
    </w:pPr>
    <w:rPr>
      <w:rFonts w:ascii="Times New Roman" w:eastAsia="Times New Roman" w:hAnsi="Times New Roman" w:cs="Times New Roman"/>
      <w:sz w:val="24"/>
      <w:szCs w:val="24"/>
      <w:lang w:val="en-US"/>
    </w:rPr>
  </w:style>
  <w:style w:type="paragraph" w:customStyle="1" w:styleId="afff8">
    <w:name w:val="Выделенный"/>
    <w:basedOn w:val="a8"/>
    <w:next w:val="a8"/>
    <w:qFormat/>
    <w:rsid w:val="00564BF6"/>
    <w:pPr>
      <w:suppressAutoHyphens/>
      <w:spacing w:after="0" w:line="240" w:lineRule="auto"/>
      <w:ind w:left="284" w:firstLine="709"/>
      <w:jc w:val="center"/>
    </w:pPr>
    <w:rPr>
      <w:rFonts w:ascii="Times New Roman" w:eastAsia="Times New Roman" w:hAnsi="Times New Roman" w:cs="Times New Roman"/>
      <w:b/>
      <w:sz w:val="36"/>
      <w:szCs w:val="20"/>
      <w:lang w:eastAsia="ar-SA"/>
    </w:rPr>
  </w:style>
  <w:style w:type="paragraph" w:styleId="a">
    <w:name w:val="List Number"/>
    <w:basedOn w:val="a8"/>
    <w:uiPriority w:val="99"/>
    <w:rsid w:val="00564BF6"/>
    <w:pPr>
      <w:numPr>
        <w:numId w:val="18"/>
      </w:numPr>
      <w:suppressAutoHyphens/>
      <w:spacing w:after="0" w:line="240" w:lineRule="auto"/>
      <w:contextualSpacing/>
    </w:pPr>
    <w:rPr>
      <w:rFonts w:ascii="Times New Roman" w:eastAsia="Calibri" w:hAnsi="Times New Roman" w:cs="Times New Roman"/>
      <w:sz w:val="20"/>
      <w:szCs w:val="20"/>
      <w:lang w:eastAsia="ar-SA"/>
    </w:rPr>
  </w:style>
  <w:style w:type="paragraph" w:customStyle="1" w:styleId="212">
    <w:name w:val="Основной текст 21"/>
    <w:basedOn w:val="a8"/>
    <w:qFormat/>
    <w:rsid w:val="00564BF6"/>
    <w:pPr>
      <w:suppressAutoHyphens/>
      <w:spacing w:after="0" w:line="240" w:lineRule="auto"/>
      <w:jc w:val="both"/>
    </w:pPr>
    <w:rPr>
      <w:rFonts w:ascii="Times New Roman" w:eastAsia="Times New Roman" w:hAnsi="Times New Roman" w:cs="Times New Roman"/>
      <w:sz w:val="24"/>
      <w:szCs w:val="20"/>
      <w:lang w:eastAsia="ar-SA"/>
    </w:rPr>
  </w:style>
  <w:style w:type="paragraph" w:styleId="afff9">
    <w:name w:val="Block Text"/>
    <w:basedOn w:val="a8"/>
    <w:uiPriority w:val="99"/>
    <w:rsid w:val="00564BF6"/>
    <w:pPr>
      <w:spacing w:after="120" w:line="240" w:lineRule="auto"/>
      <w:ind w:left="1418" w:right="-908"/>
      <w:jc w:val="both"/>
    </w:pPr>
    <w:rPr>
      <w:rFonts w:ascii="Arial" w:eastAsia="Times New Roman" w:hAnsi="Arial" w:cs="Times New Roman"/>
      <w:szCs w:val="20"/>
      <w:lang w:eastAsia="ru-RU"/>
    </w:rPr>
  </w:style>
  <w:style w:type="paragraph" w:styleId="afffa">
    <w:name w:val="Normal Indent"/>
    <w:basedOn w:val="a8"/>
    <w:rsid w:val="00564BF6"/>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2f3">
    <w:name w:val="Без интервала2"/>
    <w:qFormat/>
    <w:rsid w:val="00564BF6"/>
    <w:pPr>
      <w:spacing w:after="0" w:line="240" w:lineRule="auto"/>
    </w:pPr>
    <w:rPr>
      <w:rFonts w:ascii="Calibri" w:eastAsia="Calibri" w:hAnsi="Calibri" w:cs="Times New Roman"/>
      <w:lang w:eastAsia="ru-RU"/>
    </w:rPr>
  </w:style>
  <w:style w:type="paragraph" w:customStyle="1" w:styleId="2f4">
    <w:name w:val="Знак Знак2 Знак Знак Знак Знак"/>
    <w:basedOn w:val="a8"/>
    <w:next w:val="21"/>
    <w:autoRedefine/>
    <w:qFormat/>
    <w:rsid w:val="00564BF6"/>
    <w:pPr>
      <w:spacing w:after="160" w:line="240" w:lineRule="exact"/>
    </w:pPr>
    <w:rPr>
      <w:rFonts w:ascii="Times New Roman" w:eastAsia="Times New Roman" w:hAnsi="Times New Roman" w:cs="Times New Roman"/>
      <w:sz w:val="24"/>
      <w:szCs w:val="20"/>
      <w:lang w:val="en-US"/>
    </w:rPr>
  </w:style>
  <w:style w:type="paragraph" w:customStyle="1" w:styleId="afffb">
    <w:name w:val="Знак Знак Знак"/>
    <w:basedOn w:val="a8"/>
    <w:next w:val="21"/>
    <w:autoRedefine/>
    <w:qFormat/>
    <w:rsid w:val="00564BF6"/>
    <w:pPr>
      <w:spacing w:after="160" w:line="240" w:lineRule="exact"/>
    </w:pPr>
    <w:rPr>
      <w:rFonts w:ascii="Times New Roman" w:eastAsia="Times New Roman" w:hAnsi="Times New Roman" w:cs="Times New Roman"/>
      <w:sz w:val="24"/>
      <w:szCs w:val="24"/>
      <w:lang w:val="en-US"/>
    </w:rPr>
  </w:style>
  <w:style w:type="paragraph" w:customStyle="1" w:styleId="2f5">
    <w:name w:val="Знак Знак2 Знак Знак Знак Знак Знак Знак Знак"/>
    <w:basedOn w:val="a8"/>
    <w:next w:val="21"/>
    <w:autoRedefine/>
    <w:qFormat/>
    <w:rsid w:val="00564BF6"/>
    <w:pPr>
      <w:spacing w:after="160" w:line="240" w:lineRule="exact"/>
    </w:pPr>
    <w:rPr>
      <w:rFonts w:ascii="Times New Roman" w:eastAsia="Times New Roman" w:hAnsi="Times New Roman" w:cs="Times New Roman"/>
      <w:sz w:val="24"/>
      <w:szCs w:val="20"/>
      <w:lang w:val="en-US"/>
    </w:rPr>
  </w:style>
  <w:style w:type="paragraph" w:customStyle="1" w:styleId="2f6">
    <w:name w:val="Знак Знак2 Знак Знак Знак Знак Знак Знак"/>
    <w:basedOn w:val="a8"/>
    <w:next w:val="21"/>
    <w:autoRedefine/>
    <w:qFormat/>
    <w:rsid w:val="00564BF6"/>
    <w:pPr>
      <w:spacing w:after="160" w:line="240" w:lineRule="exact"/>
    </w:pPr>
    <w:rPr>
      <w:rFonts w:ascii="Calibri" w:eastAsia="Times New Roman" w:hAnsi="Calibri" w:cs="Calibri"/>
      <w:sz w:val="24"/>
      <w:szCs w:val="24"/>
      <w:lang w:val="en-US"/>
    </w:rPr>
  </w:style>
  <w:style w:type="character" w:customStyle="1" w:styleId="112">
    <w:name w:val="Заголовок 1 Знак1"/>
    <w:aliases w:val="H1 Знак2,Аукцион: Заголовок 1 Знак1,Document Header1 Знак2,Заголовок 1 Знак2 Знак Знак2,Заголовок 1 Знак1 Знак Знак Знак2,Заголовок 1 Знак Знак Знак Знак Знак2,Заголовок 1 Знак Знак1 Знак Знак Знак2,Заголовок 1 Знак Знак2 Знак Знак2"/>
    <w:locked/>
    <w:rsid w:val="00564BF6"/>
    <w:rPr>
      <w:rFonts w:ascii="Times New Roman" w:eastAsia="Calibri" w:hAnsi="Times New Roman" w:cs="Times New Roman"/>
      <w:b/>
      <w:bCs/>
      <w:kern w:val="28"/>
      <w:sz w:val="36"/>
      <w:szCs w:val="36"/>
      <w:lang w:eastAsia="ru-RU"/>
    </w:rPr>
  </w:style>
  <w:style w:type="character" w:customStyle="1" w:styleId="221">
    <w:name w:val="Заголовок 2 Знак2"/>
    <w:aliases w:val="H2 Знак2,h2 Знак Знак1,h2 Знак2,Chapter Title Знак1,Sub Head Знак1,PullOut Знак1,Заголовок 2 Знак Знак1,Заголовок 2 Знак1,HTA Überschrift 2 Знак Знак1,Major Знак Знак1,Reset numbering Знак Знак1,B Знак Знак1,Heading 2 - Bid Знак Знак1"/>
    <w:uiPriority w:val="99"/>
    <w:locked/>
    <w:rsid w:val="00564BF6"/>
    <w:rPr>
      <w:rFonts w:ascii="Times New Roman" w:eastAsia="Calibri" w:hAnsi="Times New Roman" w:cs="Times New Roman"/>
      <w:b/>
      <w:bCs/>
      <w:sz w:val="24"/>
      <w:szCs w:val="24"/>
      <w:lang w:eastAsia="ru-RU"/>
    </w:rPr>
  </w:style>
  <w:style w:type="character" w:customStyle="1" w:styleId="410">
    <w:name w:val="Заголовок 4 Знак1"/>
    <w:aliases w:val="H4 Знак1,Çàãîëîâîê 4 Знак1,Параграф Знак1,Параграф Знак3,Ïàðàãðàô Знак,Параграф Знак2,Ïàðàãðàô Знак Знак1,Заг. Схем Знак,Заг. Схемы Знак,HTA Überschrift 4 Знак,Sub-Minor Знак,Heading 4 - Bid Знак,Level 2 - a Знак,OG Heading 4 Знак"/>
    <w:locked/>
    <w:rsid w:val="00564BF6"/>
    <w:rPr>
      <w:rFonts w:ascii="Times New Roman" w:eastAsia="Calibri" w:hAnsi="Times New Roman" w:cs="Times New Roman"/>
      <w:b/>
      <w:bCs/>
      <w:noProof/>
      <w:sz w:val="28"/>
      <w:szCs w:val="28"/>
      <w:lang w:eastAsia="ru-RU"/>
    </w:rPr>
  </w:style>
  <w:style w:type="character" w:customStyle="1" w:styleId="510">
    <w:name w:val="Заголовок 5 Знак1"/>
    <w:aliases w:val="H5 Знак1,Çàãîëîâîê 5 Знак,Çàãîëîâîê 5 Знак Знак1,HTA Überschrift 5 Знак1,Level 3 - i Знак1,OG Appendix Знак1"/>
    <w:locked/>
    <w:rsid w:val="00564BF6"/>
    <w:rPr>
      <w:rFonts w:ascii="Times New Roman" w:eastAsia="Calibri" w:hAnsi="Times New Roman" w:cs="Times New Roman"/>
      <w:b/>
      <w:bCs/>
      <w:i/>
      <w:iCs/>
      <w:noProof/>
      <w:sz w:val="26"/>
      <w:szCs w:val="26"/>
      <w:lang w:eastAsia="ru-RU"/>
    </w:rPr>
  </w:style>
  <w:style w:type="character" w:customStyle="1" w:styleId="610">
    <w:name w:val="Заголовок 6 Знак1"/>
    <w:aliases w:val="H6 Знак,Legal Level 1. Знак1,OG Distribution Знак1,Legal Level 1. Знак Знак Знак1"/>
    <w:locked/>
    <w:rsid w:val="00564BF6"/>
    <w:rPr>
      <w:rFonts w:ascii="Times New Roman" w:eastAsia="Calibri" w:hAnsi="Times New Roman" w:cs="Times New Roman"/>
      <w:u w:val="single"/>
      <w:lang w:eastAsia="ru-RU"/>
    </w:rPr>
  </w:style>
  <w:style w:type="character" w:customStyle="1" w:styleId="71">
    <w:name w:val="Заголовок 7 Знак1"/>
    <w:aliases w:val="Legal Level 1.1. Знак1,Legal Level 1.1. Знак Знак Знак1"/>
    <w:locked/>
    <w:rsid w:val="00564BF6"/>
    <w:rPr>
      <w:rFonts w:ascii="Times New Roman" w:eastAsia="Calibri" w:hAnsi="Times New Roman" w:cs="Times New Roman"/>
      <w:noProof/>
      <w:sz w:val="24"/>
      <w:szCs w:val="24"/>
      <w:lang w:eastAsia="ru-RU"/>
    </w:rPr>
  </w:style>
  <w:style w:type="character" w:customStyle="1" w:styleId="81">
    <w:name w:val="Заголовок 8 Знак1"/>
    <w:aliases w:val="Legal Level 1.1.1. Знак1"/>
    <w:locked/>
    <w:rsid w:val="00564BF6"/>
    <w:rPr>
      <w:rFonts w:ascii="Times New Roman" w:eastAsia="Calibri" w:hAnsi="Times New Roman" w:cs="Times New Roman"/>
      <w:sz w:val="40"/>
      <w:szCs w:val="40"/>
      <w:lang w:eastAsia="ru-RU"/>
    </w:rPr>
  </w:style>
  <w:style w:type="character" w:customStyle="1" w:styleId="91">
    <w:name w:val="Заголовок 9 Знак1"/>
    <w:aliases w:val="Legal Level 1.1.1.1. Знак,Знак7 Знак,Заголовок 9 Знак Знак Знак1,Заголовок 9 Знак Знак Знак Знак"/>
    <w:locked/>
    <w:rsid w:val="00564BF6"/>
    <w:rPr>
      <w:rFonts w:ascii="Arial" w:eastAsia="Calibri" w:hAnsi="Arial" w:cs="Arial"/>
      <w:noProof/>
      <w:lang w:eastAsia="ru-RU"/>
    </w:rPr>
  </w:style>
  <w:style w:type="character" w:customStyle="1" w:styleId="120">
    <w:name w:val="Основной текст 1 Знак2"/>
    <w:aliases w:val="Нумерованный список !! Знак2,Основной текст с отступом2 Знак1,Основной текст с отступом2 Знак Знак1,текст Знак2,Основной текст 1 Знак3,Нумерованный список !! Знак3,Основной текст с отступом Знак Знак Знак1,текст Знак1 Знак1"/>
    <w:uiPriority w:val="99"/>
    <w:locked/>
    <w:rsid w:val="00564BF6"/>
    <w:rPr>
      <w:rFonts w:ascii="Times New Roman" w:eastAsia="Calibri" w:hAnsi="Times New Roman" w:cs="Times New Roman"/>
      <w:noProof/>
      <w:sz w:val="24"/>
      <w:szCs w:val="24"/>
      <w:lang w:eastAsia="ru-RU"/>
    </w:rPr>
  </w:style>
  <w:style w:type="character" w:customStyle="1" w:styleId="1f6">
    <w:name w:val="Текст сноски Знак1"/>
    <w:aliases w:val="Знак10 Знак1,Знак11 Знак1"/>
    <w:locked/>
    <w:rsid w:val="00564BF6"/>
    <w:rPr>
      <w:rFonts w:eastAsia="Calibri"/>
      <w:noProof/>
      <w:lang w:eastAsia="ar-SA"/>
    </w:rPr>
  </w:style>
  <w:style w:type="character" w:customStyle="1" w:styleId="312">
    <w:name w:val="Основной текст с отступом 3 Знак1"/>
    <w:aliases w:val="Основной текст с выступом 3 Знак1"/>
    <w:uiPriority w:val="99"/>
    <w:locked/>
    <w:rsid w:val="00564BF6"/>
    <w:rPr>
      <w:rFonts w:ascii="Times New Roman" w:eastAsia="Calibri" w:hAnsi="Times New Roman" w:cs="Times New Roman"/>
      <w:noProof/>
      <w:sz w:val="16"/>
      <w:szCs w:val="16"/>
      <w:lang w:eastAsia="ru-RU"/>
    </w:rPr>
  </w:style>
  <w:style w:type="character" w:customStyle="1" w:styleId="313">
    <w:name w:val="Основной текст 3 Знак1"/>
    <w:uiPriority w:val="99"/>
    <w:locked/>
    <w:rsid w:val="00564BF6"/>
    <w:rPr>
      <w:rFonts w:ascii="Times New Roman" w:eastAsia="Calibri" w:hAnsi="Times New Roman" w:cs="Times New Roman"/>
      <w:noProof/>
      <w:sz w:val="16"/>
      <w:szCs w:val="16"/>
      <w:lang w:eastAsia="ru-RU"/>
    </w:rPr>
  </w:style>
  <w:style w:type="character" w:customStyle="1" w:styleId="213">
    <w:name w:val="Основной текст 2 Знак1"/>
    <w:uiPriority w:val="99"/>
    <w:locked/>
    <w:rsid w:val="00564BF6"/>
    <w:rPr>
      <w:rFonts w:ascii="Times New Roman" w:eastAsia="Calibri" w:hAnsi="Times New Roman" w:cs="Times New Roman"/>
      <w:noProof/>
      <w:sz w:val="24"/>
      <w:szCs w:val="24"/>
      <w:lang w:eastAsia="ru-RU"/>
    </w:rPr>
  </w:style>
  <w:style w:type="character" w:customStyle="1" w:styleId="2f7">
    <w:name w:val="Основной текст Знак2"/>
    <w:aliases w:val="Основной текст Знак Знак Знак Знак3,Основной текст Знак Знак Знак Знак Знак2,body text Знак Знак Знак3,body text Знак Знак2,body text Знак3,Основной текст Знак Знак2,Caaieiaie aeaau Знак2, Знак1 Знак,Заголовок главы Знак"/>
    <w:locked/>
    <w:rsid w:val="00564BF6"/>
    <w:rPr>
      <w:rFonts w:ascii="Times New Roman" w:eastAsia="Calibri" w:hAnsi="Times New Roman" w:cs="Times New Roman"/>
      <w:sz w:val="24"/>
      <w:szCs w:val="24"/>
      <w:lang w:eastAsia="ru-RU"/>
    </w:rPr>
  </w:style>
  <w:style w:type="character" w:customStyle="1" w:styleId="1f7">
    <w:name w:val="Нижний колонтитул Знак1"/>
    <w:aliases w:val="Знак71 Знак1,Верхний  колонтитул Знак1"/>
    <w:locked/>
    <w:rsid w:val="00564BF6"/>
    <w:rPr>
      <w:rFonts w:ascii="Times New Roman" w:eastAsia="Calibri" w:hAnsi="Times New Roman" w:cs="Times New Roman"/>
      <w:sz w:val="20"/>
      <w:szCs w:val="20"/>
      <w:lang w:eastAsia="ar-SA"/>
    </w:rPr>
  </w:style>
  <w:style w:type="character" w:customStyle="1" w:styleId="1f8">
    <w:name w:val="Верхний колонтитул Знак1"/>
    <w:aliases w:val="header Знак3"/>
    <w:locked/>
    <w:rsid w:val="00564BF6"/>
    <w:rPr>
      <w:rFonts w:ascii="Times New Roman" w:eastAsia="Calibri" w:hAnsi="Times New Roman" w:cs="Times New Roman"/>
      <w:noProof/>
      <w:sz w:val="24"/>
      <w:szCs w:val="24"/>
      <w:lang w:eastAsia="ru-RU"/>
    </w:rPr>
  </w:style>
  <w:style w:type="character" w:customStyle="1" w:styleId="230">
    <w:name w:val="Знак2 Знак Знак3"/>
    <w:aliases w:val="Текст Знак Знак Знак3,Текст Знак Знак Знак Знак3,Текст Знак1 Знак Знак2,Знак2 Знак Знак Знак Знак2,Знак2 Знак1 Знак Знак2,Текст Знак2 Знак2,Текст Знак Знак1 Знак2,Знак2 Знак Знак1 Знак3,Знак2 Знак Знак1 Знак Знак2,Зна Знак1"/>
    <w:uiPriority w:val="99"/>
    <w:locked/>
    <w:rsid w:val="00564BF6"/>
    <w:rPr>
      <w:rFonts w:ascii="Courier New" w:eastAsia="Calibri" w:hAnsi="Courier New" w:cs="Courier New"/>
      <w:color w:val="000000"/>
      <w:kern w:val="18"/>
      <w:sz w:val="20"/>
      <w:szCs w:val="20"/>
      <w:lang w:eastAsia="ru-RU"/>
    </w:rPr>
  </w:style>
  <w:style w:type="paragraph" w:customStyle="1" w:styleId="2f8">
    <w:name w:val="заголовок 2"/>
    <w:basedOn w:val="10"/>
    <w:next w:val="a8"/>
    <w:uiPriority w:val="99"/>
    <w:qFormat/>
    <w:rsid w:val="00564BF6"/>
    <w:pPr>
      <w:keepNext w:val="0"/>
      <w:tabs>
        <w:tab w:val="num" w:pos="360"/>
        <w:tab w:val="left" w:pos="720"/>
      </w:tabs>
      <w:autoSpaceDE w:val="0"/>
      <w:autoSpaceDN w:val="0"/>
      <w:spacing w:before="0" w:after="0" w:line="288" w:lineRule="auto"/>
    </w:pPr>
    <w:rPr>
      <w:kern w:val="0"/>
      <w:sz w:val="24"/>
      <w:szCs w:val="24"/>
    </w:rPr>
  </w:style>
  <w:style w:type="character" w:customStyle="1" w:styleId="1f9">
    <w:name w:val="Название Знак1"/>
    <w:locked/>
    <w:rsid w:val="00564BF6"/>
    <w:rPr>
      <w:rFonts w:ascii="Arial" w:eastAsia="Calibri" w:hAnsi="Arial" w:cs="Arial"/>
      <w:b/>
      <w:bCs/>
      <w:kern w:val="28"/>
      <w:sz w:val="32"/>
      <w:szCs w:val="32"/>
      <w:lang w:eastAsia="ru-RU"/>
    </w:rPr>
  </w:style>
  <w:style w:type="paragraph" w:customStyle="1" w:styleId="afffc">
    <w:name w:val="Пункт"/>
    <w:basedOn w:val="a9"/>
    <w:qFormat/>
    <w:rsid w:val="00564BF6"/>
    <w:pPr>
      <w:tabs>
        <w:tab w:val="num" w:pos="360"/>
        <w:tab w:val="num" w:pos="2160"/>
      </w:tabs>
      <w:spacing w:after="0"/>
    </w:pPr>
  </w:style>
  <w:style w:type="paragraph" w:customStyle="1" w:styleId="a4">
    <w:name w:val="Пункты"/>
    <w:basedOn w:val="a8"/>
    <w:link w:val="afffd"/>
    <w:qFormat/>
    <w:rsid w:val="00564BF6"/>
    <w:pPr>
      <w:numPr>
        <w:ilvl w:val="2"/>
        <w:numId w:val="20"/>
      </w:numPr>
      <w:tabs>
        <w:tab w:val="num" w:pos="227"/>
        <w:tab w:val="num" w:pos="1418"/>
      </w:tabs>
      <w:spacing w:before="120" w:after="0" w:line="240" w:lineRule="auto"/>
      <w:ind w:left="567"/>
      <w:jc w:val="both"/>
    </w:pPr>
    <w:rPr>
      <w:rFonts w:ascii="Times New Roman" w:eastAsia="Calibri" w:hAnsi="Times New Roman" w:cs="Times New Roman"/>
      <w:sz w:val="24"/>
      <w:szCs w:val="24"/>
      <w:lang w:val="x-none" w:eastAsia="ar-SA"/>
    </w:rPr>
  </w:style>
  <w:style w:type="character" w:customStyle="1" w:styleId="afffd">
    <w:name w:val="Пункты Знак"/>
    <w:link w:val="a4"/>
    <w:locked/>
    <w:rsid w:val="00564BF6"/>
    <w:rPr>
      <w:rFonts w:ascii="Times New Roman" w:eastAsia="Calibri" w:hAnsi="Times New Roman" w:cs="Times New Roman"/>
      <w:sz w:val="24"/>
      <w:szCs w:val="24"/>
      <w:lang w:val="x-none" w:eastAsia="ar-SA"/>
    </w:rPr>
  </w:style>
  <w:style w:type="character" w:customStyle="1" w:styleId="1fa">
    <w:name w:val="Текст примечания Знак1"/>
    <w:uiPriority w:val="99"/>
    <w:semiHidden/>
    <w:locked/>
    <w:rsid w:val="00564BF6"/>
    <w:rPr>
      <w:rFonts w:ascii="Times New Roman" w:eastAsia="Calibri" w:hAnsi="Times New Roman" w:cs="Times New Roman"/>
      <w:sz w:val="20"/>
      <w:szCs w:val="20"/>
      <w:lang w:val="en-US" w:eastAsia="ru-RU"/>
    </w:rPr>
  </w:style>
  <w:style w:type="paragraph" w:customStyle="1" w:styleId="a2">
    <w:name w:val="Осн. текст Д"/>
    <w:qFormat/>
    <w:rsid w:val="00564BF6"/>
    <w:pPr>
      <w:numPr>
        <w:numId w:val="21"/>
      </w:numPr>
      <w:spacing w:after="40" w:line="240" w:lineRule="auto"/>
      <w:ind w:firstLine="284"/>
      <w:jc w:val="both"/>
    </w:pPr>
    <w:rPr>
      <w:rFonts w:ascii="Times New Roman" w:eastAsia="Calibri" w:hAnsi="Times New Roman" w:cs="Times New Roman"/>
      <w:sz w:val="24"/>
      <w:szCs w:val="24"/>
      <w:lang w:eastAsia="ru-RU"/>
    </w:rPr>
  </w:style>
  <w:style w:type="paragraph" w:styleId="afffe">
    <w:name w:val="Date"/>
    <w:basedOn w:val="a8"/>
    <w:next w:val="a8"/>
    <w:link w:val="1fb"/>
    <w:rsid w:val="00564BF6"/>
    <w:pPr>
      <w:spacing w:after="0" w:line="240" w:lineRule="auto"/>
      <w:jc w:val="both"/>
    </w:pPr>
    <w:rPr>
      <w:rFonts w:ascii="Times New Roman" w:eastAsia="Calibri" w:hAnsi="Times New Roman" w:cs="Times New Roman"/>
      <w:sz w:val="20"/>
      <w:szCs w:val="20"/>
      <w:lang w:val="x-none" w:eastAsia="ar-SA"/>
    </w:rPr>
  </w:style>
  <w:style w:type="character" w:customStyle="1" w:styleId="affff">
    <w:name w:val="Дата Знак"/>
    <w:basedOn w:val="aa"/>
    <w:rsid w:val="00564BF6"/>
  </w:style>
  <w:style w:type="character" w:customStyle="1" w:styleId="1fb">
    <w:name w:val="Дата Знак1"/>
    <w:link w:val="afffe"/>
    <w:locked/>
    <w:rsid w:val="00564BF6"/>
    <w:rPr>
      <w:rFonts w:ascii="Times New Roman" w:eastAsia="Calibri" w:hAnsi="Times New Roman" w:cs="Times New Roman"/>
      <w:sz w:val="20"/>
      <w:szCs w:val="20"/>
      <w:lang w:val="x-none" w:eastAsia="ar-SA"/>
    </w:rPr>
  </w:style>
  <w:style w:type="paragraph" w:customStyle="1" w:styleId="-3">
    <w:name w:val="Аукцион - Текст"/>
    <w:basedOn w:val="a8"/>
    <w:link w:val="-4"/>
    <w:qFormat/>
    <w:rsid w:val="00564BF6"/>
    <w:pPr>
      <w:spacing w:after="0" w:line="240" w:lineRule="auto"/>
      <w:ind w:firstLine="900"/>
      <w:jc w:val="both"/>
    </w:pPr>
    <w:rPr>
      <w:rFonts w:ascii="Times New Roman" w:eastAsia="Calibri" w:hAnsi="Times New Roman" w:cs="Times New Roman"/>
      <w:sz w:val="24"/>
      <w:szCs w:val="24"/>
      <w:lang w:val="x-none" w:eastAsia="ar-SA"/>
    </w:rPr>
  </w:style>
  <w:style w:type="character" w:customStyle="1" w:styleId="-4">
    <w:name w:val="Аукцион - Текст Знак"/>
    <w:link w:val="-3"/>
    <w:locked/>
    <w:rsid w:val="00564BF6"/>
    <w:rPr>
      <w:rFonts w:ascii="Times New Roman" w:eastAsia="Calibri" w:hAnsi="Times New Roman" w:cs="Times New Roman"/>
      <w:sz w:val="24"/>
      <w:szCs w:val="24"/>
      <w:lang w:val="x-none" w:eastAsia="ar-SA"/>
    </w:rPr>
  </w:style>
  <w:style w:type="paragraph" w:styleId="HTML">
    <w:name w:val="HTML Preformatted"/>
    <w:basedOn w:val="a8"/>
    <w:link w:val="HTML1"/>
    <w:rsid w:val="00564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val="x-none" w:eastAsia="ar-SA"/>
    </w:rPr>
  </w:style>
  <w:style w:type="character" w:customStyle="1" w:styleId="HTML0">
    <w:name w:val="Стандартный HTML Знак"/>
    <w:basedOn w:val="aa"/>
    <w:rsid w:val="00564BF6"/>
    <w:rPr>
      <w:rFonts w:ascii="Consolas" w:hAnsi="Consolas"/>
      <w:sz w:val="20"/>
      <w:szCs w:val="20"/>
    </w:rPr>
  </w:style>
  <w:style w:type="character" w:customStyle="1" w:styleId="HTML1">
    <w:name w:val="Стандартный HTML Знак1"/>
    <w:link w:val="HTML"/>
    <w:locked/>
    <w:rsid w:val="00564BF6"/>
    <w:rPr>
      <w:rFonts w:ascii="Courier New" w:eastAsia="Calibri" w:hAnsi="Courier New" w:cs="Times New Roman"/>
      <w:sz w:val="20"/>
      <w:szCs w:val="20"/>
      <w:lang w:val="x-none" w:eastAsia="ar-SA"/>
    </w:rPr>
  </w:style>
  <w:style w:type="character" w:customStyle="1" w:styleId="1fc">
    <w:name w:val="Текст выноски Знак1"/>
    <w:locked/>
    <w:rsid w:val="00564BF6"/>
    <w:rPr>
      <w:rFonts w:ascii="Tahoma" w:eastAsia="Calibri" w:hAnsi="Tahoma" w:cs="Tahoma"/>
      <w:sz w:val="16"/>
      <w:szCs w:val="16"/>
      <w:lang w:eastAsia="ar-SA"/>
    </w:rPr>
  </w:style>
  <w:style w:type="paragraph" w:customStyle="1" w:styleId="1fd">
    <w:name w:val="Уровень 1"/>
    <w:basedOn w:val="a8"/>
    <w:autoRedefine/>
    <w:qFormat/>
    <w:rsid w:val="00564BF6"/>
    <w:pPr>
      <w:tabs>
        <w:tab w:val="num" w:pos="0"/>
      </w:tabs>
      <w:spacing w:before="240" w:after="0" w:line="240" w:lineRule="auto"/>
      <w:jc w:val="both"/>
      <w:outlineLvl w:val="1"/>
    </w:pPr>
    <w:rPr>
      <w:rFonts w:ascii="Times New Roman" w:eastAsia="Times New Roman" w:hAnsi="Times New Roman" w:cs="Times New Roman"/>
      <w:b/>
      <w:bCs/>
      <w:caps/>
      <w:spacing w:val="28"/>
      <w:sz w:val="24"/>
      <w:szCs w:val="24"/>
      <w:lang w:eastAsia="ru-RU"/>
    </w:rPr>
  </w:style>
  <w:style w:type="paragraph" w:customStyle="1" w:styleId="affff0">
    <w:name w:val="Основной текст бул"/>
    <w:basedOn w:val="a8"/>
    <w:uiPriority w:val="99"/>
    <w:qFormat/>
    <w:rsid w:val="00564BF6"/>
    <w:pPr>
      <w:tabs>
        <w:tab w:val="num" w:pos="432"/>
      </w:tabs>
      <w:spacing w:after="0" w:line="240" w:lineRule="auto"/>
      <w:ind w:left="432" w:hanging="432"/>
    </w:pPr>
    <w:rPr>
      <w:rFonts w:ascii="Times New Roman" w:eastAsia="Times New Roman" w:hAnsi="Times New Roman" w:cs="Times New Roman"/>
      <w:sz w:val="24"/>
      <w:szCs w:val="20"/>
      <w:lang w:val="en-GB" w:eastAsia="ru-RU"/>
    </w:rPr>
  </w:style>
  <w:style w:type="paragraph" w:customStyle="1" w:styleId="Nonformat">
    <w:name w:val="Nonformat"/>
    <w:basedOn w:val="a8"/>
    <w:qFormat/>
    <w:rsid w:val="00564BF6"/>
    <w:pPr>
      <w:autoSpaceDE w:val="0"/>
      <w:autoSpaceDN w:val="0"/>
      <w:adjustRightInd w:val="0"/>
      <w:spacing w:after="0" w:line="240" w:lineRule="auto"/>
    </w:pPr>
    <w:rPr>
      <w:rFonts w:ascii="Consultant" w:eastAsia="Times New Roman" w:hAnsi="Consultant" w:cs="Times New Roman"/>
      <w:sz w:val="20"/>
      <w:szCs w:val="20"/>
      <w:lang w:eastAsia="ru-RU"/>
    </w:rPr>
  </w:style>
  <w:style w:type="paragraph" w:customStyle="1" w:styleId="1fe">
    <w:name w:val="Знак1 Знак Знак Знак"/>
    <w:basedOn w:val="a8"/>
    <w:qFormat/>
    <w:rsid w:val="00564BF6"/>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f1">
    <w:name w:val="Знак Знак"/>
    <w:aliases w:val="Заголовок 1 Знак2,Заголовок 1 Знак1 Знак,Заголовок 1 Знак Знак Знак,Заголовок биораз Знак,HTA Überschrift 1 Знак,Heading 1 - Bid Знак,Heading 1 - Bid1 Знак,Heading 1 - Bid2 Знак,Heading 1 - Bid3 Знак,Heading 1 - Bid4 Знак,Heading 1 - Bid5 Знак"/>
    <w:rsid w:val="00564BF6"/>
    <w:rPr>
      <w:sz w:val="24"/>
      <w:szCs w:val="24"/>
    </w:rPr>
  </w:style>
  <w:style w:type="paragraph" w:customStyle="1" w:styleId="214">
    <w:name w:val="Знак Знак2 Знак Знак Знак Знак Знак Знак1 Знак Знак Знак Знак"/>
    <w:basedOn w:val="a8"/>
    <w:next w:val="21"/>
    <w:autoRedefine/>
    <w:qFormat/>
    <w:rsid w:val="00564BF6"/>
    <w:pPr>
      <w:spacing w:after="160" w:line="240" w:lineRule="exact"/>
    </w:pPr>
    <w:rPr>
      <w:rFonts w:ascii="Times New Roman" w:eastAsia="Times New Roman" w:hAnsi="Times New Roman" w:cs="Times New Roman"/>
      <w:sz w:val="24"/>
      <w:szCs w:val="24"/>
      <w:lang w:val="en-US"/>
    </w:rPr>
  </w:style>
  <w:style w:type="paragraph" w:customStyle="1" w:styleId="BodyBullet">
    <w:name w:val="Body Bullet"/>
    <w:basedOn w:val="a9"/>
    <w:uiPriority w:val="99"/>
    <w:qFormat/>
    <w:rsid w:val="00564BF6"/>
    <w:pPr>
      <w:tabs>
        <w:tab w:val="num" w:pos="360"/>
        <w:tab w:val="num" w:pos="720"/>
      </w:tabs>
      <w:autoSpaceDE w:val="0"/>
      <w:autoSpaceDN w:val="0"/>
      <w:ind w:left="360" w:hanging="360"/>
    </w:pPr>
    <w:rPr>
      <w:rFonts w:eastAsia="Times New Roman"/>
    </w:rPr>
  </w:style>
  <w:style w:type="paragraph" w:customStyle="1" w:styleId="Style1">
    <w:name w:val="Style1"/>
    <w:basedOn w:val="a8"/>
    <w:qFormat/>
    <w:rsid w:val="00564BF6"/>
    <w:pPr>
      <w:widowControl w:val="0"/>
      <w:numPr>
        <w:numId w:val="22"/>
      </w:numPr>
      <w:autoSpaceDE w:val="0"/>
      <w:autoSpaceDN w:val="0"/>
      <w:adjustRightInd w:val="0"/>
      <w:spacing w:after="0" w:line="329" w:lineRule="exact"/>
      <w:ind w:hanging="274"/>
    </w:pPr>
    <w:rPr>
      <w:rFonts w:ascii="Century Schoolbook" w:eastAsia="Times New Roman" w:hAnsi="Century Schoolbook" w:cs="Century Schoolbook"/>
      <w:sz w:val="24"/>
      <w:szCs w:val="24"/>
      <w:lang w:eastAsia="ru-RU"/>
    </w:rPr>
  </w:style>
  <w:style w:type="character" w:customStyle="1" w:styleId="FontStyle12">
    <w:name w:val="Font Style12"/>
    <w:uiPriority w:val="99"/>
    <w:rsid w:val="00564BF6"/>
    <w:rPr>
      <w:rFonts w:ascii="Century Schoolbook" w:hAnsi="Century Schoolbook" w:cs="Century Schoolbook"/>
      <w:sz w:val="24"/>
      <w:szCs w:val="24"/>
    </w:rPr>
  </w:style>
  <w:style w:type="character" w:customStyle="1" w:styleId="FontStyle13">
    <w:name w:val="Font Style13"/>
    <w:uiPriority w:val="99"/>
    <w:rsid w:val="00564BF6"/>
    <w:rPr>
      <w:rFonts w:ascii="Times New Roman" w:hAnsi="Times New Roman" w:cs="Times New Roman"/>
      <w:sz w:val="22"/>
      <w:szCs w:val="22"/>
    </w:rPr>
  </w:style>
  <w:style w:type="paragraph" w:customStyle="1" w:styleId="affff2">
    <w:name w:val="Знак Знак Знак Знак Знак Знак Знак Знак Знак Знак"/>
    <w:basedOn w:val="a8"/>
    <w:qFormat/>
    <w:rsid w:val="00564BF6"/>
    <w:pPr>
      <w:spacing w:before="100" w:beforeAutospacing="1" w:after="100" w:afterAutospacing="1" w:line="240" w:lineRule="auto"/>
    </w:pPr>
    <w:rPr>
      <w:rFonts w:ascii="Tahoma" w:eastAsia="Times New Roman" w:hAnsi="Tahoma" w:cs="Times New Roman"/>
      <w:sz w:val="20"/>
      <w:szCs w:val="20"/>
      <w:lang w:val="en-US"/>
    </w:rPr>
  </w:style>
  <w:style w:type="paragraph" w:styleId="affff3">
    <w:name w:val="List Bullet"/>
    <w:basedOn w:val="a8"/>
    <w:autoRedefine/>
    <w:rsid w:val="00564BF6"/>
    <w:pPr>
      <w:widowControl w:val="0"/>
      <w:spacing w:after="60" w:line="240" w:lineRule="auto"/>
      <w:jc w:val="both"/>
    </w:pPr>
    <w:rPr>
      <w:rFonts w:ascii="Times New Roman" w:eastAsia="Times New Roman" w:hAnsi="Times New Roman" w:cs="Times New Roman"/>
      <w:sz w:val="24"/>
      <w:szCs w:val="24"/>
      <w:lang w:eastAsia="ru-RU"/>
    </w:rPr>
  </w:style>
  <w:style w:type="paragraph" w:styleId="2f9">
    <w:name w:val="List Bullet 2"/>
    <w:basedOn w:val="a8"/>
    <w:autoRedefine/>
    <w:uiPriority w:val="99"/>
    <w:rsid w:val="00564BF6"/>
    <w:pPr>
      <w:tabs>
        <w:tab w:val="num" w:pos="432"/>
      </w:tabs>
      <w:spacing w:after="60" w:line="240" w:lineRule="auto"/>
      <w:ind w:left="432" w:hanging="432"/>
      <w:jc w:val="both"/>
    </w:pPr>
    <w:rPr>
      <w:rFonts w:ascii="Times New Roman" w:eastAsia="Times New Roman" w:hAnsi="Times New Roman" w:cs="Times New Roman"/>
      <w:sz w:val="24"/>
      <w:szCs w:val="24"/>
      <w:lang w:eastAsia="ru-RU"/>
    </w:rPr>
  </w:style>
  <w:style w:type="paragraph" w:styleId="3b">
    <w:name w:val="List Bullet 3"/>
    <w:basedOn w:val="a8"/>
    <w:autoRedefine/>
    <w:uiPriority w:val="99"/>
    <w:rsid w:val="00564BF6"/>
    <w:pPr>
      <w:tabs>
        <w:tab w:val="num" w:pos="926"/>
        <w:tab w:val="num" w:pos="1410"/>
      </w:tabs>
      <w:spacing w:after="60" w:line="240" w:lineRule="auto"/>
      <w:ind w:left="926" w:hanging="1410"/>
      <w:jc w:val="both"/>
    </w:pPr>
    <w:rPr>
      <w:rFonts w:ascii="Times New Roman" w:eastAsia="Times New Roman" w:hAnsi="Times New Roman" w:cs="Times New Roman"/>
      <w:sz w:val="24"/>
      <w:szCs w:val="24"/>
      <w:lang w:eastAsia="ru-RU"/>
    </w:rPr>
  </w:style>
  <w:style w:type="paragraph" w:styleId="42">
    <w:name w:val="List Bullet 4"/>
    <w:basedOn w:val="a8"/>
    <w:autoRedefine/>
    <w:rsid w:val="00564BF6"/>
    <w:pPr>
      <w:tabs>
        <w:tab w:val="num" w:pos="540"/>
        <w:tab w:val="num" w:pos="1209"/>
      </w:tabs>
      <w:spacing w:after="60" w:line="240" w:lineRule="auto"/>
      <w:ind w:left="1209" w:hanging="540"/>
      <w:jc w:val="both"/>
    </w:pPr>
    <w:rPr>
      <w:rFonts w:ascii="Times New Roman" w:eastAsia="Times New Roman" w:hAnsi="Times New Roman" w:cs="Times New Roman"/>
      <w:sz w:val="24"/>
      <w:szCs w:val="24"/>
      <w:lang w:eastAsia="ru-RU"/>
    </w:rPr>
  </w:style>
  <w:style w:type="paragraph" w:styleId="52">
    <w:name w:val="List Bullet 5"/>
    <w:basedOn w:val="a8"/>
    <w:autoRedefine/>
    <w:rsid w:val="00564BF6"/>
    <w:pPr>
      <w:tabs>
        <w:tab w:val="num" w:pos="360"/>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paragraph" w:styleId="3c">
    <w:name w:val="List Number 3"/>
    <w:basedOn w:val="a8"/>
    <w:uiPriority w:val="99"/>
    <w:rsid w:val="00564BF6"/>
    <w:pPr>
      <w:tabs>
        <w:tab w:val="num" w:pos="360"/>
        <w:tab w:val="num" w:pos="926"/>
      </w:tabs>
      <w:spacing w:after="60" w:line="240" w:lineRule="auto"/>
      <w:ind w:left="926" w:hanging="360"/>
      <w:jc w:val="both"/>
    </w:pPr>
    <w:rPr>
      <w:rFonts w:ascii="Times New Roman" w:eastAsia="Times New Roman" w:hAnsi="Times New Roman" w:cs="Times New Roman"/>
      <w:sz w:val="24"/>
      <w:szCs w:val="24"/>
      <w:lang w:eastAsia="ru-RU"/>
    </w:rPr>
  </w:style>
  <w:style w:type="paragraph" w:styleId="43">
    <w:name w:val="List Number 4"/>
    <w:basedOn w:val="a8"/>
    <w:uiPriority w:val="99"/>
    <w:rsid w:val="00564BF6"/>
    <w:pPr>
      <w:tabs>
        <w:tab w:val="num" w:pos="720"/>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3">
    <w:name w:val="List Number 5"/>
    <w:basedOn w:val="a8"/>
    <w:uiPriority w:val="99"/>
    <w:rsid w:val="00564BF6"/>
    <w:pPr>
      <w:tabs>
        <w:tab w:val="num" w:pos="1209"/>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paragraph" w:customStyle="1" w:styleId="affff4">
    <w:name w:val="Раздел"/>
    <w:basedOn w:val="a8"/>
    <w:uiPriority w:val="99"/>
    <w:qFormat/>
    <w:rsid w:val="00564BF6"/>
    <w:pPr>
      <w:tabs>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affff5">
    <w:name w:val="Часть"/>
    <w:basedOn w:val="a8"/>
    <w:uiPriority w:val="99"/>
    <w:qFormat/>
    <w:rsid w:val="00564BF6"/>
    <w:pPr>
      <w:spacing w:after="60" w:line="240" w:lineRule="auto"/>
      <w:jc w:val="center"/>
    </w:pPr>
    <w:rPr>
      <w:rFonts w:ascii="Arial" w:eastAsia="Times New Roman" w:hAnsi="Arial" w:cs="Arial"/>
      <w:b/>
      <w:bCs/>
      <w:caps/>
      <w:sz w:val="32"/>
      <w:szCs w:val="32"/>
      <w:lang w:eastAsia="ru-RU"/>
    </w:rPr>
  </w:style>
  <w:style w:type="paragraph" w:customStyle="1" w:styleId="3">
    <w:name w:val="Раздел 3"/>
    <w:basedOn w:val="a8"/>
    <w:uiPriority w:val="99"/>
    <w:qFormat/>
    <w:rsid w:val="00564BF6"/>
    <w:pPr>
      <w:numPr>
        <w:numId w:val="23"/>
      </w:numPr>
      <w:spacing w:before="120" w:after="120" w:line="240" w:lineRule="auto"/>
      <w:jc w:val="center"/>
    </w:pPr>
    <w:rPr>
      <w:rFonts w:ascii="Times New Roman" w:eastAsia="Times New Roman" w:hAnsi="Times New Roman" w:cs="Times New Roman"/>
      <w:b/>
      <w:bCs/>
      <w:sz w:val="24"/>
      <w:szCs w:val="24"/>
      <w:lang w:eastAsia="ru-RU"/>
    </w:rPr>
  </w:style>
  <w:style w:type="paragraph" w:customStyle="1" w:styleId="a1">
    <w:name w:val="Условия контракта"/>
    <w:basedOn w:val="a8"/>
    <w:uiPriority w:val="99"/>
    <w:qFormat/>
    <w:rsid w:val="00564BF6"/>
    <w:pPr>
      <w:numPr>
        <w:numId w:val="24"/>
      </w:numPr>
      <w:spacing w:before="240" w:after="120" w:line="240" w:lineRule="auto"/>
      <w:jc w:val="both"/>
    </w:pPr>
    <w:rPr>
      <w:rFonts w:ascii="Times New Roman" w:eastAsia="Times New Roman" w:hAnsi="Times New Roman" w:cs="Times New Roman"/>
      <w:b/>
      <w:bCs/>
      <w:sz w:val="24"/>
      <w:szCs w:val="24"/>
      <w:lang w:eastAsia="ru-RU"/>
    </w:rPr>
  </w:style>
  <w:style w:type="paragraph" w:customStyle="1" w:styleId="Instruction">
    <w:name w:val="Instruction"/>
    <w:basedOn w:val="28"/>
    <w:uiPriority w:val="99"/>
    <w:qFormat/>
    <w:rsid w:val="00564BF6"/>
    <w:pPr>
      <w:tabs>
        <w:tab w:val="num" w:pos="360"/>
      </w:tabs>
      <w:suppressAutoHyphens w:val="0"/>
      <w:spacing w:before="180" w:after="60" w:line="240" w:lineRule="auto"/>
      <w:ind w:left="360" w:hanging="360"/>
      <w:jc w:val="both"/>
    </w:pPr>
    <w:rPr>
      <w:rFonts w:eastAsia="Times New Roman"/>
      <w:b/>
      <w:bCs/>
      <w:sz w:val="24"/>
      <w:szCs w:val="24"/>
      <w:lang w:val="ru-RU" w:eastAsia="ru-RU"/>
    </w:rPr>
  </w:style>
  <w:style w:type="paragraph" w:styleId="affff6">
    <w:name w:val="Subtitle"/>
    <w:basedOn w:val="a8"/>
    <w:link w:val="affff7"/>
    <w:uiPriority w:val="11"/>
    <w:qFormat/>
    <w:rsid w:val="00564BF6"/>
    <w:pPr>
      <w:spacing w:after="60" w:line="240" w:lineRule="auto"/>
      <w:jc w:val="center"/>
      <w:outlineLvl w:val="1"/>
    </w:pPr>
    <w:rPr>
      <w:rFonts w:ascii="Arial" w:eastAsia="Times New Roman" w:hAnsi="Arial" w:cs="Times New Roman"/>
      <w:sz w:val="24"/>
      <w:szCs w:val="24"/>
      <w:lang w:val="x-none" w:eastAsia="ar-SA"/>
    </w:rPr>
  </w:style>
  <w:style w:type="character" w:customStyle="1" w:styleId="affff7">
    <w:name w:val="Подзаголовок Знак"/>
    <w:basedOn w:val="aa"/>
    <w:link w:val="affff6"/>
    <w:uiPriority w:val="11"/>
    <w:rsid w:val="00564BF6"/>
    <w:rPr>
      <w:rFonts w:ascii="Arial" w:eastAsia="Times New Roman" w:hAnsi="Arial" w:cs="Times New Roman"/>
      <w:sz w:val="24"/>
      <w:szCs w:val="24"/>
      <w:lang w:val="x-none" w:eastAsia="ar-SA"/>
    </w:rPr>
  </w:style>
  <w:style w:type="paragraph" w:customStyle="1" w:styleId="affff8">
    <w:name w:val="Тендерные данные"/>
    <w:basedOn w:val="a8"/>
    <w:uiPriority w:val="99"/>
    <w:qFormat/>
    <w:rsid w:val="00564BF6"/>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customStyle="1" w:styleId="affff9">
    <w:name w:val="Íîðìàëüíûé"/>
    <w:uiPriority w:val="99"/>
    <w:qFormat/>
    <w:rsid w:val="00564BF6"/>
    <w:pPr>
      <w:spacing w:after="0" w:line="240" w:lineRule="auto"/>
    </w:pPr>
    <w:rPr>
      <w:rFonts w:ascii="Courier" w:eastAsia="Times New Roman" w:hAnsi="Courier" w:cs="Courier"/>
      <w:sz w:val="24"/>
      <w:szCs w:val="24"/>
      <w:lang w:val="en-GB" w:eastAsia="ru-RU"/>
    </w:rPr>
  </w:style>
  <w:style w:type="paragraph" w:customStyle="1" w:styleId="affffa">
    <w:name w:val="Подраздел"/>
    <w:basedOn w:val="a8"/>
    <w:uiPriority w:val="99"/>
    <w:qFormat/>
    <w:rsid w:val="00564BF6"/>
    <w:pPr>
      <w:suppressAutoHyphens/>
      <w:spacing w:before="240" w:after="120" w:line="240" w:lineRule="auto"/>
      <w:jc w:val="center"/>
    </w:pPr>
    <w:rPr>
      <w:rFonts w:ascii="TimesDL" w:eastAsia="Times New Roman" w:hAnsi="TimesDL" w:cs="TimesDL"/>
      <w:b/>
      <w:bCs/>
      <w:smallCaps/>
      <w:spacing w:val="-2"/>
      <w:sz w:val="24"/>
      <w:szCs w:val="24"/>
      <w:lang w:eastAsia="ru-RU"/>
    </w:rPr>
  </w:style>
  <w:style w:type="character" w:styleId="affffb">
    <w:name w:val="footnote reference"/>
    <w:aliases w:val="Знак сноски 1,Знак сноски-FN"/>
    <w:uiPriority w:val="99"/>
    <w:rsid w:val="00564BF6"/>
    <w:rPr>
      <w:rFonts w:ascii="Times New Roman" w:hAnsi="Times New Roman" w:cs="Times New Roman"/>
      <w:vertAlign w:val="superscript"/>
    </w:rPr>
  </w:style>
  <w:style w:type="character" w:customStyle="1" w:styleId="affffc">
    <w:name w:val="Основной шрифт"/>
    <w:uiPriority w:val="99"/>
    <w:rsid w:val="00564BF6"/>
  </w:style>
  <w:style w:type="paragraph" w:styleId="HTML2">
    <w:name w:val="HTML Address"/>
    <w:basedOn w:val="a8"/>
    <w:link w:val="HTML3"/>
    <w:rsid w:val="00564BF6"/>
    <w:pPr>
      <w:spacing w:after="60" w:line="240" w:lineRule="auto"/>
      <w:jc w:val="both"/>
    </w:pPr>
    <w:rPr>
      <w:rFonts w:ascii="Times New Roman" w:eastAsia="Times New Roman" w:hAnsi="Times New Roman" w:cs="Times New Roman"/>
      <w:i/>
      <w:iCs/>
      <w:sz w:val="24"/>
      <w:szCs w:val="24"/>
      <w:lang w:val="x-none" w:eastAsia="ar-SA"/>
    </w:rPr>
  </w:style>
  <w:style w:type="character" w:customStyle="1" w:styleId="HTML3">
    <w:name w:val="Адрес HTML Знак"/>
    <w:basedOn w:val="aa"/>
    <w:link w:val="HTML2"/>
    <w:rsid w:val="00564BF6"/>
    <w:rPr>
      <w:rFonts w:ascii="Times New Roman" w:eastAsia="Times New Roman" w:hAnsi="Times New Roman" w:cs="Times New Roman"/>
      <w:i/>
      <w:iCs/>
      <w:sz w:val="24"/>
      <w:szCs w:val="24"/>
      <w:lang w:val="x-none" w:eastAsia="ar-SA"/>
    </w:rPr>
  </w:style>
  <w:style w:type="paragraph" w:styleId="affffd">
    <w:name w:val="envelope address"/>
    <w:basedOn w:val="a8"/>
    <w:rsid w:val="00564BF6"/>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4">
    <w:name w:val="HTML Acronym"/>
    <w:rsid w:val="00564BF6"/>
  </w:style>
  <w:style w:type="character" w:styleId="affffe">
    <w:name w:val="Emphasis"/>
    <w:uiPriority w:val="99"/>
    <w:qFormat/>
    <w:rsid w:val="00564BF6"/>
    <w:rPr>
      <w:i/>
      <w:iCs/>
    </w:rPr>
  </w:style>
  <w:style w:type="paragraph" w:styleId="afffff">
    <w:name w:val="Note Heading"/>
    <w:basedOn w:val="a8"/>
    <w:next w:val="a8"/>
    <w:link w:val="afffff0"/>
    <w:rsid w:val="00564BF6"/>
    <w:pPr>
      <w:spacing w:after="60" w:line="240" w:lineRule="auto"/>
      <w:jc w:val="both"/>
    </w:pPr>
    <w:rPr>
      <w:rFonts w:ascii="Times New Roman" w:eastAsia="Times New Roman" w:hAnsi="Times New Roman" w:cs="Times New Roman"/>
      <w:sz w:val="24"/>
      <w:szCs w:val="24"/>
      <w:lang w:val="x-none" w:eastAsia="ar-SA"/>
    </w:rPr>
  </w:style>
  <w:style w:type="character" w:customStyle="1" w:styleId="afffff0">
    <w:name w:val="Заголовок записки Знак"/>
    <w:basedOn w:val="aa"/>
    <w:link w:val="afffff"/>
    <w:rsid w:val="00564BF6"/>
    <w:rPr>
      <w:rFonts w:ascii="Times New Roman" w:eastAsia="Times New Roman" w:hAnsi="Times New Roman" w:cs="Times New Roman"/>
      <w:sz w:val="24"/>
      <w:szCs w:val="24"/>
      <w:lang w:val="x-none" w:eastAsia="ar-SA"/>
    </w:rPr>
  </w:style>
  <w:style w:type="character" w:styleId="HTML5">
    <w:name w:val="HTML Keyboard"/>
    <w:rsid w:val="00564BF6"/>
    <w:rPr>
      <w:rFonts w:ascii="Courier New" w:hAnsi="Courier New" w:cs="Courier New"/>
      <w:sz w:val="20"/>
      <w:szCs w:val="20"/>
    </w:rPr>
  </w:style>
  <w:style w:type="character" w:styleId="HTML6">
    <w:name w:val="HTML Code"/>
    <w:rsid w:val="00564BF6"/>
    <w:rPr>
      <w:rFonts w:ascii="Courier New" w:hAnsi="Courier New" w:cs="Courier New"/>
      <w:sz w:val="20"/>
      <w:szCs w:val="20"/>
    </w:rPr>
  </w:style>
  <w:style w:type="paragraph" w:styleId="afffff1">
    <w:name w:val="Body Text First Indent"/>
    <w:basedOn w:val="a9"/>
    <w:link w:val="afffff2"/>
    <w:rsid w:val="00564BF6"/>
    <w:pPr>
      <w:ind w:firstLine="210"/>
    </w:pPr>
    <w:rPr>
      <w:rFonts w:eastAsia="Times New Roman"/>
    </w:rPr>
  </w:style>
  <w:style w:type="character" w:customStyle="1" w:styleId="afffff2">
    <w:name w:val="Красная строка Знак"/>
    <w:basedOn w:val="af7"/>
    <w:link w:val="afffff1"/>
    <w:rsid w:val="00564BF6"/>
    <w:rPr>
      <w:rFonts w:ascii="Times New Roman" w:eastAsia="Times New Roman" w:hAnsi="Times New Roman" w:cs="Times New Roman"/>
      <w:sz w:val="24"/>
      <w:szCs w:val="24"/>
      <w:lang w:eastAsia="ru-RU"/>
    </w:rPr>
  </w:style>
  <w:style w:type="paragraph" w:styleId="2fa">
    <w:name w:val="Body Text First Indent 2"/>
    <w:basedOn w:val="af5"/>
    <w:link w:val="2fb"/>
    <w:rsid w:val="00564BF6"/>
    <w:pPr>
      <w:ind w:firstLine="210"/>
      <w:jc w:val="both"/>
    </w:pPr>
    <w:rPr>
      <w:rFonts w:eastAsia="Times New Roman"/>
      <w:noProof w:val="0"/>
    </w:rPr>
  </w:style>
  <w:style w:type="character" w:customStyle="1" w:styleId="2fb">
    <w:name w:val="Красная строка 2 Знак"/>
    <w:basedOn w:val="af6"/>
    <w:link w:val="2fa"/>
    <w:rsid w:val="00564BF6"/>
    <w:rPr>
      <w:rFonts w:ascii="Times New Roman" w:eastAsia="Times New Roman" w:hAnsi="Times New Roman" w:cs="Times New Roman"/>
      <w:noProof/>
      <w:sz w:val="24"/>
      <w:szCs w:val="24"/>
      <w:lang w:eastAsia="ru-RU"/>
    </w:rPr>
  </w:style>
  <w:style w:type="character" w:styleId="afffff3">
    <w:name w:val="line number"/>
    <w:rsid w:val="00564BF6"/>
  </w:style>
  <w:style w:type="character" w:styleId="HTML7">
    <w:name w:val="HTML Sample"/>
    <w:rsid w:val="00564BF6"/>
    <w:rPr>
      <w:rFonts w:ascii="Courier New" w:hAnsi="Courier New" w:cs="Courier New"/>
    </w:rPr>
  </w:style>
  <w:style w:type="paragraph" w:styleId="2fc">
    <w:name w:val="envelope return"/>
    <w:basedOn w:val="a8"/>
    <w:rsid w:val="00564BF6"/>
    <w:pPr>
      <w:spacing w:after="60" w:line="240" w:lineRule="auto"/>
      <w:jc w:val="both"/>
    </w:pPr>
    <w:rPr>
      <w:rFonts w:ascii="Arial" w:eastAsia="Times New Roman" w:hAnsi="Arial" w:cs="Arial"/>
      <w:sz w:val="20"/>
      <w:szCs w:val="20"/>
      <w:lang w:eastAsia="ru-RU"/>
    </w:rPr>
  </w:style>
  <w:style w:type="character" w:styleId="HTML8">
    <w:name w:val="HTML Definition"/>
    <w:rsid w:val="00564BF6"/>
    <w:rPr>
      <w:i/>
      <w:iCs/>
    </w:rPr>
  </w:style>
  <w:style w:type="character" w:styleId="HTML9">
    <w:name w:val="HTML Variable"/>
    <w:rsid w:val="00564BF6"/>
    <w:rPr>
      <w:i/>
      <w:iCs/>
    </w:rPr>
  </w:style>
  <w:style w:type="character" w:styleId="HTMLa">
    <w:name w:val="HTML Typewriter"/>
    <w:rsid w:val="00564BF6"/>
    <w:rPr>
      <w:rFonts w:ascii="Courier New" w:hAnsi="Courier New" w:cs="Courier New"/>
      <w:sz w:val="20"/>
      <w:szCs w:val="20"/>
    </w:rPr>
  </w:style>
  <w:style w:type="paragraph" w:styleId="afffff4">
    <w:name w:val="Signature"/>
    <w:basedOn w:val="a8"/>
    <w:link w:val="afffff5"/>
    <w:uiPriority w:val="99"/>
    <w:rsid w:val="00564BF6"/>
    <w:pPr>
      <w:spacing w:after="60" w:line="240" w:lineRule="auto"/>
      <w:ind w:left="4252"/>
      <w:jc w:val="both"/>
    </w:pPr>
    <w:rPr>
      <w:rFonts w:ascii="Times New Roman" w:eastAsia="Times New Roman" w:hAnsi="Times New Roman" w:cs="Times New Roman"/>
      <w:sz w:val="24"/>
      <w:szCs w:val="24"/>
      <w:lang w:val="x-none" w:eastAsia="ar-SA"/>
    </w:rPr>
  </w:style>
  <w:style w:type="character" w:customStyle="1" w:styleId="afffff5">
    <w:name w:val="Подпись Знак"/>
    <w:basedOn w:val="aa"/>
    <w:link w:val="afffff4"/>
    <w:uiPriority w:val="99"/>
    <w:rsid w:val="00564BF6"/>
    <w:rPr>
      <w:rFonts w:ascii="Times New Roman" w:eastAsia="Times New Roman" w:hAnsi="Times New Roman" w:cs="Times New Roman"/>
      <w:sz w:val="24"/>
      <w:szCs w:val="24"/>
      <w:lang w:val="x-none" w:eastAsia="ar-SA"/>
    </w:rPr>
  </w:style>
  <w:style w:type="paragraph" w:styleId="afffff6">
    <w:name w:val="Salutation"/>
    <w:basedOn w:val="a8"/>
    <w:next w:val="a8"/>
    <w:link w:val="afffff7"/>
    <w:rsid w:val="00564BF6"/>
    <w:pPr>
      <w:spacing w:after="60" w:line="240" w:lineRule="auto"/>
      <w:jc w:val="both"/>
    </w:pPr>
    <w:rPr>
      <w:rFonts w:ascii="Times New Roman" w:eastAsia="Times New Roman" w:hAnsi="Times New Roman" w:cs="Times New Roman"/>
      <w:sz w:val="24"/>
      <w:szCs w:val="24"/>
      <w:lang w:val="x-none" w:eastAsia="ar-SA"/>
    </w:rPr>
  </w:style>
  <w:style w:type="character" w:customStyle="1" w:styleId="afffff7">
    <w:name w:val="Приветствие Знак"/>
    <w:basedOn w:val="aa"/>
    <w:link w:val="afffff6"/>
    <w:rsid w:val="00564BF6"/>
    <w:rPr>
      <w:rFonts w:ascii="Times New Roman" w:eastAsia="Times New Roman" w:hAnsi="Times New Roman" w:cs="Times New Roman"/>
      <w:sz w:val="24"/>
      <w:szCs w:val="24"/>
      <w:lang w:val="x-none" w:eastAsia="ar-SA"/>
    </w:rPr>
  </w:style>
  <w:style w:type="paragraph" w:styleId="afffff8">
    <w:name w:val="List Continue"/>
    <w:basedOn w:val="a8"/>
    <w:rsid w:val="00564BF6"/>
    <w:pPr>
      <w:spacing w:after="120" w:line="240" w:lineRule="auto"/>
      <w:ind w:left="283"/>
      <w:jc w:val="both"/>
    </w:pPr>
    <w:rPr>
      <w:rFonts w:ascii="Times New Roman" w:eastAsia="Times New Roman" w:hAnsi="Times New Roman" w:cs="Times New Roman"/>
      <w:sz w:val="24"/>
      <w:szCs w:val="24"/>
      <w:lang w:eastAsia="ru-RU"/>
    </w:rPr>
  </w:style>
  <w:style w:type="paragraph" w:styleId="2fd">
    <w:name w:val="List Continue 2"/>
    <w:basedOn w:val="a8"/>
    <w:rsid w:val="00564BF6"/>
    <w:pPr>
      <w:spacing w:after="120" w:line="240" w:lineRule="auto"/>
      <w:ind w:left="566"/>
      <w:jc w:val="both"/>
    </w:pPr>
    <w:rPr>
      <w:rFonts w:ascii="Times New Roman" w:eastAsia="Times New Roman" w:hAnsi="Times New Roman" w:cs="Times New Roman"/>
      <w:sz w:val="24"/>
      <w:szCs w:val="24"/>
      <w:lang w:eastAsia="ru-RU"/>
    </w:rPr>
  </w:style>
  <w:style w:type="paragraph" w:styleId="3d">
    <w:name w:val="List Continue 3"/>
    <w:basedOn w:val="a8"/>
    <w:rsid w:val="00564BF6"/>
    <w:pPr>
      <w:spacing w:after="120" w:line="240" w:lineRule="auto"/>
      <w:ind w:left="849"/>
      <w:jc w:val="both"/>
    </w:pPr>
    <w:rPr>
      <w:rFonts w:ascii="Times New Roman" w:eastAsia="Times New Roman" w:hAnsi="Times New Roman" w:cs="Times New Roman"/>
      <w:sz w:val="24"/>
      <w:szCs w:val="24"/>
      <w:lang w:eastAsia="ru-RU"/>
    </w:rPr>
  </w:style>
  <w:style w:type="paragraph" w:styleId="44">
    <w:name w:val="List Continue 4"/>
    <w:basedOn w:val="a8"/>
    <w:rsid w:val="00564BF6"/>
    <w:pPr>
      <w:spacing w:after="120" w:line="240" w:lineRule="auto"/>
      <w:ind w:left="1132"/>
      <w:jc w:val="both"/>
    </w:pPr>
    <w:rPr>
      <w:rFonts w:ascii="Times New Roman" w:eastAsia="Times New Roman" w:hAnsi="Times New Roman" w:cs="Times New Roman"/>
      <w:sz w:val="24"/>
      <w:szCs w:val="24"/>
      <w:lang w:eastAsia="ru-RU"/>
    </w:rPr>
  </w:style>
  <w:style w:type="paragraph" w:styleId="54">
    <w:name w:val="List Continue 5"/>
    <w:basedOn w:val="a8"/>
    <w:rsid w:val="00564BF6"/>
    <w:pPr>
      <w:spacing w:after="120" w:line="240" w:lineRule="auto"/>
      <w:ind w:left="1415"/>
      <w:jc w:val="both"/>
    </w:pPr>
    <w:rPr>
      <w:rFonts w:ascii="Times New Roman" w:eastAsia="Times New Roman" w:hAnsi="Times New Roman" w:cs="Times New Roman"/>
      <w:sz w:val="24"/>
      <w:szCs w:val="24"/>
      <w:lang w:eastAsia="ru-RU"/>
    </w:rPr>
  </w:style>
  <w:style w:type="character" w:styleId="afffff9">
    <w:name w:val="FollowedHyperlink"/>
    <w:uiPriority w:val="99"/>
    <w:rsid w:val="00564BF6"/>
    <w:rPr>
      <w:color w:val="800080"/>
      <w:u w:val="single"/>
    </w:rPr>
  </w:style>
  <w:style w:type="paragraph" w:styleId="afffffa">
    <w:name w:val="Closing"/>
    <w:basedOn w:val="a8"/>
    <w:link w:val="afffffb"/>
    <w:rsid w:val="00564BF6"/>
    <w:pPr>
      <w:spacing w:after="60" w:line="240" w:lineRule="auto"/>
      <w:ind w:left="4252"/>
      <w:jc w:val="both"/>
    </w:pPr>
    <w:rPr>
      <w:rFonts w:ascii="Times New Roman" w:eastAsia="Times New Roman" w:hAnsi="Times New Roman" w:cs="Times New Roman"/>
      <w:sz w:val="24"/>
      <w:szCs w:val="24"/>
      <w:lang w:val="x-none" w:eastAsia="ar-SA"/>
    </w:rPr>
  </w:style>
  <w:style w:type="character" w:customStyle="1" w:styleId="afffffb">
    <w:name w:val="Прощание Знак"/>
    <w:basedOn w:val="aa"/>
    <w:link w:val="afffffa"/>
    <w:rsid w:val="00564BF6"/>
    <w:rPr>
      <w:rFonts w:ascii="Times New Roman" w:eastAsia="Times New Roman" w:hAnsi="Times New Roman" w:cs="Times New Roman"/>
      <w:sz w:val="24"/>
      <w:szCs w:val="24"/>
      <w:lang w:val="x-none" w:eastAsia="ar-SA"/>
    </w:rPr>
  </w:style>
  <w:style w:type="paragraph" w:styleId="3e">
    <w:name w:val="List 3"/>
    <w:basedOn w:val="a8"/>
    <w:rsid w:val="00564BF6"/>
    <w:pPr>
      <w:spacing w:after="60" w:line="240" w:lineRule="auto"/>
      <w:ind w:left="849" w:hanging="283"/>
      <w:jc w:val="both"/>
    </w:pPr>
    <w:rPr>
      <w:rFonts w:ascii="Times New Roman" w:eastAsia="Times New Roman" w:hAnsi="Times New Roman" w:cs="Times New Roman"/>
      <w:sz w:val="24"/>
      <w:szCs w:val="24"/>
      <w:lang w:eastAsia="ru-RU"/>
    </w:rPr>
  </w:style>
  <w:style w:type="paragraph" w:styleId="45">
    <w:name w:val="List 4"/>
    <w:basedOn w:val="a8"/>
    <w:rsid w:val="00564BF6"/>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5">
    <w:name w:val="List 5"/>
    <w:basedOn w:val="a8"/>
    <w:rsid w:val="00564BF6"/>
    <w:pPr>
      <w:spacing w:after="60" w:line="240" w:lineRule="auto"/>
      <w:ind w:left="1415" w:hanging="283"/>
      <w:jc w:val="both"/>
    </w:pPr>
    <w:rPr>
      <w:rFonts w:ascii="Times New Roman" w:eastAsia="Times New Roman" w:hAnsi="Times New Roman" w:cs="Times New Roman"/>
      <w:sz w:val="24"/>
      <w:szCs w:val="24"/>
      <w:lang w:eastAsia="ru-RU"/>
    </w:rPr>
  </w:style>
  <w:style w:type="character" w:styleId="HTMLb">
    <w:name w:val="HTML Cite"/>
    <w:rsid w:val="00564BF6"/>
    <w:rPr>
      <w:i/>
      <w:iCs/>
    </w:rPr>
  </w:style>
  <w:style w:type="paragraph" w:styleId="afffffc">
    <w:name w:val="Message Header"/>
    <w:basedOn w:val="a8"/>
    <w:link w:val="afffffd"/>
    <w:rsid w:val="00564BF6"/>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Times New Roman"/>
      <w:sz w:val="24"/>
      <w:szCs w:val="24"/>
      <w:lang w:val="x-none" w:eastAsia="ar-SA"/>
    </w:rPr>
  </w:style>
  <w:style w:type="character" w:customStyle="1" w:styleId="afffffd">
    <w:name w:val="Шапка Знак"/>
    <w:basedOn w:val="aa"/>
    <w:link w:val="afffffc"/>
    <w:rsid w:val="00564BF6"/>
    <w:rPr>
      <w:rFonts w:ascii="Arial" w:eastAsia="Times New Roman" w:hAnsi="Arial" w:cs="Times New Roman"/>
      <w:sz w:val="24"/>
      <w:szCs w:val="24"/>
      <w:shd w:val="pct20" w:color="auto" w:fill="auto"/>
      <w:lang w:val="x-none" w:eastAsia="ar-SA"/>
    </w:rPr>
  </w:style>
  <w:style w:type="paragraph" w:styleId="afffffe">
    <w:name w:val="E-mail Signature"/>
    <w:basedOn w:val="a8"/>
    <w:link w:val="affffff"/>
    <w:rsid w:val="00564BF6"/>
    <w:pPr>
      <w:spacing w:after="60" w:line="240" w:lineRule="auto"/>
      <w:jc w:val="both"/>
    </w:pPr>
    <w:rPr>
      <w:rFonts w:ascii="Times New Roman" w:eastAsia="Times New Roman" w:hAnsi="Times New Roman" w:cs="Times New Roman"/>
      <w:sz w:val="24"/>
      <w:szCs w:val="24"/>
      <w:lang w:val="x-none" w:eastAsia="ar-SA"/>
    </w:rPr>
  </w:style>
  <w:style w:type="character" w:customStyle="1" w:styleId="affffff">
    <w:name w:val="Электронная подпись Знак"/>
    <w:basedOn w:val="aa"/>
    <w:link w:val="afffffe"/>
    <w:rsid w:val="00564BF6"/>
    <w:rPr>
      <w:rFonts w:ascii="Times New Roman" w:eastAsia="Times New Roman" w:hAnsi="Times New Roman" w:cs="Times New Roman"/>
      <w:sz w:val="24"/>
      <w:szCs w:val="24"/>
      <w:lang w:val="x-none" w:eastAsia="ar-SA"/>
    </w:rPr>
  </w:style>
  <w:style w:type="paragraph" w:styleId="46">
    <w:name w:val="toc 4"/>
    <w:basedOn w:val="a8"/>
    <w:next w:val="a8"/>
    <w:autoRedefine/>
    <w:uiPriority w:val="99"/>
    <w:rsid w:val="00564BF6"/>
    <w:pPr>
      <w:spacing w:after="0" w:line="240" w:lineRule="auto"/>
      <w:ind w:left="480"/>
    </w:pPr>
    <w:rPr>
      <w:rFonts w:ascii="Times New Roman" w:eastAsia="Times New Roman" w:hAnsi="Times New Roman" w:cs="Times New Roman"/>
      <w:sz w:val="20"/>
      <w:szCs w:val="20"/>
      <w:lang w:eastAsia="ru-RU"/>
    </w:rPr>
  </w:style>
  <w:style w:type="paragraph" w:styleId="56">
    <w:name w:val="toc 5"/>
    <w:basedOn w:val="a8"/>
    <w:next w:val="a8"/>
    <w:autoRedefine/>
    <w:uiPriority w:val="99"/>
    <w:rsid w:val="00564BF6"/>
    <w:pPr>
      <w:spacing w:after="0" w:line="240" w:lineRule="auto"/>
      <w:ind w:left="720"/>
    </w:pPr>
    <w:rPr>
      <w:rFonts w:ascii="Times New Roman" w:eastAsia="Times New Roman" w:hAnsi="Times New Roman" w:cs="Times New Roman"/>
      <w:sz w:val="20"/>
      <w:szCs w:val="20"/>
      <w:lang w:eastAsia="ru-RU"/>
    </w:rPr>
  </w:style>
  <w:style w:type="paragraph" w:styleId="65">
    <w:name w:val="toc 6"/>
    <w:basedOn w:val="a8"/>
    <w:next w:val="a8"/>
    <w:autoRedefine/>
    <w:uiPriority w:val="99"/>
    <w:rsid w:val="00564BF6"/>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8"/>
    <w:next w:val="a8"/>
    <w:autoRedefine/>
    <w:uiPriority w:val="99"/>
    <w:rsid w:val="00564BF6"/>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8"/>
    <w:next w:val="a8"/>
    <w:autoRedefine/>
    <w:uiPriority w:val="99"/>
    <w:rsid w:val="00564BF6"/>
    <w:pPr>
      <w:spacing w:after="0" w:line="240" w:lineRule="auto"/>
      <w:ind w:left="1440"/>
    </w:pPr>
    <w:rPr>
      <w:rFonts w:ascii="Times New Roman" w:eastAsia="Times New Roman" w:hAnsi="Times New Roman" w:cs="Times New Roman"/>
      <w:sz w:val="20"/>
      <w:szCs w:val="20"/>
      <w:lang w:eastAsia="ru-RU"/>
    </w:rPr>
  </w:style>
  <w:style w:type="paragraph" w:styleId="92">
    <w:name w:val="toc 9"/>
    <w:basedOn w:val="a8"/>
    <w:next w:val="a8"/>
    <w:autoRedefine/>
    <w:uiPriority w:val="99"/>
    <w:rsid w:val="00564BF6"/>
    <w:pPr>
      <w:spacing w:after="0" w:line="240" w:lineRule="auto"/>
      <w:ind w:left="1680"/>
    </w:pPr>
    <w:rPr>
      <w:rFonts w:ascii="Times New Roman" w:eastAsia="Times New Roman" w:hAnsi="Times New Roman" w:cs="Times New Roman"/>
      <w:sz w:val="20"/>
      <w:szCs w:val="20"/>
      <w:lang w:eastAsia="ru-RU"/>
    </w:rPr>
  </w:style>
  <w:style w:type="paragraph" w:customStyle="1" w:styleId="2-1">
    <w:name w:val="содержание2-1"/>
    <w:basedOn w:val="30"/>
    <w:next w:val="a8"/>
    <w:uiPriority w:val="99"/>
    <w:qFormat/>
    <w:rsid w:val="00564BF6"/>
    <w:pPr>
      <w:numPr>
        <w:ilvl w:val="2"/>
      </w:numPr>
      <w:tabs>
        <w:tab w:val="num" w:pos="720"/>
      </w:tabs>
      <w:ind w:left="720" w:hanging="720"/>
      <w:jc w:val="both"/>
    </w:pPr>
    <w:rPr>
      <w:rFonts w:eastAsia="Times New Roman"/>
      <w:noProof w:val="0"/>
      <w:sz w:val="24"/>
      <w:szCs w:val="24"/>
    </w:rPr>
  </w:style>
  <w:style w:type="paragraph" w:customStyle="1" w:styleId="215">
    <w:name w:val="Заголовок 2.1"/>
    <w:basedOn w:val="10"/>
    <w:uiPriority w:val="99"/>
    <w:qFormat/>
    <w:rsid w:val="00564BF6"/>
    <w:pPr>
      <w:keepLines/>
      <w:widowControl w:val="0"/>
      <w:suppressLineNumbers/>
      <w:suppressAutoHyphens/>
    </w:pPr>
    <w:rPr>
      <w:rFonts w:eastAsia="Times New Roman"/>
      <w:caps/>
    </w:rPr>
  </w:style>
  <w:style w:type="character" w:customStyle="1" w:styleId="3f">
    <w:name w:val="Стиль3 Знак"/>
    <w:uiPriority w:val="99"/>
    <w:rsid w:val="00564BF6"/>
  </w:style>
  <w:style w:type="paragraph" w:customStyle="1" w:styleId="47">
    <w:name w:val="Стиль4"/>
    <w:basedOn w:val="21"/>
    <w:next w:val="a8"/>
    <w:uiPriority w:val="99"/>
    <w:qFormat/>
    <w:rsid w:val="00564BF6"/>
    <w:pPr>
      <w:widowControl w:val="0"/>
      <w:suppressLineNumbers/>
      <w:suppressAutoHyphens/>
      <w:spacing w:before="0" w:after="60" w:line="240" w:lineRule="auto"/>
      <w:ind w:firstLine="567"/>
      <w:jc w:val="center"/>
    </w:pPr>
    <w:rPr>
      <w:rFonts w:ascii="Times New Roman" w:eastAsia="Times New Roman" w:hAnsi="Times New Roman" w:cs="Times New Roman"/>
      <w:color w:val="auto"/>
      <w:sz w:val="30"/>
      <w:szCs w:val="30"/>
      <w:lang w:eastAsia="ru-RU"/>
    </w:rPr>
  </w:style>
  <w:style w:type="paragraph" w:customStyle="1" w:styleId="affffff0">
    <w:name w:val="Таблица заголовок"/>
    <w:basedOn w:val="a8"/>
    <w:uiPriority w:val="99"/>
    <w:qFormat/>
    <w:rsid w:val="00564BF6"/>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fff1">
    <w:name w:val="текст таблицы"/>
    <w:basedOn w:val="a8"/>
    <w:uiPriority w:val="99"/>
    <w:qFormat/>
    <w:rsid w:val="00564BF6"/>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f2">
    <w:name w:val="Пункт Знак"/>
    <w:basedOn w:val="a8"/>
    <w:uiPriority w:val="99"/>
    <w:qFormat/>
    <w:rsid w:val="00564BF6"/>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f3">
    <w:name w:val="a"/>
    <w:basedOn w:val="a8"/>
    <w:uiPriority w:val="99"/>
    <w:qFormat/>
    <w:rsid w:val="00564BF6"/>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f4">
    <w:name w:val="Словарная статья"/>
    <w:basedOn w:val="a8"/>
    <w:next w:val="a8"/>
    <w:uiPriority w:val="99"/>
    <w:qFormat/>
    <w:rsid w:val="00564BF6"/>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fff5">
    <w:name w:val="Комментарий пользователя"/>
    <w:basedOn w:val="a8"/>
    <w:next w:val="a8"/>
    <w:uiPriority w:val="99"/>
    <w:qFormat/>
    <w:rsid w:val="00564BF6"/>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paragraph" w:styleId="affffff6">
    <w:name w:val="caption"/>
    <w:basedOn w:val="a8"/>
    <w:next w:val="a8"/>
    <w:uiPriority w:val="99"/>
    <w:qFormat/>
    <w:rsid w:val="00564BF6"/>
    <w:pPr>
      <w:spacing w:after="0" w:line="240" w:lineRule="auto"/>
    </w:pPr>
    <w:rPr>
      <w:rFonts w:ascii="Times New Roman" w:eastAsia="Times New Roman" w:hAnsi="Times New Roman" w:cs="Times New Roman"/>
      <w:b/>
      <w:bCs/>
      <w:sz w:val="24"/>
      <w:szCs w:val="24"/>
      <w:lang w:eastAsia="ru-RU"/>
    </w:rPr>
  </w:style>
  <w:style w:type="paragraph" w:customStyle="1" w:styleId="3f0">
    <w:name w:val="3"/>
    <w:basedOn w:val="a8"/>
    <w:qFormat/>
    <w:rsid w:val="00564BF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ConsCell">
    <w:name w:val="ConsCell"/>
    <w:uiPriority w:val="99"/>
    <w:qFormat/>
    <w:rsid w:val="00564BF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3f1">
    <w:name w:val="Стиль3 Знак Знак Знак"/>
    <w:uiPriority w:val="99"/>
    <w:rsid w:val="00564BF6"/>
    <w:rPr>
      <w:sz w:val="24"/>
      <w:szCs w:val="24"/>
      <w:lang w:val="ru-RU" w:eastAsia="ru-RU"/>
    </w:rPr>
  </w:style>
  <w:style w:type="paragraph" w:customStyle="1" w:styleId="heading">
    <w:name w:val="heading"/>
    <w:basedOn w:val="a8"/>
    <w:uiPriority w:val="99"/>
    <w:qFormat/>
    <w:rsid w:val="00564BF6"/>
    <w:pPr>
      <w:spacing w:before="150" w:after="150" w:line="240" w:lineRule="auto"/>
      <w:ind w:left="150" w:right="150"/>
    </w:pPr>
    <w:rPr>
      <w:rFonts w:ascii="Times New Roman" w:eastAsia="Times New Roman" w:hAnsi="Times New Roman" w:cs="Times New Roman"/>
      <w:sz w:val="24"/>
      <w:szCs w:val="24"/>
      <w:lang w:eastAsia="ru-RU"/>
    </w:rPr>
  </w:style>
  <w:style w:type="paragraph" w:styleId="z-">
    <w:name w:val="HTML Top of Form"/>
    <w:basedOn w:val="a8"/>
    <w:next w:val="a8"/>
    <w:link w:val="z-0"/>
    <w:hidden/>
    <w:rsid w:val="00564BF6"/>
    <w:pPr>
      <w:pBdr>
        <w:bottom w:val="single" w:sz="6" w:space="1" w:color="auto"/>
      </w:pBdr>
      <w:spacing w:after="0" w:line="240" w:lineRule="auto"/>
      <w:jc w:val="center"/>
    </w:pPr>
    <w:rPr>
      <w:rFonts w:ascii="Arial" w:eastAsia="Times New Roman" w:hAnsi="Arial" w:cs="Times New Roman"/>
      <w:vanish/>
      <w:sz w:val="16"/>
      <w:szCs w:val="16"/>
      <w:lang w:val="x-none" w:eastAsia="ar-SA"/>
    </w:rPr>
  </w:style>
  <w:style w:type="character" w:customStyle="1" w:styleId="z-0">
    <w:name w:val="z-Начало формы Знак"/>
    <w:basedOn w:val="aa"/>
    <w:link w:val="z-"/>
    <w:rsid w:val="00564BF6"/>
    <w:rPr>
      <w:rFonts w:ascii="Arial" w:eastAsia="Times New Roman" w:hAnsi="Arial" w:cs="Times New Roman"/>
      <w:vanish/>
      <w:sz w:val="16"/>
      <w:szCs w:val="16"/>
      <w:lang w:val="x-none" w:eastAsia="ar-SA"/>
    </w:rPr>
  </w:style>
  <w:style w:type="character" w:customStyle="1" w:styleId="labelbodytext11">
    <w:name w:val="label_body_text_11"/>
    <w:uiPriority w:val="99"/>
    <w:rsid w:val="00564BF6"/>
    <w:rPr>
      <w:color w:val="0000FF"/>
      <w:sz w:val="20"/>
      <w:szCs w:val="20"/>
    </w:rPr>
  </w:style>
  <w:style w:type="paragraph" w:customStyle="1" w:styleId="48">
    <w:name w:val="заголовок 4"/>
    <w:basedOn w:val="a8"/>
    <w:next w:val="a8"/>
    <w:uiPriority w:val="99"/>
    <w:qFormat/>
    <w:rsid w:val="00564BF6"/>
    <w:pPr>
      <w:keepNext/>
      <w:widowControl w:val="0"/>
      <w:spacing w:after="0" w:line="360" w:lineRule="auto"/>
      <w:ind w:firstLine="720"/>
      <w:jc w:val="center"/>
    </w:pPr>
    <w:rPr>
      <w:rFonts w:ascii="Times New Roman" w:eastAsia="Times New Roman" w:hAnsi="Times New Roman" w:cs="Times New Roman"/>
      <w:b/>
      <w:bCs/>
      <w:lang w:eastAsia="ru-RU"/>
    </w:rPr>
  </w:style>
  <w:style w:type="paragraph" w:customStyle="1" w:styleId="affffff7">
    <w:name w:val="РазделТ"/>
    <w:basedOn w:val="affff4"/>
    <w:next w:val="a8"/>
    <w:uiPriority w:val="99"/>
    <w:qFormat/>
    <w:rsid w:val="00564BF6"/>
    <w:pPr>
      <w:keepNext/>
      <w:keepLines/>
      <w:widowControl w:val="0"/>
      <w:tabs>
        <w:tab w:val="clear" w:pos="1440"/>
      </w:tabs>
      <w:spacing w:before="360" w:after="360" w:line="312" w:lineRule="auto"/>
      <w:ind w:left="0" w:firstLine="720"/>
      <w:jc w:val="both"/>
      <w:outlineLvl w:val="0"/>
    </w:pPr>
    <w:rPr>
      <w:rFonts w:ascii="Times New Roman" w:hAnsi="Times New Roman" w:cs="Times New Roman"/>
      <w:sz w:val="36"/>
      <w:szCs w:val="36"/>
    </w:rPr>
  </w:style>
  <w:style w:type="paragraph" w:customStyle="1" w:styleId="affffff8">
    <w:name w:val="ПодразделТ"/>
    <w:basedOn w:val="affffff7"/>
    <w:next w:val="a8"/>
    <w:uiPriority w:val="99"/>
    <w:qFormat/>
    <w:rsid w:val="00564BF6"/>
    <w:pPr>
      <w:outlineLvl w:val="1"/>
    </w:pPr>
    <w:rPr>
      <w:sz w:val="32"/>
      <w:szCs w:val="32"/>
    </w:rPr>
  </w:style>
  <w:style w:type="paragraph" w:customStyle="1" w:styleId="affffff9">
    <w:name w:val="Подпункт"/>
    <w:basedOn w:val="5"/>
    <w:next w:val="a8"/>
    <w:uiPriority w:val="99"/>
    <w:qFormat/>
    <w:rsid w:val="00564BF6"/>
    <w:pPr>
      <w:keepNext/>
      <w:keepLines/>
      <w:widowControl w:val="0"/>
      <w:tabs>
        <w:tab w:val="clear" w:pos="1008"/>
      </w:tabs>
      <w:suppressAutoHyphens w:val="0"/>
      <w:spacing w:after="240" w:line="312" w:lineRule="auto"/>
      <w:ind w:left="0" w:firstLine="720"/>
      <w:outlineLvl w:val="3"/>
    </w:pPr>
    <w:rPr>
      <w:rFonts w:ascii="Times New Roman" w:eastAsia="Times New Roman" w:hAnsi="Times New Roman" w:cs="Times New Roman"/>
      <w:kern w:val="0"/>
      <w:sz w:val="28"/>
      <w:szCs w:val="28"/>
      <w:lang w:val="ru-RU" w:eastAsia="ru-RU" w:bidi="ar-SA"/>
    </w:rPr>
  </w:style>
  <w:style w:type="paragraph" w:customStyle="1" w:styleId="141">
    <w:name w:val="Табличный 14Ц1"/>
    <w:basedOn w:val="a8"/>
    <w:uiPriority w:val="99"/>
    <w:qFormat/>
    <w:rsid w:val="00564BF6"/>
    <w:pPr>
      <w:widowControl w:val="0"/>
      <w:spacing w:after="0" w:line="240" w:lineRule="auto"/>
      <w:jc w:val="center"/>
    </w:pPr>
    <w:rPr>
      <w:rFonts w:ascii="Times New Roman" w:eastAsia="Times New Roman" w:hAnsi="Times New Roman" w:cs="Times New Roman"/>
      <w:sz w:val="28"/>
      <w:szCs w:val="28"/>
      <w:lang w:eastAsia="ru-RU"/>
    </w:rPr>
  </w:style>
  <w:style w:type="paragraph" w:customStyle="1" w:styleId="1410">
    <w:name w:val="Табличный 14Л1"/>
    <w:basedOn w:val="141"/>
    <w:uiPriority w:val="99"/>
    <w:qFormat/>
    <w:rsid w:val="00564BF6"/>
    <w:pPr>
      <w:jc w:val="left"/>
    </w:pPr>
  </w:style>
  <w:style w:type="paragraph" w:customStyle="1" w:styleId="121">
    <w:name w:val="Табличный 12Л1"/>
    <w:basedOn w:val="1410"/>
    <w:uiPriority w:val="99"/>
    <w:qFormat/>
    <w:rsid w:val="00564BF6"/>
    <w:rPr>
      <w:sz w:val="24"/>
      <w:szCs w:val="24"/>
    </w:rPr>
  </w:style>
  <w:style w:type="paragraph" w:customStyle="1" w:styleId="1213">
    <w:name w:val="Табличный 12Л1.3"/>
    <w:basedOn w:val="121"/>
    <w:uiPriority w:val="99"/>
    <w:qFormat/>
    <w:rsid w:val="00564BF6"/>
    <w:pPr>
      <w:spacing w:line="312" w:lineRule="auto"/>
    </w:pPr>
  </w:style>
  <w:style w:type="paragraph" w:customStyle="1" w:styleId="1210">
    <w:name w:val="Табличный 12Ц1"/>
    <w:basedOn w:val="141"/>
    <w:uiPriority w:val="99"/>
    <w:qFormat/>
    <w:rsid w:val="00564BF6"/>
    <w:rPr>
      <w:sz w:val="24"/>
      <w:szCs w:val="24"/>
    </w:rPr>
  </w:style>
  <w:style w:type="paragraph" w:customStyle="1" w:styleId="12130">
    <w:name w:val="Табличный 12Ц1.3"/>
    <w:basedOn w:val="1210"/>
    <w:uiPriority w:val="99"/>
    <w:qFormat/>
    <w:rsid w:val="00564BF6"/>
    <w:pPr>
      <w:spacing w:line="312" w:lineRule="auto"/>
    </w:pPr>
  </w:style>
  <w:style w:type="paragraph" w:customStyle="1" w:styleId="1413">
    <w:name w:val="Табличный 14Л1.3"/>
    <w:basedOn w:val="1410"/>
    <w:uiPriority w:val="99"/>
    <w:qFormat/>
    <w:rsid w:val="00564BF6"/>
    <w:pPr>
      <w:spacing w:line="312" w:lineRule="auto"/>
    </w:pPr>
  </w:style>
  <w:style w:type="paragraph" w:customStyle="1" w:styleId="14130">
    <w:name w:val="Табличный 14Ц1.3"/>
    <w:basedOn w:val="141"/>
    <w:uiPriority w:val="99"/>
    <w:qFormat/>
    <w:rsid w:val="00564BF6"/>
    <w:pPr>
      <w:spacing w:line="312" w:lineRule="auto"/>
    </w:pPr>
  </w:style>
  <w:style w:type="paragraph" w:customStyle="1" w:styleId="1411">
    <w:name w:val="Табличный14Ц1"/>
    <w:basedOn w:val="a8"/>
    <w:uiPriority w:val="99"/>
    <w:qFormat/>
    <w:rsid w:val="00564BF6"/>
    <w:pPr>
      <w:widowControl w:val="0"/>
      <w:spacing w:after="0" w:line="240" w:lineRule="auto"/>
      <w:jc w:val="center"/>
    </w:pPr>
    <w:rPr>
      <w:rFonts w:ascii="Times New Roman" w:eastAsia="Times New Roman" w:hAnsi="Times New Roman" w:cs="Times New Roman"/>
      <w:sz w:val="28"/>
      <w:szCs w:val="28"/>
      <w:lang w:eastAsia="ru-RU"/>
    </w:rPr>
  </w:style>
  <w:style w:type="paragraph" w:customStyle="1" w:styleId="1412">
    <w:name w:val="Табличный14Л1"/>
    <w:basedOn w:val="1411"/>
    <w:uiPriority w:val="99"/>
    <w:qFormat/>
    <w:rsid w:val="00564BF6"/>
    <w:pPr>
      <w:jc w:val="left"/>
    </w:pPr>
  </w:style>
  <w:style w:type="paragraph" w:customStyle="1" w:styleId="1211">
    <w:name w:val="Табличный12Л1"/>
    <w:basedOn w:val="1412"/>
    <w:uiPriority w:val="99"/>
    <w:qFormat/>
    <w:rsid w:val="00564BF6"/>
    <w:rPr>
      <w:sz w:val="24"/>
      <w:szCs w:val="24"/>
    </w:rPr>
  </w:style>
  <w:style w:type="paragraph" w:customStyle="1" w:styleId="xl48">
    <w:name w:val="xl48"/>
    <w:basedOn w:val="a8"/>
    <w:uiPriority w:val="99"/>
    <w:qFormat/>
    <w:rsid w:val="00564BF6"/>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affffffa">
    <w:name w:val="Список марк"/>
    <w:basedOn w:val="afff"/>
    <w:autoRedefine/>
    <w:uiPriority w:val="99"/>
    <w:qFormat/>
    <w:rsid w:val="00564BF6"/>
    <w:pPr>
      <w:tabs>
        <w:tab w:val="num" w:pos="643"/>
      </w:tabs>
      <w:spacing w:line="360" w:lineRule="auto"/>
      <w:ind w:left="643"/>
    </w:pPr>
    <w:rPr>
      <w:rFonts w:ascii="Arial" w:hAnsi="Arial" w:cs="Arial"/>
      <w:sz w:val="24"/>
      <w:szCs w:val="24"/>
      <w:lang w:eastAsia="ru-RU"/>
    </w:rPr>
  </w:style>
  <w:style w:type="paragraph" w:customStyle="1" w:styleId="affffffb">
    <w:name w:val="табличный"/>
    <w:basedOn w:val="a8"/>
    <w:uiPriority w:val="99"/>
    <w:qFormat/>
    <w:rsid w:val="00564BF6"/>
    <w:pPr>
      <w:spacing w:after="0" w:line="240" w:lineRule="auto"/>
    </w:pPr>
    <w:rPr>
      <w:rFonts w:ascii="Times New Roman" w:eastAsia="Times New Roman" w:hAnsi="Times New Roman" w:cs="Times New Roman"/>
      <w:sz w:val="24"/>
      <w:szCs w:val="24"/>
      <w:lang w:eastAsia="ru-RU"/>
    </w:rPr>
  </w:style>
  <w:style w:type="paragraph" w:customStyle="1" w:styleId="affffffc">
    <w:name w:val="текстовой"/>
    <w:basedOn w:val="a8"/>
    <w:uiPriority w:val="99"/>
    <w:qFormat/>
    <w:rsid w:val="00564BF6"/>
    <w:pPr>
      <w:spacing w:after="0" w:line="240" w:lineRule="auto"/>
    </w:pPr>
    <w:rPr>
      <w:rFonts w:ascii="Times New Roman" w:eastAsia="Times New Roman" w:hAnsi="Times New Roman" w:cs="Times New Roman"/>
      <w:sz w:val="24"/>
      <w:szCs w:val="24"/>
      <w:lang w:eastAsia="ru-RU"/>
    </w:rPr>
  </w:style>
  <w:style w:type="paragraph" w:customStyle="1" w:styleId="1ff">
    <w:name w:val="заголовок 1"/>
    <w:basedOn w:val="a8"/>
    <w:next w:val="a8"/>
    <w:uiPriority w:val="99"/>
    <w:qFormat/>
    <w:rsid w:val="00564BF6"/>
    <w:pPr>
      <w:keepNext/>
      <w:spacing w:before="240" w:after="60" w:line="240" w:lineRule="auto"/>
    </w:pPr>
    <w:rPr>
      <w:rFonts w:ascii="Arial" w:eastAsia="Times New Roman" w:hAnsi="Arial" w:cs="Arial"/>
      <w:b/>
      <w:bCs/>
      <w:kern w:val="28"/>
      <w:sz w:val="28"/>
      <w:szCs w:val="28"/>
      <w:lang w:eastAsia="ru-RU"/>
    </w:rPr>
  </w:style>
  <w:style w:type="paragraph" w:customStyle="1" w:styleId="Hd2">
    <w:name w:val="МаркироваHdный список 2"/>
    <w:basedOn w:val="a8"/>
    <w:uiPriority w:val="99"/>
    <w:qFormat/>
    <w:rsid w:val="00564BF6"/>
    <w:pPr>
      <w:spacing w:after="0" w:line="240" w:lineRule="auto"/>
      <w:ind w:left="566" w:hanging="283"/>
    </w:pPr>
    <w:rPr>
      <w:rFonts w:ascii="Times New Roman" w:eastAsia="Times New Roman" w:hAnsi="Times New Roman" w:cs="Times New Roman"/>
      <w:sz w:val="20"/>
      <w:szCs w:val="20"/>
      <w:lang w:eastAsia="ru-RU"/>
    </w:rPr>
  </w:style>
  <w:style w:type="paragraph" w:customStyle="1" w:styleId="affffffd">
    <w:name w:val="Стиль Обычный отступ + не полужирный"/>
    <w:basedOn w:val="a8"/>
    <w:uiPriority w:val="99"/>
    <w:qFormat/>
    <w:rsid w:val="00564BF6"/>
    <w:pPr>
      <w:tabs>
        <w:tab w:val="num" w:pos="2160"/>
      </w:tabs>
      <w:spacing w:before="120" w:after="0" w:line="240" w:lineRule="auto"/>
      <w:ind w:left="2160" w:hanging="360"/>
    </w:pPr>
    <w:rPr>
      <w:rFonts w:ascii="Arial" w:eastAsia="Times New Roman" w:hAnsi="Arial" w:cs="Arial"/>
      <w:lang w:eastAsia="ru-RU"/>
    </w:rPr>
  </w:style>
  <w:style w:type="paragraph" w:customStyle="1" w:styleId="affffffe">
    <w:name w:val="Дефис_Текст_АМЕ Знак"/>
    <w:basedOn w:val="a8"/>
    <w:link w:val="afffffff"/>
    <w:uiPriority w:val="99"/>
    <w:qFormat/>
    <w:rsid w:val="00564BF6"/>
    <w:pPr>
      <w:tabs>
        <w:tab w:val="num" w:pos="360"/>
        <w:tab w:val="left" w:pos="1191"/>
      </w:tabs>
      <w:spacing w:after="0" w:line="360" w:lineRule="auto"/>
      <w:ind w:firstLine="851"/>
      <w:jc w:val="both"/>
    </w:pPr>
    <w:rPr>
      <w:rFonts w:ascii="Times New Roman" w:eastAsia="Times New Roman" w:hAnsi="Times New Roman" w:cs="Times New Roman"/>
      <w:sz w:val="28"/>
      <w:szCs w:val="28"/>
      <w:lang w:val="x-none" w:eastAsia="ar-SA"/>
    </w:rPr>
  </w:style>
  <w:style w:type="character" w:customStyle="1" w:styleId="afffffff">
    <w:name w:val="Дефис_Текст_АМЕ Знак Знак"/>
    <w:link w:val="affffffe"/>
    <w:uiPriority w:val="99"/>
    <w:locked/>
    <w:rsid w:val="00564BF6"/>
    <w:rPr>
      <w:rFonts w:ascii="Times New Roman" w:eastAsia="Times New Roman" w:hAnsi="Times New Roman" w:cs="Times New Roman"/>
      <w:sz w:val="28"/>
      <w:szCs w:val="28"/>
      <w:lang w:val="x-none" w:eastAsia="ar-SA"/>
    </w:rPr>
  </w:style>
  <w:style w:type="paragraph" w:customStyle="1" w:styleId="afffffff0">
    <w:name w:val="НКАтомЭкспортЦентр"/>
    <w:basedOn w:val="a8"/>
    <w:uiPriority w:val="99"/>
    <w:qFormat/>
    <w:rsid w:val="00564BF6"/>
    <w:pPr>
      <w:spacing w:after="0" w:line="240" w:lineRule="auto"/>
      <w:ind w:left="-57" w:right="-57"/>
      <w:jc w:val="center"/>
    </w:pPr>
    <w:rPr>
      <w:rFonts w:ascii="Times New Roman" w:eastAsia="Times New Roman" w:hAnsi="Times New Roman" w:cs="Times New Roman"/>
      <w:sz w:val="16"/>
      <w:szCs w:val="16"/>
      <w:lang w:eastAsia="ru-RU"/>
    </w:rPr>
  </w:style>
  <w:style w:type="paragraph" w:customStyle="1" w:styleId="afffffff1">
    <w:name w:val="Текст_АМЕ Знак Знак"/>
    <w:basedOn w:val="a8"/>
    <w:link w:val="afffffff2"/>
    <w:uiPriority w:val="99"/>
    <w:qFormat/>
    <w:rsid w:val="00564BF6"/>
    <w:pPr>
      <w:spacing w:after="0" w:line="360" w:lineRule="auto"/>
      <w:ind w:firstLine="851"/>
      <w:jc w:val="both"/>
    </w:pPr>
    <w:rPr>
      <w:rFonts w:ascii="Times New Roman" w:eastAsia="Times New Roman" w:hAnsi="Times New Roman" w:cs="Times New Roman"/>
      <w:sz w:val="28"/>
      <w:szCs w:val="28"/>
      <w:lang w:val="en-US" w:eastAsia="ar-SA"/>
    </w:rPr>
  </w:style>
  <w:style w:type="character" w:customStyle="1" w:styleId="afffffff2">
    <w:name w:val="Текст_АМЕ Знак Знак Знак"/>
    <w:link w:val="afffffff1"/>
    <w:uiPriority w:val="99"/>
    <w:locked/>
    <w:rsid w:val="00564BF6"/>
    <w:rPr>
      <w:rFonts w:ascii="Times New Roman" w:eastAsia="Times New Roman" w:hAnsi="Times New Roman" w:cs="Times New Roman"/>
      <w:sz w:val="28"/>
      <w:szCs w:val="28"/>
      <w:lang w:val="en-US" w:eastAsia="ar-SA"/>
    </w:rPr>
  </w:style>
  <w:style w:type="paragraph" w:customStyle="1" w:styleId="1212">
    <w:name w:val="Табличный12Ц1"/>
    <w:basedOn w:val="a8"/>
    <w:uiPriority w:val="99"/>
    <w:qFormat/>
    <w:rsid w:val="00564BF6"/>
    <w:pPr>
      <w:spacing w:after="0" w:line="240" w:lineRule="auto"/>
      <w:jc w:val="center"/>
    </w:pPr>
    <w:rPr>
      <w:rFonts w:ascii="Times New Roman" w:eastAsia="Times New Roman" w:hAnsi="Times New Roman" w:cs="Times New Roman"/>
      <w:sz w:val="24"/>
      <w:szCs w:val="24"/>
      <w:lang w:eastAsia="ru-RU"/>
    </w:rPr>
  </w:style>
  <w:style w:type="paragraph" w:customStyle="1" w:styleId="afffffff3">
    <w:name w:val="Абзац Г"/>
    <w:basedOn w:val="a8"/>
    <w:uiPriority w:val="99"/>
    <w:qFormat/>
    <w:rsid w:val="00564BF6"/>
    <w:pPr>
      <w:spacing w:after="120" w:line="300" w:lineRule="auto"/>
      <w:ind w:firstLine="709"/>
      <w:jc w:val="both"/>
    </w:pPr>
    <w:rPr>
      <w:rFonts w:ascii="Times New Roman" w:eastAsia="Times New Roman" w:hAnsi="Times New Roman" w:cs="Times New Roman"/>
      <w:sz w:val="24"/>
      <w:szCs w:val="24"/>
      <w:lang w:eastAsia="ru-RU"/>
    </w:rPr>
  </w:style>
  <w:style w:type="paragraph" w:customStyle="1" w:styleId="ptk">
    <w:name w:val="ptk"/>
    <w:basedOn w:val="afff"/>
    <w:uiPriority w:val="99"/>
    <w:qFormat/>
    <w:rsid w:val="00564BF6"/>
    <w:pPr>
      <w:jc w:val="left"/>
    </w:pPr>
    <w:rPr>
      <w:rFonts w:ascii="Times New Roman" w:hAnsi="Times New Roman"/>
      <w:sz w:val="14"/>
      <w:szCs w:val="14"/>
      <w:lang w:eastAsia="ru-RU"/>
    </w:rPr>
  </w:style>
  <w:style w:type="paragraph" w:customStyle="1" w:styleId="afffffff4">
    <w:name w:val="Раздел Знак"/>
    <w:basedOn w:val="a8"/>
    <w:next w:val="afffffff5"/>
    <w:uiPriority w:val="99"/>
    <w:qFormat/>
    <w:rsid w:val="00564BF6"/>
    <w:pPr>
      <w:tabs>
        <w:tab w:val="num" w:pos="1418"/>
      </w:tabs>
      <w:spacing w:before="120" w:after="120" w:line="240" w:lineRule="auto"/>
      <w:ind w:left="680" w:hanging="680"/>
      <w:jc w:val="center"/>
    </w:pPr>
    <w:rPr>
      <w:rFonts w:ascii="Arial Narrow" w:eastAsia="Times New Roman" w:hAnsi="Arial Narrow" w:cs="Arial Narrow"/>
      <w:b/>
      <w:bCs/>
      <w:caps/>
      <w:sz w:val="32"/>
      <w:szCs w:val="32"/>
      <w:lang w:eastAsia="ru-RU"/>
    </w:rPr>
  </w:style>
  <w:style w:type="paragraph" w:customStyle="1" w:styleId="afffffff5">
    <w:name w:val="Подраздел Знак"/>
    <w:basedOn w:val="a8"/>
    <w:uiPriority w:val="99"/>
    <w:qFormat/>
    <w:rsid w:val="00564BF6"/>
    <w:pPr>
      <w:tabs>
        <w:tab w:val="num" w:pos="720"/>
      </w:tabs>
      <w:suppressAutoHyphens/>
      <w:spacing w:before="240" w:after="120" w:line="240" w:lineRule="auto"/>
      <w:jc w:val="center"/>
    </w:pPr>
    <w:rPr>
      <w:rFonts w:ascii="Arial Narrow" w:eastAsia="Times New Roman" w:hAnsi="Arial Narrow" w:cs="Arial Narrow"/>
      <w:b/>
      <w:bCs/>
      <w:smallCaps/>
      <w:spacing w:val="-2"/>
      <w:sz w:val="28"/>
      <w:szCs w:val="28"/>
      <w:lang w:eastAsia="ru-RU"/>
    </w:rPr>
  </w:style>
  <w:style w:type="paragraph" w:customStyle="1" w:styleId="xl22">
    <w:name w:val="xl22"/>
    <w:basedOn w:val="a8"/>
    <w:uiPriority w:val="99"/>
    <w:qFormat/>
    <w:rsid w:val="00564BF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19">
    <w:name w:val="xl19"/>
    <w:basedOn w:val="a8"/>
    <w:uiPriority w:val="99"/>
    <w:qFormat/>
    <w:rsid w:val="00564BF6"/>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xl21">
    <w:name w:val="xl21"/>
    <w:basedOn w:val="a8"/>
    <w:uiPriority w:val="99"/>
    <w:qFormat/>
    <w:rsid w:val="00564BF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20">
    <w:name w:val="xl20"/>
    <w:basedOn w:val="a8"/>
    <w:uiPriority w:val="99"/>
    <w:qFormat/>
    <w:rsid w:val="00564BF6"/>
    <w:pP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17">
    <w:name w:val="xl17"/>
    <w:basedOn w:val="a8"/>
    <w:uiPriority w:val="99"/>
    <w:qFormat/>
    <w:rsid w:val="00564BF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b/>
      <w:bCs/>
      <w:sz w:val="20"/>
      <w:szCs w:val="20"/>
      <w:lang w:eastAsia="ru-RU"/>
    </w:rPr>
  </w:style>
  <w:style w:type="paragraph" w:customStyle="1" w:styleId="xl18">
    <w:name w:val="xl18"/>
    <w:basedOn w:val="a8"/>
    <w:uiPriority w:val="99"/>
    <w:qFormat/>
    <w:rsid w:val="00564BF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b/>
      <w:bCs/>
      <w:sz w:val="20"/>
      <w:szCs w:val="20"/>
      <w:lang w:eastAsia="ru-RU"/>
    </w:rPr>
  </w:style>
  <w:style w:type="paragraph" w:customStyle="1" w:styleId="font5">
    <w:name w:val="font5"/>
    <w:basedOn w:val="a8"/>
    <w:uiPriority w:val="99"/>
    <w:qFormat/>
    <w:rsid w:val="00564BF6"/>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afffffff6">
    <w:name w:val="Обычный текст"/>
    <w:basedOn w:val="a8"/>
    <w:uiPriority w:val="99"/>
    <w:qFormat/>
    <w:rsid w:val="00564BF6"/>
    <w:pPr>
      <w:spacing w:before="60" w:after="60" w:line="360" w:lineRule="auto"/>
      <w:ind w:left="567" w:right="425" w:firstLine="709"/>
      <w:jc w:val="both"/>
    </w:pPr>
    <w:rPr>
      <w:rFonts w:ascii="Arial" w:eastAsia="Times New Roman" w:hAnsi="Arial" w:cs="Arial"/>
      <w:sz w:val="24"/>
      <w:szCs w:val="24"/>
      <w:lang w:eastAsia="ru-RU"/>
    </w:rPr>
  </w:style>
  <w:style w:type="character" w:customStyle="1" w:styleId="dspn1">
    <w:name w:val="dspn1"/>
    <w:uiPriority w:val="99"/>
    <w:rsid w:val="00564BF6"/>
    <w:rPr>
      <w:color w:val="000000"/>
    </w:rPr>
  </w:style>
  <w:style w:type="paragraph" w:customStyle="1" w:styleId="FR2">
    <w:name w:val="FR2"/>
    <w:uiPriority w:val="99"/>
    <w:qFormat/>
    <w:rsid w:val="00564BF6"/>
    <w:pPr>
      <w:widowControl w:val="0"/>
      <w:snapToGrid w:val="0"/>
      <w:spacing w:after="0" w:line="300" w:lineRule="auto"/>
      <w:ind w:firstLine="720"/>
    </w:pPr>
    <w:rPr>
      <w:rFonts w:ascii="Times New Roman" w:eastAsia="Times New Roman" w:hAnsi="Times New Roman" w:cs="Times New Roman"/>
      <w:lang w:eastAsia="ru-RU"/>
    </w:rPr>
  </w:style>
  <w:style w:type="paragraph" w:customStyle="1" w:styleId="FR1">
    <w:name w:val="FR1"/>
    <w:uiPriority w:val="99"/>
    <w:qFormat/>
    <w:rsid w:val="00564BF6"/>
    <w:pPr>
      <w:widowControl w:val="0"/>
      <w:autoSpaceDE w:val="0"/>
      <w:autoSpaceDN w:val="0"/>
      <w:adjustRightInd w:val="0"/>
      <w:spacing w:after="0" w:line="240" w:lineRule="auto"/>
      <w:ind w:left="3160"/>
    </w:pPr>
    <w:rPr>
      <w:rFonts w:ascii="Arial" w:eastAsia="Times New Roman" w:hAnsi="Arial" w:cs="Arial"/>
      <w:sz w:val="20"/>
      <w:szCs w:val="20"/>
      <w:lang w:eastAsia="ru-RU"/>
    </w:rPr>
  </w:style>
  <w:style w:type="paragraph" w:customStyle="1" w:styleId="xl30">
    <w:name w:val="xl30"/>
    <w:basedOn w:val="a8"/>
    <w:uiPriority w:val="99"/>
    <w:qFormat/>
    <w:rsid w:val="00564BF6"/>
    <w:pPr>
      <w:spacing w:before="100" w:beforeAutospacing="1" w:after="100" w:afterAutospacing="1" w:line="240" w:lineRule="auto"/>
      <w:textAlignment w:val="top"/>
    </w:pPr>
    <w:rPr>
      <w:rFonts w:ascii="Times New Roman" w:eastAsia="Arial Unicode MS" w:hAnsi="Times New Roman" w:cs="Times New Roman"/>
      <w:color w:val="000000"/>
      <w:sz w:val="24"/>
      <w:szCs w:val="24"/>
      <w:lang w:eastAsia="ru-RU"/>
    </w:rPr>
  </w:style>
  <w:style w:type="paragraph" w:customStyle="1" w:styleId="xl25">
    <w:name w:val="xl25"/>
    <w:basedOn w:val="a8"/>
    <w:uiPriority w:val="99"/>
    <w:qFormat/>
    <w:rsid w:val="00564BF6"/>
    <w:pPr>
      <w:spacing w:before="100" w:beforeAutospacing="1" w:after="100" w:afterAutospacing="1" w:line="240" w:lineRule="auto"/>
      <w:jc w:val="center"/>
    </w:pPr>
    <w:rPr>
      <w:rFonts w:ascii="Arial" w:eastAsia="Arial Unicode MS" w:hAnsi="Arial" w:cs="Arial"/>
      <w:b/>
      <w:bCs/>
      <w:sz w:val="24"/>
      <w:szCs w:val="24"/>
      <w:lang w:eastAsia="ru-RU"/>
    </w:rPr>
  </w:style>
  <w:style w:type="paragraph" w:customStyle="1" w:styleId="xl26">
    <w:name w:val="xl26"/>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24"/>
      <w:szCs w:val="24"/>
      <w:lang w:eastAsia="ru-RU"/>
    </w:rPr>
  </w:style>
  <w:style w:type="paragraph" w:customStyle="1" w:styleId="xl27">
    <w:name w:val="xl27"/>
    <w:basedOn w:val="a8"/>
    <w:uiPriority w:val="99"/>
    <w:qFormat/>
    <w:rsid w:val="00564BF6"/>
    <w:pPr>
      <w:spacing w:before="100" w:beforeAutospacing="1" w:after="100" w:afterAutospacing="1" w:line="240" w:lineRule="auto"/>
      <w:jc w:val="center"/>
    </w:pPr>
    <w:rPr>
      <w:rFonts w:ascii="Arial" w:eastAsia="Arial Unicode MS" w:hAnsi="Arial" w:cs="Arial"/>
      <w:sz w:val="24"/>
      <w:szCs w:val="24"/>
      <w:lang w:eastAsia="ru-RU"/>
    </w:rPr>
  </w:style>
  <w:style w:type="paragraph" w:customStyle="1" w:styleId="xl28">
    <w:name w:val="xl28"/>
    <w:basedOn w:val="a8"/>
    <w:uiPriority w:val="99"/>
    <w:qFormat/>
    <w:rsid w:val="00564BF6"/>
    <w:pPr>
      <w:spacing w:before="100" w:beforeAutospacing="1" w:after="100" w:afterAutospacing="1" w:line="240" w:lineRule="auto"/>
      <w:jc w:val="both"/>
      <w:textAlignment w:val="top"/>
    </w:pPr>
    <w:rPr>
      <w:rFonts w:ascii="Arial Unicode MS" w:eastAsia="Arial Unicode MS" w:hAnsi="Arial Unicode MS" w:cs="Arial Unicode MS"/>
      <w:sz w:val="24"/>
      <w:szCs w:val="24"/>
      <w:lang w:eastAsia="ru-RU"/>
    </w:rPr>
  </w:style>
  <w:style w:type="paragraph" w:customStyle="1" w:styleId="xl29">
    <w:name w:val="xl29"/>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Arial Unicode MS" w:hAnsi="Arial" w:cs="Arial"/>
      <w:b/>
      <w:bCs/>
      <w:sz w:val="24"/>
      <w:szCs w:val="24"/>
      <w:lang w:eastAsia="ru-RU"/>
    </w:rPr>
  </w:style>
  <w:style w:type="paragraph" w:customStyle="1" w:styleId="xl31">
    <w:name w:val="xl31"/>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Unicode MS" w:eastAsia="Arial Unicode MS" w:hAnsi="Arial Unicode MS" w:cs="Arial Unicode MS"/>
      <w:sz w:val="24"/>
      <w:szCs w:val="24"/>
      <w:lang w:eastAsia="ru-RU"/>
    </w:rPr>
  </w:style>
  <w:style w:type="paragraph" w:customStyle="1" w:styleId="xl32">
    <w:name w:val="xl32"/>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i/>
      <w:iCs/>
      <w:sz w:val="24"/>
      <w:szCs w:val="24"/>
      <w:lang w:eastAsia="ru-RU"/>
    </w:rPr>
  </w:style>
  <w:style w:type="paragraph" w:customStyle="1" w:styleId="xl33">
    <w:name w:val="xl33"/>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Arial Unicode MS" w:hAnsi="Arial" w:cs="Arial"/>
      <w:sz w:val="24"/>
      <w:szCs w:val="24"/>
      <w:lang w:eastAsia="ru-RU"/>
    </w:rPr>
  </w:style>
  <w:style w:type="paragraph" w:customStyle="1" w:styleId="xl34">
    <w:name w:val="xl34"/>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Arial Unicode MS" w:hAnsi="Arial" w:cs="Arial"/>
      <w:sz w:val="24"/>
      <w:szCs w:val="24"/>
      <w:lang w:eastAsia="ru-RU"/>
    </w:rPr>
  </w:style>
  <w:style w:type="paragraph" w:customStyle="1" w:styleId="xl35">
    <w:name w:val="xl35"/>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Arial Unicode MS" w:hAnsi="Arial" w:cs="Arial"/>
      <w:sz w:val="24"/>
      <w:szCs w:val="24"/>
      <w:lang w:eastAsia="ru-RU"/>
    </w:rPr>
  </w:style>
  <w:style w:type="paragraph" w:customStyle="1" w:styleId="xl36">
    <w:name w:val="xl36"/>
    <w:basedOn w:val="a8"/>
    <w:uiPriority w:val="99"/>
    <w:qFormat/>
    <w:rsid w:val="00564BF6"/>
    <w:pPr>
      <w:spacing w:before="100" w:beforeAutospacing="1" w:after="100" w:afterAutospacing="1" w:line="240" w:lineRule="auto"/>
      <w:jc w:val="right"/>
      <w:textAlignment w:val="center"/>
    </w:pPr>
    <w:rPr>
      <w:rFonts w:ascii="Arial" w:eastAsia="Arial Unicode MS" w:hAnsi="Arial" w:cs="Arial"/>
      <w:sz w:val="24"/>
      <w:szCs w:val="24"/>
      <w:lang w:eastAsia="ru-RU"/>
    </w:rPr>
  </w:style>
  <w:style w:type="paragraph" w:customStyle="1" w:styleId="xl37">
    <w:name w:val="xl37"/>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w:sz w:val="24"/>
      <w:szCs w:val="24"/>
      <w:lang w:eastAsia="ru-RU"/>
    </w:rPr>
  </w:style>
  <w:style w:type="paragraph" w:customStyle="1" w:styleId="xl38">
    <w:name w:val="xl38"/>
    <w:basedOn w:val="a8"/>
    <w:uiPriority w:val="99"/>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Arial Unicode MS" w:hAnsi="Arial" w:cs="Arial"/>
      <w:sz w:val="24"/>
      <w:szCs w:val="24"/>
      <w:lang w:eastAsia="ru-RU"/>
    </w:rPr>
  </w:style>
  <w:style w:type="paragraph" w:customStyle="1" w:styleId="xl39">
    <w:name w:val="xl39"/>
    <w:basedOn w:val="a8"/>
    <w:uiPriority w:val="99"/>
    <w:qFormat/>
    <w:rsid w:val="00564BF6"/>
    <w:pPr>
      <w:spacing w:before="100" w:beforeAutospacing="1" w:after="100" w:afterAutospacing="1" w:line="240" w:lineRule="auto"/>
      <w:jc w:val="right"/>
    </w:pPr>
    <w:rPr>
      <w:rFonts w:ascii="Arial" w:eastAsia="Arial Unicode MS" w:hAnsi="Arial" w:cs="Arial"/>
      <w:lang w:eastAsia="ru-RU"/>
    </w:rPr>
  </w:style>
  <w:style w:type="paragraph" w:customStyle="1" w:styleId="xl40">
    <w:name w:val="xl40"/>
    <w:basedOn w:val="a8"/>
    <w:uiPriority w:val="99"/>
    <w:qFormat/>
    <w:rsid w:val="00564BF6"/>
    <w:pPr>
      <w:spacing w:before="100" w:beforeAutospacing="1" w:after="100" w:afterAutospacing="1" w:line="240" w:lineRule="auto"/>
      <w:jc w:val="center"/>
      <w:textAlignment w:val="center"/>
    </w:pPr>
    <w:rPr>
      <w:rFonts w:ascii="Arial" w:eastAsia="Arial Unicode MS" w:hAnsi="Arial" w:cs="Arial"/>
      <w:b/>
      <w:bCs/>
      <w:sz w:val="24"/>
      <w:szCs w:val="24"/>
      <w:lang w:eastAsia="ru-RU"/>
    </w:rPr>
  </w:style>
  <w:style w:type="paragraph" w:customStyle="1" w:styleId="xl41">
    <w:name w:val="xl41"/>
    <w:basedOn w:val="a8"/>
    <w:uiPriority w:val="99"/>
    <w:qFormat/>
    <w:rsid w:val="00564BF6"/>
    <w:pPr>
      <w:spacing w:before="100" w:beforeAutospacing="1" w:after="100" w:afterAutospacing="1" w:line="240" w:lineRule="auto"/>
      <w:jc w:val="center"/>
      <w:textAlignment w:val="center"/>
    </w:pPr>
    <w:rPr>
      <w:rFonts w:ascii="Arial" w:eastAsia="Arial Unicode MS" w:hAnsi="Arial" w:cs="Arial"/>
      <w:sz w:val="24"/>
      <w:szCs w:val="24"/>
      <w:lang w:eastAsia="ru-RU"/>
    </w:rPr>
  </w:style>
  <w:style w:type="paragraph" w:customStyle="1" w:styleId="xl23">
    <w:name w:val="xl23"/>
    <w:basedOn w:val="a8"/>
    <w:uiPriority w:val="99"/>
    <w:qFormat/>
    <w:rsid w:val="00564BF6"/>
    <w:pPr>
      <w:spacing w:before="100" w:beforeAutospacing="1" w:after="100" w:afterAutospacing="1" w:line="240" w:lineRule="auto"/>
      <w:textAlignment w:val="top"/>
    </w:pPr>
    <w:rPr>
      <w:rFonts w:ascii="Arial Unicode MS" w:eastAsia="Arial Unicode MS" w:hAnsi="Arial Unicode MS" w:cs="Arial Unicode MS"/>
      <w:sz w:val="24"/>
      <w:szCs w:val="24"/>
      <w:lang w:eastAsia="ru-RU"/>
    </w:rPr>
  </w:style>
  <w:style w:type="character" w:customStyle="1" w:styleId="Strong1">
    <w:name w:val="Strong1"/>
    <w:uiPriority w:val="99"/>
    <w:rsid w:val="00564BF6"/>
    <w:rPr>
      <w:b/>
      <w:bCs/>
    </w:rPr>
  </w:style>
  <w:style w:type="character" w:customStyle="1" w:styleId="item1">
    <w:name w:val="item1"/>
    <w:uiPriority w:val="99"/>
    <w:rsid w:val="00564BF6"/>
    <w:rPr>
      <w:rFonts w:ascii="Arial" w:hAnsi="Arial" w:cs="Arial"/>
      <w:color w:val="000000"/>
      <w:sz w:val="13"/>
      <w:szCs w:val="13"/>
    </w:rPr>
  </w:style>
  <w:style w:type="paragraph" w:customStyle="1" w:styleId="statusline">
    <w:name w:val="status_line"/>
    <w:basedOn w:val="a8"/>
    <w:uiPriority w:val="99"/>
    <w:qFormat/>
    <w:rsid w:val="00564BF6"/>
    <w:pPr>
      <w:spacing w:before="100" w:beforeAutospacing="1" w:after="100" w:afterAutospacing="1" w:line="240" w:lineRule="auto"/>
      <w:textAlignment w:val="baseline"/>
    </w:pPr>
    <w:rPr>
      <w:rFonts w:ascii="Arial" w:eastAsia="Times New Roman" w:hAnsi="Arial" w:cs="Arial"/>
      <w:color w:val="000000"/>
      <w:sz w:val="16"/>
      <w:szCs w:val="16"/>
      <w:lang w:eastAsia="ru-RU"/>
    </w:rPr>
  </w:style>
  <w:style w:type="paragraph" w:customStyle="1" w:styleId="xl63">
    <w:name w:val="xl63"/>
    <w:basedOn w:val="a8"/>
    <w:qFormat/>
    <w:rsid w:val="00564BF6"/>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u-RU"/>
    </w:rPr>
  </w:style>
  <w:style w:type="paragraph" w:customStyle="1" w:styleId="11">
    <w:name w:val="Обычный + 11 пт"/>
    <w:aliases w:val="После:  0 пт"/>
    <w:basedOn w:val="a8"/>
    <w:uiPriority w:val="99"/>
    <w:qFormat/>
    <w:rsid w:val="00564BF6"/>
    <w:pPr>
      <w:numPr>
        <w:numId w:val="26"/>
      </w:numPr>
      <w:spacing w:after="0" w:line="240" w:lineRule="auto"/>
      <w:jc w:val="both"/>
    </w:pPr>
    <w:rPr>
      <w:rFonts w:ascii="Times New Roman" w:eastAsia="Times New Roman" w:hAnsi="Times New Roman" w:cs="Times New Roman"/>
      <w:lang w:eastAsia="ru-RU"/>
    </w:rPr>
  </w:style>
  <w:style w:type="paragraph" w:styleId="z-1">
    <w:name w:val="HTML Bottom of Form"/>
    <w:basedOn w:val="a8"/>
    <w:next w:val="a8"/>
    <w:link w:val="z-2"/>
    <w:hidden/>
    <w:rsid w:val="00564BF6"/>
    <w:pPr>
      <w:pBdr>
        <w:top w:val="single" w:sz="6" w:space="1" w:color="auto"/>
      </w:pBdr>
      <w:spacing w:after="0" w:line="240" w:lineRule="auto"/>
      <w:jc w:val="center"/>
    </w:pPr>
    <w:rPr>
      <w:rFonts w:ascii="Arial" w:eastAsia="Times New Roman" w:hAnsi="Arial" w:cs="Times New Roman"/>
      <w:vanish/>
      <w:sz w:val="16"/>
      <w:szCs w:val="16"/>
      <w:lang w:val="x-none" w:eastAsia="ar-SA"/>
    </w:rPr>
  </w:style>
  <w:style w:type="character" w:customStyle="1" w:styleId="z-2">
    <w:name w:val="z-Конец формы Знак"/>
    <w:basedOn w:val="aa"/>
    <w:link w:val="z-1"/>
    <w:rsid w:val="00564BF6"/>
    <w:rPr>
      <w:rFonts w:ascii="Arial" w:eastAsia="Times New Roman" w:hAnsi="Arial" w:cs="Times New Roman"/>
      <w:vanish/>
      <w:sz w:val="16"/>
      <w:szCs w:val="16"/>
      <w:lang w:val="x-none" w:eastAsia="ar-SA"/>
    </w:rPr>
  </w:style>
  <w:style w:type="character" w:customStyle="1" w:styleId="122">
    <w:name w:val="Знак Знак12"/>
    <w:rsid w:val="00564BF6"/>
    <w:rPr>
      <w:sz w:val="24"/>
      <w:szCs w:val="24"/>
      <w:lang w:val="ru-RU" w:eastAsia="ru-RU"/>
    </w:rPr>
  </w:style>
  <w:style w:type="character" w:customStyle="1" w:styleId="labelbodytext1">
    <w:name w:val="label_body_text_1"/>
    <w:uiPriority w:val="99"/>
    <w:rsid w:val="00564BF6"/>
  </w:style>
  <w:style w:type="paragraph" w:customStyle="1" w:styleId="1DocumentHeader1">
    <w:name w:val="Заголовок 1.Document Header1"/>
    <w:basedOn w:val="a8"/>
    <w:next w:val="a8"/>
    <w:uiPriority w:val="99"/>
    <w:qFormat/>
    <w:rsid w:val="00564BF6"/>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character" w:customStyle="1" w:styleId="113">
    <w:name w:val="Знак Знак11"/>
    <w:rsid w:val="00564BF6"/>
    <w:rPr>
      <w:sz w:val="24"/>
      <w:szCs w:val="24"/>
      <w:lang w:val="ru-RU" w:eastAsia="ru-RU"/>
    </w:rPr>
  </w:style>
  <w:style w:type="paragraph" w:customStyle="1" w:styleId="200">
    <w:name w:val="20"/>
    <w:basedOn w:val="a8"/>
    <w:uiPriority w:val="99"/>
    <w:qFormat/>
    <w:rsid w:val="00564BF6"/>
    <w:pPr>
      <w:spacing w:before="104" w:after="104" w:line="240" w:lineRule="auto"/>
      <w:ind w:left="104" w:right="104"/>
    </w:pPr>
    <w:rPr>
      <w:rFonts w:ascii="Times New Roman" w:eastAsia="Times New Roman" w:hAnsi="Times New Roman" w:cs="Times New Roman"/>
      <w:sz w:val="24"/>
      <w:szCs w:val="24"/>
      <w:lang w:eastAsia="ru-RU"/>
    </w:rPr>
  </w:style>
  <w:style w:type="paragraph" w:styleId="afffffff7">
    <w:name w:val="Document Map"/>
    <w:basedOn w:val="a8"/>
    <w:link w:val="afffffff8"/>
    <w:uiPriority w:val="99"/>
    <w:rsid w:val="00564BF6"/>
    <w:pPr>
      <w:shd w:val="clear" w:color="auto" w:fill="000080"/>
      <w:spacing w:after="60" w:line="240" w:lineRule="auto"/>
      <w:jc w:val="both"/>
    </w:pPr>
    <w:rPr>
      <w:rFonts w:ascii="Tahoma" w:eastAsia="Times New Roman" w:hAnsi="Tahoma" w:cs="Times New Roman"/>
      <w:sz w:val="20"/>
      <w:szCs w:val="20"/>
      <w:lang w:val="x-none" w:eastAsia="ar-SA"/>
    </w:rPr>
  </w:style>
  <w:style w:type="character" w:customStyle="1" w:styleId="afffffff8">
    <w:name w:val="Схема документа Знак"/>
    <w:basedOn w:val="aa"/>
    <w:link w:val="afffffff7"/>
    <w:uiPriority w:val="99"/>
    <w:rsid w:val="00564BF6"/>
    <w:rPr>
      <w:rFonts w:ascii="Tahoma" w:eastAsia="Times New Roman" w:hAnsi="Tahoma" w:cs="Times New Roman"/>
      <w:sz w:val="20"/>
      <w:szCs w:val="20"/>
      <w:shd w:val="clear" w:color="auto" w:fill="000080"/>
      <w:lang w:val="x-none" w:eastAsia="ar-SA"/>
    </w:rPr>
  </w:style>
  <w:style w:type="paragraph" w:customStyle="1" w:styleId="afffffff9">
    <w:name w:val="Таблица шапка"/>
    <w:basedOn w:val="a8"/>
    <w:uiPriority w:val="99"/>
    <w:qFormat/>
    <w:rsid w:val="00564BF6"/>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fffa">
    <w:name w:val="Таблица текст"/>
    <w:basedOn w:val="a8"/>
    <w:uiPriority w:val="99"/>
    <w:qFormat/>
    <w:rsid w:val="00564BF6"/>
    <w:pPr>
      <w:spacing w:before="40" w:after="40" w:line="240" w:lineRule="auto"/>
      <w:ind w:left="57" w:right="57"/>
    </w:pPr>
    <w:rPr>
      <w:rFonts w:ascii="Times New Roman" w:eastAsia="Times New Roman" w:hAnsi="Times New Roman" w:cs="Times New Roman"/>
      <w:lang w:eastAsia="ru-RU"/>
    </w:rPr>
  </w:style>
  <w:style w:type="paragraph" w:customStyle="1" w:styleId="a5">
    <w:name w:val="пункт"/>
    <w:basedOn w:val="a8"/>
    <w:uiPriority w:val="99"/>
    <w:qFormat/>
    <w:rsid w:val="00564BF6"/>
    <w:pPr>
      <w:numPr>
        <w:ilvl w:val="2"/>
        <w:numId w:val="27"/>
      </w:numPr>
      <w:spacing w:before="60" w:after="60" w:line="240" w:lineRule="auto"/>
    </w:pPr>
    <w:rPr>
      <w:rFonts w:ascii="Times New Roman" w:eastAsia="Times New Roman" w:hAnsi="Times New Roman" w:cs="Times New Roman"/>
      <w:sz w:val="24"/>
      <w:szCs w:val="24"/>
      <w:lang w:eastAsia="ru-RU"/>
    </w:rPr>
  </w:style>
  <w:style w:type="paragraph" w:customStyle="1" w:styleId="1CharChar">
    <w:name w:val="1 Знак Char Знак Char Знак"/>
    <w:basedOn w:val="a8"/>
    <w:uiPriority w:val="99"/>
    <w:qFormat/>
    <w:rsid w:val="00564BF6"/>
    <w:pPr>
      <w:spacing w:after="160" w:line="240" w:lineRule="exact"/>
    </w:pPr>
    <w:rPr>
      <w:rFonts w:ascii="Times New Roman" w:eastAsia="Times New Roman" w:hAnsi="Times New Roman" w:cs="Times New Roman"/>
      <w:sz w:val="20"/>
      <w:szCs w:val="20"/>
      <w:lang w:eastAsia="zh-CN"/>
    </w:rPr>
  </w:style>
  <w:style w:type="paragraph" w:customStyle="1" w:styleId="2fe">
    <w:name w:val="Знак Знак2 Знак"/>
    <w:basedOn w:val="a8"/>
    <w:next w:val="21"/>
    <w:autoRedefine/>
    <w:qFormat/>
    <w:rsid w:val="00564BF6"/>
    <w:pPr>
      <w:spacing w:after="160" w:line="240" w:lineRule="exact"/>
    </w:pPr>
    <w:rPr>
      <w:rFonts w:ascii="Times New Roman" w:eastAsia="Times New Roman" w:hAnsi="Times New Roman" w:cs="Times New Roman"/>
      <w:sz w:val="24"/>
      <w:szCs w:val="24"/>
      <w:lang w:val="en-US"/>
    </w:rPr>
  </w:style>
  <w:style w:type="paragraph" w:customStyle="1" w:styleId="1ff0">
    <w:name w:val="Знак1 Знак Знак Знак Знак Знак Знак Знак Знак Знак Знак Знак"/>
    <w:basedOn w:val="a8"/>
    <w:next w:val="21"/>
    <w:autoRedefine/>
    <w:uiPriority w:val="99"/>
    <w:qFormat/>
    <w:rsid w:val="00564BF6"/>
    <w:pPr>
      <w:spacing w:after="160" w:line="240" w:lineRule="exact"/>
    </w:pPr>
    <w:rPr>
      <w:rFonts w:ascii="Times New Roman" w:eastAsia="Times New Roman" w:hAnsi="Times New Roman" w:cs="Times New Roman"/>
      <w:sz w:val="24"/>
      <w:szCs w:val="24"/>
      <w:lang w:val="en-US"/>
    </w:rPr>
  </w:style>
  <w:style w:type="paragraph" w:styleId="afffffffb">
    <w:name w:val="endnote text"/>
    <w:basedOn w:val="a8"/>
    <w:link w:val="afffffffc"/>
    <w:rsid w:val="00564BF6"/>
    <w:pPr>
      <w:spacing w:after="60" w:line="240" w:lineRule="auto"/>
      <w:jc w:val="both"/>
    </w:pPr>
    <w:rPr>
      <w:rFonts w:ascii="Times New Roman" w:eastAsia="Times New Roman" w:hAnsi="Times New Roman" w:cs="Times New Roman"/>
      <w:sz w:val="20"/>
      <w:szCs w:val="20"/>
      <w:lang w:eastAsia="ru-RU"/>
    </w:rPr>
  </w:style>
  <w:style w:type="character" w:customStyle="1" w:styleId="afffffffc">
    <w:name w:val="Текст концевой сноски Знак"/>
    <w:basedOn w:val="aa"/>
    <w:link w:val="afffffffb"/>
    <w:rsid w:val="00564BF6"/>
    <w:rPr>
      <w:rFonts w:ascii="Times New Roman" w:eastAsia="Times New Roman" w:hAnsi="Times New Roman" w:cs="Times New Roman"/>
      <w:sz w:val="20"/>
      <w:szCs w:val="20"/>
      <w:lang w:eastAsia="ru-RU"/>
    </w:rPr>
  </w:style>
  <w:style w:type="character" w:styleId="afffffffd">
    <w:name w:val="endnote reference"/>
    <w:rsid w:val="00564BF6"/>
    <w:rPr>
      <w:vertAlign w:val="superscript"/>
    </w:rPr>
  </w:style>
  <w:style w:type="paragraph" w:customStyle="1" w:styleId="Heading0">
    <w:name w:val="Heading"/>
    <w:qFormat/>
    <w:rsid w:val="00564BF6"/>
    <w:pPr>
      <w:autoSpaceDE w:val="0"/>
      <w:autoSpaceDN w:val="0"/>
      <w:adjustRightInd w:val="0"/>
      <w:spacing w:after="0" w:line="240" w:lineRule="auto"/>
    </w:pPr>
    <w:rPr>
      <w:rFonts w:ascii="Arial" w:eastAsia="Times New Roman" w:hAnsi="Arial" w:cs="Arial"/>
      <w:b/>
      <w:bCs/>
      <w:lang w:eastAsia="ru-RU"/>
    </w:rPr>
  </w:style>
  <w:style w:type="paragraph" w:customStyle="1" w:styleId="3f2">
    <w:name w:val="заголовок 3"/>
    <w:basedOn w:val="a8"/>
    <w:next w:val="a8"/>
    <w:uiPriority w:val="99"/>
    <w:qFormat/>
    <w:rsid w:val="00564BF6"/>
    <w:pPr>
      <w:keepNext/>
      <w:overflowPunct w:val="0"/>
      <w:autoSpaceDE w:val="0"/>
      <w:autoSpaceDN w:val="0"/>
      <w:adjustRightInd w:val="0"/>
      <w:spacing w:after="0" w:line="240" w:lineRule="auto"/>
    </w:pPr>
    <w:rPr>
      <w:rFonts w:ascii="Times New Roman" w:eastAsia="Times New Roman" w:hAnsi="Times New Roman" w:cs="Times New Roman"/>
      <w:sz w:val="24"/>
      <w:szCs w:val="24"/>
      <w:lang w:val="en-US" w:eastAsia="ru-RU"/>
    </w:rPr>
  </w:style>
  <w:style w:type="paragraph" w:customStyle="1" w:styleId="216">
    <w:name w:val="Знак Знак2 Знак1"/>
    <w:basedOn w:val="a8"/>
    <w:next w:val="21"/>
    <w:autoRedefine/>
    <w:uiPriority w:val="99"/>
    <w:qFormat/>
    <w:rsid w:val="00564BF6"/>
    <w:pPr>
      <w:spacing w:after="160" w:line="240" w:lineRule="exact"/>
    </w:pPr>
    <w:rPr>
      <w:rFonts w:ascii="Times New Roman" w:eastAsia="Times New Roman" w:hAnsi="Times New Roman" w:cs="Times New Roman"/>
      <w:sz w:val="24"/>
      <w:szCs w:val="24"/>
      <w:lang w:val="en-US"/>
    </w:rPr>
  </w:style>
  <w:style w:type="character" w:customStyle="1" w:styleId="label">
    <w:name w:val="label"/>
    <w:rsid w:val="00564BF6"/>
  </w:style>
  <w:style w:type="paragraph" w:customStyle="1" w:styleId="1ff1">
    <w:name w:val="Знак Знак Знак1 Знак Знак Знак Знак Знак Знак Знак Знак Знак Знак"/>
    <w:basedOn w:val="a8"/>
    <w:qFormat/>
    <w:rsid w:val="00564BF6"/>
    <w:pPr>
      <w:spacing w:before="100" w:beforeAutospacing="1" w:after="100" w:afterAutospacing="1" w:line="240" w:lineRule="auto"/>
    </w:pPr>
    <w:rPr>
      <w:rFonts w:ascii="Tahoma" w:eastAsia="Times New Roman" w:hAnsi="Tahoma" w:cs="Tahoma"/>
      <w:sz w:val="20"/>
      <w:szCs w:val="20"/>
      <w:lang w:val="en-US"/>
    </w:rPr>
  </w:style>
  <w:style w:type="paragraph" w:customStyle="1" w:styleId="1ff2">
    <w:name w:val="Знак Знак Знак1"/>
    <w:basedOn w:val="a8"/>
    <w:qFormat/>
    <w:rsid w:val="00564BF6"/>
    <w:pPr>
      <w:spacing w:before="100" w:beforeAutospacing="1" w:after="100" w:afterAutospacing="1" w:line="240" w:lineRule="auto"/>
    </w:pPr>
    <w:rPr>
      <w:rFonts w:ascii="Tahoma" w:eastAsia="Times New Roman" w:hAnsi="Tahoma" w:cs="Tahoma"/>
      <w:sz w:val="20"/>
      <w:szCs w:val="20"/>
      <w:lang w:val="en-US"/>
    </w:rPr>
  </w:style>
  <w:style w:type="paragraph" w:customStyle="1" w:styleId="afffffffe">
    <w:name w:val="ТаблНумер"/>
    <w:basedOn w:val="a8"/>
    <w:qFormat/>
    <w:rsid w:val="00564BF6"/>
    <w:pPr>
      <w:tabs>
        <w:tab w:val="num" w:pos="360"/>
      </w:tabs>
      <w:spacing w:after="0" w:line="240" w:lineRule="auto"/>
      <w:ind w:left="360" w:hanging="360"/>
      <w:jc w:val="center"/>
    </w:pPr>
    <w:rPr>
      <w:rFonts w:ascii="Arial" w:eastAsia="Times New Roman" w:hAnsi="Arial" w:cs="Arial"/>
      <w:sz w:val="24"/>
      <w:szCs w:val="24"/>
      <w:lang w:eastAsia="ru-RU"/>
    </w:rPr>
  </w:style>
  <w:style w:type="paragraph" w:customStyle="1" w:styleId="a0">
    <w:name w:val="НумерСписокМногоУровн"/>
    <w:basedOn w:val="a8"/>
    <w:next w:val="affa"/>
    <w:qFormat/>
    <w:rsid w:val="00564BF6"/>
    <w:pPr>
      <w:numPr>
        <w:numId w:val="28"/>
      </w:numPr>
      <w:spacing w:after="0" w:line="240" w:lineRule="auto"/>
      <w:jc w:val="both"/>
    </w:pPr>
    <w:rPr>
      <w:rFonts w:ascii="Times New Roman" w:eastAsia="Times New Roman" w:hAnsi="Times New Roman" w:cs="Times New Roman"/>
      <w:noProof/>
      <w:sz w:val="24"/>
      <w:szCs w:val="24"/>
      <w:lang w:eastAsia="ru-RU"/>
    </w:rPr>
  </w:style>
  <w:style w:type="paragraph" w:customStyle="1" w:styleId="xl42">
    <w:name w:val="xl4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3">
    <w:name w:val="xl4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4">
    <w:name w:val="xl44"/>
    <w:basedOn w:val="a8"/>
    <w:qFormat/>
    <w:rsid w:val="00564BF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5">
    <w:name w:val="xl45"/>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7">
    <w:name w:val="xl47"/>
    <w:basedOn w:val="a8"/>
    <w:qFormat/>
    <w:rsid w:val="00564BF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9">
    <w:name w:val="xl49"/>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8"/>
    <w:qFormat/>
    <w:rsid w:val="00564BF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51">
    <w:name w:val="xl51"/>
    <w:basedOn w:val="a8"/>
    <w:qFormat/>
    <w:rsid w:val="00564BF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
    <w:name w:val="xl52"/>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53">
    <w:name w:val="xl5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54">
    <w:name w:val="xl54"/>
    <w:basedOn w:val="a8"/>
    <w:qFormat/>
    <w:rsid w:val="00564BF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lang w:eastAsia="ru-RU"/>
    </w:rPr>
  </w:style>
  <w:style w:type="paragraph" w:customStyle="1" w:styleId="xl55">
    <w:name w:val="xl5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lang w:eastAsia="ru-RU"/>
    </w:rPr>
  </w:style>
  <w:style w:type="paragraph" w:customStyle="1" w:styleId="xl56">
    <w:name w:val="xl56"/>
    <w:basedOn w:val="a8"/>
    <w:qFormat/>
    <w:rsid w:val="00564BF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lang w:eastAsia="ru-RU"/>
    </w:rPr>
  </w:style>
  <w:style w:type="paragraph" w:customStyle="1" w:styleId="xl57">
    <w:name w:val="xl5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lang w:eastAsia="ru-RU"/>
    </w:rPr>
  </w:style>
  <w:style w:type="paragraph" w:customStyle="1" w:styleId="xl58">
    <w:name w:val="xl5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lang w:eastAsia="ru-RU"/>
    </w:rPr>
  </w:style>
  <w:style w:type="paragraph" w:customStyle="1" w:styleId="xl59">
    <w:name w:val="xl5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0">
    <w:name w:val="xl60"/>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1">
    <w:name w:val="xl61"/>
    <w:basedOn w:val="a8"/>
    <w:qFormat/>
    <w:rsid w:val="00564BF6"/>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2">
    <w:name w:val="xl62"/>
    <w:basedOn w:val="a8"/>
    <w:qFormat/>
    <w:rsid w:val="00564BF6"/>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
    <w:name w:val="xl64"/>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6">
    <w:name w:val="xl6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9">
    <w:name w:val="xl69"/>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2">
    <w:name w:val="xl72"/>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3">
    <w:name w:val="xl73"/>
    <w:basedOn w:val="a8"/>
    <w:qFormat/>
    <w:rsid w:val="00564BF6"/>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4">
    <w:name w:val="xl74"/>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7">
    <w:name w:val="xl77"/>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8">
    <w:name w:val="xl78"/>
    <w:basedOn w:val="a8"/>
    <w:qFormat/>
    <w:rsid w:val="00564BF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9">
    <w:name w:val="xl7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0">
    <w:name w:val="xl80"/>
    <w:basedOn w:val="a8"/>
    <w:qFormat/>
    <w:rsid w:val="00564BF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2">
    <w:name w:val="xl8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8"/>
    <w:qFormat/>
    <w:rsid w:val="00564BF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
    <w:name w:val="xl85"/>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8"/>
    <w:qFormat/>
    <w:rsid w:val="00564BF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8"/>
    <w:qFormat/>
    <w:rsid w:val="00564BF6"/>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8"/>
    <w:qFormat/>
    <w:rsid w:val="00564BF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9">
    <w:name w:val="xl89"/>
    <w:basedOn w:val="a8"/>
    <w:qFormat/>
    <w:rsid w:val="00564BF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0">
    <w:name w:val="xl90"/>
    <w:basedOn w:val="a8"/>
    <w:qFormat/>
    <w:rsid w:val="00564BF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1">
    <w:name w:val="xl91"/>
    <w:basedOn w:val="a8"/>
    <w:qFormat/>
    <w:rsid w:val="00564BF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styleId="111111">
    <w:name w:val="Outline List 2"/>
    <w:basedOn w:val="ac"/>
    <w:uiPriority w:val="99"/>
    <w:rsid w:val="00564BF6"/>
  </w:style>
  <w:style w:type="paragraph" w:customStyle="1" w:styleId="FORMATTEXT0">
    <w:name w:val=".FORMATTEXT"/>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3f3">
    <w:name w:val="Знак Знак3"/>
    <w:rsid w:val="00564BF6"/>
    <w:rPr>
      <w:rFonts w:ascii="Arial" w:hAnsi="Arial" w:cs="Arial"/>
      <w:sz w:val="24"/>
      <w:szCs w:val="24"/>
      <w:lang w:val="ru-RU" w:eastAsia="ru-RU"/>
    </w:rPr>
  </w:style>
  <w:style w:type="character" w:customStyle="1" w:styleId="130">
    <w:name w:val="Знак Знак13"/>
    <w:rsid w:val="00564BF6"/>
    <w:rPr>
      <w:sz w:val="24"/>
      <w:szCs w:val="24"/>
      <w:lang w:val="ru-RU" w:eastAsia="ru-RU"/>
    </w:rPr>
  </w:style>
  <w:style w:type="paragraph" w:customStyle="1" w:styleId="1ff3">
    <w:name w:val="Обычный (веб)1"/>
    <w:basedOn w:val="a8"/>
    <w:uiPriority w:val="99"/>
    <w:qFormat/>
    <w:rsid w:val="00564BF6"/>
    <w:pPr>
      <w:spacing w:after="154" w:line="240" w:lineRule="auto"/>
    </w:pPr>
    <w:rPr>
      <w:rFonts w:ascii="Times New Roman" w:eastAsia="Times New Roman" w:hAnsi="Times New Roman" w:cs="Times New Roman"/>
      <w:sz w:val="18"/>
      <w:szCs w:val="18"/>
      <w:lang w:eastAsia="ru-RU"/>
    </w:rPr>
  </w:style>
  <w:style w:type="paragraph" w:customStyle="1" w:styleId="1ff4">
    <w:name w:val="Знак Знак Знак Знак1"/>
    <w:basedOn w:val="a8"/>
    <w:uiPriority w:val="99"/>
    <w:qFormat/>
    <w:rsid w:val="00564BF6"/>
    <w:pPr>
      <w:spacing w:after="160" w:line="240" w:lineRule="exact"/>
    </w:pPr>
    <w:rPr>
      <w:rFonts w:ascii="Verdana" w:eastAsia="Times New Roman" w:hAnsi="Verdana" w:cs="Verdana"/>
      <w:sz w:val="24"/>
      <w:szCs w:val="24"/>
      <w:lang w:val="en-US"/>
    </w:rPr>
  </w:style>
  <w:style w:type="character" w:customStyle="1" w:styleId="postbody">
    <w:name w:val="postbody"/>
    <w:uiPriority w:val="99"/>
    <w:rsid w:val="00564BF6"/>
  </w:style>
  <w:style w:type="paragraph" w:customStyle="1" w:styleId="2ff">
    <w:name w:val="Знак Знак Знак2"/>
    <w:basedOn w:val="a8"/>
    <w:uiPriority w:val="99"/>
    <w:qFormat/>
    <w:rsid w:val="00564BF6"/>
    <w:pPr>
      <w:spacing w:before="100" w:beforeAutospacing="1" w:after="100" w:afterAutospacing="1" w:line="240" w:lineRule="auto"/>
    </w:pPr>
    <w:rPr>
      <w:rFonts w:ascii="Tahoma" w:eastAsia="Times New Roman" w:hAnsi="Tahoma" w:cs="Tahoma"/>
      <w:sz w:val="20"/>
      <w:szCs w:val="20"/>
      <w:lang w:val="en-US"/>
    </w:rPr>
  </w:style>
  <w:style w:type="paragraph" w:customStyle="1" w:styleId="1ff5">
    <w:name w:val="çàãîëîâîê 1"/>
    <w:basedOn w:val="a8"/>
    <w:next w:val="a8"/>
    <w:uiPriority w:val="99"/>
    <w:qFormat/>
    <w:rsid w:val="00564BF6"/>
    <w:pPr>
      <w:keepNext/>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ff0">
    <w:name w:val="çàãîëîâîê 2"/>
    <w:basedOn w:val="a8"/>
    <w:next w:val="a8"/>
    <w:uiPriority w:val="99"/>
    <w:qFormat/>
    <w:rsid w:val="00564BF6"/>
    <w:pPr>
      <w:keepNext/>
      <w:overflowPunct w:val="0"/>
      <w:autoSpaceDE w:val="0"/>
      <w:autoSpaceDN w:val="0"/>
      <w:adjustRightInd w:val="0"/>
      <w:spacing w:after="0" w:line="240" w:lineRule="auto"/>
      <w:ind w:firstLine="567"/>
    </w:pPr>
    <w:rPr>
      <w:rFonts w:ascii="Times New Roman" w:eastAsia="Times New Roman" w:hAnsi="Times New Roman" w:cs="Times New Roman"/>
      <w:sz w:val="24"/>
      <w:szCs w:val="24"/>
      <w:lang w:eastAsia="ru-RU"/>
    </w:rPr>
  </w:style>
  <w:style w:type="paragraph" w:customStyle="1" w:styleId="1ff6">
    <w:name w:val="Знак Знак Знак Знак Знак Знак Знак Знак Знак Знак Знак Знак Знак Знак Знак Знак1 Знак Знак"/>
    <w:basedOn w:val="a8"/>
    <w:autoRedefine/>
    <w:qFormat/>
    <w:rsid w:val="00564BF6"/>
    <w:pPr>
      <w:tabs>
        <w:tab w:val="left" w:pos="2160"/>
      </w:tabs>
      <w:spacing w:before="120" w:after="0" w:line="240" w:lineRule="exact"/>
      <w:jc w:val="both"/>
    </w:pPr>
    <w:rPr>
      <w:rFonts w:ascii="Times New Roman" w:eastAsia="Times New Roman" w:hAnsi="Times New Roman" w:cs="Times New Roman"/>
      <w:noProof/>
      <w:sz w:val="24"/>
      <w:szCs w:val="24"/>
      <w:lang w:val="en-US" w:eastAsia="ru-RU"/>
    </w:rPr>
  </w:style>
  <w:style w:type="paragraph" w:customStyle="1" w:styleId="1ff7">
    <w:name w:val="Знак Знак Знак1 Знак Знак Знак Знак"/>
    <w:basedOn w:val="a8"/>
    <w:qFormat/>
    <w:rsid w:val="00564BF6"/>
    <w:pPr>
      <w:spacing w:before="100" w:beforeAutospacing="1" w:after="100" w:afterAutospacing="1" w:line="240" w:lineRule="auto"/>
    </w:pPr>
    <w:rPr>
      <w:rFonts w:ascii="Tahoma" w:eastAsia="Times New Roman" w:hAnsi="Tahoma" w:cs="Tahoma"/>
      <w:sz w:val="20"/>
      <w:szCs w:val="20"/>
      <w:lang w:val="en-US"/>
    </w:rPr>
  </w:style>
  <w:style w:type="paragraph" w:customStyle="1" w:styleId="1ff8">
    <w:name w:val="Знак Знак Знак1 Знак"/>
    <w:basedOn w:val="a8"/>
    <w:qFormat/>
    <w:rsid w:val="00564BF6"/>
    <w:pPr>
      <w:spacing w:before="100" w:beforeAutospacing="1" w:after="100" w:afterAutospacing="1" w:line="240" w:lineRule="auto"/>
    </w:pPr>
    <w:rPr>
      <w:rFonts w:ascii="Tahoma" w:eastAsia="Times New Roman" w:hAnsi="Tahoma" w:cs="Tahoma"/>
      <w:sz w:val="20"/>
      <w:szCs w:val="20"/>
      <w:lang w:val="en-US"/>
    </w:rPr>
  </w:style>
  <w:style w:type="paragraph" w:customStyle="1" w:styleId="217">
    <w:name w:val="Знак Знак2 Знак Знак Знак Знак1"/>
    <w:basedOn w:val="a8"/>
    <w:next w:val="21"/>
    <w:autoRedefine/>
    <w:qFormat/>
    <w:rsid w:val="00564BF6"/>
    <w:pPr>
      <w:spacing w:after="160" w:line="240" w:lineRule="exact"/>
    </w:pPr>
    <w:rPr>
      <w:rFonts w:ascii="Times New Roman" w:eastAsia="Times New Roman" w:hAnsi="Times New Roman" w:cs="Times New Roman"/>
      <w:sz w:val="24"/>
      <w:szCs w:val="24"/>
      <w:lang w:val="en-US"/>
    </w:rPr>
  </w:style>
  <w:style w:type="character" w:customStyle="1" w:styleId="1ff9">
    <w:name w:val="Ст1"/>
    <w:rsid w:val="00564BF6"/>
    <w:rPr>
      <w:rFonts w:ascii="Times New Roman" w:hAnsi="Times New Roman" w:cs="Times New Roman"/>
      <w:color w:val="000000"/>
      <w:spacing w:val="0"/>
      <w:w w:val="100"/>
      <w:position w:val="0"/>
      <w:sz w:val="24"/>
      <w:szCs w:val="24"/>
      <w:lang w:val="ru-RU"/>
    </w:rPr>
  </w:style>
  <w:style w:type="paragraph" w:customStyle="1" w:styleId="font6">
    <w:name w:val="font6"/>
    <w:basedOn w:val="a8"/>
    <w:qFormat/>
    <w:rsid w:val="00564BF6"/>
    <w:pPr>
      <w:spacing w:before="100" w:beforeAutospacing="1" w:after="100" w:afterAutospacing="1" w:line="240" w:lineRule="auto"/>
    </w:pPr>
    <w:rPr>
      <w:rFonts w:ascii="Symbol" w:eastAsia="Arial Unicode MS" w:hAnsi="Symbol" w:cs="Symbol"/>
      <w:sz w:val="24"/>
      <w:szCs w:val="24"/>
      <w:lang w:eastAsia="ru-RU"/>
    </w:rPr>
  </w:style>
  <w:style w:type="paragraph" w:customStyle="1" w:styleId="font7">
    <w:name w:val="font7"/>
    <w:basedOn w:val="a8"/>
    <w:qFormat/>
    <w:rsid w:val="00564BF6"/>
    <w:pPr>
      <w:spacing w:before="100" w:beforeAutospacing="1" w:after="100" w:afterAutospacing="1" w:line="240" w:lineRule="auto"/>
    </w:pPr>
    <w:rPr>
      <w:rFonts w:ascii="Times New Roman CYR" w:eastAsia="Arial Unicode MS" w:hAnsi="Times New Roman CYR" w:cs="Times New Roman CYR"/>
      <w:sz w:val="24"/>
      <w:szCs w:val="24"/>
      <w:lang w:eastAsia="ru-RU"/>
    </w:rPr>
  </w:style>
  <w:style w:type="character" w:customStyle="1" w:styleId="218">
    <w:name w:val="Знак Знак21"/>
    <w:rsid w:val="00564BF6"/>
    <w:rPr>
      <w:rFonts w:ascii="Arial" w:hAnsi="Arial" w:cs="Arial"/>
      <w:sz w:val="24"/>
      <w:szCs w:val="24"/>
      <w:lang w:val="ru-RU" w:eastAsia="ru-RU"/>
    </w:rPr>
  </w:style>
  <w:style w:type="paragraph" w:customStyle="1" w:styleId="2ff1">
    <w:name w:val="Знак Знак Знак Знак Знак Знак Знак Знак Знак Знак2"/>
    <w:basedOn w:val="a8"/>
    <w:qFormat/>
    <w:rsid w:val="00564BF6"/>
    <w:pPr>
      <w:spacing w:before="100" w:beforeAutospacing="1" w:after="100" w:afterAutospacing="1" w:line="240" w:lineRule="auto"/>
    </w:pPr>
    <w:rPr>
      <w:rFonts w:ascii="Tahoma" w:eastAsia="Times New Roman" w:hAnsi="Tahoma" w:cs="Tahoma"/>
      <w:sz w:val="20"/>
      <w:szCs w:val="20"/>
      <w:lang w:val="en-US"/>
    </w:rPr>
  </w:style>
  <w:style w:type="paragraph" w:customStyle="1" w:styleId="114">
    <w:name w:val="Знак Знак Знак Знак Знак Знак Знак Знак Знак Знак Знак Знак Знак Знак Знак Знак1 Знак Знак1"/>
    <w:basedOn w:val="a8"/>
    <w:autoRedefine/>
    <w:qFormat/>
    <w:rsid w:val="00564BF6"/>
    <w:pPr>
      <w:tabs>
        <w:tab w:val="left" w:pos="2160"/>
      </w:tabs>
      <w:spacing w:before="120" w:after="0" w:line="240" w:lineRule="exact"/>
      <w:jc w:val="both"/>
    </w:pPr>
    <w:rPr>
      <w:rFonts w:ascii="Times New Roman" w:eastAsia="Times New Roman" w:hAnsi="Times New Roman" w:cs="Times New Roman"/>
      <w:noProof/>
      <w:sz w:val="24"/>
      <w:szCs w:val="24"/>
      <w:lang w:val="en-US" w:eastAsia="ru-RU"/>
    </w:rPr>
  </w:style>
  <w:style w:type="paragraph" w:customStyle="1" w:styleId="115">
    <w:name w:val="Знак Знак Знак1 Знак Знак Знак Знак1"/>
    <w:basedOn w:val="a8"/>
    <w:qFormat/>
    <w:rsid w:val="00564BF6"/>
    <w:pPr>
      <w:spacing w:before="100" w:beforeAutospacing="1" w:after="100" w:afterAutospacing="1" w:line="240" w:lineRule="auto"/>
    </w:pPr>
    <w:rPr>
      <w:rFonts w:ascii="Tahoma" w:eastAsia="Times New Roman" w:hAnsi="Tahoma" w:cs="Tahoma"/>
      <w:sz w:val="20"/>
      <w:szCs w:val="20"/>
      <w:lang w:val="en-US"/>
    </w:rPr>
  </w:style>
  <w:style w:type="paragraph" w:customStyle="1" w:styleId="116">
    <w:name w:val="Знак Знак Знак1 Знак1"/>
    <w:basedOn w:val="a8"/>
    <w:qFormat/>
    <w:rsid w:val="00564BF6"/>
    <w:pPr>
      <w:spacing w:before="100" w:beforeAutospacing="1" w:after="100" w:afterAutospacing="1" w:line="240" w:lineRule="auto"/>
    </w:pPr>
    <w:rPr>
      <w:rFonts w:ascii="Tahoma" w:eastAsia="Times New Roman" w:hAnsi="Tahoma" w:cs="Tahoma"/>
      <w:sz w:val="20"/>
      <w:szCs w:val="20"/>
      <w:lang w:val="en-US"/>
    </w:rPr>
  </w:style>
  <w:style w:type="paragraph" w:customStyle="1" w:styleId="1ffa">
    <w:name w:val="Знак Знак Знак Знак Знак Знак Знак Знак Знак Знак1"/>
    <w:basedOn w:val="a8"/>
    <w:uiPriority w:val="99"/>
    <w:qFormat/>
    <w:rsid w:val="00564BF6"/>
    <w:pPr>
      <w:spacing w:before="100" w:beforeAutospacing="1" w:after="100" w:afterAutospacing="1" w:line="240" w:lineRule="auto"/>
    </w:pPr>
    <w:rPr>
      <w:rFonts w:ascii="Tahoma" w:eastAsia="Times New Roman" w:hAnsi="Tahoma" w:cs="Tahoma"/>
      <w:sz w:val="20"/>
      <w:szCs w:val="20"/>
      <w:lang w:val="en-US"/>
    </w:rPr>
  </w:style>
  <w:style w:type="paragraph" w:customStyle="1" w:styleId="Style4">
    <w:name w:val="Style4"/>
    <w:basedOn w:val="a8"/>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8"/>
    <w:uiPriority w:val="99"/>
    <w:qFormat/>
    <w:rsid w:val="00564BF6"/>
    <w:pPr>
      <w:widowControl w:val="0"/>
      <w:autoSpaceDE w:val="0"/>
      <w:autoSpaceDN w:val="0"/>
      <w:adjustRightInd w:val="0"/>
      <w:spacing w:after="0" w:line="278" w:lineRule="exact"/>
      <w:jc w:val="right"/>
    </w:pPr>
    <w:rPr>
      <w:rFonts w:ascii="Times New Roman" w:eastAsia="Times New Roman" w:hAnsi="Times New Roman" w:cs="Times New Roman"/>
      <w:sz w:val="24"/>
      <w:szCs w:val="24"/>
      <w:lang w:eastAsia="ru-RU"/>
    </w:rPr>
  </w:style>
  <w:style w:type="paragraph" w:customStyle="1" w:styleId="Style6">
    <w:name w:val="Style6"/>
    <w:basedOn w:val="a8"/>
    <w:uiPriority w:val="99"/>
    <w:qFormat/>
    <w:rsid w:val="00564BF6"/>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Style7">
    <w:name w:val="Style7"/>
    <w:basedOn w:val="a8"/>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5">
    <w:name w:val="Font Style15"/>
    <w:rsid w:val="00564BF6"/>
    <w:rPr>
      <w:rFonts w:ascii="Times New Roman" w:hAnsi="Times New Roman" w:cs="Times New Roman"/>
      <w:sz w:val="28"/>
      <w:szCs w:val="28"/>
    </w:rPr>
  </w:style>
  <w:style w:type="character" w:customStyle="1" w:styleId="FontStyle16">
    <w:name w:val="Font Style16"/>
    <w:rsid w:val="00564BF6"/>
    <w:rPr>
      <w:rFonts w:ascii="Times New Roman" w:hAnsi="Times New Roman" w:cs="Times New Roman"/>
      <w:i/>
      <w:iCs/>
      <w:sz w:val="22"/>
      <w:szCs w:val="22"/>
    </w:rPr>
  </w:style>
  <w:style w:type="character" w:customStyle="1" w:styleId="FontStyle18">
    <w:name w:val="Font Style18"/>
    <w:rsid w:val="00564BF6"/>
    <w:rPr>
      <w:rFonts w:ascii="Times New Roman" w:hAnsi="Times New Roman" w:cs="Times New Roman"/>
      <w:b/>
      <w:bCs/>
      <w:sz w:val="18"/>
      <w:szCs w:val="18"/>
    </w:rPr>
  </w:style>
  <w:style w:type="character" w:customStyle="1" w:styleId="FontStyle20">
    <w:name w:val="Font Style20"/>
    <w:rsid w:val="00564BF6"/>
    <w:rPr>
      <w:rFonts w:ascii="Times New Roman" w:hAnsi="Times New Roman" w:cs="Times New Roman"/>
      <w:sz w:val="22"/>
      <w:szCs w:val="22"/>
    </w:rPr>
  </w:style>
  <w:style w:type="character" w:customStyle="1" w:styleId="FontStyle25">
    <w:name w:val="Font Style25"/>
    <w:uiPriority w:val="99"/>
    <w:rsid w:val="00564BF6"/>
    <w:rPr>
      <w:rFonts w:ascii="Arial Narrow" w:hAnsi="Arial Narrow" w:cs="Arial Narrow"/>
      <w:spacing w:val="-30"/>
      <w:sz w:val="30"/>
      <w:szCs w:val="30"/>
    </w:rPr>
  </w:style>
  <w:style w:type="character" w:customStyle="1" w:styleId="WW-Absatz-Standardschriftart1">
    <w:name w:val="WW-Absatz-Standardschriftart1"/>
    <w:uiPriority w:val="99"/>
    <w:rsid w:val="00564BF6"/>
  </w:style>
  <w:style w:type="paragraph" w:customStyle="1" w:styleId="1ffb">
    <w:name w:val="Знак Знак Знак1 Знак Знак Знак Знак Знак Знак"/>
    <w:basedOn w:val="a8"/>
    <w:next w:val="10"/>
    <w:qFormat/>
    <w:rsid w:val="00564BF6"/>
    <w:pPr>
      <w:tabs>
        <w:tab w:val="num" w:pos="360"/>
      </w:tabs>
      <w:spacing w:after="160" w:line="240" w:lineRule="exact"/>
    </w:pPr>
    <w:rPr>
      <w:rFonts w:ascii="Verdana" w:eastAsia="Times New Roman" w:hAnsi="Verdana" w:cs="Verdana"/>
      <w:sz w:val="20"/>
      <w:szCs w:val="20"/>
      <w:lang w:val="en-US"/>
    </w:rPr>
  </w:style>
  <w:style w:type="paragraph" w:customStyle="1" w:styleId="xl92">
    <w:name w:val="xl9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93">
    <w:name w:val="xl93"/>
    <w:basedOn w:val="a8"/>
    <w:qFormat/>
    <w:rsid w:val="00564BF6"/>
    <w:pPr>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8"/>
    <w:qFormat/>
    <w:rsid w:val="00564BF6"/>
    <w:pPr>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5">
    <w:name w:val="xl9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8">
    <w:name w:val="xl9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9">
    <w:name w:val="xl99"/>
    <w:basedOn w:val="a8"/>
    <w:qFormat/>
    <w:rsid w:val="00564BF6"/>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00">
    <w:name w:val="xl100"/>
    <w:basedOn w:val="a8"/>
    <w:qFormat/>
    <w:rsid w:val="00564BF6"/>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1">
    <w:name w:val="xl10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3">
    <w:name w:val="xl103"/>
    <w:basedOn w:val="a8"/>
    <w:qFormat/>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4">
    <w:name w:val="xl104"/>
    <w:basedOn w:val="a8"/>
    <w:qFormat/>
    <w:rsid w:val="00564BF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8"/>
    <w:qFormat/>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7">
    <w:name w:val="xl107"/>
    <w:basedOn w:val="a8"/>
    <w:qFormat/>
    <w:rsid w:val="00564BF6"/>
    <w:pPr>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8">
    <w:name w:val="xl108"/>
    <w:basedOn w:val="a8"/>
    <w:qFormat/>
    <w:rsid w:val="00564BF6"/>
    <w:pPr>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109">
    <w:name w:val="xl10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1">
    <w:name w:val="xl11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4">
    <w:name w:val="xl114"/>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5">
    <w:name w:val="xl11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6">
    <w:name w:val="xl11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7">
    <w:name w:val="xl11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8"/>
    <w:qFormat/>
    <w:rsid w:val="00564BF6"/>
    <w:pPr>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2">
    <w:name w:val="xl12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24">
    <w:name w:val="xl124"/>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25">
    <w:name w:val="xl125"/>
    <w:basedOn w:val="a8"/>
    <w:qFormat/>
    <w:rsid w:val="00564BF6"/>
    <w:pPr>
      <w:spacing w:before="100" w:beforeAutospacing="1" w:after="100" w:afterAutospacing="1" w:line="240" w:lineRule="auto"/>
    </w:pPr>
    <w:rPr>
      <w:rFonts w:ascii="Arial" w:eastAsia="Times New Roman" w:hAnsi="Arial" w:cs="Arial"/>
      <w:sz w:val="24"/>
      <w:szCs w:val="24"/>
      <w:lang w:eastAsia="ru-RU"/>
    </w:rPr>
  </w:style>
  <w:style w:type="paragraph" w:customStyle="1" w:styleId="xl126">
    <w:name w:val="xl126"/>
    <w:basedOn w:val="a8"/>
    <w:qFormat/>
    <w:rsid w:val="00564BF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8">
    <w:name w:val="xl12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9">
    <w:name w:val="xl12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0">
    <w:name w:val="xl130"/>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2">
    <w:name w:val="xl13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3">
    <w:name w:val="xl133"/>
    <w:basedOn w:val="a8"/>
    <w:qFormat/>
    <w:rsid w:val="00564BF6"/>
    <w:pPr>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8"/>
    <w:qFormat/>
    <w:rsid w:val="00564BF6"/>
    <w:pPr>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35">
    <w:name w:val="xl135"/>
    <w:basedOn w:val="a8"/>
    <w:qFormat/>
    <w:rsid w:val="00564BF6"/>
    <w:pPr>
      <w:pBdr>
        <w:top w:val="single" w:sz="4" w:space="0" w:color="auto"/>
        <w:left w:val="single" w:sz="4" w:space="0" w:color="auto"/>
        <w:bottom w:val="single" w:sz="4" w:space="0" w:color="auto"/>
        <w:right w:val="single" w:sz="4" w:space="0" w:color="auto"/>
      </w:pBdr>
      <w:shd w:val="clear" w:color="auto" w:fill="FF00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8"/>
      <w:szCs w:val="28"/>
      <w:lang w:eastAsia="ru-RU"/>
    </w:rPr>
  </w:style>
  <w:style w:type="paragraph" w:customStyle="1" w:styleId="xl137">
    <w:name w:val="xl137"/>
    <w:basedOn w:val="a8"/>
    <w:qFormat/>
    <w:rsid w:val="00564BF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8">
    <w:name w:val="xl138"/>
    <w:basedOn w:val="a8"/>
    <w:qFormat/>
    <w:rsid w:val="00564BF6"/>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9">
    <w:name w:val="xl139"/>
    <w:basedOn w:val="a8"/>
    <w:qFormat/>
    <w:rsid w:val="00564BF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0">
    <w:name w:val="xl140"/>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8"/>
    <w:qFormat/>
    <w:rsid w:val="00564BF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2">
    <w:name w:val="xl142"/>
    <w:basedOn w:val="a8"/>
    <w:qFormat/>
    <w:rsid w:val="00564BF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3">
    <w:name w:val="xl14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4">
    <w:name w:val="xl144"/>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5">
    <w:name w:val="xl145"/>
    <w:basedOn w:val="a8"/>
    <w:qFormat/>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
    <w:name w:val="xl146"/>
    <w:basedOn w:val="a8"/>
    <w:qFormat/>
    <w:rsid w:val="00564BF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8"/>
      <w:szCs w:val="28"/>
      <w:lang w:eastAsia="ru-RU"/>
    </w:rPr>
  </w:style>
  <w:style w:type="paragraph" w:customStyle="1" w:styleId="xl147">
    <w:name w:val="xl147"/>
    <w:basedOn w:val="a8"/>
    <w:qFormat/>
    <w:rsid w:val="00564BF6"/>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8"/>
      <w:szCs w:val="28"/>
      <w:lang w:eastAsia="ru-RU"/>
    </w:rPr>
  </w:style>
  <w:style w:type="paragraph" w:customStyle="1" w:styleId="xl148">
    <w:name w:val="xl148"/>
    <w:basedOn w:val="a8"/>
    <w:qFormat/>
    <w:rsid w:val="00564BF6"/>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49">
    <w:name w:val="xl149"/>
    <w:basedOn w:val="a8"/>
    <w:qFormat/>
    <w:rsid w:val="00564BF6"/>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50">
    <w:name w:val="xl150"/>
    <w:basedOn w:val="a8"/>
    <w:qFormat/>
    <w:rsid w:val="00564BF6"/>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1">
    <w:name w:val="xl151"/>
    <w:basedOn w:val="a8"/>
    <w:qFormat/>
    <w:rsid w:val="00564BF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52">
    <w:name w:val="xl152"/>
    <w:basedOn w:val="a8"/>
    <w:qFormat/>
    <w:rsid w:val="00564BF6"/>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53">
    <w:name w:val="xl153"/>
    <w:basedOn w:val="a8"/>
    <w:qFormat/>
    <w:rsid w:val="00564BF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4">
    <w:name w:val="xl154"/>
    <w:basedOn w:val="a8"/>
    <w:qFormat/>
    <w:rsid w:val="00564BF6"/>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5">
    <w:name w:val="xl155"/>
    <w:basedOn w:val="a8"/>
    <w:qFormat/>
    <w:rsid w:val="00564BF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character" w:customStyle="1" w:styleId="H4">
    <w:name w:val="H4 Знак"/>
    <w:aliases w:val="Çàãîëîâîê 4 Знак,Параграф Знак Знак,Ïàðàãðàô Знак Знак"/>
    <w:locked/>
    <w:rsid w:val="00564BF6"/>
    <w:rPr>
      <w:rFonts w:eastAsia="Calibri"/>
      <w:b/>
      <w:bCs/>
      <w:noProof/>
      <w:sz w:val="28"/>
      <w:szCs w:val="28"/>
      <w:lang w:val="ru-RU" w:eastAsia="ru-RU" w:bidi="ar-SA"/>
    </w:rPr>
  </w:style>
  <w:style w:type="character" w:customStyle="1" w:styleId="H5">
    <w:name w:val="H5 Знак"/>
    <w:aliases w:val="Çàãîëîâîê 5 Знак Знак"/>
    <w:locked/>
    <w:rsid w:val="00564BF6"/>
    <w:rPr>
      <w:rFonts w:eastAsia="Calibri"/>
      <w:b/>
      <w:bCs/>
      <w:i/>
      <w:iCs/>
      <w:noProof/>
      <w:sz w:val="26"/>
      <w:szCs w:val="26"/>
      <w:lang w:val="ru-RU" w:eastAsia="ru-RU" w:bidi="ar-SA"/>
    </w:rPr>
  </w:style>
  <w:style w:type="character" w:customStyle="1" w:styleId="H6">
    <w:name w:val="H6 Знак Знак"/>
    <w:locked/>
    <w:rsid w:val="00564BF6"/>
    <w:rPr>
      <w:rFonts w:eastAsia="Calibri"/>
      <w:sz w:val="22"/>
      <w:szCs w:val="22"/>
      <w:u w:val="single"/>
      <w:lang w:val="ru-RU" w:eastAsia="ru-RU" w:bidi="ar-SA"/>
    </w:rPr>
  </w:style>
  <w:style w:type="character" w:customStyle="1" w:styleId="320">
    <w:name w:val="Знак Знак32"/>
    <w:locked/>
    <w:rsid w:val="00564BF6"/>
    <w:rPr>
      <w:rFonts w:eastAsia="Calibri"/>
      <w:noProof/>
      <w:sz w:val="24"/>
      <w:szCs w:val="24"/>
      <w:lang w:val="ru-RU" w:eastAsia="ru-RU" w:bidi="ar-SA"/>
    </w:rPr>
  </w:style>
  <w:style w:type="character" w:customStyle="1" w:styleId="314">
    <w:name w:val="Знак Знак31"/>
    <w:locked/>
    <w:rsid w:val="00564BF6"/>
    <w:rPr>
      <w:rFonts w:eastAsia="Calibri"/>
      <w:sz w:val="40"/>
      <w:szCs w:val="40"/>
      <w:lang w:val="ru-RU" w:eastAsia="ru-RU" w:bidi="ar-SA"/>
    </w:rPr>
  </w:style>
  <w:style w:type="character" w:customStyle="1" w:styleId="300">
    <w:name w:val="Знак Знак30"/>
    <w:locked/>
    <w:rsid w:val="00564BF6"/>
    <w:rPr>
      <w:rFonts w:ascii="Arial" w:eastAsia="Calibri" w:hAnsi="Arial" w:cs="Arial"/>
      <w:noProof/>
      <w:sz w:val="22"/>
      <w:szCs w:val="22"/>
      <w:lang w:val="ru-RU" w:eastAsia="ru-RU" w:bidi="ar-SA"/>
    </w:rPr>
  </w:style>
  <w:style w:type="character" w:customStyle="1" w:styleId="1ffc">
    <w:name w:val="текст Знак Знак1"/>
    <w:locked/>
    <w:rsid w:val="00564BF6"/>
    <w:rPr>
      <w:rFonts w:eastAsia="Calibri"/>
      <w:noProof/>
      <w:sz w:val="24"/>
      <w:szCs w:val="24"/>
      <w:lang w:val="ru-RU" w:eastAsia="ru-RU" w:bidi="ar-SA"/>
    </w:rPr>
  </w:style>
  <w:style w:type="character" w:customStyle="1" w:styleId="290">
    <w:name w:val="Знак Знак29"/>
    <w:locked/>
    <w:rsid w:val="00564BF6"/>
    <w:rPr>
      <w:rFonts w:eastAsia="Calibri"/>
      <w:noProof/>
      <w:lang w:val="ru-RU" w:eastAsia="ar-SA" w:bidi="ar-SA"/>
    </w:rPr>
  </w:style>
  <w:style w:type="character" w:customStyle="1" w:styleId="280">
    <w:name w:val="Знак Знак28"/>
    <w:locked/>
    <w:rsid w:val="00564BF6"/>
    <w:rPr>
      <w:rFonts w:eastAsia="Calibri"/>
      <w:noProof/>
      <w:sz w:val="16"/>
      <w:szCs w:val="16"/>
      <w:lang w:val="ru-RU" w:eastAsia="ru-RU" w:bidi="ar-SA"/>
    </w:rPr>
  </w:style>
  <w:style w:type="character" w:customStyle="1" w:styleId="270">
    <w:name w:val="Знак Знак27"/>
    <w:locked/>
    <w:rsid w:val="00564BF6"/>
    <w:rPr>
      <w:rFonts w:eastAsia="Calibri"/>
      <w:noProof/>
      <w:sz w:val="16"/>
      <w:szCs w:val="16"/>
      <w:lang w:val="ru-RU" w:eastAsia="ru-RU" w:bidi="ar-SA"/>
    </w:rPr>
  </w:style>
  <w:style w:type="character" w:customStyle="1" w:styleId="260">
    <w:name w:val="Знак Знак26"/>
    <w:locked/>
    <w:rsid w:val="00564BF6"/>
    <w:rPr>
      <w:rFonts w:eastAsia="Calibri"/>
      <w:noProof/>
      <w:sz w:val="24"/>
      <w:szCs w:val="24"/>
      <w:lang w:val="ru-RU" w:eastAsia="ru-RU" w:bidi="ar-SA"/>
    </w:rPr>
  </w:style>
  <w:style w:type="character" w:customStyle="1" w:styleId="250">
    <w:name w:val="Знак Знак25"/>
    <w:locked/>
    <w:rsid w:val="00564BF6"/>
    <w:rPr>
      <w:rFonts w:eastAsia="Calibri"/>
      <w:lang w:val="ru-RU" w:eastAsia="ar-SA" w:bidi="ar-SA"/>
    </w:rPr>
  </w:style>
  <w:style w:type="character" w:customStyle="1" w:styleId="240">
    <w:name w:val="Знак Знак24"/>
    <w:locked/>
    <w:rsid w:val="00564BF6"/>
    <w:rPr>
      <w:rFonts w:eastAsia="Calibri"/>
      <w:noProof/>
      <w:sz w:val="24"/>
      <w:szCs w:val="24"/>
      <w:lang w:val="ru-RU" w:eastAsia="ru-RU" w:bidi="ar-SA"/>
    </w:rPr>
  </w:style>
  <w:style w:type="character" w:customStyle="1" w:styleId="231">
    <w:name w:val="Знак Знак23"/>
    <w:locked/>
    <w:rsid w:val="00564BF6"/>
    <w:rPr>
      <w:rFonts w:ascii="Courier New" w:eastAsia="Calibri" w:hAnsi="Courier New" w:cs="Courier New"/>
      <w:color w:val="000000"/>
      <w:kern w:val="18"/>
      <w:lang w:val="ru-RU" w:eastAsia="ru-RU" w:bidi="ar-SA"/>
    </w:rPr>
  </w:style>
  <w:style w:type="character" w:customStyle="1" w:styleId="222">
    <w:name w:val="Знак Знак22"/>
    <w:locked/>
    <w:rsid w:val="00564BF6"/>
    <w:rPr>
      <w:rFonts w:ascii="Arial" w:eastAsia="Calibri" w:hAnsi="Arial" w:cs="Arial"/>
      <w:b/>
      <w:bCs/>
      <w:kern w:val="28"/>
      <w:sz w:val="32"/>
      <w:szCs w:val="32"/>
      <w:lang w:val="ru-RU" w:eastAsia="ru-RU" w:bidi="ar-SA"/>
    </w:rPr>
  </w:style>
  <w:style w:type="character" w:customStyle="1" w:styleId="201">
    <w:name w:val="Знак Знак20"/>
    <w:locked/>
    <w:rsid w:val="00564BF6"/>
    <w:rPr>
      <w:rFonts w:eastAsia="Calibri"/>
      <w:lang w:val="ru-RU" w:eastAsia="ru-RU" w:bidi="ar-SA"/>
    </w:rPr>
  </w:style>
  <w:style w:type="character" w:customStyle="1" w:styleId="190">
    <w:name w:val="Знак Знак19"/>
    <w:locked/>
    <w:rsid w:val="00564BF6"/>
    <w:rPr>
      <w:rFonts w:ascii="Courier New" w:eastAsia="Calibri" w:hAnsi="Courier New" w:cs="Courier New"/>
      <w:lang w:val="ru-RU" w:eastAsia="ru-RU" w:bidi="ar-SA"/>
    </w:rPr>
  </w:style>
  <w:style w:type="character" w:customStyle="1" w:styleId="180">
    <w:name w:val="Знак Знак18"/>
    <w:locked/>
    <w:rsid w:val="00564BF6"/>
    <w:rPr>
      <w:rFonts w:ascii="Tahoma" w:hAnsi="Tahoma"/>
      <w:sz w:val="16"/>
      <w:szCs w:val="16"/>
      <w:lang w:val="ru-RU" w:eastAsia="ru-RU" w:bidi="ar-SA"/>
    </w:rPr>
  </w:style>
  <w:style w:type="character" w:customStyle="1" w:styleId="170">
    <w:name w:val="Знак Знак17"/>
    <w:locked/>
    <w:rsid w:val="00564BF6"/>
    <w:rPr>
      <w:rFonts w:ascii="Arial" w:hAnsi="Arial" w:cs="Arial"/>
      <w:sz w:val="24"/>
      <w:szCs w:val="24"/>
      <w:lang w:val="ru-RU" w:eastAsia="ru-RU" w:bidi="ar-SA"/>
    </w:rPr>
  </w:style>
  <w:style w:type="character" w:customStyle="1" w:styleId="160">
    <w:name w:val="Знак Знак16"/>
    <w:locked/>
    <w:rsid w:val="00564BF6"/>
    <w:rPr>
      <w:i/>
      <w:iCs/>
      <w:sz w:val="24"/>
      <w:szCs w:val="24"/>
      <w:lang w:val="ru-RU" w:eastAsia="ru-RU" w:bidi="ar-SA"/>
    </w:rPr>
  </w:style>
  <w:style w:type="character" w:customStyle="1" w:styleId="150">
    <w:name w:val="Знак Знак15"/>
    <w:semiHidden/>
    <w:locked/>
    <w:rsid w:val="00564BF6"/>
    <w:rPr>
      <w:sz w:val="24"/>
      <w:szCs w:val="24"/>
      <w:lang w:val="ru-RU" w:eastAsia="ru-RU" w:bidi="ar-SA"/>
    </w:rPr>
  </w:style>
  <w:style w:type="character" w:customStyle="1" w:styleId="140">
    <w:name w:val="Знак Знак14"/>
    <w:locked/>
    <w:rsid w:val="00564BF6"/>
    <w:rPr>
      <w:sz w:val="24"/>
      <w:szCs w:val="24"/>
      <w:lang w:val="ru-RU" w:eastAsia="ru-RU" w:bidi="ar-SA"/>
    </w:rPr>
  </w:style>
  <w:style w:type="character" w:customStyle="1" w:styleId="93">
    <w:name w:val="Знак Знак9"/>
    <w:locked/>
    <w:rsid w:val="00564BF6"/>
    <w:rPr>
      <w:rFonts w:ascii="Arial" w:hAnsi="Arial" w:cs="Arial"/>
      <w:sz w:val="24"/>
      <w:szCs w:val="24"/>
      <w:lang w:val="ru-RU" w:eastAsia="ru-RU" w:bidi="ar-SA"/>
    </w:rPr>
  </w:style>
  <w:style w:type="character" w:customStyle="1" w:styleId="83">
    <w:name w:val="Знак Знак8"/>
    <w:locked/>
    <w:rsid w:val="00564BF6"/>
    <w:rPr>
      <w:sz w:val="24"/>
      <w:szCs w:val="24"/>
      <w:lang w:val="ru-RU" w:eastAsia="ru-RU" w:bidi="ar-SA"/>
    </w:rPr>
  </w:style>
  <w:style w:type="character" w:customStyle="1" w:styleId="73">
    <w:name w:val="Знак Знак7"/>
    <w:locked/>
    <w:rsid w:val="00564BF6"/>
    <w:rPr>
      <w:rFonts w:ascii="Arial" w:hAnsi="Arial" w:cs="Arial"/>
      <w:vanish/>
      <w:sz w:val="16"/>
      <w:szCs w:val="16"/>
      <w:lang w:val="ru-RU" w:eastAsia="ru-RU" w:bidi="ar-SA"/>
    </w:rPr>
  </w:style>
  <w:style w:type="character" w:customStyle="1" w:styleId="57">
    <w:name w:val="Знак Знак5"/>
    <w:locked/>
    <w:rsid w:val="00564BF6"/>
    <w:rPr>
      <w:rFonts w:eastAsia="Calibri"/>
      <w:b/>
      <w:bCs/>
      <w:lang w:val="ru-RU" w:eastAsia="ru-RU" w:bidi="ar-SA"/>
    </w:rPr>
  </w:style>
  <w:style w:type="paragraph" w:customStyle="1" w:styleId="font8">
    <w:name w:val="font8"/>
    <w:basedOn w:val="a8"/>
    <w:qFormat/>
    <w:rsid w:val="00564BF6"/>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9">
    <w:name w:val="font9"/>
    <w:basedOn w:val="a8"/>
    <w:qFormat/>
    <w:rsid w:val="00564BF6"/>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10">
    <w:name w:val="font10"/>
    <w:basedOn w:val="a8"/>
    <w:qFormat/>
    <w:rsid w:val="00564BF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1ffd">
    <w:name w:val="Схема документа1"/>
    <w:basedOn w:val="a8"/>
    <w:uiPriority w:val="99"/>
    <w:qFormat/>
    <w:rsid w:val="00564BF6"/>
    <w:pPr>
      <w:shd w:val="clear" w:color="auto" w:fill="000080"/>
      <w:spacing w:after="0" w:line="240" w:lineRule="auto"/>
    </w:pPr>
    <w:rPr>
      <w:rFonts w:ascii="Tahoma" w:eastAsia="Times New Roman" w:hAnsi="Tahoma" w:cs="Times New Roman"/>
      <w:szCs w:val="20"/>
      <w:lang w:eastAsia="ru-RU"/>
    </w:rPr>
  </w:style>
  <w:style w:type="paragraph" w:customStyle="1" w:styleId="1ffe">
    <w:name w:val="Заголовок1"/>
    <w:basedOn w:val="10"/>
    <w:next w:val="af5"/>
    <w:autoRedefine/>
    <w:qFormat/>
    <w:rsid w:val="00564BF6"/>
    <w:pPr>
      <w:spacing w:before="0" w:after="0"/>
      <w:jc w:val="left"/>
      <w:outlineLvl w:val="1"/>
    </w:pPr>
    <w:rPr>
      <w:rFonts w:ascii="Arial" w:eastAsia="Times New Roman" w:hAnsi="Arial" w:cs="Arial"/>
      <w:b w:val="0"/>
      <w:kern w:val="32"/>
      <w:sz w:val="24"/>
      <w:szCs w:val="24"/>
    </w:rPr>
  </w:style>
  <w:style w:type="paragraph" w:customStyle="1" w:styleId="affffffff">
    <w:name w:val="текст письма"/>
    <w:basedOn w:val="a8"/>
    <w:qFormat/>
    <w:rsid w:val="00564BF6"/>
    <w:pPr>
      <w:spacing w:after="0" w:line="360" w:lineRule="auto"/>
    </w:pPr>
    <w:rPr>
      <w:rFonts w:ascii="Times New Roman CYR" w:eastAsia="Times New Roman" w:hAnsi="Times New Roman CYR" w:cs="Times New Roman"/>
      <w:sz w:val="24"/>
      <w:szCs w:val="20"/>
      <w:lang w:eastAsia="ru-RU"/>
    </w:rPr>
  </w:style>
  <w:style w:type="paragraph" w:customStyle="1" w:styleId="affffffff0">
    <w:name w:val="Введение"/>
    <w:basedOn w:val="10"/>
    <w:next w:val="af5"/>
    <w:autoRedefine/>
    <w:qFormat/>
    <w:rsid w:val="00564BF6"/>
    <w:rPr>
      <w:rFonts w:eastAsia="Times New Roman" w:cs="Arial"/>
      <w:kern w:val="32"/>
      <w:sz w:val="32"/>
      <w:szCs w:val="32"/>
    </w:rPr>
  </w:style>
  <w:style w:type="paragraph" w:customStyle="1" w:styleId="affffffff1">
    <w:name w:val="Заголовок_главы"/>
    <w:basedOn w:val="a8"/>
    <w:next w:val="a8"/>
    <w:qFormat/>
    <w:rsid w:val="00564BF6"/>
    <w:pPr>
      <w:keepNext/>
      <w:spacing w:after="0" w:line="288" w:lineRule="auto"/>
      <w:jc w:val="center"/>
    </w:pPr>
    <w:rPr>
      <w:rFonts w:ascii="FuturisShadowC" w:eastAsia="Times New Roman" w:hAnsi="FuturisShadowC" w:cs="Times New Roman"/>
      <w:b/>
      <w:smallCaps/>
      <w:spacing w:val="20"/>
      <w:sz w:val="24"/>
      <w:szCs w:val="20"/>
      <w:lang w:eastAsia="ru-RU"/>
    </w:rPr>
  </w:style>
  <w:style w:type="paragraph" w:customStyle="1" w:styleId="223">
    <w:name w:val="Îñíîò2íîé òåêñò 2"/>
    <w:basedOn w:val="a8"/>
    <w:qFormat/>
    <w:rsid w:val="00564BF6"/>
    <w:pPr>
      <w:widowControl w:val="0"/>
      <w:autoSpaceDE w:val="0"/>
      <w:autoSpaceDN w:val="0"/>
      <w:adjustRightInd w:val="0"/>
      <w:spacing w:after="0" w:line="240" w:lineRule="auto"/>
      <w:ind w:firstLine="284"/>
      <w:jc w:val="both"/>
    </w:pPr>
    <w:rPr>
      <w:rFonts w:ascii="Times New Roman" w:eastAsia="Times New Roman" w:hAnsi="Times New Roman" w:cs="Times New Roman"/>
      <w:sz w:val="24"/>
      <w:szCs w:val="24"/>
      <w:lang w:eastAsia="ru-RU"/>
    </w:rPr>
  </w:style>
  <w:style w:type="paragraph" w:customStyle="1" w:styleId="affffffff2">
    <w:name w:val="Пз"/>
    <w:basedOn w:val="a8"/>
    <w:qFormat/>
    <w:rsid w:val="00564BF6"/>
    <w:pPr>
      <w:spacing w:after="0" w:line="240" w:lineRule="auto"/>
      <w:ind w:firstLine="284"/>
      <w:jc w:val="both"/>
    </w:pPr>
    <w:rPr>
      <w:rFonts w:ascii="Times New Roman" w:eastAsia="Times New Roman" w:hAnsi="Times New Roman" w:cs="Times New Roman"/>
      <w:sz w:val="24"/>
      <w:szCs w:val="24"/>
      <w:lang w:eastAsia="ru-RU"/>
    </w:rPr>
  </w:style>
  <w:style w:type="paragraph" w:customStyle="1" w:styleId="affffffff3">
    <w:name w:val="Поясн.зап"/>
    <w:basedOn w:val="a8"/>
    <w:qFormat/>
    <w:rsid w:val="00564BF6"/>
    <w:pPr>
      <w:overflowPunct w:val="0"/>
      <w:autoSpaceDE w:val="0"/>
      <w:autoSpaceDN w:val="0"/>
      <w:adjustRightInd w:val="0"/>
      <w:spacing w:after="0" w:line="240" w:lineRule="auto"/>
      <w:ind w:firstLine="284"/>
      <w:jc w:val="both"/>
      <w:textAlignment w:val="baseline"/>
    </w:pPr>
    <w:rPr>
      <w:rFonts w:ascii="Times New Roman" w:eastAsia="Times New Roman" w:hAnsi="Times New Roman" w:cs="Times New Roman"/>
      <w:sz w:val="24"/>
      <w:szCs w:val="20"/>
      <w:lang w:eastAsia="ru-RU"/>
    </w:rPr>
  </w:style>
  <w:style w:type="character" w:customStyle="1" w:styleId="selection1">
    <w:name w:val="selection1"/>
    <w:rsid w:val="00564BF6"/>
    <w:rPr>
      <w:color w:val="993300"/>
    </w:rPr>
  </w:style>
  <w:style w:type="paragraph" w:customStyle="1" w:styleId="caaieiaie2">
    <w:name w:val="caaieiaie 2"/>
    <w:basedOn w:val="a8"/>
    <w:next w:val="a8"/>
    <w:qFormat/>
    <w:rsid w:val="00564BF6"/>
    <w:pPr>
      <w:keepNext/>
      <w:overflowPunct w:val="0"/>
      <w:autoSpaceDE w:val="0"/>
      <w:autoSpaceDN w:val="0"/>
      <w:adjustRightInd w:val="0"/>
      <w:spacing w:before="240" w:after="0" w:line="360" w:lineRule="atLeast"/>
      <w:ind w:firstLine="284"/>
      <w:jc w:val="both"/>
      <w:textAlignment w:val="baseline"/>
    </w:pPr>
    <w:rPr>
      <w:rFonts w:ascii="Times New Roman" w:eastAsia="Times New Roman" w:hAnsi="Times New Roman" w:cs="Times New Roman"/>
      <w:b/>
      <w:sz w:val="24"/>
      <w:szCs w:val="20"/>
      <w:lang w:eastAsia="ru-RU"/>
    </w:rPr>
  </w:style>
  <w:style w:type="character" w:customStyle="1" w:styleId="3f4">
    <w:name w:val="Основной текст с выступом 3 Знак Знак"/>
    <w:rsid w:val="00564BF6"/>
    <w:rPr>
      <w:sz w:val="24"/>
    </w:rPr>
  </w:style>
  <w:style w:type="paragraph" w:customStyle="1" w:styleId="58">
    <w:name w:val="Стиль5"/>
    <w:basedOn w:val="a8"/>
    <w:qFormat/>
    <w:rsid w:val="00564BF6"/>
    <w:pPr>
      <w:keepNext/>
      <w:tabs>
        <w:tab w:val="num" w:pos="70"/>
      </w:tabs>
      <w:spacing w:after="60" w:line="240" w:lineRule="auto"/>
      <w:ind w:left="17" w:right="17"/>
      <w:jc w:val="center"/>
      <w:outlineLvl w:val="0"/>
    </w:pPr>
    <w:rPr>
      <w:rFonts w:ascii="Times New Roman" w:eastAsia="Times New Roman" w:hAnsi="Times New Roman" w:cs="Times New Roman"/>
      <w:sz w:val="28"/>
      <w:szCs w:val="28"/>
      <w:lang w:eastAsia="ru-RU"/>
    </w:rPr>
  </w:style>
  <w:style w:type="paragraph" w:customStyle="1" w:styleId="66">
    <w:name w:val="Стиль6"/>
    <w:basedOn w:val="58"/>
    <w:qFormat/>
    <w:rsid w:val="00564BF6"/>
    <w:pPr>
      <w:jc w:val="left"/>
    </w:pPr>
  </w:style>
  <w:style w:type="paragraph" w:customStyle="1" w:styleId="74">
    <w:name w:val="Стиль7"/>
    <w:basedOn w:val="a8"/>
    <w:qFormat/>
    <w:rsid w:val="00564BF6"/>
    <w:pPr>
      <w:keepNext/>
      <w:tabs>
        <w:tab w:val="num" w:pos="70"/>
      </w:tabs>
      <w:spacing w:after="60" w:line="240" w:lineRule="auto"/>
      <w:ind w:left="17" w:right="17" w:firstLine="340"/>
      <w:jc w:val="both"/>
      <w:outlineLvl w:val="0"/>
    </w:pPr>
    <w:rPr>
      <w:rFonts w:ascii="Times New Roman" w:eastAsia="Times New Roman" w:hAnsi="Times New Roman" w:cs="Times New Roman"/>
      <w:sz w:val="28"/>
      <w:szCs w:val="28"/>
      <w:lang w:eastAsia="ru-RU"/>
    </w:rPr>
  </w:style>
  <w:style w:type="paragraph" w:customStyle="1" w:styleId="84">
    <w:name w:val="Стиль8"/>
    <w:basedOn w:val="afffa"/>
    <w:next w:val="74"/>
    <w:qFormat/>
    <w:rsid w:val="00564BF6"/>
    <w:pPr>
      <w:ind w:left="709" w:firstLine="0"/>
    </w:pPr>
    <w:rPr>
      <w:b/>
      <w:sz w:val="28"/>
      <w:szCs w:val="28"/>
    </w:rPr>
  </w:style>
  <w:style w:type="paragraph" w:customStyle="1" w:styleId="1fff">
    <w:name w:val="поясн стиль1"/>
    <w:basedOn w:val="1"/>
    <w:autoRedefine/>
    <w:qFormat/>
    <w:rsid w:val="00564BF6"/>
    <w:pPr>
      <w:keepNext w:val="0"/>
      <w:keepLines w:val="0"/>
      <w:numPr>
        <w:numId w:val="0"/>
      </w:numPr>
      <w:suppressLineNumbers w:val="0"/>
      <w:shd w:val="clear" w:color="auto" w:fill="FFFFFF"/>
      <w:suppressAutoHyphens w:val="0"/>
      <w:autoSpaceDE w:val="0"/>
      <w:autoSpaceDN w:val="0"/>
      <w:adjustRightInd w:val="0"/>
      <w:spacing w:after="0"/>
      <w:ind w:left="40" w:right="459" w:firstLine="578"/>
    </w:pPr>
    <w:rPr>
      <w:rFonts w:eastAsia="Times New Roman"/>
      <w:b w:val="0"/>
      <w:bCs w:val="0"/>
      <w:color w:val="000000"/>
      <w:w w:val="120"/>
      <w:szCs w:val="20"/>
    </w:rPr>
  </w:style>
  <w:style w:type="paragraph" w:customStyle="1" w:styleId="affffffff4">
    <w:name w:val="Основной"/>
    <w:basedOn w:val="a8"/>
    <w:autoRedefine/>
    <w:qFormat/>
    <w:rsid w:val="00564BF6"/>
    <w:pPr>
      <w:widowControl w:val="0"/>
      <w:autoSpaceDE w:val="0"/>
      <w:autoSpaceDN w:val="0"/>
      <w:adjustRightInd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fff5">
    <w:name w:val="Записка"/>
    <w:basedOn w:val="a8"/>
    <w:qFormat/>
    <w:rsid w:val="00564BF6"/>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fffffff6">
    <w:name w:val="Пояснительная"/>
    <w:basedOn w:val="a8"/>
    <w:qFormat/>
    <w:rsid w:val="00564BF6"/>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fffff7">
    <w:name w:val="стиль записки"/>
    <w:basedOn w:val="a8"/>
    <w:qFormat/>
    <w:rsid w:val="00564BF6"/>
    <w:pPr>
      <w:spacing w:after="0" w:line="240" w:lineRule="auto"/>
      <w:ind w:firstLine="709"/>
    </w:pPr>
    <w:rPr>
      <w:rFonts w:ascii="Times New Roman" w:eastAsia="Times New Roman" w:hAnsi="Times New Roman" w:cs="Times New Roman"/>
      <w:sz w:val="24"/>
      <w:szCs w:val="20"/>
      <w:lang w:eastAsia="ru-RU"/>
    </w:rPr>
  </w:style>
  <w:style w:type="paragraph" w:customStyle="1" w:styleId="3f5">
    <w:name w:val="Зоголовок 3"/>
    <w:basedOn w:val="30"/>
    <w:qFormat/>
    <w:rsid w:val="00564BF6"/>
    <w:pPr>
      <w:spacing w:line="360" w:lineRule="auto"/>
      <w:ind w:firstLine="709"/>
      <w:jc w:val="both"/>
    </w:pPr>
    <w:rPr>
      <w:rFonts w:eastAsia="Times New Roman" w:cs="Times New Roman"/>
      <w:b w:val="0"/>
      <w:bCs w:val="0"/>
      <w:noProof w:val="0"/>
      <w:sz w:val="28"/>
      <w:szCs w:val="20"/>
    </w:rPr>
  </w:style>
  <w:style w:type="paragraph" w:customStyle="1" w:styleId="affffffff8">
    <w:name w:val="Таблица"/>
    <w:basedOn w:val="affffffff5"/>
    <w:qFormat/>
    <w:rsid w:val="00564BF6"/>
    <w:pPr>
      <w:spacing w:before="40" w:after="40"/>
      <w:ind w:firstLine="0"/>
      <w:jc w:val="center"/>
    </w:pPr>
  </w:style>
  <w:style w:type="paragraph" w:customStyle="1" w:styleId="49">
    <w:name w:val="Загол.зап.4"/>
    <w:basedOn w:val="2ff2"/>
    <w:qFormat/>
    <w:rsid w:val="00564BF6"/>
    <w:pPr>
      <w:spacing w:before="60"/>
    </w:pPr>
    <w:rPr>
      <w:b w:val="0"/>
    </w:rPr>
  </w:style>
  <w:style w:type="paragraph" w:customStyle="1" w:styleId="2ff2">
    <w:name w:val="Загол.зап.2"/>
    <w:basedOn w:val="1fff0"/>
    <w:qFormat/>
    <w:rsid w:val="00564BF6"/>
    <w:pPr>
      <w:spacing w:before="180"/>
    </w:pPr>
    <w:rPr>
      <w:i w:val="0"/>
    </w:rPr>
  </w:style>
  <w:style w:type="paragraph" w:customStyle="1" w:styleId="1fff0">
    <w:name w:val="Загол.зап.1"/>
    <w:basedOn w:val="affffffff5"/>
    <w:qFormat/>
    <w:rsid w:val="00564BF6"/>
    <w:pPr>
      <w:spacing w:before="240" w:after="60"/>
      <w:ind w:firstLine="0"/>
      <w:jc w:val="center"/>
    </w:pPr>
    <w:rPr>
      <w:b/>
      <w:i/>
    </w:rPr>
  </w:style>
  <w:style w:type="paragraph" w:customStyle="1" w:styleId="oaeno">
    <w:name w:val="oaeno"/>
    <w:basedOn w:val="a8"/>
    <w:qFormat/>
    <w:rsid w:val="00564BF6"/>
    <w:pPr>
      <w:overflowPunct w:val="0"/>
      <w:autoSpaceDE w:val="0"/>
      <w:spacing w:before="120" w:after="0" w:line="360" w:lineRule="auto"/>
      <w:textAlignment w:val="baseline"/>
    </w:pPr>
    <w:rPr>
      <w:rFonts w:ascii="Arial" w:eastAsia="Times New Roman" w:hAnsi="Arial" w:cs="Times New Roman"/>
      <w:sz w:val="24"/>
      <w:szCs w:val="20"/>
      <w:lang w:eastAsia="ar-SA"/>
    </w:rPr>
  </w:style>
  <w:style w:type="character" w:customStyle="1" w:styleId="2ff3">
    <w:name w:val="Основной шрифт2"/>
    <w:rsid w:val="00564BF6"/>
    <w:rPr>
      <w:sz w:val="20"/>
    </w:rPr>
  </w:style>
  <w:style w:type="paragraph" w:customStyle="1" w:styleId="oaeno1">
    <w:name w:val="oaeno1"/>
    <w:basedOn w:val="a8"/>
    <w:qFormat/>
    <w:rsid w:val="00564BF6"/>
    <w:pPr>
      <w:widowControl w:val="0"/>
      <w:overflowPunct w:val="0"/>
      <w:autoSpaceDE w:val="0"/>
      <w:spacing w:after="0" w:line="240" w:lineRule="auto"/>
      <w:ind w:firstLine="567"/>
      <w:textAlignment w:val="baseline"/>
    </w:pPr>
    <w:rPr>
      <w:rFonts w:ascii="Courier New" w:eastAsia="Times New Roman" w:hAnsi="Courier New" w:cs="Times New Roman"/>
      <w:sz w:val="28"/>
      <w:szCs w:val="20"/>
      <w:lang w:eastAsia="ar-SA"/>
    </w:rPr>
  </w:style>
  <w:style w:type="paragraph" w:customStyle="1" w:styleId="IIAIOIEO">
    <w:name w:val="IIAIOIEO"/>
    <w:basedOn w:val="a8"/>
    <w:qFormat/>
    <w:rsid w:val="00564BF6"/>
    <w:pPr>
      <w:spacing w:after="0" w:line="240" w:lineRule="auto"/>
      <w:ind w:firstLine="454"/>
    </w:pPr>
    <w:rPr>
      <w:rFonts w:ascii="Courier New" w:eastAsia="Times New Roman" w:hAnsi="Courier New" w:cs="Times New Roman"/>
      <w:sz w:val="28"/>
      <w:szCs w:val="20"/>
      <w:u w:val="single"/>
      <w:lang w:eastAsia="ar-SA"/>
    </w:rPr>
  </w:style>
  <w:style w:type="character" w:customStyle="1" w:styleId="59">
    <w:name w:val="Основной шрифт5"/>
    <w:rsid w:val="00564BF6"/>
    <w:rPr>
      <w:sz w:val="20"/>
    </w:rPr>
  </w:style>
  <w:style w:type="character" w:customStyle="1" w:styleId="Iniiaiieoeoo2">
    <w:name w:val="Iniiaiie o?eoo2"/>
    <w:rsid w:val="00564BF6"/>
  </w:style>
  <w:style w:type="paragraph" w:customStyle="1" w:styleId="oaeno11">
    <w:name w:val="oaeno11"/>
    <w:basedOn w:val="a8"/>
    <w:qFormat/>
    <w:rsid w:val="00564BF6"/>
    <w:pPr>
      <w:widowControl w:val="0"/>
      <w:overflowPunct w:val="0"/>
      <w:autoSpaceDE w:val="0"/>
      <w:spacing w:after="0" w:line="240" w:lineRule="auto"/>
      <w:ind w:firstLine="567"/>
      <w:textAlignment w:val="baseline"/>
    </w:pPr>
    <w:rPr>
      <w:rFonts w:ascii="Courier New" w:eastAsia="Times New Roman" w:hAnsi="Courier New" w:cs="Times New Roman"/>
      <w:sz w:val="28"/>
      <w:szCs w:val="20"/>
      <w:lang w:eastAsia="ar-SA"/>
    </w:rPr>
  </w:style>
  <w:style w:type="character" w:customStyle="1" w:styleId="Iniiaiieoeoo5">
    <w:name w:val="Iniiaiie o?eoo5"/>
    <w:rsid w:val="00564BF6"/>
  </w:style>
  <w:style w:type="paragraph" w:customStyle="1" w:styleId="oaeno12">
    <w:name w:val="oaeno12"/>
    <w:basedOn w:val="a8"/>
    <w:qFormat/>
    <w:rsid w:val="00564BF6"/>
    <w:pPr>
      <w:widowControl w:val="0"/>
      <w:overflowPunct w:val="0"/>
      <w:autoSpaceDE w:val="0"/>
      <w:spacing w:after="0" w:line="240" w:lineRule="auto"/>
      <w:ind w:firstLine="567"/>
      <w:textAlignment w:val="baseline"/>
    </w:pPr>
    <w:rPr>
      <w:rFonts w:ascii="Courier New" w:eastAsia="Times New Roman" w:hAnsi="Courier New" w:cs="Times New Roman"/>
      <w:sz w:val="28"/>
      <w:szCs w:val="20"/>
      <w:lang w:eastAsia="ar-SA"/>
    </w:rPr>
  </w:style>
  <w:style w:type="paragraph" w:customStyle="1" w:styleId="Style8">
    <w:name w:val="Style8"/>
    <w:basedOn w:val="a8"/>
    <w:uiPriority w:val="99"/>
    <w:qFormat/>
    <w:rsid w:val="00564BF6"/>
    <w:pPr>
      <w:widowControl w:val="0"/>
      <w:autoSpaceDE w:val="0"/>
      <w:autoSpaceDN w:val="0"/>
      <w:adjustRightInd w:val="0"/>
      <w:spacing w:after="0" w:line="278" w:lineRule="exact"/>
      <w:ind w:firstLine="149"/>
    </w:pPr>
    <w:rPr>
      <w:rFonts w:ascii="Times New Roman" w:eastAsia="Times New Roman" w:hAnsi="Times New Roman" w:cs="Times New Roman"/>
      <w:sz w:val="24"/>
      <w:szCs w:val="24"/>
      <w:lang w:eastAsia="ru-RU"/>
    </w:rPr>
  </w:style>
  <w:style w:type="paragraph" w:customStyle="1" w:styleId="Style9">
    <w:name w:val="Style9"/>
    <w:basedOn w:val="a8"/>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normal10">
    <w:name w:val="normal10"/>
    <w:basedOn w:val="a8"/>
    <w:qFormat/>
    <w:rsid w:val="00564BF6"/>
    <w:pPr>
      <w:spacing w:before="120" w:after="0" w:line="240" w:lineRule="auto"/>
      <w:jc w:val="both"/>
    </w:pPr>
    <w:rPr>
      <w:rFonts w:ascii="Arial" w:eastAsia="Times New Roman" w:hAnsi="Arial" w:cs="Times New Roman"/>
      <w:sz w:val="20"/>
      <w:szCs w:val="20"/>
      <w:lang w:val="fr-FR"/>
    </w:rPr>
  </w:style>
  <w:style w:type="paragraph" w:customStyle="1" w:styleId="Style10">
    <w:name w:val="Style10"/>
    <w:basedOn w:val="a8"/>
    <w:uiPriority w:val="99"/>
    <w:qFormat/>
    <w:rsid w:val="00564BF6"/>
    <w:pPr>
      <w:widowControl w:val="0"/>
      <w:autoSpaceDE w:val="0"/>
      <w:autoSpaceDN w:val="0"/>
      <w:adjustRightInd w:val="0"/>
      <w:spacing w:after="0" w:line="304" w:lineRule="exact"/>
      <w:jc w:val="right"/>
    </w:pPr>
    <w:rPr>
      <w:rFonts w:ascii="Times New Roman" w:eastAsia="Times New Roman" w:hAnsi="Times New Roman" w:cs="Times New Roman"/>
      <w:sz w:val="24"/>
      <w:szCs w:val="24"/>
      <w:lang w:eastAsia="ru-RU"/>
    </w:rPr>
  </w:style>
  <w:style w:type="paragraph" w:customStyle="1" w:styleId="Style12">
    <w:name w:val="Style12"/>
    <w:basedOn w:val="a8"/>
    <w:uiPriority w:val="99"/>
    <w:qFormat/>
    <w:rsid w:val="00564BF6"/>
    <w:pPr>
      <w:widowControl w:val="0"/>
      <w:autoSpaceDE w:val="0"/>
      <w:autoSpaceDN w:val="0"/>
      <w:adjustRightInd w:val="0"/>
      <w:spacing w:after="0" w:line="730" w:lineRule="exact"/>
    </w:pPr>
    <w:rPr>
      <w:rFonts w:ascii="Times New Roman" w:eastAsia="Times New Roman" w:hAnsi="Times New Roman" w:cs="Times New Roman"/>
      <w:sz w:val="24"/>
      <w:szCs w:val="24"/>
      <w:lang w:eastAsia="ru-RU"/>
    </w:rPr>
  </w:style>
  <w:style w:type="paragraph" w:customStyle="1" w:styleId="Style13">
    <w:name w:val="Style13"/>
    <w:basedOn w:val="a8"/>
    <w:uiPriority w:val="99"/>
    <w:qFormat/>
    <w:rsid w:val="00564BF6"/>
    <w:pPr>
      <w:widowControl w:val="0"/>
      <w:autoSpaceDE w:val="0"/>
      <w:autoSpaceDN w:val="0"/>
      <w:adjustRightInd w:val="0"/>
      <w:spacing w:after="0" w:line="730" w:lineRule="exact"/>
      <w:jc w:val="right"/>
    </w:pPr>
    <w:rPr>
      <w:rFonts w:ascii="Times New Roman" w:eastAsia="Times New Roman" w:hAnsi="Times New Roman" w:cs="Times New Roman"/>
      <w:sz w:val="24"/>
      <w:szCs w:val="24"/>
      <w:lang w:eastAsia="ru-RU"/>
    </w:rPr>
  </w:style>
  <w:style w:type="character" w:customStyle="1" w:styleId="FontStyle17">
    <w:name w:val="Font Style17"/>
    <w:rsid w:val="00564BF6"/>
    <w:rPr>
      <w:rFonts w:ascii="Times New Roman" w:hAnsi="Times New Roman" w:cs="Times New Roman"/>
      <w:sz w:val="72"/>
      <w:szCs w:val="72"/>
    </w:rPr>
  </w:style>
  <w:style w:type="character" w:customStyle="1" w:styleId="FontStyle19">
    <w:name w:val="Font Style19"/>
    <w:rsid w:val="00564BF6"/>
    <w:rPr>
      <w:rFonts w:ascii="Times New Roman" w:hAnsi="Times New Roman" w:cs="Times New Roman"/>
      <w:sz w:val="22"/>
      <w:szCs w:val="22"/>
    </w:rPr>
  </w:style>
  <w:style w:type="character" w:customStyle="1" w:styleId="FontStyle23">
    <w:name w:val="Font Style23"/>
    <w:rsid w:val="00564BF6"/>
    <w:rPr>
      <w:rFonts w:ascii="Times New Roman" w:hAnsi="Times New Roman" w:cs="Times New Roman"/>
      <w:b/>
      <w:bCs/>
      <w:spacing w:val="20"/>
      <w:sz w:val="18"/>
      <w:szCs w:val="18"/>
    </w:rPr>
  </w:style>
  <w:style w:type="character" w:customStyle="1" w:styleId="FontStyle32">
    <w:name w:val="Font Style32"/>
    <w:rsid w:val="00564BF6"/>
    <w:rPr>
      <w:rFonts w:ascii="Times New Roman" w:hAnsi="Times New Roman" w:cs="Times New Roman"/>
      <w:b/>
      <w:bCs/>
      <w:sz w:val="22"/>
      <w:szCs w:val="22"/>
    </w:rPr>
  </w:style>
  <w:style w:type="character" w:customStyle="1" w:styleId="FontStyle34">
    <w:name w:val="Font Style34"/>
    <w:rsid w:val="00564BF6"/>
    <w:rPr>
      <w:rFonts w:ascii="Times New Roman" w:hAnsi="Times New Roman" w:cs="Times New Roman"/>
      <w:spacing w:val="-30"/>
      <w:sz w:val="34"/>
      <w:szCs w:val="34"/>
    </w:rPr>
  </w:style>
  <w:style w:type="character" w:customStyle="1" w:styleId="FontStyle35">
    <w:name w:val="Font Style35"/>
    <w:rsid w:val="00564BF6"/>
    <w:rPr>
      <w:rFonts w:ascii="Times New Roman" w:hAnsi="Times New Roman" w:cs="Times New Roman"/>
      <w:sz w:val="8"/>
      <w:szCs w:val="8"/>
    </w:rPr>
  </w:style>
  <w:style w:type="character" w:customStyle="1" w:styleId="FontStyle36">
    <w:name w:val="Font Style36"/>
    <w:rsid w:val="00564BF6"/>
    <w:rPr>
      <w:rFonts w:ascii="Times New Roman" w:hAnsi="Times New Roman" w:cs="Times New Roman"/>
      <w:sz w:val="18"/>
      <w:szCs w:val="18"/>
    </w:rPr>
  </w:style>
  <w:style w:type="character" w:customStyle="1" w:styleId="FontStyle37">
    <w:name w:val="Font Style37"/>
    <w:rsid w:val="00564BF6"/>
    <w:rPr>
      <w:rFonts w:ascii="Times New Roman" w:hAnsi="Times New Roman" w:cs="Times New Roman"/>
      <w:b/>
      <w:bCs/>
      <w:i/>
      <w:iCs/>
      <w:spacing w:val="10"/>
      <w:sz w:val="22"/>
      <w:szCs w:val="22"/>
    </w:rPr>
  </w:style>
  <w:style w:type="character" w:customStyle="1" w:styleId="FontStyle38">
    <w:name w:val="Font Style38"/>
    <w:rsid w:val="00564BF6"/>
    <w:rPr>
      <w:rFonts w:ascii="Times New Roman" w:hAnsi="Times New Roman" w:cs="Times New Roman"/>
      <w:b/>
      <w:bCs/>
      <w:i/>
      <w:iCs/>
      <w:sz w:val="18"/>
      <w:szCs w:val="18"/>
    </w:rPr>
  </w:style>
  <w:style w:type="character" w:customStyle="1" w:styleId="FontStyle39">
    <w:name w:val="Font Style39"/>
    <w:uiPriority w:val="99"/>
    <w:rsid w:val="00564BF6"/>
    <w:rPr>
      <w:rFonts w:ascii="Century Gothic" w:hAnsi="Century Gothic" w:cs="Century Gothic"/>
      <w:sz w:val="18"/>
      <w:szCs w:val="18"/>
    </w:rPr>
  </w:style>
  <w:style w:type="character" w:customStyle="1" w:styleId="FontStyle43">
    <w:name w:val="Font Style43"/>
    <w:rsid w:val="00564BF6"/>
    <w:rPr>
      <w:rFonts w:ascii="Arial Unicode MS" w:eastAsia="Arial Unicode MS" w:cs="Arial Unicode MS"/>
      <w:b/>
      <w:bCs/>
      <w:sz w:val="16"/>
      <w:szCs w:val="16"/>
    </w:rPr>
  </w:style>
  <w:style w:type="paragraph" w:customStyle="1" w:styleId="Style16">
    <w:name w:val="Style16"/>
    <w:basedOn w:val="a8"/>
    <w:qFormat/>
    <w:rsid w:val="00564BF6"/>
    <w:pPr>
      <w:widowControl w:val="0"/>
      <w:autoSpaceDE w:val="0"/>
      <w:autoSpaceDN w:val="0"/>
      <w:adjustRightInd w:val="0"/>
      <w:spacing w:after="0" w:line="509" w:lineRule="exact"/>
      <w:jc w:val="both"/>
    </w:pPr>
    <w:rPr>
      <w:rFonts w:ascii="Times New Roman" w:eastAsia="Times New Roman" w:hAnsi="Times New Roman" w:cs="Times New Roman"/>
      <w:sz w:val="24"/>
      <w:szCs w:val="24"/>
      <w:lang w:eastAsia="ru-RU"/>
    </w:rPr>
  </w:style>
  <w:style w:type="paragraph" w:customStyle="1" w:styleId="Style19">
    <w:name w:val="Style19"/>
    <w:basedOn w:val="a8"/>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9">
    <w:name w:val="Font Style29"/>
    <w:rsid w:val="00564BF6"/>
    <w:rPr>
      <w:rFonts w:ascii="Times New Roman" w:hAnsi="Times New Roman" w:cs="Times New Roman"/>
      <w:sz w:val="18"/>
      <w:szCs w:val="18"/>
    </w:rPr>
  </w:style>
  <w:style w:type="character" w:customStyle="1" w:styleId="FontStyle31">
    <w:name w:val="Font Style31"/>
    <w:rsid w:val="00564BF6"/>
    <w:rPr>
      <w:rFonts w:ascii="Times New Roman" w:hAnsi="Times New Roman" w:cs="Times New Roman"/>
      <w:b/>
      <w:bCs/>
      <w:i/>
      <w:iCs/>
      <w:sz w:val="18"/>
      <w:szCs w:val="18"/>
    </w:rPr>
  </w:style>
  <w:style w:type="character" w:customStyle="1" w:styleId="FontStyle33">
    <w:name w:val="Font Style33"/>
    <w:rsid w:val="00564BF6"/>
    <w:rPr>
      <w:rFonts w:ascii="Arial Unicode MS" w:eastAsia="Arial Unicode MS" w:cs="Arial Unicode MS"/>
      <w:b/>
      <w:bCs/>
      <w:sz w:val="16"/>
      <w:szCs w:val="16"/>
    </w:rPr>
  </w:style>
  <w:style w:type="paragraph" w:customStyle="1" w:styleId="xl156">
    <w:name w:val="xl156"/>
    <w:basedOn w:val="a8"/>
    <w:qFormat/>
    <w:rsid w:val="00564BF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7">
    <w:name w:val="xl15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8">
    <w:name w:val="xl15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9">
    <w:name w:val="xl15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0">
    <w:name w:val="xl160"/>
    <w:basedOn w:val="a8"/>
    <w:qFormat/>
    <w:rsid w:val="00564BF6"/>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1">
    <w:name w:val="xl161"/>
    <w:basedOn w:val="a8"/>
    <w:qFormat/>
    <w:rsid w:val="00564BF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2">
    <w:name w:val="xl162"/>
    <w:basedOn w:val="a8"/>
    <w:qFormat/>
    <w:rsid w:val="00564BF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163">
    <w:name w:val="xl163"/>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4">
    <w:name w:val="xl164"/>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color w:val="FF0000"/>
      <w:sz w:val="24"/>
      <w:szCs w:val="24"/>
      <w:lang w:eastAsia="ru-RU"/>
    </w:rPr>
  </w:style>
  <w:style w:type="paragraph" w:customStyle="1" w:styleId="xl165">
    <w:name w:val="xl16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166">
    <w:name w:val="xl166"/>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67">
    <w:name w:val="xl167"/>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68">
    <w:name w:val="xl168"/>
    <w:basedOn w:val="a8"/>
    <w:qFormat/>
    <w:rsid w:val="00564BF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69">
    <w:name w:val="xl169"/>
    <w:basedOn w:val="a8"/>
    <w:qFormat/>
    <w:rsid w:val="00564BF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70">
    <w:name w:val="xl170"/>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71">
    <w:name w:val="xl171"/>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72">
    <w:name w:val="xl172"/>
    <w:basedOn w:val="a8"/>
    <w:qFormat/>
    <w:rsid w:val="00564BF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73">
    <w:name w:val="xl173"/>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74">
    <w:name w:val="xl174"/>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75">
    <w:name w:val="xl175"/>
    <w:basedOn w:val="a8"/>
    <w:qFormat/>
    <w:rsid w:val="00564BF6"/>
    <w:pPr>
      <w:pBdr>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color w:val="FF0000"/>
      <w:sz w:val="24"/>
      <w:szCs w:val="24"/>
      <w:lang w:eastAsia="ru-RU"/>
    </w:rPr>
  </w:style>
  <w:style w:type="paragraph" w:customStyle="1" w:styleId="xl176">
    <w:name w:val="xl176"/>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CYR" w:eastAsia="Times New Roman" w:hAnsi="Times New Roman CYR" w:cs="Times New Roman CYR"/>
      <w:sz w:val="24"/>
      <w:szCs w:val="24"/>
      <w:lang w:eastAsia="ru-RU"/>
    </w:rPr>
  </w:style>
  <w:style w:type="paragraph" w:customStyle="1" w:styleId="xl177">
    <w:name w:val="xl177"/>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CYR" w:eastAsia="Times New Roman" w:hAnsi="Times New Roman CYR" w:cs="Times New Roman CYR"/>
      <w:sz w:val="24"/>
      <w:szCs w:val="24"/>
      <w:lang w:eastAsia="ru-RU"/>
    </w:rPr>
  </w:style>
  <w:style w:type="paragraph" w:customStyle="1" w:styleId="xl178">
    <w:name w:val="xl178"/>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9">
    <w:name w:val="xl179"/>
    <w:basedOn w:val="a8"/>
    <w:qFormat/>
    <w:rsid w:val="00564BF6"/>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180">
    <w:name w:val="xl180"/>
    <w:basedOn w:val="a8"/>
    <w:qFormat/>
    <w:rsid w:val="00564BF6"/>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81">
    <w:name w:val="xl18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color w:val="FF0000"/>
      <w:sz w:val="24"/>
      <w:szCs w:val="24"/>
      <w:lang w:eastAsia="ru-RU"/>
    </w:rPr>
  </w:style>
  <w:style w:type="paragraph" w:customStyle="1" w:styleId="xl182">
    <w:name w:val="xl182"/>
    <w:basedOn w:val="a8"/>
    <w:qFormat/>
    <w:rsid w:val="00564BF6"/>
    <w:pPr>
      <w:pBdr>
        <w:top w:val="single" w:sz="4" w:space="0" w:color="auto"/>
        <w:right w:val="single" w:sz="4" w:space="0" w:color="auto"/>
      </w:pBdr>
      <w:spacing w:before="100" w:beforeAutospacing="1" w:after="100" w:afterAutospacing="1" w:line="240" w:lineRule="auto"/>
      <w:jc w:val="both"/>
      <w:textAlignment w:val="top"/>
    </w:pPr>
    <w:rPr>
      <w:rFonts w:ascii="Times New Roman CYR" w:eastAsia="Times New Roman" w:hAnsi="Times New Roman CYR" w:cs="Times New Roman CYR"/>
      <w:sz w:val="24"/>
      <w:szCs w:val="24"/>
      <w:lang w:eastAsia="ru-RU"/>
    </w:rPr>
  </w:style>
  <w:style w:type="paragraph" w:customStyle="1" w:styleId="xl183">
    <w:name w:val="xl183"/>
    <w:basedOn w:val="a8"/>
    <w:qFormat/>
    <w:rsid w:val="00564BF6"/>
    <w:pPr>
      <w:pBdr>
        <w:bottom w:val="single" w:sz="4" w:space="0" w:color="auto"/>
        <w:right w:val="single" w:sz="4" w:space="0" w:color="auto"/>
      </w:pBdr>
      <w:spacing w:before="100" w:beforeAutospacing="1" w:after="100" w:afterAutospacing="1" w:line="240" w:lineRule="auto"/>
      <w:jc w:val="both"/>
      <w:textAlignment w:val="top"/>
    </w:pPr>
    <w:rPr>
      <w:rFonts w:ascii="Times New Roman CYR" w:eastAsia="Times New Roman" w:hAnsi="Times New Roman CYR" w:cs="Times New Roman CYR"/>
      <w:sz w:val="24"/>
      <w:szCs w:val="24"/>
      <w:lang w:eastAsia="ru-RU"/>
    </w:rPr>
  </w:style>
  <w:style w:type="paragraph" w:customStyle="1" w:styleId="xl184">
    <w:name w:val="xl184"/>
    <w:basedOn w:val="a8"/>
    <w:qFormat/>
    <w:rsid w:val="00564BF6"/>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CYR"/>
      <w:sz w:val="24"/>
      <w:szCs w:val="24"/>
      <w:lang w:eastAsia="ru-RU"/>
    </w:rPr>
  </w:style>
  <w:style w:type="paragraph" w:customStyle="1" w:styleId="xl185">
    <w:name w:val="xl18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86">
    <w:name w:val="xl18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87">
    <w:name w:val="xl187"/>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8">
    <w:name w:val="xl188"/>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CYR"/>
      <w:sz w:val="24"/>
      <w:szCs w:val="24"/>
      <w:lang w:eastAsia="ru-RU"/>
    </w:rPr>
  </w:style>
  <w:style w:type="paragraph" w:customStyle="1" w:styleId="xl189">
    <w:name w:val="xl189"/>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CYR"/>
      <w:sz w:val="24"/>
      <w:szCs w:val="24"/>
      <w:lang w:eastAsia="ru-RU"/>
    </w:rPr>
  </w:style>
  <w:style w:type="paragraph" w:customStyle="1" w:styleId="xl190">
    <w:name w:val="xl190"/>
    <w:basedOn w:val="a8"/>
    <w:qFormat/>
    <w:rsid w:val="00564BF6"/>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1">
    <w:name w:val="xl191"/>
    <w:basedOn w:val="a8"/>
    <w:qFormat/>
    <w:rsid w:val="00564BF6"/>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2">
    <w:name w:val="xl192"/>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CYR"/>
      <w:sz w:val="24"/>
      <w:szCs w:val="24"/>
      <w:lang w:eastAsia="ru-RU"/>
    </w:rPr>
  </w:style>
  <w:style w:type="paragraph" w:customStyle="1" w:styleId="xl193">
    <w:name w:val="xl193"/>
    <w:basedOn w:val="a8"/>
    <w:qFormat/>
    <w:rsid w:val="00564BF6"/>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4">
    <w:name w:val="xl194"/>
    <w:basedOn w:val="a8"/>
    <w:qFormat/>
    <w:rsid w:val="00564BF6"/>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5">
    <w:name w:val="xl195"/>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CYR"/>
      <w:sz w:val="24"/>
      <w:szCs w:val="24"/>
      <w:lang w:eastAsia="ru-RU"/>
    </w:rPr>
  </w:style>
  <w:style w:type="paragraph" w:customStyle="1" w:styleId="xl196">
    <w:name w:val="xl196"/>
    <w:basedOn w:val="a8"/>
    <w:qFormat/>
    <w:rsid w:val="00564BF6"/>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7">
    <w:name w:val="xl197"/>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8">
    <w:name w:val="xl19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CYR" w:eastAsia="Times New Roman" w:hAnsi="Times New Roman CYR" w:cs="Times New Roman CYR"/>
      <w:sz w:val="24"/>
      <w:szCs w:val="24"/>
      <w:lang w:eastAsia="ru-RU"/>
    </w:rPr>
  </w:style>
  <w:style w:type="paragraph" w:customStyle="1" w:styleId="xl199">
    <w:name w:val="xl199"/>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CYR" w:eastAsia="Times New Roman" w:hAnsi="Times New Roman CYR" w:cs="Times New Roman CYR"/>
      <w:sz w:val="24"/>
      <w:szCs w:val="24"/>
      <w:lang w:eastAsia="ru-RU"/>
    </w:rPr>
  </w:style>
  <w:style w:type="paragraph" w:customStyle="1" w:styleId="xl200">
    <w:name w:val="xl200"/>
    <w:basedOn w:val="a8"/>
    <w:qFormat/>
    <w:rsid w:val="00564BF6"/>
    <w:pPr>
      <w:pBdr>
        <w:left w:val="single" w:sz="4" w:space="0" w:color="auto"/>
        <w:right w:val="single" w:sz="4" w:space="0" w:color="auto"/>
      </w:pBdr>
      <w:spacing w:before="100" w:beforeAutospacing="1" w:after="100" w:afterAutospacing="1" w:line="240" w:lineRule="auto"/>
      <w:jc w:val="both"/>
      <w:textAlignment w:val="top"/>
    </w:pPr>
    <w:rPr>
      <w:rFonts w:ascii="Times New Roman CYR" w:eastAsia="Times New Roman" w:hAnsi="Times New Roman CYR" w:cs="Times New Roman CYR"/>
      <w:sz w:val="24"/>
      <w:szCs w:val="24"/>
      <w:lang w:eastAsia="ru-RU"/>
    </w:rPr>
  </w:style>
  <w:style w:type="paragraph" w:customStyle="1" w:styleId="xl201">
    <w:name w:val="xl201"/>
    <w:basedOn w:val="a8"/>
    <w:qFormat/>
    <w:rsid w:val="00564BF6"/>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202">
    <w:name w:val="xl202"/>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character" w:customStyle="1" w:styleId="apple-style-span">
    <w:name w:val="apple-style-span"/>
    <w:uiPriority w:val="99"/>
    <w:rsid w:val="00564BF6"/>
  </w:style>
  <w:style w:type="character" w:customStyle="1" w:styleId="Heading1Char">
    <w:name w:val="Heading 1 Char"/>
    <w:aliases w:val="H1 Char,Аукцион: Заголовок 1 Char,Document Header1 Char,Заголовок 1 Знак2 Знак Char,Заголовок 1 Знак1 Знак Знак Char,Заголовок 1 Знак Знак Знак Знак Char,Заголовок 1 Знак Знак1 Знак Знак Char,Заголовок 1 Знак Знак2 Знак Char"/>
    <w:locked/>
    <w:rsid w:val="00564BF6"/>
    <w:rPr>
      <w:rFonts w:eastAsia="Times New Roman" w:cs="Times New Roman"/>
      <w:b/>
      <w:bCs/>
      <w:kern w:val="28"/>
      <w:sz w:val="36"/>
      <w:szCs w:val="36"/>
    </w:rPr>
  </w:style>
  <w:style w:type="character" w:customStyle="1" w:styleId="BodyText2Char">
    <w:name w:val="Body Text 2 Char"/>
    <w:locked/>
    <w:rsid w:val="00564BF6"/>
    <w:rPr>
      <w:rFonts w:cs="Times New Roman"/>
      <w:sz w:val="24"/>
      <w:szCs w:val="24"/>
    </w:rPr>
  </w:style>
  <w:style w:type="character" w:customStyle="1" w:styleId="BodyTextChar">
    <w:name w:val="Body Text Char"/>
    <w:aliases w:val="Основной текст Знак Знак Знак Char,Основной текст Знак Знак Знак Знак Char,Знак1 Char,body text Знак Знак Char,body text Знак Char,body text Char,Caaieiaie aeaau Char,Body Text Char1,Основной текст Знак Знак Знак Char1,Знак10 Char"/>
    <w:locked/>
    <w:rsid w:val="00564BF6"/>
    <w:rPr>
      <w:rFonts w:cs="Times New Roman"/>
      <w:sz w:val="24"/>
      <w:szCs w:val="24"/>
    </w:rPr>
  </w:style>
  <w:style w:type="character" w:customStyle="1" w:styleId="Heading4Char">
    <w:name w:val="Heading 4 Char"/>
    <w:locked/>
    <w:rsid w:val="00564BF6"/>
    <w:rPr>
      <w:rFonts w:ascii="Calibri" w:hAnsi="Calibri" w:cs="Times New Roman"/>
      <w:b/>
      <w:bCs/>
      <w:sz w:val="28"/>
      <w:szCs w:val="28"/>
      <w:lang w:eastAsia="ar-SA" w:bidi="ar-SA"/>
    </w:rPr>
  </w:style>
  <w:style w:type="character" w:customStyle="1" w:styleId="Heading2Char">
    <w:name w:val="Heading 2 Char"/>
    <w:semiHidden/>
    <w:locked/>
    <w:rsid w:val="00564BF6"/>
    <w:rPr>
      <w:rFonts w:ascii="Cambria" w:hAnsi="Cambria" w:cs="Times New Roman"/>
      <w:b/>
      <w:bCs/>
      <w:i/>
      <w:iCs/>
      <w:sz w:val="28"/>
      <w:szCs w:val="28"/>
      <w:lang w:eastAsia="ar-SA" w:bidi="ar-SA"/>
    </w:rPr>
  </w:style>
  <w:style w:type="character" w:customStyle="1" w:styleId="HeaderChar">
    <w:name w:val="Header Char"/>
    <w:aliases w:val="Linie Char"/>
    <w:uiPriority w:val="99"/>
    <w:locked/>
    <w:rsid w:val="00564BF6"/>
    <w:rPr>
      <w:rFonts w:eastAsia="Times New Roman" w:cs="Times New Roman"/>
      <w:lang w:eastAsia="ar-SA" w:bidi="ar-SA"/>
    </w:rPr>
  </w:style>
  <w:style w:type="character" w:customStyle="1" w:styleId="FooterChar">
    <w:name w:val="Footer Char"/>
    <w:aliases w:val="Знак71 Char"/>
    <w:locked/>
    <w:rsid w:val="00564BF6"/>
    <w:rPr>
      <w:rFonts w:eastAsia="Times New Roman" w:cs="Times New Roman"/>
      <w:lang w:eastAsia="ar-SA" w:bidi="ar-SA"/>
    </w:rPr>
  </w:style>
  <w:style w:type="character" w:customStyle="1" w:styleId="BodyTextIndent2Char">
    <w:name w:val="Body Text Indent 2 Char"/>
    <w:locked/>
    <w:rsid w:val="00564BF6"/>
    <w:rPr>
      <w:rFonts w:eastAsia="Times New Roman" w:cs="Times New Roman"/>
      <w:lang w:eastAsia="ar-SA" w:bidi="ar-SA"/>
    </w:rPr>
  </w:style>
  <w:style w:type="character" w:customStyle="1" w:styleId="BalloonTextChar">
    <w:name w:val="Balloon Text Char"/>
    <w:locked/>
    <w:rsid w:val="00564BF6"/>
    <w:rPr>
      <w:rFonts w:ascii="Tahoma" w:eastAsia="Times New Roman" w:hAnsi="Tahoma" w:cs="Tahoma"/>
      <w:sz w:val="16"/>
      <w:szCs w:val="16"/>
      <w:lang w:eastAsia="ar-SA" w:bidi="ar-SA"/>
    </w:rPr>
  </w:style>
  <w:style w:type="character" w:customStyle="1" w:styleId="Caaieiaieaeaau">
    <w:name w:val="Caaieiaie aeaau Знак Знак"/>
    <w:rsid w:val="00564BF6"/>
    <w:rPr>
      <w:rFonts w:cs="Times New Roman"/>
      <w:sz w:val="24"/>
      <w:lang w:val="ru-RU" w:eastAsia="ru-RU" w:bidi="ar-SA"/>
    </w:rPr>
  </w:style>
  <w:style w:type="paragraph" w:customStyle="1" w:styleId="affffffff9">
    <w:name w:val="Таблицы (моноширинный)"/>
    <w:basedOn w:val="a8"/>
    <w:next w:val="a8"/>
    <w:uiPriority w:val="99"/>
    <w:qFormat/>
    <w:rsid w:val="00564BF6"/>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table" w:customStyle="1" w:styleId="411">
    <w:name w:val="Сетка таблицы4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c"/>
    <w:next w:val="111111"/>
    <w:rsid w:val="00564BF6"/>
  </w:style>
  <w:style w:type="character" w:customStyle="1" w:styleId="FontStyle53">
    <w:name w:val="Font Style53"/>
    <w:uiPriority w:val="99"/>
    <w:rsid w:val="00564BF6"/>
    <w:rPr>
      <w:rFonts w:ascii="Times New Roman" w:hAnsi="Times New Roman" w:cs="Times New Roman" w:hint="default"/>
      <w:b/>
      <w:bCs/>
      <w:sz w:val="22"/>
      <w:szCs w:val="22"/>
    </w:rPr>
  </w:style>
  <w:style w:type="paragraph" w:customStyle="1" w:styleId="4a">
    <w:name w:val="Знак Знак4 Знак Знак"/>
    <w:basedOn w:val="a8"/>
    <w:next w:val="21"/>
    <w:autoRedefine/>
    <w:qFormat/>
    <w:rsid w:val="00564BF6"/>
    <w:pPr>
      <w:spacing w:after="160" w:line="240" w:lineRule="exact"/>
    </w:pPr>
    <w:rPr>
      <w:rFonts w:ascii="Calibri" w:eastAsia="Times New Roman" w:hAnsi="Calibri" w:cs="Calibri"/>
      <w:sz w:val="24"/>
      <w:szCs w:val="24"/>
      <w:lang w:val="en-US"/>
    </w:rPr>
  </w:style>
  <w:style w:type="character" w:customStyle="1" w:styleId="affffffffa">
    <w:name w:val="Гипертекстовая ссылка"/>
    <w:rsid w:val="00564BF6"/>
    <w:rPr>
      <w:color w:val="106BBE"/>
    </w:rPr>
  </w:style>
  <w:style w:type="character" w:customStyle="1" w:styleId="Simlple">
    <w:name w:val="Simlple Знак Знак Знак"/>
    <w:link w:val="Simlple0"/>
    <w:locked/>
    <w:rsid w:val="00564BF6"/>
    <w:rPr>
      <w:rFonts w:ascii="Arial" w:hAnsi="Arial"/>
      <w:color w:val="000000"/>
    </w:rPr>
  </w:style>
  <w:style w:type="paragraph" w:customStyle="1" w:styleId="Simlple0">
    <w:name w:val="Simlple Знак Знак"/>
    <w:basedOn w:val="a8"/>
    <w:link w:val="Simlple"/>
    <w:qFormat/>
    <w:rsid w:val="00564BF6"/>
    <w:pPr>
      <w:spacing w:before="60" w:after="60" w:line="240" w:lineRule="auto"/>
      <w:ind w:firstLine="284"/>
      <w:jc w:val="both"/>
    </w:pPr>
    <w:rPr>
      <w:rFonts w:ascii="Arial" w:hAnsi="Arial"/>
      <w:color w:val="000000"/>
    </w:rPr>
  </w:style>
  <w:style w:type="paragraph" w:customStyle="1" w:styleId="a3">
    <w:name w:val="АД_Список абв"/>
    <w:basedOn w:val="a8"/>
    <w:uiPriority w:val="99"/>
    <w:qFormat/>
    <w:rsid w:val="00564BF6"/>
    <w:pPr>
      <w:numPr>
        <w:numId w:val="29"/>
      </w:numPr>
      <w:spacing w:after="0" w:line="240" w:lineRule="auto"/>
      <w:jc w:val="both"/>
    </w:pPr>
    <w:rPr>
      <w:rFonts w:ascii="Times New Roman" w:eastAsia="Times New Roman" w:hAnsi="Times New Roman" w:cs="Times New Roman"/>
      <w:sz w:val="24"/>
      <w:szCs w:val="24"/>
      <w:lang w:eastAsia="ru-RU"/>
    </w:rPr>
  </w:style>
  <w:style w:type="paragraph" w:customStyle="1" w:styleId="Iauiue1">
    <w:name w:val="Iau?iue1"/>
    <w:uiPriority w:val="99"/>
    <w:qFormat/>
    <w:rsid w:val="00564BF6"/>
    <w:pPr>
      <w:widowControl w:val="0"/>
      <w:suppressAutoHyphens/>
      <w:spacing w:after="0" w:line="240" w:lineRule="auto"/>
    </w:pPr>
    <w:rPr>
      <w:rFonts w:ascii="Times New Roman" w:eastAsia="Arial" w:hAnsi="Times New Roman" w:cs="Times New Roman"/>
      <w:sz w:val="20"/>
      <w:szCs w:val="20"/>
      <w:lang w:eastAsia="ar-SA"/>
    </w:rPr>
  </w:style>
  <w:style w:type="table" w:customStyle="1" w:styleId="117">
    <w:name w:val="Основной текст с отступом Знак11"/>
    <w:basedOn w:val="ab"/>
    <w:next w:val="afa"/>
    <w:rsid w:val="00564BF6"/>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satz-Standardschriftart">
    <w:name w:val="Absatz-Standardschriftart"/>
    <w:uiPriority w:val="99"/>
    <w:rsid w:val="00564BF6"/>
  </w:style>
  <w:style w:type="character" w:customStyle="1" w:styleId="WW-Absatz-Standardschriftart">
    <w:name w:val="WW-Absatz-Standardschriftart"/>
    <w:uiPriority w:val="99"/>
    <w:rsid w:val="00564BF6"/>
  </w:style>
  <w:style w:type="character" w:customStyle="1" w:styleId="WW-Absatz-Standardschriftart11">
    <w:name w:val="WW-Absatz-Standardschriftart11"/>
    <w:uiPriority w:val="99"/>
    <w:rsid w:val="00564BF6"/>
  </w:style>
  <w:style w:type="character" w:customStyle="1" w:styleId="WW8Num1z1">
    <w:name w:val="WW8Num1z1"/>
    <w:uiPriority w:val="99"/>
    <w:rsid w:val="00564BF6"/>
    <w:rPr>
      <w:b/>
    </w:rPr>
  </w:style>
  <w:style w:type="character" w:customStyle="1" w:styleId="WW8Num6z0">
    <w:name w:val="WW8Num6z0"/>
    <w:uiPriority w:val="99"/>
    <w:rsid w:val="00564BF6"/>
    <w:rPr>
      <w:rFonts w:ascii="Symbol" w:hAnsi="Symbol"/>
    </w:rPr>
  </w:style>
  <w:style w:type="character" w:customStyle="1" w:styleId="WW8Num7z0">
    <w:name w:val="WW8Num7z0"/>
    <w:uiPriority w:val="99"/>
    <w:rsid w:val="00564BF6"/>
    <w:rPr>
      <w:rFonts w:ascii="Symbol" w:hAnsi="Symbol"/>
    </w:rPr>
  </w:style>
  <w:style w:type="character" w:customStyle="1" w:styleId="WW8Num8z0">
    <w:name w:val="WW8Num8z0"/>
    <w:uiPriority w:val="99"/>
    <w:rsid w:val="00564BF6"/>
    <w:rPr>
      <w:rFonts w:ascii="Symbol" w:hAnsi="Symbol"/>
    </w:rPr>
  </w:style>
  <w:style w:type="character" w:customStyle="1" w:styleId="WW8Num9z0">
    <w:name w:val="WW8Num9z0"/>
    <w:uiPriority w:val="99"/>
    <w:rsid w:val="00564BF6"/>
    <w:rPr>
      <w:rFonts w:ascii="Symbol" w:hAnsi="Symbol"/>
    </w:rPr>
  </w:style>
  <w:style w:type="character" w:customStyle="1" w:styleId="WW8Num12z0">
    <w:name w:val="WW8Num12z0"/>
    <w:uiPriority w:val="99"/>
    <w:rsid w:val="00564BF6"/>
    <w:rPr>
      <w:rFonts w:ascii="Times New Roman" w:eastAsia="Times New Roman" w:hAnsi="Times New Roman" w:cs="Times New Roman"/>
    </w:rPr>
  </w:style>
  <w:style w:type="character" w:customStyle="1" w:styleId="WW8Num15z0">
    <w:name w:val="WW8Num15z0"/>
    <w:uiPriority w:val="99"/>
    <w:rsid w:val="00564BF6"/>
    <w:rPr>
      <w:b w:val="0"/>
      <w:i w:val="0"/>
    </w:rPr>
  </w:style>
  <w:style w:type="character" w:customStyle="1" w:styleId="WW8Num15z1">
    <w:name w:val="WW8Num15z1"/>
    <w:uiPriority w:val="99"/>
    <w:rsid w:val="00564BF6"/>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15z2">
    <w:name w:val="WW8Num15z2"/>
    <w:uiPriority w:val="99"/>
    <w:rsid w:val="00564BF6"/>
    <w:rPr>
      <w:b w:val="0"/>
      <w:bCs w:val="0"/>
      <w:iCs w:val="0"/>
      <w:sz w:val="28"/>
      <w:szCs w:val="28"/>
    </w:rPr>
  </w:style>
  <w:style w:type="character" w:customStyle="1" w:styleId="WW8Num15z3">
    <w:name w:val="WW8Num15z3"/>
    <w:uiPriority w:val="99"/>
    <w:rsid w:val="00564BF6"/>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15z5">
    <w:name w:val="WW8Num15z5"/>
    <w:uiPriority w:val="99"/>
    <w:rsid w:val="00564BF6"/>
    <w:rPr>
      <w:rFonts w:ascii="Symbol" w:hAnsi="Symbol"/>
    </w:rPr>
  </w:style>
  <w:style w:type="character" w:customStyle="1" w:styleId="WW8Num16z0">
    <w:name w:val="WW8Num16z0"/>
    <w:uiPriority w:val="99"/>
    <w:rsid w:val="00564BF6"/>
    <w:rPr>
      <w:rFonts w:ascii="Times New Roman" w:eastAsia="Times New Roman" w:hAnsi="Times New Roman" w:cs="Times New Roman"/>
      <w:b/>
      <w:bCs w:val="0"/>
      <w:i w:val="0"/>
      <w:iCs w:val="0"/>
      <w:caps w:val="0"/>
      <w:smallCaps w:val="0"/>
      <w:dstrike/>
      <w:vanish w:val="0"/>
      <w:color w:val="000000"/>
      <w:spacing w:val="0"/>
      <w:kern w:val="1"/>
      <w:position w:val="0"/>
      <w:sz w:val="20"/>
      <w:u w:val="none"/>
      <w:vertAlign w:val="baseline"/>
      <w:em w:val="none"/>
    </w:rPr>
  </w:style>
  <w:style w:type="character" w:customStyle="1" w:styleId="WW8Num16z1">
    <w:name w:val="WW8Num16z1"/>
    <w:uiPriority w:val="99"/>
    <w:rsid w:val="00564BF6"/>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16z2">
    <w:name w:val="WW8Num16z2"/>
    <w:uiPriority w:val="99"/>
    <w:rsid w:val="00564BF6"/>
    <w:rPr>
      <w:b w:val="0"/>
      <w:bCs w:val="0"/>
      <w:iCs w:val="0"/>
      <w:sz w:val="28"/>
      <w:szCs w:val="28"/>
    </w:rPr>
  </w:style>
  <w:style w:type="character" w:customStyle="1" w:styleId="WW8Num16z3">
    <w:name w:val="WW8Num16z3"/>
    <w:uiPriority w:val="99"/>
    <w:rsid w:val="00564BF6"/>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17z1">
    <w:name w:val="WW8Num17z1"/>
    <w:uiPriority w:val="99"/>
    <w:rsid w:val="00564BF6"/>
    <w:rPr>
      <w:caps w:val="0"/>
      <w:smallCaps w:val="0"/>
      <w:dstrike/>
      <w:vanish w:val="0"/>
      <w:color w:val="00000A"/>
      <w:spacing w:val="0"/>
      <w:w w:val="100"/>
      <w:kern w:val="1"/>
      <w:position w:val="0"/>
      <w:sz w:val="20"/>
      <w:u w:val="none"/>
      <w:vertAlign w:val="baseline"/>
    </w:rPr>
  </w:style>
  <w:style w:type="character" w:customStyle="1" w:styleId="WW8Num18z0">
    <w:name w:val="WW8Num18z0"/>
    <w:uiPriority w:val="99"/>
    <w:rsid w:val="00564BF6"/>
    <w:rPr>
      <w:sz w:val="40"/>
      <w:szCs w:val="40"/>
    </w:rPr>
  </w:style>
  <w:style w:type="character" w:customStyle="1" w:styleId="WW8Num19z0">
    <w:name w:val="WW8Num19z0"/>
    <w:uiPriority w:val="99"/>
    <w:rsid w:val="00564BF6"/>
    <w:rPr>
      <w:sz w:val="40"/>
      <w:szCs w:val="40"/>
    </w:rPr>
  </w:style>
  <w:style w:type="character" w:customStyle="1" w:styleId="WW-Absatz-Standardschriftart111">
    <w:name w:val="WW-Absatz-Standardschriftart111"/>
    <w:uiPriority w:val="99"/>
    <w:rsid w:val="00564BF6"/>
  </w:style>
  <w:style w:type="character" w:customStyle="1" w:styleId="WW-Absatz-Standardschriftart1111">
    <w:name w:val="WW-Absatz-Standardschriftart1111"/>
    <w:uiPriority w:val="99"/>
    <w:rsid w:val="00564BF6"/>
  </w:style>
  <w:style w:type="character" w:customStyle="1" w:styleId="WW-Absatz-Standardschriftart11111">
    <w:name w:val="WW-Absatz-Standardschriftart11111"/>
    <w:uiPriority w:val="99"/>
    <w:rsid w:val="00564BF6"/>
  </w:style>
  <w:style w:type="character" w:customStyle="1" w:styleId="WW-Absatz-Standardschriftart111111">
    <w:name w:val="WW-Absatz-Standardschriftart111111"/>
    <w:uiPriority w:val="99"/>
    <w:rsid w:val="00564BF6"/>
  </w:style>
  <w:style w:type="character" w:customStyle="1" w:styleId="WW-Absatz-Standardschriftart1111111">
    <w:name w:val="WW-Absatz-Standardschriftart1111111"/>
    <w:uiPriority w:val="99"/>
    <w:rsid w:val="00564BF6"/>
  </w:style>
  <w:style w:type="character" w:customStyle="1" w:styleId="WW-Absatz-Standardschriftart11111111">
    <w:name w:val="WW-Absatz-Standardschriftart11111111"/>
    <w:uiPriority w:val="99"/>
    <w:rsid w:val="00564BF6"/>
  </w:style>
  <w:style w:type="character" w:customStyle="1" w:styleId="WW-Absatz-Standardschriftart111111111">
    <w:name w:val="WW-Absatz-Standardschriftart111111111"/>
    <w:uiPriority w:val="99"/>
    <w:rsid w:val="00564BF6"/>
  </w:style>
  <w:style w:type="character" w:customStyle="1" w:styleId="WW-Absatz-Standardschriftart1111111111">
    <w:name w:val="WW-Absatz-Standardschriftart1111111111"/>
    <w:uiPriority w:val="99"/>
    <w:rsid w:val="00564BF6"/>
  </w:style>
  <w:style w:type="character" w:customStyle="1" w:styleId="WW-Absatz-Standardschriftart11111111111">
    <w:name w:val="WW-Absatz-Standardschriftart11111111111"/>
    <w:uiPriority w:val="99"/>
    <w:rsid w:val="00564BF6"/>
  </w:style>
  <w:style w:type="character" w:customStyle="1" w:styleId="WW-Absatz-Standardschriftart111111111111">
    <w:name w:val="WW-Absatz-Standardschriftart111111111111"/>
    <w:uiPriority w:val="99"/>
    <w:rsid w:val="00564BF6"/>
  </w:style>
  <w:style w:type="character" w:customStyle="1" w:styleId="WW-Absatz-Standardschriftart1111111111111">
    <w:name w:val="WW-Absatz-Standardschriftart1111111111111"/>
    <w:uiPriority w:val="99"/>
    <w:rsid w:val="00564BF6"/>
  </w:style>
  <w:style w:type="character" w:customStyle="1" w:styleId="WW-Absatz-Standardschriftart11111111111111">
    <w:name w:val="WW-Absatz-Standardschriftart11111111111111"/>
    <w:uiPriority w:val="99"/>
    <w:rsid w:val="00564BF6"/>
  </w:style>
  <w:style w:type="character" w:customStyle="1" w:styleId="WW-Absatz-Standardschriftart111111111111111">
    <w:name w:val="WW-Absatz-Standardschriftart111111111111111"/>
    <w:uiPriority w:val="99"/>
    <w:rsid w:val="00564BF6"/>
  </w:style>
  <w:style w:type="character" w:customStyle="1" w:styleId="WW-Absatz-Standardschriftart1111111111111111">
    <w:name w:val="WW-Absatz-Standardschriftart1111111111111111"/>
    <w:uiPriority w:val="99"/>
    <w:rsid w:val="00564BF6"/>
  </w:style>
  <w:style w:type="character" w:customStyle="1" w:styleId="WW-Absatz-Standardschriftart11111111111111111">
    <w:name w:val="WW-Absatz-Standardschriftart11111111111111111"/>
    <w:uiPriority w:val="99"/>
    <w:rsid w:val="00564BF6"/>
  </w:style>
  <w:style w:type="character" w:customStyle="1" w:styleId="WW-Absatz-Standardschriftart111111111111111111">
    <w:name w:val="WW-Absatz-Standardschriftart111111111111111111"/>
    <w:uiPriority w:val="99"/>
    <w:rsid w:val="00564BF6"/>
  </w:style>
  <w:style w:type="character" w:customStyle="1" w:styleId="WW-Absatz-Standardschriftart1111111111111111111">
    <w:name w:val="WW-Absatz-Standardschriftart1111111111111111111"/>
    <w:uiPriority w:val="99"/>
    <w:rsid w:val="00564BF6"/>
  </w:style>
  <w:style w:type="character" w:customStyle="1" w:styleId="WW-Absatz-Standardschriftart11111111111111111111">
    <w:name w:val="WW-Absatz-Standardschriftart11111111111111111111"/>
    <w:uiPriority w:val="99"/>
    <w:rsid w:val="00564BF6"/>
  </w:style>
  <w:style w:type="character" w:customStyle="1" w:styleId="3f6">
    <w:name w:val="Основной шрифт абзаца3"/>
    <w:uiPriority w:val="99"/>
    <w:rsid w:val="00564BF6"/>
  </w:style>
  <w:style w:type="character" w:customStyle="1" w:styleId="WW-Absatz-Standardschriftart1111111111111111111111">
    <w:name w:val="WW-Absatz-Standardschriftart1111111111111111111111"/>
    <w:uiPriority w:val="99"/>
    <w:rsid w:val="00564BF6"/>
  </w:style>
  <w:style w:type="character" w:customStyle="1" w:styleId="WW-Absatz-Standardschriftart11111111111111111111111">
    <w:name w:val="WW-Absatz-Standardschriftart11111111111111111111111"/>
    <w:uiPriority w:val="99"/>
    <w:rsid w:val="00564BF6"/>
  </w:style>
  <w:style w:type="character" w:customStyle="1" w:styleId="WW-Absatz-Standardschriftart111111111111111111111111">
    <w:name w:val="WW-Absatz-Standardschriftart111111111111111111111111"/>
    <w:uiPriority w:val="99"/>
    <w:rsid w:val="00564BF6"/>
  </w:style>
  <w:style w:type="character" w:customStyle="1" w:styleId="WW-Absatz-Standardschriftart1111111111111111111111111">
    <w:name w:val="WW-Absatz-Standardschriftart1111111111111111111111111"/>
    <w:uiPriority w:val="99"/>
    <w:rsid w:val="00564BF6"/>
  </w:style>
  <w:style w:type="character" w:customStyle="1" w:styleId="WW-Absatz-Standardschriftart11111111111111111111111111">
    <w:name w:val="WW-Absatz-Standardschriftart11111111111111111111111111"/>
    <w:uiPriority w:val="99"/>
    <w:rsid w:val="00564BF6"/>
  </w:style>
  <w:style w:type="character" w:customStyle="1" w:styleId="WW-Absatz-Standardschriftart111111111111111111111111111">
    <w:name w:val="WW-Absatz-Standardschriftart111111111111111111111111111"/>
    <w:uiPriority w:val="99"/>
    <w:rsid w:val="00564BF6"/>
  </w:style>
  <w:style w:type="character" w:customStyle="1" w:styleId="WW-Absatz-Standardschriftart1111111111111111111111111111">
    <w:name w:val="WW-Absatz-Standardschriftart1111111111111111111111111111"/>
    <w:uiPriority w:val="99"/>
    <w:rsid w:val="00564BF6"/>
  </w:style>
  <w:style w:type="character" w:customStyle="1" w:styleId="WW-Absatz-Standardschriftart111111111111111111111111111111">
    <w:name w:val="WW-Absatz-Standardschriftart111111111111111111111111111111"/>
    <w:uiPriority w:val="99"/>
    <w:rsid w:val="00564BF6"/>
  </w:style>
  <w:style w:type="character" w:customStyle="1" w:styleId="WW-Absatz-Standardschriftart1111111111111111111111111111111">
    <w:name w:val="WW-Absatz-Standardschriftart1111111111111111111111111111111"/>
    <w:uiPriority w:val="99"/>
    <w:rsid w:val="00564BF6"/>
  </w:style>
  <w:style w:type="character" w:customStyle="1" w:styleId="WW-Absatz-Standardschriftart11111111111111111111111111111111">
    <w:name w:val="WW-Absatz-Standardschriftart11111111111111111111111111111111"/>
    <w:uiPriority w:val="99"/>
    <w:rsid w:val="00564BF6"/>
  </w:style>
  <w:style w:type="character" w:customStyle="1" w:styleId="WW8Num13z0">
    <w:name w:val="WW8Num13z0"/>
    <w:uiPriority w:val="99"/>
    <w:rsid w:val="00564BF6"/>
    <w:rPr>
      <w:rFonts w:ascii="Times New Roman" w:hAnsi="Times New Roman" w:cs="Times New Roman"/>
    </w:rPr>
  </w:style>
  <w:style w:type="character" w:customStyle="1" w:styleId="WW8Num16z5">
    <w:name w:val="WW8Num16z5"/>
    <w:uiPriority w:val="99"/>
    <w:rsid w:val="00564BF6"/>
    <w:rPr>
      <w:rFonts w:ascii="Symbol" w:hAnsi="Symbol"/>
    </w:rPr>
  </w:style>
  <w:style w:type="character" w:customStyle="1" w:styleId="WW8Num17z0">
    <w:name w:val="WW8Num17z0"/>
    <w:uiPriority w:val="99"/>
    <w:rsid w:val="00564BF6"/>
    <w:rPr>
      <w:b/>
      <w:bCs/>
      <w:i w:val="0"/>
      <w:iCs w:val="0"/>
      <w:caps w:val="0"/>
      <w:smallCaps w:val="0"/>
      <w:dstrike/>
      <w:vanish w:val="0"/>
      <w:color w:val="000000"/>
      <w:spacing w:val="0"/>
      <w:kern w:val="1"/>
      <w:position w:val="0"/>
      <w:sz w:val="20"/>
      <w:u w:val="none"/>
      <w:vertAlign w:val="baseline"/>
    </w:rPr>
  </w:style>
  <w:style w:type="character" w:customStyle="1" w:styleId="WW8Num17z2">
    <w:name w:val="WW8Num17z2"/>
    <w:uiPriority w:val="99"/>
    <w:rsid w:val="00564BF6"/>
    <w:rPr>
      <w:b w:val="0"/>
      <w:bCs w:val="0"/>
      <w:i w:val="0"/>
      <w:iCs w:val="0"/>
    </w:rPr>
  </w:style>
  <w:style w:type="character" w:customStyle="1" w:styleId="WW8Num17z3">
    <w:name w:val="WW8Num17z3"/>
    <w:uiPriority w:val="99"/>
    <w:rsid w:val="00564BF6"/>
    <w:rPr>
      <w:b w:val="0"/>
      <w:bCs w:val="0"/>
      <w:i w:val="0"/>
      <w:iCs w:val="0"/>
      <w:caps w:val="0"/>
      <w:smallCaps w:val="0"/>
      <w:dstrike/>
      <w:vanish w:val="0"/>
      <w:color w:val="00000A"/>
      <w:spacing w:val="0"/>
      <w:w w:val="100"/>
      <w:kern w:val="1"/>
      <w:position w:val="0"/>
      <w:sz w:val="20"/>
      <w:u w:val="none"/>
      <w:vertAlign w:val="baseline"/>
    </w:rPr>
  </w:style>
  <w:style w:type="character" w:customStyle="1" w:styleId="WW8Num18z1">
    <w:name w:val="WW8Num18z1"/>
    <w:uiPriority w:val="99"/>
    <w:rsid w:val="00564BF6"/>
    <w:rPr>
      <w:b/>
    </w:rPr>
  </w:style>
  <w:style w:type="character" w:customStyle="1" w:styleId="WW8Num20z0">
    <w:name w:val="WW8Num20z0"/>
    <w:uiPriority w:val="99"/>
    <w:rsid w:val="00564BF6"/>
    <w:rPr>
      <w:b w:val="0"/>
      <w:i w:val="0"/>
    </w:rPr>
  </w:style>
  <w:style w:type="character" w:customStyle="1" w:styleId="WW-Absatz-Standardschriftart111111111111111111111111111111111">
    <w:name w:val="WW-Absatz-Standardschriftart111111111111111111111111111111111"/>
    <w:uiPriority w:val="99"/>
    <w:rsid w:val="00564BF6"/>
  </w:style>
  <w:style w:type="character" w:customStyle="1" w:styleId="WW-Absatz-Standardschriftart1111111111111111111111111111111111">
    <w:name w:val="WW-Absatz-Standardschriftart1111111111111111111111111111111111"/>
    <w:uiPriority w:val="99"/>
    <w:rsid w:val="00564BF6"/>
  </w:style>
  <w:style w:type="character" w:customStyle="1" w:styleId="WW-Absatz-Standardschriftart11111111111111111111111111111111111">
    <w:name w:val="WW-Absatz-Standardschriftart11111111111111111111111111111111111"/>
    <w:uiPriority w:val="99"/>
    <w:rsid w:val="00564BF6"/>
  </w:style>
  <w:style w:type="character" w:customStyle="1" w:styleId="WW-Absatz-Standardschriftart111111111111111111111111111111111111">
    <w:name w:val="WW-Absatz-Standardschriftart111111111111111111111111111111111111"/>
    <w:uiPriority w:val="99"/>
    <w:rsid w:val="00564BF6"/>
  </w:style>
  <w:style w:type="character" w:customStyle="1" w:styleId="WW-Absatz-Standardschriftart1111111111111111111111111111111111111">
    <w:name w:val="WW-Absatz-Standardschriftart1111111111111111111111111111111111111"/>
    <w:uiPriority w:val="99"/>
    <w:rsid w:val="00564BF6"/>
  </w:style>
  <w:style w:type="character" w:customStyle="1" w:styleId="WW-Absatz-Standardschriftart11111111111111111111111111111111111111">
    <w:name w:val="WW-Absatz-Standardschriftart11111111111111111111111111111111111111"/>
    <w:uiPriority w:val="99"/>
    <w:rsid w:val="00564BF6"/>
  </w:style>
  <w:style w:type="character" w:customStyle="1" w:styleId="WW-Absatz-Standardschriftart111111111111111111111111111111111111111">
    <w:name w:val="WW-Absatz-Standardschriftart111111111111111111111111111111111111111"/>
    <w:uiPriority w:val="99"/>
    <w:rsid w:val="00564BF6"/>
  </w:style>
  <w:style w:type="character" w:customStyle="1" w:styleId="WW-Absatz-Standardschriftart1111111111111111111111111111111111111111">
    <w:name w:val="WW-Absatz-Standardschriftart1111111111111111111111111111111111111111"/>
    <w:uiPriority w:val="99"/>
    <w:rsid w:val="00564BF6"/>
  </w:style>
  <w:style w:type="character" w:customStyle="1" w:styleId="WW-Absatz-Standardschriftart11111111111111111111111111111111111111111">
    <w:name w:val="WW-Absatz-Standardschriftart11111111111111111111111111111111111111111"/>
    <w:uiPriority w:val="99"/>
    <w:rsid w:val="00564BF6"/>
  </w:style>
  <w:style w:type="character" w:customStyle="1" w:styleId="WW-Absatz-Standardschriftart111111111111111111111111111111111111111111">
    <w:name w:val="WW-Absatz-Standardschriftart111111111111111111111111111111111111111111"/>
    <w:uiPriority w:val="99"/>
    <w:rsid w:val="00564BF6"/>
  </w:style>
  <w:style w:type="character" w:customStyle="1" w:styleId="WW8Num5z0">
    <w:name w:val="WW8Num5z0"/>
    <w:uiPriority w:val="99"/>
    <w:rsid w:val="00564BF6"/>
    <w:rPr>
      <w:rFonts w:ascii="Symbol" w:hAnsi="Symbol"/>
    </w:rPr>
  </w:style>
  <w:style w:type="character" w:customStyle="1" w:styleId="WW8Num22z0">
    <w:name w:val="WW8Num22z0"/>
    <w:uiPriority w:val="99"/>
    <w:rsid w:val="00564BF6"/>
    <w:rPr>
      <w:rFonts w:ascii="Times New Roman" w:hAnsi="Times New Roman" w:cs="Times New Roman"/>
    </w:rPr>
  </w:style>
  <w:style w:type="character" w:customStyle="1" w:styleId="WW8Num25z0">
    <w:name w:val="WW8Num25z0"/>
    <w:uiPriority w:val="99"/>
    <w:rsid w:val="00564BF6"/>
    <w:rPr>
      <w:b/>
      <w:bCs/>
      <w:i w:val="0"/>
      <w:iCs w:val="0"/>
      <w:caps w:val="0"/>
      <w:smallCaps w:val="0"/>
      <w:dstrike/>
      <w:vanish w:val="0"/>
      <w:color w:val="000000"/>
      <w:spacing w:val="0"/>
      <w:kern w:val="1"/>
      <w:position w:val="0"/>
      <w:sz w:val="20"/>
      <w:u w:val="none"/>
      <w:vertAlign w:val="baseline"/>
    </w:rPr>
  </w:style>
  <w:style w:type="character" w:customStyle="1" w:styleId="WW8Num25z1">
    <w:name w:val="WW8Num25z1"/>
    <w:uiPriority w:val="99"/>
    <w:rsid w:val="00564BF6"/>
    <w:rPr>
      <w:caps w:val="0"/>
      <w:smallCaps w:val="0"/>
      <w:dstrike/>
      <w:vanish w:val="0"/>
      <w:color w:val="00000A"/>
      <w:spacing w:val="0"/>
      <w:w w:val="100"/>
      <w:kern w:val="1"/>
      <w:position w:val="0"/>
      <w:sz w:val="20"/>
      <w:u w:val="none"/>
      <w:vertAlign w:val="baseline"/>
    </w:rPr>
  </w:style>
  <w:style w:type="character" w:customStyle="1" w:styleId="WW8Num25z2">
    <w:name w:val="WW8Num25z2"/>
    <w:uiPriority w:val="99"/>
    <w:rsid w:val="00564BF6"/>
    <w:rPr>
      <w:b w:val="0"/>
      <w:bCs w:val="0"/>
      <w:i w:val="0"/>
      <w:iCs w:val="0"/>
    </w:rPr>
  </w:style>
  <w:style w:type="character" w:customStyle="1" w:styleId="WW8Num25z3">
    <w:name w:val="WW8Num25z3"/>
    <w:uiPriority w:val="99"/>
    <w:rsid w:val="00564BF6"/>
    <w:rPr>
      <w:b w:val="0"/>
      <w:bCs w:val="0"/>
      <w:i w:val="0"/>
      <w:iCs w:val="0"/>
      <w:caps w:val="0"/>
      <w:smallCaps w:val="0"/>
      <w:dstrike/>
      <w:vanish w:val="0"/>
      <w:color w:val="00000A"/>
      <w:spacing w:val="0"/>
      <w:w w:val="100"/>
      <w:kern w:val="1"/>
      <w:position w:val="0"/>
      <w:sz w:val="20"/>
      <w:u w:val="none"/>
      <w:vertAlign w:val="baseline"/>
    </w:rPr>
  </w:style>
  <w:style w:type="character" w:customStyle="1" w:styleId="WW8Num25z5">
    <w:name w:val="WW8Num25z5"/>
    <w:uiPriority w:val="99"/>
    <w:rsid w:val="00564BF6"/>
    <w:rPr>
      <w:rFonts w:ascii="Symbol" w:hAnsi="Symbol"/>
    </w:rPr>
  </w:style>
  <w:style w:type="character" w:customStyle="1" w:styleId="WW8Num26z0">
    <w:name w:val="WW8Num26z0"/>
    <w:uiPriority w:val="99"/>
    <w:rsid w:val="00564BF6"/>
    <w:rPr>
      <w:b/>
      <w:bCs/>
      <w:i w:val="0"/>
      <w:iCs w:val="0"/>
      <w:caps w:val="0"/>
      <w:smallCaps w:val="0"/>
      <w:dstrike/>
      <w:vanish w:val="0"/>
      <w:color w:val="000000"/>
      <w:spacing w:val="0"/>
      <w:kern w:val="1"/>
      <w:position w:val="0"/>
      <w:sz w:val="20"/>
      <w:u w:val="none"/>
      <w:vertAlign w:val="baseline"/>
    </w:rPr>
  </w:style>
  <w:style w:type="character" w:customStyle="1" w:styleId="WW8Num26z1">
    <w:name w:val="WW8Num26z1"/>
    <w:uiPriority w:val="99"/>
    <w:rsid w:val="00564BF6"/>
    <w:rPr>
      <w:b/>
    </w:rPr>
  </w:style>
  <w:style w:type="character" w:customStyle="1" w:styleId="WW8Num26z2">
    <w:name w:val="WW8Num26z2"/>
    <w:uiPriority w:val="99"/>
    <w:rsid w:val="00564BF6"/>
    <w:rPr>
      <w:b w:val="0"/>
      <w:bCs w:val="0"/>
      <w:i w:val="0"/>
      <w:iCs w:val="0"/>
    </w:rPr>
  </w:style>
  <w:style w:type="character" w:customStyle="1" w:styleId="WW8Num26z3">
    <w:name w:val="WW8Num26z3"/>
    <w:uiPriority w:val="99"/>
    <w:rsid w:val="00564BF6"/>
    <w:rPr>
      <w:b w:val="0"/>
      <w:bCs w:val="0"/>
      <w:i w:val="0"/>
      <w:iCs w:val="0"/>
      <w:caps w:val="0"/>
      <w:smallCaps w:val="0"/>
      <w:dstrike/>
      <w:vanish w:val="0"/>
      <w:color w:val="00000A"/>
      <w:spacing w:val="0"/>
      <w:w w:val="100"/>
      <w:kern w:val="1"/>
      <w:position w:val="0"/>
      <w:sz w:val="20"/>
      <w:u w:val="none"/>
      <w:vertAlign w:val="baseline"/>
    </w:rPr>
  </w:style>
  <w:style w:type="character" w:customStyle="1" w:styleId="WW8Num27z0">
    <w:name w:val="WW8Num27z0"/>
    <w:uiPriority w:val="99"/>
    <w:rsid w:val="00564BF6"/>
    <w:rPr>
      <w:sz w:val="40"/>
      <w:szCs w:val="40"/>
    </w:rPr>
  </w:style>
  <w:style w:type="character" w:customStyle="1" w:styleId="WW8Num29z0">
    <w:name w:val="WW8Num29z0"/>
    <w:uiPriority w:val="99"/>
    <w:rsid w:val="00564BF6"/>
    <w:rPr>
      <w:rFonts w:ascii="Times New Roman" w:eastAsia="Times New Roman" w:hAnsi="Times New Roman" w:cs="Times New Roman"/>
    </w:rPr>
  </w:style>
  <w:style w:type="character" w:customStyle="1" w:styleId="WW8Num29z1">
    <w:name w:val="WW8Num29z1"/>
    <w:uiPriority w:val="99"/>
    <w:rsid w:val="00564BF6"/>
    <w:rPr>
      <w:rFonts w:ascii="Courier New" w:hAnsi="Courier New"/>
    </w:rPr>
  </w:style>
  <w:style w:type="character" w:customStyle="1" w:styleId="WW8Num29z2">
    <w:name w:val="WW8Num29z2"/>
    <w:uiPriority w:val="99"/>
    <w:rsid w:val="00564BF6"/>
    <w:rPr>
      <w:rFonts w:ascii="Wingdings" w:hAnsi="Wingdings"/>
    </w:rPr>
  </w:style>
  <w:style w:type="character" w:customStyle="1" w:styleId="WW8Num29z3">
    <w:name w:val="WW8Num29z3"/>
    <w:uiPriority w:val="99"/>
    <w:rsid w:val="00564BF6"/>
    <w:rPr>
      <w:rFonts w:ascii="Symbol" w:hAnsi="Symbol"/>
    </w:rPr>
  </w:style>
  <w:style w:type="character" w:customStyle="1" w:styleId="WW8Num32z0">
    <w:name w:val="WW8Num32z0"/>
    <w:uiPriority w:val="99"/>
    <w:rsid w:val="00564BF6"/>
    <w:rPr>
      <w:sz w:val="40"/>
      <w:szCs w:val="40"/>
    </w:rPr>
  </w:style>
  <w:style w:type="character" w:customStyle="1" w:styleId="WW8Num32z1">
    <w:name w:val="WW8Num32z1"/>
    <w:uiPriority w:val="99"/>
    <w:rsid w:val="00564BF6"/>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32z2">
    <w:name w:val="WW8Num32z2"/>
    <w:uiPriority w:val="99"/>
    <w:rsid w:val="00564BF6"/>
    <w:rPr>
      <w:b w:val="0"/>
      <w:bCs w:val="0"/>
      <w:iCs w:val="0"/>
      <w:sz w:val="28"/>
      <w:szCs w:val="28"/>
    </w:rPr>
  </w:style>
  <w:style w:type="character" w:customStyle="1" w:styleId="WW8Num32z3">
    <w:name w:val="WW8Num32z3"/>
    <w:uiPriority w:val="99"/>
    <w:rsid w:val="00564BF6"/>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32z5">
    <w:name w:val="WW8Num32z5"/>
    <w:uiPriority w:val="99"/>
    <w:rsid w:val="00564BF6"/>
    <w:rPr>
      <w:rFonts w:ascii="Symbol" w:hAnsi="Symbol"/>
    </w:rPr>
  </w:style>
  <w:style w:type="character" w:customStyle="1" w:styleId="WW8Num33z0">
    <w:name w:val="WW8Num33z0"/>
    <w:uiPriority w:val="99"/>
    <w:rsid w:val="00564BF6"/>
    <w:rPr>
      <w:rFonts w:ascii="Courier New" w:hAnsi="Courier New"/>
    </w:rPr>
  </w:style>
  <w:style w:type="character" w:customStyle="1" w:styleId="WW8Num33z1">
    <w:name w:val="WW8Num33z1"/>
    <w:uiPriority w:val="99"/>
    <w:rsid w:val="00564BF6"/>
    <w:rPr>
      <w:rFonts w:ascii="Courier New" w:hAnsi="Courier New" w:cs="Courier New"/>
    </w:rPr>
  </w:style>
  <w:style w:type="character" w:customStyle="1" w:styleId="WW8Num33z2">
    <w:name w:val="WW8Num33z2"/>
    <w:uiPriority w:val="99"/>
    <w:rsid w:val="00564BF6"/>
    <w:rPr>
      <w:rFonts w:ascii="Wingdings" w:hAnsi="Wingdings"/>
    </w:rPr>
  </w:style>
  <w:style w:type="character" w:customStyle="1" w:styleId="WW8Num33z3">
    <w:name w:val="WW8Num33z3"/>
    <w:uiPriority w:val="99"/>
    <w:rsid w:val="00564BF6"/>
    <w:rPr>
      <w:rFonts w:ascii="Symbol" w:hAnsi="Symbol"/>
    </w:rPr>
  </w:style>
  <w:style w:type="character" w:customStyle="1" w:styleId="WW8Num34z0">
    <w:name w:val="WW8Num34z0"/>
    <w:uiPriority w:val="99"/>
    <w:rsid w:val="00564BF6"/>
    <w:rPr>
      <w:b/>
      <w:bCs/>
      <w:i w:val="0"/>
      <w:iCs w:val="0"/>
      <w:caps w:val="0"/>
      <w:smallCaps w:val="0"/>
      <w:dstrike/>
      <w:vanish w:val="0"/>
      <w:color w:val="000000"/>
      <w:spacing w:val="0"/>
      <w:kern w:val="1"/>
      <w:position w:val="0"/>
      <w:sz w:val="20"/>
      <w:u w:val="none"/>
      <w:vertAlign w:val="baseline"/>
    </w:rPr>
  </w:style>
  <w:style w:type="character" w:customStyle="1" w:styleId="WW8Num34z1">
    <w:name w:val="WW8Num34z1"/>
    <w:uiPriority w:val="99"/>
    <w:rsid w:val="00564BF6"/>
    <w:rPr>
      <w:caps w:val="0"/>
      <w:smallCaps w:val="0"/>
      <w:dstrike/>
      <w:vanish w:val="0"/>
      <w:color w:val="00000A"/>
      <w:spacing w:val="0"/>
      <w:w w:val="100"/>
      <w:kern w:val="1"/>
      <w:position w:val="0"/>
      <w:sz w:val="20"/>
      <w:u w:val="none"/>
      <w:vertAlign w:val="baseline"/>
    </w:rPr>
  </w:style>
  <w:style w:type="character" w:customStyle="1" w:styleId="WW8Num34z2">
    <w:name w:val="WW8Num34z2"/>
    <w:uiPriority w:val="99"/>
    <w:rsid w:val="00564BF6"/>
    <w:rPr>
      <w:b w:val="0"/>
      <w:bCs w:val="0"/>
      <w:i w:val="0"/>
      <w:iCs w:val="0"/>
    </w:rPr>
  </w:style>
  <w:style w:type="character" w:customStyle="1" w:styleId="WW8Num34z3">
    <w:name w:val="WW8Num34z3"/>
    <w:uiPriority w:val="99"/>
    <w:rsid w:val="00564BF6"/>
    <w:rPr>
      <w:b w:val="0"/>
      <w:bCs w:val="0"/>
      <w:i w:val="0"/>
      <w:iCs w:val="0"/>
      <w:caps w:val="0"/>
      <w:smallCaps w:val="0"/>
      <w:dstrike/>
      <w:vanish w:val="0"/>
      <w:color w:val="00000A"/>
      <w:spacing w:val="0"/>
      <w:w w:val="100"/>
      <w:kern w:val="1"/>
      <w:position w:val="0"/>
      <w:sz w:val="20"/>
      <w:u w:val="none"/>
      <w:vertAlign w:val="baseline"/>
    </w:rPr>
  </w:style>
  <w:style w:type="character" w:customStyle="1" w:styleId="WW8Num35z1">
    <w:name w:val="WW8Num35z1"/>
    <w:uiPriority w:val="99"/>
    <w:rsid w:val="00564BF6"/>
    <w:rPr>
      <w:b/>
    </w:rPr>
  </w:style>
  <w:style w:type="character" w:customStyle="1" w:styleId="WW8Num37z0">
    <w:name w:val="WW8Num37z0"/>
    <w:uiPriority w:val="99"/>
    <w:rsid w:val="00564BF6"/>
    <w:rPr>
      <w:sz w:val="40"/>
      <w:szCs w:val="40"/>
    </w:rPr>
  </w:style>
  <w:style w:type="character" w:customStyle="1" w:styleId="WW8Num38z0">
    <w:name w:val="WW8Num38z0"/>
    <w:uiPriority w:val="99"/>
    <w:rsid w:val="00564BF6"/>
    <w:rPr>
      <w:b w:val="0"/>
      <w:i w:val="0"/>
    </w:rPr>
  </w:style>
  <w:style w:type="character" w:customStyle="1" w:styleId="2ff4">
    <w:name w:val="Основной шрифт абзаца2"/>
    <w:uiPriority w:val="99"/>
    <w:rsid w:val="00564BF6"/>
  </w:style>
  <w:style w:type="character" w:customStyle="1" w:styleId="affffffffb">
    <w:name w:val="Символ сноски"/>
    <w:uiPriority w:val="99"/>
    <w:rsid w:val="00564BF6"/>
    <w:rPr>
      <w:rFonts w:ascii="Times New Roman" w:hAnsi="Times New Roman"/>
      <w:vertAlign w:val="superscript"/>
    </w:rPr>
  </w:style>
  <w:style w:type="character" w:customStyle="1" w:styleId="1fff1">
    <w:name w:val="Номер страницы1"/>
    <w:uiPriority w:val="99"/>
    <w:rsid w:val="00564BF6"/>
    <w:rPr>
      <w:rFonts w:ascii="Times New Roman" w:hAnsi="Times New Roman"/>
    </w:rPr>
  </w:style>
  <w:style w:type="character" w:customStyle="1" w:styleId="HTML10">
    <w:name w:val="Акроним HTML1"/>
    <w:uiPriority w:val="99"/>
    <w:rsid w:val="00564BF6"/>
  </w:style>
  <w:style w:type="character" w:customStyle="1" w:styleId="HTML11">
    <w:name w:val="Клавиатура HTML1"/>
    <w:uiPriority w:val="99"/>
    <w:rsid w:val="00564BF6"/>
    <w:rPr>
      <w:rFonts w:ascii="Courier New" w:hAnsi="Courier New" w:cs="Courier New"/>
      <w:sz w:val="20"/>
      <w:szCs w:val="20"/>
    </w:rPr>
  </w:style>
  <w:style w:type="character" w:customStyle="1" w:styleId="HTML12">
    <w:name w:val="Код HTML1"/>
    <w:uiPriority w:val="99"/>
    <w:rsid w:val="00564BF6"/>
    <w:rPr>
      <w:rFonts w:ascii="Courier New" w:hAnsi="Courier New" w:cs="Courier New"/>
      <w:sz w:val="20"/>
      <w:szCs w:val="20"/>
    </w:rPr>
  </w:style>
  <w:style w:type="character" w:customStyle="1" w:styleId="1fff2">
    <w:name w:val="Номер строки1"/>
    <w:uiPriority w:val="99"/>
    <w:rsid w:val="00564BF6"/>
  </w:style>
  <w:style w:type="character" w:customStyle="1" w:styleId="HTML13">
    <w:name w:val="Образец HTML1"/>
    <w:uiPriority w:val="99"/>
    <w:rsid w:val="00564BF6"/>
    <w:rPr>
      <w:rFonts w:ascii="Courier New" w:hAnsi="Courier New" w:cs="Courier New"/>
    </w:rPr>
  </w:style>
  <w:style w:type="character" w:customStyle="1" w:styleId="HTML14">
    <w:name w:val="Определение HTML1"/>
    <w:uiPriority w:val="99"/>
    <w:rsid w:val="00564BF6"/>
    <w:rPr>
      <w:i/>
      <w:iCs/>
    </w:rPr>
  </w:style>
  <w:style w:type="character" w:customStyle="1" w:styleId="HTML15">
    <w:name w:val="Переменный HTML1"/>
    <w:uiPriority w:val="99"/>
    <w:rsid w:val="00564BF6"/>
    <w:rPr>
      <w:i/>
      <w:iCs/>
    </w:rPr>
  </w:style>
  <w:style w:type="character" w:customStyle="1" w:styleId="HTML16">
    <w:name w:val="Пишущая машинка HTML1"/>
    <w:uiPriority w:val="99"/>
    <w:rsid w:val="00564BF6"/>
    <w:rPr>
      <w:rFonts w:ascii="Courier New" w:hAnsi="Courier New" w:cs="Courier New"/>
      <w:sz w:val="20"/>
      <w:szCs w:val="20"/>
    </w:rPr>
  </w:style>
  <w:style w:type="character" w:customStyle="1" w:styleId="1fff3">
    <w:name w:val="Просмотренная гиперссылка1"/>
    <w:uiPriority w:val="99"/>
    <w:rsid w:val="00564BF6"/>
    <w:rPr>
      <w:color w:val="800080"/>
      <w:u w:val="single"/>
    </w:rPr>
  </w:style>
  <w:style w:type="character" w:customStyle="1" w:styleId="HTML17">
    <w:name w:val="Цитата HTML1"/>
    <w:uiPriority w:val="99"/>
    <w:rsid w:val="00564BF6"/>
    <w:rPr>
      <w:i/>
      <w:iCs/>
    </w:rPr>
  </w:style>
  <w:style w:type="character" w:customStyle="1" w:styleId="2ff5">
    <w:name w:val="Знак примечания2"/>
    <w:uiPriority w:val="99"/>
    <w:rsid w:val="00564BF6"/>
    <w:rPr>
      <w:sz w:val="16"/>
      <w:szCs w:val="16"/>
    </w:rPr>
  </w:style>
  <w:style w:type="character" w:customStyle="1" w:styleId="affffffffc">
    <w:name w:val="Символы концевой сноски"/>
    <w:uiPriority w:val="99"/>
    <w:rsid w:val="00564BF6"/>
    <w:rPr>
      <w:vertAlign w:val="superscript"/>
    </w:rPr>
  </w:style>
  <w:style w:type="character" w:customStyle="1" w:styleId="WW-Absatz-Standardschriftart1111111111111111111111111111111111111111111">
    <w:name w:val="WW-Absatz-Standardschriftart1111111111111111111111111111111111111111111"/>
    <w:uiPriority w:val="99"/>
    <w:rsid w:val="00564BF6"/>
  </w:style>
  <w:style w:type="character" w:customStyle="1" w:styleId="WW8Num12z1">
    <w:name w:val="WW8Num12z1"/>
    <w:uiPriority w:val="99"/>
    <w:rsid w:val="00564BF6"/>
    <w:rPr>
      <w:rFonts w:ascii="Courier New" w:hAnsi="Courier New"/>
    </w:rPr>
  </w:style>
  <w:style w:type="character" w:customStyle="1" w:styleId="WW8Num12z2">
    <w:name w:val="WW8Num12z2"/>
    <w:uiPriority w:val="99"/>
    <w:rsid w:val="00564BF6"/>
    <w:rPr>
      <w:rFonts w:ascii="Wingdings" w:hAnsi="Wingdings"/>
    </w:rPr>
  </w:style>
  <w:style w:type="character" w:customStyle="1" w:styleId="WW8Num12z3">
    <w:name w:val="WW8Num12z3"/>
    <w:uiPriority w:val="99"/>
    <w:rsid w:val="00564BF6"/>
    <w:rPr>
      <w:rFonts w:ascii="Symbol" w:hAnsi="Symbol"/>
    </w:rPr>
  </w:style>
  <w:style w:type="character" w:customStyle="1" w:styleId="WW8Num21z0">
    <w:name w:val="WW8Num21z0"/>
    <w:uiPriority w:val="99"/>
    <w:rsid w:val="00564BF6"/>
    <w:rPr>
      <w:rFonts w:ascii="Times New Roman" w:eastAsia="Times New Roman" w:hAnsi="Times New Roman" w:cs="Times New Roman"/>
      <w:b/>
      <w:bCs w:val="0"/>
      <w:i w:val="0"/>
      <w:iCs w:val="0"/>
      <w:caps w:val="0"/>
      <w:smallCaps w:val="0"/>
      <w:dstrike/>
      <w:vanish w:val="0"/>
      <w:color w:val="000000"/>
      <w:spacing w:val="0"/>
      <w:kern w:val="1"/>
      <w:position w:val="0"/>
      <w:sz w:val="20"/>
      <w:u w:val="none"/>
      <w:vertAlign w:val="baseline"/>
      <w:em w:val="none"/>
    </w:rPr>
  </w:style>
  <w:style w:type="character" w:customStyle="1" w:styleId="WW8Num21z1">
    <w:name w:val="WW8Num21z1"/>
    <w:uiPriority w:val="99"/>
    <w:rsid w:val="00564BF6"/>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21z2">
    <w:name w:val="WW8Num21z2"/>
    <w:uiPriority w:val="99"/>
    <w:rsid w:val="00564BF6"/>
    <w:rPr>
      <w:b w:val="0"/>
      <w:bCs w:val="0"/>
      <w:iCs w:val="0"/>
      <w:sz w:val="28"/>
      <w:szCs w:val="28"/>
    </w:rPr>
  </w:style>
  <w:style w:type="character" w:customStyle="1" w:styleId="WW8Num21z3">
    <w:name w:val="WW8Num21z3"/>
    <w:uiPriority w:val="99"/>
    <w:rsid w:val="00564BF6"/>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21z5">
    <w:name w:val="WW8Num21z5"/>
    <w:uiPriority w:val="99"/>
    <w:rsid w:val="00564BF6"/>
    <w:rPr>
      <w:rFonts w:ascii="Symbol" w:hAnsi="Symbol"/>
    </w:rPr>
  </w:style>
  <w:style w:type="character" w:customStyle="1" w:styleId="WW8Num23z0">
    <w:name w:val="WW8Num23z0"/>
    <w:uiPriority w:val="99"/>
    <w:rsid w:val="00564BF6"/>
    <w:rPr>
      <w:rFonts w:ascii="Courier New" w:hAnsi="Courier New"/>
    </w:rPr>
  </w:style>
  <w:style w:type="character" w:customStyle="1" w:styleId="WW8Num23z1">
    <w:name w:val="WW8Num23z1"/>
    <w:uiPriority w:val="99"/>
    <w:rsid w:val="00564BF6"/>
    <w:rPr>
      <w:rFonts w:ascii="Courier New" w:hAnsi="Courier New" w:cs="Courier New"/>
    </w:rPr>
  </w:style>
  <w:style w:type="character" w:customStyle="1" w:styleId="WW8Num23z2">
    <w:name w:val="WW8Num23z2"/>
    <w:uiPriority w:val="99"/>
    <w:rsid w:val="00564BF6"/>
    <w:rPr>
      <w:rFonts w:ascii="Wingdings" w:hAnsi="Wingdings"/>
    </w:rPr>
  </w:style>
  <w:style w:type="character" w:customStyle="1" w:styleId="WW8Num23z3">
    <w:name w:val="WW8Num23z3"/>
    <w:uiPriority w:val="99"/>
    <w:rsid w:val="00564BF6"/>
    <w:rPr>
      <w:rFonts w:ascii="Symbol" w:hAnsi="Symbol"/>
    </w:rPr>
  </w:style>
  <w:style w:type="character" w:customStyle="1" w:styleId="WW8Num35z0">
    <w:name w:val="WW8Num35z0"/>
    <w:uiPriority w:val="99"/>
    <w:rsid w:val="00564BF6"/>
    <w:rPr>
      <w:b w:val="0"/>
      <w:i w:val="0"/>
    </w:rPr>
  </w:style>
  <w:style w:type="character" w:customStyle="1" w:styleId="WW-">
    <w:name w:val="WW-Символ сноски"/>
    <w:uiPriority w:val="99"/>
    <w:rsid w:val="00564BF6"/>
    <w:rPr>
      <w:rFonts w:ascii="Times New Roman" w:hAnsi="Times New Roman"/>
      <w:vertAlign w:val="superscript"/>
    </w:rPr>
  </w:style>
  <w:style w:type="character" w:customStyle="1" w:styleId="1fff4">
    <w:name w:val="Знак примечания1"/>
    <w:uiPriority w:val="99"/>
    <w:rsid w:val="00564BF6"/>
    <w:rPr>
      <w:sz w:val="16"/>
      <w:szCs w:val="16"/>
    </w:rPr>
  </w:style>
  <w:style w:type="character" w:customStyle="1" w:styleId="WW-0">
    <w:name w:val="WW-Символы концевой сноски"/>
    <w:uiPriority w:val="99"/>
    <w:rsid w:val="00564BF6"/>
    <w:rPr>
      <w:vertAlign w:val="superscript"/>
    </w:rPr>
  </w:style>
  <w:style w:type="character" w:customStyle="1" w:styleId="ListLabel1">
    <w:name w:val="ListLabel 1"/>
    <w:uiPriority w:val="99"/>
    <w:rsid w:val="00564BF6"/>
    <w:rPr>
      <w:b/>
    </w:rPr>
  </w:style>
  <w:style w:type="character" w:customStyle="1" w:styleId="ListLabel2">
    <w:name w:val="ListLabel 2"/>
    <w:uiPriority w:val="99"/>
    <w:rsid w:val="00564BF6"/>
    <w:rPr>
      <w:rFonts w:cs="Times New Roman"/>
    </w:rPr>
  </w:style>
  <w:style w:type="character" w:customStyle="1" w:styleId="ListLabel3">
    <w:name w:val="ListLabel 3"/>
    <w:uiPriority w:val="99"/>
    <w:rsid w:val="00564BF6"/>
    <w:rPr>
      <w:b w:val="0"/>
      <w:i w:val="0"/>
    </w:rPr>
  </w:style>
  <w:style w:type="character" w:customStyle="1" w:styleId="ListLabel4">
    <w:name w:val="ListLabel 4"/>
    <w:uiPriority w:val="99"/>
    <w:rsid w:val="00564BF6"/>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ListLabel5">
    <w:name w:val="ListLabel 5"/>
    <w:uiPriority w:val="99"/>
    <w:rsid w:val="00564BF6"/>
    <w:rPr>
      <w:b w:val="0"/>
      <w:bCs w:val="0"/>
      <w:iCs w:val="0"/>
      <w:sz w:val="28"/>
      <w:szCs w:val="28"/>
    </w:rPr>
  </w:style>
  <w:style w:type="character" w:customStyle="1" w:styleId="ListLabel6">
    <w:name w:val="ListLabel 6"/>
    <w:uiPriority w:val="99"/>
    <w:rsid w:val="00564BF6"/>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ListLabel7">
    <w:name w:val="ListLabel 7"/>
    <w:uiPriority w:val="99"/>
    <w:rsid w:val="00564BF6"/>
    <w:rPr>
      <w:rFonts w:eastAsia="Times New Roman" w:cs="Times New Roman"/>
      <w:b/>
      <w:bCs w:val="0"/>
      <w:i w:val="0"/>
      <w:iCs w:val="0"/>
      <w:caps w:val="0"/>
      <w:smallCaps w:val="0"/>
      <w:dstrike/>
      <w:vanish w:val="0"/>
      <w:color w:val="000000"/>
      <w:spacing w:val="0"/>
      <w:kern w:val="1"/>
      <w:position w:val="0"/>
      <w:sz w:val="20"/>
      <w:u w:val="none"/>
      <w:vertAlign w:val="baseline"/>
      <w:em w:val="none"/>
    </w:rPr>
  </w:style>
  <w:style w:type="character" w:customStyle="1" w:styleId="ListLabel8">
    <w:name w:val="ListLabel 8"/>
    <w:uiPriority w:val="99"/>
    <w:rsid w:val="00564BF6"/>
    <w:rPr>
      <w:caps w:val="0"/>
      <w:smallCaps w:val="0"/>
      <w:dstrike/>
      <w:vanish w:val="0"/>
      <w:color w:val="00000A"/>
      <w:spacing w:val="0"/>
      <w:w w:val="100"/>
      <w:kern w:val="1"/>
      <w:position w:val="0"/>
      <w:sz w:val="20"/>
      <w:u w:val="none"/>
      <w:vertAlign w:val="baseline"/>
    </w:rPr>
  </w:style>
  <w:style w:type="character" w:customStyle="1" w:styleId="ListLabel9">
    <w:name w:val="ListLabel 9"/>
    <w:uiPriority w:val="99"/>
    <w:rsid w:val="00564BF6"/>
    <w:rPr>
      <w:sz w:val="40"/>
      <w:szCs w:val="40"/>
    </w:rPr>
  </w:style>
  <w:style w:type="paragraph" w:customStyle="1" w:styleId="4b">
    <w:name w:val="Название4"/>
    <w:basedOn w:val="a8"/>
    <w:uiPriority w:val="99"/>
    <w:qFormat/>
    <w:rsid w:val="00564BF6"/>
    <w:pPr>
      <w:suppressLineNumbers/>
      <w:suppressAutoHyphens/>
      <w:spacing w:before="120" w:after="120" w:line="240" w:lineRule="auto"/>
      <w:jc w:val="both"/>
    </w:pPr>
    <w:rPr>
      <w:rFonts w:ascii="Arial" w:eastAsia="Arial" w:hAnsi="Arial" w:cs="Mangal"/>
      <w:i/>
      <w:iCs/>
      <w:kern w:val="1"/>
      <w:sz w:val="20"/>
      <w:szCs w:val="24"/>
      <w:lang w:eastAsia="hi-IN" w:bidi="hi-IN"/>
    </w:rPr>
  </w:style>
  <w:style w:type="paragraph" w:customStyle="1" w:styleId="4c">
    <w:name w:val="Указатель4"/>
    <w:basedOn w:val="a8"/>
    <w:uiPriority w:val="99"/>
    <w:qFormat/>
    <w:rsid w:val="00564BF6"/>
    <w:pPr>
      <w:suppressLineNumbers/>
      <w:suppressAutoHyphens/>
      <w:spacing w:before="100" w:after="100" w:line="240" w:lineRule="auto"/>
      <w:jc w:val="both"/>
    </w:pPr>
    <w:rPr>
      <w:rFonts w:ascii="Arial" w:eastAsia="Arial" w:hAnsi="Arial" w:cs="Mangal"/>
      <w:kern w:val="1"/>
      <w:sz w:val="24"/>
      <w:szCs w:val="24"/>
      <w:lang w:eastAsia="hi-IN" w:bidi="hi-IN"/>
    </w:rPr>
  </w:style>
  <w:style w:type="paragraph" w:customStyle="1" w:styleId="3f7">
    <w:name w:val="Название3"/>
    <w:basedOn w:val="a8"/>
    <w:uiPriority w:val="99"/>
    <w:qFormat/>
    <w:rsid w:val="00564BF6"/>
    <w:pPr>
      <w:suppressLineNumbers/>
      <w:suppressAutoHyphens/>
      <w:spacing w:before="120" w:after="120" w:line="240" w:lineRule="auto"/>
      <w:jc w:val="both"/>
    </w:pPr>
    <w:rPr>
      <w:rFonts w:ascii="Arial" w:eastAsia="Arial" w:hAnsi="Arial" w:cs="Mangal"/>
      <w:i/>
      <w:iCs/>
      <w:kern w:val="1"/>
      <w:sz w:val="20"/>
      <w:szCs w:val="24"/>
      <w:lang w:eastAsia="hi-IN" w:bidi="hi-IN"/>
    </w:rPr>
  </w:style>
  <w:style w:type="paragraph" w:customStyle="1" w:styleId="3f8">
    <w:name w:val="Указатель3"/>
    <w:basedOn w:val="a8"/>
    <w:uiPriority w:val="99"/>
    <w:qFormat/>
    <w:rsid w:val="00564BF6"/>
    <w:pPr>
      <w:suppressLineNumbers/>
      <w:suppressAutoHyphens/>
      <w:spacing w:before="100" w:after="100" w:line="240" w:lineRule="auto"/>
      <w:jc w:val="both"/>
    </w:pPr>
    <w:rPr>
      <w:rFonts w:ascii="Arial" w:eastAsia="Arial" w:hAnsi="Arial" w:cs="Mangal"/>
      <w:kern w:val="1"/>
      <w:sz w:val="24"/>
      <w:szCs w:val="24"/>
      <w:lang w:eastAsia="hi-IN" w:bidi="hi-IN"/>
    </w:rPr>
  </w:style>
  <w:style w:type="paragraph" w:customStyle="1" w:styleId="2ff6">
    <w:name w:val="Название2"/>
    <w:basedOn w:val="a8"/>
    <w:uiPriority w:val="99"/>
    <w:qFormat/>
    <w:rsid w:val="00564BF6"/>
    <w:pPr>
      <w:suppressLineNumbers/>
      <w:suppressAutoHyphens/>
      <w:spacing w:before="120" w:after="120" w:line="240" w:lineRule="auto"/>
      <w:jc w:val="both"/>
    </w:pPr>
    <w:rPr>
      <w:rFonts w:ascii="Arial" w:eastAsia="Arial" w:hAnsi="Arial" w:cs="Mangal"/>
      <w:i/>
      <w:iCs/>
      <w:kern w:val="1"/>
      <w:sz w:val="20"/>
      <w:szCs w:val="24"/>
      <w:lang w:eastAsia="hi-IN" w:bidi="hi-IN"/>
    </w:rPr>
  </w:style>
  <w:style w:type="paragraph" w:customStyle="1" w:styleId="2ff7">
    <w:name w:val="Указатель2"/>
    <w:basedOn w:val="a8"/>
    <w:uiPriority w:val="99"/>
    <w:qFormat/>
    <w:rsid w:val="00564BF6"/>
    <w:pPr>
      <w:suppressLineNumbers/>
      <w:suppressAutoHyphens/>
      <w:spacing w:before="100" w:after="100" w:line="240" w:lineRule="auto"/>
      <w:jc w:val="both"/>
    </w:pPr>
    <w:rPr>
      <w:rFonts w:ascii="Arial" w:eastAsia="Arial" w:hAnsi="Arial" w:cs="Mangal"/>
      <w:kern w:val="1"/>
      <w:sz w:val="24"/>
      <w:szCs w:val="24"/>
      <w:lang w:eastAsia="hi-IN" w:bidi="hi-IN"/>
    </w:rPr>
  </w:style>
  <w:style w:type="paragraph" w:customStyle="1" w:styleId="232">
    <w:name w:val="Основной текст 23"/>
    <w:basedOn w:val="a8"/>
    <w:uiPriority w:val="99"/>
    <w:qFormat/>
    <w:rsid w:val="00564BF6"/>
    <w:pPr>
      <w:tabs>
        <w:tab w:val="left" w:pos="567"/>
      </w:tabs>
      <w:suppressAutoHyphens/>
      <w:spacing w:before="100" w:after="100" w:line="240" w:lineRule="auto"/>
      <w:ind w:left="567" w:hanging="567"/>
      <w:jc w:val="both"/>
    </w:pPr>
    <w:rPr>
      <w:rFonts w:ascii="Arial" w:eastAsia="Arial" w:hAnsi="Arial" w:cs="Mangal"/>
      <w:kern w:val="1"/>
      <w:sz w:val="24"/>
      <w:szCs w:val="20"/>
      <w:lang w:eastAsia="hi-IN" w:bidi="hi-IN"/>
    </w:rPr>
  </w:style>
  <w:style w:type="paragraph" w:customStyle="1" w:styleId="2ff8">
    <w:name w:val="Маркированный список2"/>
    <w:basedOn w:val="a8"/>
    <w:uiPriority w:val="99"/>
    <w:qFormat/>
    <w:rsid w:val="00564BF6"/>
    <w:pPr>
      <w:widowControl w:val="0"/>
      <w:suppressAutoHyphens/>
      <w:spacing w:before="100" w:after="100" w:line="240" w:lineRule="auto"/>
      <w:jc w:val="both"/>
    </w:pPr>
    <w:rPr>
      <w:rFonts w:ascii="Arial" w:eastAsia="Arial" w:hAnsi="Arial" w:cs="Mangal"/>
      <w:kern w:val="1"/>
      <w:sz w:val="24"/>
      <w:szCs w:val="24"/>
      <w:lang w:eastAsia="hi-IN" w:bidi="hi-IN"/>
    </w:rPr>
  </w:style>
  <w:style w:type="paragraph" w:customStyle="1" w:styleId="224">
    <w:name w:val="Маркированный список 22"/>
    <w:basedOn w:val="a8"/>
    <w:uiPriority w:val="99"/>
    <w:qFormat/>
    <w:rsid w:val="00564BF6"/>
    <w:pPr>
      <w:tabs>
        <w:tab w:val="left" w:pos="643"/>
      </w:tabs>
      <w:suppressAutoHyphens/>
      <w:spacing w:before="100" w:after="100" w:line="240" w:lineRule="auto"/>
      <w:ind w:left="643" w:hanging="360"/>
      <w:jc w:val="both"/>
    </w:pPr>
    <w:rPr>
      <w:rFonts w:ascii="Arial" w:eastAsia="Arial" w:hAnsi="Arial" w:cs="Mangal"/>
      <w:kern w:val="1"/>
      <w:sz w:val="24"/>
      <w:szCs w:val="20"/>
      <w:lang w:eastAsia="hi-IN" w:bidi="hi-IN"/>
    </w:rPr>
  </w:style>
  <w:style w:type="paragraph" w:customStyle="1" w:styleId="321">
    <w:name w:val="Маркированный список 32"/>
    <w:basedOn w:val="a8"/>
    <w:uiPriority w:val="99"/>
    <w:qFormat/>
    <w:rsid w:val="00564BF6"/>
    <w:pPr>
      <w:tabs>
        <w:tab w:val="left" w:pos="926"/>
      </w:tabs>
      <w:suppressAutoHyphens/>
      <w:spacing w:before="100" w:after="100" w:line="240" w:lineRule="auto"/>
      <w:ind w:left="926" w:hanging="360"/>
      <w:jc w:val="both"/>
    </w:pPr>
    <w:rPr>
      <w:rFonts w:ascii="Arial" w:eastAsia="Arial" w:hAnsi="Arial" w:cs="Mangal"/>
      <w:kern w:val="1"/>
      <w:sz w:val="24"/>
      <w:szCs w:val="20"/>
      <w:lang w:eastAsia="hi-IN" w:bidi="hi-IN"/>
    </w:rPr>
  </w:style>
  <w:style w:type="paragraph" w:customStyle="1" w:styleId="420">
    <w:name w:val="Маркированный список 42"/>
    <w:basedOn w:val="a8"/>
    <w:uiPriority w:val="99"/>
    <w:qFormat/>
    <w:rsid w:val="00564BF6"/>
    <w:pPr>
      <w:tabs>
        <w:tab w:val="left" w:pos="1209"/>
      </w:tabs>
      <w:suppressAutoHyphens/>
      <w:spacing w:before="100" w:after="100" w:line="240" w:lineRule="auto"/>
      <w:ind w:left="1209" w:hanging="360"/>
      <w:jc w:val="both"/>
    </w:pPr>
    <w:rPr>
      <w:rFonts w:ascii="Arial" w:eastAsia="Arial" w:hAnsi="Arial" w:cs="Mangal"/>
      <w:kern w:val="1"/>
      <w:sz w:val="24"/>
      <w:szCs w:val="20"/>
      <w:lang w:eastAsia="hi-IN" w:bidi="hi-IN"/>
    </w:rPr>
  </w:style>
  <w:style w:type="paragraph" w:customStyle="1" w:styleId="520">
    <w:name w:val="Маркированный список 52"/>
    <w:basedOn w:val="a8"/>
    <w:uiPriority w:val="99"/>
    <w:qFormat/>
    <w:rsid w:val="00564BF6"/>
    <w:pPr>
      <w:tabs>
        <w:tab w:val="left" w:pos="1492"/>
      </w:tabs>
      <w:suppressAutoHyphens/>
      <w:spacing w:before="100" w:after="100" w:line="240" w:lineRule="auto"/>
      <w:ind w:left="1492" w:hanging="360"/>
      <w:jc w:val="both"/>
    </w:pPr>
    <w:rPr>
      <w:rFonts w:ascii="Arial" w:eastAsia="Arial" w:hAnsi="Arial" w:cs="Mangal"/>
      <w:kern w:val="1"/>
      <w:sz w:val="24"/>
      <w:szCs w:val="20"/>
      <w:lang w:eastAsia="hi-IN" w:bidi="hi-IN"/>
    </w:rPr>
  </w:style>
  <w:style w:type="paragraph" w:customStyle="1" w:styleId="2ff9">
    <w:name w:val="Нумерованный список2"/>
    <w:basedOn w:val="a8"/>
    <w:uiPriority w:val="99"/>
    <w:qFormat/>
    <w:rsid w:val="00564BF6"/>
    <w:pPr>
      <w:tabs>
        <w:tab w:val="left" w:pos="360"/>
      </w:tabs>
      <w:suppressAutoHyphens/>
      <w:spacing w:before="100" w:after="100" w:line="240" w:lineRule="auto"/>
      <w:ind w:left="360" w:hanging="360"/>
      <w:jc w:val="both"/>
    </w:pPr>
    <w:rPr>
      <w:rFonts w:ascii="Arial" w:eastAsia="Arial" w:hAnsi="Arial" w:cs="Mangal"/>
      <w:kern w:val="1"/>
      <w:sz w:val="24"/>
      <w:szCs w:val="20"/>
      <w:lang w:eastAsia="hi-IN" w:bidi="hi-IN"/>
    </w:rPr>
  </w:style>
  <w:style w:type="paragraph" w:customStyle="1" w:styleId="225">
    <w:name w:val="Нумерованный список 22"/>
    <w:basedOn w:val="a8"/>
    <w:uiPriority w:val="99"/>
    <w:qFormat/>
    <w:rsid w:val="00564BF6"/>
    <w:pPr>
      <w:tabs>
        <w:tab w:val="left" w:pos="643"/>
      </w:tabs>
      <w:suppressAutoHyphens/>
      <w:spacing w:before="100" w:after="100" w:line="240" w:lineRule="auto"/>
      <w:ind w:left="643" w:hanging="360"/>
      <w:jc w:val="both"/>
    </w:pPr>
    <w:rPr>
      <w:rFonts w:ascii="Arial" w:eastAsia="Arial" w:hAnsi="Arial" w:cs="Mangal"/>
      <w:kern w:val="1"/>
      <w:sz w:val="24"/>
      <w:szCs w:val="20"/>
      <w:lang w:eastAsia="hi-IN" w:bidi="hi-IN"/>
    </w:rPr>
  </w:style>
  <w:style w:type="paragraph" w:customStyle="1" w:styleId="322">
    <w:name w:val="Нумерованный список 32"/>
    <w:basedOn w:val="a8"/>
    <w:uiPriority w:val="99"/>
    <w:qFormat/>
    <w:rsid w:val="00564BF6"/>
    <w:pPr>
      <w:tabs>
        <w:tab w:val="left" w:pos="926"/>
      </w:tabs>
      <w:suppressAutoHyphens/>
      <w:spacing w:before="100" w:after="100" w:line="240" w:lineRule="auto"/>
      <w:ind w:left="926" w:hanging="360"/>
      <w:jc w:val="both"/>
    </w:pPr>
    <w:rPr>
      <w:rFonts w:ascii="Arial" w:eastAsia="Arial" w:hAnsi="Arial" w:cs="Mangal"/>
      <w:kern w:val="1"/>
      <w:sz w:val="24"/>
      <w:szCs w:val="20"/>
      <w:lang w:eastAsia="hi-IN" w:bidi="hi-IN"/>
    </w:rPr>
  </w:style>
  <w:style w:type="paragraph" w:customStyle="1" w:styleId="421">
    <w:name w:val="Нумерованный список 42"/>
    <w:basedOn w:val="a8"/>
    <w:uiPriority w:val="99"/>
    <w:qFormat/>
    <w:rsid w:val="00564BF6"/>
    <w:pPr>
      <w:tabs>
        <w:tab w:val="left" w:pos="1209"/>
      </w:tabs>
      <w:suppressAutoHyphens/>
      <w:spacing w:before="100" w:after="100" w:line="240" w:lineRule="auto"/>
      <w:ind w:left="1209" w:hanging="360"/>
      <w:jc w:val="both"/>
    </w:pPr>
    <w:rPr>
      <w:rFonts w:ascii="Arial" w:eastAsia="Arial" w:hAnsi="Arial" w:cs="Mangal"/>
      <w:kern w:val="1"/>
      <w:sz w:val="24"/>
      <w:szCs w:val="20"/>
      <w:lang w:eastAsia="hi-IN" w:bidi="hi-IN"/>
    </w:rPr>
  </w:style>
  <w:style w:type="paragraph" w:customStyle="1" w:styleId="521">
    <w:name w:val="Нумерованный список 52"/>
    <w:basedOn w:val="a8"/>
    <w:uiPriority w:val="99"/>
    <w:qFormat/>
    <w:rsid w:val="00564BF6"/>
    <w:pPr>
      <w:tabs>
        <w:tab w:val="left" w:pos="1492"/>
      </w:tabs>
      <w:suppressAutoHyphens/>
      <w:spacing w:before="100" w:after="100" w:line="240" w:lineRule="auto"/>
      <w:ind w:left="1492" w:hanging="360"/>
      <w:jc w:val="both"/>
    </w:pPr>
    <w:rPr>
      <w:rFonts w:ascii="Arial" w:eastAsia="Arial" w:hAnsi="Arial" w:cs="Mangal"/>
      <w:kern w:val="1"/>
      <w:sz w:val="24"/>
      <w:szCs w:val="20"/>
      <w:lang w:eastAsia="hi-IN" w:bidi="hi-IN"/>
    </w:rPr>
  </w:style>
  <w:style w:type="paragraph" w:customStyle="1" w:styleId="2ffa">
    <w:name w:val="Дата2"/>
    <w:basedOn w:val="a8"/>
    <w:uiPriority w:val="99"/>
    <w:qFormat/>
    <w:rsid w:val="00564BF6"/>
    <w:pPr>
      <w:suppressAutoHyphens/>
      <w:spacing w:before="100" w:after="100" w:line="240" w:lineRule="auto"/>
      <w:jc w:val="both"/>
    </w:pPr>
    <w:rPr>
      <w:rFonts w:ascii="Arial" w:eastAsia="Arial" w:hAnsi="Arial" w:cs="Mangal"/>
      <w:kern w:val="1"/>
      <w:sz w:val="24"/>
      <w:szCs w:val="20"/>
      <w:lang w:eastAsia="hi-IN" w:bidi="hi-IN"/>
    </w:rPr>
  </w:style>
  <w:style w:type="paragraph" w:customStyle="1" w:styleId="233">
    <w:name w:val="Основной текст с отступом 23"/>
    <w:basedOn w:val="a8"/>
    <w:uiPriority w:val="99"/>
    <w:qFormat/>
    <w:rsid w:val="00564BF6"/>
    <w:pPr>
      <w:suppressAutoHyphens/>
      <w:spacing w:after="120" w:line="480" w:lineRule="auto"/>
      <w:ind w:left="283"/>
      <w:jc w:val="both"/>
    </w:pPr>
    <w:rPr>
      <w:rFonts w:ascii="Arial" w:eastAsia="Arial" w:hAnsi="Arial" w:cs="Mangal"/>
      <w:kern w:val="1"/>
      <w:sz w:val="24"/>
      <w:szCs w:val="20"/>
      <w:lang w:eastAsia="hi-IN" w:bidi="hi-IN"/>
    </w:rPr>
  </w:style>
  <w:style w:type="paragraph" w:customStyle="1" w:styleId="323">
    <w:name w:val="Основной текст с отступом 32"/>
    <w:basedOn w:val="a8"/>
    <w:uiPriority w:val="99"/>
    <w:qFormat/>
    <w:rsid w:val="00564BF6"/>
    <w:pPr>
      <w:suppressAutoHyphens/>
      <w:spacing w:after="120" w:line="240" w:lineRule="auto"/>
      <w:ind w:left="283"/>
      <w:jc w:val="both"/>
    </w:pPr>
    <w:rPr>
      <w:rFonts w:ascii="Arial" w:eastAsia="Arial" w:hAnsi="Arial" w:cs="Mangal"/>
      <w:kern w:val="1"/>
      <w:sz w:val="16"/>
      <w:szCs w:val="20"/>
      <w:lang w:eastAsia="hi-IN" w:bidi="hi-IN"/>
    </w:rPr>
  </w:style>
  <w:style w:type="paragraph" w:customStyle="1" w:styleId="2ffb">
    <w:name w:val="Цитата2"/>
    <w:basedOn w:val="a8"/>
    <w:uiPriority w:val="99"/>
    <w:qFormat/>
    <w:rsid w:val="00564BF6"/>
    <w:pPr>
      <w:suppressAutoHyphens/>
      <w:spacing w:after="120" w:line="240" w:lineRule="auto"/>
      <w:ind w:left="1440" w:right="1440"/>
      <w:jc w:val="both"/>
    </w:pPr>
    <w:rPr>
      <w:rFonts w:ascii="Arial" w:eastAsia="Arial" w:hAnsi="Arial" w:cs="Mangal"/>
      <w:kern w:val="1"/>
      <w:sz w:val="24"/>
      <w:szCs w:val="20"/>
      <w:lang w:eastAsia="hi-IN" w:bidi="hi-IN"/>
    </w:rPr>
  </w:style>
  <w:style w:type="paragraph" w:customStyle="1" w:styleId="1fff5">
    <w:name w:val="Текст сноски1"/>
    <w:basedOn w:val="a8"/>
    <w:uiPriority w:val="99"/>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324">
    <w:name w:val="Основной текст 32"/>
    <w:basedOn w:val="a8"/>
    <w:uiPriority w:val="99"/>
    <w:qFormat/>
    <w:rsid w:val="00564BF6"/>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Arial" w:eastAsia="Arial" w:hAnsi="Arial" w:cs="Mangal"/>
      <w:b/>
      <w:i/>
      <w:kern w:val="1"/>
      <w:szCs w:val="24"/>
      <w:lang w:eastAsia="hi-IN" w:bidi="hi-IN"/>
    </w:rPr>
  </w:style>
  <w:style w:type="paragraph" w:customStyle="1" w:styleId="2ffc">
    <w:name w:val="Текст2"/>
    <w:basedOn w:val="a8"/>
    <w:uiPriority w:val="99"/>
    <w:qFormat/>
    <w:rsid w:val="00564BF6"/>
    <w:pPr>
      <w:suppressAutoHyphens/>
      <w:spacing w:after="0" w:line="240" w:lineRule="auto"/>
    </w:pPr>
    <w:rPr>
      <w:rFonts w:ascii="Courier New" w:eastAsia="Arial" w:hAnsi="Courier New" w:cs="Courier New"/>
      <w:kern w:val="1"/>
      <w:sz w:val="20"/>
      <w:szCs w:val="20"/>
      <w:lang w:eastAsia="hi-IN" w:bidi="hi-IN"/>
    </w:rPr>
  </w:style>
  <w:style w:type="paragraph" w:customStyle="1" w:styleId="HTML18">
    <w:name w:val="Адрес HTML1"/>
    <w:basedOn w:val="a8"/>
    <w:uiPriority w:val="99"/>
    <w:qFormat/>
    <w:rsid w:val="00564BF6"/>
    <w:pPr>
      <w:suppressAutoHyphens/>
      <w:spacing w:before="100" w:after="100" w:line="240" w:lineRule="auto"/>
      <w:jc w:val="both"/>
    </w:pPr>
    <w:rPr>
      <w:rFonts w:ascii="Arial" w:eastAsia="Arial" w:hAnsi="Arial" w:cs="Mangal"/>
      <w:i/>
      <w:iCs/>
      <w:kern w:val="1"/>
      <w:sz w:val="24"/>
      <w:szCs w:val="24"/>
      <w:lang w:eastAsia="hi-IN" w:bidi="hi-IN"/>
    </w:rPr>
  </w:style>
  <w:style w:type="paragraph" w:customStyle="1" w:styleId="1fff6">
    <w:name w:val="Адрес на конверте1"/>
    <w:basedOn w:val="a8"/>
    <w:uiPriority w:val="99"/>
    <w:qFormat/>
    <w:rsid w:val="00564BF6"/>
    <w:pPr>
      <w:suppressAutoHyphens/>
      <w:spacing w:before="100" w:after="100" w:line="240" w:lineRule="auto"/>
      <w:ind w:left="2880"/>
      <w:jc w:val="both"/>
    </w:pPr>
    <w:rPr>
      <w:rFonts w:ascii="Arial" w:eastAsia="Arial" w:hAnsi="Arial" w:cs="Arial"/>
      <w:kern w:val="1"/>
      <w:sz w:val="24"/>
      <w:szCs w:val="24"/>
      <w:lang w:eastAsia="hi-IN" w:bidi="hi-IN"/>
    </w:rPr>
  </w:style>
  <w:style w:type="paragraph" w:customStyle="1" w:styleId="2ffd">
    <w:name w:val="Заголовок записки2"/>
    <w:basedOn w:val="a8"/>
    <w:uiPriority w:val="99"/>
    <w:qFormat/>
    <w:rsid w:val="00564BF6"/>
    <w:pPr>
      <w:suppressAutoHyphens/>
      <w:spacing w:before="100" w:after="100" w:line="240" w:lineRule="auto"/>
      <w:jc w:val="both"/>
    </w:pPr>
    <w:rPr>
      <w:rFonts w:ascii="Arial" w:eastAsia="Arial" w:hAnsi="Arial" w:cs="Mangal"/>
      <w:kern w:val="1"/>
      <w:sz w:val="24"/>
      <w:szCs w:val="24"/>
      <w:lang w:eastAsia="hi-IN" w:bidi="hi-IN"/>
    </w:rPr>
  </w:style>
  <w:style w:type="paragraph" w:customStyle="1" w:styleId="2ffe">
    <w:name w:val="Красная строка2"/>
    <w:basedOn w:val="a9"/>
    <w:uiPriority w:val="99"/>
    <w:qFormat/>
    <w:rsid w:val="00564BF6"/>
    <w:pPr>
      <w:suppressAutoHyphens/>
      <w:ind w:firstLine="210"/>
    </w:pPr>
    <w:rPr>
      <w:rFonts w:ascii="Arial" w:eastAsia="Arial" w:hAnsi="Arial" w:cs="Mangal"/>
      <w:kern w:val="1"/>
      <w:lang w:eastAsia="hi-IN" w:bidi="hi-IN"/>
    </w:rPr>
  </w:style>
  <w:style w:type="paragraph" w:customStyle="1" w:styleId="226">
    <w:name w:val="Красная строка 22"/>
    <w:basedOn w:val="af5"/>
    <w:uiPriority w:val="99"/>
    <w:qFormat/>
    <w:rsid w:val="00564BF6"/>
    <w:pPr>
      <w:suppressAutoHyphens/>
      <w:ind w:firstLine="210"/>
      <w:jc w:val="both"/>
    </w:pPr>
    <w:rPr>
      <w:rFonts w:ascii="Arial" w:eastAsia="Arial" w:hAnsi="Arial" w:cs="Mangal"/>
      <w:noProof w:val="0"/>
      <w:kern w:val="1"/>
      <w:lang w:eastAsia="hi-IN" w:bidi="hi-IN"/>
    </w:rPr>
  </w:style>
  <w:style w:type="paragraph" w:customStyle="1" w:styleId="219">
    <w:name w:val="Обратный адрес 21"/>
    <w:basedOn w:val="a8"/>
    <w:uiPriority w:val="99"/>
    <w:qFormat/>
    <w:rsid w:val="00564BF6"/>
    <w:pPr>
      <w:suppressAutoHyphens/>
      <w:spacing w:before="100" w:after="100" w:line="240" w:lineRule="auto"/>
      <w:jc w:val="both"/>
    </w:pPr>
    <w:rPr>
      <w:rFonts w:ascii="Arial" w:eastAsia="Arial" w:hAnsi="Arial" w:cs="Arial"/>
      <w:kern w:val="1"/>
      <w:sz w:val="20"/>
      <w:szCs w:val="20"/>
      <w:lang w:eastAsia="hi-IN" w:bidi="hi-IN"/>
    </w:rPr>
  </w:style>
  <w:style w:type="paragraph" w:customStyle="1" w:styleId="2fff">
    <w:name w:val="Обычный отступ2"/>
    <w:basedOn w:val="a8"/>
    <w:uiPriority w:val="99"/>
    <w:qFormat/>
    <w:rsid w:val="00564BF6"/>
    <w:pPr>
      <w:suppressAutoHyphens/>
      <w:spacing w:before="100" w:after="100" w:line="240" w:lineRule="auto"/>
      <w:ind w:left="708"/>
      <w:jc w:val="both"/>
    </w:pPr>
    <w:rPr>
      <w:rFonts w:ascii="Arial" w:eastAsia="Arial" w:hAnsi="Arial" w:cs="Mangal"/>
      <w:kern w:val="1"/>
      <w:sz w:val="24"/>
      <w:szCs w:val="24"/>
      <w:lang w:eastAsia="hi-IN" w:bidi="hi-IN"/>
    </w:rPr>
  </w:style>
  <w:style w:type="paragraph" w:customStyle="1" w:styleId="2fff0">
    <w:name w:val="Приветствие2"/>
    <w:basedOn w:val="a8"/>
    <w:uiPriority w:val="99"/>
    <w:qFormat/>
    <w:rsid w:val="00564BF6"/>
    <w:pPr>
      <w:suppressAutoHyphens/>
      <w:spacing w:before="100" w:after="100" w:line="240" w:lineRule="auto"/>
      <w:jc w:val="both"/>
    </w:pPr>
    <w:rPr>
      <w:rFonts w:ascii="Arial" w:eastAsia="Arial" w:hAnsi="Arial" w:cs="Mangal"/>
      <w:kern w:val="1"/>
      <w:sz w:val="24"/>
      <w:szCs w:val="24"/>
      <w:lang w:eastAsia="hi-IN" w:bidi="hi-IN"/>
    </w:rPr>
  </w:style>
  <w:style w:type="paragraph" w:customStyle="1" w:styleId="2fff1">
    <w:name w:val="Продолжение списка2"/>
    <w:basedOn w:val="a8"/>
    <w:uiPriority w:val="99"/>
    <w:qFormat/>
    <w:rsid w:val="00564BF6"/>
    <w:pPr>
      <w:suppressAutoHyphens/>
      <w:spacing w:after="120" w:line="240" w:lineRule="auto"/>
      <w:ind w:left="283"/>
      <w:jc w:val="both"/>
    </w:pPr>
    <w:rPr>
      <w:rFonts w:ascii="Arial" w:eastAsia="Arial" w:hAnsi="Arial" w:cs="Mangal"/>
      <w:kern w:val="1"/>
      <w:sz w:val="24"/>
      <w:szCs w:val="24"/>
      <w:lang w:eastAsia="hi-IN" w:bidi="hi-IN"/>
    </w:rPr>
  </w:style>
  <w:style w:type="paragraph" w:customStyle="1" w:styleId="227">
    <w:name w:val="Продолжение списка 22"/>
    <w:basedOn w:val="a8"/>
    <w:uiPriority w:val="99"/>
    <w:qFormat/>
    <w:rsid w:val="00564BF6"/>
    <w:pPr>
      <w:suppressAutoHyphens/>
      <w:spacing w:after="120" w:line="240" w:lineRule="auto"/>
      <w:ind w:left="566"/>
      <w:jc w:val="both"/>
    </w:pPr>
    <w:rPr>
      <w:rFonts w:ascii="Arial" w:eastAsia="Arial" w:hAnsi="Arial" w:cs="Mangal"/>
      <w:kern w:val="1"/>
      <w:sz w:val="24"/>
      <w:szCs w:val="24"/>
      <w:lang w:eastAsia="hi-IN" w:bidi="hi-IN"/>
    </w:rPr>
  </w:style>
  <w:style w:type="paragraph" w:customStyle="1" w:styleId="325">
    <w:name w:val="Продолжение списка 32"/>
    <w:basedOn w:val="a8"/>
    <w:uiPriority w:val="99"/>
    <w:qFormat/>
    <w:rsid w:val="00564BF6"/>
    <w:pPr>
      <w:suppressAutoHyphens/>
      <w:spacing w:after="120" w:line="240" w:lineRule="auto"/>
      <w:ind w:left="849"/>
      <w:jc w:val="both"/>
    </w:pPr>
    <w:rPr>
      <w:rFonts w:ascii="Arial" w:eastAsia="Arial" w:hAnsi="Arial" w:cs="Mangal"/>
      <w:kern w:val="1"/>
      <w:sz w:val="24"/>
      <w:szCs w:val="24"/>
      <w:lang w:eastAsia="hi-IN" w:bidi="hi-IN"/>
    </w:rPr>
  </w:style>
  <w:style w:type="paragraph" w:customStyle="1" w:styleId="422">
    <w:name w:val="Продолжение списка 42"/>
    <w:basedOn w:val="a8"/>
    <w:uiPriority w:val="99"/>
    <w:qFormat/>
    <w:rsid w:val="00564BF6"/>
    <w:pPr>
      <w:suppressAutoHyphens/>
      <w:spacing w:after="120" w:line="240" w:lineRule="auto"/>
      <w:ind w:left="1132"/>
      <w:jc w:val="both"/>
    </w:pPr>
    <w:rPr>
      <w:rFonts w:ascii="Arial" w:eastAsia="Arial" w:hAnsi="Arial" w:cs="Mangal"/>
      <w:kern w:val="1"/>
      <w:sz w:val="24"/>
      <w:szCs w:val="24"/>
      <w:lang w:eastAsia="hi-IN" w:bidi="hi-IN"/>
    </w:rPr>
  </w:style>
  <w:style w:type="paragraph" w:customStyle="1" w:styleId="522">
    <w:name w:val="Продолжение списка 52"/>
    <w:basedOn w:val="a8"/>
    <w:uiPriority w:val="99"/>
    <w:qFormat/>
    <w:rsid w:val="00564BF6"/>
    <w:pPr>
      <w:suppressAutoHyphens/>
      <w:spacing w:after="120" w:line="240" w:lineRule="auto"/>
      <w:ind w:left="1415"/>
      <w:jc w:val="both"/>
    </w:pPr>
    <w:rPr>
      <w:rFonts w:ascii="Arial" w:eastAsia="Arial" w:hAnsi="Arial" w:cs="Mangal"/>
      <w:kern w:val="1"/>
      <w:sz w:val="24"/>
      <w:szCs w:val="24"/>
      <w:lang w:eastAsia="hi-IN" w:bidi="hi-IN"/>
    </w:rPr>
  </w:style>
  <w:style w:type="paragraph" w:customStyle="1" w:styleId="2fff2">
    <w:name w:val="Прощание2"/>
    <w:basedOn w:val="a8"/>
    <w:uiPriority w:val="99"/>
    <w:qFormat/>
    <w:rsid w:val="00564BF6"/>
    <w:pPr>
      <w:suppressAutoHyphens/>
      <w:spacing w:before="100" w:after="100" w:line="240" w:lineRule="auto"/>
      <w:ind w:left="4252"/>
      <w:jc w:val="both"/>
    </w:pPr>
    <w:rPr>
      <w:rFonts w:ascii="Arial" w:eastAsia="Arial" w:hAnsi="Arial" w:cs="Mangal"/>
      <w:kern w:val="1"/>
      <w:sz w:val="24"/>
      <w:szCs w:val="24"/>
      <w:lang w:eastAsia="hi-IN" w:bidi="hi-IN"/>
    </w:rPr>
  </w:style>
  <w:style w:type="paragraph" w:customStyle="1" w:styleId="228">
    <w:name w:val="Список 22"/>
    <w:basedOn w:val="a8"/>
    <w:uiPriority w:val="99"/>
    <w:qFormat/>
    <w:rsid w:val="00564BF6"/>
    <w:pPr>
      <w:suppressAutoHyphens/>
      <w:spacing w:before="100" w:after="100" w:line="240" w:lineRule="auto"/>
      <w:ind w:left="566" w:hanging="283"/>
      <w:jc w:val="both"/>
    </w:pPr>
    <w:rPr>
      <w:rFonts w:ascii="Arial" w:eastAsia="Arial" w:hAnsi="Arial" w:cs="Mangal"/>
      <w:kern w:val="1"/>
      <w:sz w:val="24"/>
      <w:szCs w:val="24"/>
      <w:lang w:eastAsia="hi-IN" w:bidi="hi-IN"/>
    </w:rPr>
  </w:style>
  <w:style w:type="paragraph" w:customStyle="1" w:styleId="326">
    <w:name w:val="Список 32"/>
    <w:basedOn w:val="a8"/>
    <w:uiPriority w:val="99"/>
    <w:qFormat/>
    <w:rsid w:val="00564BF6"/>
    <w:pPr>
      <w:suppressAutoHyphens/>
      <w:spacing w:before="100" w:after="100" w:line="240" w:lineRule="auto"/>
      <w:ind w:left="849" w:hanging="283"/>
      <w:jc w:val="both"/>
    </w:pPr>
    <w:rPr>
      <w:rFonts w:ascii="Arial" w:eastAsia="Arial" w:hAnsi="Arial" w:cs="Mangal"/>
      <w:kern w:val="1"/>
      <w:sz w:val="24"/>
      <w:szCs w:val="24"/>
      <w:lang w:eastAsia="hi-IN" w:bidi="hi-IN"/>
    </w:rPr>
  </w:style>
  <w:style w:type="paragraph" w:customStyle="1" w:styleId="423">
    <w:name w:val="Список 42"/>
    <w:basedOn w:val="a8"/>
    <w:uiPriority w:val="99"/>
    <w:qFormat/>
    <w:rsid w:val="00564BF6"/>
    <w:pPr>
      <w:suppressAutoHyphens/>
      <w:spacing w:before="100" w:after="100" w:line="240" w:lineRule="auto"/>
      <w:ind w:left="1132" w:hanging="283"/>
      <w:jc w:val="both"/>
    </w:pPr>
    <w:rPr>
      <w:rFonts w:ascii="Arial" w:eastAsia="Arial" w:hAnsi="Arial" w:cs="Mangal"/>
      <w:kern w:val="1"/>
      <w:sz w:val="24"/>
      <w:szCs w:val="24"/>
      <w:lang w:eastAsia="hi-IN" w:bidi="hi-IN"/>
    </w:rPr>
  </w:style>
  <w:style w:type="paragraph" w:customStyle="1" w:styleId="523">
    <w:name w:val="Список 52"/>
    <w:basedOn w:val="a8"/>
    <w:uiPriority w:val="99"/>
    <w:qFormat/>
    <w:rsid w:val="00564BF6"/>
    <w:pPr>
      <w:suppressAutoHyphens/>
      <w:spacing w:before="100" w:after="100" w:line="240" w:lineRule="auto"/>
      <w:ind w:left="1415" w:hanging="283"/>
      <w:jc w:val="both"/>
    </w:pPr>
    <w:rPr>
      <w:rFonts w:ascii="Arial" w:eastAsia="Arial" w:hAnsi="Arial" w:cs="Mangal"/>
      <w:kern w:val="1"/>
      <w:sz w:val="24"/>
      <w:szCs w:val="24"/>
      <w:lang w:eastAsia="hi-IN" w:bidi="hi-IN"/>
    </w:rPr>
  </w:style>
  <w:style w:type="paragraph" w:customStyle="1" w:styleId="HTML19">
    <w:name w:val="Стандартный HTML1"/>
    <w:basedOn w:val="a8"/>
    <w:uiPriority w:val="99"/>
    <w:qFormat/>
    <w:rsid w:val="00564BF6"/>
    <w:pPr>
      <w:suppressAutoHyphens/>
      <w:spacing w:before="100" w:after="100" w:line="240" w:lineRule="auto"/>
      <w:jc w:val="both"/>
    </w:pPr>
    <w:rPr>
      <w:rFonts w:ascii="Courier New" w:eastAsia="Arial" w:hAnsi="Courier New" w:cs="Courier New"/>
      <w:kern w:val="1"/>
      <w:sz w:val="20"/>
      <w:szCs w:val="20"/>
      <w:lang w:eastAsia="hi-IN" w:bidi="hi-IN"/>
    </w:rPr>
  </w:style>
  <w:style w:type="paragraph" w:customStyle="1" w:styleId="2fff3">
    <w:name w:val="Шапка2"/>
    <w:basedOn w:val="a8"/>
    <w:uiPriority w:val="99"/>
    <w:qFormat/>
    <w:rsid w:val="00564BF6"/>
    <w:pPr>
      <w:pBdr>
        <w:top w:val="single" w:sz="4" w:space="1" w:color="000000"/>
        <w:left w:val="single" w:sz="4" w:space="1" w:color="000000"/>
        <w:bottom w:val="single" w:sz="4" w:space="1" w:color="000000"/>
        <w:right w:val="single" w:sz="4" w:space="1" w:color="000000"/>
      </w:pBdr>
      <w:shd w:val="clear" w:color="auto" w:fill="CCCCCC"/>
      <w:suppressAutoHyphens/>
      <w:spacing w:before="100" w:after="100" w:line="240" w:lineRule="auto"/>
      <w:ind w:left="1134" w:hanging="1134"/>
      <w:jc w:val="both"/>
    </w:pPr>
    <w:rPr>
      <w:rFonts w:ascii="Arial" w:eastAsia="Arial" w:hAnsi="Arial" w:cs="Arial"/>
      <w:kern w:val="1"/>
      <w:sz w:val="24"/>
      <w:szCs w:val="24"/>
      <w:lang w:eastAsia="hi-IN" w:bidi="hi-IN"/>
    </w:rPr>
  </w:style>
  <w:style w:type="paragraph" w:customStyle="1" w:styleId="1fff7">
    <w:name w:val="Электронная подпись1"/>
    <w:basedOn w:val="a8"/>
    <w:uiPriority w:val="99"/>
    <w:qFormat/>
    <w:rsid w:val="00564BF6"/>
    <w:pPr>
      <w:suppressAutoHyphens/>
      <w:spacing w:before="100" w:after="100" w:line="240" w:lineRule="auto"/>
      <w:jc w:val="both"/>
    </w:pPr>
    <w:rPr>
      <w:rFonts w:ascii="Arial" w:eastAsia="Arial" w:hAnsi="Arial" w:cs="Mangal"/>
      <w:kern w:val="1"/>
      <w:sz w:val="24"/>
      <w:szCs w:val="24"/>
      <w:lang w:eastAsia="hi-IN" w:bidi="hi-IN"/>
    </w:rPr>
  </w:style>
  <w:style w:type="paragraph" w:customStyle="1" w:styleId="1fff8">
    <w:name w:val="Текст выноски1"/>
    <w:basedOn w:val="a8"/>
    <w:uiPriority w:val="99"/>
    <w:qFormat/>
    <w:rsid w:val="00564BF6"/>
    <w:pPr>
      <w:suppressAutoHyphens/>
      <w:spacing w:before="100" w:after="100" w:line="240" w:lineRule="auto"/>
      <w:jc w:val="both"/>
    </w:pPr>
    <w:rPr>
      <w:rFonts w:ascii="Tahoma" w:eastAsia="Arial" w:hAnsi="Tahoma" w:cs="Tahoma"/>
      <w:kern w:val="1"/>
      <w:sz w:val="16"/>
      <w:szCs w:val="16"/>
      <w:lang w:eastAsia="hi-IN" w:bidi="hi-IN"/>
    </w:rPr>
  </w:style>
  <w:style w:type="paragraph" w:customStyle="1" w:styleId="2fff4">
    <w:name w:val="Название объекта2"/>
    <w:basedOn w:val="a8"/>
    <w:uiPriority w:val="99"/>
    <w:qFormat/>
    <w:rsid w:val="00564BF6"/>
    <w:pPr>
      <w:suppressAutoHyphens/>
      <w:spacing w:after="0" w:line="240" w:lineRule="auto"/>
    </w:pPr>
    <w:rPr>
      <w:rFonts w:ascii="Arial" w:eastAsia="Arial" w:hAnsi="Arial" w:cs="Mangal"/>
      <w:b/>
      <w:kern w:val="1"/>
      <w:sz w:val="24"/>
      <w:szCs w:val="20"/>
      <w:lang w:eastAsia="hi-IN" w:bidi="hi-IN"/>
    </w:rPr>
  </w:style>
  <w:style w:type="paragraph" w:customStyle="1" w:styleId="z-10">
    <w:name w:val="z-Начало формы1"/>
    <w:basedOn w:val="a8"/>
    <w:uiPriority w:val="99"/>
    <w:qFormat/>
    <w:rsid w:val="00564BF6"/>
    <w:pPr>
      <w:pBdr>
        <w:bottom w:val="single" w:sz="4" w:space="1" w:color="000000"/>
      </w:pBdr>
      <w:suppressAutoHyphens/>
      <w:spacing w:after="0" w:line="240" w:lineRule="auto"/>
      <w:jc w:val="center"/>
    </w:pPr>
    <w:rPr>
      <w:rFonts w:ascii="Arial" w:eastAsia="Arial" w:hAnsi="Arial" w:cs="Arial"/>
      <w:vanish/>
      <w:kern w:val="1"/>
      <w:sz w:val="16"/>
      <w:szCs w:val="16"/>
      <w:lang w:eastAsia="hi-IN" w:bidi="hi-IN"/>
    </w:rPr>
  </w:style>
  <w:style w:type="paragraph" w:customStyle="1" w:styleId="z-11">
    <w:name w:val="z-Конец формы1"/>
    <w:basedOn w:val="a8"/>
    <w:uiPriority w:val="99"/>
    <w:qFormat/>
    <w:rsid w:val="00564BF6"/>
    <w:pPr>
      <w:pBdr>
        <w:top w:val="single" w:sz="4" w:space="1" w:color="000000"/>
      </w:pBdr>
      <w:suppressAutoHyphens/>
      <w:spacing w:before="100" w:after="0" w:line="240" w:lineRule="auto"/>
      <w:jc w:val="center"/>
    </w:pPr>
    <w:rPr>
      <w:rFonts w:ascii="Arial" w:eastAsia="Arial" w:hAnsi="Arial" w:cs="Arial"/>
      <w:vanish/>
      <w:kern w:val="1"/>
      <w:sz w:val="16"/>
      <w:szCs w:val="16"/>
      <w:lang w:eastAsia="hi-IN" w:bidi="hi-IN"/>
    </w:rPr>
  </w:style>
  <w:style w:type="paragraph" w:customStyle="1" w:styleId="2fff5">
    <w:name w:val="Текст примечания2"/>
    <w:basedOn w:val="a8"/>
    <w:uiPriority w:val="99"/>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1fff9">
    <w:name w:val="Тема примечания1"/>
    <w:basedOn w:val="2fff5"/>
    <w:uiPriority w:val="99"/>
    <w:qFormat/>
    <w:rsid w:val="00564BF6"/>
    <w:rPr>
      <w:b/>
      <w:bCs/>
    </w:rPr>
  </w:style>
  <w:style w:type="paragraph" w:customStyle="1" w:styleId="2fff6">
    <w:name w:val="Схема документа2"/>
    <w:basedOn w:val="a8"/>
    <w:uiPriority w:val="99"/>
    <w:qFormat/>
    <w:rsid w:val="00564BF6"/>
    <w:pPr>
      <w:shd w:val="clear" w:color="auto" w:fill="000080"/>
      <w:suppressAutoHyphens/>
      <w:spacing w:before="100" w:after="100" w:line="240" w:lineRule="auto"/>
      <w:jc w:val="both"/>
    </w:pPr>
    <w:rPr>
      <w:rFonts w:ascii="Tahoma" w:eastAsia="Arial" w:hAnsi="Tahoma" w:cs="Tahoma"/>
      <w:kern w:val="1"/>
      <w:sz w:val="20"/>
      <w:szCs w:val="20"/>
      <w:lang w:eastAsia="hi-IN" w:bidi="hi-IN"/>
    </w:rPr>
  </w:style>
  <w:style w:type="paragraph" w:customStyle="1" w:styleId="1fffa">
    <w:name w:val="Текст концевой сноски1"/>
    <w:basedOn w:val="a8"/>
    <w:uiPriority w:val="99"/>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affffffffd">
    <w:name w:val="Готовый"/>
    <w:basedOn w:val="a8"/>
    <w:uiPriority w:val="99"/>
    <w:qFormat/>
    <w:rsid w:val="00564BF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before="100" w:after="0" w:line="240" w:lineRule="auto"/>
    </w:pPr>
    <w:rPr>
      <w:rFonts w:ascii="Courier New" w:eastAsia="Arial" w:hAnsi="Courier New" w:cs="Mangal"/>
      <w:kern w:val="1"/>
      <w:sz w:val="20"/>
      <w:szCs w:val="20"/>
      <w:lang w:eastAsia="hi-IN" w:bidi="hi-IN"/>
    </w:rPr>
  </w:style>
  <w:style w:type="paragraph" w:customStyle="1" w:styleId="1fffb">
    <w:name w:val="текст1"/>
    <w:uiPriority w:val="99"/>
    <w:qFormat/>
    <w:rsid w:val="00564BF6"/>
    <w:pPr>
      <w:suppressAutoHyphens/>
      <w:spacing w:after="0" w:line="240" w:lineRule="auto"/>
      <w:ind w:firstLine="397"/>
      <w:jc w:val="both"/>
    </w:pPr>
    <w:rPr>
      <w:rFonts w:ascii="SchoolBookC" w:eastAsia="Arial" w:hAnsi="SchoolBookC" w:cs="Mangal"/>
      <w:kern w:val="1"/>
      <w:sz w:val="24"/>
      <w:szCs w:val="24"/>
      <w:lang w:eastAsia="hi-IN" w:bidi="hi-IN"/>
    </w:rPr>
  </w:style>
  <w:style w:type="paragraph" w:customStyle="1" w:styleId="1111DocumentHeader112111111211">
    <w:name w:val="Заголовок 1.Заголовок 1 Знак1.Заголовок 1 Знак Знак.Document Header1 Знак.Заголовок 1 Знак2 Знак.Заголовок 1 Знак1 Знак Знак.Заголовок 1 Знак Знак Знак Знак.Заголовок 1 Знак Знак1 Знак Знак.Заголовок 1 Знак Знак2 Знак.Заголовок 1 Знак Знак1"/>
    <w:basedOn w:val="a8"/>
    <w:uiPriority w:val="99"/>
    <w:qFormat/>
    <w:rsid w:val="00564BF6"/>
    <w:pPr>
      <w:keepNext/>
      <w:widowControl w:val="0"/>
      <w:suppressAutoHyphens/>
      <w:spacing w:before="60" w:after="0" w:line="240" w:lineRule="auto"/>
      <w:jc w:val="center"/>
    </w:pPr>
    <w:rPr>
      <w:rFonts w:ascii="Arial" w:eastAsia="Arial" w:hAnsi="Arial" w:cs="Arial"/>
      <w:b/>
      <w:kern w:val="1"/>
      <w:sz w:val="28"/>
      <w:szCs w:val="18"/>
      <w:lang w:eastAsia="hi-IN" w:bidi="hi-IN"/>
    </w:rPr>
  </w:style>
  <w:style w:type="paragraph" w:customStyle="1" w:styleId="Head93">
    <w:name w:val="Head 9.3"/>
    <w:basedOn w:val="a8"/>
    <w:uiPriority w:val="99"/>
    <w:qFormat/>
    <w:rsid w:val="00564BF6"/>
    <w:pPr>
      <w:widowControl w:val="0"/>
      <w:suppressAutoHyphens/>
      <w:spacing w:before="120" w:after="100" w:line="240" w:lineRule="auto"/>
    </w:pPr>
    <w:rPr>
      <w:rFonts w:ascii="Arial" w:eastAsia="Arial" w:hAnsi="Arial" w:cs="Mangal"/>
      <w:b/>
      <w:kern w:val="1"/>
      <w:sz w:val="24"/>
      <w:szCs w:val="20"/>
      <w:lang w:val="en-US" w:eastAsia="hi-IN" w:bidi="hi-IN"/>
    </w:rPr>
  </w:style>
  <w:style w:type="paragraph" w:customStyle="1" w:styleId="1fffc">
    <w:name w:val="Текст1"/>
    <w:basedOn w:val="a8"/>
    <w:uiPriority w:val="99"/>
    <w:qFormat/>
    <w:rsid w:val="00564BF6"/>
    <w:pPr>
      <w:suppressAutoHyphens/>
      <w:spacing w:before="100" w:after="0" w:line="240" w:lineRule="auto"/>
    </w:pPr>
    <w:rPr>
      <w:rFonts w:ascii="Courier New" w:eastAsia="Arial" w:hAnsi="Courier New" w:cs="Mangal"/>
      <w:kern w:val="1"/>
      <w:sz w:val="20"/>
      <w:szCs w:val="20"/>
      <w:lang w:eastAsia="hi-IN" w:bidi="hi-IN"/>
    </w:rPr>
  </w:style>
  <w:style w:type="paragraph" w:customStyle="1" w:styleId="ConsTitle">
    <w:name w:val="ConsTitle"/>
    <w:uiPriority w:val="99"/>
    <w:qFormat/>
    <w:rsid w:val="00564BF6"/>
    <w:pPr>
      <w:widowControl w:val="0"/>
      <w:suppressAutoHyphens/>
      <w:spacing w:after="0" w:line="240" w:lineRule="auto"/>
    </w:pPr>
    <w:rPr>
      <w:rFonts w:ascii="Arial" w:eastAsia="Arial" w:hAnsi="Arial" w:cs="Mangal"/>
      <w:b/>
      <w:kern w:val="1"/>
      <w:sz w:val="16"/>
      <w:szCs w:val="24"/>
      <w:lang w:eastAsia="hi-IN" w:bidi="hi-IN"/>
    </w:rPr>
  </w:style>
  <w:style w:type="paragraph" w:customStyle="1" w:styleId="affffffffe">
    <w:name w:val="Стиль"/>
    <w:uiPriority w:val="99"/>
    <w:qFormat/>
    <w:rsid w:val="00564BF6"/>
    <w:pPr>
      <w:suppressAutoHyphens/>
      <w:spacing w:after="0" w:line="240" w:lineRule="auto"/>
    </w:pPr>
    <w:rPr>
      <w:rFonts w:ascii="MS Sans Serif" w:eastAsia="Arial" w:hAnsi="MS Sans Serif" w:cs="Mangal"/>
      <w:kern w:val="1"/>
      <w:sz w:val="20"/>
      <w:szCs w:val="24"/>
      <w:lang w:val="en-US" w:eastAsia="hi-IN" w:bidi="hi-IN"/>
    </w:rPr>
  </w:style>
  <w:style w:type="paragraph" w:customStyle="1" w:styleId="afffffffff">
    <w:name w:val="Знак Знак Знак Знак Знак Знак"/>
    <w:basedOn w:val="a8"/>
    <w:qFormat/>
    <w:rsid w:val="00564BF6"/>
    <w:pPr>
      <w:tabs>
        <w:tab w:val="left" w:pos="2160"/>
      </w:tabs>
      <w:suppressAutoHyphens/>
      <w:spacing w:before="120" w:after="0" w:line="240" w:lineRule="exact"/>
      <w:jc w:val="both"/>
    </w:pPr>
    <w:rPr>
      <w:rFonts w:ascii="Arial" w:eastAsia="Arial" w:hAnsi="Arial" w:cs="Mangal"/>
      <w:kern w:val="1"/>
      <w:sz w:val="24"/>
      <w:szCs w:val="24"/>
      <w:lang w:val="en-US" w:eastAsia="hi-IN" w:bidi="hi-IN"/>
    </w:rPr>
  </w:style>
  <w:style w:type="paragraph" w:customStyle="1" w:styleId="ConsPlusTitle">
    <w:name w:val="ConsPlusTitle"/>
    <w:qFormat/>
    <w:rsid w:val="00564BF6"/>
    <w:pPr>
      <w:widowControl w:val="0"/>
      <w:suppressAutoHyphens/>
      <w:spacing w:after="0" w:line="240" w:lineRule="auto"/>
    </w:pPr>
    <w:rPr>
      <w:rFonts w:ascii="Arial" w:eastAsia="Arial" w:hAnsi="Arial" w:cs="Mangal"/>
      <w:b/>
      <w:bCs/>
      <w:kern w:val="1"/>
      <w:sz w:val="24"/>
      <w:szCs w:val="24"/>
      <w:lang w:eastAsia="hi-IN" w:bidi="hi-IN"/>
    </w:rPr>
  </w:style>
  <w:style w:type="paragraph" w:customStyle="1" w:styleId="3f9">
    <w:name w:val="Знак Знак3 Знак"/>
    <w:basedOn w:val="a8"/>
    <w:qFormat/>
    <w:rsid w:val="00564BF6"/>
    <w:pPr>
      <w:suppressAutoHyphens/>
      <w:spacing w:before="100" w:after="160" w:line="240" w:lineRule="exact"/>
    </w:pPr>
    <w:rPr>
      <w:rFonts w:ascii="Arial" w:eastAsia="Arial" w:hAnsi="Arial" w:cs="Mangal"/>
      <w:kern w:val="1"/>
      <w:sz w:val="24"/>
      <w:szCs w:val="20"/>
      <w:lang w:val="en-US" w:eastAsia="hi-IN" w:bidi="hi-IN"/>
    </w:rPr>
  </w:style>
  <w:style w:type="paragraph" w:customStyle="1" w:styleId="1fffd">
    <w:name w:val="Название1"/>
    <w:basedOn w:val="a8"/>
    <w:uiPriority w:val="99"/>
    <w:qFormat/>
    <w:rsid w:val="00564BF6"/>
    <w:pPr>
      <w:suppressLineNumbers/>
      <w:suppressAutoHyphens/>
      <w:spacing w:before="120" w:after="120" w:line="240" w:lineRule="auto"/>
      <w:jc w:val="both"/>
    </w:pPr>
    <w:rPr>
      <w:rFonts w:ascii="Arial" w:eastAsia="Arial" w:hAnsi="Arial" w:cs="Mangal"/>
      <w:i/>
      <w:iCs/>
      <w:kern w:val="1"/>
      <w:sz w:val="20"/>
      <w:szCs w:val="24"/>
      <w:lang w:eastAsia="hi-IN" w:bidi="hi-IN"/>
    </w:rPr>
  </w:style>
  <w:style w:type="paragraph" w:customStyle="1" w:styleId="1fffe">
    <w:name w:val="Указатель1"/>
    <w:basedOn w:val="a8"/>
    <w:uiPriority w:val="99"/>
    <w:qFormat/>
    <w:rsid w:val="00564BF6"/>
    <w:pPr>
      <w:suppressLineNumbers/>
      <w:suppressAutoHyphens/>
      <w:spacing w:before="100" w:after="100" w:line="240" w:lineRule="auto"/>
      <w:jc w:val="both"/>
    </w:pPr>
    <w:rPr>
      <w:rFonts w:ascii="Arial" w:eastAsia="Arial" w:hAnsi="Arial" w:cs="Mangal"/>
      <w:kern w:val="1"/>
      <w:sz w:val="24"/>
      <w:szCs w:val="24"/>
      <w:lang w:eastAsia="hi-IN" w:bidi="hi-IN"/>
    </w:rPr>
  </w:style>
  <w:style w:type="paragraph" w:customStyle="1" w:styleId="229">
    <w:name w:val="Основной текст 22"/>
    <w:basedOn w:val="a8"/>
    <w:uiPriority w:val="99"/>
    <w:qFormat/>
    <w:rsid w:val="00564BF6"/>
    <w:pPr>
      <w:tabs>
        <w:tab w:val="left" w:pos="1069"/>
      </w:tabs>
      <w:suppressAutoHyphens/>
      <w:spacing w:before="100" w:after="100" w:line="240" w:lineRule="auto"/>
      <w:ind w:left="1069" w:hanging="360"/>
      <w:jc w:val="both"/>
    </w:pPr>
    <w:rPr>
      <w:rFonts w:ascii="Arial" w:eastAsia="Arial" w:hAnsi="Arial" w:cs="Mangal"/>
      <w:kern w:val="1"/>
      <w:sz w:val="24"/>
      <w:szCs w:val="20"/>
      <w:lang w:eastAsia="hi-IN" w:bidi="hi-IN"/>
    </w:rPr>
  </w:style>
  <w:style w:type="paragraph" w:customStyle="1" w:styleId="1ffff">
    <w:name w:val="Маркированный список1"/>
    <w:basedOn w:val="a8"/>
    <w:uiPriority w:val="99"/>
    <w:qFormat/>
    <w:rsid w:val="00564BF6"/>
    <w:pPr>
      <w:widowControl w:val="0"/>
      <w:suppressAutoHyphens/>
      <w:spacing w:before="100" w:after="100" w:line="240" w:lineRule="auto"/>
      <w:jc w:val="both"/>
    </w:pPr>
    <w:rPr>
      <w:rFonts w:ascii="Arial" w:eastAsia="Arial" w:hAnsi="Arial" w:cs="Mangal"/>
      <w:kern w:val="1"/>
      <w:sz w:val="24"/>
      <w:szCs w:val="24"/>
      <w:lang w:eastAsia="hi-IN" w:bidi="hi-IN"/>
    </w:rPr>
  </w:style>
  <w:style w:type="paragraph" w:customStyle="1" w:styleId="21a">
    <w:name w:val="Маркированный список 21"/>
    <w:basedOn w:val="a8"/>
    <w:uiPriority w:val="99"/>
    <w:qFormat/>
    <w:rsid w:val="00564BF6"/>
    <w:pPr>
      <w:tabs>
        <w:tab w:val="left" w:pos="1492"/>
      </w:tabs>
      <w:suppressAutoHyphens/>
      <w:spacing w:before="100" w:after="100" w:line="240" w:lineRule="auto"/>
      <w:ind w:left="1492" w:hanging="360"/>
      <w:jc w:val="both"/>
    </w:pPr>
    <w:rPr>
      <w:rFonts w:ascii="Arial" w:eastAsia="Arial" w:hAnsi="Arial" w:cs="Mangal"/>
      <w:kern w:val="1"/>
      <w:sz w:val="24"/>
      <w:szCs w:val="20"/>
      <w:lang w:eastAsia="hi-IN" w:bidi="hi-IN"/>
    </w:rPr>
  </w:style>
  <w:style w:type="paragraph" w:customStyle="1" w:styleId="315">
    <w:name w:val="Маркированный список 31"/>
    <w:basedOn w:val="a8"/>
    <w:uiPriority w:val="99"/>
    <w:qFormat/>
    <w:rsid w:val="00564BF6"/>
    <w:pPr>
      <w:tabs>
        <w:tab w:val="left" w:pos="1209"/>
      </w:tabs>
      <w:suppressAutoHyphens/>
      <w:spacing w:before="100" w:after="100" w:line="240" w:lineRule="auto"/>
      <w:ind w:left="1209" w:hanging="360"/>
      <w:jc w:val="both"/>
    </w:pPr>
    <w:rPr>
      <w:rFonts w:ascii="Arial" w:eastAsia="Arial" w:hAnsi="Arial" w:cs="Mangal"/>
      <w:kern w:val="1"/>
      <w:sz w:val="24"/>
      <w:szCs w:val="20"/>
      <w:lang w:eastAsia="hi-IN" w:bidi="hi-IN"/>
    </w:rPr>
  </w:style>
  <w:style w:type="paragraph" w:customStyle="1" w:styleId="412">
    <w:name w:val="Маркированный список 41"/>
    <w:basedOn w:val="a8"/>
    <w:uiPriority w:val="99"/>
    <w:qFormat/>
    <w:rsid w:val="00564BF6"/>
    <w:pPr>
      <w:tabs>
        <w:tab w:val="left" w:pos="926"/>
      </w:tabs>
      <w:suppressAutoHyphens/>
      <w:spacing w:before="100" w:after="100" w:line="240" w:lineRule="auto"/>
      <w:ind w:left="926" w:hanging="360"/>
      <w:jc w:val="both"/>
    </w:pPr>
    <w:rPr>
      <w:rFonts w:ascii="Arial" w:eastAsia="Arial" w:hAnsi="Arial" w:cs="Mangal"/>
      <w:kern w:val="1"/>
      <w:sz w:val="24"/>
      <w:szCs w:val="20"/>
      <w:lang w:eastAsia="hi-IN" w:bidi="hi-IN"/>
    </w:rPr>
  </w:style>
  <w:style w:type="paragraph" w:customStyle="1" w:styleId="511">
    <w:name w:val="Маркированный список 51"/>
    <w:basedOn w:val="a8"/>
    <w:uiPriority w:val="99"/>
    <w:qFormat/>
    <w:rsid w:val="00564BF6"/>
    <w:pPr>
      <w:tabs>
        <w:tab w:val="left" w:pos="643"/>
      </w:tabs>
      <w:suppressAutoHyphens/>
      <w:spacing w:before="100" w:after="100" w:line="240" w:lineRule="auto"/>
      <w:ind w:left="643" w:hanging="360"/>
      <w:jc w:val="both"/>
    </w:pPr>
    <w:rPr>
      <w:rFonts w:ascii="Arial" w:eastAsia="Arial" w:hAnsi="Arial" w:cs="Mangal"/>
      <w:kern w:val="1"/>
      <w:sz w:val="24"/>
      <w:szCs w:val="20"/>
      <w:lang w:eastAsia="hi-IN" w:bidi="hi-IN"/>
    </w:rPr>
  </w:style>
  <w:style w:type="paragraph" w:customStyle="1" w:styleId="1ffff0">
    <w:name w:val="Нумерованный список1"/>
    <w:basedOn w:val="a8"/>
    <w:uiPriority w:val="99"/>
    <w:qFormat/>
    <w:rsid w:val="00564BF6"/>
    <w:pPr>
      <w:tabs>
        <w:tab w:val="left" w:pos="432"/>
      </w:tabs>
      <w:suppressAutoHyphens/>
      <w:spacing w:before="100" w:after="100" w:line="240" w:lineRule="auto"/>
      <w:ind w:left="432" w:hanging="432"/>
      <w:jc w:val="both"/>
    </w:pPr>
    <w:rPr>
      <w:rFonts w:ascii="Arial" w:eastAsia="Arial" w:hAnsi="Arial" w:cs="Mangal"/>
      <w:kern w:val="1"/>
      <w:sz w:val="24"/>
      <w:szCs w:val="20"/>
      <w:lang w:eastAsia="hi-IN" w:bidi="hi-IN"/>
    </w:rPr>
  </w:style>
  <w:style w:type="paragraph" w:customStyle="1" w:styleId="21b">
    <w:name w:val="Нумерованный список 21"/>
    <w:basedOn w:val="a8"/>
    <w:uiPriority w:val="99"/>
    <w:qFormat/>
    <w:rsid w:val="00564BF6"/>
    <w:pPr>
      <w:tabs>
        <w:tab w:val="left" w:pos="360"/>
      </w:tabs>
      <w:suppressAutoHyphens/>
      <w:spacing w:before="100" w:after="100" w:line="240" w:lineRule="auto"/>
      <w:ind w:left="360" w:hanging="360"/>
      <w:jc w:val="both"/>
    </w:pPr>
    <w:rPr>
      <w:rFonts w:ascii="Arial" w:eastAsia="Arial" w:hAnsi="Arial" w:cs="Mangal"/>
      <w:kern w:val="1"/>
      <w:sz w:val="24"/>
      <w:szCs w:val="20"/>
      <w:lang w:eastAsia="hi-IN" w:bidi="hi-IN"/>
    </w:rPr>
  </w:style>
  <w:style w:type="paragraph" w:customStyle="1" w:styleId="316">
    <w:name w:val="Нумерованный список 31"/>
    <w:basedOn w:val="a8"/>
    <w:uiPriority w:val="99"/>
    <w:qFormat/>
    <w:rsid w:val="00564BF6"/>
    <w:pPr>
      <w:tabs>
        <w:tab w:val="left" w:pos="1492"/>
      </w:tabs>
      <w:suppressAutoHyphens/>
      <w:spacing w:before="100" w:after="100" w:line="240" w:lineRule="auto"/>
      <w:ind w:left="1492" w:hanging="360"/>
      <w:jc w:val="both"/>
    </w:pPr>
    <w:rPr>
      <w:rFonts w:ascii="Arial" w:eastAsia="Arial" w:hAnsi="Arial" w:cs="Mangal"/>
      <w:kern w:val="1"/>
      <w:sz w:val="24"/>
      <w:szCs w:val="20"/>
      <w:lang w:eastAsia="hi-IN" w:bidi="hi-IN"/>
    </w:rPr>
  </w:style>
  <w:style w:type="paragraph" w:customStyle="1" w:styleId="413">
    <w:name w:val="Нумерованный список 41"/>
    <w:basedOn w:val="a8"/>
    <w:uiPriority w:val="99"/>
    <w:qFormat/>
    <w:rsid w:val="00564BF6"/>
    <w:pPr>
      <w:tabs>
        <w:tab w:val="left" w:pos="1209"/>
      </w:tabs>
      <w:suppressAutoHyphens/>
      <w:spacing w:before="100" w:after="100" w:line="240" w:lineRule="auto"/>
      <w:ind w:left="1209" w:hanging="360"/>
      <w:jc w:val="both"/>
    </w:pPr>
    <w:rPr>
      <w:rFonts w:ascii="Arial" w:eastAsia="Arial" w:hAnsi="Arial" w:cs="Mangal"/>
      <w:kern w:val="1"/>
      <w:sz w:val="24"/>
      <w:szCs w:val="20"/>
      <w:lang w:eastAsia="hi-IN" w:bidi="hi-IN"/>
    </w:rPr>
  </w:style>
  <w:style w:type="paragraph" w:customStyle="1" w:styleId="512">
    <w:name w:val="Нумерованный список 51"/>
    <w:basedOn w:val="a8"/>
    <w:uiPriority w:val="99"/>
    <w:qFormat/>
    <w:rsid w:val="00564BF6"/>
    <w:pPr>
      <w:tabs>
        <w:tab w:val="left" w:pos="926"/>
      </w:tabs>
      <w:suppressAutoHyphens/>
      <w:spacing w:before="100" w:after="100" w:line="240" w:lineRule="auto"/>
      <w:ind w:left="926" w:hanging="360"/>
      <w:jc w:val="both"/>
    </w:pPr>
    <w:rPr>
      <w:rFonts w:ascii="Arial" w:eastAsia="Arial" w:hAnsi="Arial" w:cs="Mangal"/>
      <w:kern w:val="1"/>
      <w:sz w:val="24"/>
      <w:szCs w:val="20"/>
      <w:lang w:eastAsia="hi-IN" w:bidi="hi-IN"/>
    </w:rPr>
  </w:style>
  <w:style w:type="paragraph" w:customStyle="1" w:styleId="1ffff1">
    <w:name w:val="Дата1"/>
    <w:basedOn w:val="a8"/>
    <w:uiPriority w:val="99"/>
    <w:qFormat/>
    <w:rsid w:val="00564BF6"/>
    <w:pPr>
      <w:suppressAutoHyphens/>
      <w:spacing w:before="100" w:after="100" w:line="240" w:lineRule="auto"/>
      <w:jc w:val="both"/>
    </w:pPr>
    <w:rPr>
      <w:rFonts w:ascii="Arial" w:eastAsia="Arial" w:hAnsi="Arial" w:cs="Mangal"/>
      <w:kern w:val="1"/>
      <w:sz w:val="24"/>
      <w:szCs w:val="20"/>
      <w:lang w:eastAsia="hi-IN" w:bidi="hi-IN"/>
    </w:rPr>
  </w:style>
  <w:style w:type="paragraph" w:customStyle="1" w:styleId="1ffff2">
    <w:name w:val="Цитата1"/>
    <w:basedOn w:val="a8"/>
    <w:uiPriority w:val="99"/>
    <w:qFormat/>
    <w:rsid w:val="00564BF6"/>
    <w:pPr>
      <w:suppressAutoHyphens/>
      <w:spacing w:before="100" w:after="120" w:line="240" w:lineRule="auto"/>
      <w:ind w:left="1440" w:right="1440"/>
      <w:jc w:val="both"/>
    </w:pPr>
    <w:rPr>
      <w:rFonts w:ascii="Arial" w:eastAsia="Arial" w:hAnsi="Arial" w:cs="Mangal"/>
      <w:kern w:val="1"/>
      <w:sz w:val="24"/>
      <w:szCs w:val="20"/>
      <w:lang w:eastAsia="hi-IN" w:bidi="hi-IN"/>
    </w:rPr>
  </w:style>
  <w:style w:type="paragraph" w:customStyle="1" w:styleId="1ffff3">
    <w:name w:val="Заголовок записки1"/>
    <w:basedOn w:val="a8"/>
    <w:uiPriority w:val="99"/>
    <w:qFormat/>
    <w:rsid w:val="00564BF6"/>
    <w:pPr>
      <w:suppressAutoHyphens/>
      <w:spacing w:before="100" w:after="100" w:line="240" w:lineRule="auto"/>
      <w:jc w:val="both"/>
    </w:pPr>
    <w:rPr>
      <w:rFonts w:ascii="Arial" w:eastAsia="Arial" w:hAnsi="Arial" w:cs="Mangal"/>
      <w:kern w:val="1"/>
      <w:sz w:val="24"/>
      <w:szCs w:val="24"/>
      <w:lang w:eastAsia="hi-IN" w:bidi="hi-IN"/>
    </w:rPr>
  </w:style>
  <w:style w:type="paragraph" w:customStyle="1" w:styleId="1ffff4">
    <w:name w:val="Красная строка1"/>
    <w:basedOn w:val="a9"/>
    <w:uiPriority w:val="99"/>
    <w:qFormat/>
    <w:rsid w:val="00564BF6"/>
    <w:pPr>
      <w:suppressAutoHyphens/>
      <w:ind w:firstLine="210"/>
    </w:pPr>
    <w:rPr>
      <w:rFonts w:ascii="Arial" w:eastAsia="Arial" w:hAnsi="Arial" w:cs="Mangal"/>
      <w:kern w:val="1"/>
      <w:lang w:eastAsia="hi-IN" w:bidi="hi-IN"/>
    </w:rPr>
  </w:style>
  <w:style w:type="paragraph" w:customStyle="1" w:styleId="21c">
    <w:name w:val="Красная строка 21"/>
    <w:basedOn w:val="af5"/>
    <w:uiPriority w:val="99"/>
    <w:qFormat/>
    <w:rsid w:val="00564BF6"/>
    <w:pPr>
      <w:suppressAutoHyphens/>
      <w:ind w:firstLine="210"/>
      <w:jc w:val="both"/>
    </w:pPr>
    <w:rPr>
      <w:rFonts w:ascii="Arial" w:eastAsia="Arial" w:hAnsi="Arial" w:cs="Mangal"/>
      <w:noProof w:val="0"/>
      <w:kern w:val="1"/>
      <w:lang w:eastAsia="hi-IN" w:bidi="hi-IN"/>
    </w:rPr>
  </w:style>
  <w:style w:type="paragraph" w:customStyle="1" w:styleId="1ffff5">
    <w:name w:val="Обычный отступ1"/>
    <w:basedOn w:val="a8"/>
    <w:uiPriority w:val="99"/>
    <w:qFormat/>
    <w:rsid w:val="00564BF6"/>
    <w:pPr>
      <w:suppressAutoHyphens/>
      <w:spacing w:before="100" w:after="100" w:line="240" w:lineRule="auto"/>
      <w:ind w:left="708"/>
      <w:jc w:val="both"/>
    </w:pPr>
    <w:rPr>
      <w:rFonts w:ascii="Arial" w:eastAsia="Arial" w:hAnsi="Arial" w:cs="Mangal"/>
      <w:kern w:val="1"/>
      <w:sz w:val="24"/>
      <w:szCs w:val="24"/>
      <w:lang w:eastAsia="hi-IN" w:bidi="hi-IN"/>
    </w:rPr>
  </w:style>
  <w:style w:type="paragraph" w:customStyle="1" w:styleId="1ffff6">
    <w:name w:val="Приветствие1"/>
    <w:basedOn w:val="a8"/>
    <w:uiPriority w:val="99"/>
    <w:qFormat/>
    <w:rsid w:val="00564BF6"/>
    <w:pPr>
      <w:suppressAutoHyphens/>
      <w:spacing w:before="100" w:after="100" w:line="240" w:lineRule="auto"/>
      <w:jc w:val="both"/>
    </w:pPr>
    <w:rPr>
      <w:rFonts w:ascii="Arial" w:eastAsia="Arial" w:hAnsi="Arial" w:cs="Mangal"/>
      <w:kern w:val="1"/>
      <w:sz w:val="24"/>
      <w:szCs w:val="24"/>
      <w:lang w:eastAsia="hi-IN" w:bidi="hi-IN"/>
    </w:rPr>
  </w:style>
  <w:style w:type="paragraph" w:customStyle="1" w:styleId="1ffff7">
    <w:name w:val="Продолжение списка1"/>
    <w:basedOn w:val="a8"/>
    <w:uiPriority w:val="99"/>
    <w:qFormat/>
    <w:rsid w:val="00564BF6"/>
    <w:pPr>
      <w:suppressAutoHyphens/>
      <w:spacing w:before="100" w:after="120" w:line="240" w:lineRule="auto"/>
      <w:ind w:left="283"/>
      <w:jc w:val="both"/>
    </w:pPr>
    <w:rPr>
      <w:rFonts w:ascii="Arial" w:eastAsia="Arial" w:hAnsi="Arial" w:cs="Mangal"/>
      <w:kern w:val="1"/>
      <w:sz w:val="24"/>
      <w:szCs w:val="24"/>
      <w:lang w:eastAsia="hi-IN" w:bidi="hi-IN"/>
    </w:rPr>
  </w:style>
  <w:style w:type="paragraph" w:customStyle="1" w:styleId="21d">
    <w:name w:val="Продолжение списка 21"/>
    <w:basedOn w:val="a8"/>
    <w:uiPriority w:val="99"/>
    <w:qFormat/>
    <w:rsid w:val="00564BF6"/>
    <w:pPr>
      <w:suppressAutoHyphens/>
      <w:spacing w:before="100" w:after="120" w:line="240" w:lineRule="auto"/>
      <w:ind w:left="566"/>
      <w:jc w:val="both"/>
    </w:pPr>
    <w:rPr>
      <w:rFonts w:ascii="Arial" w:eastAsia="Arial" w:hAnsi="Arial" w:cs="Mangal"/>
      <w:kern w:val="1"/>
      <w:sz w:val="24"/>
      <w:szCs w:val="24"/>
      <w:lang w:eastAsia="hi-IN" w:bidi="hi-IN"/>
    </w:rPr>
  </w:style>
  <w:style w:type="paragraph" w:customStyle="1" w:styleId="317">
    <w:name w:val="Продолжение списка 31"/>
    <w:basedOn w:val="a8"/>
    <w:uiPriority w:val="99"/>
    <w:qFormat/>
    <w:rsid w:val="00564BF6"/>
    <w:pPr>
      <w:suppressAutoHyphens/>
      <w:spacing w:before="100" w:after="120" w:line="240" w:lineRule="auto"/>
      <w:ind w:left="849"/>
      <w:jc w:val="both"/>
    </w:pPr>
    <w:rPr>
      <w:rFonts w:ascii="Arial" w:eastAsia="Arial" w:hAnsi="Arial" w:cs="Mangal"/>
      <w:kern w:val="1"/>
      <w:sz w:val="24"/>
      <w:szCs w:val="24"/>
      <w:lang w:eastAsia="hi-IN" w:bidi="hi-IN"/>
    </w:rPr>
  </w:style>
  <w:style w:type="paragraph" w:customStyle="1" w:styleId="414">
    <w:name w:val="Продолжение списка 41"/>
    <w:basedOn w:val="a8"/>
    <w:uiPriority w:val="99"/>
    <w:qFormat/>
    <w:rsid w:val="00564BF6"/>
    <w:pPr>
      <w:suppressAutoHyphens/>
      <w:spacing w:before="100" w:after="120" w:line="240" w:lineRule="auto"/>
      <w:ind w:left="1132"/>
      <w:jc w:val="both"/>
    </w:pPr>
    <w:rPr>
      <w:rFonts w:ascii="Arial" w:eastAsia="Arial" w:hAnsi="Arial" w:cs="Mangal"/>
      <w:kern w:val="1"/>
      <w:sz w:val="24"/>
      <w:szCs w:val="24"/>
      <w:lang w:eastAsia="hi-IN" w:bidi="hi-IN"/>
    </w:rPr>
  </w:style>
  <w:style w:type="paragraph" w:customStyle="1" w:styleId="513">
    <w:name w:val="Продолжение списка 51"/>
    <w:basedOn w:val="a8"/>
    <w:uiPriority w:val="99"/>
    <w:qFormat/>
    <w:rsid w:val="00564BF6"/>
    <w:pPr>
      <w:suppressAutoHyphens/>
      <w:spacing w:before="100" w:after="120" w:line="240" w:lineRule="auto"/>
      <w:ind w:left="1415"/>
      <w:jc w:val="both"/>
    </w:pPr>
    <w:rPr>
      <w:rFonts w:ascii="Arial" w:eastAsia="Arial" w:hAnsi="Arial" w:cs="Mangal"/>
      <w:kern w:val="1"/>
      <w:sz w:val="24"/>
      <w:szCs w:val="24"/>
      <w:lang w:eastAsia="hi-IN" w:bidi="hi-IN"/>
    </w:rPr>
  </w:style>
  <w:style w:type="paragraph" w:customStyle="1" w:styleId="1ffff8">
    <w:name w:val="Прощание1"/>
    <w:basedOn w:val="a8"/>
    <w:uiPriority w:val="99"/>
    <w:qFormat/>
    <w:rsid w:val="00564BF6"/>
    <w:pPr>
      <w:suppressAutoHyphens/>
      <w:spacing w:before="100" w:after="100" w:line="240" w:lineRule="auto"/>
      <w:ind w:left="4252"/>
      <w:jc w:val="both"/>
    </w:pPr>
    <w:rPr>
      <w:rFonts w:ascii="Arial" w:eastAsia="Arial" w:hAnsi="Arial" w:cs="Mangal"/>
      <w:kern w:val="1"/>
      <w:sz w:val="24"/>
      <w:szCs w:val="24"/>
      <w:lang w:eastAsia="hi-IN" w:bidi="hi-IN"/>
    </w:rPr>
  </w:style>
  <w:style w:type="paragraph" w:customStyle="1" w:styleId="318">
    <w:name w:val="Список 31"/>
    <w:basedOn w:val="a8"/>
    <w:uiPriority w:val="99"/>
    <w:qFormat/>
    <w:rsid w:val="00564BF6"/>
    <w:pPr>
      <w:suppressAutoHyphens/>
      <w:spacing w:before="100" w:after="100" w:line="240" w:lineRule="auto"/>
      <w:ind w:left="849" w:hanging="283"/>
      <w:jc w:val="both"/>
    </w:pPr>
    <w:rPr>
      <w:rFonts w:ascii="Arial" w:eastAsia="Arial" w:hAnsi="Arial" w:cs="Mangal"/>
      <w:kern w:val="1"/>
      <w:sz w:val="24"/>
      <w:szCs w:val="24"/>
      <w:lang w:eastAsia="hi-IN" w:bidi="hi-IN"/>
    </w:rPr>
  </w:style>
  <w:style w:type="paragraph" w:customStyle="1" w:styleId="415">
    <w:name w:val="Список 41"/>
    <w:basedOn w:val="a8"/>
    <w:uiPriority w:val="99"/>
    <w:qFormat/>
    <w:rsid w:val="00564BF6"/>
    <w:pPr>
      <w:suppressAutoHyphens/>
      <w:spacing w:before="100" w:after="100" w:line="240" w:lineRule="auto"/>
      <w:ind w:left="1132" w:hanging="283"/>
      <w:jc w:val="both"/>
    </w:pPr>
    <w:rPr>
      <w:rFonts w:ascii="Arial" w:eastAsia="Arial" w:hAnsi="Arial" w:cs="Mangal"/>
      <w:kern w:val="1"/>
      <w:sz w:val="24"/>
      <w:szCs w:val="24"/>
      <w:lang w:eastAsia="hi-IN" w:bidi="hi-IN"/>
    </w:rPr>
  </w:style>
  <w:style w:type="paragraph" w:customStyle="1" w:styleId="514">
    <w:name w:val="Список 51"/>
    <w:basedOn w:val="a8"/>
    <w:uiPriority w:val="99"/>
    <w:qFormat/>
    <w:rsid w:val="00564BF6"/>
    <w:pPr>
      <w:suppressAutoHyphens/>
      <w:spacing w:before="100" w:after="100" w:line="240" w:lineRule="auto"/>
      <w:ind w:left="1415" w:hanging="283"/>
      <w:jc w:val="both"/>
    </w:pPr>
    <w:rPr>
      <w:rFonts w:ascii="Arial" w:eastAsia="Arial" w:hAnsi="Arial" w:cs="Mangal"/>
      <w:kern w:val="1"/>
      <w:sz w:val="24"/>
      <w:szCs w:val="24"/>
      <w:lang w:eastAsia="hi-IN" w:bidi="hi-IN"/>
    </w:rPr>
  </w:style>
  <w:style w:type="paragraph" w:customStyle="1" w:styleId="1ffff9">
    <w:name w:val="Шапка1"/>
    <w:basedOn w:val="a8"/>
    <w:uiPriority w:val="99"/>
    <w:qFormat/>
    <w:rsid w:val="00564BF6"/>
    <w:pPr>
      <w:pBdr>
        <w:top w:val="single" w:sz="4" w:space="1" w:color="000000"/>
        <w:left w:val="single" w:sz="4" w:space="1" w:color="000000"/>
        <w:bottom w:val="single" w:sz="4" w:space="1" w:color="000000"/>
        <w:right w:val="single" w:sz="4" w:space="1" w:color="000000"/>
      </w:pBdr>
      <w:shd w:val="clear" w:color="auto" w:fill="CCCCCC"/>
      <w:suppressAutoHyphens/>
      <w:spacing w:before="100" w:after="100" w:line="240" w:lineRule="auto"/>
      <w:ind w:left="1134" w:hanging="1134"/>
      <w:jc w:val="both"/>
    </w:pPr>
    <w:rPr>
      <w:rFonts w:ascii="Arial" w:eastAsia="Arial" w:hAnsi="Arial" w:cs="Arial"/>
      <w:kern w:val="1"/>
      <w:sz w:val="24"/>
      <w:szCs w:val="24"/>
      <w:lang w:eastAsia="hi-IN" w:bidi="hi-IN"/>
    </w:rPr>
  </w:style>
  <w:style w:type="paragraph" w:customStyle="1" w:styleId="1ffffa">
    <w:name w:val="Название объекта1"/>
    <w:basedOn w:val="a8"/>
    <w:uiPriority w:val="99"/>
    <w:qFormat/>
    <w:rsid w:val="00564BF6"/>
    <w:pPr>
      <w:suppressAutoHyphens/>
      <w:spacing w:before="100" w:after="0" w:line="240" w:lineRule="auto"/>
    </w:pPr>
    <w:rPr>
      <w:rFonts w:ascii="Arial" w:eastAsia="Arial" w:hAnsi="Arial" w:cs="Mangal"/>
      <w:b/>
      <w:kern w:val="1"/>
      <w:sz w:val="24"/>
      <w:szCs w:val="20"/>
      <w:lang w:eastAsia="hi-IN" w:bidi="hi-IN"/>
    </w:rPr>
  </w:style>
  <w:style w:type="paragraph" w:customStyle="1" w:styleId="1ffffb">
    <w:name w:val="Текст примечания1"/>
    <w:basedOn w:val="a8"/>
    <w:uiPriority w:val="99"/>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afffffffff0">
    <w:name w:val="Заголовок таблицы"/>
    <w:basedOn w:val="af8"/>
    <w:uiPriority w:val="99"/>
    <w:qFormat/>
    <w:rsid w:val="00564BF6"/>
    <w:pPr>
      <w:spacing w:before="100"/>
      <w:jc w:val="center"/>
    </w:pPr>
    <w:rPr>
      <w:rFonts w:ascii="Arial" w:eastAsia="Arial" w:hAnsi="Arial" w:cs="Mangal"/>
      <w:b/>
      <w:bCs/>
      <w:kern w:val="1"/>
      <w:lang w:eastAsia="hi-IN" w:bidi="hi-IN"/>
    </w:rPr>
  </w:style>
  <w:style w:type="paragraph" w:customStyle="1" w:styleId="afffffffff1">
    <w:name w:val="Содержимое врезки"/>
    <w:basedOn w:val="a9"/>
    <w:uiPriority w:val="99"/>
    <w:qFormat/>
    <w:rsid w:val="00564BF6"/>
    <w:pPr>
      <w:suppressAutoHyphens/>
    </w:pPr>
    <w:rPr>
      <w:rFonts w:ascii="Arial" w:eastAsia="Arial" w:hAnsi="Arial" w:cs="Mangal"/>
      <w:kern w:val="1"/>
      <w:szCs w:val="20"/>
      <w:lang w:eastAsia="hi-IN" w:bidi="hi-IN"/>
    </w:rPr>
  </w:style>
  <w:style w:type="paragraph" w:customStyle="1" w:styleId="1ffffc">
    <w:name w:val="1 Знак Знак Знак Знак"/>
    <w:basedOn w:val="a8"/>
    <w:uiPriority w:val="99"/>
    <w:qFormat/>
    <w:rsid w:val="00564BF6"/>
    <w:pPr>
      <w:spacing w:before="280" w:after="280" w:line="240" w:lineRule="auto"/>
    </w:pPr>
    <w:rPr>
      <w:rFonts w:ascii="Tahoma" w:eastAsia="Arial" w:hAnsi="Tahoma" w:cs="Mangal"/>
      <w:kern w:val="1"/>
      <w:sz w:val="20"/>
      <w:szCs w:val="20"/>
      <w:lang w:val="en-US" w:eastAsia="hi-IN" w:bidi="hi-IN"/>
    </w:rPr>
  </w:style>
  <w:style w:type="character" w:customStyle="1" w:styleId="319">
    <w:name w:val="Заголовок 3 Знак1"/>
    <w:aliases w:val="Заголовок 3 Знак Знак Знак1,Заголовок 3 Знак2 Знак Знак Знак1,Заголовок 3 Знак1 Знак Знак1 Знак Знак1,Заголовок 3 Знак Знак Знак Знак1 Знак Знак1,Заголовок 3 Знак2 Знак Знак Знак Знак Знак Знак1"/>
    <w:rsid w:val="00564BF6"/>
    <w:rPr>
      <w:rFonts w:ascii="Arial" w:eastAsia="Times New Roman" w:hAnsi="Arial"/>
      <w:b/>
      <w:sz w:val="24"/>
    </w:rPr>
  </w:style>
  <w:style w:type="character" w:customStyle="1" w:styleId="31a">
    <w:name w:val="Стиль3 Знак Знак1"/>
    <w:uiPriority w:val="99"/>
    <w:rsid w:val="00564BF6"/>
    <w:rPr>
      <w:rFonts w:ascii="Times New Roman" w:eastAsia="Times New Roman" w:hAnsi="Times New Roman"/>
      <w:sz w:val="24"/>
    </w:rPr>
  </w:style>
  <w:style w:type="paragraph" w:customStyle="1" w:styleId="2fff7">
    <w:name w:val="Заголовок 2 со списком"/>
    <w:basedOn w:val="21"/>
    <w:next w:val="a8"/>
    <w:link w:val="2fff8"/>
    <w:uiPriority w:val="99"/>
    <w:qFormat/>
    <w:rsid w:val="00564BF6"/>
    <w:pPr>
      <w:keepLines w:val="0"/>
      <w:tabs>
        <w:tab w:val="num" w:pos="720"/>
      </w:tabs>
      <w:spacing w:before="0" w:line="360" w:lineRule="auto"/>
      <w:ind w:left="720" w:hanging="360"/>
      <w:jc w:val="center"/>
    </w:pPr>
    <w:rPr>
      <w:rFonts w:ascii="Calibri" w:eastAsia="Times New Roman" w:hAnsi="Calibri" w:cs="Times New Roman"/>
      <w:b w:val="0"/>
      <w:color w:val="auto"/>
      <w:sz w:val="24"/>
      <w:szCs w:val="24"/>
      <w:lang w:val="x-none" w:eastAsia="x-none"/>
    </w:rPr>
  </w:style>
  <w:style w:type="character" w:customStyle="1" w:styleId="2fff8">
    <w:name w:val="Заголовок 2 со списком Знак"/>
    <w:link w:val="2fff7"/>
    <w:uiPriority w:val="99"/>
    <w:rsid w:val="00564BF6"/>
    <w:rPr>
      <w:rFonts w:ascii="Calibri" w:eastAsia="Times New Roman" w:hAnsi="Calibri" w:cs="Times New Roman"/>
      <w:bCs/>
      <w:sz w:val="24"/>
      <w:szCs w:val="24"/>
      <w:lang w:val="x-none" w:eastAsia="x-none"/>
    </w:rPr>
  </w:style>
  <w:style w:type="paragraph" w:customStyle="1" w:styleId="3fa">
    <w:name w:val="Заголовок 3 со списком"/>
    <w:basedOn w:val="30"/>
    <w:link w:val="3fb"/>
    <w:uiPriority w:val="99"/>
    <w:qFormat/>
    <w:rsid w:val="00564BF6"/>
    <w:pPr>
      <w:tabs>
        <w:tab w:val="num" w:pos="1080"/>
      </w:tabs>
      <w:ind w:left="1080" w:hanging="360"/>
      <w:jc w:val="both"/>
    </w:pPr>
    <w:rPr>
      <w:rFonts w:eastAsia="Times New Roman" w:cs="Times New Roman"/>
      <w:bCs w:val="0"/>
      <w:noProof w:val="0"/>
      <w:sz w:val="24"/>
      <w:szCs w:val="20"/>
      <w:lang w:val="x-none" w:eastAsia="x-none"/>
    </w:rPr>
  </w:style>
  <w:style w:type="character" w:customStyle="1" w:styleId="3fb">
    <w:name w:val="Заголовок 3 со списком Знак"/>
    <w:link w:val="3fa"/>
    <w:uiPriority w:val="99"/>
    <w:rsid w:val="00564BF6"/>
    <w:rPr>
      <w:rFonts w:ascii="Arial" w:eastAsia="Times New Roman" w:hAnsi="Arial" w:cs="Times New Roman"/>
      <w:b/>
      <w:sz w:val="24"/>
      <w:szCs w:val="20"/>
      <w:lang w:val="x-none" w:eastAsia="x-none"/>
    </w:rPr>
  </w:style>
  <w:style w:type="paragraph" w:customStyle="1" w:styleId="afffffffff2">
    <w:name w:val="ТЛ_Заказчик"/>
    <w:basedOn w:val="a8"/>
    <w:link w:val="afffffffff3"/>
    <w:uiPriority w:val="99"/>
    <w:qFormat/>
    <w:rsid w:val="00564BF6"/>
    <w:pPr>
      <w:spacing w:after="0" w:line="240" w:lineRule="auto"/>
      <w:jc w:val="center"/>
    </w:pPr>
    <w:rPr>
      <w:rFonts w:ascii="Times New Roman" w:eastAsia="Times New Roman" w:hAnsi="Times New Roman" w:cs="Times New Roman"/>
      <w:sz w:val="28"/>
      <w:szCs w:val="28"/>
      <w:lang w:val="x-none" w:eastAsia="ar-SA"/>
    </w:rPr>
  </w:style>
  <w:style w:type="character" w:customStyle="1" w:styleId="afffffffff3">
    <w:name w:val="ТЛ_Заказчик Знак"/>
    <w:link w:val="afffffffff2"/>
    <w:uiPriority w:val="99"/>
    <w:rsid w:val="00564BF6"/>
    <w:rPr>
      <w:rFonts w:ascii="Times New Roman" w:eastAsia="Times New Roman" w:hAnsi="Times New Roman" w:cs="Times New Roman"/>
      <w:sz w:val="28"/>
      <w:szCs w:val="28"/>
      <w:lang w:val="x-none" w:eastAsia="ar-SA"/>
    </w:rPr>
  </w:style>
  <w:style w:type="paragraph" w:customStyle="1" w:styleId="afffffffff4">
    <w:name w:val="ТЛ_Утверждаю"/>
    <w:basedOn w:val="a8"/>
    <w:link w:val="afffffffff5"/>
    <w:uiPriority w:val="99"/>
    <w:qFormat/>
    <w:rsid w:val="00564BF6"/>
    <w:pPr>
      <w:spacing w:after="0" w:line="240" w:lineRule="auto"/>
      <w:ind w:left="4860"/>
      <w:jc w:val="center"/>
    </w:pPr>
    <w:rPr>
      <w:rFonts w:ascii="Times New Roman" w:eastAsia="Times New Roman" w:hAnsi="Times New Roman" w:cs="Times New Roman"/>
      <w:sz w:val="28"/>
      <w:szCs w:val="28"/>
      <w:lang w:val="x-none" w:eastAsia="ar-SA"/>
    </w:rPr>
  </w:style>
  <w:style w:type="character" w:customStyle="1" w:styleId="afffffffff5">
    <w:name w:val="ТЛ_Утверждаю Знак"/>
    <w:link w:val="afffffffff4"/>
    <w:uiPriority w:val="99"/>
    <w:rsid w:val="00564BF6"/>
    <w:rPr>
      <w:rFonts w:ascii="Times New Roman" w:eastAsia="Times New Roman" w:hAnsi="Times New Roman" w:cs="Times New Roman"/>
      <w:sz w:val="28"/>
      <w:szCs w:val="28"/>
      <w:lang w:val="x-none" w:eastAsia="ar-SA"/>
    </w:rPr>
  </w:style>
  <w:style w:type="paragraph" w:customStyle="1" w:styleId="afffffffff6">
    <w:name w:val="ТЛ_Название"/>
    <w:basedOn w:val="a8"/>
    <w:link w:val="afffffffff7"/>
    <w:uiPriority w:val="99"/>
    <w:qFormat/>
    <w:rsid w:val="00564BF6"/>
    <w:pPr>
      <w:spacing w:after="0" w:line="240" w:lineRule="auto"/>
      <w:jc w:val="center"/>
    </w:pPr>
    <w:rPr>
      <w:rFonts w:ascii="Times New Roman" w:eastAsia="Times New Roman" w:hAnsi="Times New Roman" w:cs="Times New Roman"/>
      <w:b/>
      <w:sz w:val="28"/>
      <w:szCs w:val="28"/>
      <w:lang w:val="x-none" w:eastAsia="ar-SA"/>
    </w:rPr>
  </w:style>
  <w:style w:type="character" w:customStyle="1" w:styleId="afffffffff7">
    <w:name w:val="ТЛ_Название Знак"/>
    <w:link w:val="afffffffff6"/>
    <w:uiPriority w:val="99"/>
    <w:rsid w:val="00564BF6"/>
    <w:rPr>
      <w:rFonts w:ascii="Times New Roman" w:eastAsia="Times New Roman" w:hAnsi="Times New Roman" w:cs="Times New Roman"/>
      <w:b/>
      <w:sz w:val="28"/>
      <w:szCs w:val="28"/>
      <w:lang w:val="x-none" w:eastAsia="ar-SA"/>
    </w:rPr>
  </w:style>
  <w:style w:type="paragraph" w:customStyle="1" w:styleId="afffffffff8">
    <w:name w:val="ТЛ_Город и Дата"/>
    <w:basedOn w:val="a8"/>
    <w:link w:val="afffffffff9"/>
    <w:uiPriority w:val="99"/>
    <w:qFormat/>
    <w:rsid w:val="00564BF6"/>
    <w:pPr>
      <w:spacing w:after="0" w:line="240" w:lineRule="auto"/>
      <w:jc w:val="center"/>
    </w:pPr>
    <w:rPr>
      <w:rFonts w:ascii="Times New Roman" w:eastAsia="Times New Roman" w:hAnsi="Times New Roman" w:cs="Times New Roman"/>
      <w:sz w:val="28"/>
      <w:szCs w:val="28"/>
      <w:lang w:val="x-none" w:eastAsia="ar-SA"/>
    </w:rPr>
  </w:style>
  <w:style w:type="character" w:customStyle="1" w:styleId="afffffffff9">
    <w:name w:val="ТЛ_Город и Дата Знак"/>
    <w:link w:val="afffffffff8"/>
    <w:uiPriority w:val="99"/>
    <w:rsid w:val="00564BF6"/>
    <w:rPr>
      <w:rFonts w:ascii="Times New Roman" w:eastAsia="Times New Roman" w:hAnsi="Times New Roman" w:cs="Times New Roman"/>
      <w:sz w:val="28"/>
      <w:szCs w:val="28"/>
      <w:lang w:val="x-none" w:eastAsia="ar-SA"/>
    </w:rPr>
  </w:style>
  <w:style w:type="paragraph" w:customStyle="1" w:styleId="afffffffffa">
    <w:name w:val="АД_Наименование Разделов"/>
    <w:basedOn w:val="10"/>
    <w:link w:val="afffffffffb"/>
    <w:uiPriority w:val="99"/>
    <w:qFormat/>
    <w:rsid w:val="00564BF6"/>
    <w:pPr>
      <w:tabs>
        <w:tab w:val="num" w:pos="432"/>
      </w:tabs>
      <w:ind w:left="432" w:hanging="432"/>
    </w:pPr>
    <w:rPr>
      <w:rFonts w:eastAsia="Times New Roman"/>
      <w:bCs w:val="0"/>
      <w:sz w:val="28"/>
      <w:lang w:val="x-none" w:eastAsia="x-none"/>
    </w:rPr>
  </w:style>
  <w:style w:type="character" w:customStyle="1" w:styleId="afffffffffb">
    <w:name w:val="АД_Наименование Разделов Знак"/>
    <w:link w:val="afffffffffa"/>
    <w:uiPriority w:val="99"/>
    <w:rsid w:val="00564BF6"/>
    <w:rPr>
      <w:rFonts w:ascii="Times New Roman" w:eastAsia="Times New Roman" w:hAnsi="Times New Roman" w:cs="Times New Roman"/>
      <w:b/>
      <w:kern w:val="28"/>
      <w:sz w:val="28"/>
      <w:szCs w:val="36"/>
      <w:lang w:val="x-none" w:eastAsia="x-none"/>
    </w:rPr>
  </w:style>
  <w:style w:type="paragraph" w:customStyle="1" w:styleId="afffffffffc">
    <w:name w:val="АД_Наименование главы с нумерацией"/>
    <w:basedOn w:val="2fff7"/>
    <w:link w:val="afffffffffd"/>
    <w:uiPriority w:val="99"/>
    <w:qFormat/>
    <w:rsid w:val="00564BF6"/>
    <w:rPr>
      <w:b/>
    </w:rPr>
  </w:style>
  <w:style w:type="character" w:customStyle="1" w:styleId="afffffffffd">
    <w:name w:val="АД_Глава Знак"/>
    <w:link w:val="afffffffffc"/>
    <w:uiPriority w:val="99"/>
    <w:rsid w:val="00564BF6"/>
    <w:rPr>
      <w:rFonts w:ascii="Calibri" w:eastAsia="Times New Roman" w:hAnsi="Calibri" w:cs="Times New Roman"/>
      <w:b/>
      <w:bCs/>
      <w:sz w:val="24"/>
      <w:szCs w:val="24"/>
      <w:lang w:val="x-none" w:eastAsia="x-none"/>
    </w:rPr>
  </w:style>
  <w:style w:type="paragraph" w:customStyle="1" w:styleId="afffffffffe">
    <w:name w:val="АД_Наименование главы без нумерации"/>
    <w:basedOn w:val="21"/>
    <w:link w:val="affffffffff"/>
    <w:uiPriority w:val="99"/>
    <w:qFormat/>
    <w:rsid w:val="00564BF6"/>
    <w:pPr>
      <w:keepLines w:val="0"/>
      <w:numPr>
        <w:ilvl w:val="1"/>
      </w:numPr>
      <w:tabs>
        <w:tab w:val="num" w:pos="360"/>
      </w:tabs>
      <w:spacing w:before="0" w:line="240" w:lineRule="auto"/>
      <w:ind w:left="360" w:hanging="360"/>
      <w:jc w:val="center"/>
    </w:pPr>
    <w:rPr>
      <w:rFonts w:ascii="Calibri" w:eastAsia="Times New Roman" w:hAnsi="Calibri" w:cs="Times New Roman"/>
      <w:color w:val="auto"/>
      <w:sz w:val="24"/>
      <w:szCs w:val="24"/>
      <w:lang w:val="x-none" w:eastAsia="x-none"/>
    </w:rPr>
  </w:style>
  <w:style w:type="character" w:customStyle="1" w:styleId="affffffffff">
    <w:name w:val="АД_Наименование главы без нумерации Знак"/>
    <w:link w:val="afffffffffe"/>
    <w:uiPriority w:val="99"/>
    <w:rsid w:val="00564BF6"/>
    <w:rPr>
      <w:rFonts w:ascii="Calibri" w:eastAsia="Times New Roman" w:hAnsi="Calibri" w:cs="Times New Roman"/>
      <w:b/>
      <w:bCs/>
      <w:sz w:val="24"/>
      <w:szCs w:val="24"/>
      <w:lang w:val="x-none" w:eastAsia="x-none"/>
    </w:rPr>
  </w:style>
  <w:style w:type="paragraph" w:customStyle="1" w:styleId="affffffffff0">
    <w:name w:val="АД_Нумерованный пункт"/>
    <w:basedOn w:val="3fa"/>
    <w:link w:val="affffffffff1"/>
    <w:uiPriority w:val="99"/>
    <w:qFormat/>
    <w:rsid w:val="00564BF6"/>
    <w:pPr>
      <w:tabs>
        <w:tab w:val="num" w:pos="720"/>
      </w:tabs>
      <w:ind w:left="720" w:hanging="720"/>
    </w:pPr>
  </w:style>
  <w:style w:type="character" w:customStyle="1" w:styleId="affffffffff1">
    <w:name w:val="АД_Нумерованный пункт Знак"/>
    <w:link w:val="affffffffff0"/>
    <w:uiPriority w:val="99"/>
    <w:rsid w:val="00564BF6"/>
    <w:rPr>
      <w:rFonts w:ascii="Arial" w:eastAsia="Times New Roman" w:hAnsi="Arial" w:cs="Times New Roman"/>
      <w:b/>
      <w:sz w:val="24"/>
      <w:szCs w:val="20"/>
      <w:lang w:val="x-none" w:eastAsia="x-none"/>
    </w:rPr>
  </w:style>
  <w:style w:type="paragraph" w:customStyle="1" w:styleId="affffffffff2">
    <w:name w:val="АД_Нумерованный подпункт"/>
    <w:basedOn w:val="a8"/>
    <w:link w:val="affffffffff3"/>
    <w:uiPriority w:val="99"/>
    <w:qFormat/>
    <w:rsid w:val="00564BF6"/>
    <w:pPr>
      <w:tabs>
        <w:tab w:val="left" w:pos="720"/>
      </w:tabs>
      <w:spacing w:after="0" w:line="240" w:lineRule="auto"/>
      <w:ind w:left="720" w:hanging="720"/>
      <w:jc w:val="both"/>
    </w:pPr>
    <w:rPr>
      <w:rFonts w:ascii="Times New Roman" w:eastAsia="Times New Roman" w:hAnsi="Times New Roman" w:cs="Times New Roman"/>
      <w:sz w:val="24"/>
      <w:szCs w:val="24"/>
      <w:lang w:val="x-none" w:eastAsia="ar-SA"/>
    </w:rPr>
  </w:style>
  <w:style w:type="character" w:customStyle="1" w:styleId="affffffffff3">
    <w:name w:val="АД_Нумерованный подпункт Знак"/>
    <w:link w:val="affffffffff2"/>
    <w:uiPriority w:val="99"/>
    <w:rsid w:val="00564BF6"/>
    <w:rPr>
      <w:rFonts w:ascii="Times New Roman" w:eastAsia="Times New Roman" w:hAnsi="Times New Roman" w:cs="Times New Roman"/>
      <w:sz w:val="24"/>
      <w:szCs w:val="24"/>
      <w:lang w:val="x-none" w:eastAsia="ar-SA"/>
    </w:rPr>
  </w:style>
  <w:style w:type="paragraph" w:customStyle="1" w:styleId="affffffffff4">
    <w:name w:val="АД_Основной текст"/>
    <w:basedOn w:val="a8"/>
    <w:link w:val="affffffffff5"/>
    <w:uiPriority w:val="99"/>
    <w:qFormat/>
    <w:rsid w:val="00564BF6"/>
    <w:pPr>
      <w:spacing w:after="0" w:line="240" w:lineRule="auto"/>
      <w:ind w:firstLine="567"/>
      <w:jc w:val="both"/>
    </w:pPr>
    <w:rPr>
      <w:rFonts w:ascii="Times New Roman" w:eastAsia="Times New Roman" w:hAnsi="Times New Roman" w:cs="Times New Roman"/>
      <w:sz w:val="24"/>
      <w:szCs w:val="24"/>
      <w:lang w:val="x-none" w:eastAsia="ar-SA"/>
    </w:rPr>
  </w:style>
  <w:style w:type="character" w:customStyle="1" w:styleId="affffffffff5">
    <w:name w:val="АД_Основной текст Знак"/>
    <w:link w:val="affffffffff4"/>
    <w:uiPriority w:val="99"/>
    <w:rsid w:val="00564BF6"/>
    <w:rPr>
      <w:rFonts w:ascii="Times New Roman" w:eastAsia="Times New Roman" w:hAnsi="Times New Roman" w:cs="Times New Roman"/>
      <w:sz w:val="24"/>
      <w:szCs w:val="24"/>
      <w:lang w:val="x-none" w:eastAsia="ar-SA"/>
    </w:rPr>
  </w:style>
  <w:style w:type="paragraph" w:customStyle="1" w:styleId="affffffffff6">
    <w:name w:val="АД_Заголовки таблиц"/>
    <w:basedOn w:val="a8"/>
    <w:uiPriority w:val="99"/>
    <w:qFormat/>
    <w:rsid w:val="00564BF6"/>
    <w:pPr>
      <w:spacing w:after="0" w:line="240" w:lineRule="auto"/>
      <w:jc w:val="center"/>
    </w:pPr>
    <w:rPr>
      <w:rFonts w:ascii="Times New Roman" w:eastAsia="Times New Roman" w:hAnsi="Times New Roman" w:cs="Times New Roman"/>
      <w:b/>
      <w:bCs/>
      <w:sz w:val="24"/>
      <w:szCs w:val="24"/>
      <w:lang w:eastAsia="ru-RU"/>
    </w:rPr>
  </w:style>
  <w:style w:type="paragraph" w:customStyle="1" w:styleId="affffffffff7">
    <w:name w:val="АД_Основной текст по центру полужирный"/>
    <w:basedOn w:val="a8"/>
    <w:link w:val="affffffffff8"/>
    <w:uiPriority w:val="99"/>
    <w:qFormat/>
    <w:rsid w:val="00564BF6"/>
    <w:pPr>
      <w:spacing w:after="0" w:line="240" w:lineRule="auto"/>
      <w:ind w:firstLine="567"/>
      <w:jc w:val="center"/>
    </w:pPr>
    <w:rPr>
      <w:rFonts w:ascii="Times New Roman" w:eastAsia="Times New Roman" w:hAnsi="Times New Roman" w:cs="Times New Roman"/>
      <w:b/>
      <w:sz w:val="24"/>
      <w:szCs w:val="24"/>
      <w:lang w:val="x-none" w:eastAsia="ar-SA"/>
    </w:rPr>
  </w:style>
  <w:style w:type="character" w:customStyle="1" w:styleId="affffffffff8">
    <w:name w:val="АД_Основной текст по центру полужирный Знак"/>
    <w:link w:val="affffffffff7"/>
    <w:uiPriority w:val="99"/>
    <w:rsid w:val="00564BF6"/>
    <w:rPr>
      <w:rFonts w:ascii="Times New Roman" w:eastAsia="Times New Roman" w:hAnsi="Times New Roman" w:cs="Times New Roman"/>
      <w:b/>
      <w:sz w:val="24"/>
      <w:szCs w:val="24"/>
      <w:lang w:val="x-none" w:eastAsia="ar-SA"/>
    </w:rPr>
  </w:style>
  <w:style w:type="paragraph" w:customStyle="1" w:styleId="3fc">
    <w:name w:val="АД_Текст отступ 3"/>
    <w:aliases w:val="25"/>
    <w:basedOn w:val="a8"/>
    <w:link w:val="3fd"/>
    <w:uiPriority w:val="99"/>
    <w:qFormat/>
    <w:rsid w:val="00564BF6"/>
    <w:pPr>
      <w:spacing w:after="0" w:line="240" w:lineRule="auto"/>
      <w:ind w:left="1418"/>
      <w:jc w:val="both"/>
    </w:pPr>
    <w:rPr>
      <w:rFonts w:ascii="Times New Roman" w:eastAsia="Times New Roman" w:hAnsi="Times New Roman" w:cs="Times New Roman"/>
      <w:sz w:val="24"/>
      <w:szCs w:val="24"/>
      <w:lang w:val="x-none" w:eastAsia="ar-SA"/>
    </w:rPr>
  </w:style>
  <w:style w:type="character" w:customStyle="1" w:styleId="3fd">
    <w:name w:val="АД_Текст отступ 3 Знак"/>
    <w:aliases w:val="25 Знак"/>
    <w:link w:val="3fc"/>
    <w:uiPriority w:val="99"/>
    <w:rsid w:val="00564BF6"/>
    <w:rPr>
      <w:rFonts w:ascii="Times New Roman" w:eastAsia="Times New Roman" w:hAnsi="Times New Roman" w:cs="Times New Roman"/>
      <w:sz w:val="24"/>
      <w:szCs w:val="24"/>
      <w:lang w:val="x-none" w:eastAsia="ar-SA"/>
    </w:rPr>
  </w:style>
  <w:style w:type="paragraph" w:customStyle="1" w:styleId="4d">
    <w:name w:val="АД_Нумерованный подпункт 4 уровня"/>
    <w:basedOn w:val="affffffffff2"/>
    <w:link w:val="4e"/>
    <w:uiPriority w:val="99"/>
    <w:qFormat/>
    <w:rsid w:val="00564BF6"/>
    <w:pPr>
      <w:tabs>
        <w:tab w:val="num" w:pos="993"/>
      </w:tabs>
      <w:ind w:left="993" w:hanging="993"/>
    </w:pPr>
  </w:style>
  <w:style w:type="character" w:customStyle="1" w:styleId="4e">
    <w:name w:val="АД_Нумерованный подпункт 4 уровня Знак"/>
    <w:link w:val="4d"/>
    <w:uiPriority w:val="99"/>
    <w:rsid w:val="00564BF6"/>
    <w:rPr>
      <w:rFonts w:ascii="Times New Roman" w:eastAsia="Times New Roman" w:hAnsi="Times New Roman" w:cs="Times New Roman"/>
      <w:sz w:val="24"/>
      <w:szCs w:val="24"/>
      <w:lang w:val="x-none" w:eastAsia="ar-SA"/>
    </w:rPr>
  </w:style>
  <w:style w:type="paragraph" w:customStyle="1" w:styleId="2fff9">
    <w:name w:val="Обычный2"/>
    <w:link w:val="Normal"/>
    <w:uiPriority w:val="99"/>
    <w:qFormat/>
    <w:rsid w:val="00564BF6"/>
    <w:pPr>
      <w:widowControl w:val="0"/>
      <w:snapToGrid w:val="0"/>
      <w:spacing w:after="0" w:line="300" w:lineRule="auto"/>
      <w:ind w:firstLine="720"/>
      <w:jc w:val="both"/>
    </w:pPr>
    <w:rPr>
      <w:rFonts w:ascii="Times New Roman" w:eastAsia="Times New Roman" w:hAnsi="Times New Roman" w:cs="Times New Roman"/>
      <w:sz w:val="24"/>
      <w:szCs w:val="20"/>
      <w:lang w:eastAsia="ru-RU"/>
    </w:rPr>
  </w:style>
  <w:style w:type="character" w:customStyle="1" w:styleId="Normal">
    <w:name w:val="Normal Знак"/>
    <w:link w:val="2fff9"/>
    <w:uiPriority w:val="99"/>
    <w:rsid w:val="00564BF6"/>
    <w:rPr>
      <w:rFonts w:ascii="Times New Roman" w:eastAsia="Times New Roman" w:hAnsi="Times New Roman" w:cs="Times New Roman"/>
      <w:sz w:val="24"/>
      <w:szCs w:val="20"/>
      <w:lang w:eastAsia="ru-RU"/>
    </w:rPr>
  </w:style>
  <w:style w:type="paragraph" w:customStyle="1" w:styleId="Document1">
    <w:name w:val="Document 1"/>
    <w:uiPriority w:val="99"/>
    <w:qFormat/>
    <w:rsid w:val="00564BF6"/>
    <w:pPr>
      <w:keepNext/>
      <w:keepLines/>
      <w:tabs>
        <w:tab w:val="left" w:pos="-720"/>
      </w:tabs>
      <w:suppressAutoHyphens/>
      <w:overflowPunct w:val="0"/>
      <w:autoSpaceDE w:val="0"/>
      <w:autoSpaceDN w:val="0"/>
      <w:adjustRightInd w:val="0"/>
      <w:spacing w:after="0" w:line="240" w:lineRule="auto"/>
      <w:textAlignment w:val="baseline"/>
    </w:pPr>
    <w:rPr>
      <w:rFonts w:ascii="Gelvetsky 12pt" w:eastAsia="Times New Roman" w:hAnsi="Gelvetsky 12pt" w:cs="Times New Roman"/>
      <w:sz w:val="24"/>
      <w:szCs w:val="20"/>
      <w:lang w:val="en-US" w:eastAsia="ru-RU"/>
    </w:rPr>
  </w:style>
  <w:style w:type="character" w:customStyle="1" w:styleId="1ffffd">
    <w:name w:val="Тема примечания Знак1"/>
    <w:uiPriority w:val="99"/>
    <w:rsid w:val="00564BF6"/>
    <w:rPr>
      <w:rFonts w:ascii="Calibri" w:eastAsia="Andale Sans UI" w:hAnsi="Calibri" w:cs="Calibri"/>
      <w:b/>
      <w:bCs/>
      <w:kern w:val="1"/>
      <w:lang w:eastAsia="ar-SA"/>
    </w:rPr>
  </w:style>
  <w:style w:type="paragraph" w:customStyle="1" w:styleId="Normal1">
    <w:name w:val="Normal1"/>
    <w:uiPriority w:val="99"/>
    <w:qFormat/>
    <w:rsid w:val="00564BF6"/>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ffffe">
    <w:name w:val="_Титульный 1"/>
    <w:uiPriority w:val="99"/>
    <w:qFormat/>
    <w:rsid w:val="00564BF6"/>
    <w:pPr>
      <w:tabs>
        <w:tab w:val="left" w:pos="720"/>
      </w:tabs>
      <w:spacing w:after="0" w:line="240" w:lineRule="auto"/>
      <w:jc w:val="center"/>
    </w:pPr>
    <w:rPr>
      <w:rFonts w:ascii="Times New Roman" w:eastAsia="Times New Roman" w:hAnsi="Times New Roman" w:cs="Times New Roman"/>
      <w:b/>
      <w:kern w:val="32"/>
      <w:sz w:val="28"/>
      <w:szCs w:val="28"/>
      <w:lang w:eastAsia="ru-RU"/>
    </w:rPr>
  </w:style>
  <w:style w:type="paragraph" w:customStyle="1" w:styleId="261">
    <w:name w:val="Основной текст с отступом 26"/>
    <w:basedOn w:val="a8"/>
    <w:qFormat/>
    <w:rsid w:val="00564BF6"/>
    <w:pPr>
      <w:suppressAutoHyphens/>
      <w:spacing w:after="120" w:line="480" w:lineRule="auto"/>
      <w:ind w:left="283"/>
    </w:pPr>
    <w:rPr>
      <w:rFonts w:ascii="Calibri" w:eastAsia="Times New Roman" w:hAnsi="Calibri" w:cs="Calibri"/>
      <w:sz w:val="20"/>
      <w:szCs w:val="20"/>
      <w:lang w:eastAsia="ar-SA"/>
    </w:rPr>
  </w:style>
  <w:style w:type="character" w:styleId="affffffffff9">
    <w:name w:val="Intense Reference"/>
    <w:uiPriority w:val="32"/>
    <w:qFormat/>
    <w:rsid w:val="00564BF6"/>
    <w:rPr>
      <w:b/>
      <w:bCs/>
      <w:smallCaps/>
      <w:color w:val="C0504D"/>
      <w:spacing w:val="5"/>
      <w:u w:val="single"/>
    </w:rPr>
  </w:style>
  <w:style w:type="character" w:customStyle="1" w:styleId="FontStyle52">
    <w:name w:val="Font Style52"/>
    <w:uiPriority w:val="99"/>
    <w:rsid w:val="00564BF6"/>
    <w:rPr>
      <w:rFonts w:ascii="Times New Roman" w:hAnsi="Times New Roman" w:cs="Times New Roman" w:hint="default"/>
      <w:sz w:val="22"/>
      <w:szCs w:val="22"/>
    </w:rPr>
  </w:style>
  <w:style w:type="character" w:customStyle="1" w:styleId="21e">
    <w:name w:val="Основной текст с отступом 2 Знак1"/>
    <w:aliases w:val="Знак Знак68"/>
    <w:uiPriority w:val="99"/>
    <w:locked/>
    <w:rsid w:val="00564BF6"/>
    <w:rPr>
      <w:rFonts w:eastAsia="Times New Roman"/>
      <w:sz w:val="24"/>
      <w:szCs w:val="24"/>
      <w:lang w:val="ru-RU" w:eastAsia="ru-RU"/>
    </w:rPr>
  </w:style>
  <w:style w:type="paragraph" w:customStyle="1" w:styleId="2110">
    <w:name w:val="Знак Знак2 Знак Знак Знак Знак Знак Знак1 Знак Знак Знак Знак1"/>
    <w:basedOn w:val="a8"/>
    <w:next w:val="21"/>
    <w:autoRedefine/>
    <w:qFormat/>
    <w:rsid w:val="00564BF6"/>
    <w:pPr>
      <w:spacing w:after="160" w:line="240" w:lineRule="exact"/>
    </w:pPr>
    <w:rPr>
      <w:rFonts w:ascii="Times New Roman" w:eastAsia="Times New Roman" w:hAnsi="Times New Roman" w:cs="Times New Roman"/>
      <w:sz w:val="24"/>
      <w:szCs w:val="24"/>
      <w:lang w:val="en-US"/>
    </w:rPr>
  </w:style>
  <w:style w:type="character" w:customStyle="1" w:styleId="1fffff">
    <w:name w:val="Подзаголовок Знак1"/>
    <w:locked/>
    <w:rsid w:val="00564BF6"/>
    <w:rPr>
      <w:rFonts w:ascii="Arial" w:hAnsi="Arial" w:cs="Arial"/>
      <w:sz w:val="24"/>
      <w:szCs w:val="24"/>
    </w:rPr>
  </w:style>
  <w:style w:type="character" w:customStyle="1" w:styleId="HTML1a">
    <w:name w:val="Адрес HTML Знак1"/>
    <w:locked/>
    <w:rsid w:val="00564BF6"/>
    <w:rPr>
      <w:i/>
      <w:iCs/>
      <w:sz w:val="24"/>
      <w:szCs w:val="24"/>
    </w:rPr>
  </w:style>
  <w:style w:type="character" w:customStyle="1" w:styleId="1fffff0">
    <w:name w:val="Заголовок записки Знак1"/>
    <w:locked/>
    <w:rsid w:val="00564BF6"/>
    <w:rPr>
      <w:sz w:val="24"/>
      <w:szCs w:val="24"/>
    </w:rPr>
  </w:style>
  <w:style w:type="character" w:customStyle="1" w:styleId="1fffff1">
    <w:name w:val="Красная строка Знак1"/>
    <w:locked/>
    <w:rsid w:val="00564BF6"/>
    <w:rPr>
      <w:sz w:val="24"/>
      <w:szCs w:val="24"/>
    </w:rPr>
  </w:style>
  <w:style w:type="character" w:customStyle="1" w:styleId="21f">
    <w:name w:val="Красная строка 2 Знак1"/>
    <w:locked/>
    <w:rsid w:val="00564BF6"/>
    <w:rPr>
      <w:sz w:val="24"/>
      <w:szCs w:val="24"/>
    </w:rPr>
  </w:style>
  <w:style w:type="character" w:customStyle="1" w:styleId="1fffff2">
    <w:name w:val="Подпись Знак1"/>
    <w:locked/>
    <w:rsid w:val="00564BF6"/>
    <w:rPr>
      <w:sz w:val="24"/>
      <w:szCs w:val="24"/>
    </w:rPr>
  </w:style>
  <w:style w:type="character" w:customStyle="1" w:styleId="1fffff3">
    <w:name w:val="Приветствие Знак1"/>
    <w:locked/>
    <w:rsid w:val="00564BF6"/>
    <w:rPr>
      <w:sz w:val="24"/>
      <w:szCs w:val="24"/>
    </w:rPr>
  </w:style>
  <w:style w:type="character" w:customStyle="1" w:styleId="1fffff4">
    <w:name w:val="Прощание Знак1"/>
    <w:locked/>
    <w:rsid w:val="00564BF6"/>
    <w:rPr>
      <w:sz w:val="24"/>
      <w:szCs w:val="24"/>
    </w:rPr>
  </w:style>
  <w:style w:type="character" w:customStyle="1" w:styleId="1fffff5">
    <w:name w:val="Шапка Знак1"/>
    <w:locked/>
    <w:rsid w:val="00564BF6"/>
    <w:rPr>
      <w:rFonts w:ascii="Arial" w:hAnsi="Arial" w:cs="Arial"/>
      <w:sz w:val="24"/>
      <w:szCs w:val="24"/>
      <w:shd w:val="pct20" w:color="auto" w:fill="auto"/>
    </w:rPr>
  </w:style>
  <w:style w:type="character" w:customStyle="1" w:styleId="1fffff6">
    <w:name w:val="Электронная подпись Знак1"/>
    <w:locked/>
    <w:rsid w:val="00564BF6"/>
    <w:rPr>
      <w:sz w:val="24"/>
      <w:szCs w:val="24"/>
    </w:rPr>
  </w:style>
  <w:style w:type="character" w:customStyle="1" w:styleId="z-12">
    <w:name w:val="z-Начало формы Знак1"/>
    <w:locked/>
    <w:rsid w:val="00564BF6"/>
    <w:rPr>
      <w:rFonts w:ascii="Arial" w:hAnsi="Arial" w:cs="Arial"/>
      <w:vanish/>
      <w:sz w:val="16"/>
      <w:szCs w:val="16"/>
    </w:rPr>
  </w:style>
  <w:style w:type="character" w:customStyle="1" w:styleId="z-13">
    <w:name w:val="z-Конец формы Знак1"/>
    <w:locked/>
    <w:rsid w:val="00564BF6"/>
    <w:rPr>
      <w:rFonts w:ascii="Arial" w:hAnsi="Arial" w:cs="Arial"/>
      <w:vanish/>
      <w:sz w:val="16"/>
      <w:szCs w:val="16"/>
    </w:rPr>
  </w:style>
  <w:style w:type="character" w:customStyle="1" w:styleId="1fffff7">
    <w:name w:val="Схема документа Знак1"/>
    <w:locked/>
    <w:rsid w:val="00564BF6"/>
    <w:rPr>
      <w:rFonts w:ascii="Tahoma" w:hAnsi="Tahoma" w:cs="Tahoma"/>
      <w:shd w:val="clear" w:color="auto" w:fill="000080"/>
    </w:rPr>
  </w:style>
  <w:style w:type="character" w:customStyle="1" w:styleId="1fffff8">
    <w:name w:val="Текст концевой сноски Знак1"/>
    <w:locked/>
    <w:rsid w:val="00564BF6"/>
  </w:style>
  <w:style w:type="character" w:customStyle="1" w:styleId="apple-converted-space">
    <w:name w:val="apple-converted-space"/>
    <w:rsid w:val="00564BF6"/>
  </w:style>
  <w:style w:type="character" w:customStyle="1" w:styleId="2111">
    <w:name w:val="Знак Знак211"/>
    <w:locked/>
    <w:rsid w:val="00564BF6"/>
    <w:rPr>
      <w:rFonts w:ascii="Times New Roman" w:hAnsi="Times New Roman" w:cs="Times New Roman"/>
      <w:noProof/>
      <w:sz w:val="24"/>
      <w:szCs w:val="24"/>
      <w:lang w:eastAsia="ru-RU"/>
    </w:rPr>
  </w:style>
  <w:style w:type="character" w:customStyle="1" w:styleId="131">
    <w:name w:val="Знак Знак131"/>
    <w:locked/>
    <w:rsid w:val="00564BF6"/>
    <w:rPr>
      <w:rFonts w:ascii="Times New Roman" w:hAnsi="Times New Roman" w:cs="Times New Roman"/>
      <w:i/>
      <w:iCs/>
      <w:sz w:val="24"/>
      <w:szCs w:val="24"/>
      <w:lang w:eastAsia="ru-RU"/>
    </w:rPr>
  </w:style>
  <w:style w:type="character" w:customStyle="1" w:styleId="1214">
    <w:name w:val="Знак Знак121"/>
    <w:locked/>
    <w:rsid w:val="00564BF6"/>
    <w:rPr>
      <w:rFonts w:ascii="Times New Roman" w:hAnsi="Times New Roman" w:cs="Times New Roman"/>
      <w:sz w:val="24"/>
      <w:szCs w:val="24"/>
      <w:lang w:eastAsia="ru-RU"/>
    </w:rPr>
  </w:style>
  <w:style w:type="character" w:customStyle="1" w:styleId="1111">
    <w:name w:val="Знак Знак111"/>
    <w:locked/>
    <w:rsid w:val="00564BF6"/>
    <w:rPr>
      <w:rFonts w:ascii="Times New Roman" w:hAnsi="Times New Roman" w:cs="Times New Roman"/>
      <w:sz w:val="24"/>
      <w:szCs w:val="24"/>
      <w:lang w:eastAsia="ru-RU"/>
    </w:rPr>
  </w:style>
  <w:style w:type="character" w:customStyle="1" w:styleId="2100">
    <w:name w:val="Знак Знак210"/>
    <w:locked/>
    <w:rsid w:val="00564BF6"/>
    <w:rPr>
      <w:rFonts w:ascii="Times New Roman" w:hAnsi="Times New Roman" w:cs="Times New Roman"/>
      <w:b/>
      <w:bCs/>
      <w:sz w:val="20"/>
      <w:szCs w:val="20"/>
      <w:lang w:val="en-US" w:eastAsia="ru-RU"/>
    </w:rPr>
  </w:style>
  <w:style w:type="character" w:customStyle="1" w:styleId="1100">
    <w:name w:val="Знак Знак110"/>
    <w:locked/>
    <w:rsid w:val="00564BF6"/>
    <w:rPr>
      <w:rFonts w:ascii="Tahoma" w:hAnsi="Tahoma" w:cs="Tahoma"/>
      <w:sz w:val="20"/>
      <w:szCs w:val="20"/>
      <w:shd w:val="clear" w:color="auto" w:fill="000080"/>
      <w:lang w:eastAsia="ru-RU"/>
    </w:rPr>
  </w:style>
  <w:style w:type="character" w:customStyle="1" w:styleId="H62">
    <w:name w:val="H6 Знак Знак2"/>
    <w:locked/>
    <w:rsid w:val="00564BF6"/>
    <w:rPr>
      <w:rFonts w:ascii="Times New Roman" w:hAnsi="Times New Roman" w:cs="Times New Roman"/>
      <w:u w:val="single"/>
      <w:lang w:eastAsia="ru-RU"/>
    </w:rPr>
  </w:style>
  <w:style w:type="character" w:customStyle="1" w:styleId="600">
    <w:name w:val="Знак Знак60"/>
    <w:locked/>
    <w:rsid w:val="00564BF6"/>
    <w:rPr>
      <w:rFonts w:ascii="Times New Roman" w:hAnsi="Times New Roman" w:cs="Times New Roman"/>
      <w:noProof/>
      <w:sz w:val="24"/>
      <w:szCs w:val="24"/>
      <w:lang w:eastAsia="ru-RU"/>
    </w:rPr>
  </w:style>
  <w:style w:type="character" w:customStyle="1" w:styleId="590">
    <w:name w:val="Знак Знак59"/>
    <w:locked/>
    <w:rsid w:val="00564BF6"/>
    <w:rPr>
      <w:rFonts w:ascii="Times New Roman" w:hAnsi="Times New Roman" w:cs="Times New Roman"/>
      <w:sz w:val="40"/>
      <w:szCs w:val="40"/>
      <w:lang w:eastAsia="ru-RU"/>
    </w:rPr>
  </w:style>
  <w:style w:type="character" w:customStyle="1" w:styleId="580">
    <w:name w:val="Знак Знак58"/>
    <w:locked/>
    <w:rsid w:val="00564BF6"/>
    <w:rPr>
      <w:rFonts w:ascii="Arial" w:hAnsi="Arial" w:cs="Arial"/>
      <w:noProof/>
      <w:lang w:eastAsia="ru-RU"/>
    </w:rPr>
  </w:style>
  <w:style w:type="character" w:customStyle="1" w:styleId="4f">
    <w:name w:val="Знак Знак Знак4"/>
    <w:locked/>
    <w:rsid w:val="00564BF6"/>
    <w:rPr>
      <w:rFonts w:ascii="Times New Roman" w:hAnsi="Times New Roman" w:cs="Times New Roman"/>
      <w:sz w:val="24"/>
      <w:szCs w:val="24"/>
      <w:lang w:eastAsia="ru-RU"/>
    </w:rPr>
  </w:style>
  <w:style w:type="character" w:customStyle="1" w:styleId="3fe">
    <w:name w:val="текст Знак Знак3"/>
    <w:locked/>
    <w:rsid w:val="00564BF6"/>
    <w:rPr>
      <w:rFonts w:ascii="Times New Roman" w:hAnsi="Times New Roman" w:cs="Times New Roman"/>
      <w:noProof/>
      <w:sz w:val="24"/>
      <w:szCs w:val="24"/>
      <w:lang w:eastAsia="ru-RU"/>
    </w:rPr>
  </w:style>
  <w:style w:type="character" w:customStyle="1" w:styleId="570">
    <w:name w:val="Знак Знак57"/>
    <w:semiHidden/>
    <w:locked/>
    <w:rsid w:val="00564BF6"/>
    <w:rPr>
      <w:rFonts w:ascii="Times New Roman" w:hAnsi="Times New Roman" w:cs="Times New Roman"/>
      <w:noProof/>
      <w:sz w:val="20"/>
      <w:szCs w:val="20"/>
      <w:lang w:eastAsia="ar-SA"/>
    </w:rPr>
  </w:style>
  <w:style w:type="character" w:customStyle="1" w:styleId="560">
    <w:name w:val="Знак Знак56"/>
    <w:locked/>
    <w:rsid w:val="00564BF6"/>
    <w:rPr>
      <w:rFonts w:ascii="Times New Roman" w:hAnsi="Times New Roman" w:cs="Times New Roman"/>
      <w:noProof/>
      <w:sz w:val="16"/>
      <w:szCs w:val="16"/>
      <w:lang w:eastAsia="ru-RU"/>
    </w:rPr>
  </w:style>
  <w:style w:type="character" w:customStyle="1" w:styleId="550">
    <w:name w:val="Знак Знак55"/>
    <w:locked/>
    <w:rsid w:val="00564BF6"/>
    <w:rPr>
      <w:rFonts w:ascii="Times New Roman" w:hAnsi="Times New Roman" w:cs="Times New Roman"/>
      <w:noProof/>
      <w:sz w:val="16"/>
      <w:szCs w:val="16"/>
      <w:lang w:eastAsia="ru-RU"/>
    </w:rPr>
  </w:style>
  <w:style w:type="character" w:customStyle="1" w:styleId="540">
    <w:name w:val="Знак Знак54"/>
    <w:locked/>
    <w:rsid w:val="00564BF6"/>
    <w:rPr>
      <w:rFonts w:ascii="Times New Roman" w:hAnsi="Times New Roman" w:cs="Times New Roman"/>
      <w:noProof/>
      <w:sz w:val="24"/>
      <w:szCs w:val="24"/>
      <w:lang w:eastAsia="ru-RU"/>
    </w:rPr>
  </w:style>
  <w:style w:type="character" w:customStyle="1" w:styleId="530">
    <w:name w:val="Знак Знак53"/>
    <w:locked/>
    <w:rsid w:val="00564BF6"/>
    <w:rPr>
      <w:rFonts w:ascii="Times New Roman" w:hAnsi="Times New Roman" w:cs="Times New Roman"/>
      <w:sz w:val="20"/>
      <w:szCs w:val="20"/>
      <w:lang w:eastAsia="ar-SA" w:bidi="ar-SA"/>
    </w:rPr>
  </w:style>
  <w:style w:type="character" w:customStyle="1" w:styleId="524">
    <w:name w:val="Знак Знак52"/>
    <w:locked/>
    <w:rsid w:val="00564BF6"/>
    <w:rPr>
      <w:rFonts w:ascii="Times New Roman" w:hAnsi="Times New Roman" w:cs="Times New Roman"/>
      <w:noProof/>
      <w:sz w:val="24"/>
      <w:szCs w:val="24"/>
      <w:lang w:eastAsia="ru-RU"/>
    </w:rPr>
  </w:style>
  <w:style w:type="character" w:customStyle="1" w:styleId="515">
    <w:name w:val="Знак Знак51"/>
    <w:locked/>
    <w:rsid w:val="00564BF6"/>
    <w:rPr>
      <w:rFonts w:ascii="Courier New" w:hAnsi="Courier New" w:cs="Courier New"/>
      <w:color w:val="000000"/>
      <w:kern w:val="18"/>
      <w:sz w:val="20"/>
      <w:szCs w:val="20"/>
      <w:lang w:eastAsia="ru-RU"/>
    </w:rPr>
  </w:style>
  <w:style w:type="character" w:customStyle="1" w:styleId="500">
    <w:name w:val="Знак Знак50"/>
    <w:locked/>
    <w:rsid w:val="00564BF6"/>
    <w:rPr>
      <w:rFonts w:ascii="Arial" w:hAnsi="Arial" w:cs="Arial"/>
      <w:b/>
      <w:bCs/>
      <w:kern w:val="28"/>
      <w:sz w:val="32"/>
      <w:szCs w:val="32"/>
      <w:lang w:eastAsia="ru-RU"/>
    </w:rPr>
  </w:style>
  <w:style w:type="character" w:customStyle="1" w:styleId="480">
    <w:name w:val="Знак Знак48"/>
    <w:semiHidden/>
    <w:locked/>
    <w:rsid w:val="00564BF6"/>
    <w:rPr>
      <w:rFonts w:ascii="Times New Roman" w:hAnsi="Times New Roman" w:cs="Times New Roman"/>
      <w:sz w:val="20"/>
      <w:szCs w:val="20"/>
      <w:lang w:val="en-US" w:eastAsia="ru-RU"/>
    </w:rPr>
  </w:style>
  <w:style w:type="character" w:customStyle="1" w:styleId="470">
    <w:name w:val="Знак Знак47"/>
    <w:locked/>
    <w:rsid w:val="00564BF6"/>
    <w:rPr>
      <w:rFonts w:ascii="Times New Roman" w:hAnsi="Times New Roman" w:cs="Times New Roman"/>
      <w:sz w:val="20"/>
      <w:szCs w:val="20"/>
      <w:lang w:eastAsia="ru-RU"/>
    </w:rPr>
  </w:style>
  <w:style w:type="character" w:customStyle="1" w:styleId="460">
    <w:name w:val="Знак Знак46"/>
    <w:locked/>
    <w:rsid w:val="00564BF6"/>
    <w:rPr>
      <w:rFonts w:ascii="Courier New" w:hAnsi="Courier New" w:cs="Courier New"/>
      <w:sz w:val="20"/>
      <w:szCs w:val="20"/>
      <w:lang w:eastAsia="ru-RU"/>
    </w:rPr>
  </w:style>
  <w:style w:type="character" w:customStyle="1" w:styleId="450">
    <w:name w:val="Знак Знак45"/>
    <w:semiHidden/>
    <w:locked/>
    <w:rsid w:val="00564BF6"/>
    <w:rPr>
      <w:rFonts w:ascii="Tahoma" w:hAnsi="Tahoma" w:cs="Tahoma"/>
      <w:sz w:val="16"/>
      <w:szCs w:val="16"/>
      <w:lang w:eastAsia="ru-RU"/>
    </w:rPr>
  </w:style>
  <w:style w:type="character" w:customStyle="1" w:styleId="440">
    <w:name w:val="Знак Знак44"/>
    <w:locked/>
    <w:rsid w:val="00564BF6"/>
    <w:rPr>
      <w:rFonts w:ascii="Arial" w:hAnsi="Arial" w:cs="Arial"/>
      <w:sz w:val="24"/>
      <w:szCs w:val="24"/>
      <w:lang w:eastAsia="ru-RU"/>
    </w:rPr>
  </w:style>
  <w:style w:type="character" w:customStyle="1" w:styleId="430">
    <w:name w:val="Знак Знак43"/>
    <w:locked/>
    <w:rsid w:val="00564BF6"/>
    <w:rPr>
      <w:rFonts w:ascii="Times New Roman" w:hAnsi="Times New Roman" w:cs="Times New Roman"/>
      <w:i/>
      <w:iCs/>
      <w:sz w:val="24"/>
      <w:szCs w:val="24"/>
      <w:lang w:eastAsia="ru-RU"/>
    </w:rPr>
  </w:style>
  <w:style w:type="character" w:customStyle="1" w:styleId="424">
    <w:name w:val="Знак Знак42"/>
    <w:locked/>
    <w:rsid w:val="00564BF6"/>
    <w:rPr>
      <w:rFonts w:ascii="Times New Roman" w:hAnsi="Times New Roman" w:cs="Times New Roman"/>
      <w:sz w:val="24"/>
      <w:szCs w:val="24"/>
      <w:lang w:eastAsia="ru-RU"/>
    </w:rPr>
  </w:style>
  <w:style w:type="character" w:customStyle="1" w:styleId="416">
    <w:name w:val="Знак Знак41"/>
    <w:locked/>
    <w:rsid w:val="00564BF6"/>
  </w:style>
  <w:style w:type="character" w:customStyle="1" w:styleId="400">
    <w:name w:val="Знак Знак40"/>
    <w:locked/>
    <w:rsid w:val="00564BF6"/>
  </w:style>
  <w:style w:type="character" w:customStyle="1" w:styleId="390">
    <w:name w:val="Знак Знак39"/>
    <w:locked/>
    <w:rsid w:val="00564BF6"/>
    <w:rPr>
      <w:rFonts w:ascii="Times New Roman" w:hAnsi="Times New Roman" w:cs="Times New Roman"/>
      <w:sz w:val="24"/>
      <w:szCs w:val="24"/>
      <w:lang w:eastAsia="ru-RU"/>
    </w:rPr>
  </w:style>
  <w:style w:type="character" w:customStyle="1" w:styleId="380">
    <w:name w:val="Знак Знак38"/>
    <w:locked/>
    <w:rsid w:val="00564BF6"/>
    <w:rPr>
      <w:rFonts w:ascii="Times New Roman" w:hAnsi="Times New Roman" w:cs="Times New Roman"/>
      <w:sz w:val="24"/>
      <w:szCs w:val="24"/>
      <w:lang w:eastAsia="ru-RU"/>
    </w:rPr>
  </w:style>
  <w:style w:type="character" w:customStyle="1" w:styleId="370">
    <w:name w:val="Знак Знак37"/>
    <w:locked/>
    <w:rsid w:val="00564BF6"/>
    <w:rPr>
      <w:rFonts w:ascii="Times New Roman" w:hAnsi="Times New Roman" w:cs="Times New Roman"/>
      <w:sz w:val="24"/>
      <w:szCs w:val="24"/>
      <w:lang w:eastAsia="ru-RU"/>
    </w:rPr>
  </w:style>
  <w:style w:type="character" w:customStyle="1" w:styleId="360">
    <w:name w:val="Знак Знак36"/>
    <w:locked/>
    <w:rsid w:val="00564BF6"/>
    <w:rPr>
      <w:rFonts w:ascii="Arial" w:hAnsi="Arial" w:cs="Arial"/>
      <w:sz w:val="24"/>
      <w:szCs w:val="24"/>
      <w:shd w:val="pct20" w:color="auto" w:fill="auto"/>
      <w:lang w:eastAsia="ru-RU"/>
    </w:rPr>
  </w:style>
  <w:style w:type="character" w:customStyle="1" w:styleId="350">
    <w:name w:val="Знак Знак35"/>
    <w:locked/>
    <w:rsid w:val="00564BF6"/>
    <w:rPr>
      <w:rFonts w:ascii="Times New Roman" w:hAnsi="Times New Roman" w:cs="Times New Roman"/>
      <w:sz w:val="24"/>
      <w:szCs w:val="24"/>
      <w:lang w:eastAsia="ru-RU"/>
    </w:rPr>
  </w:style>
  <w:style w:type="character" w:customStyle="1" w:styleId="340">
    <w:name w:val="Знак Знак34"/>
    <w:locked/>
    <w:rsid w:val="00564BF6"/>
    <w:rPr>
      <w:rFonts w:ascii="Arial" w:hAnsi="Arial" w:cs="Arial"/>
      <w:vanish/>
      <w:sz w:val="16"/>
      <w:szCs w:val="16"/>
      <w:lang w:eastAsia="ru-RU"/>
    </w:rPr>
  </w:style>
  <w:style w:type="character" w:customStyle="1" w:styleId="330">
    <w:name w:val="Знак Знак33"/>
    <w:locked/>
    <w:rsid w:val="00564BF6"/>
    <w:rPr>
      <w:rFonts w:ascii="Arial" w:hAnsi="Arial" w:cs="Arial"/>
      <w:vanish/>
      <w:sz w:val="16"/>
      <w:szCs w:val="16"/>
      <w:lang w:eastAsia="ru-RU"/>
    </w:rPr>
  </w:style>
  <w:style w:type="character" w:customStyle="1" w:styleId="3110">
    <w:name w:val="Знак Знак311"/>
    <w:semiHidden/>
    <w:locked/>
    <w:rsid w:val="00564BF6"/>
    <w:rPr>
      <w:rFonts w:ascii="Tahoma" w:hAnsi="Tahoma" w:cs="Tahoma"/>
      <w:sz w:val="20"/>
      <w:szCs w:val="20"/>
      <w:shd w:val="clear" w:color="auto" w:fill="000080"/>
      <w:lang w:eastAsia="ru-RU"/>
    </w:rPr>
  </w:style>
  <w:style w:type="character" w:customStyle="1" w:styleId="301">
    <w:name w:val="Знак Знак301"/>
    <w:semiHidden/>
    <w:locked/>
    <w:rsid w:val="00564BF6"/>
    <w:rPr>
      <w:rFonts w:ascii="Times New Roman" w:hAnsi="Times New Roman" w:cs="Times New Roman"/>
      <w:sz w:val="20"/>
      <w:szCs w:val="20"/>
      <w:lang w:eastAsia="ru-RU"/>
    </w:rPr>
  </w:style>
  <w:style w:type="paragraph" w:customStyle="1" w:styleId="2fffa">
    <w:name w:val="Список2"/>
    <w:basedOn w:val="a8"/>
    <w:qFormat/>
    <w:rsid w:val="00564BF6"/>
    <w:pPr>
      <w:tabs>
        <w:tab w:val="num" w:pos="360"/>
        <w:tab w:val="left" w:pos="7088"/>
      </w:tabs>
      <w:spacing w:after="0" w:line="360" w:lineRule="auto"/>
      <w:ind w:left="360" w:hanging="360"/>
    </w:pPr>
    <w:rPr>
      <w:rFonts w:ascii="Times New Roman" w:eastAsia="Times New Roman" w:hAnsi="Times New Roman" w:cs="Times New Roman"/>
      <w:sz w:val="24"/>
      <w:szCs w:val="24"/>
      <w:lang w:eastAsia="ru-RU"/>
    </w:rPr>
  </w:style>
  <w:style w:type="paragraph" w:customStyle="1" w:styleId="3ff">
    <w:name w:val="Обычный3"/>
    <w:basedOn w:val="a8"/>
    <w:qFormat/>
    <w:rsid w:val="00564BF6"/>
    <w:pPr>
      <w:spacing w:before="60" w:after="60" w:line="240" w:lineRule="auto"/>
      <w:ind w:left="60" w:right="60" w:firstLine="225"/>
      <w:jc w:val="both"/>
    </w:pPr>
    <w:rPr>
      <w:rFonts w:ascii="Arial" w:eastAsia="Times New Roman" w:hAnsi="Arial" w:cs="Arial"/>
      <w:color w:val="000000"/>
      <w:sz w:val="18"/>
      <w:szCs w:val="18"/>
      <w:lang w:eastAsia="ru-RU"/>
    </w:rPr>
  </w:style>
  <w:style w:type="character" w:customStyle="1" w:styleId="BalloonTextChar1">
    <w:name w:val="Balloon Text Char1"/>
    <w:semiHidden/>
    <w:locked/>
    <w:rsid w:val="00564BF6"/>
    <w:rPr>
      <w:sz w:val="2"/>
      <w:szCs w:val="2"/>
      <w:lang w:eastAsia="ar-SA" w:bidi="ar-SA"/>
    </w:rPr>
  </w:style>
  <w:style w:type="character" w:customStyle="1" w:styleId="H31">
    <w:name w:val="H3 Знак1"/>
    <w:aliases w:val="h3 Знак1,Çàãîëîâîê 3 Знак Знак1"/>
    <w:locked/>
    <w:rsid w:val="00564BF6"/>
    <w:rPr>
      <w:rFonts w:ascii="Arial" w:hAnsi="Arial" w:cs="Arial"/>
      <w:b/>
      <w:bCs/>
      <w:noProof/>
      <w:sz w:val="26"/>
      <w:szCs w:val="26"/>
      <w:lang w:val="ru-RU" w:eastAsia="ru-RU"/>
    </w:rPr>
  </w:style>
  <w:style w:type="character" w:customStyle="1" w:styleId="H61">
    <w:name w:val="H6 Знак Знак1"/>
    <w:locked/>
    <w:rsid w:val="00564BF6"/>
    <w:rPr>
      <w:sz w:val="22"/>
      <w:szCs w:val="22"/>
      <w:u w:val="single"/>
      <w:lang w:val="ru-RU" w:eastAsia="ru-RU"/>
    </w:rPr>
  </w:style>
  <w:style w:type="character" w:customStyle="1" w:styleId="291">
    <w:name w:val="Знак Знак291"/>
    <w:locked/>
    <w:rsid w:val="00564BF6"/>
    <w:rPr>
      <w:noProof/>
      <w:sz w:val="24"/>
      <w:szCs w:val="24"/>
      <w:lang w:val="ru-RU" w:eastAsia="ru-RU"/>
    </w:rPr>
  </w:style>
  <w:style w:type="character" w:customStyle="1" w:styleId="281">
    <w:name w:val="Знак Знак281"/>
    <w:locked/>
    <w:rsid w:val="00564BF6"/>
    <w:rPr>
      <w:sz w:val="40"/>
      <w:szCs w:val="40"/>
      <w:lang w:val="ru-RU" w:eastAsia="ru-RU"/>
    </w:rPr>
  </w:style>
  <w:style w:type="character" w:customStyle="1" w:styleId="271">
    <w:name w:val="Знак Знак271"/>
    <w:locked/>
    <w:rsid w:val="00564BF6"/>
    <w:rPr>
      <w:rFonts w:ascii="Arial" w:hAnsi="Arial" w:cs="Arial"/>
      <w:noProof/>
      <w:sz w:val="22"/>
      <w:szCs w:val="22"/>
      <w:lang w:val="ru-RU" w:eastAsia="ru-RU"/>
    </w:rPr>
  </w:style>
  <w:style w:type="character" w:customStyle="1" w:styleId="3ff0">
    <w:name w:val="Знак Знак Знак3"/>
    <w:locked/>
    <w:rsid w:val="00564BF6"/>
    <w:rPr>
      <w:sz w:val="24"/>
      <w:szCs w:val="24"/>
      <w:lang w:val="ru-RU" w:eastAsia="ru-RU"/>
    </w:rPr>
  </w:style>
  <w:style w:type="character" w:customStyle="1" w:styleId="2610">
    <w:name w:val="Знак Знак261"/>
    <w:semiHidden/>
    <w:locked/>
    <w:rsid w:val="00564BF6"/>
    <w:rPr>
      <w:noProof/>
      <w:lang w:val="ru-RU" w:eastAsia="ar-SA"/>
    </w:rPr>
  </w:style>
  <w:style w:type="character" w:customStyle="1" w:styleId="251">
    <w:name w:val="Знак Знак251"/>
    <w:locked/>
    <w:rsid w:val="00564BF6"/>
    <w:rPr>
      <w:noProof/>
      <w:sz w:val="16"/>
      <w:szCs w:val="16"/>
      <w:lang w:val="ru-RU" w:eastAsia="ru-RU"/>
    </w:rPr>
  </w:style>
  <w:style w:type="character" w:customStyle="1" w:styleId="241">
    <w:name w:val="Знак Знак241"/>
    <w:locked/>
    <w:rsid w:val="00564BF6"/>
    <w:rPr>
      <w:noProof/>
      <w:sz w:val="16"/>
      <w:szCs w:val="16"/>
      <w:lang w:val="ru-RU" w:eastAsia="ru-RU"/>
    </w:rPr>
  </w:style>
  <w:style w:type="character" w:customStyle="1" w:styleId="2310">
    <w:name w:val="Знак Знак231"/>
    <w:locked/>
    <w:rsid w:val="00564BF6"/>
    <w:rPr>
      <w:noProof/>
      <w:sz w:val="24"/>
      <w:szCs w:val="24"/>
      <w:lang w:val="ru-RU" w:eastAsia="ru-RU"/>
    </w:rPr>
  </w:style>
  <w:style w:type="character" w:customStyle="1" w:styleId="2210">
    <w:name w:val="Знак Знак221"/>
    <w:locked/>
    <w:rsid w:val="00564BF6"/>
    <w:rPr>
      <w:lang w:val="ru-RU" w:eastAsia="ar-SA" w:bidi="ar-SA"/>
    </w:rPr>
  </w:style>
  <w:style w:type="character" w:customStyle="1" w:styleId="2130">
    <w:name w:val="Знак Знак213"/>
    <w:locked/>
    <w:rsid w:val="00564BF6"/>
    <w:rPr>
      <w:noProof/>
      <w:sz w:val="24"/>
      <w:szCs w:val="24"/>
      <w:lang w:val="ru-RU" w:eastAsia="ru-RU"/>
    </w:rPr>
  </w:style>
  <w:style w:type="character" w:customStyle="1" w:styleId="2010">
    <w:name w:val="Знак Знак201"/>
    <w:locked/>
    <w:rsid w:val="00564BF6"/>
    <w:rPr>
      <w:rFonts w:ascii="Courier New" w:hAnsi="Courier New" w:cs="Courier New"/>
      <w:color w:val="000000"/>
      <w:kern w:val="18"/>
      <w:lang w:val="ru-RU" w:eastAsia="ru-RU"/>
    </w:rPr>
  </w:style>
  <w:style w:type="character" w:customStyle="1" w:styleId="191">
    <w:name w:val="Знак Знак191"/>
    <w:locked/>
    <w:rsid w:val="00564BF6"/>
    <w:rPr>
      <w:rFonts w:ascii="Arial" w:hAnsi="Arial" w:cs="Arial"/>
      <w:b/>
      <w:bCs/>
      <w:kern w:val="28"/>
      <w:sz w:val="32"/>
      <w:szCs w:val="32"/>
      <w:lang w:val="ru-RU" w:eastAsia="ru-RU"/>
    </w:rPr>
  </w:style>
  <w:style w:type="character" w:customStyle="1" w:styleId="181">
    <w:name w:val="Знак Знак181"/>
    <w:semiHidden/>
    <w:locked/>
    <w:rsid w:val="00564BF6"/>
    <w:rPr>
      <w:lang w:val="en-US" w:eastAsia="ru-RU"/>
    </w:rPr>
  </w:style>
  <w:style w:type="character" w:customStyle="1" w:styleId="171">
    <w:name w:val="Знак Знак171"/>
    <w:locked/>
    <w:rsid w:val="00564BF6"/>
    <w:rPr>
      <w:lang w:val="ru-RU" w:eastAsia="ru-RU"/>
    </w:rPr>
  </w:style>
  <w:style w:type="character" w:customStyle="1" w:styleId="161">
    <w:name w:val="Знак Знак161"/>
    <w:locked/>
    <w:rsid w:val="00564BF6"/>
    <w:rPr>
      <w:rFonts w:ascii="Courier New" w:hAnsi="Courier New" w:cs="Courier New"/>
      <w:lang w:val="ru-RU" w:eastAsia="ru-RU"/>
    </w:rPr>
  </w:style>
  <w:style w:type="character" w:customStyle="1" w:styleId="151">
    <w:name w:val="Знак Знак151"/>
    <w:semiHidden/>
    <w:locked/>
    <w:rsid w:val="00564BF6"/>
    <w:rPr>
      <w:rFonts w:ascii="Tahoma" w:hAnsi="Tahoma" w:cs="Tahoma"/>
      <w:sz w:val="16"/>
      <w:szCs w:val="16"/>
      <w:lang w:val="ru-RU" w:eastAsia="ru-RU"/>
    </w:rPr>
  </w:style>
  <w:style w:type="character" w:customStyle="1" w:styleId="1414">
    <w:name w:val="Знак Знак141"/>
    <w:locked/>
    <w:rsid w:val="00564BF6"/>
    <w:rPr>
      <w:rFonts w:ascii="Arial" w:hAnsi="Arial" w:cs="Arial"/>
      <w:sz w:val="24"/>
      <w:szCs w:val="24"/>
      <w:lang w:val="ru-RU" w:eastAsia="ru-RU"/>
    </w:rPr>
  </w:style>
  <w:style w:type="character" w:customStyle="1" w:styleId="132">
    <w:name w:val="Знак Знак132"/>
    <w:semiHidden/>
    <w:locked/>
    <w:rsid w:val="00564BF6"/>
    <w:rPr>
      <w:i/>
      <w:iCs/>
      <w:sz w:val="24"/>
      <w:szCs w:val="24"/>
      <w:lang w:val="ru-RU" w:eastAsia="ru-RU"/>
    </w:rPr>
  </w:style>
  <w:style w:type="character" w:customStyle="1" w:styleId="1220">
    <w:name w:val="Знак Знак122"/>
    <w:semiHidden/>
    <w:locked/>
    <w:rsid w:val="00564BF6"/>
    <w:rPr>
      <w:sz w:val="24"/>
      <w:szCs w:val="24"/>
      <w:lang w:val="ru-RU" w:eastAsia="ru-RU"/>
    </w:rPr>
  </w:style>
  <w:style w:type="character" w:customStyle="1" w:styleId="1130">
    <w:name w:val="Знак Знак113"/>
    <w:semiHidden/>
    <w:locked/>
    <w:rsid w:val="00564BF6"/>
  </w:style>
  <w:style w:type="character" w:customStyle="1" w:styleId="1010">
    <w:name w:val="Знак Знак101"/>
    <w:semiHidden/>
    <w:locked/>
    <w:rsid w:val="00564BF6"/>
    <w:rPr>
      <w:rFonts w:ascii="Times New Roman" w:hAnsi="Times New Roman" w:cs="Times New Roman"/>
      <w:noProof/>
      <w:sz w:val="24"/>
      <w:szCs w:val="24"/>
      <w:lang w:val="ru-RU" w:eastAsia="ru-RU"/>
    </w:rPr>
  </w:style>
  <w:style w:type="character" w:customStyle="1" w:styleId="910">
    <w:name w:val="Знак Знак91"/>
    <w:semiHidden/>
    <w:locked/>
    <w:rsid w:val="00564BF6"/>
    <w:rPr>
      <w:sz w:val="24"/>
      <w:szCs w:val="24"/>
      <w:lang w:val="ru-RU" w:eastAsia="ru-RU"/>
    </w:rPr>
  </w:style>
  <w:style w:type="character" w:customStyle="1" w:styleId="810">
    <w:name w:val="Знак Знак81"/>
    <w:semiHidden/>
    <w:locked/>
    <w:rsid w:val="00564BF6"/>
    <w:rPr>
      <w:sz w:val="24"/>
      <w:szCs w:val="24"/>
      <w:lang w:val="ru-RU" w:eastAsia="ru-RU"/>
    </w:rPr>
  </w:style>
  <w:style w:type="character" w:customStyle="1" w:styleId="710">
    <w:name w:val="Знак Знак71"/>
    <w:semiHidden/>
    <w:locked/>
    <w:rsid w:val="00564BF6"/>
    <w:rPr>
      <w:sz w:val="24"/>
      <w:szCs w:val="24"/>
      <w:lang w:val="ru-RU" w:eastAsia="ru-RU"/>
    </w:rPr>
  </w:style>
  <w:style w:type="character" w:customStyle="1" w:styleId="611">
    <w:name w:val="Знак Знак61"/>
    <w:semiHidden/>
    <w:locked/>
    <w:rsid w:val="00564BF6"/>
    <w:rPr>
      <w:rFonts w:ascii="Arial" w:hAnsi="Arial" w:cs="Arial"/>
      <w:sz w:val="24"/>
      <w:szCs w:val="24"/>
      <w:lang w:val="ru-RU" w:eastAsia="ru-RU"/>
    </w:rPr>
  </w:style>
  <w:style w:type="character" w:customStyle="1" w:styleId="5110">
    <w:name w:val="Знак Знак511"/>
    <w:semiHidden/>
    <w:locked/>
    <w:rsid w:val="00564BF6"/>
    <w:rPr>
      <w:sz w:val="24"/>
      <w:szCs w:val="24"/>
      <w:lang w:val="ru-RU" w:eastAsia="ru-RU"/>
    </w:rPr>
  </w:style>
  <w:style w:type="character" w:customStyle="1" w:styleId="4110">
    <w:name w:val="Знак Знак411"/>
    <w:semiHidden/>
    <w:locked/>
    <w:rsid w:val="00564BF6"/>
    <w:rPr>
      <w:rFonts w:ascii="Arial" w:hAnsi="Arial" w:cs="Arial"/>
      <w:vanish/>
      <w:sz w:val="16"/>
      <w:szCs w:val="16"/>
      <w:lang w:val="ru-RU" w:eastAsia="ru-RU"/>
    </w:rPr>
  </w:style>
  <w:style w:type="character" w:customStyle="1" w:styleId="331">
    <w:name w:val="Знак Знак331"/>
    <w:semiHidden/>
    <w:locked/>
    <w:rsid w:val="00564BF6"/>
    <w:rPr>
      <w:rFonts w:ascii="Arial" w:hAnsi="Arial" w:cs="Arial"/>
      <w:vanish/>
      <w:sz w:val="16"/>
      <w:szCs w:val="16"/>
      <w:lang w:val="ru-RU" w:eastAsia="ru-RU"/>
    </w:rPr>
  </w:style>
  <w:style w:type="character" w:customStyle="1" w:styleId="2120">
    <w:name w:val="Знак Знак212"/>
    <w:semiHidden/>
    <w:locked/>
    <w:rsid w:val="00564BF6"/>
    <w:rPr>
      <w:b/>
      <w:bCs/>
      <w:lang w:val="ru-RU" w:eastAsia="ru-RU"/>
    </w:rPr>
  </w:style>
  <w:style w:type="character" w:customStyle="1" w:styleId="1120">
    <w:name w:val="Знак Знак112"/>
    <w:semiHidden/>
    <w:locked/>
    <w:rsid w:val="00564BF6"/>
    <w:rPr>
      <w:rFonts w:ascii="Tahoma" w:hAnsi="Tahoma" w:cs="Tahoma"/>
      <w:lang w:val="ru-RU" w:eastAsia="ru-RU"/>
    </w:rPr>
  </w:style>
  <w:style w:type="character" w:customStyle="1" w:styleId="3210">
    <w:name w:val="Знак Знак321"/>
    <w:semiHidden/>
    <w:locked/>
    <w:rsid w:val="00564BF6"/>
    <w:rPr>
      <w:lang w:val="ru-RU" w:eastAsia="ru-RU"/>
    </w:rPr>
  </w:style>
  <w:style w:type="character" w:customStyle="1" w:styleId="292">
    <w:name w:val="Знак Знак292"/>
    <w:locked/>
    <w:rsid w:val="00564BF6"/>
    <w:rPr>
      <w:noProof/>
      <w:sz w:val="24"/>
      <w:szCs w:val="24"/>
      <w:lang w:val="ru-RU" w:eastAsia="ru-RU"/>
    </w:rPr>
  </w:style>
  <w:style w:type="character" w:customStyle="1" w:styleId="282">
    <w:name w:val="Знак Знак282"/>
    <w:locked/>
    <w:rsid w:val="00564BF6"/>
    <w:rPr>
      <w:sz w:val="40"/>
      <w:szCs w:val="40"/>
      <w:lang w:val="ru-RU" w:eastAsia="ru-RU"/>
    </w:rPr>
  </w:style>
  <w:style w:type="character" w:customStyle="1" w:styleId="272">
    <w:name w:val="Знак Знак272"/>
    <w:locked/>
    <w:rsid w:val="00564BF6"/>
    <w:rPr>
      <w:rFonts w:ascii="Arial" w:hAnsi="Arial" w:cs="Arial"/>
      <w:noProof/>
      <w:sz w:val="22"/>
      <w:szCs w:val="22"/>
      <w:lang w:val="ru-RU" w:eastAsia="ru-RU"/>
    </w:rPr>
  </w:style>
  <w:style w:type="character" w:customStyle="1" w:styleId="262">
    <w:name w:val="Знак Знак262"/>
    <w:semiHidden/>
    <w:locked/>
    <w:rsid w:val="00564BF6"/>
    <w:rPr>
      <w:noProof/>
      <w:lang w:val="ru-RU" w:eastAsia="ar-SA"/>
    </w:rPr>
  </w:style>
  <w:style w:type="character" w:customStyle="1" w:styleId="252">
    <w:name w:val="Знак Знак252"/>
    <w:locked/>
    <w:rsid w:val="00564BF6"/>
    <w:rPr>
      <w:noProof/>
      <w:sz w:val="16"/>
      <w:szCs w:val="16"/>
      <w:lang w:val="ru-RU" w:eastAsia="ru-RU"/>
    </w:rPr>
  </w:style>
  <w:style w:type="character" w:customStyle="1" w:styleId="242">
    <w:name w:val="Знак Знак242"/>
    <w:locked/>
    <w:rsid w:val="00564BF6"/>
    <w:rPr>
      <w:noProof/>
      <w:sz w:val="16"/>
      <w:szCs w:val="16"/>
      <w:lang w:val="ru-RU" w:eastAsia="ru-RU"/>
    </w:rPr>
  </w:style>
  <w:style w:type="character" w:customStyle="1" w:styleId="2320">
    <w:name w:val="Знак Знак232"/>
    <w:locked/>
    <w:rsid w:val="00564BF6"/>
    <w:rPr>
      <w:noProof/>
      <w:sz w:val="24"/>
      <w:szCs w:val="24"/>
      <w:lang w:val="ru-RU" w:eastAsia="ru-RU"/>
    </w:rPr>
  </w:style>
  <w:style w:type="character" w:customStyle="1" w:styleId="2220">
    <w:name w:val="Знак Знак222"/>
    <w:locked/>
    <w:rsid w:val="00564BF6"/>
    <w:rPr>
      <w:lang w:val="ru-RU" w:eastAsia="ar-SA" w:bidi="ar-SA"/>
    </w:rPr>
  </w:style>
  <w:style w:type="character" w:customStyle="1" w:styleId="2150">
    <w:name w:val="Знак Знак215"/>
    <w:locked/>
    <w:rsid w:val="00564BF6"/>
    <w:rPr>
      <w:noProof/>
      <w:sz w:val="24"/>
      <w:szCs w:val="24"/>
      <w:lang w:val="ru-RU" w:eastAsia="ru-RU"/>
    </w:rPr>
  </w:style>
  <w:style w:type="character" w:customStyle="1" w:styleId="202">
    <w:name w:val="Знак Знак202"/>
    <w:locked/>
    <w:rsid w:val="00564BF6"/>
    <w:rPr>
      <w:rFonts w:ascii="Courier New" w:hAnsi="Courier New" w:cs="Courier New"/>
      <w:color w:val="000000"/>
      <w:kern w:val="18"/>
      <w:lang w:val="ru-RU" w:eastAsia="ru-RU"/>
    </w:rPr>
  </w:style>
  <w:style w:type="character" w:customStyle="1" w:styleId="192">
    <w:name w:val="Знак Знак192"/>
    <w:locked/>
    <w:rsid w:val="00564BF6"/>
    <w:rPr>
      <w:rFonts w:ascii="Arial" w:hAnsi="Arial" w:cs="Arial"/>
      <w:b/>
      <w:bCs/>
      <w:kern w:val="28"/>
      <w:sz w:val="32"/>
      <w:szCs w:val="32"/>
      <w:lang w:val="ru-RU" w:eastAsia="ru-RU"/>
    </w:rPr>
  </w:style>
  <w:style w:type="character" w:customStyle="1" w:styleId="182">
    <w:name w:val="Знак Знак182"/>
    <w:semiHidden/>
    <w:locked/>
    <w:rsid w:val="00564BF6"/>
    <w:rPr>
      <w:lang w:val="en-US" w:eastAsia="ru-RU"/>
    </w:rPr>
  </w:style>
  <w:style w:type="character" w:customStyle="1" w:styleId="172">
    <w:name w:val="Знак Знак172"/>
    <w:locked/>
    <w:rsid w:val="00564BF6"/>
    <w:rPr>
      <w:lang w:val="ru-RU" w:eastAsia="ru-RU"/>
    </w:rPr>
  </w:style>
  <w:style w:type="character" w:customStyle="1" w:styleId="162">
    <w:name w:val="Знак Знак162"/>
    <w:locked/>
    <w:rsid w:val="00564BF6"/>
    <w:rPr>
      <w:rFonts w:ascii="Courier New" w:hAnsi="Courier New" w:cs="Courier New"/>
      <w:lang w:val="ru-RU" w:eastAsia="ru-RU"/>
    </w:rPr>
  </w:style>
  <w:style w:type="character" w:customStyle="1" w:styleId="152">
    <w:name w:val="Знак Знак152"/>
    <w:semiHidden/>
    <w:locked/>
    <w:rsid w:val="00564BF6"/>
    <w:rPr>
      <w:rFonts w:ascii="Tahoma" w:hAnsi="Tahoma" w:cs="Tahoma"/>
      <w:sz w:val="16"/>
      <w:szCs w:val="16"/>
      <w:lang w:val="ru-RU" w:eastAsia="ru-RU"/>
    </w:rPr>
  </w:style>
  <w:style w:type="character" w:customStyle="1" w:styleId="142">
    <w:name w:val="Знак Знак142"/>
    <w:locked/>
    <w:rsid w:val="00564BF6"/>
    <w:rPr>
      <w:rFonts w:ascii="Arial" w:hAnsi="Arial" w:cs="Arial"/>
      <w:sz w:val="24"/>
      <w:szCs w:val="24"/>
      <w:lang w:val="ru-RU" w:eastAsia="ru-RU"/>
    </w:rPr>
  </w:style>
  <w:style w:type="character" w:customStyle="1" w:styleId="133">
    <w:name w:val="Знак Знак133"/>
    <w:semiHidden/>
    <w:locked/>
    <w:rsid w:val="00564BF6"/>
    <w:rPr>
      <w:i/>
      <w:iCs/>
      <w:sz w:val="24"/>
      <w:szCs w:val="24"/>
      <w:lang w:val="ru-RU" w:eastAsia="ru-RU"/>
    </w:rPr>
  </w:style>
  <w:style w:type="character" w:customStyle="1" w:styleId="123">
    <w:name w:val="Знак Знак123"/>
    <w:semiHidden/>
    <w:locked/>
    <w:rsid w:val="00564BF6"/>
    <w:rPr>
      <w:sz w:val="24"/>
      <w:szCs w:val="24"/>
      <w:lang w:val="ru-RU" w:eastAsia="ru-RU"/>
    </w:rPr>
  </w:style>
  <w:style w:type="character" w:customStyle="1" w:styleId="1150">
    <w:name w:val="Знак Знак115"/>
    <w:semiHidden/>
    <w:locked/>
    <w:rsid w:val="00564BF6"/>
    <w:rPr>
      <w:sz w:val="24"/>
      <w:szCs w:val="24"/>
      <w:lang w:val="ru-RU" w:eastAsia="ru-RU"/>
    </w:rPr>
  </w:style>
  <w:style w:type="character" w:customStyle="1" w:styleId="102">
    <w:name w:val="Знак Знак102"/>
    <w:semiHidden/>
    <w:locked/>
    <w:rsid w:val="00564BF6"/>
    <w:rPr>
      <w:noProof/>
      <w:sz w:val="24"/>
      <w:szCs w:val="24"/>
      <w:lang w:val="ru-RU" w:eastAsia="ru-RU"/>
    </w:rPr>
  </w:style>
  <w:style w:type="character" w:customStyle="1" w:styleId="920">
    <w:name w:val="Знак Знак92"/>
    <w:semiHidden/>
    <w:locked/>
    <w:rsid w:val="00564BF6"/>
    <w:rPr>
      <w:sz w:val="24"/>
      <w:szCs w:val="24"/>
      <w:lang w:val="ru-RU" w:eastAsia="ru-RU"/>
    </w:rPr>
  </w:style>
  <w:style w:type="character" w:customStyle="1" w:styleId="820">
    <w:name w:val="Знак Знак82"/>
    <w:semiHidden/>
    <w:locked/>
    <w:rsid w:val="00564BF6"/>
    <w:rPr>
      <w:sz w:val="24"/>
      <w:szCs w:val="24"/>
      <w:lang w:val="ru-RU" w:eastAsia="ru-RU"/>
    </w:rPr>
  </w:style>
  <w:style w:type="character" w:customStyle="1" w:styleId="720">
    <w:name w:val="Знак Знак72"/>
    <w:semiHidden/>
    <w:locked/>
    <w:rsid w:val="00564BF6"/>
    <w:rPr>
      <w:sz w:val="24"/>
      <w:szCs w:val="24"/>
      <w:lang w:val="ru-RU" w:eastAsia="ru-RU"/>
    </w:rPr>
  </w:style>
  <w:style w:type="character" w:customStyle="1" w:styleId="630">
    <w:name w:val="Знак Знак63"/>
    <w:semiHidden/>
    <w:locked/>
    <w:rsid w:val="00564BF6"/>
    <w:rPr>
      <w:rFonts w:ascii="Arial" w:hAnsi="Arial" w:cs="Arial"/>
      <w:sz w:val="24"/>
      <w:szCs w:val="24"/>
      <w:lang w:val="ru-RU" w:eastAsia="ru-RU"/>
    </w:rPr>
  </w:style>
  <w:style w:type="character" w:customStyle="1" w:styleId="5100">
    <w:name w:val="Знак Знак510"/>
    <w:semiHidden/>
    <w:locked/>
    <w:rsid w:val="00564BF6"/>
    <w:rPr>
      <w:sz w:val="24"/>
      <w:szCs w:val="24"/>
      <w:lang w:val="ru-RU" w:eastAsia="ru-RU"/>
    </w:rPr>
  </w:style>
  <w:style w:type="character" w:customStyle="1" w:styleId="4f0">
    <w:name w:val="Знак Знак4"/>
    <w:locked/>
    <w:rsid w:val="00564BF6"/>
    <w:rPr>
      <w:rFonts w:ascii="Arial" w:hAnsi="Arial" w:cs="Arial"/>
      <w:vanish/>
      <w:sz w:val="16"/>
      <w:szCs w:val="16"/>
      <w:lang w:val="ru-RU" w:eastAsia="ru-RU"/>
    </w:rPr>
  </w:style>
  <w:style w:type="character" w:customStyle="1" w:styleId="3100">
    <w:name w:val="Знак Знак310"/>
    <w:semiHidden/>
    <w:locked/>
    <w:rsid w:val="00564BF6"/>
    <w:rPr>
      <w:rFonts w:ascii="Arial" w:hAnsi="Arial" w:cs="Arial"/>
      <w:vanish/>
      <w:sz w:val="16"/>
      <w:szCs w:val="16"/>
      <w:lang w:val="ru-RU" w:eastAsia="ru-RU"/>
    </w:rPr>
  </w:style>
  <w:style w:type="character" w:customStyle="1" w:styleId="2140">
    <w:name w:val="Знак Знак214"/>
    <w:semiHidden/>
    <w:locked/>
    <w:rsid w:val="00564BF6"/>
    <w:rPr>
      <w:b/>
      <w:bCs/>
      <w:lang w:val="ru-RU" w:eastAsia="ru-RU"/>
    </w:rPr>
  </w:style>
  <w:style w:type="character" w:customStyle="1" w:styleId="1140">
    <w:name w:val="Знак Знак114"/>
    <w:semiHidden/>
    <w:locked/>
    <w:rsid w:val="00564BF6"/>
    <w:rPr>
      <w:rFonts w:ascii="Tahoma" w:hAnsi="Tahoma" w:cs="Tahoma"/>
      <w:lang w:val="ru-RU" w:eastAsia="ru-RU"/>
    </w:rPr>
  </w:style>
  <w:style w:type="character" w:customStyle="1" w:styleId="620">
    <w:name w:val="Знак Знак62"/>
    <w:semiHidden/>
    <w:locked/>
    <w:rsid w:val="00564BF6"/>
    <w:rPr>
      <w:lang w:val="ru-RU" w:eastAsia="ru-RU"/>
    </w:rPr>
  </w:style>
  <w:style w:type="character" w:customStyle="1" w:styleId="490">
    <w:name w:val="Знак Знак49"/>
    <w:locked/>
    <w:rsid w:val="00564BF6"/>
    <w:rPr>
      <w:rFonts w:ascii="Arial" w:hAnsi="Arial" w:cs="Arial"/>
      <w:b/>
      <w:bCs/>
      <w:kern w:val="28"/>
      <w:sz w:val="32"/>
      <w:szCs w:val="32"/>
      <w:lang w:eastAsia="ru-RU"/>
    </w:rPr>
  </w:style>
  <w:style w:type="character" w:customStyle="1" w:styleId="601">
    <w:name w:val="Знак Знак601"/>
    <w:uiPriority w:val="99"/>
    <w:locked/>
    <w:rsid w:val="00564BF6"/>
    <w:rPr>
      <w:rFonts w:ascii="Times New Roman" w:hAnsi="Times New Roman" w:cs="Times New Roman"/>
      <w:noProof/>
      <w:sz w:val="24"/>
      <w:szCs w:val="24"/>
      <w:lang w:eastAsia="ru-RU"/>
    </w:rPr>
  </w:style>
  <w:style w:type="character" w:customStyle="1" w:styleId="591">
    <w:name w:val="Знак Знак591"/>
    <w:uiPriority w:val="99"/>
    <w:locked/>
    <w:rsid w:val="00564BF6"/>
    <w:rPr>
      <w:rFonts w:ascii="Times New Roman" w:hAnsi="Times New Roman" w:cs="Times New Roman"/>
      <w:sz w:val="40"/>
      <w:szCs w:val="40"/>
      <w:lang w:eastAsia="ru-RU"/>
    </w:rPr>
  </w:style>
  <w:style w:type="character" w:customStyle="1" w:styleId="581">
    <w:name w:val="Знак Знак581"/>
    <w:uiPriority w:val="99"/>
    <w:locked/>
    <w:rsid w:val="00564BF6"/>
    <w:rPr>
      <w:rFonts w:ascii="Arial" w:hAnsi="Arial" w:cs="Arial"/>
      <w:noProof/>
      <w:lang w:eastAsia="ru-RU"/>
    </w:rPr>
  </w:style>
  <w:style w:type="character" w:customStyle="1" w:styleId="571">
    <w:name w:val="Знак Знак571"/>
    <w:uiPriority w:val="99"/>
    <w:semiHidden/>
    <w:locked/>
    <w:rsid w:val="00564BF6"/>
    <w:rPr>
      <w:rFonts w:ascii="Times New Roman" w:hAnsi="Times New Roman" w:cs="Times New Roman"/>
      <w:noProof/>
      <w:sz w:val="20"/>
      <w:szCs w:val="20"/>
      <w:lang w:eastAsia="ar-SA"/>
    </w:rPr>
  </w:style>
  <w:style w:type="character" w:customStyle="1" w:styleId="561">
    <w:name w:val="Знак Знак561"/>
    <w:uiPriority w:val="99"/>
    <w:locked/>
    <w:rsid w:val="00564BF6"/>
    <w:rPr>
      <w:rFonts w:ascii="Times New Roman" w:hAnsi="Times New Roman" w:cs="Times New Roman"/>
      <w:noProof/>
      <w:sz w:val="16"/>
      <w:szCs w:val="16"/>
      <w:lang w:eastAsia="ru-RU"/>
    </w:rPr>
  </w:style>
  <w:style w:type="character" w:customStyle="1" w:styleId="551">
    <w:name w:val="Знак Знак551"/>
    <w:uiPriority w:val="99"/>
    <w:locked/>
    <w:rsid w:val="00564BF6"/>
    <w:rPr>
      <w:rFonts w:ascii="Times New Roman" w:hAnsi="Times New Roman" w:cs="Times New Roman"/>
      <w:noProof/>
      <w:sz w:val="16"/>
      <w:szCs w:val="16"/>
      <w:lang w:eastAsia="ru-RU"/>
    </w:rPr>
  </w:style>
  <w:style w:type="character" w:customStyle="1" w:styleId="541">
    <w:name w:val="Знак Знак541"/>
    <w:uiPriority w:val="99"/>
    <w:locked/>
    <w:rsid w:val="00564BF6"/>
    <w:rPr>
      <w:rFonts w:ascii="Times New Roman" w:hAnsi="Times New Roman" w:cs="Times New Roman"/>
      <w:noProof/>
      <w:sz w:val="24"/>
      <w:szCs w:val="24"/>
      <w:lang w:eastAsia="ru-RU"/>
    </w:rPr>
  </w:style>
  <w:style w:type="character" w:customStyle="1" w:styleId="531">
    <w:name w:val="Знак Знак531"/>
    <w:uiPriority w:val="99"/>
    <w:locked/>
    <w:rsid w:val="00564BF6"/>
    <w:rPr>
      <w:rFonts w:ascii="Times New Roman" w:hAnsi="Times New Roman" w:cs="Times New Roman"/>
      <w:sz w:val="20"/>
      <w:szCs w:val="20"/>
      <w:lang w:eastAsia="ar-SA" w:bidi="ar-SA"/>
    </w:rPr>
  </w:style>
  <w:style w:type="character" w:customStyle="1" w:styleId="5210">
    <w:name w:val="Знак Знак521"/>
    <w:uiPriority w:val="99"/>
    <w:locked/>
    <w:rsid w:val="00564BF6"/>
    <w:rPr>
      <w:rFonts w:ascii="Times New Roman" w:hAnsi="Times New Roman" w:cs="Times New Roman"/>
      <w:noProof/>
      <w:sz w:val="24"/>
      <w:szCs w:val="24"/>
      <w:lang w:eastAsia="ru-RU"/>
    </w:rPr>
  </w:style>
  <w:style w:type="character" w:customStyle="1" w:styleId="5130">
    <w:name w:val="Знак Знак513"/>
    <w:uiPriority w:val="99"/>
    <w:locked/>
    <w:rsid w:val="00564BF6"/>
    <w:rPr>
      <w:rFonts w:ascii="Courier New" w:hAnsi="Courier New" w:cs="Courier New"/>
      <w:color w:val="000000"/>
      <w:kern w:val="18"/>
      <w:sz w:val="20"/>
      <w:szCs w:val="20"/>
      <w:lang w:eastAsia="ru-RU"/>
    </w:rPr>
  </w:style>
  <w:style w:type="character" w:customStyle="1" w:styleId="501">
    <w:name w:val="Знак Знак501"/>
    <w:uiPriority w:val="99"/>
    <w:locked/>
    <w:rsid w:val="00564BF6"/>
    <w:rPr>
      <w:rFonts w:ascii="Arial" w:hAnsi="Arial" w:cs="Arial"/>
      <w:b/>
      <w:bCs/>
      <w:kern w:val="28"/>
      <w:sz w:val="32"/>
      <w:szCs w:val="32"/>
      <w:lang w:eastAsia="ru-RU"/>
    </w:rPr>
  </w:style>
  <w:style w:type="character" w:customStyle="1" w:styleId="481">
    <w:name w:val="Знак Знак481"/>
    <w:uiPriority w:val="99"/>
    <w:semiHidden/>
    <w:locked/>
    <w:rsid w:val="00564BF6"/>
    <w:rPr>
      <w:rFonts w:ascii="Times New Roman" w:hAnsi="Times New Roman" w:cs="Times New Roman"/>
      <w:sz w:val="20"/>
      <w:szCs w:val="20"/>
      <w:lang w:val="en-US" w:eastAsia="ru-RU"/>
    </w:rPr>
  </w:style>
  <w:style w:type="character" w:customStyle="1" w:styleId="471">
    <w:name w:val="Знак Знак471"/>
    <w:uiPriority w:val="99"/>
    <w:locked/>
    <w:rsid w:val="00564BF6"/>
    <w:rPr>
      <w:rFonts w:ascii="Times New Roman" w:hAnsi="Times New Roman" w:cs="Times New Roman"/>
      <w:sz w:val="20"/>
      <w:szCs w:val="20"/>
      <w:lang w:eastAsia="ru-RU"/>
    </w:rPr>
  </w:style>
  <w:style w:type="character" w:customStyle="1" w:styleId="461">
    <w:name w:val="Знак Знак461"/>
    <w:uiPriority w:val="99"/>
    <w:locked/>
    <w:rsid w:val="00564BF6"/>
    <w:rPr>
      <w:rFonts w:ascii="Courier New" w:hAnsi="Courier New" w:cs="Courier New"/>
      <w:sz w:val="20"/>
      <w:szCs w:val="20"/>
      <w:lang w:eastAsia="ru-RU"/>
    </w:rPr>
  </w:style>
  <w:style w:type="character" w:customStyle="1" w:styleId="451">
    <w:name w:val="Знак Знак451"/>
    <w:uiPriority w:val="99"/>
    <w:semiHidden/>
    <w:locked/>
    <w:rsid w:val="00564BF6"/>
    <w:rPr>
      <w:rFonts w:ascii="Tahoma" w:hAnsi="Tahoma" w:cs="Tahoma"/>
      <w:sz w:val="16"/>
      <w:szCs w:val="16"/>
      <w:lang w:eastAsia="ru-RU"/>
    </w:rPr>
  </w:style>
  <w:style w:type="character" w:customStyle="1" w:styleId="441">
    <w:name w:val="Знак Знак441"/>
    <w:uiPriority w:val="99"/>
    <w:locked/>
    <w:rsid w:val="00564BF6"/>
    <w:rPr>
      <w:rFonts w:ascii="Arial" w:hAnsi="Arial" w:cs="Arial"/>
      <w:sz w:val="24"/>
      <w:szCs w:val="24"/>
      <w:lang w:eastAsia="ru-RU"/>
    </w:rPr>
  </w:style>
  <w:style w:type="character" w:customStyle="1" w:styleId="431">
    <w:name w:val="Знак Знак431"/>
    <w:uiPriority w:val="99"/>
    <w:locked/>
    <w:rsid w:val="00564BF6"/>
    <w:rPr>
      <w:rFonts w:ascii="Times New Roman" w:hAnsi="Times New Roman" w:cs="Times New Roman"/>
      <w:i/>
      <w:iCs/>
      <w:sz w:val="24"/>
      <w:szCs w:val="24"/>
      <w:lang w:eastAsia="ru-RU"/>
    </w:rPr>
  </w:style>
  <w:style w:type="character" w:customStyle="1" w:styleId="4210">
    <w:name w:val="Знак Знак421"/>
    <w:uiPriority w:val="99"/>
    <w:locked/>
    <w:rsid w:val="00564BF6"/>
    <w:rPr>
      <w:rFonts w:ascii="Times New Roman" w:hAnsi="Times New Roman" w:cs="Times New Roman"/>
      <w:sz w:val="24"/>
      <w:szCs w:val="24"/>
      <w:lang w:eastAsia="ru-RU"/>
    </w:rPr>
  </w:style>
  <w:style w:type="character" w:customStyle="1" w:styleId="4120">
    <w:name w:val="Знак Знак412"/>
    <w:uiPriority w:val="99"/>
    <w:locked/>
    <w:rsid w:val="00564BF6"/>
  </w:style>
  <w:style w:type="character" w:customStyle="1" w:styleId="401">
    <w:name w:val="Знак Знак401"/>
    <w:uiPriority w:val="99"/>
    <w:locked/>
    <w:rsid w:val="00564BF6"/>
  </w:style>
  <w:style w:type="character" w:customStyle="1" w:styleId="391">
    <w:name w:val="Знак Знак391"/>
    <w:uiPriority w:val="99"/>
    <w:locked/>
    <w:rsid w:val="00564BF6"/>
    <w:rPr>
      <w:rFonts w:ascii="Times New Roman" w:hAnsi="Times New Roman" w:cs="Times New Roman"/>
      <w:sz w:val="24"/>
      <w:szCs w:val="24"/>
      <w:lang w:eastAsia="ru-RU"/>
    </w:rPr>
  </w:style>
  <w:style w:type="character" w:customStyle="1" w:styleId="381">
    <w:name w:val="Знак Знак381"/>
    <w:uiPriority w:val="99"/>
    <w:locked/>
    <w:rsid w:val="00564BF6"/>
    <w:rPr>
      <w:rFonts w:ascii="Times New Roman" w:hAnsi="Times New Roman" w:cs="Times New Roman"/>
      <w:sz w:val="24"/>
      <w:szCs w:val="24"/>
      <w:lang w:eastAsia="ru-RU"/>
    </w:rPr>
  </w:style>
  <w:style w:type="character" w:customStyle="1" w:styleId="371">
    <w:name w:val="Знак Знак371"/>
    <w:uiPriority w:val="99"/>
    <w:locked/>
    <w:rsid w:val="00564BF6"/>
    <w:rPr>
      <w:rFonts w:ascii="Times New Roman" w:hAnsi="Times New Roman" w:cs="Times New Roman"/>
      <w:sz w:val="24"/>
      <w:szCs w:val="24"/>
      <w:lang w:eastAsia="ru-RU"/>
    </w:rPr>
  </w:style>
  <w:style w:type="character" w:customStyle="1" w:styleId="361">
    <w:name w:val="Знак Знак361"/>
    <w:uiPriority w:val="99"/>
    <w:locked/>
    <w:rsid w:val="00564BF6"/>
    <w:rPr>
      <w:rFonts w:ascii="Arial" w:hAnsi="Arial" w:cs="Arial"/>
      <w:sz w:val="24"/>
      <w:szCs w:val="24"/>
      <w:shd w:val="pct20" w:color="auto" w:fill="auto"/>
      <w:lang w:eastAsia="ru-RU"/>
    </w:rPr>
  </w:style>
  <w:style w:type="character" w:customStyle="1" w:styleId="351">
    <w:name w:val="Знак Знак351"/>
    <w:uiPriority w:val="99"/>
    <w:locked/>
    <w:rsid w:val="00564BF6"/>
    <w:rPr>
      <w:rFonts w:ascii="Times New Roman" w:hAnsi="Times New Roman" w:cs="Times New Roman"/>
      <w:sz w:val="24"/>
      <w:szCs w:val="24"/>
      <w:lang w:eastAsia="ru-RU"/>
    </w:rPr>
  </w:style>
  <w:style w:type="character" w:customStyle="1" w:styleId="341">
    <w:name w:val="Знак Знак341"/>
    <w:uiPriority w:val="99"/>
    <w:locked/>
    <w:rsid w:val="00564BF6"/>
    <w:rPr>
      <w:rFonts w:ascii="Arial" w:hAnsi="Arial" w:cs="Arial"/>
      <w:vanish/>
      <w:sz w:val="16"/>
      <w:szCs w:val="16"/>
      <w:lang w:eastAsia="ru-RU"/>
    </w:rPr>
  </w:style>
  <w:style w:type="character" w:customStyle="1" w:styleId="332">
    <w:name w:val="Знак Знак332"/>
    <w:uiPriority w:val="99"/>
    <w:locked/>
    <w:rsid w:val="00564BF6"/>
    <w:rPr>
      <w:rFonts w:ascii="Arial" w:hAnsi="Arial" w:cs="Arial"/>
      <w:vanish/>
      <w:sz w:val="16"/>
      <w:szCs w:val="16"/>
      <w:lang w:eastAsia="ru-RU"/>
    </w:rPr>
  </w:style>
  <w:style w:type="character" w:customStyle="1" w:styleId="3220">
    <w:name w:val="Знак Знак322"/>
    <w:uiPriority w:val="99"/>
    <w:semiHidden/>
    <w:locked/>
    <w:rsid w:val="00564BF6"/>
    <w:rPr>
      <w:rFonts w:ascii="Times New Roman" w:hAnsi="Times New Roman" w:cs="Times New Roman"/>
      <w:b/>
      <w:bCs/>
      <w:sz w:val="20"/>
      <w:szCs w:val="20"/>
      <w:lang w:val="en-US" w:eastAsia="ru-RU"/>
    </w:rPr>
  </w:style>
  <w:style w:type="character" w:customStyle="1" w:styleId="3130">
    <w:name w:val="Знак Знак313"/>
    <w:uiPriority w:val="99"/>
    <w:semiHidden/>
    <w:locked/>
    <w:rsid w:val="00564BF6"/>
    <w:rPr>
      <w:rFonts w:ascii="Tahoma" w:hAnsi="Tahoma" w:cs="Tahoma"/>
      <w:sz w:val="20"/>
      <w:szCs w:val="20"/>
      <w:shd w:val="clear" w:color="auto" w:fill="000080"/>
      <w:lang w:eastAsia="ru-RU"/>
    </w:rPr>
  </w:style>
  <w:style w:type="character" w:customStyle="1" w:styleId="302">
    <w:name w:val="Знак Знак302"/>
    <w:uiPriority w:val="99"/>
    <w:semiHidden/>
    <w:locked/>
    <w:rsid w:val="00564BF6"/>
    <w:rPr>
      <w:rFonts w:ascii="Times New Roman" w:hAnsi="Times New Roman" w:cs="Times New Roman"/>
      <w:sz w:val="20"/>
      <w:szCs w:val="20"/>
      <w:lang w:eastAsia="ru-RU"/>
    </w:rPr>
  </w:style>
  <w:style w:type="character" w:customStyle="1" w:styleId="293">
    <w:name w:val="Знак Знак293"/>
    <w:locked/>
    <w:rsid w:val="00564BF6"/>
    <w:rPr>
      <w:noProof/>
      <w:sz w:val="24"/>
      <w:szCs w:val="24"/>
      <w:lang w:val="ru-RU" w:eastAsia="ru-RU"/>
    </w:rPr>
  </w:style>
  <w:style w:type="character" w:customStyle="1" w:styleId="283">
    <w:name w:val="Знак Знак283"/>
    <w:locked/>
    <w:rsid w:val="00564BF6"/>
    <w:rPr>
      <w:sz w:val="40"/>
      <w:szCs w:val="40"/>
      <w:lang w:val="ru-RU" w:eastAsia="ru-RU"/>
    </w:rPr>
  </w:style>
  <w:style w:type="character" w:customStyle="1" w:styleId="273">
    <w:name w:val="Знак Знак273"/>
    <w:locked/>
    <w:rsid w:val="00564BF6"/>
    <w:rPr>
      <w:rFonts w:ascii="Arial" w:hAnsi="Arial" w:cs="Arial"/>
      <w:noProof/>
      <w:sz w:val="22"/>
      <w:szCs w:val="22"/>
      <w:lang w:val="ru-RU" w:eastAsia="ru-RU"/>
    </w:rPr>
  </w:style>
  <w:style w:type="character" w:customStyle="1" w:styleId="263">
    <w:name w:val="Знак Знак263"/>
    <w:semiHidden/>
    <w:locked/>
    <w:rsid w:val="00564BF6"/>
    <w:rPr>
      <w:noProof/>
      <w:lang w:val="ru-RU" w:eastAsia="ar-SA"/>
    </w:rPr>
  </w:style>
  <w:style w:type="character" w:customStyle="1" w:styleId="253">
    <w:name w:val="Знак Знак253"/>
    <w:locked/>
    <w:rsid w:val="00564BF6"/>
    <w:rPr>
      <w:noProof/>
      <w:sz w:val="16"/>
      <w:szCs w:val="16"/>
      <w:lang w:val="ru-RU" w:eastAsia="ru-RU"/>
    </w:rPr>
  </w:style>
  <w:style w:type="character" w:customStyle="1" w:styleId="243">
    <w:name w:val="Знак Знак243"/>
    <w:locked/>
    <w:rsid w:val="00564BF6"/>
    <w:rPr>
      <w:noProof/>
      <w:sz w:val="16"/>
      <w:szCs w:val="16"/>
      <w:lang w:val="ru-RU" w:eastAsia="ru-RU"/>
    </w:rPr>
  </w:style>
  <w:style w:type="character" w:customStyle="1" w:styleId="2330">
    <w:name w:val="Знак Знак233"/>
    <w:locked/>
    <w:rsid w:val="00564BF6"/>
    <w:rPr>
      <w:noProof/>
      <w:sz w:val="24"/>
      <w:szCs w:val="24"/>
      <w:lang w:val="ru-RU" w:eastAsia="ru-RU"/>
    </w:rPr>
  </w:style>
  <w:style w:type="character" w:customStyle="1" w:styleId="2230">
    <w:name w:val="Знак Знак223"/>
    <w:locked/>
    <w:rsid w:val="00564BF6"/>
    <w:rPr>
      <w:lang w:val="ru-RU" w:eastAsia="ar-SA" w:bidi="ar-SA"/>
    </w:rPr>
  </w:style>
  <w:style w:type="character" w:customStyle="1" w:styleId="2170">
    <w:name w:val="Знак Знак217"/>
    <w:locked/>
    <w:rsid w:val="00564BF6"/>
    <w:rPr>
      <w:noProof/>
      <w:sz w:val="24"/>
      <w:szCs w:val="24"/>
      <w:lang w:val="ru-RU" w:eastAsia="ru-RU"/>
    </w:rPr>
  </w:style>
  <w:style w:type="character" w:customStyle="1" w:styleId="203">
    <w:name w:val="Знак Знак203"/>
    <w:locked/>
    <w:rsid w:val="00564BF6"/>
    <w:rPr>
      <w:rFonts w:ascii="Courier New" w:hAnsi="Courier New" w:cs="Courier New"/>
      <w:color w:val="000000"/>
      <w:kern w:val="18"/>
      <w:lang w:val="ru-RU" w:eastAsia="ru-RU"/>
    </w:rPr>
  </w:style>
  <w:style w:type="character" w:customStyle="1" w:styleId="193">
    <w:name w:val="Знак Знак193"/>
    <w:locked/>
    <w:rsid w:val="00564BF6"/>
    <w:rPr>
      <w:rFonts w:ascii="Arial" w:hAnsi="Arial" w:cs="Arial"/>
      <w:b/>
      <w:bCs/>
      <w:kern w:val="28"/>
      <w:sz w:val="32"/>
      <w:szCs w:val="32"/>
      <w:lang w:val="ru-RU" w:eastAsia="ru-RU"/>
    </w:rPr>
  </w:style>
  <w:style w:type="character" w:customStyle="1" w:styleId="183">
    <w:name w:val="Знак Знак183"/>
    <w:semiHidden/>
    <w:locked/>
    <w:rsid w:val="00564BF6"/>
    <w:rPr>
      <w:lang w:val="en-US" w:eastAsia="ru-RU"/>
    </w:rPr>
  </w:style>
  <w:style w:type="character" w:customStyle="1" w:styleId="173">
    <w:name w:val="Знак Знак173"/>
    <w:locked/>
    <w:rsid w:val="00564BF6"/>
    <w:rPr>
      <w:lang w:val="ru-RU" w:eastAsia="ru-RU"/>
    </w:rPr>
  </w:style>
  <w:style w:type="character" w:customStyle="1" w:styleId="163">
    <w:name w:val="Знак Знак163"/>
    <w:locked/>
    <w:rsid w:val="00564BF6"/>
    <w:rPr>
      <w:rFonts w:ascii="Courier New" w:hAnsi="Courier New" w:cs="Courier New"/>
      <w:lang w:val="ru-RU" w:eastAsia="ru-RU"/>
    </w:rPr>
  </w:style>
  <w:style w:type="character" w:customStyle="1" w:styleId="153">
    <w:name w:val="Знак Знак153"/>
    <w:semiHidden/>
    <w:locked/>
    <w:rsid w:val="00564BF6"/>
    <w:rPr>
      <w:rFonts w:ascii="Tahoma" w:hAnsi="Tahoma" w:cs="Tahoma"/>
      <w:sz w:val="16"/>
      <w:szCs w:val="16"/>
      <w:lang w:val="ru-RU" w:eastAsia="ru-RU"/>
    </w:rPr>
  </w:style>
  <w:style w:type="character" w:customStyle="1" w:styleId="143">
    <w:name w:val="Знак Знак143"/>
    <w:locked/>
    <w:rsid w:val="00564BF6"/>
    <w:rPr>
      <w:rFonts w:ascii="Arial" w:hAnsi="Arial" w:cs="Arial"/>
      <w:sz w:val="24"/>
      <w:szCs w:val="24"/>
      <w:lang w:val="ru-RU" w:eastAsia="ru-RU"/>
    </w:rPr>
  </w:style>
  <w:style w:type="character" w:customStyle="1" w:styleId="134">
    <w:name w:val="Знак Знак134"/>
    <w:semiHidden/>
    <w:locked/>
    <w:rsid w:val="00564BF6"/>
    <w:rPr>
      <w:i/>
      <w:iCs/>
      <w:sz w:val="24"/>
      <w:szCs w:val="24"/>
      <w:lang w:val="ru-RU" w:eastAsia="ru-RU"/>
    </w:rPr>
  </w:style>
  <w:style w:type="character" w:customStyle="1" w:styleId="124">
    <w:name w:val="Знак Знак124"/>
    <w:semiHidden/>
    <w:locked/>
    <w:rsid w:val="00564BF6"/>
    <w:rPr>
      <w:sz w:val="24"/>
      <w:szCs w:val="24"/>
      <w:lang w:val="ru-RU" w:eastAsia="ru-RU"/>
    </w:rPr>
  </w:style>
  <w:style w:type="character" w:customStyle="1" w:styleId="1170">
    <w:name w:val="Знак Знак117"/>
    <w:semiHidden/>
    <w:locked/>
    <w:rsid w:val="00564BF6"/>
    <w:rPr>
      <w:sz w:val="24"/>
      <w:szCs w:val="24"/>
      <w:lang w:val="ru-RU" w:eastAsia="ru-RU"/>
    </w:rPr>
  </w:style>
  <w:style w:type="character" w:customStyle="1" w:styleId="103">
    <w:name w:val="Знак Знак103"/>
    <w:semiHidden/>
    <w:locked/>
    <w:rsid w:val="00564BF6"/>
    <w:rPr>
      <w:noProof/>
      <w:sz w:val="24"/>
      <w:szCs w:val="24"/>
      <w:lang w:val="ru-RU" w:eastAsia="ru-RU"/>
    </w:rPr>
  </w:style>
  <w:style w:type="character" w:customStyle="1" w:styleId="930">
    <w:name w:val="Знак Знак93"/>
    <w:semiHidden/>
    <w:locked/>
    <w:rsid w:val="00564BF6"/>
    <w:rPr>
      <w:sz w:val="24"/>
      <w:szCs w:val="24"/>
      <w:lang w:val="ru-RU" w:eastAsia="ru-RU"/>
    </w:rPr>
  </w:style>
  <w:style w:type="character" w:customStyle="1" w:styleId="830">
    <w:name w:val="Знак Знак83"/>
    <w:semiHidden/>
    <w:locked/>
    <w:rsid w:val="00564BF6"/>
    <w:rPr>
      <w:sz w:val="24"/>
      <w:szCs w:val="24"/>
      <w:lang w:val="ru-RU" w:eastAsia="ru-RU"/>
    </w:rPr>
  </w:style>
  <w:style w:type="character" w:customStyle="1" w:styleId="730">
    <w:name w:val="Знак Знак73"/>
    <w:semiHidden/>
    <w:locked/>
    <w:rsid w:val="00564BF6"/>
    <w:rPr>
      <w:sz w:val="24"/>
      <w:szCs w:val="24"/>
      <w:lang w:val="ru-RU" w:eastAsia="ru-RU"/>
    </w:rPr>
  </w:style>
  <w:style w:type="character" w:customStyle="1" w:styleId="650">
    <w:name w:val="Знак Знак65"/>
    <w:semiHidden/>
    <w:locked/>
    <w:rsid w:val="00564BF6"/>
    <w:rPr>
      <w:rFonts w:ascii="Arial" w:hAnsi="Arial" w:cs="Arial"/>
      <w:sz w:val="24"/>
      <w:szCs w:val="24"/>
      <w:lang w:val="ru-RU" w:eastAsia="ru-RU"/>
    </w:rPr>
  </w:style>
  <w:style w:type="character" w:customStyle="1" w:styleId="5120">
    <w:name w:val="Знак Знак512"/>
    <w:semiHidden/>
    <w:locked/>
    <w:rsid w:val="00564BF6"/>
    <w:rPr>
      <w:sz w:val="24"/>
      <w:szCs w:val="24"/>
      <w:lang w:val="ru-RU" w:eastAsia="ru-RU"/>
    </w:rPr>
  </w:style>
  <w:style w:type="character" w:customStyle="1" w:styleId="4100">
    <w:name w:val="Знак Знак410"/>
    <w:semiHidden/>
    <w:locked/>
    <w:rsid w:val="00564BF6"/>
    <w:rPr>
      <w:rFonts w:ascii="Arial" w:hAnsi="Arial" w:cs="Arial"/>
      <w:vanish/>
      <w:sz w:val="16"/>
      <w:szCs w:val="16"/>
      <w:lang w:val="ru-RU" w:eastAsia="ru-RU"/>
    </w:rPr>
  </w:style>
  <w:style w:type="character" w:customStyle="1" w:styleId="3120">
    <w:name w:val="Знак Знак312"/>
    <w:semiHidden/>
    <w:locked/>
    <w:rsid w:val="00564BF6"/>
    <w:rPr>
      <w:rFonts w:ascii="Arial" w:hAnsi="Arial" w:cs="Arial"/>
      <w:vanish/>
      <w:sz w:val="16"/>
      <w:szCs w:val="16"/>
      <w:lang w:val="ru-RU" w:eastAsia="ru-RU"/>
    </w:rPr>
  </w:style>
  <w:style w:type="character" w:customStyle="1" w:styleId="2160">
    <w:name w:val="Знак Знак216"/>
    <w:semiHidden/>
    <w:locked/>
    <w:rsid w:val="00564BF6"/>
    <w:rPr>
      <w:b/>
      <w:bCs/>
      <w:lang w:val="ru-RU" w:eastAsia="ru-RU"/>
    </w:rPr>
  </w:style>
  <w:style w:type="character" w:customStyle="1" w:styleId="1160">
    <w:name w:val="Знак Знак116"/>
    <w:semiHidden/>
    <w:locked/>
    <w:rsid w:val="00564BF6"/>
    <w:rPr>
      <w:rFonts w:ascii="Tahoma" w:hAnsi="Tahoma" w:cs="Tahoma"/>
      <w:lang w:val="ru-RU" w:eastAsia="ru-RU"/>
    </w:rPr>
  </w:style>
  <w:style w:type="character" w:customStyle="1" w:styleId="640">
    <w:name w:val="Знак Знак64"/>
    <w:semiHidden/>
    <w:locked/>
    <w:rsid w:val="00564BF6"/>
    <w:rPr>
      <w:lang w:val="ru-RU" w:eastAsia="ru-RU"/>
    </w:rPr>
  </w:style>
  <w:style w:type="character" w:customStyle="1" w:styleId="491">
    <w:name w:val="Знак Знак491"/>
    <w:locked/>
    <w:rsid w:val="00564BF6"/>
    <w:rPr>
      <w:rFonts w:ascii="Arial" w:hAnsi="Arial" w:cs="Arial"/>
      <w:b/>
      <w:bCs/>
      <w:kern w:val="28"/>
      <w:sz w:val="32"/>
      <w:szCs w:val="32"/>
      <w:lang w:eastAsia="ru-RU"/>
    </w:rPr>
  </w:style>
  <w:style w:type="character" w:customStyle="1" w:styleId="602">
    <w:name w:val="Знак Знак602"/>
    <w:uiPriority w:val="99"/>
    <w:locked/>
    <w:rsid w:val="00564BF6"/>
    <w:rPr>
      <w:rFonts w:ascii="Times New Roman" w:hAnsi="Times New Roman" w:cs="Times New Roman"/>
      <w:noProof/>
      <w:sz w:val="24"/>
      <w:szCs w:val="24"/>
      <w:lang w:eastAsia="ru-RU"/>
    </w:rPr>
  </w:style>
  <w:style w:type="character" w:customStyle="1" w:styleId="592">
    <w:name w:val="Знак Знак592"/>
    <w:uiPriority w:val="99"/>
    <w:locked/>
    <w:rsid w:val="00564BF6"/>
    <w:rPr>
      <w:rFonts w:ascii="Times New Roman" w:hAnsi="Times New Roman" w:cs="Times New Roman"/>
      <w:sz w:val="40"/>
      <w:szCs w:val="40"/>
      <w:lang w:eastAsia="ru-RU"/>
    </w:rPr>
  </w:style>
  <w:style w:type="character" w:customStyle="1" w:styleId="582">
    <w:name w:val="Знак Знак582"/>
    <w:uiPriority w:val="99"/>
    <w:locked/>
    <w:rsid w:val="00564BF6"/>
    <w:rPr>
      <w:rFonts w:ascii="Arial" w:hAnsi="Arial" w:cs="Arial"/>
      <w:noProof/>
      <w:lang w:eastAsia="ru-RU"/>
    </w:rPr>
  </w:style>
  <w:style w:type="character" w:customStyle="1" w:styleId="572">
    <w:name w:val="Знак Знак572"/>
    <w:uiPriority w:val="99"/>
    <w:semiHidden/>
    <w:locked/>
    <w:rsid w:val="00564BF6"/>
    <w:rPr>
      <w:rFonts w:ascii="Times New Roman" w:hAnsi="Times New Roman" w:cs="Times New Roman"/>
      <w:noProof/>
      <w:sz w:val="20"/>
      <w:szCs w:val="20"/>
      <w:lang w:eastAsia="ar-SA"/>
    </w:rPr>
  </w:style>
  <w:style w:type="character" w:customStyle="1" w:styleId="562">
    <w:name w:val="Знак Знак562"/>
    <w:uiPriority w:val="99"/>
    <w:locked/>
    <w:rsid w:val="00564BF6"/>
    <w:rPr>
      <w:rFonts w:ascii="Times New Roman" w:hAnsi="Times New Roman" w:cs="Times New Roman"/>
      <w:noProof/>
      <w:sz w:val="16"/>
      <w:szCs w:val="16"/>
      <w:lang w:eastAsia="ru-RU"/>
    </w:rPr>
  </w:style>
  <w:style w:type="character" w:customStyle="1" w:styleId="552">
    <w:name w:val="Знак Знак552"/>
    <w:uiPriority w:val="99"/>
    <w:locked/>
    <w:rsid w:val="00564BF6"/>
    <w:rPr>
      <w:rFonts w:ascii="Times New Roman" w:hAnsi="Times New Roman" w:cs="Times New Roman"/>
      <w:noProof/>
      <w:sz w:val="16"/>
      <w:szCs w:val="16"/>
      <w:lang w:eastAsia="ru-RU"/>
    </w:rPr>
  </w:style>
  <w:style w:type="character" w:customStyle="1" w:styleId="542">
    <w:name w:val="Знак Знак542"/>
    <w:uiPriority w:val="99"/>
    <w:locked/>
    <w:rsid w:val="00564BF6"/>
    <w:rPr>
      <w:rFonts w:ascii="Times New Roman" w:hAnsi="Times New Roman" w:cs="Times New Roman"/>
      <w:noProof/>
      <w:sz w:val="24"/>
      <w:szCs w:val="24"/>
      <w:lang w:eastAsia="ru-RU"/>
    </w:rPr>
  </w:style>
  <w:style w:type="character" w:customStyle="1" w:styleId="532">
    <w:name w:val="Знак Знак532"/>
    <w:uiPriority w:val="99"/>
    <w:locked/>
    <w:rsid w:val="00564BF6"/>
    <w:rPr>
      <w:rFonts w:ascii="Times New Roman" w:hAnsi="Times New Roman" w:cs="Times New Roman"/>
      <w:sz w:val="20"/>
      <w:szCs w:val="20"/>
      <w:lang w:eastAsia="ar-SA" w:bidi="ar-SA"/>
    </w:rPr>
  </w:style>
  <w:style w:type="character" w:customStyle="1" w:styleId="5220">
    <w:name w:val="Знак Знак522"/>
    <w:uiPriority w:val="99"/>
    <w:locked/>
    <w:rsid w:val="00564BF6"/>
    <w:rPr>
      <w:rFonts w:ascii="Times New Roman" w:hAnsi="Times New Roman" w:cs="Times New Roman"/>
      <w:noProof/>
      <w:sz w:val="24"/>
      <w:szCs w:val="24"/>
      <w:lang w:eastAsia="ru-RU"/>
    </w:rPr>
  </w:style>
  <w:style w:type="character" w:customStyle="1" w:styleId="5150">
    <w:name w:val="Знак Знак515"/>
    <w:uiPriority w:val="99"/>
    <w:locked/>
    <w:rsid w:val="00564BF6"/>
    <w:rPr>
      <w:rFonts w:ascii="Courier New" w:hAnsi="Courier New" w:cs="Courier New"/>
      <w:color w:val="000000"/>
      <w:kern w:val="18"/>
      <w:sz w:val="20"/>
      <w:szCs w:val="20"/>
      <w:lang w:eastAsia="ru-RU"/>
    </w:rPr>
  </w:style>
  <w:style w:type="character" w:customStyle="1" w:styleId="502">
    <w:name w:val="Знак Знак502"/>
    <w:uiPriority w:val="99"/>
    <w:locked/>
    <w:rsid w:val="00564BF6"/>
    <w:rPr>
      <w:rFonts w:ascii="Arial" w:hAnsi="Arial" w:cs="Arial"/>
      <w:b/>
      <w:bCs/>
      <w:kern w:val="28"/>
      <w:sz w:val="32"/>
      <w:szCs w:val="32"/>
      <w:lang w:eastAsia="ru-RU"/>
    </w:rPr>
  </w:style>
  <w:style w:type="character" w:customStyle="1" w:styleId="482">
    <w:name w:val="Знак Знак482"/>
    <w:uiPriority w:val="99"/>
    <w:semiHidden/>
    <w:locked/>
    <w:rsid w:val="00564BF6"/>
    <w:rPr>
      <w:rFonts w:ascii="Times New Roman" w:hAnsi="Times New Roman" w:cs="Times New Roman"/>
      <w:sz w:val="20"/>
      <w:szCs w:val="20"/>
      <w:lang w:val="en-US" w:eastAsia="ru-RU"/>
    </w:rPr>
  </w:style>
  <w:style w:type="character" w:customStyle="1" w:styleId="472">
    <w:name w:val="Знак Знак472"/>
    <w:uiPriority w:val="99"/>
    <w:locked/>
    <w:rsid w:val="00564BF6"/>
    <w:rPr>
      <w:rFonts w:ascii="Times New Roman" w:hAnsi="Times New Roman" w:cs="Times New Roman"/>
      <w:sz w:val="20"/>
      <w:szCs w:val="20"/>
      <w:lang w:eastAsia="ru-RU"/>
    </w:rPr>
  </w:style>
  <w:style w:type="character" w:customStyle="1" w:styleId="462">
    <w:name w:val="Знак Знак462"/>
    <w:uiPriority w:val="99"/>
    <w:locked/>
    <w:rsid w:val="00564BF6"/>
    <w:rPr>
      <w:rFonts w:ascii="Courier New" w:hAnsi="Courier New" w:cs="Courier New"/>
      <w:sz w:val="20"/>
      <w:szCs w:val="20"/>
      <w:lang w:eastAsia="ru-RU"/>
    </w:rPr>
  </w:style>
  <w:style w:type="character" w:customStyle="1" w:styleId="452">
    <w:name w:val="Знак Знак452"/>
    <w:uiPriority w:val="99"/>
    <w:semiHidden/>
    <w:locked/>
    <w:rsid w:val="00564BF6"/>
    <w:rPr>
      <w:rFonts w:ascii="Tahoma" w:hAnsi="Tahoma" w:cs="Tahoma"/>
      <w:sz w:val="16"/>
      <w:szCs w:val="16"/>
      <w:lang w:eastAsia="ru-RU"/>
    </w:rPr>
  </w:style>
  <w:style w:type="character" w:customStyle="1" w:styleId="442">
    <w:name w:val="Знак Знак442"/>
    <w:uiPriority w:val="99"/>
    <w:locked/>
    <w:rsid w:val="00564BF6"/>
    <w:rPr>
      <w:rFonts w:ascii="Arial" w:hAnsi="Arial" w:cs="Arial"/>
      <w:sz w:val="24"/>
      <w:szCs w:val="24"/>
      <w:lang w:eastAsia="ru-RU"/>
    </w:rPr>
  </w:style>
  <w:style w:type="character" w:customStyle="1" w:styleId="432">
    <w:name w:val="Знак Знак432"/>
    <w:uiPriority w:val="99"/>
    <w:locked/>
    <w:rsid w:val="00564BF6"/>
    <w:rPr>
      <w:rFonts w:ascii="Times New Roman" w:hAnsi="Times New Roman" w:cs="Times New Roman"/>
      <w:i/>
      <w:iCs/>
      <w:sz w:val="24"/>
      <w:szCs w:val="24"/>
      <w:lang w:eastAsia="ru-RU"/>
    </w:rPr>
  </w:style>
  <w:style w:type="character" w:customStyle="1" w:styleId="4220">
    <w:name w:val="Знак Знак422"/>
    <w:uiPriority w:val="99"/>
    <w:locked/>
    <w:rsid w:val="00564BF6"/>
    <w:rPr>
      <w:rFonts w:ascii="Times New Roman" w:hAnsi="Times New Roman" w:cs="Times New Roman"/>
      <w:sz w:val="24"/>
      <w:szCs w:val="24"/>
      <w:lang w:eastAsia="ru-RU"/>
    </w:rPr>
  </w:style>
  <w:style w:type="character" w:customStyle="1" w:styleId="4140">
    <w:name w:val="Знак Знак414"/>
    <w:uiPriority w:val="99"/>
    <w:locked/>
    <w:rsid w:val="00564BF6"/>
  </w:style>
  <w:style w:type="character" w:customStyle="1" w:styleId="402">
    <w:name w:val="Знак Знак402"/>
    <w:uiPriority w:val="99"/>
    <w:locked/>
    <w:rsid w:val="00564BF6"/>
  </w:style>
  <w:style w:type="character" w:customStyle="1" w:styleId="392">
    <w:name w:val="Знак Знак392"/>
    <w:uiPriority w:val="99"/>
    <w:locked/>
    <w:rsid w:val="00564BF6"/>
    <w:rPr>
      <w:rFonts w:ascii="Times New Roman" w:hAnsi="Times New Roman" w:cs="Times New Roman"/>
      <w:sz w:val="24"/>
      <w:szCs w:val="24"/>
      <w:lang w:eastAsia="ru-RU"/>
    </w:rPr>
  </w:style>
  <w:style w:type="character" w:customStyle="1" w:styleId="382">
    <w:name w:val="Знак Знак382"/>
    <w:uiPriority w:val="99"/>
    <w:locked/>
    <w:rsid w:val="00564BF6"/>
    <w:rPr>
      <w:rFonts w:ascii="Times New Roman" w:hAnsi="Times New Roman" w:cs="Times New Roman"/>
      <w:sz w:val="24"/>
      <w:szCs w:val="24"/>
      <w:lang w:eastAsia="ru-RU"/>
    </w:rPr>
  </w:style>
  <w:style w:type="character" w:customStyle="1" w:styleId="372">
    <w:name w:val="Знак Знак372"/>
    <w:uiPriority w:val="99"/>
    <w:locked/>
    <w:rsid w:val="00564BF6"/>
    <w:rPr>
      <w:rFonts w:ascii="Times New Roman" w:hAnsi="Times New Roman" w:cs="Times New Roman"/>
      <w:sz w:val="24"/>
      <w:szCs w:val="24"/>
      <w:lang w:eastAsia="ru-RU"/>
    </w:rPr>
  </w:style>
  <w:style w:type="character" w:customStyle="1" w:styleId="362">
    <w:name w:val="Знак Знак362"/>
    <w:uiPriority w:val="99"/>
    <w:locked/>
    <w:rsid w:val="00564BF6"/>
    <w:rPr>
      <w:rFonts w:ascii="Arial" w:hAnsi="Arial" w:cs="Arial"/>
      <w:sz w:val="24"/>
      <w:szCs w:val="24"/>
      <w:shd w:val="pct20" w:color="auto" w:fill="auto"/>
      <w:lang w:eastAsia="ru-RU"/>
    </w:rPr>
  </w:style>
  <w:style w:type="character" w:customStyle="1" w:styleId="352">
    <w:name w:val="Знак Знак352"/>
    <w:uiPriority w:val="99"/>
    <w:locked/>
    <w:rsid w:val="00564BF6"/>
    <w:rPr>
      <w:rFonts w:ascii="Times New Roman" w:hAnsi="Times New Roman" w:cs="Times New Roman"/>
      <w:sz w:val="24"/>
      <w:szCs w:val="24"/>
      <w:lang w:eastAsia="ru-RU"/>
    </w:rPr>
  </w:style>
  <w:style w:type="character" w:customStyle="1" w:styleId="342">
    <w:name w:val="Знак Знак342"/>
    <w:uiPriority w:val="99"/>
    <w:locked/>
    <w:rsid w:val="00564BF6"/>
    <w:rPr>
      <w:rFonts w:ascii="Arial" w:hAnsi="Arial" w:cs="Arial"/>
      <w:vanish/>
      <w:sz w:val="16"/>
      <w:szCs w:val="16"/>
      <w:lang w:eastAsia="ru-RU"/>
    </w:rPr>
  </w:style>
  <w:style w:type="character" w:customStyle="1" w:styleId="333">
    <w:name w:val="Знак Знак333"/>
    <w:uiPriority w:val="99"/>
    <w:locked/>
    <w:rsid w:val="00564BF6"/>
    <w:rPr>
      <w:rFonts w:ascii="Arial" w:hAnsi="Arial" w:cs="Arial"/>
      <w:vanish/>
      <w:sz w:val="16"/>
      <w:szCs w:val="16"/>
      <w:lang w:eastAsia="ru-RU"/>
    </w:rPr>
  </w:style>
  <w:style w:type="character" w:customStyle="1" w:styleId="3230">
    <w:name w:val="Знак Знак323"/>
    <w:uiPriority w:val="99"/>
    <w:semiHidden/>
    <w:locked/>
    <w:rsid w:val="00564BF6"/>
    <w:rPr>
      <w:rFonts w:ascii="Times New Roman" w:hAnsi="Times New Roman" w:cs="Times New Roman"/>
      <w:b/>
      <w:bCs/>
      <w:sz w:val="20"/>
      <w:szCs w:val="20"/>
      <w:lang w:val="en-US" w:eastAsia="ru-RU"/>
    </w:rPr>
  </w:style>
  <w:style w:type="character" w:customStyle="1" w:styleId="3150">
    <w:name w:val="Знак Знак315"/>
    <w:uiPriority w:val="99"/>
    <w:semiHidden/>
    <w:locked/>
    <w:rsid w:val="00564BF6"/>
    <w:rPr>
      <w:rFonts w:ascii="Tahoma" w:hAnsi="Tahoma" w:cs="Tahoma"/>
      <w:sz w:val="20"/>
      <w:szCs w:val="20"/>
      <w:shd w:val="clear" w:color="auto" w:fill="000080"/>
      <w:lang w:eastAsia="ru-RU"/>
    </w:rPr>
  </w:style>
  <w:style w:type="character" w:customStyle="1" w:styleId="303">
    <w:name w:val="Знак Знак303"/>
    <w:uiPriority w:val="99"/>
    <w:semiHidden/>
    <w:locked/>
    <w:rsid w:val="00564BF6"/>
    <w:rPr>
      <w:rFonts w:ascii="Times New Roman" w:hAnsi="Times New Roman" w:cs="Times New Roman"/>
      <w:sz w:val="20"/>
      <w:szCs w:val="20"/>
      <w:lang w:eastAsia="ru-RU"/>
    </w:rPr>
  </w:style>
  <w:style w:type="character" w:customStyle="1" w:styleId="294">
    <w:name w:val="Знак Знак294"/>
    <w:uiPriority w:val="99"/>
    <w:locked/>
    <w:rsid w:val="00564BF6"/>
    <w:rPr>
      <w:noProof/>
      <w:sz w:val="24"/>
      <w:szCs w:val="24"/>
      <w:lang w:val="ru-RU" w:eastAsia="ru-RU"/>
    </w:rPr>
  </w:style>
  <w:style w:type="character" w:customStyle="1" w:styleId="284">
    <w:name w:val="Знак Знак284"/>
    <w:uiPriority w:val="99"/>
    <w:locked/>
    <w:rsid w:val="00564BF6"/>
    <w:rPr>
      <w:sz w:val="40"/>
      <w:szCs w:val="40"/>
      <w:lang w:val="ru-RU" w:eastAsia="ru-RU"/>
    </w:rPr>
  </w:style>
  <w:style w:type="character" w:customStyle="1" w:styleId="274">
    <w:name w:val="Знак Знак274"/>
    <w:uiPriority w:val="99"/>
    <w:locked/>
    <w:rsid w:val="00564BF6"/>
    <w:rPr>
      <w:rFonts w:ascii="Arial" w:hAnsi="Arial" w:cs="Arial"/>
      <w:noProof/>
      <w:sz w:val="22"/>
      <w:szCs w:val="22"/>
      <w:lang w:val="ru-RU" w:eastAsia="ru-RU"/>
    </w:rPr>
  </w:style>
  <w:style w:type="character" w:customStyle="1" w:styleId="264">
    <w:name w:val="Знак Знак264"/>
    <w:uiPriority w:val="99"/>
    <w:semiHidden/>
    <w:locked/>
    <w:rsid w:val="00564BF6"/>
    <w:rPr>
      <w:noProof/>
      <w:lang w:val="ru-RU" w:eastAsia="ar-SA"/>
    </w:rPr>
  </w:style>
  <w:style w:type="character" w:customStyle="1" w:styleId="254">
    <w:name w:val="Знак Знак254"/>
    <w:uiPriority w:val="99"/>
    <w:locked/>
    <w:rsid w:val="00564BF6"/>
    <w:rPr>
      <w:noProof/>
      <w:sz w:val="16"/>
      <w:szCs w:val="16"/>
      <w:lang w:val="ru-RU" w:eastAsia="ru-RU"/>
    </w:rPr>
  </w:style>
  <w:style w:type="character" w:customStyle="1" w:styleId="244">
    <w:name w:val="Знак Знак244"/>
    <w:uiPriority w:val="99"/>
    <w:locked/>
    <w:rsid w:val="00564BF6"/>
    <w:rPr>
      <w:noProof/>
      <w:sz w:val="16"/>
      <w:szCs w:val="16"/>
      <w:lang w:val="ru-RU" w:eastAsia="ru-RU"/>
    </w:rPr>
  </w:style>
  <w:style w:type="character" w:customStyle="1" w:styleId="234">
    <w:name w:val="Знак Знак234"/>
    <w:uiPriority w:val="99"/>
    <w:locked/>
    <w:rsid w:val="00564BF6"/>
    <w:rPr>
      <w:noProof/>
      <w:sz w:val="24"/>
      <w:szCs w:val="24"/>
      <w:lang w:val="ru-RU" w:eastAsia="ru-RU"/>
    </w:rPr>
  </w:style>
  <w:style w:type="character" w:customStyle="1" w:styleId="2240">
    <w:name w:val="Знак Знак224"/>
    <w:uiPriority w:val="99"/>
    <w:locked/>
    <w:rsid w:val="00564BF6"/>
    <w:rPr>
      <w:lang w:val="ru-RU" w:eastAsia="ar-SA" w:bidi="ar-SA"/>
    </w:rPr>
  </w:style>
  <w:style w:type="character" w:customStyle="1" w:styleId="2190">
    <w:name w:val="Знак Знак219"/>
    <w:uiPriority w:val="99"/>
    <w:locked/>
    <w:rsid w:val="00564BF6"/>
    <w:rPr>
      <w:noProof/>
      <w:sz w:val="24"/>
      <w:szCs w:val="24"/>
      <w:lang w:val="ru-RU" w:eastAsia="ru-RU"/>
    </w:rPr>
  </w:style>
  <w:style w:type="character" w:customStyle="1" w:styleId="204">
    <w:name w:val="Знак Знак204"/>
    <w:uiPriority w:val="99"/>
    <w:locked/>
    <w:rsid w:val="00564BF6"/>
    <w:rPr>
      <w:rFonts w:ascii="Courier New" w:hAnsi="Courier New" w:cs="Courier New"/>
      <w:color w:val="000000"/>
      <w:kern w:val="18"/>
      <w:lang w:val="ru-RU" w:eastAsia="ru-RU"/>
    </w:rPr>
  </w:style>
  <w:style w:type="character" w:customStyle="1" w:styleId="194">
    <w:name w:val="Знак Знак194"/>
    <w:uiPriority w:val="99"/>
    <w:locked/>
    <w:rsid w:val="00564BF6"/>
    <w:rPr>
      <w:rFonts w:ascii="Arial" w:hAnsi="Arial" w:cs="Arial"/>
      <w:b/>
      <w:bCs/>
      <w:kern w:val="28"/>
      <w:sz w:val="32"/>
      <w:szCs w:val="32"/>
      <w:lang w:val="ru-RU" w:eastAsia="ru-RU"/>
    </w:rPr>
  </w:style>
  <w:style w:type="character" w:customStyle="1" w:styleId="184">
    <w:name w:val="Знак Знак184"/>
    <w:uiPriority w:val="99"/>
    <w:semiHidden/>
    <w:locked/>
    <w:rsid w:val="00564BF6"/>
    <w:rPr>
      <w:lang w:val="en-US" w:eastAsia="ru-RU"/>
    </w:rPr>
  </w:style>
  <w:style w:type="character" w:customStyle="1" w:styleId="174">
    <w:name w:val="Знак Знак174"/>
    <w:uiPriority w:val="99"/>
    <w:locked/>
    <w:rsid w:val="00564BF6"/>
    <w:rPr>
      <w:lang w:val="ru-RU" w:eastAsia="ru-RU"/>
    </w:rPr>
  </w:style>
  <w:style w:type="character" w:customStyle="1" w:styleId="164">
    <w:name w:val="Знак Знак164"/>
    <w:uiPriority w:val="99"/>
    <w:locked/>
    <w:rsid w:val="00564BF6"/>
    <w:rPr>
      <w:rFonts w:ascii="Courier New" w:hAnsi="Courier New" w:cs="Courier New"/>
      <w:lang w:val="ru-RU" w:eastAsia="ru-RU"/>
    </w:rPr>
  </w:style>
  <w:style w:type="character" w:customStyle="1" w:styleId="154">
    <w:name w:val="Знак Знак154"/>
    <w:uiPriority w:val="99"/>
    <w:semiHidden/>
    <w:locked/>
    <w:rsid w:val="00564BF6"/>
    <w:rPr>
      <w:rFonts w:ascii="Tahoma" w:hAnsi="Tahoma" w:cs="Tahoma"/>
      <w:sz w:val="16"/>
      <w:szCs w:val="16"/>
      <w:lang w:val="ru-RU" w:eastAsia="ru-RU"/>
    </w:rPr>
  </w:style>
  <w:style w:type="character" w:customStyle="1" w:styleId="144">
    <w:name w:val="Знак Знак144"/>
    <w:uiPriority w:val="99"/>
    <w:locked/>
    <w:rsid w:val="00564BF6"/>
    <w:rPr>
      <w:rFonts w:ascii="Arial" w:hAnsi="Arial" w:cs="Arial"/>
      <w:sz w:val="24"/>
      <w:szCs w:val="24"/>
      <w:lang w:val="ru-RU" w:eastAsia="ru-RU"/>
    </w:rPr>
  </w:style>
  <w:style w:type="character" w:customStyle="1" w:styleId="135">
    <w:name w:val="Знак Знак135"/>
    <w:uiPriority w:val="99"/>
    <w:semiHidden/>
    <w:locked/>
    <w:rsid w:val="00564BF6"/>
    <w:rPr>
      <w:i/>
      <w:iCs/>
      <w:sz w:val="24"/>
      <w:szCs w:val="24"/>
      <w:lang w:val="ru-RU" w:eastAsia="ru-RU"/>
    </w:rPr>
  </w:style>
  <w:style w:type="character" w:customStyle="1" w:styleId="125">
    <w:name w:val="Знак Знак125"/>
    <w:uiPriority w:val="99"/>
    <w:semiHidden/>
    <w:locked/>
    <w:rsid w:val="00564BF6"/>
    <w:rPr>
      <w:sz w:val="24"/>
      <w:szCs w:val="24"/>
      <w:lang w:val="ru-RU" w:eastAsia="ru-RU"/>
    </w:rPr>
  </w:style>
  <w:style w:type="character" w:customStyle="1" w:styleId="119">
    <w:name w:val="Знак Знак119"/>
    <w:uiPriority w:val="99"/>
    <w:semiHidden/>
    <w:locked/>
    <w:rsid w:val="00564BF6"/>
    <w:rPr>
      <w:sz w:val="24"/>
      <w:szCs w:val="24"/>
      <w:lang w:val="ru-RU" w:eastAsia="ru-RU"/>
    </w:rPr>
  </w:style>
  <w:style w:type="character" w:customStyle="1" w:styleId="104">
    <w:name w:val="Знак Знак104"/>
    <w:uiPriority w:val="99"/>
    <w:semiHidden/>
    <w:locked/>
    <w:rsid w:val="00564BF6"/>
    <w:rPr>
      <w:noProof/>
      <w:sz w:val="24"/>
      <w:szCs w:val="24"/>
      <w:lang w:val="ru-RU" w:eastAsia="ru-RU"/>
    </w:rPr>
  </w:style>
  <w:style w:type="character" w:customStyle="1" w:styleId="94">
    <w:name w:val="Знак Знак94"/>
    <w:uiPriority w:val="99"/>
    <w:semiHidden/>
    <w:locked/>
    <w:rsid w:val="00564BF6"/>
    <w:rPr>
      <w:sz w:val="24"/>
      <w:szCs w:val="24"/>
      <w:lang w:val="ru-RU" w:eastAsia="ru-RU"/>
    </w:rPr>
  </w:style>
  <w:style w:type="character" w:customStyle="1" w:styleId="840">
    <w:name w:val="Знак Знак84"/>
    <w:uiPriority w:val="99"/>
    <w:semiHidden/>
    <w:locked/>
    <w:rsid w:val="00564BF6"/>
    <w:rPr>
      <w:sz w:val="24"/>
      <w:szCs w:val="24"/>
      <w:lang w:val="ru-RU" w:eastAsia="ru-RU"/>
    </w:rPr>
  </w:style>
  <w:style w:type="character" w:customStyle="1" w:styleId="740">
    <w:name w:val="Знак Знак74"/>
    <w:uiPriority w:val="99"/>
    <w:semiHidden/>
    <w:locked/>
    <w:rsid w:val="00564BF6"/>
    <w:rPr>
      <w:sz w:val="24"/>
      <w:szCs w:val="24"/>
      <w:lang w:val="ru-RU" w:eastAsia="ru-RU"/>
    </w:rPr>
  </w:style>
  <w:style w:type="character" w:customStyle="1" w:styleId="67">
    <w:name w:val="Знак Знак67"/>
    <w:uiPriority w:val="99"/>
    <w:semiHidden/>
    <w:locked/>
    <w:rsid w:val="00564BF6"/>
    <w:rPr>
      <w:rFonts w:ascii="Arial" w:hAnsi="Arial" w:cs="Arial"/>
      <w:sz w:val="24"/>
      <w:szCs w:val="24"/>
      <w:lang w:val="ru-RU" w:eastAsia="ru-RU"/>
    </w:rPr>
  </w:style>
  <w:style w:type="character" w:customStyle="1" w:styleId="5140">
    <w:name w:val="Знак Знак514"/>
    <w:uiPriority w:val="99"/>
    <w:semiHidden/>
    <w:locked/>
    <w:rsid w:val="00564BF6"/>
    <w:rPr>
      <w:sz w:val="24"/>
      <w:szCs w:val="24"/>
      <w:lang w:val="ru-RU" w:eastAsia="ru-RU"/>
    </w:rPr>
  </w:style>
  <w:style w:type="character" w:customStyle="1" w:styleId="4130">
    <w:name w:val="Знак Знак413"/>
    <w:uiPriority w:val="99"/>
    <w:semiHidden/>
    <w:locked/>
    <w:rsid w:val="00564BF6"/>
    <w:rPr>
      <w:rFonts w:ascii="Arial" w:hAnsi="Arial" w:cs="Arial"/>
      <w:vanish/>
      <w:sz w:val="16"/>
      <w:szCs w:val="16"/>
      <w:lang w:val="ru-RU" w:eastAsia="ru-RU"/>
    </w:rPr>
  </w:style>
  <w:style w:type="character" w:customStyle="1" w:styleId="3140">
    <w:name w:val="Знак Знак314"/>
    <w:uiPriority w:val="99"/>
    <w:semiHidden/>
    <w:locked/>
    <w:rsid w:val="00564BF6"/>
    <w:rPr>
      <w:rFonts w:ascii="Arial" w:hAnsi="Arial" w:cs="Arial"/>
      <w:vanish/>
      <w:sz w:val="16"/>
      <w:szCs w:val="16"/>
      <w:lang w:val="ru-RU" w:eastAsia="ru-RU"/>
    </w:rPr>
  </w:style>
  <w:style w:type="character" w:customStyle="1" w:styleId="2180">
    <w:name w:val="Знак Знак218"/>
    <w:uiPriority w:val="99"/>
    <w:semiHidden/>
    <w:locked/>
    <w:rsid w:val="00564BF6"/>
    <w:rPr>
      <w:b/>
      <w:bCs/>
      <w:lang w:val="ru-RU" w:eastAsia="ru-RU"/>
    </w:rPr>
  </w:style>
  <w:style w:type="character" w:customStyle="1" w:styleId="118">
    <w:name w:val="Знак Знак118"/>
    <w:uiPriority w:val="99"/>
    <w:semiHidden/>
    <w:locked/>
    <w:rsid w:val="00564BF6"/>
    <w:rPr>
      <w:rFonts w:ascii="Tahoma" w:hAnsi="Tahoma" w:cs="Tahoma"/>
      <w:lang w:val="ru-RU" w:eastAsia="ru-RU"/>
    </w:rPr>
  </w:style>
  <w:style w:type="character" w:customStyle="1" w:styleId="660">
    <w:name w:val="Знак Знак66"/>
    <w:uiPriority w:val="99"/>
    <w:semiHidden/>
    <w:locked/>
    <w:rsid w:val="00564BF6"/>
    <w:rPr>
      <w:lang w:val="ru-RU" w:eastAsia="ru-RU"/>
    </w:rPr>
  </w:style>
  <w:style w:type="character" w:customStyle="1" w:styleId="492">
    <w:name w:val="Знак Знак492"/>
    <w:uiPriority w:val="99"/>
    <w:locked/>
    <w:rsid w:val="00564BF6"/>
    <w:rPr>
      <w:rFonts w:ascii="Arial" w:hAnsi="Arial" w:cs="Arial"/>
      <w:b/>
      <w:bCs/>
      <w:kern w:val="28"/>
      <w:sz w:val="32"/>
      <w:szCs w:val="32"/>
      <w:lang w:eastAsia="ru-RU"/>
    </w:rPr>
  </w:style>
  <w:style w:type="paragraph" w:customStyle="1" w:styleId="3ff1">
    <w:name w:val="Список3"/>
    <w:basedOn w:val="a8"/>
    <w:uiPriority w:val="99"/>
    <w:qFormat/>
    <w:rsid w:val="00564BF6"/>
    <w:pPr>
      <w:tabs>
        <w:tab w:val="num" w:pos="360"/>
        <w:tab w:val="left" w:pos="7088"/>
      </w:tabs>
      <w:spacing w:after="0" w:line="360" w:lineRule="auto"/>
      <w:ind w:left="360" w:hanging="360"/>
    </w:pPr>
    <w:rPr>
      <w:rFonts w:ascii="Times New Roman" w:eastAsia="Times New Roman" w:hAnsi="Times New Roman" w:cs="Times New Roman"/>
      <w:sz w:val="24"/>
      <w:szCs w:val="24"/>
      <w:lang w:eastAsia="ru-RU"/>
    </w:rPr>
  </w:style>
  <w:style w:type="paragraph" w:customStyle="1" w:styleId="4f1">
    <w:name w:val="Обычный4"/>
    <w:basedOn w:val="a8"/>
    <w:uiPriority w:val="99"/>
    <w:qFormat/>
    <w:rsid w:val="00564BF6"/>
    <w:pPr>
      <w:spacing w:before="60" w:after="60" w:line="240" w:lineRule="auto"/>
      <w:ind w:left="60" w:right="60" w:firstLine="225"/>
      <w:jc w:val="both"/>
    </w:pPr>
    <w:rPr>
      <w:rFonts w:ascii="Arial" w:eastAsia="Times New Roman" w:hAnsi="Arial" w:cs="Arial"/>
      <w:color w:val="000000"/>
      <w:sz w:val="18"/>
      <w:szCs w:val="18"/>
      <w:lang w:eastAsia="ru-RU"/>
    </w:rPr>
  </w:style>
  <w:style w:type="paragraph" w:customStyle="1" w:styleId="Style24">
    <w:name w:val="Style24"/>
    <w:basedOn w:val="a8"/>
    <w:uiPriority w:val="99"/>
    <w:qFormat/>
    <w:rsid w:val="00564BF6"/>
    <w:pPr>
      <w:widowControl w:val="0"/>
      <w:autoSpaceDE w:val="0"/>
      <w:autoSpaceDN w:val="0"/>
      <w:adjustRightInd w:val="0"/>
      <w:spacing w:after="0" w:line="275" w:lineRule="exact"/>
      <w:ind w:firstLine="605"/>
      <w:jc w:val="both"/>
    </w:pPr>
    <w:rPr>
      <w:rFonts w:ascii="Times New Roman" w:eastAsia="Times New Roman" w:hAnsi="Times New Roman" w:cs="Times New Roman"/>
      <w:sz w:val="24"/>
      <w:szCs w:val="24"/>
      <w:lang w:eastAsia="ru-RU"/>
    </w:rPr>
  </w:style>
  <w:style w:type="character" w:customStyle="1" w:styleId="FontStyle40">
    <w:name w:val="Font Style40"/>
    <w:uiPriority w:val="99"/>
    <w:rsid w:val="00564BF6"/>
    <w:rPr>
      <w:rFonts w:ascii="Times New Roman" w:hAnsi="Times New Roman" w:cs="Times New Roman"/>
      <w:b/>
      <w:bCs/>
      <w:i/>
      <w:iCs/>
      <w:sz w:val="22"/>
      <w:szCs w:val="22"/>
    </w:rPr>
  </w:style>
  <w:style w:type="numbering" w:customStyle="1" w:styleId="1111112">
    <w:name w:val="1 / 1.1 / 1.1.12"/>
    <w:basedOn w:val="ac"/>
    <w:next w:val="111111"/>
    <w:unhideWhenUsed/>
    <w:rsid w:val="00564BF6"/>
  </w:style>
  <w:style w:type="paragraph" w:customStyle="1" w:styleId="Style14">
    <w:name w:val="Style14"/>
    <w:basedOn w:val="a8"/>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8"/>
    <w:uiPriority w:val="99"/>
    <w:qFormat/>
    <w:rsid w:val="00564BF6"/>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21">
    <w:name w:val="Style21"/>
    <w:basedOn w:val="a8"/>
    <w:uiPriority w:val="99"/>
    <w:qFormat/>
    <w:rsid w:val="00564BF6"/>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Style27">
    <w:name w:val="Style27"/>
    <w:basedOn w:val="a8"/>
    <w:uiPriority w:val="99"/>
    <w:qFormat/>
    <w:rsid w:val="00564BF6"/>
    <w:pPr>
      <w:widowControl w:val="0"/>
      <w:autoSpaceDE w:val="0"/>
      <w:autoSpaceDN w:val="0"/>
      <w:adjustRightInd w:val="0"/>
      <w:spacing w:after="0" w:line="278" w:lineRule="exact"/>
      <w:ind w:firstLine="1526"/>
    </w:pPr>
    <w:rPr>
      <w:rFonts w:ascii="Times New Roman" w:eastAsia="Times New Roman" w:hAnsi="Times New Roman" w:cs="Times New Roman"/>
      <w:sz w:val="24"/>
      <w:szCs w:val="24"/>
      <w:lang w:eastAsia="ru-RU"/>
    </w:rPr>
  </w:style>
  <w:style w:type="paragraph" w:customStyle="1" w:styleId="Style46">
    <w:name w:val="Style46"/>
    <w:basedOn w:val="a8"/>
    <w:uiPriority w:val="99"/>
    <w:qFormat/>
    <w:rsid w:val="00564BF6"/>
    <w:pPr>
      <w:widowControl w:val="0"/>
      <w:autoSpaceDE w:val="0"/>
      <w:autoSpaceDN w:val="0"/>
      <w:adjustRightInd w:val="0"/>
      <w:spacing w:after="0" w:line="275" w:lineRule="exact"/>
    </w:pPr>
    <w:rPr>
      <w:rFonts w:ascii="Times New Roman" w:eastAsia="Times New Roman" w:hAnsi="Times New Roman" w:cs="Times New Roman"/>
      <w:sz w:val="24"/>
      <w:szCs w:val="24"/>
      <w:lang w:eastAsia="ru-RU"/>
    </w:rPr>
  </w:style>
  <w:style w:type="character" w:customStyle="1" w:styleId="FontStyle54">
    <w:name w:val="Font Style54"/>
    <w:uiPriority w:val="99"/>
    <w:rsid w:val="00564BF6"/>
    <w:rPr>
      <w:rFonts w:ascii="Times New Roman" w:hAnsi="Times New Roman" w:cs="Times New Roman" w:hint="default"/>
      <w:b/>
      <w:bCs/>
      <w:i/>
      <w:iCs/>
      <w:sz w:val="26"/>
      <w:szCs w:val="26"/>
    </w:rPr>
  </w:style>
  <w:style w:type="character" w:customStyle="1" w:styleId="FontStyle55">
    <w:name w:val="Font Style55"/>
    <w:uiPriority w:val="99"/>
    <w:rsid w:val="00564BF6"/>
    <w:rPr>
      <w:rFonts w:ascii="Times New Roman" w:hAnsi="Times New Roman" w:cs="Times New Roman" w:hint="default"/>
      <w:sz w:val="30"/>
      <w:szCs w:val="30"/>
    </w:rPr>
  </w:style>
  <w:style w:type="character" w:customStyle="1" w:styleId="FontStyle57">
    <w:name w:val="Font Style57"/>
    <w:uiPriority w:val="99"/>
    <w:rsid w:val="00564BF6"/>
    <w:rPr>
      <w:rFonts w:ascii="Times New Roman" w:hAnsi="Times New Roman" w:cs="Times New Roman" w:hint="default"/>
      <w:sz w:val="22"/>
      <w:szCs w:val="22"/>
    </w:rPr>
  </w:style>
  <w:style w:type="numbering" w:customStyle="1" w:styleId="11111111">
    <w:name w:val="1 / 1.1 / 1.1.111"/>
    <w:basedOn w:val="ac"/>
    <w:next w:val="111111"/>
    <w:unhideWhenUsed/>
    <w:rsid w:val="00564BF6"/>
  </w:style>
  <w:style w:type="paragraph" w:customStyle="1" w:styleId="2fffb">
    <w:name w:val="Абзац списка2"/>
    <w:basedOn w:val="a8"/>
    <w:qFormat/>
    <w:rsid w:val="00564BF6"/>
    <w:pPr>
      <w:spacing w:after="0" w:line="240" w:lineRule="auto"/>
      <w:ind w:left="708"/>
    </w:pPr>
    <w:rPr>
      <w:rFonts w:ascii="Times New Roman" w:eastAsia="Calibri" w:hAnsi="Times New Roman" w:cs="Times New Roman"/>
      <w:sz w:val="24"/>
      <w:szCs w:val="24"/>
      <w:lang w:eastAsia="ru-RU"/>
    </w:rPr>
  </w:style>
  <w:style w:type="paragraph" w:customStyle="1" w:styleId="5a">
    <w:name w:val="Обычный5"/>
    <w:qFormat/>
    <w:rsid w:val="00564BF6"/>
    <w:pPr>
      <w:spacing w:after="0" w:line="240" w:lineRule="auto"/>
    </w:pPr>
    <w:rPr>
      <w:rFonts w:ascii="Tms Rmn" w:eastAsia="Times New Roman" w:hAnsi="Tms Rmn" w:cs="Times New Roman"/>
      <w:sz w:val="20"/>
      <w:szCs w:val="20"/>
      <w:lang w:eastAsia="ru-RU"/>
    </w:rPr>
  </w:style>
  <w:style w:type="character" w:customStyle="1" w:styleId="FontStyle56">
    <w:name w:val="Font Style56"/>
    <w:uiPriority w:val="99"/>
    <w:rsid w:val="00564BF6"/>
    <w:rPr>
      <w:rFonts w:ascii="Times New Roman" w:hAnsi="Times New Roman" w:cs="Times New Roman"/>
      <w:b/>
      <w:bCs/>
      <w:sz w:val="16"/>
      <w:szCs w:val="16"/>
    </w:rPr>
  </w:style>
  <w:style w:type="numbering" w:customStyle="1" w:styleId="111111111">
    <w:name w:val="1 / 1.1 / 1.1.1111"/>
    <w:basedOn w:val="ac"/>
    <w:next w:val="111111"/>
    <w:unhideWhenUsed/>
    <w:rsid w:val="00564BF6"/>
  </w:style>
  <w:style w:type="paragraph" w:customStyle="1" w:styleId="3ff2">
    <w:name w:val="Абзац списка3"/>
    <w:basedOn w:val="a8"/>
    <w:qFormat/>
    <w:rsid w:val="00564BF6"/>
    <w:pPr>
      <w:spacing w:after="0" w:line="240" w:lineRule="auto"/>
      <w:ind w:left="708"/>
    </w:pPr>
    <w:rPr>
      <w:rFonts w:ascii="Times New Roman" w:eastAsia="Times New Roman" w:hAnsi="Times New Roman" w:cs="Times New Roman"/>
      <w:sz w:val="24"/>
      <w:szCs w:val="24"/>
      <w:lang w:eastAsia="ru-RU"/>
    </w:rPr>
  </w:style>
  <w:style w:type="numbering" w:customStyle="1" w:styleId="11111121">
    <w:name w:val="1 / 1.1 / 1.1.121"/>
    <w:basedOn w:val="ac"/>
    <w:next w:val="111111"/>
    <w:unhideWhenUsed/>
    <w:rsid w:val="00564BF6"/>
  </w:style>
  <w:style w:type="numbering" w:customStyle="1" w:styleId="11111112">
    <w:name w:val="1 / 1.1 / 1.1.112"/>
    <w:basedOn w:val="ac"/>
    <w:next w:val="111111"/>
    <w:semiHidden/>
    <w:unhideWhenUsed/>
    <w:rsid w:val="00564BF6"/>
  </w:style>
  <w:style w:type="numbering" w:customStyle="1" w:styleId="4f2">
    <w:name w:val="Нет списка4"/>
    <w:next w:val="ac"/>
    <w:uiPriority w:val="99"/>
    <w:semiHidden/>
    <w:unhideWhenUsed/>
    <w:rsid w:val="00564BF6"/>
  </w:style>
  <w:style w:type="table" w:customStyle="1" w:styleId="516">
    <w:name w:val="Сетка таблицы5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c"/>
    <w:next w:val="111111"/>
    <w:rsid w:val="00564BF6"/>
  </w:style>
  <w:style w:type="numbering" w:customStyle="1" w:styleId="11111113">
    <w:name w:val="1 / 1.1 / 1.1.113"/>
    <w:basedOn w:val="ac"/>
    <w:next w:val="111111"/>
    <w:semiHidden/>
    <w:unhideWhenUsed/>
    <w:rsid w:val="00564BF6"/>
  </w:style>
  <w:style w:type="numbering" w:customStyle="1" w:styleId="5b">
    <w:name w:val="Нет списка5"/>
    <w:next w:val="ac"/>
    <w:uiPriority w:val="99"/>
    <w:semiHidden/>
    <w:unhideWhenUsed/>
    <w:rsid w:val="00564BF6"/>
  </w:style>
  <w:style w:type="table" w:customStyle="1" w:styleId="612">
    <w:name w:val="Сетка таблицы6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c"/>
    <w:next w:val="111111"/>
    <w:rsid w:val="00564BF6"/>
  </w:style>
  <w:style w:type="numbering" w:customStyle="1" w:styleId="11111114">
    <w:name w:val="1 / 1.1 / 1.1.114"/>
    <w:basedOn w:val="ac"/>
    <w:next w:val="111111"/>
    <w:semiHidden/>
    <w:unhideWhenUsed/>
    <w:rsid w:val="00564BF6"/>
  </w:style>
  <w:style w:type="numbering" w:customStyle="1" w:styleId="68">
    <w:name w:val="Нет списка6"/>
    <w:next w:val="ac"/>
    <w:uiPriority w:val="99"/>
    <w:semiHidden/>
    <w:unhideWhenUsed/>
    <w:rsid w:val="00564BF6"/>
  </w:style>
  <w:style w:type="table" w:customStyle="1" w:styleId="75">
    <w:name w:val="Сетка таблицы7"/>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5">
    <w:name w:val="1 / 1.1 / 1.1.15"/>
    <w:basedOn w:val="ac"/>
    <w:next w:val="111111"/>
    <w:rsid w:val="00564BF6"/>
  </w:style>
  <w:style w:type="numbering" w:customStyle="1" w:styleId="11111115">
    <w:name w:val="1 / 1.1 / 1.1.115"/>
    <w:basedOn w:val="ac"/>
    <w:next w:val="111111"/>
    <w:semiHidden/>
    <w:unhideWhenUsed/>
    <w:rsid w:val="00564BF6"/>
  </w:style>
  <w:style w:type="numbering" w:customStyle="1" w:styleId="76">
    <w:name w:val="Нет списка7"/>
    <w:next w:val="ac"/>
    <w:uiPriority w:val="99"/>
    <w:semiHidden/>
    <w:unhideWhenUsed/>
    <w:rsid w:val="00564BF6"/>
  </w:style>
  <w:style w:type="table" w:customStyle="1" w:styleId="85">
    <w:name w:val="Сетка таблицы8"/>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6">
    <w:name w:val="1 / 1.1 / 1.1.16"/>
    <w:basedOn w:val="ac"/>
    <w:next w:val="111111"/>
    <w:rsid w:val="00564BF6"/>
  </w:style>
  <w:style w:type="numbering" w:customStyle="1" w:styleId="11111116">
    <w:name w:val="1 / 1.1 / 1.1.116"/>
    <w:basedOn w:val="ac"/>
    <w:next w:val="111111"/>
    <w:semiHidden/>
    <w:unhideWhenUsed/>
    <w:rsid w:val="00564BF6"/>
  </w:style>
  <w:style w:type="numbering" w:customStyle="1" w:styleId="86">
    <w:name w:val="Нет списка8"/>
    <w:next w:val="ac"/>
    <w:uiPriority w:val="99"/>
    <w:semiHidden/>
    <w:unhideWhenUsed/>
    <w:rsid w:val="00564BF6"/>
  </w:style>
  <w:style w:type="table" w:customStyle="1" w:styleId="95">
    <w:name w:val="Сетка таблицы9"/>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7">
    <w:name w:val="1 / 1.1 / 1.1.17"/>
    <w:basedOn w:val="ac"/>
    <w:next w:val="111111"/>
    <w:unhideWhenUsed/>
    <w:rsid w:val="00564BF6"/>
  </w:style>
  <w:style w:type="numbering" w:customStyle="1" w:styleId="11111117">
    <w:name w:val="1 / 1.1 / 1.1.117"/>
    <w:basedOn w:val="ac"/>
    <w:next w:val="111111"/>
    <w:semiHidden/>
    <w:unhideWhenUsed/>
    <w:rsid w:val="00564BF6"/>
  </w:style>
  <w:style w:type="numbering" w:customStyle="1" w:styleId="96">
    <w:name w:val="Нет списка9"/>
    <w:next w:val="ac"/>
    <w:uiPriority w:val="99"/>
    <w:semiHidden/>
    <w:unhideWhenUsed/>
    <w:rsid w:val="00564BF6"/>
  </w:style>
  <w:style w:type="table" w:customStyle="1" w:styleId="105">
    <w:name w:val="Сетка таблицы10"/>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8">
    <w:name w:val="1 / 1.1 / 1.1.18"/>
    <w:basedOn w:val="ac"/>
    <w:next w:val="111111"/>
    <w:unhideWhenUsed/>
    <w:rsid w:val="00564BF6"/>
  </w:style>
  <w:style w:type="numbering" w:customStyle="1" w:styleId="11111118">
    <w:name w:val="1 / 1.1 / 1.1.118"/>
    <w:basedOn w:val="ac"/>
    <w:next w:val="111111"/>
    <w:semiHidden/>
    <w:unhideWhenUsed/>
    <w:rsid w:val="00564BF6"/>
  </w:style>
  <w:style w:type="numbering" w:customStyle="1" w:styleId="106">
    <w:name w:val="Нет списка10"/>
    <w:next w:val="ac"/>
    <w:uiPriority w:val="99"/>
    <w:semiHidden/>
    <w:unhideWhenUsed/>
    <w:rsid w:val="00564BF6"/>
  </w:style>
  <w:style w:type="table" w:customStyle="1" w:styleId="11a">
    <w:name w:val="Сетка таблицы1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
    <w:name w:val="1 / 1.1 / 1.1.19"/>
    <w:basedOn w:val="ac"/>
    <w:next w:val="111111"/>
    <w:unhideWhenUsed/>
    <w:rsid w:val="00564BF6"/>
  </w:style>
  <w:style w:type="numbering" w:customStyle="1" w:styleId="11111119">
    <w:name w:val="1 / 1.1 / 1.1.119"/>
    <w:basedOn w:val="ac"/>
    <w:next w:val="111111"/>
    <w:semiHidden/>
    <w:unhideWhenUsed/>
    <w:rsid w:val="00564BF6"/>
  </w:style>
  <w:style w:type="table" w:customStyle="1" w:styleId="126">
    <w:name w:val="Сетка таблицы12"/>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
    <w:name w:val="1 / 1.1 / 1.1.110"/>
    <w:basedOn w:val="ac"/>
    <w:next w:val="111111"/>
    <w:unhideWhenUsed/>
    <w:rsid w:val="00564BF6"/>
  </w:style>
  <w:style w:type="numbering" w:customStyle="1" w:styleId="111111110">
    <w:name w:val="1 / 1.1 / 1.1.1110"/>
    <w:basedOn w:val="ac"/>
    <w:next w:val="111111"/>
    <w:semiHidden/>
    <w:unhideWhenUsed/>
    <w:rsid w:val="00564BF6"/>
  </w:style>
  <w:style w:type="numbering" w:customStyle="1" w:styleId="127">
    <w:name w:val="Нет списка12"/>
    <w:next w:val="ac"/>
    <w:uiPriority w:val="99"/>
    <w:semiHidden/>
    <w:unhideWhenUsed/>
    <w:rsid w:val="00564BF6"/>
  </w:style>
  <w:style w:type="character" w:customStyle="1" w:styleId="FontStyle24">
    <w:name w:val="Font Style24"/>
    <w:uiPriority w:val="99"/>
    <w:rsid w:val="00564BF6"/>
    <w:rPr>
      <w:rFonts w:ascii="Times New Roman" w:hAnsi="Times New Roman" w:cs="Times New Roman"/>
      <w:sz w:val="24"/>
      <w:szCs w:val="24"/>
    </w:rPr>
  </w:style>
  <w:style w:type="paragraph" w:customStyle="1" w:styleId="affffffffffa">
    <w:name w:val="Текст ТД"/>
    <w:basedOn w:val="a8"/>
    <w:uiPriority w:val="99"/>
    <w:qFormat/>
    <w:rsid w:val="00564BF6"/>
    <w:pPr>
      <w:autoSpaceDE w:val="0"/>
      <w:autoSpaceDN w:val="0"/>
      <w:adjustRightInd w:val="0"/>
      <w:spacing w:line="240" w:lineRule="auto"/>
      <w:ind w:left="480" w:hanging="360"/>
      <w:jc w:val="both"/>
    </w:pPr>
    <w:rPr>
      <w:rFonts w:ascii="Times New Roman" w:eastAsia="Times New Roman" w:hAnsi="Times New Roman" w:cs="Times New Roman"/>
      <w:sz w:val="24"/>
      <w:szCs w:val="24"/>
    </w:rPr>
  </w:style>
  <w:style w:type="numbering" w:customStyle="1" w:styleId="11111120">
    <w:name w:val="1 / 1.1 / 1.1.120"/>
    <w:basedOn w:val="ac"/>
    <w:next w:val="111111"/>
    <w:unhideWhenUsed/>
    <w:rsid w:val="00564BF6"/>
  </w:style>
  <w:style w:type="numbering" w:customStyle="1" w:styleId="136">
    <w:name w:val="Нет списка13"/>
    <w:next w:val="ac"/>
    <w:uiPriority w:val="99"/>
    <w:semiHidden/>
    <w:unhideWhenUsed/>
    <w:rsid w:val="00564BF6"/>
  </w:style>
  <w:style w:type="table" w:customStyle="1" w:styleId="137">
    <w:name w:val="Сетка таблицы13"/>
    <w:basedOn w:val="ab"/>
    <w:next w:val="afa"/>
    <w:uiPriority w:val="59"/>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1">
    <w:name w:val="1 / 1.1 / 1.1.1211"/>
    <w:basedOn w:val="ac"/>
    <w:next w:val="111111"/>
    <w:unhideWhenUsed/>
    <w:rsid w:val="00564BF6"/>
  </w:style>
  <w:style w:type="numbering" w:customStyle="1" w:styleId="11111122">
    <w:name w:val="1 / 1.1 / 1.1.122"/>
    <w:basedOn w:val="ac"/>
    <w:next w:val="111111"/>
    <w:unhideWhenUsed/>
    <w:rsid w:val="00564BF6"/>
  </w:style>
  <w:style w:type="numbering" w:customStyle="1" w:styleId="111111112">
    <w:name w:val="1 / 1.1 / 1.1.1112"/>
    <w:basedOn w:val="ac"/>
    <w:next w:val="111111"/>
    <w:unhideWhenUsed/>
    <w:rsid w:val="00564BF6"/>
  </w:style>
  <w:style w:type="numbering" w:customStyle="1" w:styleId="111111113">
    <w:name w:val="1 / 1.1 / 1.1.1113"/>
    <w:basedOn w:val="ac"/>
    <w:next w:val="111111"/>
    <w:semiHidden/>
    <w:unhideWhenUsed/>
    <w:rsid w:val="00564BF6"/>
  </w:style>
  <w:style w:type="numbering" w:customStyle="1" w:styleId="11111123">
    <w:name w:val="1 / 1.1 / 1.1.123"/>
    <w:basedOn w:val="ac"/>
    <w:next w:val="111111"/>
    <w:unhideWhenUsed/>
    <w:rsid w:val="00564BF6"/>
  </w:style>
  <w:style w:type="numbering" w:customStyle="1" w:styleId="11111131">
    <w:name w:val="1 / 1.1 / 1.1.131"/>
    <w:basedOn w:val="ac"/>
    <w:next w:val="111111"/>
    <w:rsid w:val="00564BF6"/>
  </w:style>
  <w:style w:type="numbering" w:customStyle="1" w:styleId="11111141">
    <w:name w:val="1 / 1.1 / 1.1.141"/>
    <w:basedOn w:val="ac"/>
    <w:next w:val="111111"/>
    <w:rsid w:val="00564BF6"/>
  </w:style>
  <w:style w:type="numbering" w:customStyle="1" w:styleId="11111151">
    <w:name w:val="1 / 1.1 / 1.1.151"/>
    <w:basedOn w:val="ac"/>
    <w:next w:val="111111"/>
    <w:rsid w:val="00564BF6"/>
  </w:style>
  <w:style w:type="numbering" w:customStyle="1" w:styleId="11111161">
    <w:name w:val="1 / 1.1 / 1.1.161"/>
    <w:basedOn w:val="ac"/>
    <w:next w:val="111111"/>
    <w:rsid w:val="00564BF6"/>
  </w:style>
  <w:style w:type="numbering" w:customStyle="1" w:styleId="11111171">
    <w:name w:val="1 / 1.1 / 1.1.171"/>
    <w:basedOn w:val="ac"/>
    <w:next w:val="111111"/>
    <w:unhideWhenUsed/>
    <w:rsid w:val="00564BF6"/>
  </w:style>
  <w:style w:type="numbering" w:customStyle="1" w:styleId="11111181">
    <w:name w:val="1 / 1.1 / 1.1.181"/>
    <w:basedOn w:val="ac"/>
    <w:next w:val="111111"/>
    <w:unhideWhenUsed/>
    <w:rsid w:val="00564BF6"/>
  </w:style>
  <w:style w:type="numbering" w:customStyle="1" w:styleId="11111191">
    <w:name w:val="1 / 1.1 / 1.1.191"/>
    <w:basedOn w:val="ac"/>
    <w:next w:val="111111"/>
    <w:unhideWhenUsed/>
    <w:rsid w:val="00564BF6"/>
  </w:style>
  <w:style w:type="numbering" w:customStyle="1" w:styleId="111111101">
    <w:name w:val="1 / 1.1 / 1.1.1101"/>
    <w:basedOn w:val="ac"/>
    <w:next w:val="111111"/>
    <w:unhideWhenUsed/>
    <w:rsid w:val="00564BF6"/>
  </w:style>
  <w:style w:type="numbering" w:customStyle="1" w:styleId="111111201">
    <w:name w:val="1 / 1.1 / 1.1.1201"/>
    <w:basedOn w:val="ac"/>
    <w:next w:val="111111"/>
    <w:unhideWhenUsed/>
    <w:rsid w:val="00564BF6"/>
  </w:style>
  <w:style w:type="numbering" w:customStyle="1" w:styleId="111111212">
    <w:name w:val="1 / 1.1 / 1.1.1212"/>
    <w:basedOn w:val="ac"/>
    <w:next w:val="111111"/>
    <w:uiPriority w:val="99"/>
    <w:unhideWhenUsed/>
    <w:rsid w:val="00564BF6"/>
  </w:style>
  <w:style w:type="numbering" w:customStyle="1" w:styleId="145">
    <w:name w:val="Нет списка14"/>
    <w:next w:val="ac"/>
    <w:uiPriority w:val="99"/>
    <w:semiHidden/>
    <w:unhideWhenUsed/>
    <w:rsid w:val="00564BF6"/>
  </w:style>
  <w:style w:type="table" w:customStyle="1" w:styleId="146">
    <w:name w:val="Сетка таблицы14"/>
    <w:basedOn w:val="ab"/>
    <w:next w:val="afa"/>
    <w:uiPriority w:val="59"/>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4">
    <w:name w:val="1 / 1.1 / 1.1.124"/>
    <w:basedOn w:val="ac"/>
    <w:next w:val="111111"/>
    <w:unhideWhenUsed/>
    <w:rsid w:val="00564BF6"/>
  </w:style>
  <w:style w:type="numbering" w:customStyle="1" w:styleId="111111114">
    <w:name w:val="1 / 1.1 / 1.1.1114"/>
    <w:basedOn w:val="ac"/>
    <w:next w:val="111111"/>
    <w:semiHidden/>
    <w:unhideWhenUsed/>
    <w:rsid w:val="00564BF6"/>
  </w:style>
  <w:style w:type="numbering" w:customStyle="1" w:styleId="11111125">
    <w:name w:val="1 / 1.1 / 1.1.125"/>
    <w:basedOn w:val="ac"/>
    <w:next w:val="111111"/>
    <w:unhideWhenUsed/>
    <w:rsid w:val="00564BF6"/>
  </w:style>
  <w:style w:type="numbering" w:customStyle="1" w:styleId="111111115">
    <w:name w:val="1 / 1.1 / 1.1.1115"/>
    <w:basedOn w:val="ac"/>
    <w:next w:val="111111"/>
    <w:unhideWhenUsed/>
    <w:rsid w:val="00564BF6"/>
  </w:style>
  <w:style w:type="numbering" w:customStyle="1" w:styleId="111111116">
    <w:name w:val="1 / 1.1 / 1.1.1116"/>
    <w:basedOn w:val="ac"/>
    <w:next w:val="111111"/>
    <w:semiHidden/>
    <w:unhideWhenUsed/>
    <w:rsid w:val="00564BF6"/>
  </w:style>
  <w:style w:type="numbering" w:customStyle="1" w:styleId="11111126">
    <w:name w:val="1 / 1.1 / 1.1.126"/>
    <w:basedOn w:val="ac"/>
    <w:next w:val="111111"/>
    <w:unhideWhenUsed/>
    <w:rsid w:val="00564BF6"/>
  </w:style>
  <w:style w:type="numbering" w:customStyle="1" w:styleId="11111132">
    <w:name w:val="1 / 1.1 / 1.1.132"/>
    <w:basedOn w:val="ac"/>
    <w:next w:val="111111"/>
    <w:rsid w:val="00564BF6"/>
  </w:style>
  <w:style w:type="numbering" w:customStyle="1" w:styleId="11111142">
    <w:name w:val="1 / 1.1 / 1.1.142"/>
    <w:basedOn w:val="ac"/>
    <w:next w:val="111111"/>
    <w:rsid w:val="00564BF6"/>
  </w:style>
  <w:style w:type="numbering" w:customStyle="1" w:styleId="11111152">
    <w:name w:val="1 / 1.1 / 1.1.152"/>
    <w:basedOn w:val="ac"/>
    <w:next w:val="111111"/>
    <w:rsid w:val="00564BF6"/>
  </w:style>
  <w:style w:type="numbering" w:customStyle="1" w:styleId="11111162">
    <w:name w:val="1 / 1.1 / 1.1.162"/>
    <w:basedOn w:val="ac"/>
    <w:next w:val="111111"/>
    <w:rsid w:val="00564BF6"/>
  </w:style>
  <w:style w:type="numbering" w:customStyle="1" w:styleId="11111172">
    <w:name w:val="1 / 1.1 / 1.1.172"/>
    <w:basedOn w:val="ac"/>
    <w:next w:val="111111"/>
    <w:unhideWhenUsed/>
    <w:rsid w:val="00564BF6"/>
  </w:style>
  <w:style w:type="numbering" w:customStyle="1" w:styleId="11111182">
    <w:name w:val="1 / 1.1 / 1.1.182"/>
    <w:basedOn w:val="ac"/>
    <w:next w:val="111111"/>
    <w:unhideWhenUsed/>
    <w:rsid w:val="00564BF6"/>
  </w:style>
  <w:style w:type="numbering" w:customStyle="1" w:styleId="11111192">
    <w:name w:val="1 / 1.1 / 1.1.192"/>
    <w:basedOn w:val="ac"/>
    <w:next w:val="111111"/>
    <w:unhideWhenUsed/>
    <w:rsid w:val="00564BF6"/>
  </w:style>
  <w:style w:type="numbering" w:customStyle="1" w:styleId="111111102">
    <w:name w:val="1 / 1.1 / 1.1.1102"/>
    <w:basedOn w:val="ac"/>
    <w:next w:val="111111"/>
    <w:unhideWhenUsed/>
    <w:rsid w:val="00564BF6"/>
  </w:style>
  <w:style w:type="numbering" w:customStyle="1" w:styleId="111111202">
    <w:name w:val="1 / 1.1 / 1.1.1202"/>
    <w:basedOn w:val="ac"/>
    <w:next w:val="111111"/>
    <w:uiPriority w:val="99"/>
    <w:semiHidden/>
    <w:unhideWhenUsed/>
    <w:rsid w:val="00564BF6"/>
  </w:style>
  <w:style w:type="numbering" w:customStyle="1" w:styleId="111111213">
    <w:name w:val="1 / 1.1 / 1.1.1213"/>
    <w:basedOn w:val="ac"/>
    <w:next w:val="111111"/>
    <w:uiPriority w:val="99"/>
    <w:unhideWhenUsed/>
    <w:rsid w:val="00564BF6"/>
  </w:style>
  <w:style w:type="numbering" w:customStyle="1" w:styleId="11111127">
    <w:name w:val="1 / 1.1 / 1.1.127"/>
    <w:basedOn w:val="ac"/>
    <w:next w:val="111111"/>
    <w:uiPriority w:val="99"/>
    <w:unhideWhenUsed/>
    <w:rsid w:val="00564BF6"/>
  </w:style>
  <w:style w:type="numbering" w:customStyle="1" w:styleId="111111117">
    <w:name w:val="1 / 1.1 / 1.1.1117"/>
    <w:basedOn w:val="ac"/>
    <w:next w:val="111111"/>
    <w:unhideWhenUsed/>
    <w:rsid w:val="00564BF6"/>
  </w:style>
  <w:style w:type="numbering" w:customStyle="1" w:styleId="111111118">
    <w:name w:val="1 / 1.1 / 1.1.1118"/>
    <w:basedOn w:val="ac"/>
    <w:next w:val="111111"/>
    <w:semiHidden/>
    <w:unhideWhenUsed/>
    <w:rsid w:val="00564BF6"/>
  </w:style>
  <w:style w:type="numbering" w:customStyle="1" w:styleId="11111128">
    <w:name w:val="1 / 1.1 / 1.1.128"/>
    <w:basedOn w:val="ac"/>
    <w:next w:val="111111"/>
    <w:unhideWhenUsed/>
    <w:rsid w:val="00564BF6"/>
  </w:style>
  <w:style w:type="numbering" w:customStyle="1" w:styleId="11111133">
    <w:name w:val="1 / 1.1 / 1.1.133"/>
    <w:basedOn w:val="ac"/>
    <w:next w:val="111111"/>
    <w:rsid w:val="00564BF6"/>
  </w:style>
  <w:style w:type="numbering" w:customStyle="1" w:styleId="11111143">
    <w:name w:val="1 / 1.1 / 1.1.143"/>
    <w:basedOn w:val="ac"/>
    <w:next w:val="111111"/>
    <w:rsid w:val="00564BF6"/>
  </w:style>
  <w:style w:type="numbering" w:customStyle="1" w:styleId="11111153">
    <w:name w:val="1 / 1.1 / 1.1.153"/>
    <w:basedOn w:val="ac"/>
    <w:next w:val="111111"/>
    <w:rsid w:val="00564BF6"/>
  </w:style>
  <w:style w:type="numbering" w:customStyle="1" w:styleId="11111163">
    <w:name w:val="1 / 1.1 / 1.1.163"/>
    <w:basedOn w:val="ac"/>
    <w:next w:val="111111"/>
    <w:rsid w:val="00564BF6"/>
  </w:style>
  <w:style w:type="numbering" w:customStyle="1" w:styleId="11111173">
    <w:name w:val="1 / 1.1 / 1.1.173"/>
    <w:basedOn w:val="ac"/>
    <w:next w:val="111111"/>
    <w:unhideWhenUsed/>
    <w:rsid w:val="00564BF6"/>
  </w:style>
  <w:style w:type="numbering" w:customStyle="1" w:styleId="11111183">
    <w:name w:val="1 / 1.1 / 1.1.183"/>
    <w:basedOn w:val="ac"/>
    <w:next w:val="111111"/>
    <w:unhideWhenUsed/>
    <w:rsid w:val="00564BF6"/>
  </w:style>
  <w:style w:type="numbering" w:customStyle="1" w:styleId="11111193">
    <w:name w:val="1 / 1.1 / 1.1.193"/>
    <w:basedOn w:val="ac"/>
    <w:next w:val="111111"/>
    <w:unhideWhenUsed/>
    <w:rsid w:val="00564BF6"/>
  </w:style>
  <w:style w:type="numbering" w:customStyle="1" w:styleId="111111103">
    <w:name w:val="1 / 1.1 / 1.1.1103"/>
    <w:basedOn w:val="ac"/>
    <w:next w:val="111111"/>
    <w:unhideWhenUsed/>
    <w:rsid w:val="00564BF6"/>
  </w:style>
  <w:style w:type="numbering" w:customStyle="1" w:styleId="111111203">
    <w:name w:val="1 / 1.1 / 1.1.1203"/>
    <w:basedOn w:val="ac"/>
    <w:next w:val="111111"/>
    <w:uiPriority w:val="99"/>
    <w:semiHidden/>
    <w:unhideWhenUsed/>
    <w:rsid w:val="00564BF6"/>
  </w:style>
  <w:style w:type="numbering" w:customStyle="1" w:styleId="111111214">
    <w:name w:val="1 / 1.1 / 1.1.1214"/>
    <w:basedOn w:val="ac"/>
    <w:next w:val="111111"/>
    <w:uiPriority w:val="99"/>
    <w:unhideWhenUsed/>
    <w:rsid w:val="00564BF6"/>
    <w:pPr>
      <w:numPr>
        <w:numId w:val="9"/>
      </w:numPr>
    </w:pPr>
  </w:style>
  <w:style w:type="character" w:customStyle="1" w:styleId="821">
    <w:name w:val="Заголовок 8 Знак2"/>
    <w:locked/>
    <w:rsid w:val="00564BF6"/>
    <w:rPr>
      <w:rFonts w:eastAsia="Calibri"/>
      <w:sz w:val="40"/>
      <w:szCs w:val="40"/>
      <w:lang w:val="ru-RU" w:eastAsia="ru-RU" w:bidi="ar-SA"/>
    </w:rPr>
  </w:style>
  <w:style w:type="character" w:customStyle="1" w:styleId="2fffc">
    <w:name w:val="Нижний колонтитул Знак2"/>
    <w:locked/>
    <w:rsid w:val="00564BF6"/>
    <w:rPr>
      <w:rFonts w:eastAsia="Calibri"/>
      <w:lang w:val="ru-RU" w:eastAsia="ar-SA" w:bidi="ar-SA"/>
    </w:rPr>
  </w:style>
  <w:style w:type="character" w:customStyle="1" w:styleId="327">
    <w:name w:val="Основной текст 3 Знак2"/>
    <w:rsid w:val="00564BF6"/>
    <w:rPr>
      <w:rFonts w:eastAsia="Calibri"/>
      <w:sz w:val="16"/>
      <w:szCs w:val="16"/>
      <w:lang w:eastAsia="ar-SA"/>
    </w:rPr>
  </w:style>
  <w:style w:type="character" w:customStyle="1" w:styleId="721">
    <w:name w:val="Заголовок 7 Знак2"/>
    <w:rsid w:val="00564BF6"/>
    <w:rPr>
      <w:rFonts w:ascii="Arial" w:eastAsia="Arial" w:hAnsi="Arial" w:cs="Mangal"/>
      <w:kern w:val="1"/>
      <w:lang w:eastAsia="hi-IN" w:bidi="hi-IN"/>
    </w:rPr>
  </w:style>
  <w:style w:type="character" w:customStyle="1" w:styleId="921">
    <w:name w:val="Заголовок 9 Знак2"/>
    <w:rsid w:val="00564BF6"/>
    <w:rPr>
      <w:rFonts w:ascii="Arial" w:eastAsia="Arial" w:hAnsi="Arial" w:cs="Mangal"/>
      <w:b/>
      <w:i/>
      <w:kern w:val="1"/>
      <w:sz w:val="18"/>
      <w:lang w:eastAsia="hi-IN" w:bidi="hi-IN"/>
    </w:rPr>
  </w:style>
  <w:style w:type="character" w:customStyle="1" w:styleId="22a">
    <w:name w:val="Основной текст 2 Знак2"/>
    <w:rsid w:val="00564BF6"/>
    <w:rPr>
      <w:rFonts w:eastAsia="Calibri"/>
      <w:lang w:eastAsia="ar-SA"/>
    </w:rPr>
  </w:style>
  <w:style w:type="character" w:customStyle="1" w:styleId="2fffd">
    <w:name w:val="Текст примечания Знак2"/>
    <w:semiHidden/>
    <w:rsid w:val="00564BF6"/>
    <w:rPr>
      <w:rFonts w:eastAsia="Calibri"/>
      <w:lang w:eastAsia="ar-SA"/>
    </w:rPr>
  </w:style>
  <w:style w:type="numbering" w:customStyle="1" w:styleId="11111129">
    <w:name w:val="1 / 1.1 / 1.1.129"/>
    <w:basedOn w:val="ac"/>
    <w:next w:val="111111"/>
    <w:rsid w:val="00564BF6"/>
  </w:style>
  <w:style w:type="numbering" w:customStyle="1" w:styleId="11111134">
    <w:name w:val="1 / 1.1 / 1.1.134"/>
    <w:basedOn w:val="ac"/>
    <w:next w:val="111111"/>
    <w:rsid w:val="00564BF6"/>
  </w:style>
  <w:style w:type="character" w:customStyle="1" w:styleId="Heading1Char1">
    <w:name w:val="Heading 1 Char1"/>
    <w:aliases w:val="H1 Char1,Аукцион: Заголовок 1 Char1,Document Header1 Char1,Заголовок 1 Знак2 Знак Char1,Заголовок 1 Знак1 Знак Знак Char1,Заголовок 1 Знак Знак Знак Знак Char1,Заголовок 1 Знак Знак1 Знак Знак Char1,Заголовок 1 Знак Знак2 Знак Char1"/>
    <w:locked/>
    <w:rsid w:val="00564BF6"/>
    <w:rPr>
      <w:rFonts w:ascii="Times New Roman" w:eastAsia="Times New Roman" w:hAnsi="Times New Roman" w:cs="Times New Roman"/>
      <w:b/>
      <w:bCs/>
      <w:kern w:val="28"/>
      <w:sz w:val="36"/>
      <w:szCs w:val="36"/>
      <w:lang w:eastAsia="ru-RU"/>
    </w:rPr>
  </w:style>
  <w:style w:type="character" w:customStyle="1" w:styleId="Heading2Char1">
    <w:name w:val="Heading 2 Char1"/>
    <w:aliases w:val="H2 Char,h2 Знак Char,h2 Char,Chapter Title Char,Sub Head Char,PullOut Char"/>
    <w:locked/>
    <w:rsid w:val="00564BF6"/>
    <w:rPr>
      <w:rFonts w:ascii="Times New Roman" w:eastAsia="Times New Roman" w:hAnsi="Times New Roman" w:cs="Times New Roman"/>
      <w:b/>
      <w:bCs/>
      <w:sz w:val="24"/>
      <w:szCs w:val="24"/>
      <w:lang w:eastAsia="ru-RU"/>
    </w:rPr>
  </w:style>
  <w:style w:type="character" w:customStyle="1" w:styleId="Heading3Char">
    <w:name w:val="Heading 3 Char"/>
    <w:aliases w:val="H3 Char,h3 Char,Çàãîëîâîê 3 Char"/>
    <w:locked/>
    <w:rsid w:val="00564BF6"/>
    <w:rPr>
      <w:rFonts w:ascii="Arial" w:eastAsia="Times New Roman" w:hAnsi="Arial" w:cs="Arial"/>
      <w:b/>
      <w:bCs/>
      <w:noProof/>
      <w:sz w:val="26"/>
      <w:szCs w:val="26"/>
      <w:lang w:eastAsia="ru-RU"/>
    </w:rPr>
  </w:style>
  <w:style w:type="character" w:customStyle="1" w:styleId="Heading4Char1">
    <w:name w:val="Heading 4 Char1"/>
    <w:aliases w:val="H4 Char,Çàãîëîâîê 4 Char,Параграф Char"/>
    <w:locked/>
    <w:rsid w:val="00564BF6"/>
    <w:rPr>
      <w:rFonts w:ascii="Times New Roman" w:eastAsia="Times New Roman" w:hAnsi="Times New Roman" w:cs="Times New Roman"/>
      <w:b/>
      <w:bCs/>
      <w:noProof/>
      <w:sz w:val="28"/>
      <w:szCs w:val="28"/>
      <w:lang w:eastAsia="ru-RU"/>
    </w:rPr>
  </w:style>
  <w:style w:type="character" w:customStyle="1" w:styleId="Heading5Char">
    <w:name w:val="Heading 5 Char"/>
    <w:aliases w:val="H5 Char,Çàãîëîâîê 5 Char"/>
    <w:locked/>
    <w:rsid w:val="00564BF6"/>
    <w:rPr>
      <w:rFonts w:ascii="Times New Roman" w:eastAsia="Times New Roman" w:hAnsi="Times New Roman" w:cs="Times New Roman"/>
      <w:b/>
      <w:bCs/>
      <w:i/>
      <w:iCs/>
      <w:noProof/>
      <w:sz w:val="26"/>
      <w:szCs w:val="26"/>
      <w:lang w:eastAsia="ru-RU"/>
    </w:rPr>
  </w:style>
  <w:style w:type="character" w:customStyle="1" w:styleId="Heading6Char">
    <w:name w:val="Heading 6 Char"/>
    <w:aliases w:val="H6 Char"/>
    <w:locked/>
    <w:rsid w:val="00564BF6"/>
    <w:rPr>
      <w:rFonts w:ascii="Times New Roman" w:eastAsia="Times New Roman" w:hAnsi="Times New Roman" w:cs="Times New Roman"/>
      <w:u w:val="single"/>
      <w:lang w:eastAsia="ru-RU"/>
    </w:rPr>
  </w:style>
  <w:style w:type="character" w:customStyle="1" w:styleId="Heading7Char">
    <w:name w:val="Heading 7 Char"/>
    <w:locked/>
    <w:rsid w:val="00564BF6"/>
    <w:rPr>
      <w:rFonts w:ascii="Times New Roman" w:eastAsia="Times New Roman" w:hAnsi="Times New Roman" w:cs="Times New Roman"/>
      <w:noProof/>
      <w:sz w:val="24"/>
      <w:szCs w:val="24"/>
      <w:lang w:eastAsia="ru-RU"/>
    </w:rPr>
  </w:style>
  <w:style w:type="character" w:customStyle="1" w:styleId="Heading8Char">
    <w:name w:val="Heading 8 Char"/>
    <w:locked/>
    <w:rsid w:val="00564BF6"/>
    <w:rPr>
      <w:rFonts w:ascii="Times New Roman" w:eastAsia="Times New Roman" w:hAnsi="Times New Roman" w:cs="Times New Roman"/>
      <w:sz w:val="40"/>
      <w:szCs w:val="40"/>
      <w:lang w:eastAsia="ru-RU"/>
    </w:rPr>
  </w:style>
  <w:style w:type="character" w:customStyle="1" w:styleId="Heading9Char">
    <w:name w:val="Heading 9 Char"/>
    <w:locked/>
    <w:rsid w:val="00564BF6"/>
    <w:rPr>
      <w:rFonts w:ascii="Arial" w:eastAsia="Times New Roman" w:hAnsi="Arial" w:cs="Arial"/>
      <w:noProof/>
      <w:lang w:eastAsia="ru-RU"/>
    </w:rPr>
  </w:style>
  <w:style w:type="character" w:customStyle="1" w:styleId="BodyTextIndent2Char1">
    <w:name w:val="Body Text Indent 2 Char1"/>
    <w:aliases w:val="Знак Char"/>
    <w:uiPriority w:val="99"/>
    <w:locked/>
    <w:rsid w:val="00564BF6"/>
    <w:rPr>
      <w:rFonts w:ascii="Times New Roman" w:eastAsia="Times New Roman" w:hAnsi="Times New Roman" w:cs="Times New Roman"/>
      <w:sz w:val="24"/>
      <w:szCs w:val="24"/>
      <w:lang w:eastAsia="ru-RU"/>
    </w:rPr>
  </w:style>
  <w:style w:type="character" w:customStyle="1" w:styleId="BodyTextIndentChar">
    <w:name w:val="Body Text Indent Char"/>
    <w:aliases w:val="текст Char,Основной текст 1 Char,Нумерованный список !! Char,Основной текст с отступом2 Char,текст Знак Char"/>
    <w:locked/>
    <w:rsid w:val="00564BF6"/>
    <w:rPr>
      <w:rFonts w:ascii="Times New Roman" w:eastAsia="Times New Roman" w:hAnsi="Times New Roman" w:cs="Times New Roman"/>
      <w:noProof/>
      <w:sz w:val="24"/>
      <w:szCs w:val="24"/>
      <w:lang w:eastAsia="ru-RU"/>
    </w:rPr>
  </w:style>
  <w:style w:type="character" w:customStyle="1" w:styleId="FootnoteTextChar">
    <w:name w:val="Footnote Text Char"/>
    <w:semiHidden/>
    <w:locked/>
    <w:rsid w:val="00564BF6"/>
    <w:rPr>
      <w:rFonts w:ascii="Times New Roman" w:eastAsia="Times New Roman" w:hAnsi="Times New Roman" w:cs="Times New Roman"/>
      <w:noProof/>
      <w:sz w:val="20"/>
      <w:szCs w:val="20"/>
      <w:lang w:eastAsia="ar-SA"/>
    </w:rPr>
  </w:style>
  <w:style w:type="character" w:customStyle="1" w:styleId="BodyTextIndent3Char">
    <w:name w:val="Body Text Indent 3 Char"/>
    <w:aliases w:val="Основной текст с выступом 3 Char"/>
    <w:locked/>
    <w:rsid w:val="00564BF6"/>
    <w:rPr>
      <w:rFonts w:ascii="Times New Roman" w:eastAsia="Times New Roman" w:hAnsi="Times New Roman" w:cs="Times New Roman"/>
      <w:noProof/>
      <w:sz w:val="16"/>
      <w:szCs w:val="16"/>
      <w:lang w:eastAsia="ru-RU"/>
    </w:rPr>
  </w:style>
  <w:style w:type="character" w:customStyle="1" w:styleId="BodyText3Char">
    <w:name w:val="Body Text 3 Char"/>
    <w:locked/>
    <w:rsid w:val="00564BF6"/>
    <w:rPr>
      <w:rFonts w:ascii="Times New Roman" w:eastAsia="Times New Roman" w:hAnsi="Times New Roman" w:cs="Times New Roman"/>
      <w:noProof/>
      <w:sz w:val="16"/>
      <w:szCs w:val="16"/>
      <w:lang w:eastAsia="ru-RU"/>
    </w:rPr>
  </w:style>
  <w:style w:type="character" w:customStyle="1" w:styleId="BodyText2Char1">
    <w:name w:val="Body Text 2 Char1"/>
    <w:uiPriority w:val="99"/>
    <w:locked/>
    <w:rsid w:val="00564BF6"/>
    <w:rPr>
      <w:rFonts w:ascii="Times New Roman" w:eastAsia="Times New Roman" w:hAnsi="Times New Roman" w:cs="Times New Roman"/>
      <w:noProof/>
      <w:sz w:val="24"/>
      <w:szCs w:val="24"/>
      <w:lang w:eastAsia="ru-RU"/>
    </w:rPr>
  </w:style>
  <w:style w:type="character" w:customStyle="1" w:styleId="FooterChar1">
    <w:name w:val="Footer Char1"/>
    <w:locked/>
    <w:rsid w:val="00564BF6"/>
    <w:rPr>
      <w:rFonts w:ascii="Times New Roman" w:eastAsia="Times New Roman" w:hAnsi="Times New Roman" w:cs="Times New Roman"/>
      <w:sz w:val="20"/>
      <w:szCs w:val="20"/>
      <w:lang w:eastAsia="ar-SA" w:bidi="ar-SA"/>
    </w:rPr>
  </w:style>
  <w:style w:type="character" w:customStyle="1" w:styleId="HeaderChar1">
    <w:name w:val="Header Char1"/>
    <w:locked/>
    <w:rsid w:val="00564BF6"/>
    <w:rPr>
      <w:rFonts w:ascii="Times New Roman" w:eastAsia="Times New Roman" w:hAnsi="Times New Roman" w:cs="Times New Roman"/>
      <w:noProof/>
      <w:sz w:val="24"/>
      <w:szCs w:val="24"/>
      <w:lang w:eastAsia="ru-RU"/>
    </w:rPr>
  </w:style>
  <w:style w:type="character" w:customStyle="1" w:styleId="PlainTextChar">
    <w:name w:val="Plain Text Char"/>
    <w:locked/>
    <w:rsid w:val="00564BF6"/>
    <w:rPr>
      <w:rFonts w:ascii="Courier New" w:eastAsia="Times New Roman" w:hAnsi="Courier New" w:cs="Courier New"/>
      <w:color w:val="000000"/>
      <w:kern w:val="18"/>
      <w:sz w:val="20"/>
      <w:szCs w:val="20"/>
      <w:lang w:eastAsia="ru-RU"/>
    </w:rPr>
  </w:style>
  <w:style w:type="character" w:customStyle="1" w:styleId="TitleChar1">
    <w:name w:val="Title Char1"/>
    <w:locked/>
    <w:rsid w:val="00564BF6"/>
    <w:rPr>
      <w:rFonts w:ascii="Arial" w:hAnsi="Arial" w:cs="Arial"/>
      <w:b/>
      <w:bCs/>
      <w:kern w:val="28"/>
      <w:sz w:val="32"/>
      <w:szCs w:val="32"/>
      <w:lang w:val="ru-RU" w:eastAsia="ru-RU" w:bidi="ar-SA"/>
    </w:rPr>
  </w:style>
  <w:style w:type="character" w:customStyle="1" w:styleId="CommentTextChar">
    <w:name w:val="Comment Text Char"/>
    <w:semiHidden/>
    <w:locked/>
    <w:rsid w:val="00564BF6"/>
    <w:rPr>
      <w:rFonts w:ascii="Times New Roman" w:eastAsia="Times New Roman" w:hAnsi="Times New Roman" w:cs="Times New Roman"/>
      <w:sz w:val="20"/>
      <w:szCs w:val="20"/>
      <w:lang w:val="en-US" w:eastAsia="ru-RU"/>
    </w:rPr>
  </w:style>
  <w:style w:type="character" w:customStyle="1" w:styleId="DateChar">
    <w:name w:val="Date Char"/>
    <w:locked/>
    <w:rsid w:val="00564BF6"/>
    <w:rPr>
      <w:rFonts w:ascii="Times New Roman" w:eastAsia="Times New Roman" w:hAnsi="Times New Roman" w:cs="Times New Roman"/>
      <w:sz w:val="20"/>
      <w:szCs w:val="20"/>
      <w:lang w:eastAsia="ru-RU"/>
    </w:rPr>
  </w:style>
  <w:style w:type="character" w:customStyle="1" w:styleId="HTMLPreformattedChar">
    <w:name w:val="HTML Preformatted Char"/>
    <w:locked/>
    <w:rsid w:val="00564BF6"/>
    <w:rPr>
      <w:rFonts w:ascii="Courier New" w:eastAsia="Times New Roman" w:hAnsi="Courier New" w:cs="Courier New"/>
      <w:sz w:val="20"/>
      <w:szCs w:val="20"/>
      <w:lang w:eastAsia="ru-RU"/>
    </w:rPr>
  </w:style>
  <w:style w:type="paragraph" w:customStyle="1" w:styleId="11b">
    <w:name w:val="Обычный11"/>
    <w:uiPriority w:val="99"/>
    <w:qFormat/>
    <w:rsid w:val="00564BF6"/>
    <w:pPr>
      <w:widowControl w:val="0"/>
      <w:suppressAutoHyphens/>
      <w:spacing w:after="0" w:line="240" w:lineRule="auto"/>
    </w:pPr>
    <w:rPr>
      <w:rFonts w:ascii="Times New Roman" w:eastAsia="Calibri" w:hAnsi="Times New Roman" w:cs="Times New Roman"/>
      <w:sz w:val="20"/>
      <w:szCs w:val="20"/>
      <w:lang w:eastAsia="ar-SA"/>
    </w:rPr>
  </w:style>
  <w:style w:type="character" w:customStyle="1" w:styleId="SubtitleChar">
    <w:name w:val="Subtitle Char"/>
    <w:locked/>
    <w:rsid w:val="00564BF6"/>
    <w:rPr>
      <w:rFonts w:ascii="Arial" w:hAnsi="Arial" w:cs="Arial"/>
      <w:sz w:val="24"/>
      <w:szCs w:val="24"/>
      <w:lang w:eastAsia="ru-RU"/>
    </w:rPr>
  </w:style>
  <w:style w:type="character" w:customStyle="1" w:styleId="HTMLAddressChar">
    <w:name w:val="HTML Address Char"/>
    <w:locked/>
    <w:rsid w:val="00564BF6"/>
    <w:rPr>
      <w:rFonts w:ascii="Times New Roman" w:hAnsi="Times New Roman" w:cs="Times New Roman"/>
      <w:i/>
      <w:iCs/>
      <w:sz w:val="24"/>
      <w:szCs w:val="24"/>
      <w:lang w:eastAsia="ru-RU"/>
    </w:rPr>
  </w:style>
  <w:style w:type="character" w:customStyle="1" w:styleId="NoteHeadingChar">
    <w:name w:val="Note Heading Char"/>
    <w:locked/>
    <w:rsid w:val="00564BF6"/>
    <w:rPr>
      <w:rFonts w:ascii="Times New Roman" w:hAnsi="Times New Roman" w:cs="Times New Roman"/>
      <w:sz w:val="24"/>
      <w:szCs w:val="24"/>
      <w:lang w:eastAsia="ru-RU"/>
    </w:rPr>
  </w:style>
  <w:style w:type="character" w:customStyle="1" w:styleId="BodyTextFirstIndentChar">
    <w:name w:val="Body Text First Indent Char"/>
    <w:locked/>
    <w:rsid w:val="00564BF6"/>
    <w:rPr>
      <w:rFonts w:ascii="Times New Roman" w:eastAsia="Times New Roman" w:hAnsi="Times New Roman" w:cs="Times New Roman"/>
      <w:sz w:val="24"/>
      <w:szCs w:val="24"/>
      <w:lang w:eastAsia="ru-RU" w:bidi="ar-SA"/>
    </w:rPr>
  </w:style>
  <w:style w:type="character" w:customStyle="1" w:styleId="BodyTextFirstIndent2Char">
    <w:name w:val="Body Text First Indent 2 Char"/>
    <w:locked/>
    <w:rsid w:val="00564BF6"/>
    <w:rPr>
      <w:rFonts w:ascii="Times New Roman" w:eastAsia="Calibri" w:hAnsi="Times New Roman" w:cs="Times New Roman"/>
      <w:noProof/>
      <w:sz w:val="24"/>
      <w:szCs w:val="24"/>
      <w:lang w:eastAsia="ru-RU" w:bidi="ar-SA"/>
    </w:rPr>
  </w:style>
  <w:style w:type="character" w:customStyle="1" w:styleId="SignatureChar">
    <w:name w:val="Signature Char"/>
    <w:locked/>
    <w:rsid w:val="00564BF6"/>
    <w:rPr>
      <w:rFonts w:ascii="Times New Roman" w:hAnsi="Times New Roman" w:cs="Times New Roman"/>
      <w:sz w:val="24"/>
      <w:szCs w:val="24"/>
      <w:lang w:eastAsia="ru-RU"/>
    </w:rPr>
  </w:style>
  <w:style w:type="character" w:customStyle="1" w:styleId="SalutationChar">
    <w:name w:val="Salutation Char"/>
    <w:locked/>
    <w:rsid w:val="00564BF6"/>
    <w:rPr>
      <w:rFonts w:ascii="Times New Roman" w:hAnsi="Times New Roman" w:cs="Times New Roman"/>
      <w:sz w:val="24"/>
      <w:szCs w:val="24"/>
      <w:lang w:eastAsia="ru-RU"/>
    </w:rPr>
  </w:style>
  <w:style w:type="character" w:customStyle="1" w:styleId="ClosingChar">
    <w:name w:val="Closing Char"/>
    <w:locked/>
    <w:rsid w:val="00564BF6"/>
    <w:rPr>
      <w:rFonts w:ascii="Times New Roman" w:hAnsi="Times New Roman" w:cs="Times New Roman"/>
      <w:sz w:val="24"/>
      <w:szCs w:val="24"/>
      <w:lang w:eastAsia="ru-RU"/>
    </w:rPr>
  </w:style>
  <w:style w:type="character" w:customStyle="1" w:styleId="MessageHeaderChar">
    <w:name w:val="Message Header Char"/>
    <w:locked/>
    <w:rsid w:val="00564BF6"/>
    <w:rPr>
      <w:rFonts w:ascii="Arial" w:hAnsi="Arial" w:cs="Arial"/>
      <w:sz w:val="24"/>
      <w:szCs w:val="24"/>
      <w:shd w:val="pct20" w:color="auto" w:fill="auto"/>
      <w:lang w:eastAsia="ru-RU"/>
    </w:rPr>
  </w:style>
  <w:style w:type="character" w:customStyle="1" w:styleId="E-mailSignatureChar">
    <w:name w:val="E-mail Signature Char"/>
    <w:locked/>
    <w:rsid w:val="00564BF6"/>
    <w:rPr>
      <w:rFonts w:ascii="Times New Roman" w:hAnsi="Times New Roman" w:cs="Times New Roman"/>
      <w:sz w:val="24"/>
      <w:szCs w:val="24"/>
      <w:lang w:eastAsia="ru-RU"/>
    </w:rPr>
  </w:style>
  <w:style w:type="character" w:customStyle="1" w:styleId="z-TopofFormChar">
    <w:name w:val="z-Top of Form Char"/>
    <w:locked/>
    <w:rsid w:val="00564BF6"/>
    <w:rPr>
      <w:rFonts w:ascii="Arial" w:hAnsi="Arial" w:cs="Arial"/>
      <w:vanish/>
      <w:sz w:val="16"/>
      <w:szCs w:val="16"/>
      <w:lang w:eastAsia="ru-RU"/>
    </w:rPr>
  </w:style>
  <w:style w:type="character" w:customStyle="1" w:styleId="z-BottomofFormChar">
    <w:name w:val="z-Bottom of Form Char"/>
    <w:locked/>
    <w:rsid w:val="00564BF6"/>
    <w:rPr>
      <w:rFonts w:ascii="Arial" w:hAnsi="Arial" w:cs="Arial"/>
      <w:vanish/>
      <w:sz w:val="16"/>
      <w:szCs w:val="16"/>
      <w:lang w:eastAsia="ru-RU"/>
    </w:rPr>
  </w:style>
  <w:style w:type="character" w:customStyle="1" w:styleId="CommentSubjectChar">
    <w:name w:val="Comment Subject Char"/>
    <w:semiHidden/>
    <w:locked/>
    <w:rsid w:val="00564BF6"/>
    <w:rPr>
      <w:rFonts w:ascii="Times New Roman" w:eastAsia="Times New Roman" w:hAnsi="Times New Roman" w:cs="Times New Roman"/>
      <w:b/>
      <w:bCs/>
      <w:sz w:val="20"/>
      <w:szCs w:val="20"/>
      <w:lang w:eastAsia="ru-RU" w:bidi="ar-SA"/>
    </w:rPr>
  </w:style>
  <w:style w:type="character" w:customStyle="1" w:styleId="DocumentMapChar">
    <w:name w:val="Document Map Char"/>
    <w:locked/>
    <w:rsid w:val="00564BF6"/>
    <w:rPr>
      <w:rFonts w:ascii="Tahoma" w:hAnsi="Tahoma" w:cs="Tahoma"/>
      <w:sz w:val="20"/>
      <w:szCs w:val="20"/>
      <w:shd w:val="clear" w:color="auto" w:fill="000080"/>
      <w:lang w:eastAsia="ru-RU"/>
    </w:rPr>
  </w:style>
  <w:style w:type="character" w:customStyle="1" w:styleId="EndnoteTextChar">
    <w:name w:val="Endnote Text Char"/>
    <w:semiHidden/>
    <w:locked/>
    <w:rsid w:val="00564BF6"/>
    <w:rPr>
      <w:rFonts w:ascii="Times New Roman" w:hAnsi="Times New Roman" w:cs="Times New Roman"/>
      <w:sz w:val="20"/>
      <w:szCs w:val="20"/>
      <w:lang w:eastAsia="ru-RU"/>
    </w:rPr>
  </w:style>
  <w:style w:type="paragraph" w:customStyle="1" w:styleId="2fffe">
    <w:name w:val="Знак Знак Знак Знак2"/>
    <w:basedOn w:val="a8"/>
    <w:uiPriority w:val="99"/>
    <w:qFormat/>
    <w:rsid w:val="00564BF6"/>
    <w:pPr>
      <w:spacing w:after="160" w:line="240" w:lineRule="exact"/>
    </w:pPr>
    <w:rPr>
      <w:rFonts w:ascii="Verdana" w:eastAsia="Calibri" w:hAnsi="Verdana" w:cs="Verdana"/>
      <w:sz w:val="24"/>
      <w:szCs w:val="24"/>
      <w:lang w:val="en-US"/>
    </w:rPr>
  </w:style>
  <w:style w:type="paragraph" w:customStyle="1" w:styleId="22b">
    <w:name w:val="Знак Знак2 Знак Знак Знак Знак2"/>
    <w:basedOn w:val="a8"/>
    <w:next w:val="21"/>
    <w:autoRedefine/>
    <w:qFormat/>
    <w:rsid w:val="00564BF6"/>
    <w:pPr>
      <w:spacing w:after="160" w:line="240" w:lineRule="exact"/>
    </w:pPr>
    <w:rPr>
      <w:rFonts w:ascii="Times New Roman" w:eastAsia="Calibri" w:hAnsi="Times New Roman" w:cs="Times New Roman"/>
      <w:sz w:val="24"/>
      <w:szCs w:val="20"/>
      <w:lang w:val="en-US"/>
    </w:rPr>
  </w:style>
  <w:style w:type="paragraph" w:customStyle="1" w:styleId="22c">
    <w:name w:val="Знак Знак2 Знак2"/>
    <w:basedOn w:val="a8"/>
    <w:next w:val="21"/>
    <w:autoRedefine/>
    <w:qFormat/>
    <w:rsid w:val="00564BF6"/>
    <w:pPr>
      <w:spacing w:after="160" w:line="240" w:lineRule="exact"/>
    </w:pPr>
    <w:rPr>
      <w:rFonts w:ascii="Times New Roman" w:eastAsia="Calibri" w:hAnsi="Times New Roman" w:cs="Times New Roman"/>
      <w:sz w:val="24"/>
      <w:szCs w:val="20"/>
      <w:lang w:val="en-US"/>
    </w:rPr>
  </w:style>
  <w:style w:type="character" w:customStyle="1" w:styleId="3ff3">
    <w:name w:val="Основной текст (3)_"/>
    <w:link w:val="3ff4"/>
    <w:rsid w:val="00564BF6"/>
    <w:rPr>
      <w:sz w:val="21"/>
      <w:szCs w:val="21"/>
      <w:shd w:val="clear" w:color="auto" w:fill="FFFFFF"/>
    </w:rPr>
  </w:style>
  <w:style w:type="paragraph" w:customStyle="1" w:styleId="3ff4">
    <w:name w:val="Основной текст (3)"/>
    <w:basedOn w:val="a8"/>
    <w:link w:val="3ff3"/>
    <w:qFormat/>
    <w:rsid w:val="00564BF6"/>
    <w:pPr>
      <w:shd w:val="clear" w:color="auto" w:fill="FFFFFF"/>
      <w:spacing w:before="60" w:after="420" w:line="0" w:lineRule="atLeast"/>
    </w:pPr>
    <w:rPr>
      <w:sz w:val="21"/>
      <w:szCs w:val="21"/>
      <w:shd w:val="clear" w:color="auto" w:fill="FFFFFF"/>
    </w:rPr>
  </w:style>
  <w:style w:type="paragraph" w:customStyle="1" w:styleId="xl203">
    <w:name w:val="xl203"/>
    <w:basedOn w:val="a8"/>
    <w:qFormat/>
    <w:rsid w:val="00564BF6"/>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04">
    <w:name w:val="xl204"/>
    <w:basedOn w:val="a8"/>
    <w:qFormat/>
    <w:rsid w:val="00564BF6"/>
    <w:pP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5">
    <w:name w:val="xl205"/>
    <w:basedOn w:val="a8"/>
    <w:qFormat/>
    <w:rsid w:val="00564BF6"/>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6">
    <w:name w:val="xl206"/>
    <w:basedOn w:val="a8"/>
    <w:qFormat/>
    <w:rsid w:val="00564BF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numbering" w:customStyle="1" w:styleId="11111144">
    <w:name w:val="1 / 1.1 / 1.1.144"/>
    <w:basedOn w:val="ac"/>
    <w:next w:val="111111"/>
    <w:rsid w:val="00564BF6"/>
  </w:style>
  <w:style w:type="numbering" w:customStyle="1" w:styleId="11111154">
    <w:name w:val="1 / 1.1 / 1.1.154"/>
    <w:basedOn w:val="ac"/>
    <w:next w:val="111111"/>
    <w:rsid w:val="00564BF6"/>
  </w:style>
  <w:style w:type="paragraph" w:customStyle="1" w:styleId="2ffff">
    <w:name w:val="Обычный (веб)2"/>
    <w:basedOn w:val="a8"/>
    <w:qFormat/>
    <w:rsid w:val="00564BF6"/>
    <w:pPr>
      <w:suppressAutoHyphens/>
      <w:spacing w:before="280" w:after="280" w:line="240" w:lineRule="auto"/>
    </w:pPr>
    <w:rPr>
      <w:rFonts w:ascii="Arial" w:eastAsia="Arial" w:hAnsi="Arial" w:cs="Mangal"/>
      <w:kern w:val="1"/>
      <w:sz w:val="24"/>
      <w:szCs w:val="24"/>
      <w:lang w:eastAsia="hi-IN" w:bidi="hi-IN"/>
    </w:rPr>
  </w:style>
  <w:style w:type="paragraph" w:customStyle="1" w:styleId="334">
    <w:name w:val="Основной текст 33"/>
    <w:basedOn w:val="a8"/>
    <w:qFormat/>
    <w:rsid w:val="00564BF6"/>
    <w:pPr>
      <w:suppressAutoHyphens/>
      <w:spacing w:before="100" w:after="0" w:line="240" w:lineRule="atLeast"/>
      <w:jc w:val="both"/>
    </w:pPr>
    <w:rPr>
      <w:rFonts w:ascii="Arial" w:eastAsia="Arial" w:hAnsi="Arial" w:cs="Mangal"/>
      <w:kern w:val="1"/>
      <w:sz w:val="20"/>
      <w:szCs w:val="20"/>
      <w:lang w:eastAsia="hi-IN" w:bidi="hi-IN"/>
    </w:rPr>
  </w:style>
  <w:style w:type="character" w:customStyle="1" w:styleId="4f3">
    <w:name w:val="Основной текст (4)_"/>
    <w:link w:val="4f4"/>
    <w:rsid w:val="00564BF6"/>
    <w:rPr>
      <w:shd w:val="clear" w:color="auto" w:fill="FFFFFF"/>
    </w:rPr>
  </w:style>
  <w:style w:type="paragraph" w:customStyle="1" w:styleId="4f4">
    <w:name w:val="Основной текст (4)"/>
    <w:basedOn w:val="a8"/>
    <w:link w:val="4f3"/>
    <w:qFormat/>
    <w:rsid w:val="00564BF6"/>
    <w:pPr>
      <w:shd w:val="clear" w:color="auto" w:fill="FFFFFF"/>
      <w:spacing w:after="0" w:line="274" w:lineRule="exact"/>
      <w:jc w:val="both"/>
    </w:pPr>
  </w:style>
  <w:style w:type="paragraph" w:customStyle="1" w:styleId="Normalunindented">
    <w:name w:val="Normal unindented"/>
    <w:qFormat/>
    <w:rsid w:val="00564BF6"/>
    <w:pPr>
      <w:spacing w:before="120" w:after="120"/>
      <w:jc w:val="both"/>
    </w:pPr>
    <w:rPr>
      <w:rFonts w:ascii="Times New Roman" w:eastAsia="Times New Roman" w:hAnsi="Times New Roman" w:cs="Times New Roman"/>
      <w:lang w:eastAsia="ru-RU"/>
    </w:rPr>
  </w:style>
  <w:style w:type="numbering" w:customStyle="1" w:styleId="11111164">
    <w:name w:val="1 / 1.1 / 1.1.164"/>
    <w:basedOn w:val="ac"/>
    <w:next w:val="111111"/>
    <w:rsid w:val="00564BF6"/>
  </w:style>
  <w:style w:type="character" w:customStyle="1" w:styleId="FontStyle21">
    <w:name w:val="Font Style21"/>
    <w:uiPriority w:val="99"/>
    <w:rsid w:val="00564BF6"/>
    <w:rPr>
      <w:rFonts w:ascii="Times New Roman" w:hAnsi="Times New Roman" w:cs="Times New Roman"/>
      <w:sz w:val="20"/>
      <w:szCs w:val="20"/>
    </w:rPr>
  </w:style>
  <w:style w:type="character" w:customStyle="1" w:styleId="2ffff0">
    <w:name w:val="Название Знак2"/>
    <w:locked/>
    <w:rsid w:val="00564BF6"/>
    <w:rPr>
      <w:rFonts w:ascii="Arial" w:eastAsia="Calibri" w:hAnsi="Arial" w:cs="Arial"/>
      <w:b/>
      <w:bCs/>
      <w:kern w:val="28"/>
      <w:sz w:val="32"/>
      <w:szCs w:val="32"/>
      <w:lang w:val="ru-RU" w:eastAsia="ru-RU" w:bidi="ar-SA"/>
    </w:rPr>
  </w:style>
  <w:style w:type="paragraph" w:customStyle="1" w:styleId="CharChar2">
    <w:name w:val="Char Char2"/>
    <w:basedOn w:val="a8"/>
    <w:qFormat/>
    <w:rsid w:val="00564BF6"/>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31b">
    <w:name w:val="Основной текст с выступом 3 Знак Знак1"/>
    <w:locked/>
    <w:rsid w:val="00564BF6"/>
    <w:rPr>
      <w:rFonts w:eastAsia="Calibri"/>
      <w:noProof/>
      <w:sz w:val="16"/>
      <w:szCs w:val="16"/>
    </w:rPr>
  </w:style>
  <w:style w:type="table" w:customStyle="1" w:styleId="affffffffffb">
    <w:name w:val="проба"/>
    <w:basedOn w:val="ab"/>
    <w:rsid w:val="00564BF6"/>
    <w:pPr>
      <w:spacing w:after="0" w:line="240" w:lineRule="auto"/>
    </w:pPr>
    <w:rPr>
      <w:rFonts w:ascii="Times New Roman" w:eastAsia="Times New Roman" w:hAnsi="Times New Roman" w:cs="Times New Roman"/>
      <w:sz w:val="24"/>
      <w:szCs w:val="20"/>
      <w:lang w:eastAsia="ru-RU"/>
    </w:rPr>
    <w:tblPr>
      <w:tblInd w:w="0" w:type="dxa"/>
      <w:tblCellMar>
        <w:top w:w="0" w:type="dxa"/>
        <w:left w:w="108" w:type="dxa"/>
        <w:bottom w:w="0" w:type="dxa"/>
        <w:right w:w="108" w:type="dxa"/>
      </w:tblCellMar>
    </w:tblPr>
  </w:style>
  <w:style w:type="table" w:customStyle="1" w:styleId="1112">
    <w:name w:val="Сетка таблицы111"/>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fff9">
    <w:name w:val="Table Grid 1"/>
    <w:basedOn w:val="ab"/>
    <w:rsid w:val="00564BF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c">
    <w:name w:val="Штамп"/>
    <w:basedOn w:val="a8"/>
    <w:autoRedefine/>
    <w:qFormat/>
    <w:rsid w:val="00564BF6"/>
    <w:pPr>
      <w:spacing w:after="0" w:line="240" w:lineRule="auto"/>
      <w:jc w:val="center"/>
    </w:pPr>
    <w:rPr>
      <w:rFonts w:ascii="ISOCPEUR" w:eastAsia="Times New Roman" w:hAnsi="ISOCPEUR" w:cs="Times New Roman"/>
      <w:i/>
      <w:noProof/>
      <w:w w:val="90"/>
      <w:sz w:val="20"/>
      <w:szCs w:val="20"/>
      <w:lang w:eastAsia="ru-RU"/>
    </w:rPr>
  </w:style>
  <w:style w:type="paragraph" w:customStyle="1" w:styleId="1fffffa">
    <w:name w:val="Стиль 1"/>
    <w:basedOn w:val="affb"/>
    <w:link w:val="1fffffb"/>
    <w:qFormat/>
    <w:rsid w:val="00564BF6"/>
    <w:pPr>
      <w:widowControl w:val="0"/>
      <w:spacing w:before="0" w:after="0"/>
    </w:pPr>
    <w:rPr>
      <w:rFonts w:ascii="Times New Roman" w:hAnsi="Times New Roman"/>
      <w:kern w:val="0"/>
      <w:sz w:val="24"/>
      <w:szCs w:val="24"/>
    </w:rPr>
  </w:style>
  <w:style w:type="paragraph" w:customStyle="1" w:styleId="2ffff1">
    <w:name w:val="Стиль 2"/>
    <w:basedOn w:val="1fffffa"/>
    <w:qFormat/>
    <w:rsid w:val="00564BF6"/>
  </w:style>
  <w:style w:type="character" w:customStyle="1" w:styleId="1fffffb">
    <w:name w:val="Стиль 1 Знак"/>
    <w:link w:val="1fffffa"/>
    <w:rsid w:val="00564BF6"/>
    <w:rPr>
      <w:rFonts w:ascii="Times New Roman" w:eastAsia="Times New Roman" w:hAnsi="Times New Roman" w:cs="Times New Roman"/>
      <w:b/>
      <w:bCs/>
      <w:sz w:val="24"/>
      <w:szCs w:val="24"/>
      <w:lang w:val="x-none" w:eastAsia="ar-SA"/>
    </w:rPr>
  </w:style>
  <w:style w:type="paragraph" w:customStyle="1" w:styleId="affffffffffd">
    <w:name w:val="Чертежный"/>
    <w:qFormat/>
    <w:rsid w:val="00564BF6"/>
    <w:pPr>
      <w:spacing w:after="0" w:line="240" w:lineRule="auto"/>
      <w:jc w:val="both"/>
    </w:pPr>
    <w:rPr>
      <w:rFonts w:ascii="ISOCPEUR" w:eastAsia="Times New Roman" w:hAnsi="ISOCPEUR" w:cs="Times New Roman"/>
      <w:i/>
      <w:sz w:val="28"/>
      <w:szCs w:val="20"/>
      <w:lang w:val="uk-UA" w:eastAsia="ru-RU"/>
    </w:rPr>
  </w:style>
  <w:style w:type="character" w:customStyle="1" w:styleId="basic">
    <w:name w:val="basic"/>
    <w:rsid w:val="00564BF6"/>
  </w:style>
  <w:style w:type="character" w:customStyle="1" w:styleId="match">
    <w:name w:val="match"/>
    <w:rsid w:val="00564BF6"/>
  </w:style>
  <w:style w:type="table" w:customStyle="1" w:styleId="128">
    <w:name w:val="Основной текст с отступом Знак12"/>
    <w:basedOn w:val="ab"/>
    <w:next w:val="afa"/>
    <w:rsid w:val="00564BF6"/>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74">
    <w:name w:val="1 / 1.1 / 1.1.174"/>
    <w:basedOn w:val="ac"/>
    <w:next w:val="111111"/>
    <w:rsid w:val="00564BF6"/>
  </w:style>
  <w:style w:type="table" w:customStyle="1" w:styleId="1215">
    <w:name w:val="Сетка таблицы121"/>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11">
    <w:name w:val="1 / 1.1 / 1.1.1411"/>
    <w:basedOn w:val="ac"/>
    <w:next w:val="111111"/>
    <w:rsid w:val="00564BF6"/>
  </w:style>
  <w:style w:type="numbering" w:customStyle="1" w:styleId="111111511">
    <w:name w:val="1 / 1.1 / 1.1.1511"/>
    <w:basedOn w:val="ac"/>
    <w:next w:val="111111"/>
    <w:rsid w:val="00564BF6"/>
  </w:style>
  <w:style w:type="numbering" w:customStyle="1" w:styleId="111111611">
    <w:name w:val="1 / 1.1 / 1.1.1611"/>
    <w:basedOn w:val="ac"/>
    <w:next w:val="111111"/>
    <w:rsid w:val="00564BF6"/>
  </w:style>
  <w:style w:type="numbering" w:customStyle="1" w:styleId="111111711">
    <w:name w:val="1 / 1.1 / 1.1.1711"/>
    <w:basedOn w:val="ac"/>
    <w:next w:val="111111"/>
    <w:rsid w:val="00564BF6"/>
  </w:style>
  <w:style w:type="paragraph" w:customStyle="1" w:styleId="headertext">
    <w:name w:val="headertext"/>
    <w:qFormat/>
    <w:rsid w:val="00564BF6"/>
    <w:pPr>
      <w:widowControl w:val="0"/>
      <w:autoSpaceDE w:val="0"/>
      <w:autoSpaceDN w:val="0"/>
      <w:adjustRightInd w:val="0"/>
      <w:spacing w:after="0" w:line="240" w:lineRule="auto"/>
    </w:pPr>
    <w:rPr>
      <w:rFonts w:ascii="Arial" w:eastAsia="Times New Roman" w:hAnsi="Arial" w:cs="Arial"/>
      <w:b/>
      <w:bCs/>
      <w:lang w:eastAsia="ru-RU"/>
    </w:rPr>
  </w:style>
  <w:style w:type="numbering" w:customStyle="1" w:styleId="111111210">
    <w:name w:val="1 / 1.1 / 1.1.1210"/>
    <w:basedOn w:val="ac"/>
    <w:next w:val="111111"/>
    <w:rsid w:val="00564BF6"/>
  </w:style>
  <w:style w:type="numbering" w:customStyle="1" w:styleId="11111135">
    <w:name w:val="1 / 1.1 / 1.1.135"/>
    <w:basedOn w:val="ac"/>
    <w:next w:val="111111"/>
    <w:rsid w:val="00564BF6"/>
  </w:style>
  <w:style w:type="numbering" w:customStyle="1" w:styleId="11111145">
    <w:name w:val="1 / 1.1 / 1.1.145"/>
    <w:basedOn w:val="ac"/>
    <w:next w:val="111111"/>
    <w:rsid w:val="00564BF6"/>
  </w:style>
  <w:style w:type="numbering" w:customStyle="1" w:styleId="11111155">
    <w:name w:val="1 / 1.1 / 1.1.155"/>
    <w:basedOn w:val="ac"/>
    <w:next w:val="111111"/>
    <w:rsid w:val="00564BF6"/>
  </w:style>
  <w:style w:type="numbering" w:customStyle="1" w:styleId="11111165">
    <w:name w:val="1 / 1.1 / 1.1.165"/>
    <w:basedOn w:val="ac"/>
    <w:next w:val="111111"/>
    <w:rsid w:val="00564BF6"/>
  </w:style>
  <w:style w:type="table" w:customStyle="1" w:styleId="1121">
    <w:name w:val="Сетка таблицы112"/>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75">
    <w:name w:val="1 / 1.1 / 1.1.175"/>
    <w:basedOn w:val="ac"/>
    <w:next w:val="111111"/>
    <w:rsid w:val="00564BF6"/>
  </w:style>
  <w:style w:type="table" w:customStyle="1" w:styleId="1221">
    <w:name w:val="Сетка таблицы122"/>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12">
    <w:name w:val="1 / 1.1 / 1.1.1412"/>
    <w:basedOn w:val="ac"/>
    <w:next w:val="111111"/>
    <w:rsid w:val="00564BF6"/>
  </w:style>
  <w:style w:type="numbering" w:customStyle="1" w:styleId="111111512">
    <w:name w:val="1 / 1.1 / 1.1.1512"/>
    <w:basedOn w:val="ac"/>
    <w:next w:val="111111"/>
    <w:rsid w:val="00564BF6"/>
  </w:style>
  <w:style w:type="numbering" w:customStyle="1" w:styleId="111111612">
    <w:name w:val="1 / 1.1 / 1.1.1612"/>
    <w:basedOn w:val="ac"/>
    <w:next w:val="111111"/>
    <w:rsid w:val="00564BF6"/>
  </w:style>
  <w:style w:type="numbering" w:customStyle="1" w:styleId="111111712">
    <w:name w:val="1 / 1.1 / 1.1.1712"/>
    <w:basedOn w:val="ac"/>
    <w:next w:val="111111"/>
    <w:rsid w:val="00564BF6"/>
  </w:style>
  <w:style w:type="paragraph" w:customStyle="1" w:styleId="3ff5">
    <w:name w:val="Без интервала3"/>
    <w:qFormat/>
    <w:rsid w:val="00564BF6"/>
    <w:pPr>
      <w:spacing w:after="0" w:line="240" w:lineRule="auto"/>
    </w:pPr>
    <w:rPr>
      <w:rFonts w:ascii="Calibri" w:eastAsia="Calibri" w:hAnsi="Calibri" w:cs="Times New Roman"/>
      <w:lang w:eastAsia="ru-RU"/>
    </w:rPr>
  </w:style>
  <w:style w:type="paragraph" w:customStyle="1" w:styleId="245">
    <w:name w:val="Основной текст 24"/>
    <w:basedOn w:val="a8"/>
    <w:qFormat/>
    <w:rsid w:val="00564BF6"/>
    <w:pPr>
      <w:tabs>
        <w:tab w:val="left" w:pos="-2410"/>
        <w:tab w:val="left" w:pos="9639"/>
      </w:tabs>
      <w:suppressAutoHyphens/>
      <w:spacing w:after="0" w:line="240" w:lineRule="auto"/>
      <w:ind w:right="-29" w:firstLine="720"/>
    </w:pPr>
    <w:rPr>
      <w:rFonts w:ascii="Times New Roman" w:eastAsia="Times New Roman" w:hAnsi="Times New Roman" w:cs="Times New Roman"/>
      <w:sz w:val="24"/>
      <w:szCs w:val="20"/>
      <w:lang w:eastAsia="ar-SA"/>
    </w:rPr>
  </w:style>
  <w:style w:type="character" w:customStyle="1" w:styleId="4f5">
    <w:name w:val="Основной шрифт абзаца4"/>
    <w:rsid w:val="00564BF6"/>
  </w:style>
  <w:style w:type="character" w:customStyle="1" w:styleId="2ffff2">
    <w:name w:val="Номер страницы2"/>
    <w:rsid w:val="00564BF6"/>
    <w:rPr>
      <w:rFonts w:ascii="Times New Roman" w:hAnsi="Times New Roman"/>
    </w:rPr>
  </w:style>
  <w:style w:type="character" w:customStyle="1" w:styleId="HTML20">
    <w:name w:val="Акроним HTML2"/>
    <w:rsid w:val="00564BF6"/>
  </w:style>
  <w:style w:type="character" w:customStyle="1" w:styleId="HTML21">
    <w:name w:val="Клавиатура HTML2"/>
    <w:rsid w:val="00564BF6"/>
    <w:rPr>
      <w:rFonts w:ascii="Courier New" w:hAnsi="Courier New" w:cs="Courier New"/>
      <w:sz w:val="20"/>
      <w:szCs w:val="20"/>
    </w:rPr>
  </w:style>
  <w:style w:type="character" w:customStyle="1" w:styleId="HTML22">
    <w:name w:val="Код HTML2"/>
    <w:rsid w:val="00564BF6"/>
    <w:rPr>
      <w:rFonts w:ascii="Courier New" w:hAnsi="Courier New" w:cs="Courier New"/>
      <w:sz w:val="20"/>
      <w:szCs w:val="20"/>
    </w:rPr>
  </w:style>
  <w:style w:type="character" w:customStyle="1" w:styleId="2ffff3">
    <w:name w:val="Номер строки2"/>
    <w:rsid w:val="00564BF6"/>
  </w:style>
  <w:style w:type="character" w:customStyle="1" w:styleId="HTML23">
    <w:name w:val="Образец HTML2"/>
    <w:rsid w:val="00564BF6"/>
    <w:rPr>
      <w:rFonts w:ascii="Courier New" w:hAnsi="Courier New" w:cs="Courier New"/>
    </w:rPr>
  </w:style>
  <w:style w:type="character" w:customStyle="1" w:styleId="HTML24">
    <w:name w:val="Определение HTML2"/>
    <w:rsid w:val="00564BF6"/>
    <w:rPr>
      <w:i/>
      <w:iCs/>
    </w:rPr>
  </w:style>
  <w:style w:type="character" w:customStyle="1" w:styleId="HTML25">
    <w:name w:val="Переменный HTML2"/>
    <w:rsid w:val="00564BF6"/>
    <w:rPr>
      <w:i/>
      <w:iCs/>
    </w:rPr>
  </w:style>
  <w:style w:type="character" w:customStyle="1" w:styleId="HTML26">
    <w:name w:val="Пишущая машинка HTML2"/>
    <w:rsid w:val="00564BF6"/>
    <w:rPr>
      <w:rFonts w:ascii="Courier New" w:hAnsi="Courier New" w:cs="Courier New"/>
      <w:sz w:val="20"/>
      <w:szCs w:val="20"/>
    </w:rPr>
  </w:style>
  <w:style w:type="character" w:customStyle="1" w:styleId="2ffff4">
    <w:name w:val="Просмотренная гиперссылка2"/>
    <w:rsid w:val="00564BF6"/>
    <w:rPr>
      <w:color w:val="800080"/>
      <w:u w:val="single"/>
    </w:rPr>
  </w:style>
  <w:style w:type="character" w:customStyle="1" w:styleId="HTML27">
    <w:name w:val="Цитата HTML2"/>
    <w:rsid w:val="00564BF6"/>
    <w:rPr>
      <w:i/>
      <w:iCs/>
    </w:rPr>
  </w:style>
  <w:style w:type="paragraph" w:customStyle="1" w:styleId="2ffff5">
    <w:name w:val="Текст сноски2"/>
    <w:basedOn w:val="a8"/>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3ff6">
    <w:name w:val="Обычный (веб)3"/>
    <w:basedOn w:val="a8"/>
    <w:qFormat/>
    <w:rsid w:val="00564BF6"/>
    <w:pPr>
      <w:suppressAutoHyphens/>
      <w:spacing w:before="280" w:after="280" w:line="240" w:lineRule="auto"/>
    </w:pPr>
    <w:rPr>
      <w:rFonts w:ascii="Arial" w:eastAsia="Arial" w:hAnsi="Arial" w:cs="Mangal"/>
      <w:kern w:val="1"/>
      <w:sz w:val="24"/>
      <w:szCs w:val="24"/>
      <w:lang w:eastAsia="hi-IN" w:bidi="hi-IN"/>
    </w:rPr>
  </w:style>
  <w:style w:type="paragraph" w:customStyle="1" w:styleId="HTML28">
    <w:name w:val="Адрес HTML2"/>
    <w:basedOn w:val="a8"/>
    <w:qFormat/>
    <w:rsid w:val="00564BF6"/>
    <w:pPr>
      <w:suppressAutoHyphens/>
      <w:spacing w:before="100" w:after="100" w:line="240" w:lineRule="auto"/>
      <w:jc w:val="both"/>
    </w:pPr>
    <w:rPr>
      <w:rFonts w:ascii="Arial" w:eastAsia="Arial" w:hAnsi="Arial" w:cs="Mangal"/>
      <w:i/>
      <w:iCs/>
      <w:kern w:val="1"/>
      <w:sz w:val="24"/>
      <w:szCs w:val="24"/>
      <w:lang w:eastAsia="hi-IN" w:bidi="hi-IN"/>
    </w:rPr>
  </w:style>
  <w:style w:type="paragraph" w:customStyle="1" w:styleId="2ffff6">
    <w:name w:val="Адрес на конверте2"/>
    <w:basedOn w:val="a8"/>
    <w:qFormat/>
    <w:rsid w:val="00564BF6"/>
    <w:pPr>
      <w:suppressAutoHyphens/>
      <w:spacing w:before="100" w:after="100" w:line="240" w:lineRule="auto"/>
      <w:ind w:left="2880"/>
      <w:jc w:val="both"/>
    </w:pPr>
    <w:rPr>
      <w:rFonts w:ascii="Arial" w:eastAsia="Arial" w:hAnsi="Arial" w:cs="Arial"/>
      <w:kern w:val="1"/>
      <w:sz w:val="24"/>
      <w:szCs w:val="24"/>
      <w:lang w:eastAsia="hi-IN" w:bidi="hi-IN"/>
    </w:rPr>
  </w:style>
  <w:style w:type="paragraph" w:customStyle="1" w:styleId="22d">
    <w:name w:val="Обратный адрес 22"/>
    <w:basedOn w:val="a8"/>
    <w:qFormat/>
    <w:rsid w:val="00564BF6"/>
    <w:pPr>
      <w:suppressAutoHyphens/>
      <w:spacing w:before="100" w:after="100" w:line="240" w:lineRule="auto"/>
      <w:jc w:val="both"/>
    </w:pPr>
    <w:rPr>
      <w:rFonts w:ascii="Arial" w:eastAsia="Arial" w:hAnsi="Arial" w:cs="Arial"/>
      <w:kern w:val="1"/>
      <w:sz w:val="20"/>
      <w:szCs w:val="20"/>
      <w:lang w:eastAsia="hi-IN" w:bidi="hi-IN"/>
    </w:rPr>
  </w:style>
  <w:style w:type="paragraph" w:customStyle="1" w:styleId="HTML29">
    <w:name w:val="Стандартный HTML2"/>
    <w:basedOn w:val="a8"/>
    <w:qFormat/>
    <w:rsid w:val="00564BF6"/>
    <w:pPr>
      <w:suppressAutoHyphens/>
      <w:spacing w:before="100" w:after="100" w:line="240" w:lineRule="auto"/>
      <w:jc w:val="both"/>
    </w:pPr>
    <w:rPr>
      <w:rFonts w:ascii="Courier New" w:eastAsia="Arial" w:hAnsi="Courier New" w:cs="Courier New"/>
      <w:kern w:val="1"/>
      <w:sz w:val="20"/>
      <w:szCs w:val="20"/>
      <w:lang w:eastAsia="hi-IN" w:bidi="hi-IN"/>
    </w:rPr>
  </w:style>
  <w:style w:type="paragraph" w:customStyle="1" w:styleId="2ffff7">
    <w:name w:val="Электронная подпись2"/>
    <w:basedOn w:val="a8"/>
    <w:qFormat/>
    <w:rsid w:val="00564BF6"/>
    <w:pPr>
      <w:suppressAutoHyphens/>
      <w:spacing w:before="100" w:after="100" w:line="240" w:lineRule="auto"/>
      <w:jc w:val="both"/>
    </w:pPr>
    <w:rPr>
      <w:rFonts w:ascii="Arial" w:eastAsia="Arial" w:hAnsi="Arial" w:cs="Mangal"/>
      <w:kern w:val="1"/>
      <w:sz w:val="24"/>
      <w:szCs w:val="24"/>
      <w:lang w:eastAsia="hi-IN" w:bidi="hi-IN"/>
    </w:rPr>
  </w:style>
  <w:style w:type="paragraph" w:customStyle="1" w:styleId="2ffff8">
    <w:name w:val="Текст выноски2"/>
    <w:basedOn w:val="a8"/>
    <w:qFormat/>
    <w:rsid w:val="00564BF6"/>
    <w:pPr>
      <w:suppressAutoHyphens/>
      <w:spacing w:before="100" w:after="100" w:line="240" w:lineRule="auto"/>
      <w:jc w:val="both"/>
    </w:pPr>
    <w:rPr>
      <w:rFonts w:ascii="Tahoma" w:eastAsia="Arial" w:hAnsi="Tahoma" w:cs="Tahoma"/>
      <w:kern w:val="1"/>
      <w:sz w:val="16"/>
      <w:szCs w:val="16"/>
      <w:lang w:eastAsia="hi-IN" w:bidi="hi-IN"/>
    </w:rPr>
  </w:style>
  <w:style w:type="paragraph" w:customStyle="1" w:styleId="z-20">
    <w:name w:val="z-Начало формы2"/>
    <w:basedOn w:val="a8"/>
    <w:qFormat/>
    <w:rsid w:val="00564BF6"/>
    <w:pPr>
      <w:pBdr>
        <w:bottom w:val="single" w:sz="4" w:space="1" w:color="000000"/>
      </w:pBdr>
      <w:suppressAutoHyphens/>
      <w:spacing w:after="0" w:line="240" w:lineRule="auto"/>
      <w:jc w:val="center"/>
    </w:pPr>
    <w:rPr>
      <w:rFonts w:ascii="Arial" w:eastAsia="Arial" w:hAnsi="Arial" w:cs="Arial"/>
      <w:vanish/>
      <w:kern w:val="1"/>
      <w:sz w:val="16"/>
      <w:szCs w:val="16"/>
      <w:lang w:eastAsia="hi-IN" w:bidi="hi-IN"/>
    </w:rPr>
  </w:style>
  <w:style w:type="paragraph" w:customStyle="1" w:styleId="z-21">
    <w:name w:val="z-Конец формы2"/>
    <w:basedOn w:val="a8"/>
    <w:qFormat/>
    <w:rsid w:val="00564BF6"/>
    <w:pPr>
      <w:pBdr>
        <w:top w:val="single" w:sz="4" w:space="1" w:color="000000"/>
      </w:pBdr>
      <w:suppressAutoHyphens/>
      <w:spacing w:before="100" w:after="0" w:line="240" w:lineRule="auto"/>
      <w:jc w:val="center"/>
    </w:pPr>
    <w:rPr>
      <w:rFonts w:ascii="Arial" w:eastAsia="Arial" w:hAnsi="Arial" w:cs="Arial"/>
      <w:vanish/>
      <w:kern w:val="1"/>
      <w:sz w:val="16"/>
      <w:szCs w:val="16"/>
      <w:lang w:eastAsia="hi-IN" w:bidi="hi-IN"/>
    </w:rPr>
  </w:style>
  <w:style w:type="paragraph" w:customStyle="1" w:styleId="2ffff9">
    <w:name w:val="Тема примечания2"/>
    <w:basedOn w:val="2fff5"/>
    <w:qFormat/>
    <w:rsid w:val="00564BF6"/>
    <w:rPr>
      <w:b/>
      <w:bCs/>
    </w:rPr>
  </w:style>
  <w:style w:type="paragraph" w:customStyle="1" w:styleId="2ffffa">
    <w:name w:val="Текст концевой сноски2"/>
    <w:basedOn w:val="a8"/>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343">
    <w:name w:val="Основной текст 34"/>
    <w:basedOn w:val="a8"/>
    <w:qFormat/>
    <w:rsid w:val="00564BF6"/>
    <w:pPr>
      <w:suppressAutoHyphens/>
      <w:spacing w:before="100" w:after="0" w:line="240" w:lineRule="atLeast"/>
      <w:jc w:val="both"/>
    </w:pPr>
    <w:rPr>
      <w:rFonts w:ascii="Arial" w:eastAsia="Arial" w:hAnsi="Arial" w:cs="Mangal"/>
      <w:kern w:val="1"/>
      <w:sz w:val="20"/>
      <w:szCs w:val="20"/>
      <w:lang w:eastAsia="hi-IN" w:bidi="hi-IN"/>
    </w:rPr>
  </w:style>
  <w:style w:type="paragraph" w:customStyle="1" w:styleId="3ff7">
    <w:name w:val="Текст3"/>
    <w:basedOn w:val="a8"/>
    <w:qFormat/>
    <w:rsid w:val="00564BF6"/>
    <w:pPr>
      <w:suppressAutoHyphens/>
      <w:spacing w:before="100" w:after="0" w:line="240" w:lineRule="auto"/>
    </w:pPr>
    <w:rPr>
      <w:rFonts w:ascii="Courier New" w:eastAsia="Arial" w:hAnsi="Courier New" w:cs="Mangal"/>
      <w:kern w:val="1"/>
      <w:sz w:val="20"/>
      <w:szCs w:val="20"/>
      <w:lang w:eastAsia="hi-IN" w:bidi="hi-IN"/>
    </w:rPr>
  </w:style>
  <w:style w:type="paragraph" w:customStyle="1" w:styleId="255">
    <w:name w:val="Основной текст с отступом 25"/>
    <w:basedOn w:val="a8"/>
    <w:qFormat/>
    <w:rsid w:val="00564BF6"/>
    <w:pPr>
      <w:suppressAutoHyphens/>
      <w:spacing w:before="100" w:after="0" w:line="240" w:lineRule="auto"/>
      <w:ind w:left="5103"/>
    </w:pPr>
    <w:rPr>
      <w:rFonts w:ascii="Arial" w:eastAsia="Arial" w:hAnsi="Arial" w:cs="Mangal"/>
      <w:kern w:val="1"/>
      <w:sz w:val="20"/>
      <w:szCs w:val="20"/>
      <w:lang w:eastAsia="hi-IN" w:bidi="hi-IN"/>
    </w:rPr>
  </w:style>
  <w:style w:type="paragraph" w:customStyle="1" w:styleId="4f6">
    <w:name w:val="Без интервала4"/>
    <w:qFormat/>
    <w:rsid w:val="00564BF6"/>
    <w:pPr>
      <w:spacing w:after="0" w:line="240" w:lineRule="auto"/>
    </w:pPr>
    <w:rPr>
      <w:rFonts w:ascii="Calibri" w:eastAsia="Calibri" w:hAnsi="Calibri" w:cs="Times New Roman"/>
      <w:lang w:eastAsia="ru-RU"/>
    </w:rPr>
  </w:style>
  <w:style w:type="paragraph" w:customStyle="1" w:styleId="256">
    <w:name w:val="Основной текст 25"/>
    <w:basedOn w:val="a8"/>
    <w:qFormat/>
    <w:rsid w:val="00564BF6"/>
    <w:pPr>
      <w:tabs>
        <w:tab w:val="left" w:pos="-2410"/>
        <w:tab w:val="left" w:pos="9639"/>
      </w:tabs>
      <w:suppressAutoHyphens/>
      <w:spacing w:after="0" w:line="240" w:lineRule="auto"/>
      <w:ind w:right="-29" w:firstLine="720"/>
    </w:pPr>
    <w:rPr>
      <w:rFonts w:ascii="Times New Roman" w:eastAsia="Times New Roman" w:hAnsi="Times New Roman" w:cs="Times New Roman"/>
      <w:sz w:val="24"/>
      <w:szCs w:val="20"/>
      <w:lang w:eastAsia="ar-SA"/>
    </w:rPr>
  </w:style>
  <w:style w:type="character" w:customStyle="1" w:styleId="5c">
    <w:name w:val="Основной шрифт абзаца5"/>
    <w:rsid w:val="00564BF6"/>
  </w:style>
  <w:style w:type="character" w:customStyle="1" w:styleId="3ff8">
    <w:name w:val="Номер страницы3"/>
    <w:rsid w:val="00564BF6"/>
    <w:rPr>
      <w:rFonts w:ascii="Times New Roman" w:hAnsi="Times New Roman"/>
    </w:rPr>
  </w:style>
  <w:style w:type="character" w:customStyle="1" w:styleId="HTML30">
    <w:name w:val="Акроним HTML3"/>
    <w:rsid w:val="00564BF6"/>
  </w:style>
  <w:style w:type="character" w:customStyle="1" w:styleId="HTML31">
    <w:name w:val="Клавиатура HTML3"/>
    <w:rsid w:val="00564BF6"/>
    <w:rPr>
      <w:rFonts w:ascii="Courier New" w:hAnsi="Courier New" w:cs="Courier New"/>
      <w:sz w:val="20"/>
      <w:szCs w:val="20"/>
    </w:rPr>
  </w:style>
  <w:style w:type="character" w:customStyle="1" w:styleId="HTML32">
    <w:name w:val="Код HTML3"/>
    <w:rsid w:val="00564BF6"/>
    <w:rPr>
      <w:rFonts w:ascii="Courier New" w:hAnsi="Courier New" w:cs="Courier New"/>
      <w:sz w:val="20"/>
      <w:szCs w:val="20"/>
    </w:rPr>
  </w:style>
  <w:style w:type="character" w:customStyle="1" w:styleId="3ff9">
    <w:name w:val="Номер строки3"/>
    <w:rsid w:val="00564BF6"/>
  </w:style>
  <w:style w:type="character" w:customStyle="1" w:styleId="HTML33">
    <w:name w:val="Образец HTML3"/>
    <w:rsid w:val="00564BF6"/>
    <w:rPr>
      <w:rFonts w:ascii="Courier New" w:hAnsi="Courier New" w:cs="Courier New"/>
    </w:rPr>
  </w:style>
  <w:style w:type="character" w:customStyle="1" w:styleId="HTML34">
    <w:name w:val="Определение HTML3"/>
    <w:rsid w:val="00564BF6"/>
    <w:rPr>
      <w:i/>
      <w:iCs/>
    </w:rPr>
  </w:style>
  <w:style w:type="character" w:customStyle="1" w:styleId="HTML35">
    <w:name w:val="Переменный HTML3"/>
    <w:rsid w:val="00564BF6"/>
    <w:rPr>
      <w:i/>
      <w:iCs/>
    </w:rPr>
  </w:style>
  <w:style w:type="character" w:customStyle="1" w:styleId="HTML36">
    <w:name w:val="Пишущая машинка HTML3"/>
    <w:rsid w:val="00564BF6"/>
    <w:rPr>
      <w:rFonts w:ascii="Courier New" w:hAnsi="Courier New" w:cs="Courier New"/>
      <w:sz w:val="20"/>
      <w:szCs w:val="20"/>
    </w:rPr>
  </w:style>
  <w:style w:type="character" w:customStyle="1" w:styleId="3ffa">
    <w:name w:val="Просмотренная гиперссылка3"/>
    <w:rsid w:val="00564BF6"/>
    <w:rPr>
      <w:color w:val="800080"/>
      <w:u w:val="single"/>
    </w:rPr>
  </w:style>
  <w:style w:type="character" w:customStyle="1" w:styleId="HTML37">
    <w:name w:val="Цитата HTML3"/>
    <w:rsid w:val="00564BF6"/>
    <w:rPr>
      <w:i/>
      <w:iCs/>
    </w:rPr>
  </w:style>
  <w:style w:type="paragraph" w:customStyle="1" w:styleId="3ffb">
    <w:name w:val="Текст сноски3"/>
    <w:basedOn w:val="a8"/>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4f7">
    <w:name w:val="Обычный (веб)4"/>
    <w:basedOn w:val="a8"/>
    <w:qFormat/>
    <w:rsid w:val="00564BF6"/>
    <w:pPr>
      <w:suppressAutoHyphens/>
      <w:spacing w:before="280" w:after="280" w:line="240" w:lineRule="auto"/>
    </w:pPr>
    <w:rPr>
      <w:rFonts w:ascii="Arial" w:eastAsia="Arial" w:hAnsi="Arial" w:cs="Mangal"/>
      <w:kern w:val="1"/>
      <w:sz w:val="24"/>
      <w:szCs w:val="24"/>
      <w:lang w:eastAsia="hi-IN" w:bidi="hi-IN"/>
    </w:rPr>
  </w:style>
  <w:style w:type="paragraph" w:customStyle="1" w:styleId="HTML38">
    <w:name w:val="Адрес HTML3"/>
    <w:basedOn w:val="a8"/>
    <w:qFormat/>
    <w:rsid w:val="00564BF6"/>
    <w:pPr>
      <w:suppressAutoHyphens/>
      <w:spacing w:before="100" w:after="100" w:line="240" w:lineRule="auto"/>
      <w:jc w:val="both"/>
    </w:pPr>
    <w:rPr>
      <w:rFonts w:ascii="Arial" w:eastAsia="Arial" w:hAnsi="Arial" w:cs="Mangal"/>
      <w:i/>
      <w:iCs/>
      <w:kern w:val="1"/>
      <w:sz w:val="24"/>
      <w:szCs w:val="24"/>
      <w:lang w:eastAsia="hi-IN" w:bidi="hi-IN"/>
    </w:rPr>
  </w:style>
  <w:style w:type="paragraph" w:customStyle="1" w:styleId="3ffc">
    <w:name w:val="Адрес на конверте3"/>
    <w:basedOn w:val="a8"/>
    <w:qFormat/>
    <w:rsid w:val="00564BF6"/>
    <w:pPr>
      <w:suppressAutoHyphens/>
      <w:spacing w:before="100" w:after="100" w:line="240" w:lineRule="auto"/>
      <w:ind w:left="2880"/>
      <w:jc w:val="both"/>
    </w:pPr>
    <w:rPr>
      <w:rFonts w:ascii="Arial" w:eastAsia="Arial" w:hAnsi="Arial" w:cs="Arial"/>
      <w:kern w:val="1"/>
      <w:sz w:val="24"/>
      <w:szCs w:val="24"/>
      <w:lang w:eastAsia="hi-IN" w:bidi="hi-IN"/>
    </w:rPr>
  </w:style>
  <w:style w:type="paragraph" w:customStyle="1" w:styleId="235">
    <w:name w:val="Обратный адрес 23"/>
    <w:basedOn w:val="a8"/>
    <w:qFormat/>
    <w:rsid w:val="00564BF6"/>
    <w:pPr>
      <w:suppressAutoHyphens/>
      <w:spacing w:before="100" w:after="100" w:line="240" w:lineRule="auto"/>
      <w:jc w:val="both"/>
    </w:pPr>
    <w:rPr>
      <w:rFonts w:ascii="Arial" w:eastAsia="Arial" w:hAnsi="Arial" w:cs="Arial"/>
      <w:kern w:val="1"/>
      <w:sz w:val="20"/>
      <w:szCs w:val="20"/>
      <w:lang w:eastAsia="hi-IN" w:bidi="hi-IN"/>
    </w:rPr>
  </w:style>
  <w:style w:type="paragraph" w:customStyle="1" w:styleId="HTML39">
    <w:name w:val="Стандартный HTML3"/>
    <w:basedOn w:val="a8"/>
    <w:qFormat/>
    <w:rsid w:val="00564BF6"/>
    <w:pPr>
      <w:suppressAutoHyphens/>
      <w:spacing w:before="100" w:after="100" w:line="240" w:lineRule="auto"/>
      <w:jc w:val="both"/>
    </w:pPr>
    <w:rPr>
      <w:rFonts w:ascii="Courier New" w:eastAsia="Arial" w:hAnsi="Courier New" w:cs="Courier New"/>
      <w:kern w:val="1"/>
      <w:sz w:val="20"/>
      <w:szCs w:val="20"/>
      <w:lang w:eastAsia="hi-IN" w:bidi="hi-IN"/>
    </w:rPr>
  </w:style>
  <w:style w:type="paragraph" w:customStyle="1" w:styleId="3ffd">
    <w:name w:val="Электронная подпись3"/>
    <w:basedOn w:val="a8"/>
    <w:qFormat/>
    <w:rsid w:val="00564BF6"/>
    <w:pPr>
      <w:suppressAutoHyphens/>
      <w:spacing w:before="100" w:after="100" w:line="240" w:lineRule="auto"/>
      <w:jc w:val="both"/>
    </w:pPr>
    <w:rPr>
      <w:rFonts w:ascii="Arial" w:eastAsia="Arial" w:hAnsi="Arial" w:cs="Mangal"/>
      <w:kern w:val="1"/>
      <w:sz w:val="24"/>
      <w:szCs w:val="24"/>
      <w:lang w:eastAsia="hi-IN" w:bidi="hi-IN"/>
    </w:rPr>
  </w:style>
  <w:style w:type="paragraph" w:customStyle="1" w:styleId="3ffe">
    <w:name w:val="Текст выноски3"/>
    <w:basedOn w:val="a8"/>
    <w:qFormat/>
    <w:rsid w:val="00564BF6"/>
    <w:pPr>
      <w:suppressAutoHyphens/>
      <w:spacing w:before="100" w:after="100" w:line="240" w:lineRule="auto"/>
      <w:jc w:val="both"/>
    </w:pPr>
    <w:rPr>
      <w:rFonts w:ascii="Tahoma" w:eastAsia="Arial" w:hAnsi="Tahoma" w:cs="Tahoma"/>
      <w:kern w:val="1"/>
      <w:sz w:val="16"/>
      <w:szCs w:val="16"/>
      <w:lang w:eastAsia="hi-IN" w:bidi="hi-IN"/>
    </w:rPr>
  </w:style>
  <w:style w:type="paragraph" w:customStyle="1" w:styleId="z-3">
    <w:name w:val="z-Начало формы3"/>
    <w:basedOn w:val="a8"/>
    <w:qFormat/>
    <w:rsid w:val="00564BF6"/>
    <w:pPr>
      <w:pBdr>
        <w:bottom w:val="single" w:sz="4" w:space="1" w:color="000000"/>
      </w:pBdr>
      <w:suppressAutoHyphens/>
      <w:spacing w:after="0" w:line="240" w:lineRule="auto"/>
      <w:jc w:val="center"/>
    </w:pPr>
    <w:rPr>
      <w:rFonts w:ascii="Arial" w:eastAsia="Arial" w:hAnsi="Arial" w:cs="Arial"/>
      <w:vanish/>
      <w:kern w:val="1"/>
      <w:sz w:val="16"/>
      <w:szCs w:val="16"/>
      <w:lang w:eastAsia="hi-IN" w:bidi="hi-IN"/>
    </w:rPr>
  </w:style>
  <w:style w:type="paragraph" w:customStyle="1" w:styleId="z-30">
    <w:name w:val="z-Конец формы3"/>
    <w:basedOn w:val="a8"/>
    <w:qFormat/>
    <w:rsid w:val="00564BF6"/>
    <w:pPr>
      <w:pBdr>
        <w:top w:val="single" w:sz="4" w:space="1" w:color="000000"/>
      </w:pBdr>
      <w:suppressAutoHyphens/>
      <w:spacing w:before="100" w:after="0" w:line="240" w:lineRule="auto"/>
      <w:jc w:val="center"/>
    </w:pPr>
    <w:rPr>
      <w:rFonts w:ascii="Arial" w:eastAsia="Arial" w:hAnsi="Arial" w:cs="Arial"/>
      <w:vanish/>
      <w:kern w:val="1"/>
      <w:sz w:val="16"/>
      <w:szCs w:val="16"/>
      <w:lang w:eastAsia="hi-IN" w:bidi="hi-IN"/>
    </w:rPr>
  </w:style>
  <w:style w:type="paragraph" w:customStyle="1" w:styleId="3fff">
    <w:name w:val="Тема примечания3"/>
    <w:basedOn w:val="2fff5"/>
    <w:qFormat/>
    <w:rsid w:val="00564BF6"/>
    <w:rPr>
      <w:b/>
      <w:bCs/>
    </w:rPr>
  </w:style>
  <w:style w:type="paragraph" w:customStyle="1" w:styleId="3fff0">
    <w:name w:val="Текст концевой сноски3"/>
    <w:basedOn w:val="a8"/>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353">
    <w:name w:val="Основной текст 35"/>
    <w:basedOn w:val="a8"/>
    <w:qFormat/>
    <w:rsid w:val="00564BF6"/>
    <w:pPr>
      <w:suppressAutoHyphens/>
      <w:spacing w:before="100" w:after="0" w:line="240" w:lineRule="atLeast"/>
      <w:jc w:val="both"/>
    </w:pPr>
    <w:rPr>
      <w:rFonts w:ascii="Arial" w:eastAsia="Arial" w:hAnsi="Arial" w:cs="Mangal"/>
      <w:kern w:val="1"/>
      <w:sz w:val="20"/>
      <w:szCs w:val="20"/>
      <w:lang w:eastAsia="hi-IN" w:bidi="hi-IN"/>
    </w:rPr>
  </w:style>
  <w:style w:type="paragraph" w:customStyle="1" w:styleId="4f8">
    <w:name w:val="Текст4"/>
    <w:basedOn w:val="a8"/>
    <w:qFormat/>
    <w:rsid w:val="00564BF6"/>
    <w:pPr>
      <w:suppressAutoHyphens/>
      <w:spacing w:before="100" w:after="0" w:line="240" w:lineRule="auto"/>
    </w:pPr>
    <w:rPr>
      <w:rFonts w:ascii="Courier New" w:eastAsia="Arial" w:hAnsi="Courier New" w:cs="Mangal"/>
      <w:kern w:val="1"/>
      <w:sz w:val="20"/>
      <w:szCs w:val="20"/>
      <w:lang w:eastAsia="hi-IN" w:bidi="hi-IN"/>
    </w:rPr>
  </w:style>
  <w:style w:type="numbering" w:customStyle="1" w:styleId="155">
    <w:name w:val="Нет списка15"/>
    <w:next w:val="ac"/>
    <w:semiHidden/>
    <w:unhideWhenUsed/>
    <w:rsid w:val="00564BF6"/>
  </w:style>
  <w:style w:type="table" w:customStyle="1" w:styleId="138">
    <w:name w:val="Основной текст с отступом Знак13"/>
    <w:basedOn w:val="ab"/>
    <w:next w:val="afa"/>
    <w:rsid w:val="00564B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
    <w:name w:val="Сетка таблицы15"/>
    <w:basedOn w:val="ab"/>
    <w:next w:val="afa"/>
    <w:uiPriority w:val="5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
    <w:name w:val="Нет списка16"/>
    <w:next w:val="ac"/>
    <w:uiPriority w:val="99"/>
    <w:semiHidden/>
    <w:rsid w:val="00564BF6"/>
  </w:style>
  <w:style w:type="table" w:customStyle="1" w:styleId="21f0">
    <w:name w:val="Сетка таблицы21"/>
    <w:basedOn w:val="ab"/>
    <w:next w:val="afa"/>
    <w:rsid w:val="00564BF6"/>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c">
    <w:name w:val="Сетка таблицы3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0">
    <w:name w:val="1 / 1.1 / 1.1.130"/>
    <w:basedOn w:val="ac"/>
    <w:next w:val="111111"/>
    <w:rsid w:val="00564BF6"/>
  </w:style>
  <w:style w:type="numbering" w:customStyle="1" w:styleId="111111119">
    <w:name w:val="1 / 1.1 / 1.1.1119"/>
    <w:basedOn w:val="ac"/>
    <w:next w:val="111111"/>
    <w:rsid w:val="00564BF6"/>
  </w:style>
  <w:style w:type="numbering" w:customStyle="1" w:styleId="111111215">
    <w:name w:val="1 / 1.1 / 1.1.1215"/>
    <w:basedOn w:val="ac"/>
    <w:next w:val="111111"/>
    <w:rsid w:val="00564BF6"/>
  </w:style>
  <w:style w:type="numbering" w:customStyle="1" w:styleId="11111136">
    <w:name w:val="1 / 1.1 / 1.1.136"/>
    <w:basedOn w:val="ac"/>
    <w:next w:val="111111"/>
    <w:rsid w:val="00564BF6"/>
  </w:style>
  <w:style w:type="table" w:customStyle="1" w:styleId="711">
    <w:name w:val="Сетка таблицы7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6">
    <w:name w:val="1 / 1.1 / 1.1.146"/>
    <w:basedOn w:val="ac"/>
    <w:next w:val="111111"/>
    <w:rsid w:val="00564BF6"/>
  </w:style>
  <w:style w:type="table" w:customStyle="1" w:styleId="811">
    <w:name w:val="Сетка таблицы8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56">
    <w:name w:val="1 / 1.1 / 1.1.156"/>
    <w:basedOn w:val="ac"/>
    <w:next w:val="111111"/>
    <w:rsid w:val="00564BF6"/>
  </w:style>
  <w:style w:type="numbering" w:customStyle="1" w:styleId="21f1">
    <w:name w:val="Нет списка21"/>
    <w:next w:val="ac"/>
    <w:uiPriority w:val="99"/>
    <w:semiHidden/>
    <w:rsid w:val="00564BF6"/>
  </w:style>
  <w:style w:type="table" w:customStyle="1" w:styleId="1113">
    <w:name w:val="Основной текст с отступом Знак111"/>
    <w:basedOn w:val="ab"/>
    <w:next w:val="afa"/>
    <w:rsid w:val="00564BF6"/>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66">
    <w:name w:val="1 / 1.1 / 1.1.166"/>
    <w:basedOn w:val="ac"/>
    <w:next w:val="111111"/>
    <w:rsid w:val="00564BF6"/>
  </w:style>
  <w:style w:type="numbering" w:customStyle="1" w:styleId="11110">
    <w:name w:val="Нет списка1111"/>
    <w:next w:val="ac"/>
    <w:semiHidden/>
    <w:rsid w:val="00564BF6"/>
  </w:style>
  <w:style w:type="table" w:customStyle="1" w:styleId="1fffffc">
    <w:name w:val="проба1"/>
    <w:basedOn w:val="ab"/>
    <w:rsid w:val="00564BF6"/>
    <w:pPr>
      <w:spacing w:after="0" w:line="240" w:lineRule="auto"/>
    </w:pPr>
    <w:rPr>
      <w:rFonts w:ascii="Times New Roman" w:eastAsia="Times New Roman" w:hAnsi="Times New Roman" w:cs="Times New Roman"/>
      <w:sz w:val="24"/>
      <w:szCs w:val="20"/>
      <w:lang w:eastAsia="ru-RU"/>
    </w:rPr>
    <w:tblPr>
      <w:tblInd w:w="0" w:type="dxa"/>
      <w:tblCellMar>
        <w:top w:w="0" w:type="dxa"/>
        <w:left w:w="108" w:type="dxa"/>
        <w:bottom w:w="0" w:type="dxa"/>
        <w:right w:w="108" w:type="dxa"/>
      </w:tblCellMar>
    </w:tblPr>
  </w:style>
  <w:style w:type="table" w:customStyle="1" w:styleId="1131">
    <w:name w:val="Сетка таблицы113"/>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c">
    <w:name w:val="Сетка таблицы 11"/>
    <w:basedOn w:val="ab"/>
    <w:next w:val="1fffff9"/>
    <w:rsid w:val="00564BF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31d">
    <w:name w:val="Нет списка31"/>
    <w:next w:val="ac"/>
    <w:uiPriority w:val="99"/>
    <w:semiHidden/>
    <w:rsid w:val="00564BF6"/>
  </w:style>
  <w:style w:type="table" w:customStyle="1" w:styleId="1216">
    <w:name w:val="Основной текст с отступом Знак121"/>
    <w:basedOn w:val="ab"/>
    <w:next w:val="afa"/>
    <w:rsid w:val="00564BF6"/>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76">
    <w:name w:val="1 / 1.1 / 1.1.176"/>
    <w:basedOn w:val="ac"/>
    <w:next w:val="111111"/>
    <w:rsid w:val="00564BF6"/>
  </w:style>
  <w:style w:type="numbering" w:customStyle="1" w:styleId="1217">
    <w:name w:val="Нет списка121"/>
    <w:next w:val="ac"/>
    <w:semiHidden/>
    <w:rsid w:val="00564BF6"/>
  </w:style>
  <w:style w:type="table" w:customStyle="1" w:styleId="1230">
    <w:name w:val="Сетка таблицы123"/>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13">
    <w:name w:val="1 / 1.1 / 1.1.1413"/>
    <w:basedOn w:val="ac"/>
    <w:next w:val="111111"/>
    <w:rsid w:val="00564BF6"/>
  </w:style>
  <w:style w:type="numbering" w:customStyle="1" w:styleId="111111513">
    <w:name w:val="1 / 1.1 / 1.1.1513"/>
    <w:basedOn w:val="ac"/>
    <w:next w:val="111111"/>
    <w:rsid w:val="00564BF6"/>
  </w:style>
  <w:style w:type="numbering" w:customStyle="1" w:styleId="111111613">
    <w:name w:val="1 / 1.1 / 1.1.1613"/>
    <w:basedOn w:val="ac"/>
    <w:next w:val="111111"/>
    <w:rsid w:val="00564BF6"/>
  </w:style>
  <w:style w:type="numbering" w:customStyle="1" w:styleId="111111713">
    <w:name w:val="1 / 1.1 / 1.1.1713"/>
    <w:basedOn w:val="ac"/>
    <w:next w:val="111111"/>
    <w:rsid w:val="00564BF6"/>
  </w:style>
  <w:style w:type="numbering" w:customStyle="1" w:styleId="417">
    <w:name w:val="Нет списка41"/>
    <w:next w:val="ac"/>
    <w:uiPriority w:val="99"/>
    <w:semiHidden/>
    <w:unhideWhenUsed/>
    <w:rsid w:val="00564BF6"/>
  </w:style>
  <w:style w:type="numbering" w:customStyle="1" w:styleId="1111111110">
    <w:name w:val="1 / 1.1 / 1.1.11110"/>
    <w:basedOn w:val="ac"/>
    <w:next w:val="111111"/>
    <w:rsid w:val="00564BF6"/>
  </w:style>
  <w:style w:type="numbering" w:customStyle="1" w:styleId="111111216">
    <w:name w:val="1 / 1.1 / 1.1.1216"/>
    <w:basedOn w:val="ac"/>
    <w:next w:val="111111"/>
    <w:rsid w:val="00564BF6"/>
  </w:style>
  <w:style w:type="numbering" w:customStyle="1" w:styleId="11111137">
    <w:name w:val="1 / 1.1 / 1.1.137"/>
    <w:basedOn w:val="ac"/>
    <w:next w:val="111111"/>
    <w:rsid w:val="00564BF6"/>
  </w:style>
  <w:style w:type="character" w:customStyle="1" w:styleId="BodyTextIndentChar1">
    <w:name w:val="Body Text Indent Char1"/>
    <w:aliases w:val="текст Char1"/>
    <w:uiPriority w:val="99"/>
    <w:semiHidden/>
    <w:rsid w:val="00564BF6"/>
    <w:rPr>
      <w:rFonts w:ascii="Calibri" w:hAnsi="Calibri" w:cs="Calibri"/>
      <w:sz w:val="20"/>
      <w:szCs w:val="20"/>
      <w:lang w:eastAsia="ar-SA"/>
    </w:rPr>
  </w:style>
  <w:style w:type="table" w:customStyle="1" w:styleId="1122">
    <w:name w:val="Основной текст с отступом Знак112"/>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d">
    <w:name w:val="Основной шрифт абзаца11"/>
    <w:uiPriority w:val="99"/>
    <w:rsid w:val="00564BF6"/>
  </w:style>
  <w:style w:type="paragraph" w:customStyle="1" w:styleId="2112">
    <w:name w:val="Основной текст 211"/>
    <w:basedOn w:val="a8"/>
    <w:uiPriority w:val="99"/>
    <w:qFormat/>
    <w:rsid w:val="00564BF6"/>
    <w:pPr>
      <w:widowControl w:val="0"/>
      <w:suppressAutoHyphens/>
      <w:spacing w:before="100" w:after="0" w:line="240" w:lineRule="auto"/>
      <w:jc w:val="both"/>
    </w:pPr>
    <w:rPr>
      <w:rFonts w:ascii="Arial" w:eastAsia="Times New Roman" w:hAnsi="Arial" w:cs="Arial"/>
      <w:kern w:val="1"/>
      <w:sz w:val="24"/>
      <w:szCs w:val="24"/>
      <w:lang w:eastAsia="hi-IN" w:bidi="hi-IN"/>
    </w:rPr>
  </w:style>
  <w:style w:type="paragraph" w:customStyle="1" w:styleId="2113">
    <w:name w:val="Основной текст с отступом 211"/>
    <w:basedOn w:val="a8"/>
    <w:uiPriority w:val="99"/>
    <w:qFormat/>
    <w:rsid w:val="00564BF6"/>
    <w:pPr>
      <w:suppressAutoHyphens/>
      <w:spacing w:before="100" w:after="120" w:line="480" w:lineRule="auto"/>
      <w:ind w:left="283"/>
      <w:jc w:val="both"/>
    </w:pPr>
    <w:rPr>
      <w:rFonts w:ascii="Arial" w:eastAsia="Times New Roman" w:hAnsi="Arial" w:cs="Arial"/>
      <w:kern w:val="1"/>
      <w:sz w:val="24"/>
      <w:szCs w:val="24"/>
      <w:lang w:eastAsia="hi-IN" w:bidi="hi-IN"/>
    </w:rPr>
  </w:style>
  <w:style w:type="paragraph" w:customStyle="1" w:styleId="3111">
    <w:name w:val="Основной текст 311"/>
    <w:basedOn w:val="a8"/>
    <w:uiPriority w:val="99"/>
    <w:qFormat/>
    <w:rsid w:val="00564BF6"/>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Arial" w:eastAsia="Times New Roman" w:hAnsi="Arial" w:cs="Arial"/>
      <w:b/>
      <w:bCs/>
      <w:i/>
      <w:iCs/>
      <w:kern w:val="1"/>
      <w:lang w:eastAsia="hi-IN" w:bidi="hi-IN"/>
    </w:rPr>
  </w:style>
  <w:style w:type="paragraph" w:customStyle="1" w:styleId="11e">
    <w:name w:val="Текст11"/>
    <w:basedOn w:val="a8"/>
    <w:uiPriority w:val="99"/>
    <w:qFormat/>
    <w:rsid w:val="00564BF6"/>
    <w:pPr>
      <w:suppressAutoHyphens/>
      <w:spacing w:before="100" w:after="0" w:line="240" w:lineRule="auto"/>
    </w:pPr>
    <w:rPr>
      <w:rFonts w:ascii="Courier New" w:eastAsia="Times New Roman" w:hAnsi="Courier New" w:cs="Courier New"/>
      <w:kern w:val="1"/>
      <w:sz w:val="20"/>
      <w:szCs w:val="20"/>
      <w:lang w:eastAsia="hi-IN" w:bidi="hi-IN"/>
    </w:rPr>
  </w:style>
  <w:style w:type="character" w:customStyle="1" w:styleId="BodyTextIndent3Char1">
    <w:name w:val="Body Text Indent 3 Char1"/>
    <w:uiPriority w:val="99"/>
    <w:semiHidden/>
    <w:rsid w:val="00564BF6"/>
    <w:rPr>
      <w:rFonts w:ascii="Calibri" w:hAnsi="Calibri" w:cs="Calibri"/>
      <w:sz w:val="16"/>
      <w:szCs w:val="16"/>
      <w:lang w:eastAsia="ar-SA"/>
    </w:rPr>
  </w:style>
  <w:style w:type="character" w:customStyle="1" w:styleId="PlainTextChar1">
    <w:name w:val="Plain Text Char1"/>
    <w:uiPriority w:val="99"/>
    <w:semiHidden/>
    <w:rsid w:val="00564BF6"/>
    <w:rPr>
      <w:rFonts w:ascii="Courier New" w:hAnsi="Courier New" w:cs="Courier New"/>
      <w:sz w:val="20"/>
      <w:szCs w:val="20"/>
      <w:lang w:eastAsia="ar-SA"/>
    </w:rPr>
  </w:style>
  <w:style w:type="character" w:customStyle="1" w:styleId="BodyText3Char1">
    <w:name w:val="Body Text 3 Char1"/>
    <w:uiPriority w:val="99"/>
    <w:semiHidden/>
    <w:rsid w:val="00564BF6"/>
    <w:rPr>
      <w:rFonts w:ascii="Calibri" w:hAnsi="Calibri" w:cs="Calibri"/>
      <w:sz w:val="16"/>
      <w:szCs w:val="16"/>
      <w:lang w:eastAsia="ar-SA"/>
    </w:rPr>
  </w:style>
  <w:style w:type="character" w:customStyle="1" w:styleId="CommentSubjectChar1">
    <w:name w:val="Comment Subject Char1"/>
    <w:uiPriority w:val="99"/>
    <w:semiHidden/>
    <w:rsid w:val="00564BF6"/>
    <w:rPr>
      <w:rFonts w:ascii="Calibri" w:eastAsia="Times New Roman" w:hAnsi="Calibri" w:cs="Calibri"/>
      <w:b/>
      <w:bCs/>
      <w:kern w:val="1"/>
      <w:sz w:val="20"/>
      <w:szCs w:val="20"/>
      <w:lang w:val="en-US" w:eastAsia="ar-SA"/>
    </w:rPr>
  </w:style>
  <w:style w:type="paragraph" w:customStyle="1" w:styleId="11f">
    <w:name w:val="Абзац списка11"/>
    <w:basedOn w:val="a8"/>
    <w:uiPriority w:val="99"/>
    <w:qFormat/>
    <w:rsid w:val="00564BF6"/>
    <w:pPr>
      <w:spacing w:after="0" w:line="240" w:lineRule="auto"/>
      <w:ind w:left="708"/>
    </w:pPr>
    <w:rPr>
      <w:rFonts w:ascii="Calibri" w:eastAsia="Times New Roman" w:hAnsi="Calibri" w:cs="Calibri"/>
      <w:sz w:val="24"/>
      <w:szCs w:val="24"/>
      <w:lang w:eastAsia="ru-RU"/>
    </w:rPr>
  </w:style>
  <w:style w:type="character" w:customStyle="1" w:styleId="iceouttxt5">
    <w:name w:val="iceouttxt5"/>
    <w:uiPriority w:val="99"/>
    <w:rsid w:val="00564BF6"/>
    <w:rPr>
      <w:rFonts w:ascii="Arial" w:hAnsi="Arial" w:cs="Arial"/>
      <w:color w:val="auto"/>
      <w:sz w:val="14"/>
      <w:szCs w:val="14"/>
    </w:rPr>
  </w:style>
  <w:style w:type="character" w:customStyle="1" w:styleId="affffffffffe">
    <w:name w:val="Основной текст_"/>
    <w:link w:val="3fff1"/>
    <w:uiPriority w:val="99"/>
    <w:locked/>
    <w:rsid w:val="00564BF6"/>
    <w:rPr>
      <w:shd w:val="clear" w:color="auto" w:fill="FFFFFF"/>
    </w:rPr>
  </w:style>
  <w:style w:type="paragraph" w:customStyle="1" w:styleId="3fff1">
    <w:name w:val="Основной текст3"/>
    <w:basedOn w:val="a8"/>
    <w:link w:val="affffffffffe"/>
    <w:uiPriority w:val="99"/>
    <w:qFormat/>
    <w:rsid w:val="00564BF6"/>
    <w:pPr>
      <w:shd w:val="clear" w:color="auto" w:fill="FFFFFF"/>
      <w:spacing w:before="180" w:after="300" w:line="240" w:lineRule="atLeast"/>
    </w:pPr>
    <w:rPr>
      <w:shd w:val="clear" w:color="auto" w:fill="FFFFFF"/>
    </w:rPr>
  </w:style>
  <w:style w:type="character" w:customStyle="1" w:styleId="goto">
    <w:name w:val="goto"/>
    <w:rsid w:val="00564BF6"/>
  </w:style>
  <w:style w:type="paragraph" w:customStyle="1" w:styleId="HEADERTEXT0">
    <w:name w:val=".HEADERTEXT"/>
    <w:uiPriority w:val="99"/>
    <w:qFormat/>
    <w:rsid w:val="00564BF6"/>
    <w:pPr>
      <w:widowControl w:val="0"/>
      <w:autoSpaceDE w:val="0"/>
      <w:autoSpaceDN w:val="0"/>
      <w:adjustRightInd w:val="0"/>
      <w:spacing w:after="0" w:line="240" w:lineRule="auto"/>
    </w:pPr>
    <w:rPr>
      <w:rFonts w:ascii="Arial" w:eastAsia="Times New Roman" w:hAnsi="Arial" w:cs="Arial"/>
      <w:color w:val="2B4279"/>
      <w:lang w:eastAsia="ru-RU"/>
    </w:rPr>
  </w:style>
  <w:style w:type="table" w:customStyle="1" w:styleId="722">
    <w:name w:val="Сетка таблицы7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
    <w:name w:val="Основной текст с отступом Знак122"/>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Основной текст с отступом Знак131"/>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
    <w:name w:val="Сетка таблицы8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
    <w:name w:val="Основной текст с отступом Знак14"/>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
    <w:name w:val="tab"/>
    <w:basedOn w:val="a8"/>
    <w:qFormat/>
    <w:rsid w:val="00564BF6"/>
    <w:pPr>
      <w:widowControl w:val="0"/>
      <w:spacing w:after="0" w:line="240" w:lineRule="auto"/>
    </w:pPr>
    <w:rPr>
      <w:rFonts w:ascii="Arial" w:eastAsia="Times New Roman" w:hAnsi="Arial" w:cs="Times New Roman"/>
      <w:sz w:val="18"/>
      <w:szCs w:val="20"/>
      <w:lang w:eastAsia="ru-RU"/>
    </w:rPr>
  </w:style>
  <w:style w:type="paragraph" w:styleId="afffffffffff">
    <w:name w:val="Revision"/>
    <w:hidden/>
    <w:uiPriority w:val="99"/>
    <w:semiHidden/>
    <w:rsid w:val="00564BF6"/>
    <w:pPr>
      <w:spacing w:after="0" w:line="240" w:lineRule="auto"/>
    </w:pPr>
    <w:rPr>
      <w:rFonts w:ascii="Calibri" w:eastAsia="Times New Roman" w:hAnsi="Calibri" w:cs="Calibri"/>
      <w:sz w:val="20"/>
      <w:szCs w:val="20"/>
      <w:lang w:eastAsia="ar-SA"/>
    </w:rPr>
  </w:style>
  <w:style w:type="numbering" w:customStyle="1" w:styleId="111111217">
    <w:name w:val="1 / 1.1 / 1.1.1217"/>
    <w:basedOn w:val="ac"/>
    <w:next w:val="111111"/>
    <w:rsid w:val="00564BF6"/>
  </w:style>
  <w:style w:type="numbering" w:customStyle="1" w:styleId="11111138">
    <w:name w:val="1 / 1.1 / 1.1.138"/>
    <w:basedOn w:val="ac"/>
    <w:next w:val="111111"/>
    <w:rsid w:val="00564BF6"/>
  </w:style>
  <w:style w:type="table" w:customStyle="1" w:styleId="1132">
    <w:name w:val="Основной текст с отступом Знак113"/>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
    <w:name w:val="Основной текст с отступом Знак123"/>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0">
    <w:name w:val="Основной текст с отступом Знак132"/>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18">
    <w:name w:val="1 / 1.1 / 1.1.1218"/>
    <w:basedOn w:val="ac"/>
    <w:next w:val="111111"/>
    <w:rsid w:val="00564BF6"/>
  </w:style>
  <w:style w:type="numbering" w:customStyle="1" w:styleId="11111139">
    <w:name w:val="1 / 1.1 / 1.1.139"/>
    <w:basedOn w:val="ac"/>
    <w:next w:val="111111"/>
    <w:rsid w:val="00564BF6"/>
  </w:style>
  <w:style w:type="numbering" w:customStyle="1" w:styleId="11111147">
    <w:name w:val="1 / 1.1 / 1.1.147"/>
    <w:basedOn w:val="ac"/>
    <w:next w:val="111111"/>
    <w:rsid w:val="00564BF6"/>
  </w:style>
  <w:style w:type="numbering" w:customStyle="1" w:styleId="11111157">
    <w:name w:val="1 / 1.1 / 1.1.157"/>
    <w:basedOn w:val="ac"/>
    <w:next w:val="111111"/>
    <w:rsid w:val="00564BF6"/>
  </w:style>
  <w:style w:type="numbering" w:customStyle="1" w:styleId="11111167">
    <w:name w:val="1 / 1.1 / 1.1.167"/>
    <w:basedOn w:val="ac"/>
    <w:next w:val="111111"/>
    <w:rsid w:val="00564BF6"/>
  </w:style>
  <w:style w:type="table" w:customStyle="1" w:styleId="1141">
    <w:name w:val="Сетка таблицы114"/>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77">
    <w:name w:val="1 / 1.1 / 1.1.177"/>
    <w:basedOn w:val="ac"/>
    <w:next w:val="111111"/>
    <w:rsid w:val="00564BF6"/>
  </w:style>
  <w:style w:type="table" w:customStyle="1" w:styleId="1240">
    <w:name w:val="Сетка таблицы124"/>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14">
    <w:name w:val="1 / 1.1 / 1.1.1414"/>
    <w:basedOn w:val="ac"/>
    <w:next w:val="111111"/>
    <w:rsid w:val="00564BF6"/>
  </w:style>
  <w:style w:type="numbering" w:customStyle="1" w:styleId="111111514">
    <w:name w:val="1 / 1.1 / 1.1.1514"/>
    <w:basedOn w:val="ac"/>
    <w:next w:val="111111"/>
    <w:rsid w:val="00564BF6"/>
  </w:style>
  <w:style w:type="numbering" w:customStyle="1" w:styleId="111111614">
    <w:name w:val="1 / 1.1 / 1.1.1614"/>
    <w:basedOn w:val="ac"/>
    <w:next w:val="111111"/>
    <w:rsid w:val="00564BF6"/>
  </w:style>
  <w:style w:type="numbering" w:customStyle="1" w:styleId="111111714">
    <w:name w:val="1 / 1.1 / 1.1.1714"/>
    <w:basedOn w:val="ac"/>
    <w:next w:val="111111"/>
    <w:rsid w:val="00564BF6"/>
  </w:style>
  <w:style w:type="numbering" w:customStyle="1" w:styleId="1111111111">
    <w:name w:val="1 / 1.1 / 1.1.11111"/>
    <w:basedOn w:val="ac"/>
    <w:next w:val="111111"/>
    <w:rsid w:val="00564BF6"/>
  </w:style>
  <w:style w:type="paragraph" w:customStyle="1" w:styleId="APPLE-INTERCHANGE-NEWLINE">
    <w:name w:val=".APPLE-INTERCHANGE-NEWLINE"/>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MATCH0">
    <w:name w:val=".MATCH"/>
    <w:uiPriority w:val="99"/>
    <w:qFormat/>
    <w:rsid w:val="00564BF6"/>
    <w:pPr>
      <w:widowControl w:val="0"/>
      <w:autoSpaceDE w:val="0"/>
      <w:autoSpaceDN w:val="0"/>
      <w:adjustRightInd w:val="0"/>
      <w:spacing w:after="0" w:line="240" w:lineRule="auto"/>
    </w:pPr>
    <w:rPr>
      <w:rFonts w:ascii="Arial, sans-serif" w:eastAsia="Times New Roman" w:hAnsi="Arial, sans-serif" w:cs="Times New Roman"/>
      <w:sz w:val="24"/>
      <w:szCs w:val="24"/>
      <w:lang w:eastAsia="ru-RU"/>
    </w:rPr>
  </w:style>
  <w:style w:type="character" w:customStyle="1" w:styleId="nobase">
    <w:name w:val="nobase"/>
    <w:uiPriority w:val="99"/>
    <w:rsid w:val="00564BF6"/>
  </w:style>
  <w:style w:type="character" w:customStyle="1" w:styleId="FontStyle28">
    <w:name w:val="Font Style28"/>
    <w:uiPriority w:val="99"/>
    <w:rsid w:val="00564BF6"/>
    <w:rPr>
      <w:rFonts w:ascii="Times New Roman" w:hAnsi="Times New Roman" w:cs="Times New Roman" w:hint="default"/>
      <w:spacing w:val="-10"/>
      <w:sz w:val="24"/>
      <w:szCs w:val="24"/>
    </w:rPr>
  </w:style>
  <w:style w:type="paragraph" w:styleId="2ffffb">
    <w:name w:val="Quote"/>
    <w:basedOn w:val="a8"/>
    <w:next w:val="a8"/>
    <w:link w:val="2ffffc"/>
    <w:uiPriority w:val="29"/>
    <w:qFormat/>
    <w:rsid w:val="00564BF6"/>
    <w:pPr>
      <w:widowControl w:val="0"/>
      <w:autoSpaceDE w:val="0"/>
      <w:autoSpaceDN w:val="0"/>
      <w:adjustRightInd w:val="0"/>
      <w:spacing w:after="0" w:line="240" w:lineRule="auto"/>
    </w:pPr>
    <w:rPr>
      <w:rFonts w:ascii="Times New Roman" w:eastAsia="Times New Roman" w:hAnsi="Times New Roman" w:cs="Times New Roman"/>
      <w:i/>
      <w:iCs/>
      <w:color w:val="000000"/>
      <w:sz w:val="24"/>
      <w:szCs w:val="24"/>
      <w:lang w:val="x-none" w:eastAsia="ar-SA"/>
    </w:rPr>
  </w:style>
  <w:style w:type="character" w:customStyle="1" w:styleId="2ffffc">
    <w:name w:val="Цитата 2 Знак"/>
    <w:basedOn w:val="aa"/>
    <w:link w:val="2ffffb"/>
    <w:uiPriority w:val="29"/>
    <w:rsid w:val="00564BF6"/>
    <w:rPr>
      <w:rFonts w:ascii="Times New Roman" w:eastAsia="Times New Roman" w:hAnsi="Times New Roman" w:cs="Times New Roman"/>
      <w:i/>
      <w:iCs/>
      <w:color w:val="000000"/>
      <w:sz w:val="24"/>
      <w:szCs w:val="24"/>
      <w:lang w:val="x-none" w:eastAsia="ar-SA"/>
    </w:rPr>
  </w:style>
  <w:style w:type="paragraph" w:styleId="afffffffffff0">
    <w:name w:val="Intense Quote"/>
    <w:basedOn w:val="a8"/>
    <w:next w:val="a8"/>
    <w:link w:val="afffffffffff1"/>
    <w:uiPriority w:val="30"/>
    <w:qFormat/>
    <w:rsid w:val="00564BF6"/>
    <w:pPr>
      <w:widowControl w:val="0"/>
      <w:pBdr>
        <w:bottom w:val="single" w:sz="4" w:space="4" w:color="4F81BD"/>
      </w:pBdr>
      <w:autoSpaceDE w:val="0"/>
      <w:autoSpaceDN w:val="0"/>
      <w:adjustRightInd w:val="0"/>
      <w:spacing w:before="200" w:after="280" w:line="240" w:lineRule="auto"/>
      <w:ind w:left="936" w:right="936"/>
    </w:pPr>
    <w:rPr>
      <w:rFonts w:ascii="Times New Roman" w:eastAsia="Times New Roman" w:hAnsi="Times New Roman" w:cs="Times New Roman"/>
      <w:b/>
      <w:bCs/>
      <w:i/>
      <w:iCs/>
      <w:color w:val="4F81BD"/>
      <w:sz w:val="24"/>
      <w:szCs w:val="24"/>
      <w:lang w:val="x-none" w:eastAsia="ar-SA"/>
    </w:rPr>
  </w:style>
  <w:style w:type="character" w:customStyle="1" w:styleId="afffffffffff1">
    <w:name w:val="Выделенная цитата Знак"/>
    <w:basedOn w:val="aa"/>
    <w:link w:val="afffffffffff0"/>
    <w:uiPriority w:val="30"/>
    <w:rsid w:val="00564BF6"/>
    <w:rPr>
      <w:rFonts w:ascii="Times New Roman" w:eastAsia="Times New Roman" w:hAnsi="Times New Roman" w:cs="Times New Roman"/>
      <w:b/>
      <w:bCs/>
      <w:i/>
      <w:iCs/>
      <w:color w:val="4F81BD"/>
      <w:sz w:val="24"/>
      <w:szCs w:val="24"/>
      <w:lang w:val="x-none" w:eastAsia="ar-SA"/>
    </w:rPr>
  </w:style>
  <w:style w:type="character" w:styleId="afffffffffff2">
    <w:name w:val="Subtle Emphasis"/>
    <w:uiPriority w:val="19"/>
    <w:qFormat/>
    <w:rsid w:val="00564BF6"/>
    <w:rPr>
      <w:i/>
      <w:iCs/>
      <w:color w:val="808080"/>
    </w:rPr>
  </w:style>
  <w:style w:type="character" w:styleId="afffffffffff3">
    <w:name w:val="Intense Emphasis"/>
    <w:uiPriority w:val="21"/>
    <w:qFormat/>
    <w:rsid w:val="00564BF6"/>
    <w:rPr>
      <w:b/>
      <w:bCs/>
      <w:i/>
      <w:iCs/>
      <w:color w:val="4F81BD"/>
    </w:rPr>
  </w:style>
  <w:style w:type="character" w:styleId="afffffffffff4">
    <w:name w:val="Subtle Reference"/>
    <w:uiPriority w:val="31"/>
    <w:qFormat/>
    <w:rsid w:val="00564BF6"/>
    <w:rPr>
      <w:smallCaps/>
      <w:color w:val="C0504D"/>
      <w:u w:val="single"/>
    </w:rPr>
  </w:style>
  <w:style w:type="character" w:styleId="afffffffffff5">
    <w:name w:val="Book Title"/>
    <w:uiPriority w:val="33"/>
    <w:qFormat/>
    <w:rsid w:val="00564BF6"/>
    <w:rPr>
      <w:b/>
      <w:bCs/>
      <w:smallCaps/>
      <w:spacing w:val="5"/>
    </w:rPr>
  </w:style>
  <w:style w:type="numbering" w:customStyle="1" w:styleId="111111219">
    <w:name w:val="1 / 1.1 / 1.1.1219"/>
    <w:basedOn w:val="ac"/>
    <w:next w:val="111111"/>
    <w:rsid w:val="00564BF6"/>
  </w:style>
  <w:style w:type="numbering" w:customStyle="1" w:styleId="111111310">
    <w:name w:val="1 / 1.1 / 1.1.1310"/>
    <w:basedOn w:val="ac"/>
    <w:next w:val="111111"/>
    <w:rsid w:val="00564BF6"/>
  </w:style>
  <w:style w:type="numbering" w:customStyle="1" w:styleId="11111148">
    <w:name w:val="1 / 1.1 / 1.1.148"/>
    <w:basedOn w:val="ac"/>
    <w:next w:val="111111"/>
    <w:uiPriority w:val="99"/>
    <w:rsid w:val="00564BF6"/>
  </w:style>
  <w:style w:type="numbering" w:customStyle="1" w:styleId="11111158">
    <w:name w:val="1 / 1.1 / 1.1.158"/>
    <w:basedOn w:val="ac"/>
    <w:next w:val="111111"/>
    <w:rsid w:val="00564BF6"/>
  </w:style>
  <w:style w:type="numbering" w:customStyle="1" w:styleId="11111168">
    <w:name w:val="1 / 1.1 / 1.1.168"/>
    <w:basedOn w:val="ac"/>
    <w:next w:val="111111"/>
    <w:rsid w:val="00564BF6"/>
  </w:style>
  <w:style w:type="table" w:customStyle="1" w:styleId="1151">
    <w:name w:val="Сетка таблицы115"/>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78">
    <w:name w:val="1 / 1.1 / 1.1.178"/>
    <w:basedOn w:val="ac"/>
    <w:next w:val="111111"/>
    <w:rsid w:val="00564BF6"/>
  </w:style>
  <w:style w:type="table" w:customStyle="1" w:styleId="1250">
    <w:name w:val="Сетка таблицы125"/>
    <w:basedOn w:val="ab"/>
    <w:next w:val="afa"/>
    <w:rsid w:val="00564BF6"/>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15">
    <w:name w:val="1 / 1.1 / 1.1.1415"/>
    <w:basedOn w:val="ac"/>
    <w:next w:val="111111"/>
    <w:rsid w:val="00564BF6"/>
  </w:style>
  <w:style w:type="numbering" w:customStyle="1" w:styleId="111111515">
    <w:name w:val="1 / 1.1 / 1.1.1515"/>
    <w:basedOn w:val="ac"/>
    <w:next w:val="111111"/>
    <w:rsid w:val="00564BF6"/>
  </w:style>
  <w:style w:type="numbering" w:customStyle="1" w:styleId="111111615">
    <w:name w:val="1 / 1.1 / 1.1.1615"/>
    <w:basedOn w:val="ac"/>
    <w:next w:val="111111"/>
    <w:rsid w:val="00564BF6"/>
  </w:style>
  <w:style w:type="numbering" w:customStyle="1" w:styleId="111111715">
    <w:name w:val="1 / 1.1 / 1.1.1715"/>
    <w:basedOn w:val="ac"/>
    <w:next w:val="111111"/>
    <w:rsid w:val="00564BF6"/>
  </w:style>
  <w:style w:type="numbering" w:customStyle="1" w:styleId="1111111112">
    <w:name w:val="1 / 1.1 / 1.1.11112"/>
    <w:basedOn w:val="ac"/>
    <w:next w:val="111111"/>
    <w:rsid w:val="00564BF6"/>
  </w:style>
  <w:style w:type="table" w:customStyle="1" w:styleId="166">
    <w:name w:val="Сетка таблицы16"/>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9">
    <w:name w:val="Абзац списка12"/>
    <w:basedOn w:val="a8"/>
    <w:uiPriority w:val="99"/>
    <w:qFormat/>
    <w:rsid w:val="00564BF6"/>
    <w:pPr>
      <w:spacing w:after="0" w:line="240" w:lineRule="auto"/>
      <w:ind w:left="708"/>
    </w:pPr>
    <w:rPr>
      <w:rFonts w:ascii="Calibri" w:eastAsia="Calibri" w:hAnsi="Calibri" w:cs="Calibri"/>
      <w:sz w:val="24"/>
      <w:szCs w:val="24"/>
      <w:lang w:eastAsia="ru-RU"/>
    </w:rPr>
  </w:style>
  <w:style w:type="paragraph" w:customStyle="1" w:styleId="21f2">
    <w:name w:val="Без интервала21"/>
    <w:uiPriority w:val="99"/>
    <w:qFormat/>
    <w:rsid w:val="00564BF6"/>
    <w:pPr>
      <w:spacing w:after="0" w:line="240" w:lineRule="auto"/>
    </w:pPr>
    <w:rPr>
      <w:rFonts w:ascii="Calibri" w:eastAsia="Times New Roman" w:hAnsi="Calibri" w:cs="Calibri"/>
      <w:lang w:eastAsia="ru-RU"/>
    </w:rPr>
  </w:style>
  <w:style w:type="character" w:customStyle="1" w:styleId="328">
    <w:name w:val="Заголовок 3 Знак2"/>
    <w:aliases w:val="H3 Знак2,h3 Знак2,Çàãîëîâîê 3 Знак1"/>
    <w:semiHidden/>
    <w:rsid w:val="00564BF6"/>
    <w:rPr>
      <w:rFonts w:ascii="Cambria" w:eastAsia="Times New Roman" w:hAnsi="Cambria" w:cs="Times New Roman"/>
      <w:b/>
      <w:bCs/>
      <w:color w:val="4F81BD"/>
      <w:lang w:eastAsia="ar-SA"/>
    </w:rPr>
  </w:style>
  <w:style w:type="paragraph" w:customStyle="1" w:styleId="11f0">
    <w:name w:val="Обычный (веб)11"/>
    <w:basedOn w:val="a8"/>
    <w:qFormat/>
    <w:rsid w:val="00564BF6"/>
    <w:pPr>
      <w:spacing w:after="154" w:line="240" w:lineRule="auto"/>
    </w:pPr>
    <w:rPr>
      <w:rFonts w:ascii="Times New Roman" w:eastAsia="Times New Roman" w:hAnsi="Times New Roman" w:cs="Times New Roman"/>
      <w:sz w:val="18"/>
      <w:szCs w:val="18"/>
      <w:lang w:eastAsia="ru-RU"/>
    </w:rPr>
  </w:style>
  <w:style w:type="character" w:customStyle="1" w:styleId="afffffffffff6">
    <w:name w:val="Колонтитул_"/>
    <w:rsid w:val="00564BF6"/>
    <w:rPr>
      <w:rFonts w:ascii="Arial" w:eastAsia="Arial" w:hAnsi="Arial" w:cs="Arial"/>
      <w:b/>
      <w:bCs/>
      <w:i w:val="0"/>
      <w:iCs w:val="0"/>
      <w:smallCaps w:val="0"/>
      <w:strike w:val="0"/>
      <w:sz w:val="38"/>
      <w:szCs w:val="38"/>
      <w:u w:val="none"/>
    </w:rPr>
  </w:style>
  <w:style w:type="character" w:customStyle="1" w:styleId="afffffffffff7">
    <w:name w:val="Колонтитул"/>
    <w:rsid w:val="00564BF6"/>
    <w:rPr>
      <w:rFonts w:ascii="Arial" w:eastAsia="Arial" w:hAnsi="Arial" w:cs="Arial"/>
      <w:b/>
      <w:bCs/>
      <w:i w:val="0"/>
      <w:iCs w:val="0"/>
      <w:smallCaps w:val="0"/>
      <w:strike w:val="0"/>
      <w:color w:val="000000"/>
      <w:spacing w:val="0"/>
      <w:w w:val="100"/>
      <w:position w:val="0"/>
      <w:sz w:val="38"/>
      <w:szCs w:val="38"/>
      <w:u w:val="none"/>
      <w:lang w:val="ru-RU" w:eastAsia="ru-RU" w:bidi="ru-RU"/>
    </w:rPr>
  </w:style>
  <w:style w:type="character" w:customStyle="1" w:styleId="1fffffd">
    <w:name w:val="Заголовок №1_"/>
    <w:rsid w:val="00564BF6"/>
    <w:rPr>
      <w:rFonts w:ascii="Arial Narrow" w:eastAsia="Arial Narrow" w:hAnsi="Arial Narrow" w:cs="Arial Narrow"/>
      <w:b/>
      <w:bCs/>
      <w:i w:val="0"/>
      <w:iCs w:val="0"/>
      <w:smallCaps w:val="0"/>
      <w:strike w:val="0"/>
      <w:spacing w:val="0"/>
      <w:sz w:val="60"/>
      <w:szCs w:val="60"/>
      <w:u w:val="none"/>
    </w:rPr>
  </w:style>
  <w:style w:type="character" w:customStyle="1" w:styleId="1fffffe">
    <w:name w:val="Заголовок №1"/>
    <w:rsid w:val="00564BF6"/>
    <w:rPr>
      <w:rFonts w:ascii="Arial Narrow" w:eastAsia="Arial Narrow" w:hAnsi="Arial Narrow" w:cs="Arial Narrow"/>
      <w:b/>
      <w:bCs/>
      <w:i w:val="0"/>
      <w:iCs w:val="0"/>
      <w:smallCaps w:val="0"/>
      <w:strike w:val="0"/>
      <w:color w:val="000000"/>
      <w:spacing w:val="0"/>
      <w:w w:val="100"/>
      <w:position w:val="0"/>
      <w:sz w:val="60"/>
      <w:szCs w:val="60"/>
      <w:u w:val="none"/>
      <w:lang w:val="ru-RU" w:eastAsia="ru-RU" w:bidi="ru-RU"/>
    </w:rPr>
  </w:style>
  <w:style w:type="character" w:customStyle="1" w:styleId="2ffffd">
    <w:name w:val="Заголовок №2_"/>
    <w:rsid w:val="00564BF6"/>
    <w:rPr>
      <w:rFonts w:ascii="Arial" w:eastAsia="Arial" w:hAnsi="Arial" w:cs="Arial"/>
      <w:b/>
      <w:bCs/>
      <w:i w:val="0"/>
      <w:iCs w:val="0"/>
      <w:smallCaps w:val="0"/>
      <w:strike w:val="0"/>
      <w:sz w:val="44"/>
      <w:szCs w:val="44"/>
      <w:u w:val="none"/>
    </w:rPr>
  </w:style>
  <w:style w:type="character" w:customStyle="1" w:styleId="2ffffe">
    <w:name w:val="Заголовок №2"/>
    <w:rsid w:val="00564BF6"/>
    <w:rPr>
      <w:rFonts w:ascii="Arial" w:eastAsia="Arial" w:hAnsi="Arial" w:cs="Arial"/>
      <w:b/>
      <w:bCs/>
      <w:i w:val="0"/>
      <w:iCs w:val="0"/>
      <w:smallCaps w:val="0"/>
      <w:strike w:val="0"/>
      <w:color w:val="000000"/>
      <w:spacing w:val="0"/>
      <w:w w:val="100"/>
      <w:position w:val="0"/>
      <w:sz w:val="44"/>
      <w:szCs w:val="44"/>
      <w:u w:val="none"/>
      <w:lang w:val="ru-RU" w:eastAsia="ru-RU" w:bidi="ru-RU"/>
    </w:rPr>
  </w:style>
  <w:style w:type="character" w:customStyle="1" w:styleId="5d">
    <w:name w:val="Основной текст (5)_"/>
    <w:rsid w:val="00564BF6"/>
    <w:rPr>
      <w:rFonts w:ascii="Arial" w:eastAsia="Arial" w:hAnsi="Arial" w:cs="Arial"/>
      <w:b/>
      <w:bCs/>
      <w:i w:val="0"/>
      <w:iCs w:val="0"/>
      <w:smallCaps w:val="0"/>
      <w:strike w:val="0"/>
      <w:sz w:val="40"/>
      <w:szCs w:val="40"/>
      <w:u w:val="none"/>
    </w:rPr>
  </w:style>
  <w:style w:type="character" w:customStyle="1" w:styleId="5e">
    <w:name w:val="Основной текст (5)"/>
    <w:rsid w:val="00564BF6"/>
    <w:rPr>
      <w:rFonts w:ascii="Arial" w:eastAsia="Arial" w:hAnsi="Arial" w:cs="Arial"/>
      <w:b/>
      <w:bCs/>
      <w:i w:val="0"/>
      <w:iCs w:val="0"/>
      <w:smallCaps w:val="0"/>
      <w:strike w:val="0"/>
      <w:color w:val="000000"/>
      <w:spacing w:val="0"/>
      <w:w w:val="100"/>
      <w:position w:val="0"/>
      <w:sz w:val="40"/>
      <w:szCs w:val="40"/>
      <w:u w:val="none"/>
      <w:lang w:val="ru-RU" w:eastAsia="ru-RU" w:bidi="ru-RU"/>
    </w:rPr>
  </w:style>
  <w:style w:type="character" w:customStyle="1" w:styleId="afffffffffff8">
    <w:name w:val="Подпись к таблице_"/>
    <w:rsid w:val="00564BF6"/>
    <w:rPr>
      <w:rFonts w:ascii="Arial" w:eastAsia="Arial" w:hAnsi="Arial" w:cs="Arial"/>
      <w:b w:val="0"/>
      <w:bCs w:val="0"/>
      <w:i w:val="0"/>
      <w:iCs w:val="0"/>
      <w:smallCaps w:val="0"/>
      <w:strike w:val="0"/>
      <w:sz w:val="30"/>
      <w:szCs w:val="30"/>
      <w:u w:val="none"/>
    </w:rPr>
  </w:style>
  <w:style w:type="character" w:customStyle="1" w:styleId="afffffffffff9">
    <w:name w:val="Подпись к таблице"/>
    <w:rsid w:val="00564BF6"/>
    <w:rPr>
      <w:rFonts w:ascii="Arial" w:eastAsia="Arial" w:hAnsi="Arial" w:cs="Arial"/>
      <w:b w:val="0"/>
      <w:bCs w:val="0"/>
      <w:i w:val="0"/>
      <w:iCs w:val="0"/>
      <w:smallCaps w:val="0"/>
      <w:strike w:val="0"/>
      <w:color w:val="000000"/>
      <w:spacing w:val="0"/>
      <w:w w:val="100"/>
      <w:position w:val="0"/>
      <w:sz w:val="30"/>
      <w:szCs w:val="30"/>
      <w:u w:val="none"/>
      <w:lang w:val="ru-RU" w:eastAsia="ru-RU" w:bidi="ru-RU"/>
    </w:rPr>
  </w:style>
  <w:style w:type="character" w:customStyle="1" w:styleId="215pt">
    <w:name w:val="Основной текст (2) + 15 pt"/>
    <w:rsid w:val="00564BF6"/>
    <w:rPr>
      <w:rFonts w:ascii="Arial" w:eastAsia="Arial" w:hAnsi="Arial" w:cs="Arial"/>
      <w:b w:val="0"/>
      <w:bCs w:val="0"/>
      <w:i w:val="0"/>
      <w:iCs w:val="0"/>
      <w:smallCaps w:val="0"/>
      <w:strike w:val="0"/>
      <w:color w:val="000000"/>
      <w:spacing w:val="0"/>
      <w:w w:val="100"/>
      <w:position w:val="0"/>
      <w:sz w:val="30"/>
      <w:szCs w:val="30"/>
      <w:u w:val="none"/>
      <w:lang w:val="ru-RU" w:eastAsia="ru-RU" w:bidi="ru-RU"/>
    </w:rPr>
  </w:style>
  <w:style w:type="character" w:customStyle="1" w:styleId="2Tahoma7pt">
    <w:name w:val="Основной текст (2) + Tahoma;7 pt;Полужирный;Курсив"/>
    <w:rsid w:val="00564BF6"/>
    <w:rPr>
      <w:rFonts w:ascii="Tahoma" w:eastAsia="Tahoma" w:hAnsi="Tahoma" w:cs="Tahoma"/>
      <w:b/>
      <w:bCs/>
      <w:i/>
      <w:iCs/>
      <w:smallCaps w:val="0"/>
      <w:strike w:val="0"/>
      <w:color w:val="000000"/>
      <w:spacing w:val="0"/>
      <w:w w:val="100"/>
      <w:position w:val="0"/>
      <w:sz w:val="14"/>
      <w:szCs w:val="14"/>
      <w:u w:val="none"/>
      <w:lang w:val="ru-RU" w:eastAsia="ru-RU" w:bidi="ru-RU"/>
    </w:rPr>
  </w:style>
  <w:style w:type="character" w:customStyle="1" w:styleId="210pt">
    <w:name w:val="Основной текст (2) + 10 pt"/>
    <w:rsid w:val="00564BF6"/>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28pt">
    <w:name w:val="Основной текст (2) + 8 pt"/>
    <w:rsid w:val="00564BF6"/>
    <w:rPr>
      <w:rFonts w:ascii="Arial" w:eastAsia="Arial" w:hAnsi="Arial" w:cs="Arial"/>
      <w:b w:val="0"/>
      <w:bCs w:val="0"/>
      <w:i w:val="0"/>
      <w:iCs w:val="0"/>
      <w:smallCaps w:val="0"/>
      <w:strike w:val="0"/>
      <w:color w:val="000000"/>
      <w:spacing w:val="0"/>
      <w:w w:val="100"/>
      <w:position w:val="0"/>
      <w:sz w:val="16"/>
      <w:szCs w:val="16"/>
      <w:u w:val="none"/>
      <w:lang w:val="ru-RU" w:eastAsia="ru-RU" w:bidi="ru-RU"/>
    </w:rPr>
  </w:style>
  <w:style w:type="character" w:customStyle="1" w:styleId="69">
    <w:name w:val="Основной текст (6)_"/>
    <w:rsid w:val="00564BF6"/>
    <w:rPr>
      <w:rFonts w:ascii="Arial" w:eastAsia="Arial" w:hAnsi="Arial" w:cs="Arial"/>
      <w:b w:val="0"/>
      <w:bCs w:val="0"/>
      <w:i w:val="0"/>
      <w:iCs w:val="0"/>
      <w:smallCaps w:val="0"/>
      <w:strike w:val="0"/>
      <w:sz w:val="30"/>
      <w:szCs w:val="30"/>
      <w:u w:val="none"/>
    </w:rPr>
  </w:style>
  <w:style w:type="character" w:customStyle="1" w:styleId="6a">
    <w:name w:val="Основной текст (6)"/>
    <w:rsid w:val="00564BF6"/>
    <w:rPr>
      <w:rFonts w:ascii="Arial" w:eastAsia="Arial" w:hAnsi="Arial" w:cs="Arial"/>
      <w:b w:val="0"/>
      <w:bCs w:val="0"/>
      <w:i w:val="0"/>
      <w:iCs w:val="0"/>
      <w:smallCaps w:val="0"/>
      <w:strike w:val="0"/>
      <w:color w:val="000000"/>
      <w:spacing w:val="0"/>
      <w:w w:val="100"/>
      <w:position w:val="0"/>
      <w:sz w:val="30"/>
      <w:szCs w:val="30"/>
      <w:u w:val="none"/>
      <w:lang w:val="ru-RU" w:eastAsia="ru-RU" w:bidi="ru-RU"/>
    </w:rPr>
  </w:style>
  <w:style w:type="character" w:customStyle="1" w:styleId="212pt">
    <w:name w:val="Основной текст (2) + 12 pt"/>
    <w:rsid w:val="00564BF6"/>
    <w:rPr>
      <w:rFonts w:ascii="Arial" w:eastAsia="Arial" w:hAnsi="Arial" w:cs="Arial"/>
      <w:b w:val="0"/>
      <w:bCs w:val="0"/>
      <w:i w:val="0"/>
      <w:iCs w:val="0"/>
      <w:smallCaps w:val="0"/>
      <w:strike w:val="0"/>
      <w:color w:val="000000"/>
      <w:spacing w:val="0"/>
      <w:w w:val="100"/>
      <w:position w:val="0"/>
      <w:sz w:val="24"/>
      <w:szCs w:val="24"/>
      <w:u w:val="none"/>
      <w:lang w:val="ru-RU" w:eastAsia="ru-RU" w:bidi="ru-RU"/>
    </w:rPr>
  </w:style>
  <w:style w:type="character" w:customStyle="1" w:styleId="211pt">
    <w:name w:val="Основной текст (2) + 11 pt"/>
    <w:rsid w:val="00564BF6"/>
    <w:rPr>
      <w:rFonts w:ascii="Arial" w:eastAsia="Arial" w:hAnsi="Arial" w:cs="Arial"/>
      <w:b w:val="0"/>
      <w:bCs w:val="0"/>
      <w:i w:val="0"/>
      <w:iCs w:val="0"/>
      <w:smallCaps w:val="0"/>
      <w:strike w:val="0"/>
      <w:color w:val="000000"/>
      <w:spacing w:val="0"/>
      <w:w w:val="100"/>
      <w:position w:val="0"/>
      <w:sz w:val="22"/>
      <w:szCs w:val="22"/>
      <w:u w:val="none"/>
      <w:lang w:val="ru-RU" w:eastAsia="ru-RU" w:bidi="ru-RU"/>
    </w:rPr>
  </w:style>
  <w:style w:type="character" w:customStyle="1" w:styleId="77">
    <w:name w:val="Основной текст (7)_"/>
    <w:rsid w:val="00564BF6"/>
    <w:rPr>
      <w:rFonts w:ascii="Arial" w:eastAsia="Arial" w:hAnsi="Arial" w:cs="Arial"/>
      <w:b/>
      <w:bCs/>
      <w:i w:val="0"/>
      <w:iCs w:val="0"/>
      <w:smallCaps w:val="0"/>
      <w:strike w:val="0"/>
      <w:sz w:val="30"/>
      <w:szCs w:val="30"/>
      <w:u w:val="none"/>
    </w:rPr>
  </w:style>
  <w:style w:type="character" w:customStyle="1" w:styleId="78">
    <w:name w:val="Основной текст (7)"/>
    <w:rsid w:val="00564BF6"/>
    <w:rPr>
      <w:rFonts w:ascii="Arial" w:eastAsia="Arial" w:hAnsi="Arial" w:cs="Arial"/>
      <w:b/>
      <w:bCs/>
      <w:i w:val="0"/>
      <w:iCs w:val="0"/>
      <w:smallCaps w:val="0"/>
      <w:strike w:val="0"/>
      <w:color w:val="000000"/>
      <w:spacing w:val="0"/>
      <w:w w:val="100"/>
      <w:position w:val="0"/>
      <w:sz w:val="30"/>
      <w:szCs w:val="30"/>
      <w:u w:val="none"/>
      <w:lang w:val="ru-RU" w:eastAsia="ru-RU" w:bidi="ru-RU"/>
    </w:rPr>
  </w:style>
  <w:style w:type="character" w:customStyle="1" w:styleId="87">
    <w:name w:val="Основной текст (8)_"/>
    <w:rsid w:val="00564BF6"/>
    <w:rPr>
      <w:rFonts w:ascii="Arial" w:eastAsia="Arial" w:hAnsi="Arial" w:cs="Arial"/>
      <w:b/>
      <w:bCs/>
      <w:i w:val="0"/>
      <w:iCs w:val="0"/>
      <w:smallCaps w:val="0"/>
      <w:strike w:val="0"/>
      <w:sz w:val="36"/>
      <w:szCs w:val="36"/>
      <w:u w:val="none"/>
    </w:rPr>
  </w:style>
  <w:style w:type="character" w:customStyle="1" w:styleId="88">
    <w:name w:val="Основной текст (8)"/>
    <w:rsid w:val="00564BF6"/>
    <w:rPr>
      <w:rFonts w:ascii="Arial" w:eastAsia="Arial" w:hAnsi="Arial" w:cs="Arial"/>
      <w:b/>
      <w:bCs/>
      <w:i w:val="0"/>
      <w:iCs w:val="0"/>
      <w:smallCaps w:val="0"/>
      <w:strike w:val="0"/>
      <w:color w:val="000000"/>
      <w:spacing w:val="0"/>
      <w:w w:val="100"/>
      <w:position w:val="0"/>
      <w:sz w:val="36"/>
      <w:szCs w:val="36"/>
      <w:u w:val="none"/>
      <w:lang w:val="ru-RU" w:eastAsia="ru-RU" w:bidi="ru-RU"/>
    </w:rPr>
  </w:style>
  <w:style w:type="character" w:customStyle="1" w:styleId="bold">
    <w:name w:val="bold"/>
    <w:rsid w:val="00564BF6"/>
  </w:style>
  <w:style w:type="paragraph" w:customStyle="1" w:styleId="Style34">
    <w:name w:val="Style34"/>
    <w:basedOn w:val="a8"/>
    <w:uiPriority w:val="99"/>
    <w:qFormat/>
    <w:rsid w:val="00564BF6"/>
    <w:pPr>
      <w:widowControl w:val="0"/>
      <w:autoSpaceDE w:val="0"/>
      <w:autoSpaceDN w:val="0"/>
      <w:adjustRightInd w:val="0"/>
      <w:spacing w:after="0" w:line="482" w:lineRule="exact"/>
      <w:ind w:firstLine="662"/>
      <w:jc w:val="both"/>
    </w:pPr>
    <w:rPr>
      <w:rFonts w:ascii="Times New Roman" w:eastAsia="Times New Roman" w:hAnsi="Times New Roman" w:cs="Times New Roman"/>
      <w:sz w:val="24"/>
      <w:szCs w:val="24"/>
      <w:lang w:eastAsia="ru-RU"/>
    </w:rPr>
  </w:style>
  <w:style w:type="paragraph" w:customStyle="1" w:styleId="Style47">
    <w:name w:val="Style47"/>
    <w:basedOn w:val="a8"/>
    <w:uiPriority w:val="99"/>
    <w:qFormat/>
    <w:rsid w:val="00564BF6"/>
    <w:pPr>
      <w:widowControl w:val="0"/>
      <w:autoSpaceDE w:val="0"/>
      <w:autoSpaceDN w:val="0"/>
      <w:adjustRightInd w:val="0"/>
      <w:spacing w:after="0" w:line="485" w:lineRule="exact"/>
      <w:ind w:firstLine="1411"/>
    </w:pPr>
    <w:rPr>
      <w:rFonts w:ascii="Times New Roman" w:eastAsia="Times New Roman" w:hAnsi="Times New Roman" w:cs="Times New Roman"/>
      <w:sz w:val="24"/>
      <w:szCs w:val="24"/>
      <w:lang w:eastAsia="ru-RU"/>
    </w:rPr>
  </w:style>
  <w:style w:type="character" w:customStyle="1" w:styleId="FontStyle59">
    <w:name w:val="Font Style59"/>
    <w:uiPriority w:val="99"/>
    <w:rsid w:val="00564BF6"/>
    <w:rPr>
      <w:rFonts w:ascii="Times New Roman" w:hAnsi="Times New Roman" w:cs="Times New Roman"/>
      <w:b/>
      <w:bCs/>
      <w:i/>
      <w:iCs/>
      <w:color w:val="000000"/>
      <w:sz w:val="26"/>
      <w:szCs w:val="26"/>
    </w:rPr>
  </w:style>
  <w:style w:type="paragraph" w:customStyle="1" w:styleId="Style39">
    <w:name w:val="Style39"/>
    <w:basedOn w:val="a8"/>
    <w:uiPriority w:val="99"/>
    <w:qFormat/>
    <w:rsid w:val="00564BF6"/>
    <w:pPr>
      <w:widowControl w:val="0"/>
      <w:autoSpaceDE w:val="0"/>
      <w:autoSpaceDN w:val="0"/>
      <w:adjustRightInd w:val="0"/>
      <w:spacing w:after="0" w:line="485" w:lineRule="exact"/>
      <w:ind w:firstLine="1416"/>
      <w:jc w:val="both"/>
    </w:pPr>
    <w:rPr>
      <w:rFonts w:ascii="Times New Roman" w:eastAsia="Times New Roman" w:hAnsi="Times New Roman" w:cs="Times New Roman"/>
      <w:sz w:val="24"/>
      <w:szCs w:val="24"/>
      <w:lang w:eastAsia="ru-RU"/>
    </w:rPr>
  </w:style>
  <w:style w:type="paragraph" w:customStyle="1" w:styleId="Style35">
    <w:name w:val="Style35"/>
    <w:basedOn w:val="a8"/>
    <w:uiPriority w:val="99"/>
    <w:qFormat/>
    <w:rsid w:val="00564BF6"/>
    <w:pPr>
      <w:widowControl w:val="0"/>
      <w:autoSpaceDE w:val="0"/>
      <w:autoSpaceDN w:val="0"/>
      <w:adjustRightInd w:val="0"/>
      <w:spacing w:after="0" w:line="483" w:lineRule="exact"/>
      <w:ind w:firstLine="686"/>
      <w:jc w:val="both"/>
    </w:pPr>
    <w:rPr>
      <w:rFonts w:ascii="Times New Roman" w:eastAsia="Times New Roman" w:hAnsi="Times New Roman" w:cs="Times New Roman"/>
      <w:sz w:val="24"/>
      <w:szCs w:val="24"/>
      <w:lang w:eastAsia="ru-RU"/>
    </w:rPr>
  </w:style>
  <w:style w:type="paragraph" w:customStyle="1" w:styleId="Style31">
    <w:name w:val="Style31"/>
    <w:basedOn w:val="a8"/>
    <w:uiPriority w:val="99"/>
    <w:qFormat/>
    <w:rsid w:val="00564BF6"/>
    <w:pPr>
      <w:widowControl w:val="0"/>
      <w:autoSpaceDE w:val="0"/>
      <w:autoSpaceDN w:val="0"/>
      <w:adjustRightInd w:val="0"/>
      <w:spacing w:after="0" w:line="725" w:lineRule="exact"/>
      <w:ind w:hanging="840"/>
    </w:pPr>
    <w:rPr>
      <w:rFonts w:ascii="Times New Roman" w:eastAsia="Times New Roman" w:hAnsi="Times New Roman" w:cs="Times New Roman"/>
      <w:sz w:val="24"/>
      <w:szCs w:val="24"/>
      <w:lang w:eastAsia="ru-RU"/>
    </w:rPr>
  </w:style>
  <w:style w:type="paragraph" w:customStyle="1" w:styleId="Style26">
    <w:name w:val="Style26"/>
    <w:basedOn w:val="a8"/>
    <w:uiPriority w:val="99"/>
    <w:qFormat/>
    <w:rsid w:val="00564BF6"/>
    <w:pPr>
      <w:widowControl w:val="0"/>
      <w:autoSpaceDE w:val="0"/>
      <w:autoSpaceDN w:val="0"/>
      <w:adjustRightInd w:val="0"/>
      <w:spacing w:after="0" w:line="485" w:lineRule="exact"/>
      <w:ind w:firstLine="854"/>
      <w:jc w:val="both"/>
    </w:pPr>
    <w:rPr>
      <w:rFonts w:ascii="Times New Roman" w:eastAsia="Times New Roman" w:hAnsi="Times New Roman" w:cs="Times New Roman"/>
      <w:sz w:val="24"/>
      <w:szCs w:val="24"/>
      <w:lang w:eastAsia="ru-RU"/>
    </w:rPr>
  </w:style>
  <w:style w:type="paragraph" w:customStyle="1" w:styleId="Style33">
    <w:name w:val="Style33"/>
    <w:basedOn w:val="a8"/>
    <w:uiPriority w:val="99"/>
    <w:qFormat/>
    <w:rsid w:val="00564BF6"/>
    <w:pPr>
      <w:widowControl w:val="0"/>
      <w:autoSpaceDE w:val="0"/>
      <w:autoSpaceDN w:val="0"/>
      <w:adjustRightInd w:val="0"/>
      <w:spacing w:after="0" w:line="485" w:lineRule="exact"/>
      <w:ind w:hanging="360"/>
      <w:jc w:val="both"/>
    </w:pPr>
    <w:rPr>
      <w:rFonts w:ascii="Times New Roman" w:eastAsia="Times New Roman" w:hAnsi="Times New Roman" w:cs="Times New Roman"/>
      <w:sz w:val="24"/>
      <w:szCs w:val="24"/>
      <w:lang w:eastAsia="ru-RU"/>
    </w:rPr>
  </w:style>
  <w:style w:type="paragraph" w:customStyle="1" w:styleId="Style23">
    <w:name w:val="Style23"/>
    <w:basedOn w:val="a8"/>
    <w:uiPriority w:val="99"/>
    <w:qFormat/>
    <w:rsid w:val="00564BF6"/>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paragraph" w:customStyle="1" w:styleId="Style73">
    <w:name w:val="Style73"/>
    <w:basedOn w:val="a8"/>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4">
    <w:name w:val="Font Style134"/>
    <w:uiPriority w:val="99"/>
    <w:rsid w:val="00564BF6"/>
    <w:rPr>
      <w:rFonts w:ascii="Times New Roman" w:hAnsi="Times New Roman" w:cs="Times New Roman"/>
      <w:sz w:val="26"/>
      <w:szCs w:val="26"/>
    </w:rPr>
  </w:style>
  <w:style w:type="character" w:customStyle="1" w:styleId="FontStyle137">
    <w:name w:val="Font Style137"/>
    <w:uiPriority w:val="99"/>
    <w:rsid w:val="00564BF6"/>
    <w:rPr>
      <w:rFonts w:ascii="Times New Roman" w:hAnsi="Times New Roman" w:cs="Times New Roman"/>
      <w:b/>
      <w:bCs/>
      <w:sz w:val="22"/>
      <w:szCs w:val="22"/>
    </w:rPr>
  </w:style>
  <w:style w:type="character" w:customStyle="1" w:styleId="FontStyle142">
    <w:name w:val="Font Style142"/>
    <w:uiPriority w:val="99"/>
    <w:rsid w:val="00564BF6"/>
    <w:rPr>
      <w:rFonts w:ascii="Times New Roman" w:hAnsi="Times New Roman" w:cs="Times New Roman"/>
      <w:sz w:val="18"/>
      <w:szCs w:val="18"/>
    </w:rPr>
  </w:style>
  <w:style w:type="character" w:customStyle="1" w:styleId="FontStyle144">
    <w:name w:val="Font Style144"/>
    <w:uiPriority w:val="99"/>
    <w:rsid w:val="00564BF6"/>
    <w:rPr>
      <w:rFonts w:ascii="Times New Roman" w:hAnsi="Times New Roman" w:cs="Times New Roman"/>
      <w:sz w:val="22"/>
      <w:szCs w:val="22"/>
    </w:rPr>
  </w:style>
  <w:style w:type="paragraph" w:customStyle="1" w:styleId="Style44">
    <w:name w:val="Style44"/>
    <w:basedOn w:val="a8"/>
    <w:uiPriority w:val="99"/>
    <w:qFormat/>
    <w:rsid w:val="00564BF6"/>
    <w:pPr>
      <w:widowControl w:val="0"/>
      <w:autoSpaceDE w:val="0"/>
      <w:autoSpaceDN w:val="0"/>
      <w:adjustRightInd w:val="0"/>
      <w:spacing w:after="0" w:line="318" w:lineRule="exact"/>
      <w:ind w:firstLine="206"/>
    </w:pPr>
    <w:rPr>
      <w:rFonts w:ascii="Times New Roman" w:eastAsia="Times New Roman" w:hAnsi="Times New Roman" w:cs="Times New Roman"/>
      <w:sz w:val="24"/>
      <w:szCs w:val="24"/>
      <w:lang w:eastAsia="ru-RU"/>
    </w:rPr>
  </w:style>
  <w:style w:type="paragraph" w:customStyle="1" w:styleId="Style63">
    <w:name w:val="Style63"/>
    <w:basedOn w:val="a8"/>
    <w:uiPriority w:val="99"/>
    <w:qFormat/>
    <w:rsid w:val="00564BF6"/>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FontStyle143">
    <w:name w:val="Font Style143"/>
    <w:uiPriority w:val="99"/>
    <w:rsid w:val="00564BF6"/>
    <w:rPr>
      <w:rFonts w:ascii="Times New Roman" w:hAnsi="Times New Roman" w:cs="Times New Roman"/>
      <w:sz w:val="18"/>
      <w:szCs w:val="18"/>
    </w:rPr>
  </w:style>
  <w:style w:type="paragraph" w:customStyle="1" w:styleId="Style65">
    <w:name w:val="Style65"/>
    <w:basedOn w:val="a8"/>
    <w:uiPriority w:val="99"/>
    <w:qFormat/>
    <w:rsid w:val="00564BF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FontStyle136">
    <w:name w:val="Font Style136"/>
    <w:uiPriority w:val="99"/>
    <w:rsid w:val="00564BF6"/>
    <w:rPr>
      <w:rFonts w:ascii="Times New Roman" w:hAnsi="Times New Roman" w:cs="Times New Roman"/>
      <w:sz w:val="12"/>
      <w:szCs w:val="12"/>
    </w:rPr>
  </w:style>
  <w:style w:type="character" w:customStyle="1" w:styleId="FontStyle141">
    <w:name w:val="Font Style141"/>
    <w:uiPriority w:val="99"/>
    <w:rsid w:val="00564BF6"/>
    <w:rPr>
      <w:rFonts w:ascii="Times New Roman" w:hAnsi="Times New Roman" w:cs="Times New Roman"/>
      <w:b/>
      <w:bCs/>
      <w:sz w:val="18"/>
      <w:szCs w:val="18"/>
    </w:rPr>
  </w:style>
  <w:style w:type="paragraph" w:customStyle="1" w:styleId="Style22">
    <w:name w:val="Style22"/>
    <w:basedOn w:val="a8"/>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8">
    <w:name w:val="Style28"/>
    <w:basedOn w:val="a8"/>
    <w:uiPriority w:val="99"/>
    <w:qFormat/>
    <w:rsid w:val="00564BF6"/>
    <w:pPr>
      <w:widowControl w:val="0"/>
      <w:autoSpaceDE w:val="0"/>
      <w:autoSpaceDN w:val="0"/>
      <w:adjustRightInd w:val="0"/>
      <w:spacing w:after="0" w:line="235" w:lineRule="exact"/>
      <w:ind w:firstLine="571"/>
    </w:pPr>
    <w:rPr>
      <w:rFonts w:ascii="Times New Roman" w:eastAsia="Times New Roman" w:hAnsi="Times New Roman" w:cs="Times New Roman"/>
      <w:sz w:val="24"/>
      <w:szCs w:val="24"/>
      <w:lang w:eastAsia="ru-RU"/>
    </w:rPr>
  </w:style>
  <w:style w:type="paragraph" w:customStyle="1" w:styleId="Style66">
    <w:name w:val="Style66"/>
    <w:basedOn w:val="a8"/>
    <w:uiPriority w:val="99"/>
    <w:qFormat/>
    <w:rsid w:val="00564BF6"/>
    <w:pPr>
      <w:widowControl w:val="0"/>
      <w:autoSpaceDE w:val="0"/>
      <w:autoSpaceDN w:val="0"/>
      <w:adjustRightInd w:val="0"/>
      <w:spacing w:after="0" w:line="185" w:lineRule="exact"/>
      <w:jc w:val="center"/>
    </w:pPr>
    <w:rPr>
      <w:rFonts w:ascii="Times New Roman" w:eastAsia="Times New Roman" w:hAnsi="Times New Roman" w:cs="Times New Roman"/>
      <w:sz w:val="24"/>
      <w:szCs w:val="24"/>
      <w:lang w:eastAsia="ru-RU"/>
    </w:rPr>
  </w:style>
  <w:style w:type="character" w:customStyle="1" w:styleId="FontStyle135">
    <w:name w:val="Font Style135"/>
    <w:uiPriority w:val="99"/>
    <w:rsid w:val="00564BF6"/>
    <w:rPr>
      <w:rFonts w:ascii="Times New Roman" w:hAnsi="Times New Roman" w:cs="Times New Roman"/>
      <w:sz w:val="16"/>
      <w:szCs w:val="16"/>
    </w:rPr>
  </w:style>
  <w:style w:type="paragraph" w:customStyle="1" w:styleId="Style51">
    <w:name w:val="Style51"/>
    <w:basedOn w:val="a8"/>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1">
    <w:name w:val="Style61"/>
    <w:basedOn w:val="a8"/>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4f9">
    <w:name w:val="4"/>
    <w:basedOn w:val="a8"/>
    <w:next w:val="21"/>
    <w:autoRedefine/>
    <w:qFormat/>
    <w:rsid w:val="00564BF6"/>
    <w:pPr>
      <w:spacing w:after="160" w:line="240" w:lineRule="exact"/>
    </w:pPr>
    <w:rPr>
      <w:rFonts w:ascii="Times New Roman" w:eastAsia="Times New Roman" w:hAnsi="Times New Roman" w:cs="Times New Roman"/>
      <w:sz w:val="24"/>
      <w:szCs w:val="24"/>
      <w:lang w:val="en-US"/>
    </w:rPr>
  </w:style>
  <w:style w:type="numbering" w:customStyle="1" w:styleId="11111140">
    <w:name w:val="1 / 1.1 / 1.1.140"/>
    <w:basedOn w:val="ac"/>
    <w:next w:val="111111"/>
    <w:uiPriority w:val="99"/>
    <w:unhideWhenUsed/>
    <w:rsid w:val="00564BF6"/>
  </w:style>
  <w:style w:type="numbering" w:customStyle="1" w:styleId="11111169">
    <w:name w:val="1 / 1.1 / 1.1.169"/>
    <w:basedOn w:val="ac"/>
    <w:next w:val="111111"/>
    <w:rsid w:val="00564BF6"/>
  </w:style>
  <w:style w:type="numbering" w:customStyle="1" w:styleId="111111104">
    <w:name w:val="1 / 1.1 / 1.1.1104"/>
    <w:basedOn w:val="ac"/>
    <w:next w:val="111111"/>
    <w:unhideWhenUsed/>
    <w:rsid w:val="00564BF6"/>
  </w:style>
  <w:style w:type="paragraph" w:customStyle="1" w:styleId="afffffffffffa">
    <w:name w:val="Мой"/>
    <w:basedOn w:val="a8"/>
    <w:uiPriority w:val="99"/>
    <w:qFormat/>
    <w:rsid w:val="00564BF6"/>
    <w:pPr>
      <w:spacing w:after="0" w:line="240" w:lineRule="auto"/>
      <w:ind w:firstLine="720"/>
      <w:jc w:val="both"/>
    </w:pPr>
    <w:rPr>
      <w:rFonts w:ascii="CG Times (W1)" w:eastAsia="Times New Roman" w:hAnsi="CG Times (W1)" w:cs="Times New Roman"/>
      <w:sz w:val="28"/>
      <w:szCs w:val="20"/>
      <w:lang w:eastAsia="ru-RU"/>
    </w:rPr>
  </w:style>
  <w:style w:type="paragraph" w:customStyle="1" w:styleId="Iacaaiea">
    <w:name w:val="Iacaaiea"/>
    <w:basedOn w:val="a8"/>
    <w:uiPriority w:val="99"/>
    <w:qFormat/>
    <w:rsid w:val="00564BF6"/>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fr10">
    <w:name w:val="fr1"/>
    <w:basedOn w:val="a8"/>
    <w:uiPriority w:val="99"/>
    <w:qFormat/>
    <w:rsid w:val="00564BF6"/>
    <w:pPr>
      <w:spacing w:before="150" w:after="150" w:line="240" w:lineRule="auto"/>
      <w:ind w:left="150" w:right="150"/>
    </w:pPr>
    <w:rPr>
      <w:rFonts w:ascii="Times New Roman" w:eastAsia="Times New Roman" w:hAnsi="Times New Roman" w:cs="Times New Roman"/>
      <w:sz w:val="24"/>
      <w:szCs w:val="24"/>
      <w:lang w:eastAsia="ru-RU"/>
    </w:rPr>
  </w:style>
  <w:style w:type="paragraph" w:customStyle="1" w:styleId="caaieiaie7">
    <w:name w:val="caaieiaie 7"/>
    <w:basedOn w:val="a8"/>
    <w:next w:val="a8"/>
    <w:uiPriority w:val="99"/>
    <w:qFormat/>
    <w:rsid w:val="00564BF6"/>
    <w:pPr>
      <w:keepNext/>
      <w:spacing w:before="120" w:after="0" w:line="240" w:lineRule="auto"/>
      <w:jc w:val="center"/>
    </w:pPr>
    <w:rPr>
      <w:rFonts w:ascii="Times New Roman" w:eastAsia="Times New Roman" w:hAnsi="Times New Roman" w:cs="Times New Roman"/>
      <w:sz w:val="28"/>
      <w:szCs w:val="28"/>
      <w:lang w:eastAsia="ru-RU"/>
    </w:rPr>
  </w:style>
  <w:style w:type="paragraph" w:customStyle="1" w:styleId="2fffff">
    <w:name w:val="Стиль_таб2"/>
    <w:basedOn w:val="a8"/>
    <w:uiPriority w:val="99"/>
    <w:semiHidden/>
    <w:qFormat/>
    <w:rsid w:val="00564BF6"/>
    <w:pPr>
      <w:widowControl w:val="0"/>
      <w:spacing w:before="120" w:after="120" w:line="240" w:lineRule="auto"/>
      <w:jc w:val="both"/>
    </w:pPr>
    <w:rPr>
      <w:rFonts w:ascii="Times New Roman" w:eastAsia="Times New Roman" w:hAnsi="Times New Roman" w:cs="Times New Roman"/>
      <w:sz w:val="24"/>
      <w:szCs w:val="20"/>
      <w:lang w:eastAsia="ru-RU"/>
    </w:rPr>
  </w:style>
  <w:style w:type="paragraph" w:customStyle="1" w:styleId="1CharChar1">
    <w:name w:val="Знак1 Char Char1"/>
    <w:basedOn w:val="a8"/>
    <w:uiPriority w:val="99"/>
    <w:qFormat/>
    <w:rsid w:val="00564BF6"/>
    <w:pPr>
      <w:spacing w:after="160" w:line="240" w:lineRule="exact"/>
    </w:pPr>
    <w:rPr>
      <w:rFonts w:ascii="Tahoma" w:eastAsia="Times New Roman" w:hAnsi="Tahoma" w:cs="Tahoma"/>
      <w:sz w:val="20"/>
      <w:szCs w:val="20"/>
      <w:lang w:val="en-US"/>
    </w:rPr>
  </w:style>
  <w:style w:type="paragraph" w:customStyle="1" w:styleId="1ffffff">
    <w:name w:val="Знак1 Знак Знак Знак Знак Знак Знак Знак Знак Знак"/>
    <w:basedOn w:val="a8"/>
    <w:next w:val="21"/>
    <w:autoRedefine/>
    <w:qFormat/>
    <w:rsid w:val="00564BF6"/>
    <w:pPr>
      <w:spacing w:after="160" w:line="240" w:lineRule="exact"/>
    </w:pPr>
    <w:rPr>
      <w:rFonts w:ascii="Times New Roman" w:eastAsia="Times New Roman" w:hAnsi="Times New Roman" w:cs="Times New Roman"/>
      <w:sz w:val="24"/>
      <w:szCs w:val="20"/>
      <w:lang w:val="en-US"/>
    </w:rPr>
  </w:style>
  <w:style w:type="numbering" w:customStyle="1" w:styleId="111111204">
    <w:name w:val="1 / 1.1 / 1.1.1204"/>
    <w:basedOn w:val="ac"/>
    <w:next w:val="111111"/>
    <w:rsid w:val="00564BF6"/>
  </w:style>
  <w:style w:type="paragraph" w:customStyle="1" w:styleId="21f3">
    <w:name w:val="Знак Знак2 Знак Знак Знак Знак Знак Знак1 Знак Знак Знак Знак Знак Знак Знак"/>
    <w:basedOn w:val="a8"/>
    <w:next w:val="21"/>
    <w:autoRedefine/>
    <w:qFormat/>
    <w:rsid w:val="00564BF6"/>
    <w:pPr>
      <w:spacing w:after="160" w:line="240" w:lineRule="exact"/>
    </w:pPr>
    <w:rPr>
      <w:rFonts w:ascii="Times New Roman" w:eastAsia="Times New Roman" w:hAnsi="Times New Roman" w:cs="Times New Roman"/>
      <w:sz w:val="24"/>
      <w:szCs w:val="20"/>
      <w:lang w:val="en-US"/>
    </w:rPr>
  </w:style>
  <w:style w:type="paragraph" w:customStyle="1" w:styleId="2114">
    <w:name w:val="Знак Знак2 Знак Знак Знак Знак Знак Знак1 Знак Знак Знак Знак Знак Знак Знак1"/>
    <w:basedOn w:val="a8"/>
    <w:next w:val="21"/>
    <w:autoRedefine/>
    <w:uiPriority w:val="99"/>
    <w:qFormat/>
    <w:rsid w:val="00564BF6"/>
    <w:pPr>
      <w:spacing w:after="160" w:line="240" w:lineRule="exact"/>
    </w:pPr>
    <w:rPr>
      <w:rFonts w:ascii="Times New Roman" w:eastAsia="Times New Roman" w:hAnsi="Times New Roman" w:cs="Times New Roman"/>
      <w:sz w:val="24"/>
      <w:szCs w:val="24"/>
      <w:lang w:val="en-US"/>
    </w:rPr>
  </w:style>
  <w:style w:type="paragraph" w:customStyle="1" w:styleId="consplusnonformat0">
    <w:name w:val="consplusnonformat"/>
    <w:basedOn w:val="a8"/>
    <w:uiPriority w:val="99"/>
    <w:qFormat/>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1">
    <w:name w:val="consplusnormal"/>
    <w:basedOn w:val="a8"/>
    <w:uiPriority w:val="99"/>
    <w:qFormat/>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ffffffb">
    <w:name w:val="Выделение по тексту"/>
    <w:uiPriority w:val="99"/>
    <w:rsid w:val="00564BF6"/>
    <w:rPr>
      <w:rFonts w:ascii="Courier New" w:hAnsi="Courier New" w:cs="Courier New"/>
      <w:lang w:val="ru-RU"/>
    </w:rPr>
  </w:style>
  <w:style w:type="paragraph" w:customStyle="1" w:styleId="afffffffffffc">
    <w:name w:val="Заголовок примечания"/>
    <w:basedOn w:val="a8"/>
    <w:next w:val="aff"/>
    <w:uiPriority w:val="99"/>
    <w:qFormat/>
    <w:rsid w:val="00564BF6"/>
    <w:pPr>
      <w:spacing w:before="240"/>
    </w:pPr>
    <w:rPr>
      <w:rFonts w:ascii="Calibri" w:eastAsia="Times New Roman" w:hAnsi="Calibri" w:cs="Times New Roman"/>
      <w:b/>
      <w:bCs/>
      <w:lang w:eastAsia="ru-RU"/>
    </w:rPr>
  </w:style>
  <w:style w:type="paragraph" w:styleId="afffffffffffd">
    <w:name w:val="toa heading"/>
    <w:basedOn w:val="a8"/>
    <w:next w:val="a8"/>
    <w:uiPriority w:val="99"/>
    <w:rsid w:val="00564BF6"/>
    <w:pPr>
      <w:spacing w:before="120"/>
    </w:pPr>
    <w:rPr>
      <w:rFonts w:ascii="Calibri" w:eastAsia="Times New Roman" w:hAnsi="Calibri" w:cs="Times New Roman"/>
      <w:b/>
      <w:bCs/>
      <w:sz w:val="24"/>
      <w:szCs w:val="24"/>
      <w:lang w:eastAsia="ru-RU"/>
    </w:rPr>
  </w:style>
  <w:style w:type="paragraph" w:customStyle="1" w:styleId="afffffffffffe">
    <w:name w:val="Подпись под рисунком"/>
    <w:basedOn w:val="a8"/>
    <w:next w:val="a8"/>
    <w:uiPriority w:val="99"/>
    <w:qFormat/>
    <w:rsid w:val="00564BF6"/>
    <w:pPr>
      <w:spacing w:before="60" w:after="240"/>
    </w:pPr>
    <w:rPr>
      <w:rFonts w:ascii="Calibri" w:eastAsia="Times New Roman" w:hAnsi="Calibri" w:cs="Times New Roman"/>
      <w:b/>
      <w:bCs/>
      <w:lang w:eastAsia="ru-RU"/>
    </w:rPr>
  </w:style>
  <w:style w:type="paragraph" w:customStyle="1" w:styleId="1ffffff0">
    <w:name w:val="Список Марк.1"/>
    <w:basedOn w:val="a8"/>
    <w:uiPriority w:val="99"/>
    <w:qFormat/>
    <w:rsid w:val="00564BF6"/>
    <w:pPr>
      <w:tabs>
        <w:tab w:val="num" w:pos="360"/>
      </w:tabs>
      <w:ind w:left="1135" w:hanging="284"/>
    </w:pPr>
    <w:rPr>
      <w:rFonts w:ascii="Calibri" w:eastAsia="Times New Roman" w:hAnsi="Calibri" w:cs="Times New Roman"/>
      <w:lang w:eastAsia="ru-RU"/>
    </w:rPr>
  </w:style>
  <w:style w:type="paragraph" w:customStyle="1" w:styleId="2fffff0">
    <w:name w:val="Список Марк.2"/>
    <w:basedOn w:val="a8"/>
    <w:uiPriority w:val="99"/>
    <w:qFormat/>
    <w:rsid w:val="00564BF6"/>
    <w:pPr>
      <w:tabs>
        <w:tab w:val="num" w:pos="360"/>
      </w:tabs>
      <w:ind w:left="1135" w:hanging="284"/>
    </w:pPr>
    <w:rPr>
      <w:rFonts w:ascii="Calibri" w:eastAsia="Times New Roman" w:hAnsi="Calibri" w:cs="Times New Roman"/>
      <w:lang w:eastAsia="ru-RU"/>
    </w:rPr>
  </w:style>
  <w:style w:type="paragraph" w:customStyle="1" w:styleId="1ffffff1">
    <w:name w:val="Список Нум.1"/>
    <w:basedOn w:val="a8"/>
    <w:uiPriority w:val="99"/>
    <w:qFormat/>
    <w:rsid w:val="00564BF6"/>
    <w:pPr>
      <w:ind w:left="1134" w:hanging="283"/>
    </w:pPr>
    <w:rPr>
      <w:rFonts w:ascii="Calibri" w:eastAsia="Times New Roman" w:hAnsi="Calibri" w:cs="Times New Roman"/>
      <w:lang w:eastAsia="ru-RU"/>
    </w:rPr>
  </w:style>
  <w:style w:type="paragraph" w:customStyle="1" w:styleId="2fffff1">
    <w:name w:val="Список Нум.2"/>
    <w:basedOn w:val="a8"/>
    <w:uiPriority w:val="99"/>
    <w:qFormat/>
    <w:rsid w:val="00564BF6"/>
    <w:pPr>
      <w:ind w:left="1418" w:hanging="284"/>
    </w:pPr>
    <w:rPr>
      <w:rFonts w:ascii="Calibri" w:eastAsia="Times New Roman" w:hAnsi="Calibri" w:cs="Times New Roman"/>
      <w:lang w:eastAsia="ru-RU"/>
    </w:rPr>
  </w:style>
  <w:style w:type="paragraph" w:customStyle="1" w:styleId="3fff2">
    <w:name w:val="Список Нум.3"/>
    <w:basedOn w:val="a8"/>
    <w:uiPriority w:val="99"/>
    <w:qFormat/>
    <w:rsid w:val="00564BF6"/>
    <w:pPr>
      <w:ind w:left="1701" w:hanging="283"/>
    </w:pPr>
    <w:rPr>
      <w:rFonts w:ascii="Calibri" w:eastAsia="Times New Roman" w:hAnsi="Calibri" w:cs="Times New Roman"/>
      <w:lang w:eastAsia="ru-RU"/>
    </w:rPr>
  </w:style>
  <w:style w:type="paragraph" w:customStyle="1" w:styleId="4fa">
    <w:name w:val="Список Нум.4"/>
    <w:basedOn w:val="a8"/>
    <w:uiPriority w:val="99"/>
    <w:qFormat/>
    <w:rsid w:val="00564BF6"/>
    <w:pPr>
      <w:ind w:left="1985" w:hanging="284"/>
    </w:pPr>
    <w:rPr>
      <w:rFonts w:ascii="Calibri" w:eastAsia="Times New Roman" w:hAnsi="Calibri" w:cs="Times New Roman"/>
      <w:lang w:eastAsia="ru-RU"/>
    </w:rPr>
  </w:style>
  <w:style w:type="paragraph" w:customStyle="1" w:styleId="5f">
    <w:name w:val="Список Нум.5"/>
    <w:basedOn w:val="a8"/>
    <w:uiPriority w:val="99"/>
    <w:qFormat/>
    <w:rsid w:val="00564BF6"/>
    <w:pPr>
      <w:ind w:left="2268" w:hanging="283"/>
    </w:pPr>
    <w:rPr>
      <w:rFonts w:ascii="Calibri" w:eastAsia="Times New Roman" w:hAnsi="Calibri" w:cs="Times New Roman"/>
      <w:lang w:eastAsia="ru-RU"/>
    </w:rPr>
  </w:style>
  <w:style w:type="paragraph" w:customStyle="1" w:styleId="6b">
    <w:name w:val="Список Нум.6"/>
    <w:basedOn w:val="a8"/>
    <w:uiPriority w:val="99"/>
    <w:qFormat/>
    <w:rsid w:val="00564BF6"/>
    <w:pPr>
      <w:ind w:left="2552" w:hanging="284"/>
    </w:pPr>
    <w:rPr>
      <w:rFonts w:ascii="Calibri" w:eastAsia="Times New Roman" w:hAnsi="Calibri" w:cs="Times New Roman"/>
      <w:lang w:eastAsia="ru-RU"/>
    </w:rPr>
  </w:style>
  <w:style w:type="paragraph" w:customStyle="1" w:styleId="79">
    <w:name w:val="Список Нум.7"/>
    <w:basedOn w:val="a8"/>
    <w:uiPriority w:val="99"/>
    <w:qFormat/>
    <w:rsid w:val="00564BF6"/>
    <w:pPr>
      <w:ind w:left="2835" w:hanging="283"/>
    </w:pPr>
    <w:rPr>
      <w:rFonts w:ascii="Calibri" w:eastAsia="Times New Roman" w:hAnsi="Calibri" w:cs="Times New Roman"/>
      <w:lang w:eastAsia="ru-RU"/>
    </w:rPr>
  </w:style>
  <w:style w:type="paragraph" w:customStyle="1" w:styleId="89">
    <w:name w:val="Список Нум.8"/>
    <w:basedOn w:val="a8"/>
    <w:uiPriority w:val="99"/>
    <w:qFormat/>
    <w:rsid w:val="00564BF6"/>
    <w:pPr>
      <w:ind w:left="3119" w:hanging="284"/>
    </w:pPr>
    <w:rPr>
      <w:rFonts w:ascii="Calibri" w:eastAsia="Times New Roman" w:hAnsi="Calibri" w:cs="Times New Roman"/>
      <w:lang w:eastAsia="ru-RU"/>
    </w:rPr>
  </w:style>
  <w:style w:type="paragraph" w:customStyle="1" w:styleId="97">
    <w:name w:val="Список Нум.9"/>
    <w:basedOn w:val="a8"/>
    <w:uiPriority w:val="99"/>
    <w:qFormat/>
    <w:rsid w:val="00564BF6"/>
    <w:pPr>
      <w:ind w:left="3402" w:hanging="283"/>
    </w:pPr>
    <w:rPr>
      <w:rFonts w:ascii="Calibri" w:eastAsia="Times New Roman" w:hAnsi="Calibri" w:cs="Times New Roman"/>
      <w:lang w:eastAsia="ru-RU"/>
    </w:rPr>
  </w:style>
  <w:style w:type="paragraph" w:customStyle="1" w:styleId="affffffffffff">
    <w:name w:val="Текст таблицы"/>
    <w:basedOn w:val="a8"/>
    <w:uiPriority w:val="99"/>
    <w:qFormat/>
    <w:rsid w:val="00564BF6"/>
    <w:pPr>
      <w:spacing w:before="60" w:line="240" w:lineRule="auto"/>
    </w:pPr>
    <w:rPr>
      <w:rFonts w:ascii="Calibri" w:eastAsia="Times New Roman" w:hAnsi="Calibri" w:cs="Times New Roman"/>
      <w:sz w:val="20"/>
      <w:szCs w:val="20"/>
      <w:lang w:eastAsia="ru-RU"/>
    </w:rPr>
  </w:style>
  <w:style w:type="paragraph" w:customStyle="1" w:styleId="affffffffffff0">
    <w:name w:val="Шапка таблицы"/>
    <w:basedOn w:val="a8"/>
    <w:uiPriority w:val="99"/>
    <w:qFormat/>
    <w:rsid w:val="00564BF6"/>
    <w:pPr>
      <w:spacing w:before="60" w:line="240" w:lineRule="auto"/>
      <w:jc w:val="center"/>
    </w:pPr>
    <w:rPr>
      <w:rFonts w:ascii="Calibri" w:eastAsia="Times New Roman" w:hAnsi="Calibri" w:cs="Times New Roman"/>
      <w:b/>
      <w:bCs/>
      <w:sz w:val="20"/>
      <w:szCs w:val="20"/>
      <w:lang w:eastAsia="ru-RU"/>
    </w:rPr>
  </w:style>
  <w:style w:type="paragraph" w:customStyle="1" w:styleId="affffffffffff1">
    <w:name w:val="Заголовок листинга"/>
    <w:basedOn w:val="a8"/>
    <w:next w:val="affffffffffff2"/>
    <w:uiPriority w:val="99"/>
    <w:qFormat/>
    <w:rsid w:val="00564BF6"/>
    <w:pPr>
      <w:pBdr>
        <w:top w:val="dotted" w:sz="4" w:space="1" w:color="auto"/>
        <w:bottom w:val="dotted" w:sz="4" w:space="1" w:color="auto"/>
      </w:pBdr>
      <w:spacing w:before="240" w:after="160" w:line="240" w:lineRule="auto"/>
    </w:pPr>
    <w:rPr>
      <w:rFonts w:ascii="Calibri" w:eastAsia="Times New Roman" w:hAnsi="Calibri" w:cs="Times New Roman"/>
      <w:b/>
      <w:bCs/>
      <w:sz w:val="20"/>
      <w:szCs w:val="20"/>
      <w:lang w:eastAsia="ru-RU"/>
    </w:rPr>
  </w:style>
  <w:style w:type="paragraph" w:customStyle="1" w:styleId="affffffffffff2">
    <w:name w:val="Текст листинга"/>
    <w:basedOn w:val="a8"/>
    <w:uiPriority w:val="99"/>
    <w:qFormat/>
    <w:rsid w:val="00564BF6"/>
    <w:pPr>
      <w:spacing w:before="40" w:after="40"/>
    </w:pPr>
    <w:rPr>
      <w:rFonts w:ascii="Courier New" w:eastAsia="Times New Roman" w:hAnsi="Courier New" w:cs="Courier New"/>
      <w:lang w:eastAsia="ru-RU"/>
    </w:rPr>
  </w:style>
  <w:style w:type="character" w:customStyle="1" w:styleId="interface">
    <w:name w:val="interface"/>
    <w:uiPriority w:val="99"/>
    <w:rsid w:val="00564BF6"/>
    <w:rPr>
      <w:rFonts w:ascii="Arial" w:hAnsi="Arial" w:cs="Arial"/>
      <w:color w:val="auto"/>
      <w:sz w:val="20"/>
      <w:szCs w:val="20"/>
    </w:rPr>
  </w:style>
  <w:style w:type="paragraph" w:customStyle="1" w:styleId="TNR">
    <w:name w:val="Текст нумер.TNR"/>
    <w:basedOn w:val="a8"/>
    <w:uiPriority w:val="99"/>
    <w:qFormat/>
    <w:rsid w:val="00564BF6"/>
    <w:pPr>
      <w:spacing w:after="0" w:line="240" w:lineRule="auto"/>
      <w:ind w:left="1701" w:hanging="283"/>
    </w:pPr>
    <w:rPr>
      <w:rFonts w:ascii="Calibri" w:eastAsia="Times New Roman" w:hAnsi="Calibri" w:cs="Times New Roman"/>
      <w:lang w:eastAsia="ru-RU"/>
    </w:rPr>
  </w:style>
  <w:style w:type="paragraph" w:customStyle="1" w:styleId="11f1">
    <w:name w:val="Знак1 Знак Знак Знак1"/>
    <w:basedOn w:val="a8"/>
    <w:uiPriority w:val="99"/>
    <w:qFormat/>
    <w:rsid w:val="00564BF6"/>
    <w:pPr>
      <w:spacing w:after="0" w:line="240" w:lineRule="auto"/>
    </w:pPr>
    <w:rPr>
      <w:rFonts w:ascii="Verdana" w:eastAsia="Times New Roman" w:hAnsi="Verdana" w:cs="Verdana"/>
      <w:sz w:val="20"/>
      <w:szCs w:val="20"/>
      <w:lang w:eastAsia="ru-RU"/>
    </w:rPr>
  </w:style>
  <w:style w:type="paragraph" w:customStyle="1" w:styleId="affffffffffff3">
    <w:name w:val="выступ"/>
    <w:basedOn w:val="a8"/>
    <w:uiPriority w:val="99"/>
    <w:qFormat/>
    <w:rsid w:val="00564BF6"/>
    <w:pPr>
      <w:overflowPunct w:val="0"/>
      <w:autoSpaceDE w:val="0"/>
      <w:autoSpaceDN w:val="0"/>
      <w:adjustRightInd w:val="0"/>
      <w:spacing w:after="0" w:line="240" w:lineRule="auto"/>
      <w:ind w:left="330" w:hanging="330"/>
      <w:textAlignment w:val="baseline"/>
    </w:pPr>
    <w:rPr>
      <w:rFonts w:ascii="Calibri" w:eastAsia="Times New Roman" w:hAnsi="Calibri" w:cs="Times New Roman"/>
      <w:noProof/>
      <w:sz w:val="20"/>
      <w:szCs w:val="20"/>
      <w:lang w:eastAsia="ru-RU"/>
    </w:rPr>
  </w:style>
  <w:style w:type="character" w:customStyle="1" w:styleId="712">
    <w:name w:val="Знак7 Знак Знак1"/>
    <w:uiPriority w:val="99"/>
    <w:locked/>
    <w:rsid w:val="00564BF6"/>
    <w:rPr>
      <w:rFonts w:ascii="Arial" w:hAnsi="Arial" w:cs="Arial"/>
      <w:sz w:val="18"/>
      <w:szCs w:val="18"/>
      <w:lang w:val="ru-RU" w:eastAsia="ru-RU"/>
    </w:rPr>
  </w:style>
  <w:style w:type="paragraph" w:customStyle="1" w:styleId="3fff3">
    <w:name w:val="стиль3"/>
    <w:basedOn w:val="a8"/>
    <w:uiPriority w:val="99"/>
    <w:qFormat/>
    <w:rsid w:val="00564BF6"/>
    <w:pPr>
      <w:spacing w:before="100" w:beforeAutospacing="1" w:after="100" w:afterAutospacing="1" w:line="240" w:lineRule="auto"/>
    </w:pPr>
    <w:rPr>
      <w:rFonts w:ascii="Verdana" w:eastAsia="Times New Roman" w:hAnsi="Verdana" w:cs="Verdana"/>
      <w:sz w:val="12"/>
      <w:szCs w:val="12"/>
      <w:lang w:eastAsia="ru-RU"/>
    </w:rPr>
  </w:style>
  <w:style w:type="character" w:customStyle="1" w:styleId="21f4">
    <w:name w:val="стиль21"/>
    <w:uiPriority w:val="99"/>
    <w:rsid w:val="00564BF6"/>
    <w:rPr>
      <w:sz w:val="12"/>
      <w:szCs w:val="12"/>
    </w:rPr>
  </w:style>
  <w:style w:type="paragraph" w:customStyle="1" w:styleId="Style81">
    <w:name w:val="Style81"/>
    <w:basedOn w:val="a8"/>
    <w:qFormat/>
    <w:rsid w:val="00564BF6"/>
    <w:pPr>
      <w:widowControl w:val="0"/>
      <w:autoSpaceDE w:val="0"/>
      <w:autoSpaceDN w:val="0"/>
      <w:adjustRightInd w:val="0"/>
      <w:spacing w:after="0" w:line="276" w:lineRule="exact"/>
      <w:jc w:val="right"/>
    </w:pPr>
    <w:rPr>
      <w:rFonts w:ascii="Times New Roman" w:eastAsia="Times New Roman" w:hAnsi="Times New Roman" w:cs="Times New Roman"/>
      <w:sz w:val="24"/>
      <w:szCs w:val="24"/>
      <w:lang w:eastAsia="ru-RU"/>
    </w:rPr>
  </w:style>
  <w:style w:type="paragraph" w:customStyle="1" w:styleId="Style55">
    <w:name w:val="Style55"/>
    <w:basedOn w:val="a8"/>
    <w:uiPriority w:val="99"/>
    <w:qFormat/>
    <w:rsid w:val="00564BF6"/>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ru-RU"/>
    </w:rPr>
  </w:style>
  <w:style w:type="paragraph" w:customStyle="1" w:styleId="11f2">
    <w:name w:val="Знак1 Знак Знак Знак Знак Знак Знак Знак Знак Знак1"/>
    <w:basedOn w:val="a8"/>
    <w:next w:val="21"/>
    <w:autoRedefine/>
    <w:uiPriority w:val="99"/>
    <w:qFormat/>
    <w:rsid w:val="00564BF6"/>
    <w:pPr>
      <w:spacing w:after="160" w:line="240" w:lineRule="exact"/>
    </w:pPr>
    <w:rPr>
      <w:rFonts w:ascii="Times New Roman" w:eastAsia="Times New Roman" w:hAnsi="Times New Roman" w:cs="Times New Roman"/>
      <w:sz w:val="24"/>
      <w:szCs w:val="20"/>
      <w:lang w:val="en-US"/>
    </w:rPr>
  </w:style>
  <w:style w:type="paragraph" w:customStyle="1" w:styleId="21f5">
    <w:name w:val="Знак Знак2 Знак Знак Знак Знак Знак Знак Знак1"/>
    <w:basedOn w:val="a8"/>
    <w:next w:val="21"/>
    <w:autoRedefine/>
    <w:uiPriority w:val="99"/>
    <w:qFormat/>
    <w:rsid w:val="00564BF6"/>
    <w:pPr>
      <w:spacing w:after="160" w:line="240" w:lineRule="exact"/>
    </w:pPr>
    <w:rPr>
      <w:rFonts w:ascii="Times New Roman" w:eastAsia="Times New Roman" w:hAnsi="Times New Roman" w:cs="Times New Roman"/>
      <w:sz w:val="24"/>
      <w:szCs w:val="20"/>
      <w:lang w:val="en-US"/>
    </w:rPr>
  </w:style>
  <w:style w:type="character" w:customStyle="1" w:styleId="LegalLevel11111">
    <w:name w:val="Legal Level 1.1.1.1. Знак1"/>
    <w:aliases w:val="Знак7 Знак1,Заголовок 9 Знак Знак Знак2,Заголовок 9 Знак Знак Знак Знак1"/>
    <w:uiPriority w:val="9"/>
    <w:semiHidden/>
    <w:rsid w:val="00564BF6"/>
    <w:rPr>
      <w:rFonts w:ascii="Cambria" w:eastAsia="Times New Roman" w:hAnsi="Cambria" w:cs="Times New Roman"/>
      <w:i/>
      <w:iCs/>
      <w:color w:val="404040"/>
      <w:sz w:val="20"/>
      <w:szCs w:val="20"/>
      <w:lang w:val="ru-RU" w:eastAsia="ru-RU" w:bidi="ar-SA"/>
    </w:rPr>
  </w:style>
  <w:style w:type="character" w:customStyle="1" w:styleId="affffffffffff4">
    <w:name w:val="Обычный (веб) Знак"/>
    <w:aliases w:val="Обычный (Web) Знак"/>
    <w:uiPriority w:val="30"/>
    <w:locked/>
    <w:rsid w:val="00564BF6"/>
    <w:rPr>
      <w:rFonts w:ascii="Calibri" w:eastAsia="Times New Roman" w:hAnsi="Calibri" w:cs="Times New Roman"/>
      <w:b/>
      <w:bCs/>
      <w:i/>
      <w:iCs/>
      <w:color w:val="4F81BD"/>
    </w:rPr>
  </w:style>
  <w:style w:type="character" w:customStyle="1" w:styleId="21f6">
    <w:name w:val="Цитата 2 Знак1"/>
    <w:uiPriority w:val="29"/>
    <w:rsid w:val="00564BF6"/>
    <w:rPr>
      <w:i/>
      <w:iCs/>
      <w:color w:val="000000"/>
      <w:lang w:val="ru-RU" w:eastAsia="ru-RU" w:bidi="ar-SA"/>
    </w:rPr>
  </w:style>
  <w:style w:type="character" w:customStyle="1" w:styleId="1ffffff2">
    <w:name w:val="Выделенная цитата Знак1"/>
    <w:uiPriority w:val="30"/>
    <w:rsid w:val="00564BF6"/>
    <w:rPr>
      <w:b/>
      <w:bCs/>
      <w:i/>
      <w:iCs/>
      <w:color w:val="4F81BD"/>
      <w:sz w:val="22"/>
      <w:szCs w:val="22"/>
    </w:rPr>
  </w:style>
  <w:style w:type="character" w:customStyle="1" w:styleId="1ffffff3">
    <w:name w:val="Обычный (веб) Знак1"/>
    <w:aliases w:val="Обычный (Web) Знак1"/>
    <w:uiPriority w:val="30"/>
    <w:locked/>
    <w:rsid w:val="00564BF6"/>
    <w:rPr>
      <w:b/>
      <w:bCs/>
      <w:i/>
      <w:iCs/>
      <w:color w:val="4F81BD"/>
    </w:rPr>
  </w:style>
  <w:style w:type="paragraph" w:customStyle="1" w:styleId="2121">
    <w:name w:val="Заголовок 212"/>
    <w:aliases w:val="H212,H2 Знак13,Заголовок 2 Знак Знак Знак12,HTA Überschrift 2 Знак13,Major Знак13,Reset numbering Знак12,B Знак13,Heading 2 - Bid Знак12,h2 Знак13,h212,HTA Überschrift 212,Major12,Reset numbering12,B12,Heading 2 - Bid12,Заголовок 2 Знак112"/>
    <w:basedOn w:val="a8"/>
    <w:qFormat/>
    <w:rsid w:val="00564BF6"/>
    <w:rPr>
      <w:rFonts w:ascii="Calibri" w:eastAsia="Times New Roman" w:hAnsi="Calibri" w:cs="Times New Roman"/>
      <w:lang w:val="en-US" w:bidi="en-US"/>
    </w:rPr>
  </w:style>
  <w:style w:type="paragraph" w:customStyle="1" w:styleId="2115">
    <w:name w:val="Заголовок 211"/>
    <w:aliases w:val="H211,H2 Знак12,Заголовок 2 Знак Знак Знак11,HTA Überschrift 2 Знак12,Major Знак12,Reset numbering Знак11,B Знак12,Heading 2 - Bid Знак11,h2 Знак12,h211,HTA Überschrift 211,Major11,Reset numbering11,B11,Heading 2 - Bid11,Заголовок 2 Знак111"/>
    <w:basedOn w:val="a8"/>
    <w:qFormat/>
    <w:rsid w:val="00564BF6"/>
    <w:rPr>
      <w:rFonts w:ascii="Calibri" w:eastAsia="Times New Roman" w:hAnsi="Calibri" w:cs="Times New Roman"/>
      <w:lang w:val="en-US" w:bidi="en-US"/>
    </w:rPr>
  </w:style>
  <w:style w:type="paragraph" w:customStyle="1" w:styleId="2101">
    <w:name w:val="Заголовок 210"/>
    <w:aliases w:val="H210,H2 Знак11,Заголовок 2 Знак Знак Знак10,HTA Überschrift 2 Знак11,Major Знак11,Reset numbering Знак10,B Знак11,Heading 2 - Bid Знак10,h2 Знак11,h210,HTA Überschrift 210,Major10,Reset numbering10,B10,Heading 2 - Bid10,Заголовок 2 Знак110"/>
    <w:basedOn w:val="a8"/>
    <w:qFormat/>
    <w:rsid w:val="00564BF6"/>
    <w:rPr>
      <w:rFonts w:ascii="Calibri" w:eastAsia="Times New Roman" w:hAnsi="Calibri" w:cs="Times New Roman"/>
      <w:lang w:val="en-US" w:bidi="en-US"/>
    </w:rPr>
  </w:style>
  <w:style w:type="paragraph" w:customStyle="1" w:styleId="295">
    <w:name w:val="Заголовок 29"/>
    <w:aliases w:val="H29,H2 Знак10,Заголовок 2 Знак Знак Знак9,HTA Überschrift 2 Знак10,Major Знак10,Reset numbering Знак9,B Знак10,Heading 2 - Bid Знак9,h2 Знак10,h29,HTA Überschrift 29,Major9,Reset numbering9,B9,Heading 2 - Bid9,Заголовок 2 Знак19"/>
    <w:basedOn w:val="a8"/>
    <w:qFormat/>
    <w:rsid w:val="00564BF6"/>
    <w:rPr>
      <w:rFonts w:ascii="Calibri" w:eastAsia="Times New Roman" w:hAnsi="Calibri" w:cs="Times New Roman"/>
      <w:lang w:val="en-US" w:bidi="en-US"/>
    </w:rPr>
  </w:style>
  <w:style w:type="paragraph" w:customStyle="1" w:styleId="285">
    <w:name w:val="Заголовок 28"/>
    <w:aliases w:val="H28,H2 Знак9,Заголовок 2 Знак Знак Знак8,HTA Überschrift 2 Знак9,Major Знак9,Reset numbering Знак8,B Знак9,Heading 2 - Bid Знак8,h2 Знак9,h28,HTA Überschrift 28,Major8,Reset numbering8,B8,Heading 2 - Bid8,Заголовок 2 Знак18"/>
    <w:basedOn w:val="a8"/>
    <w:qFormat/>
    <w:rsid w:val="00564BF6"/>
    <w:rPr>
      <w:rFonts w:ascii="Calibri" w:eastAsia="Times New Roman" w:hAnsi="Calibri" w:cs="Times New Roman"/>
      <w:lang w:val="en-US" w:bidi="en-US"/>
    </w:rPr>
  </w:style>
  <w:style w:type="paragraph" w:customStyle="1" w:styleId="275">
    <w:name w:val="Заголовок 27"/>
    <w:aliases w:val="H27,H2 Знак8,Заголовок 2 Знак Знак Знак7,HTA Überschrift 2 Знак8,Major Знак8,Reset numbering Знак7,B Знак8,Heading 2 - Bid Знак7,h2 Знак8,h27,HTA Überschrift 27,Major7,Reset numbering7,B7,Heading 2 - Bid7,Заголовок 2 Знак17"/>
    <w:basedOn w:val="a8"/>
    <w:qFormat/>
    <w:rsid w:val="00564BF6"/>
    <w:rPr>
      <w:rFonts w:ascii="Calibri" w:eastAsia="Times New Roman" w:hAnsi="Calibri" w:cs="Times New Roman"/>
      <w:lang w:val="en-US" w:bidi="en-US"/>
    </w:rPr>
  </w:style>
  <w:style w:type="paragraph" w:customStyle="1" w:styleId="265">
    <w:name w:val="Заголовок 26"/>
    <w:aliases w:val="H26,H2 Знак7,Заголовок 2 Знак Знак Знак6,HTA Überschrift 2 Знак7,Major Знак7,Reset numbering Знак6,B Знак7,Heading 2 - Bid Знак6,h2 Знак7,h26,HTA Überschrift 26,Major6,Reset numbering6,B6,Heading 2 - Bid6,Заголовок 2 Знак16"/>
    <w:basedOn w:val="a8"/>
    <w:qFormat/>
    <w:rsid w:val="00564BF6"/>
    <w:rPr>
      <w:rFonts w:ascii="Calibri" w:eastAsia="Times New Roman" w:hAnsi="Calibri" w:cs="Times New Roman"/>
      <w:lang w:val="en-US" w:bidi="en-US"/>
    </w:rPr>
  </w:style>
  <w:style w:type="paragraph" w:customStyle="1" w:styleId="257">
    <w:name w:val="Заголовок 25"/>
    <w:aliases w:val="H25,H2 Знак6,Заголовок 2 Знак Знак Знак5,HTA Überschrift 2 Знак6,Major Знак6,Reset numbering Знак5,B Знак6,Heading 2 - Bid Знак5,h2 Знак6,h25,HTA Überschrift 25,Major5,Reset numbering5,B5,Heading 2 - Bid5,Заголовок 2 Знак15"/>
    <w:basedOn w:val="a8"/>
    <w:qFormat/>
    <w:rsid w:val="00564BF6"/>
    <w:rPr>
      <w:rFonts w:ascii="Calibri" w:eastAsia="Times New Roman" w:hAnsi="Calibri" w:cs="Times New Roman"/>
      <w:lang w:val="en-US" w:bidi="en-US"/>
    </w:rPr>
  </w:style>
  <w:style w:type="paragraph" w:customStyle="1" w:styleId="246">
    <w:name w:val="Заголовок 24"/>
    <w:aliases w:val="H24,H2 Знак5,Заголовок 2 Знак Знак Знак4,HTA Überschrift 2 Знак5,Major Знак5,Reset numbering Знак4,B Знак5,Heading 2 - Bid Знак4,h2 Знак5,h24,HTA Überschrift 24,Major4,Reset numbering4,B4,Heading 2 - Bid4,Заголовок 2 Знак14"/>
    <w:basedOn w:val="a8"/>
    <w:qFormat/>
    <w:rsid w:val="00564BF6"/>
    <w:rPr>
      <w:rFonts w:ascii="Calibri" w:eastAsia="Times New Roman" w:hAnsi="Calibri" w:cs="Times New Roman"/>
      <w:lang w:val="en-US" w:bidi="en-US"/>
    </w:rPr>
  </w:style>
  <w:style w:type="paragraph" w:customStyle="1" w:styleId="236">
    <w:name w:val="Заголовок 23"/>
    <w:aliases w:val="H23,H2 Знак4,Заголовок 2 Знак Знак Знак3,HTA Überschrift 2 Знак4,Major Знак4,Reset numbering Знак3,B Знак4,Heading 2 - Bid Знак3,h2 Знак4,h23,HTA Überschrift 23,Major3,Reset numbering3,B3,Heading 2 - Bid3,Заголовок 2 Знак13"/>
    <w:basedOn w:val="a8"/>
    <w:qFormat/>
    <w:rsid w:val="00564BF6"/>
    <w:rPr>
      <w:rFonts w:ascii="Calibri" w:eastAsia="Times New Roman" w:hAnsi="Calibri" w:cs="Times New Roman"/>
      <w:lang w:val="en-US" w:bidi="en-US"/>
    </w:rPr>
  </w:style>
  <w:style w:type="paragraph" w:customStyle="1" w:styleId="22e">
    <w:name w:val="Заголовок 22"/>
    <w:aliases w:val="H22,H2 Знак3,Заголовок 2 Знак Знак Знак2,HTA Überschrift 2 Знак3,Major Знак3,Reset numbering Знак2,B Знак3,Heading 2 - Bid Знак2,h2 Знак3,h22,HTA Überschrift 22,Major2,Reset numbering2,B2,Heading 2 - Bid2,Заголовок 2 Знак12"/>
    <w:basedOn w:val="a8"/>
    <w:qFormat/>
    <w:rsid w:val="00564BF6"/>
    <w:rPr>
      <w:rFonts w:ascii="Calibri" w:eastAsia="Times New Roman" w:hAnsi="Calibri" w:cs="Times New Roman"/>
      <w:lang w:val="en-US" w:bidi="en-US"/>
    </w:rPr>
  </w:style>
  <w:style w:type="paragraph" w:customStyle="1" w:styleId="21f7">
    <w:name w:val="Заголовок 21"/>
    <w:aliases w:val="H21,Заголовок 2 Знак Знак Знак1,HTA Überschrift 2 Знак2,Major Знак2,Reset numbering Знак1,B Знак2,Heading 2 - Bid Знак1,h21,HTA Überschrift 21,Major1,Reset numbering1,B1,Heading 2 - Bid1,Заголовок 2 Знак11"/>
    <w:basedOn w:val="a8"/>
    <w:rsid w:val="00564B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
    <w:name w:val="st"/>
    <w:rsid w:val="00564BF6"/>
  </w:style>
  <w:style w:type="paragraph" w:customStyle="1" w:styleId="2fffff2">
    <w:name w:val="Основной текст2"/>
    <w:basedOn w:val="a8"/>
    <w:uiPriority w:val="99"/>
    <w:qFormat/>
    <w:rsid w:val="00564BF6"/>
    <w:pPr>
      <w:widowControl w:val="0"/>
      <w:shd w:val="clear" w:color="auto" w:fill="FFFFFF"/>
      <w:spacing w:before="180" w:after="180" w:line="0" w:lineRule="atLeast"/>
    </w:pPr>
    <w:rPr>
      <w:rFonts w:ascii="Times New Roman" w:eastAsia="Times New Roman" w:hAnsi="Times New Roman" w:cs="Times New Roman"/>
      <w:sz w:val="19"/>
      <w:szCs w:val="19"/>
      <w:lang w:eastAsia="ar-SA"/>
    </w:rPr>
  </w:style>
  <w:style w:type="numbering" w:customStyle="1" w:styleId="1111112110">
    <w:name w:val="1 / 1.1 / 1.1.12110"/>
    <w:basedOn w:val="ac"/>
    <w:next w:val="111111"/>
    <w:rsid w:val="00564BF6"/>
    <w:pPr>
      <w:numPr>
        <w:numId w:val="60"/>
      </w:numPr>
    </w:pPr>
  </w:style>
  <w:style w:type="table" w:customStyle="1" w:styleId="1311">
    <w:name w:val="Сетка таблицы131"/>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41">
    <w:name w:val="1 / 1.1 / 1.1.1241"/>
    <w:basedOn w:val="ac"/>
    <w:next w:val="111111"/>
    <w:rsid w:val="00564BF6"/>
  </w:style>
  <w:style w:type="table" w:customStyle="1" w:styleId="1415">
    <w:name w:val="Сетка таблицы141"/>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1">
    <w:name w:val="1 / 1.1 / 1.1.1251"/>
    <w:basedOn w:val="ac"/>
    <w:next w:val="111111"/>
    <w:rsid w:val="00564BF6"/>
  </w:style>
  <w:style w:type="numbering" w:customStyle="1" w:styleId="111111261">
    <w:name w:val="1 / 1.1 / 1.1.1261"/>
    <w:basedOn w:val="ac"/>
    <w:next w:val="111111"/>
    <w:rsid w:val="00564BF6"/>
  </w:style>
  <w:style w:type="table" w:customStyle="1" w:styleId="1510">
    <w:name w:val="Сетка таблицы151"/>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
    <w:name w:val="Сетка таблицы17"/>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PLEVELTEXT">
    <w:name w:val=".TOPLEVELTEXT"/>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fffff5">
    <w:name w:val="."/>
    <w:uiPriority w:val="99"/>
    <w:qFormat/>
    <w:rsid w:val="00564B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22f">
    <w:name w:val="Сетка таблицы22"/>
    <w:basedOn w:val="ab"/>
    <w:next w:val="afa"/>
    <w:rsid w:val="00564BF6"/>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c">
    <w:name w:val="Обычный6"/>
    <w:qFormat/>
    <w:rsid w:val="00564BF6"/>
    <w:pPr>
      <w:spacing w:after="0" w:line="240" w:lineRule="auto"/>
      <w:jc w:val="both"/>
    </w:pPr>
    <w:rPr>
      <w:rFonts w:ascii="Arial" w:eastAsia="Times New Roman" w:hAnsi="Arial" w:cs="Times New Roman"/>
      <w:sz w:val="28"/>
      <w:szCs w:val="20"/>
      <w:lang w:eastAsia="ru-RU"/>
    </w:rPr>
  </w:style>
  <w:style w:type="table" w:customStyle="1" w:styleId="329">
    <w:name w:val="Сетка таблицы32"/>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71">
    <w:name w:val="1 / 1.1 / 1.1.1271"/>
    <w:basedOn w:val="ac"/>
    <w:next w:val="111111"/>
    <w:rsid w:val="00564BF6"/>
  </w:style>
  <w:style w:type="numbering" w:customStyle="1" w:styleId="111111616">
    <w:name w:val="1 / 1.1 / 1.1.1616"/>
    <w:basedOn w:val="ac"/>
    <w:next w:val="111111"/>
    <w:rsid w:val="00564BF6"/>
  </w:style>
  <w:style w:type="numbering" w:customStyle="1" w:styleId="1111112011">
    <w:name w:val="1 / 1.1 / 1.1.12011"/>
    <w:basedOn w:val="ac"/>
    <w:next w:val="111111"/>
    <w:uiPriority w:val="99"/>
    <w:unhideWhenUsed/>
    <w:rsid w:val="00564BF6"/>
    <w:pPr>
      <w:numPr>
        <w:numId w:val="62"/>
      </w:numPr>
    </w:pPr>
  </w:style>
  <w:style w:type="table" w:customStyle="1" w:styleId="13110">
    <w:name w:val="Сетка таблицы1311"/>
    <w:basedOn w:val="ab"/>
    <w:next w:val="afa"/>
    <w:uiPriority w:val="59"/>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11">
    <w:name w:val="1 / 1.1 / 1.1.12111"/>
    <w:basedOn w:val="ac"/>
    <w:next w:val="111111"/>
    <w:unhideWhenUsed/>
    <w:rsid w:val="00564BF6"/>
  </w:style>
  <w:style w:type="numbering" w:customStyle="1" w:styleId="111111221">
    <w:name w:val="1 / 1.1 / 1.1.1221"/>
    <w:basedOn w:val="ac"/>
    <w:next w:val="111111"/>
    <w:unhideWhenUsed/>
    <w:rsid w:val="00564BF6"/>
  </w:style>
  <w:style w:type="numbering" w:customStyle="1" w:styleId="1111111121">
    <w:name w:val="1 / 1.1 / 1.1.11121"/>
    <w:basedOn w:val="ac"/>
    <w:next w:val="111111"/>
    <w:unhideWhenUsed/>
    <w:rsid w:val="00564BF6"/>
  </w:style>
  <w:style w:type="numbering" w:customStyle="1" w:styleId="111111231">
    <w:name w:val="1 / 1.1 / 1.1.1231"/>
    <w:basedOn w:val="ac"/>
    <w:next w:val="111111"/>
    <w:unhideWhenUsed/>
    <w:rsid w:val="00564BF6"/>
  </w:style>
  <w:style w:type="numbering" w:customStyle="1" w:styleId="111111311">
    <w:name w:val="1 / 1.1 / 1.1.1311"/>
    <w:basedOn w:val="ac"/>
    <w:next w:val="111111"/>
    <w:rsid w:val="00564BF6"/>
  </w:style>
  <w:style w:type="numbering" w:customStyle="1" w:styleId="111111811">
    <w:name w:val="1 / 1.1 / 1.1.1811"/>
    <w:basedOn w:val="ac"/>
    <w:next w:val="111111"/>
    <w:unhideWhenUsed/>
    <w:rsid w:val="00564BF6"/>
  </w:style>
  <w:style w:type="numbering" w:customStyle="1" w:styleId="111111911">
    <w:name w:val="1 / 1.1 / 1.1.1911"/>
    <w:basedOn w:val="ac"/>
    <w:next w:val="111111"/>
    <w:unhideWhenUsed/>
    <w:rsid w:val="00564BF6"/>
  </w:style>
  <w:style w:type="numbering" w:customStyle="1" w:styleId="1111111011">
    <w:name w:val="1 / 1.1 / 1.1.11011"/>
    <w:basedOn w:val="ac"/>
    <w:next w:val="111111"/>
    <w:unhideWhenUsed/>
    <w:rsid w:val="00564BF6"/>
  </w:style>
  <w:style w:type="table" w:customStyle="1" w:styleId="14110">
    <w:name w:val="Сетка таблицы1411"/>
    <w:basedOn w:val="ab"/>
    <w:next w:val="afa"/>
    <w:uiPriority w:val="59"/>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411">
    <w:name w:val="1 / 1.1 / 1.1.12411"/>
    <w:basedOn w:val="ac"/>
    <w:next w:val="111111"/>
    <w:unhideWhenUsed/>
    <w:rsid w:val="00564BF6"/>
  </w:style>
  <w:style w:type="numbering" w:customStyle="1" w:styleId="1111112511">
    <w:name w:val="1 / 1.1 / 1.1.12511"/>
    <w:basedOn w:val="ac"/>
    <w:next w:val="111111"/>
    <w:unhideWhenUsed/>
    <w:rsid w:val="00564BF6"/>
  </w:style>
  <w:style w:type="numbering" w:customStyle="1" w:styleId="1111112711">
    <w:name w:val="1 / 1.1 / 1.1.12711"/>
    <w:basedOn w:val="ac"/>
    <w:next w:val="111111"/>
    <w:unhideWhenUsed/>
    <w:rsid w:val="00564BF6"/>
  </w:style>
  <w:style w:type="numbering" w:customStyle="1" w:styleId="111111281">
    <w:name w:val="1 / 1.1 / 1.1.1281"/>
    <w:basedOn w:val="ac"/>
    <w:next w:val="111111"/>
    <w:unhideWhenUsed/>
    <w:rsid w:val="00564BF6"/>
  </w:style>
  <w:style w:type="numbering" w:customStyle="1" w:styleId="111111531">
    <w:name w:val="1 / 1.1 / 1.1.1531"/>
    <w:basedOn w:val="ac"/>
    <w:next w:val="111111"/>
    <w:rsid w:val="00564BF6"/>
  </w:style>
  <w:style w:type="numbering" w:customStyle="1" w:styleId="111111631">
    <w:name w:val="1 / 1.1 / 1.1.1631"/>
    <w:basedOn w:val="ac"/>
    <w:next w:val="111111"/>
    <w:rsid w:val="00564BF6"/>
    <w:pPr>
      <w:numPr>
        <w:numId w:val="61"/>
      </w:numPr>
    </w:pPr>
  </w:style>
  <w:style w:type="numbering" w:customStyle="1" w:styleId="1111112141">
    <w:name w:val="1 / 1.1 / 1.1.12141"/>
    <w:basedOn w:val="ac"/>
    <w:next w:val="111111"/>
    <w:uiPriority w:val="99"/>
    <w:unhideWhenUsed/>
    <w:rsid w:val="00564BF6"/>
  </w:style>
  <w:style w:type="numbering" w:customStyle="1" w:styleId="1111114111">
    <w:name w:val="1 / 1.1 / 1.1.14111"/>
    <w:basedOn w:val="ac"/>
    <w:next w:val="111111"/>
    <w:rsid w:val="00564BF6"/>
  </w:style>
  <w:style w:type="numbering" w:customStyle="1" w:styleId="1111115111">
    <w:name w:val="1 / 1.1 / 1.1.15111"/>
    <w:basedOn w:val="ac"/>
    <w:next w:val="111111"/>
    <w:rsid w:val="00564BF6"/>
  </w:style>
  <w:style w:type="numbering" w:customStyle="1" w:styleId="1111116111">
    <w:name w:val="1 / 1.1 / 1.1.16111"/>
    <w:basedOn w:val="ac"/>
    <w:next w:val="111111"/>
    <w:rsid w:val="00564BF6"/>
  </w:style>
  <w:style w:type="numbering" w:customStyle="1" w:styleId="1111117111">
    <w:name w:val="1 / 1.1 / 1.1.17111"/>
    <w:basedOn w:val="ac"/>
    <w:next w:val="111111"/>
    <w:rsid w:val="00564BF6"/>
  </w:style>
  <w:style w:type="numbering" w:customStyle="1" w:styleId="1111115121">
    <w:name w:val="1 / 1.1 / 1.1.15121"/>
    <w:basedOn w:val="ac"/>
    <w:next w:val="111111"/>
    <w:rsid w:val="00564BF6"/>
    <w:pPr>
      <w:numPr>
        <w:numId w:val="63"/>
      </w:numPr>
    </w:pPr>
  </w:style>
  <w:style w:type="numbering" w:customStyle="1" w:styleId="1111117121">
    <w:name w:val="1 / 1.1 / 1.1.17121"/>
    <w:basedOn w:val="ac"/>
    <w:next w:val="111111"/>
    <w:rsid w:val="00564BF6"/>
  </w:style>
  <w:style w:type="table" w:customStyle="1" w:styleId="1511">
    <w:name w:val="Сетка таблицы1511"/>
    <w:basedOn w:val="ab"/>
    <w:next w:val="afa"/>
    <w:uiPriority w:val="5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01">
    <w:name w:val="1 / 1.1 / 1.1.1301"/>
    <w:basedOn w:val="ac"/>
    <w:next w:val="111111"/>
    <w:rsid w:val="00564BF6"/>
  </w:style>
  <w:style w:type="numbering" w:customStyle="1" w:styleId="1111111191">
    <w:name w:val="1 / 1.1 / 1.1.11191"/>
    <w:basedOn w:val="ac"/>
    <w:next w:val="111111"/>
    <w:rsid w:val="00564BF6"/>
  </w:style>
  <w:style w:type="numbering" w:customStyle="1" w:styleId="1111115131">
    <w:name w:val="1 / 1.1 / 1.1.15131"/>
    <w:basedOn w:val="ac"/>
    <w:next w:val="111111"/>
    <w:rsid w:val="00564BF6"/>
  </w:style>
  <w:style w:type="numbering" w:customStyle="1" w:styleId="1111117131">
    <w:name w:val="1 / 1.1 / 1.1.17131"/>
    <w:basedOn w:val="ac"/>
    <w:next w:val="111111"/>
    <w:rsid w:val="00564BF6"/>
  </w:style>
  <w:style w:type="numbering" w:customStyle="1" w:styleId="11111111101">
    <w:name w:val="1 / 1.1 / 1.1.111101"/>
    <w:basedOn w:val="ac"/>
    <w:next w:val="111111"/>
    <w:rsid w:val="00564BF6"/>
  </w:style>
  <w:style w:type="numbering" w:customStyle="1" w:styleId="111111381">
    <w:name w:val="1 / 1.1 / 1.1.1381"/>
    <w:basedOn w:val="ac"/>
    <w:next w:val="111111"/>
    <w:rsid w:val="00564BF6"/>
  </w:style>
  <w:style w:type="table" w:customStyle="1" w:styleId="1142">
    <w:name w:val="Основной текст с отступом Знак114"/>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
    <w:name w:val="Основной текст с отступом Знак124"/>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Основной текст с отступом Знак133"/>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84"/>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3101">
    <w:name w:val="1 / 1.1 / 1.1.13101"/>
    <w:basedOn w:val="ac"/>
    <w:next w:val="111111"/>
    <w:rsid w:val="00564BF6"/>
  </w:style>
  <w:style w:type="table" w:customStyle="1" w:styleId="1152">
    <w:name w:val="Основной текст с отступом Знак115"/>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1">
    <w:name w:val="Основной текст с отступом Знак125"/>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Основной текст с отступом Знак134"/>
    <w:basedOn w:val="ab"/>
    <w:next w:val="afa"/>
    <w:uiPriority w:val="99"/>
    <w:rsid w:val="00564BF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Сетка таблицы85"/>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20">
    <w:name w:val="1 / 1.1 / 1.1.1120"/>
    <w:basedOn w:val="ac"/>
    <w:next w:val="111111"/>
    <w:unhideWhenUsed/>
    <w:rsid w:val="00564BF6"/>
  </w:style>
  <w:style w:type="numbering" w:customStyle="1" w:styleId="111111220">
    <w:name w:val="1 / 1.1 / 1.1.1220"/>
    <w:basedOn w:val="ac"/>
    <w:next w:val="111111"/>
    <w:unhideWhenUsed/>
    <w:rsid w:val="00564BF6"/>
  </w:style>
  <w:style w:type="numbering" w:customStyle="1" w:styleId="1111113111">
    <w:name w:val="1 / 1.1 / 1.1.13111"/>
    <w:basedOn w:val="ac"/>
    <w:next w:val="111111"/>
    <w:rsid w:val="00564BF6"/>
  </w:style>
  <w:style w:type="numbering" w:customStyle="1" w:styleId="11111184">
    <w:name w:val="1 / 1.1 / 1.1.184"/>
    <w:basedOn w:val="ac"/>
    <w:next w:val="111111"/>
    <w:unhideWhenUsed/>
    <w:rsid w:val="00564BF6"/>
  </w:style>
  <w:style w:type="numbering" w:customStyle="1" w:styleId="11111194">
    <w:name w:val="1 / 1.1 / 1.1.194"/>
    <w:basedOn w:val="ac"/>
    <w:next w:val="111111"/>
    <w:unhideWhenUsed/>
    <w:rsid w:val="00564BF6"/>
  </w:style>
  <w:style w:type="numbering" w:customStyle="1" w:styleId="1111111041">
    <w:name w:val="1 / 1.1 / 1.1.11041"/>
    <w:basedOn w:val="ac"/>
    <w:next w:val="111111"/>
    <w:unhideWhenUsed/>
    <w:rsid w:val="00564BF6"/>
  </w:style>
  <w:style w:type="numbering" w:customStyle="1" w:styleId="1111112211">
    <w:name w:val="1 / 1.1 / 1.1.12211"/>
    <w:basedOn w:val="ac"/>
    <w:next w:val="111111"/>
    <w:rsid w:val="00564BF6"/>
  </w:style>
  <w:style w:type="table" w:customStyle="1" w:styleId="13111">
    <w:name w:val="Сетка таблицы13111"/>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311">
    <w:name w:val="1 / 1.1 / 1.1.12311"/>
    <w:basedOn w:val="ac"/>
    <w:next w:val="111111"/>
    <w:rsid w:val="00564BF6"/>
  </w:style>
  <w:style w:type="numbering" w:customStyle="1" w:styleId="11111124111">
    <w:name w:val="1 / 1.1 / 1.1.124111"/>
    <w:basedOn w:val="ac"/>
    <w:next w:val="111111"/>
    <w:rsid w:val="00564BF6"/>
  </w:style>
  <w:style w:type="table" w:customStyle="1" w:styleId="14111">
    <w:name w:val="Сетка таблицы14111"/>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611">
    <w:name w:val="1 / 1.1 / 1.1.12611"/>
    <w:basedOn w:val="ac"/>
    <w:next w:val="111111"/>
    <w:rsid w:val="00564BF6"/>
  </w:style>
  <w:style w:type="table" w:customStyle="1" w:styleId="15111">
    <w:name w:val="Сетка таблицы15111"/>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fffff4">
    <w:name w:val="Основной текст1"/>
    <w:basedOn w:val="a8"/>
    <w:qFormat/>
    <w:rsid w:val="00564BF6"/>
    <w:pPr>
      <w:shd w:val="clear" w:color="auto" w:fill="FFFFFF"/>
      <w:spacing w:after="0" w:line="0" w:lineRule="atLeast"/>
      <w:jc w:val="both"/>
    </w:pPr>
    <w:rPr>
      <w:rFonts w:ascii="Times New Roman" w:eastAsia="Times New Roman" w:hAnsi="Times New Roman" w:cs="Times New Roman"/>
      <w:sz w:val="20"/>
      <w:szCs w:val="20"/>
      <w:lang w:eastAsia="ru-RU"/>
    </w:rPr>
  </w:style>
  <w:style w:type="numbering" w:customStyle="1" w:styleId="111111121">
    <w:name w:val="1 / 1.1 / 1.1.1121"/>
    <w:basedOn w:val="ac"/>
    <w:next w:val="111111"/>
    <w:unhideWhenUsed/>
    <w:rsid w:val="00564BF6"/>
  </w:style>
  <w:style w:type="numbering" w:customStyle="1" w:styleId="11111111121">
    <w:name w:val="1 / 1.1 / 1.1.111121"/>
    <w:basedOn w:val="ac"/>
    <w:next w:val="111111"/>
    <w:semiHidden/>
    <w:unhideWhenUsed/>
    <w:rsid w:val="00564BF6"/>
  </w:style>
  <w:style w:type="numbering" w:customStyle="1" w:styleId="111111222">
    <w:name w:val="1 / 1.1 / 1.1.1222"/>
    <w:basedOn w:val="ac"/>
    <w:next w:val="111111"/>
    <w:unhideWhenUsed/>
    <w:rsid w:val="00564BF6"/>
  </w:style>
  <w:style w:type="numbering" w:customStyle="1" w:styleId="111111312">
    <w:name w:val="1 / 1.1 / 1.1.1312"/>
    <w:basedOn w:val="ac"/>
    <w:next w:val="111111"/>
    <w:rsid w:val="00564BF6"/>
  </w:style>
  <w:style w:type="numbering" w:customStyle="1" w:styleId="11111149">
    <w:name w:val="1 / 1.1 / 1.1.149"/>
    <w:basedOn w:val="ac"/>
    <w:next w:val="111111"/>
    <w:rsid w:val="00564BF6"/>
  </w:style>
  <w:style w:type="numbering" w:customStyle="1" w:styleId="11111185">
    <w:name w:val="1 / 1.1 / 1.1.185"/>
    <w:basedOn w:val="ac"/>
    <w:next w:val="111111"/>
    <w:unhideWhenUsed/>
    <w:rsid w:val="00564BF6"/>
  </w:style>
  <w:style w:type="numbering" w:customStyle="1" w:styleId="11111195">
    <w:name w:val="1 / 1.1 / 1.1.195"/>
    <w:basedOn w:val="ac"/>
    <w:next w:val="111111"/>
    <w:unhideWhenUsed/>
    <w:rsid w:val="00564BF6"/>
  </w:style>
  <w:style w:type="numbering" w:customStyle="1" w:styleId="111111105">
    <w:name w:val="1 / 1.1 / 1.1.1105"/>
    <w:basedOn w:val="ac"/>
    <w:next w:val="111111"/>
    <w:unhideWhenUsed/>
    <w:rsid w:val="00564BF6"/>
  </w:style>
  <w:style w:type="numbering" w:customStyle="1" w:styleId="111111205">
    <w:name w:val="1 / 1.1 / 1.1.1205"/>
    <w:basedOn w:val="ac"/>
    <w:next w:val="111111"/>
    <w:rsid w:val="00564BF6"/>
  </w:style>
  <w:style w:type="numbering" w:customStyle="1" w:styleId="11111121111">
    <w:name w:val="1 / 1.1 / 1.1.121111"/>
    <w:basedOn w:val="ac"/>
    <w:next w:val="111111"/>
    <w:rsid w:val="00564BF6"/>
  </w:style>
  <w:style w:type="numbering" w:customStyle="1" w:styleId="111111223">
    <w:name w:val="1 / 1.1 / 1.1.1223"/>
    <w:basedOn w:val="ac"/>
    <w:next w:val="111111"/>
    <w:rsid w:val="00564BF6"/>
  </w:style>
  <w:style w:type="table" w:customStyle="1" w:styleId="1321">
    <w:name w:val="Сетка таблицы13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32">
    <w:name w:val="1 / 1.1 / 1.1.1232"/>
    <w:basedOn w:val="ac"/>
    <w:next w:val="111111"/>
    <w:rsid w:val="00564BF6"/>
  </w:style>
  <w:style w:type="numbering" w:customStyle="1" w:styleId="111111242">
    <w:name w:val="1 / 1.1 / 1.1.1242"/>
    <w:basedOn w:val="ac"/>
    <w:next w:val="111111"/>
    <w:rsid w:val="00564BF6"/>
  </w:style>
  <w:style w:type="table" w:customStyle="1" w:styleId="1420">
    <w:name w:val="Сетка таблицы14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2">
    <w:name w:val="1 / 1.1 / 1.1.1252"/>
    <w:basedOn w:val="ac"/>
    <w:next w:val="111111"/>
    <w:rsid w:val="00564BF6"/>
  </w:style>
  <w:style w:type="numbering" w:customStyle="1" w:styleId="111111262">
    <w:name w:val="1 / 1.1 / 1.1.1262"/>
    <w:basedOn w:val="ac"/>
    <w:next w:val="111111"/>
    <w:rsid w:val="00564BF6"/>
  </w:style>
  <w:style w:type="table" w:customStyle="1" w:styleId="1520">
    <w:name w:val="Сетка таблицы15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50">
    <w:name w:val="1 / 1.1 / 1.1.150"/>
    <w:basedOn w:val="ac"/>
    <w:next w:val="111111"/>
    <w:uiPriority w:val="99"/>
    <w:rsid w:val="00564BF6"/>
  </w:style>
  <w:style w:type="numbering" w:customStyle="1" w:styleId="111111122">
    <w:name w:val="1 / 1.1 / 1.1.1122"/>
    <w:basedOn w:val="ac"/>
    <w:next w:val="111111"/>
    <w:unhideWhenUsed/>
    <w:rsid w:val="00564BF6"/>
  </w:style>
  <w:style w:type="numbering" w:customStyle="1" w:styleId="1111111113">
    <w:name w:val="1 / 1.1 / 1.1.11113"/>
    <w:basedOn w:val="ac"/>
    <w:next w:val="111111"/>
    <w:semiHidden/>
    <w:unhideWhenUsed/>
    <w:rsid w:val="00564BF6"/>
  </w:style>
  <w:style w:type="numbering" w:customStyle="1" w:styleId="111111224">
    <w:name w:val="1 / 1.1 / 1.1.1224"/>
    <w:basedOn w:val="ac"/>
    <w:next w:val="111111"/>
    <w:unhideWhenUsed/>
    <w:rsid w:val="00564BF6"/>
  </w:style>
  <w:style w:type="numbering" w:customStyle="1" w:styleId="111111313">
    <w:name w:val="1 / 1.1 / 1.1.1313"/>
    <w:basedOn w:val="ac"/>
    <w:next w:val="111111"/>
    <w:rsid w:val="00564BF6"/>
  </w:style>
  <w:style w:type="numbering" w:customStyle="1" w:styleId="111111410">
    <w:name w:val="1 / 1.1 / 1.1.1410"/>
    <w:basedOn w:val="ac"/>
    <w:next w:val="111111"/>
    <w:rsid w:val="00564BF6"/>
  </w:style>
  <w:style w:type="numbering" w:customStyle="1" w:styleId="11111159">
    <w:name w:val="1 / 1.1 / 1.1.159"/>
    <w:basedOn w:val="ac"/>
    <w:next w:val="111111"/>
    <w:rsid w:val="00564BF6"/>
  </w:style>
  <w:style w:type="numbering" w:customStyle="1" w:styleId="111111691">
    <w:name w:val="1 / 1.1 / 1.1.1691"/>
    <w:basedOn w:val="ac"/>
    <w:next w:val="111111"/>
    <w:rsid w:val="00564BF6"/>
  </w:style>
  <w:style w:type="numbering" w:customStyle="1" w:styleId="11111179">
    <w:name w:val="1 / 1.1 / 1.1.179"/>
    <w:basedOn w:val="ac"/>
    <w:next w:val="111111"/>
    <w:unhideWhenUsed/>
    <w:rsid w:val="00564BF6"/>
  </w:style>
  <w:style w:type="numbering" w:customStyle="1" w:styleId="11111186">
    <w:name w:val="1 / 1.1 / 1.1.186"/>
    <w:basedOn w:val="ac"/>
    <w:next w:val="111111"/>
    <w:unhideWhenUsed/>
    <w:rsid w:val="00564BF6"/>
  </w:style>
  <w:style w:type="numbering" w:customStyle="1" w:styleId="11111196">
    <w:name w:val="1 / 1.1 / 1.1.196"/>
    <w:basedOn w:val="ac"/>
    <w:next w:val="111111"/>
    <w:unhideWhenUsed/>
    <w:rsid w:val="00564BF6"/>
  </w:style>
  <w:style w:type="numbering" w:customStyle="1" w:styleId="111111106">
    <w:name w:val="1 / 1.1 / 1.1.1106"/>
    <w:basedOn w:val="ac"/>
    <w:next w:val="111111"/>
    <w:unhideWhenUsed/>
    <w:rsid w:val="00564BF6"/>
  </w:style>
  <w:style w:type="numbering" w:customStyle="1" w:styleId="111111206">
    <w:name w:val="1 / 1.1 / 1.1.1206"/>
    <w:basedOn w:val="ac"/>
    <w:next w:val="111111"/>
    <w:rsid w:val="00564BF6"/>
  </w:style>
  <w:style w:type="numbering" w:customStyle="1" w:styleId="1111112112">
    <w:name w:val="1 / 1.1 / 1.1.12112"/>
    <w:basedOn w:val="ac"/>
    <w:next w:val="111111"/>
    <w:rsid w:val="00564BF6"/>
  </w:style>
  <w:style w:type="numbering" w:customStyle="1" w:styleId="111111225">
    <w:name w:val="1 / 1.1 / 1.1.1225"/>
    <w:basedOn w:val="ac"/>
    <w:next w:val="111111"/>
    <w:rsid w:val="00564BF6"/>
  </w:style>
  <w:style w:type="table" w:customStyle="1" w:styleId="1331">
    <w:name w:val="Сетка таблицы133"/>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33">
    <w:name w:val="1 / 1.1 / 1.1.1233"/>
    <w:basedOn w:val="ac"/>
    <w:next w:val="111111"/>
    <w:rsid w:val="00564BF6"/>
  </w:style>
  <w:style w:type="numbering" w:customStyle="1" w:styleId="111111243">
    <w:name w:val="1 / 1.1 / 1.1.1243"/>
    <w:basedOn w:val="ac"/>
    <w:next w:val="111111"/>
    <w:rsid w:val="00564BF6"/>
  </w:style>
  <w:style w:type="table" w:customStyle="1" w:styleId="1430">
    <w:name w:val="Сетка таблицы143"/>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3">
    <w:name w:val="1 / 1.1 / 1.1.1253"/>
    <w:basedOn w:val="ac"/>
    <w:next w:val="111111"/>
    <w:rsid w:val="00564BF6"/>
  </w:style>
  <w:style w:type="numbering" w:customStyle="1" w:styleId="111111263">
    <w:name w:val="1 / 1.1 / 1.1.1263"/>
    <w:basedOn w:val="ac"/>
    <w:next w:val="111111"/>
    <w:rsid w:val="00564BF6"/>
  </w:style>
  <w:style w:type="table" w:customStyle="1" w:styleId="1530">
    <w:name w:val="Сетка таблицы153"/>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60">
    <w:name w:val="1 / 1.1 / 1.1.160"/>
    <w:basedOn w:val="ac"/>
    <w:next w:val="111111"/>
    <w:uiPriority w:val="99"/>
    <w:unhideWhenUsed/>
    <w:rsid w:val="00564BF6"/>
  </w:style>
  <w:style w:type="numbering" w:customStyle="1" w:styleId="111111123">
    <w:name w:val="1 / 1.1 / 1.1.1123"/>
    <w:basedOn w:val="ac"/>
    <w:next w:val="111111"/>
    <w:unhideWhenUsed/>
    <w:rsid w:val="00564BF6"/>
  </w:style>
  <w:style w:type="numbering" w:customStyle="1" w:styleId="1111111114">
    <w:name w:val="1 / 1.1 / 1.1.11114"/>
    <w:basedOn w:val="ac"/>
    <w:next w:val="111111"/>
    <w:semiHidden/>
    <w:unhideWhenUsed/>
    <w:rsid w:val="00564BF6"/>
  </w:style>
  <w:style w:type="numbering" w:customStyle="1" w:styleId="111111226">
    <w:name w:val="1 / 1.1 / 1.1.1226"/>
    <w:basedOn w:val="ac"/>
    <w:next w:val="111111"/>
    <w:unhideWhenUsed/>
    <w:rsid w:val="00564BF6"/>
  </w:style>
  <w:style w:type="numbering" w:customStyle="1" w:styleId="111111314">
    <w:name w:val="1 / 1.1 / 1.1.1314"/>
    <w:basedOn w:val="ac"/>
    <w:next w:val="111111"/>
    <w:rsid w:val="00564BF6"/>
  </w:style>
  <w:style w:type="numbering" w:customStyle="1" w:styleId="111111510">
    <w:name w:val="1 / 1.1 / 1.1.1510"/>
    <w:basedOn w:val="ac"/>
    <w:next w:val="111111"/>
    <w:rsid w:val="00564BF6"/>
  </w:style>
  <w:style w:type="numbering" w:customStyle="1" w:styleId="111111610">
    <w:name w:val="1 / 1.1 / 1.1.1610"/>
    <w:basedOn w:val="ac"/>
    <w:next w:val="111111"/>
    <w:rsid w:val="00564BF6"/>
  </w:style>
  <w:style w:type="numbering" w:customStyle="1" w:styleId="111111710">
    <w:name w:val="1 / 1.1 / 1.1.1710"/>
    <w:basedOn w:val="ac"/>
    <w:next w:val="111111"/>
    <w:unhideWhenUsed/>
    <w:rsid w:val="00564BF6"/>
  </w:style>
  <w:style w:type="numbering" w:customStyle="1" w:styleId="11111187">
    <w:name w:val="1 / 1.1 / 1.1.187"/>
    <w:basedOn w:val="ac"/>
    <w:next w:val="111111"/>
    <w:unhideWhenUsed/>
    <w:rsid w:val="00564BF6"/>
  </w:style>
  <w:style w:type="numbering" w:customStyle="1" w:styleId="11111197">
    <w:name w:val="1 / 1.1 / 1.1.197"/>
    <w:basedOn w:val="ac"/>
    <w:next w:val="111111"/>
    <w:unhideWhenUsed/>
    <w:rsid w:val="00564BF6"/>
  </w:style>
  <w:style w:type="numbering" w:customStyle="1" w:styleId="111111107">
    <w:name w:val="1 / 1.1 / 1.1.1107"/>
    <w:basedOn w:val="ac"/>
    <w:next w:val="111111"/>
    <w:unhideWhenUsed/>
    <w:rsid w:val="00564BF6"/>
  </w:style>
  <w:style w:type="numbering" w:customStyle="1" w:styleId="111111207">
    <w:name w:val="1 / 1.1 / 1.1.1207"/>
    <w:basedOn w:val="ac"/>
    <w:next w:val="111111"/>
    <w:rsid w:val="00564BF6"/>
  </w:style>
  <w:style w:type="numbering" w:customStyle="1" w:styleId="1111112113">
    <w:name w:val="1 / 1.1 / 1.1.12113"/>
    <w:basedOn w:val="ac"/>
    <w:next w:val="111111"/>
    <w:rsid w:val="00564BF6"/>
  </w:style>
  <w:style w:type="numbering" w:customStyle="1" w:styleId="111111227">
    <w:name w:val="1 / 1.1 / 1.1.1227"/>
    <w:basedOn w:val="ac"/>
    <w:next w:val="111111"/>
    <w:rsid w:val="00564BF6"/>
  </w:style>
  <w:style w:type="table" w:customStyle="1" w:styleId="1341">
    <w:name w:val="Сетка таблицы134"/>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34">
    <w:name w:val="1 / 1.1 / 1.1.1234"/>
    <w:basedOn w:val="ac"/>
    <w:next w:val="111111"/>
    <w:rsid w:val="00564BF6"/>
  </w:style>
  <w:style w:type="numbering" w:customStyle="1" w:styleId="111111244">
    <w:name w:val="1 / 1.1 / 1.1.1244"/>
    <w:basedOn w:val="ac"/>
    <w:next w:val="111111"/>
    <w:rsid w:val="00564BF6"/>
  </w:style>
  <w:style w:type="table" w:customStyle="1" w:styleId="1440">
    <w:name w:val="Сетка таблицы144"/>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4">
    <w:name w:val="1 / 1.1 / 1.1.1254"/>
    <w:basedOn w:val="ac"/>
    <w:next w:val="111111"/>
    <w:rsid w:val="00564BF6"/>
  </w:style>
  <w:style w:type="numbering" w:customStyle="1" w:styleId="111111264">
    <w:name w:val="1 / 1.1 / 1.1.1264"/>
    <w:basedOn w:val="ac"/>
    <w:next w:val="111111"/>
    <w:rsid w:val="00564BF6"/>
  </w:style>
  <w:style w:type="table" w:customStyle="1" w:styleId="1540">
    <w:name w:val="Сетка таблицы154"/>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
    <w:name w:val="Сетка таблицы18"/>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6">
    <w:name w:val="Нет списка17"/>
    <w:next w:val="ac"/>
    <w:semiHidden/>
    <w:unhideWhenUsed/>
    <w:rsid w:val="00564BF6"/>
  </w:style>
  <w:style w:type="numbering" w:customStyle="1" w:styleId="186">
    <w:name w:val="Нет списка18"/>
    <w:next w:val="ac"/>
    <w:uiPriority w:val="99"/>
    <w:semiHidden/>
    <w:rsid w:val="00564BF6"/>
  </w:style>
  <w:style w:type="numbering" w:customStyle="1" w:styleId="195">
    <w:name w:val="Нет списка19"/>
    <w:next w:val="ac"/>
    <w:semiHidden/>
    <w:rsid w:val="00564BF6"/>
  </w:style>
  <w:style w:type="numbering" w:customStyle="1" w:styleId="11111170">
    <w:name w:val="1 / 1.1 / 1.1.170"/>
    <w:basedOn w:val="ac"/>
    <w:next w:val="111111"/>
    <w:uiPriority w:val="99"/>
    <w:unhideWhenUsed/>
    <w:rsid w:val="00564BF6"/>
  </w:style>
  <w:style w:type="numbering" w:customStyle="1" w:styleId="22f0">
    <w:name w:val="Нет списка22"/>
    <w:next w:val="ac"/>
    <w:uiPriority w:val="99"/>
    <w:semiHidden/>
    <w:unhideWhenUsed/>
    <w:rsid w:val="00564BF6"/>
  </w:style>
  <w:style w:type="numbering" w:customStyle="1" w:styleId="111111124">
    <w:name w:val="1 / 1.1 / 1.1.1124"/>
    <w:basedOn w:val="ac"/>
    <w:next w:val="111111"/>
    <w:unhideWhenUsed/>
    <w:rsid w:val="00564BF6"/>
  </w:style>
  <w:style w:type="numbering" w:customStyle="1" w:styleId="1111111115">
    <w:name w:val="1 / 1.1 / 1.1.11115"/>
    <w:basedOn w:val="ac"/>
    <w:next w:val="111111"/>
    <w:semiHidden/>
    <w:unhideWhenUsed/>
    <w:rsid w:val="00564BF6"/>
  </w:style>
  <w:style w:type="numbering" w:customStyle="1" w:styleId="32a">
    <w:name w:val="Нет списка32"/>
    <w:next w:val="ac"/>
    <w:uiPriority w:val="99"/>
    <w:semiHidden/>
    <w:unhideWhenUsed/>
    <w:rsid w:val="00564BF6"/>
  </w:style>
  <w:style w:type="numbering" w:customStyle="1" w:styleId="111111228">
    <w:name w:val="1 / 1.1 / 1.1.1228"/>
    <w:basedOn w:val="ac"/>
    <w:next w:val="111111"/>
    <w:unhideWhenUsed/>
    <w:rsid w:val="00564BF6"/>
  </w:style>
  <w:style w:type="numbering" w:customStyle="1" w:styleId="111111125">
    <w:name w:val="1 / 1.1 / 1.1.1125"/>
    <w:basedOn w:val="ac"/>
    <w:next w:val="111111"/>
    <w:semiHidden/>
    <w:unhideWhenUsed/>
    <w:rsid w:val="00564BF6"/>
  </w:style>
  <w:style w:type="numbering" w:customStyle="1" w:styleId="425">
    <w:name w:val="Нет списка42"/>
    <w:next w:val="ac"/>
    <w:uiPriority w:val="99"/>
    <w:semiHidden/>
    <w:unhideWhenUsed/>
    <w:rsid w:val="00564BF6"/>
  </w:style>
  <w:style w:type="numbering" w:customStyle="1" w:styleId="111111315">
    <w:name w:val="1 / 1.1 / 1.1.1315"/>
    <w:basedOn w:val="ac"/>
    <w:next w:val="111111"/>
    <w:rsid w:val="00564BF6"/>
  </w:style>
  <w:style w:type="numbering" w:customStyle="1" w:styleId="111111131">
    <w:name w:val="1 / 1.1 / 1.1.1131"/>
    <w:basedOn w:val="ac"/>
    <w:next w:val="111111"/>
    <w:semiHidden/>
    <w:unhideWhenUsed/>
    <w:rsid w:val="00564BF6"/>
  </w:style>
  <w:style w:type="numbering" w:customStyle="1" w:styleId="517">
    <w:name w:val="Нет списка51"/>
    <w:next w:val="ac"/>
    <w:uiPriority w:val="99"/>
    <w:semiHidden/>
    <w:unhideWhenUsed/>
    <w:rsid w:val="00564BF6"/>
  </w:style>
  <w:style w:type="numbering" w:customStyle="1" w:styleId="111111141">
    <w:name w:val="1 / 1.1 / 1.1.1141"/>
    <w:basedOn w:val="ac"/>
    <w:next w:val="111111"/>
    <w:semiHidden/>
    <w:unhideWhenUsed/>
    <w:rsid w:val="00564BF6"/>
  </w:style>
  <w:style w:type="numbering" w:customStyle="1" w:styleId="613">
    <w:name w:val="Нет списка61"/>
    <w:next w:val="ac"/>
    <w:uiPriority w:val="99"/>
    <w:semiHidden/>
    <w:unhideWhenUsed/>
    <w:rsid w:val="00564BF6"/>
  </w:style>
  <w:style w:type="numbering" w:customStyle="1" w:styleId="111111151">
    <w:name w:val="1 / 1.1 / 1.1.1151"/>
    <w:basedOn w:val="ac"/>
    <w:next w:val="111111"/>
    <w:semiHidden/>
    <w:unhideWhenUsed/>
    <w:rsid w:val="00564BF6"/>
  </w:style>
  <w:style w:type="numbering" w:customStyle="1" w:styleId="713">
    <w:name w:val="Нет списка71"/>
    <w:next w:val="ac"/>
    <w:uiPriority w:val="99"/>
    <w:semiHidden/>
    <w:unhideWhenUsed/>
    <w:rsid w:val="00564BF6"/>
  </w:style>
  <w:style w:type="numbering" w:customStyle="1" w:styleId="111111161">
    <w:name w:val="1 / 1.1 / 1.1.1161"/>
    <w:basedOn w:val="ac"/>
    <w:next w:val="111111"/>
    <w:semiHidden/>
    <w:unhideWhenUsed/>
    <w:rsid w:val="00564BF6"/>
  </w:style>
  <w:style w:type="numbering" w:customStyle="1" w:styleId="812">
    <w:name w:val="Нет списка81"/>
    <w:next w:val="ac"/>
    <w:uiPriority w:val="99"/>
    <w:semiHidden/>
    <w:unhideWhenUsed/>
    <w:rsid w:val="00564BF6"/>
  </w:style>
  <w:style w:type="numbering" w:customStyle="1" w:styleId="111111171">
    <w:name w:val="1 / 1.1 / 1.1.1171"/>
    <w:basedOn w:val="ac"/>
    <w:next w:val="111111"/>
    <w:semiHidden/>
    <w:unhideWhenUsed/>
    <w:rsid w:val="00564BF6"/>
  </w:style>
  <w:style w:type="numbering" w:customStyle="1" w:styleId="911">
    <w:name w:val="Нет списка91"/>
    <w:next w:val="ac"/>
    <w:uiPriority w:val="99"/>
    <w:semiHidden/>
    <w:unhideWhenUsed/>
    <w:rsid w:val="00564BF6"/>
  </w:style>
  <w:style w:type="numbering" w:customStyle="1" w:styleId="11111188">
    <w:name w:val="1 / 1.1 / 1.1.188"/>
    <w:basedOn w:val="ac"/>
    <w:next w:val="111111"/>
    <w:unhideWhenUsed/>
    <w:rsid w:val="00564BF6"/>
  </w:style>
  <w:style w:type="numbering" w:customStyle="1" w:styleId="111111181">
    <w:name w:val="1 / 1.1 / 1.1.1181"/>
    <w:basedOn w:val="ac"/>
    <w:next w:val="111111"/>
    <w:semiHidden/>
    <w:unhideWhenUsed/>
    <w:rsid w:val="00564BF6"/>
  </w:style>
  <w:style w:type="table" w:customStyle="1" w:styleId="196">
    <w:name w:val="Сетка таблицы19"/>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5">
    <w:name w:val="Нет списка20"/>
    <w:next w:val="ac"/>
    <w:uiPriority w:val="99"/>
    <w:semiHidden/>
    <w:rsid w:val="00564BF6"/>
  </w:style>
  <w:style w:type="numbering" w:customStyle="1" w:styleId="1101">
    <w:name w:val="Нет списка110"/>
    <w:next w:val="ac"/>
    <w:semiHidden/>
    <w:rsid w:val="00564BF6"/>
  </w:style>
  <w:style w:type="numbering" w:customStyle="1" w:styleId="11111180">
    <w:name w:val="1 / 1.1 / 1.1.180"/>
    <w:basedOn w:val="ac"/>
    <w:next w:val="111111"/>
    <w:uiPriority w:val="99"/>
    <w:unhideWhenUsed/>
    <w:rsid w:val="00564BF6"/>
  </w:style>
  <w:style w:type="numbering" w:customStyle="1" w:styleId="237">
    <w:name w:val="Нет списка23"/>
    <w:next w:val="ac"/>
    <w:uiPriority w:val="99"/>
    <w:semiHidden/>
    <w:unhideWhenUsed/>
    <w:rsid w:val="00564BF6"/>
  </w:style>
  <w:style w:type="numbering" w:customStyle="1" w:styleId="111111126">
    <w:name w:val="1 / 1.1 / 1.1.1126"/>
    <w:basedOn w:val="ac"/>
    <w:next w:val="111111"/>
    <w:unhideWhenUsed/>
    <w:rsid w:val="00564BF6"/>
  </w:style>
  <w:style w:type="numbering" w:customStyle="1" w:styleId="1111111116">
    <w:name w:val="1 / 1.1 / 1.1.11116"/>
    <w:basedOn w:val="ac"/>
    <w:next w:val="111111"/>
    <w:semiHidden/>
    <w:unhideWhenUsed/>
    <w:rsid w:val="00564BF6"/>
  </w:style>
  <w:style w:type="numbering" w:customStyle="1" w:styleId="335">
    <w:name w:val="Нет списка33"/>
    <w:next w:val="ac"/>
    <w:uiPriority w:val="99"/>
    <w:semiHidden/>
    <w:unhideWhenUsed/>
    <w:rsid w:val="00564BF6"/>
  </w:style>
  <w:style w:type="numbering" w:customStyle="1" w:styleId="111111229">
    <w:name w:val="1 / 1.1 / 1.1.1229"/>
    <w:basedOn w:val="ac"/>
    <w:next w:val="111111"/>
    <w:unhideWhenUsed/>
    <w:rsid w:val="00564BF6"/>
  </w:style>
  <w:style w:type="numbering" w:customStyle="1" w:styleId="111111127">
    <w:name w:val="1 / 1.1 / 1.1.1127"/>
    <w:basedOn w:val="ac"/>
    <w:next w:val="111111"/>
    <w:semiHidden/>
    <w:unhideWhenUsed/>
    <w:rsid w:val="00564BF6"/>
  </w:style>
  <w:style w:type="numbering" w:customStyle="1" w:styleId="433">
    <w:name w:val="Нет списка43"/>
    <w:next w:val="ac"/>
    <w:uiPriority w:val="99"/>
    <w:semiHidden/>
    <w:unhideWhenUsed/>
    <w:rsid w:val="00564BF6"/>
  </w:style>
  <w:style w:type="numbering" w:customStyle="1" w:styleId="111111316">
    <w:name w:val="1 / 1.1 / 1.1.1316"/>
    <w:basedOn w:val="ac"/>
    <w:next w:val="111111"/>
    <w:rsid w:val="00564BF6"/>
  </w:style>
  <w:style w:type="numbering" w:customStyle="1" w:styleId="111111132">
    <w:name w:val="1 / 1.1 / 1.1.1132"/>
    <w:basedOn w:val="ac"/>
    <w:next w:val="111111"/>
    <w:semiHidden/>
    <w:unhideWhenUsed/>
    <w:rsid w:val="00564BF6"/>
  </w:style>
  <w:style w:type="numbering" w:customStyle="1" w:styleId="525">
    <w:name w:val="Нет списка52"/>
    <w:next w:val="ac"/>
    <w:uiPriority w:val="99"/>
    <w:semiHidden/>
    <w:unhideWhenUsed/>
    <w:rsid w:val="00564BF6"/>
  </w:style>
  <w:style w:type="numbering" w:customStyle="1" w:styleId="111111416">
    <w:name w:val="1 / 1.1 / 1.1.1416"/>
    <w:basedOn w:val="ac"/>
    <w:next w:val="111111"/>
    <w:rsid w:val="00564BF6"/>
  </w:style>
  <w:style w:type="numbering" w:customStyle="1" w:styleId="111111142">
    <w:name w:val="1 / 1.1 / 1.1.1142"/>
    <w:basedOn w:val="ac"/>
    <w:next w:val="111111"/>
    <w:semiHidden/>
    <w:unhideWhenUsed/>
    <w:rsid w:val="00564BF6"/>
  </w:style>
  <w:style w:type="numbering" w:customStyle="1" w:styleId="621">
    <w:name w:val="Нет списка62"/>
    <w:next w:val="ac"/>
    <w:uiPriority w:val="99"/>
    <w:semiHidden/>
    <w:unhideWhenUsed/>
    <w:rsid w:val="00564BF6"/>
  </w:style>
  <w:style w:type="numbering" w:customStyle="1" w:styleId="1111115151">
    <w:name w:val="1 / 1.1 / 1.1.15151"/>
    <w:basedOn w:val="ac"/>
    <w:next w:val="111111"/>
    <w:rsid w:val="00564BF6"/>
  </w:style>
  <w:style w:type="numbering" w:customStyle="1" w:styleId="111111152">
    <w:name w:val="1 / 1.1 / 1.1.1152"/>
    <w:basedOn w:val="ac"/>
    <w:next w:val="111111"/>
    <w:semiHidden/>
    <w:unhideWhenUsed/>
    <w:rsid w:val="00564BF6"/>
  </w:style>
  <w:style w:type="numbering" w:customStyle="1" w:styleId="723">
    <w:name w:val="Нет списка72"/>
    <w:next w:val="ac"/>
    <w:uiPriority w:val="99"/>
    <w:semiHidden/>
    <w:unhideWhenUsed/>
    <w:rsid w:val="00564BF6"/>
  </w:style>
  <w:style w:type="numbering" w:customStyle="1" w:styleId="111111162">
    <w:name w:val="1 / 1.1 / 1.1.1162"/>
    <w:basedOn w:val="ac"/>
    <w:next w:val="111111"/>
    <w:semiHidden/>
    <w:unhideWhenUsed/>
    <w:rsid w:val="00564BF6"/>
  </w:style>
  <w:style w:type="numbering" w:customStyle="1" w:styleId="823">
    <w:name w:val="Нет списка82"/>
    <w:next w:val="ac"/>
    <w:uiPriority w:val="99"/>
    <w:semiHidden/>
    <w:unhideWhenUsed/>
    <w:rsid w:val="00564BF6"/>
  </w:style>
  <w:style w:type="numbering" w:customStyle="1" w:styleId="1111117151">
    <w:name w:val="1 / 1.1 / 1.1.17151"/>
    <w:basedOn w:val="ac"/>
    <w:next w:val="111111"/>
    <w:unhideWhenUsed/>
    <w:rsid w:val="00564BF6"/>
  </w:style>
  <w:style w:type="numbering" w:customStyle="1" w:styleId="111111172">
    <w:name w:val="1 / 1.1 / 1.1.1172"/>
    <w:basedOn w:val="ac"/>
    <w:next w:val="111111"/>
    <w:semiHidden/>
    <w:unhideWhenUsed/>
    <w:rsid w:val="00564BF6"/>
  </w:style>
  <w:style w:type="numbering" w:customStyle="1" w:styleId="922">
    <w:name w:val="Нет списка92"/>
    <w:next w:val="ac"/>
    <w:uiPriority w:val="99"/>
    <w:semiHidden/>
    <w:unhideWhenUsed/>
    <w:rsid w:val="00564BF6"/>
  </w:style>
  <w:style w:type="numbering" w:customStyle="1" w:styleId="11111189">
    <w:name w:val="1 / 1.1 / 1.1.189"/>
    <w:basedOn w:val="ac"/>
    <w:next w:val="111111"/>
    <w:unhideWhenUsed/>
    <w:rsid w:val="00564BF6"/>
  </w:style>
  <w:style w:type="numbering" w:customStyle="1" w:styleId="111111182">
    <w:name w:val="1 / 1.1 / 1.1.1182"/>
    <w:basedOn w:val="ac"/>
    <w:next w:val="111111"/>
    <w:semiHidden/>
    <w:unhideWhenUsed/>
    <w:rsid w:val="00564BF6"/>
  </w:style>
  <w:style w:type="paragraph" w:customStyle="1" w:styleId="MIDDLEPICT">
    <w:name w:val=".MIDDLEPICT"/>
    <w:uiPriority w:val="99"/>
    <w:qFormat/>
    <w:rsid w:val="00564BF6"/>
    <w:pPr>
      <w:widowControl w:val="0"/>
      <w:autoSpaceDE w:val="0"/>
      <w:autoSpaceDN w:val="0"/>
      <w:adjustRightInd w:val="0"/>
      <w:spacing w:after="0" w:line="240" w:lineRule="auto"/>
    </w:pPr>
    <w:rPr>
      <w:rFonts w:ascii="Arial" w:eastAsia="Times New Roman" w:hAnsi="Arial" w:cs="Arial"/>
      <w:sz w:val="24"/>
      <w:szCs w:val="24"/>
      <w:lang w:eastAsia="ru-RU"/>
    </w:rPr>
  </w:style>
  <w:style w:type="table" w:customStyle="1" w:styleId="206">
    <w:name w:val="Сетка таблицы20"/>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90">
    <w:name w:val="1 / 1.1 / 1.1.190"/>
    <w:basedOn w:val="ac"/>
    <w:next w:val="111111"/>
    <w:uiPriority w:val="99"/>
    <w:unhideWhenUsed/>
    <w:rsid w:val="00564BF6"/>
  </w:style>
  <w:style w:type="numbering" w:customStyle="1" w:styleId="111111128">
    <w:name w:val="1 / 1.1 / 1.1.1128"/>
    <w:basedOn w:val="ac"/>
    <w:next w:val="111111"/>
    <w:unhideWhenUsed/>
    <w:rsid w:val="00564BF6"/>
  </w:style>
  <w:style w:type="numbering" w:customStyle="1" w:styleId="1111111117">
    <w:name w:val="1 / 1.1 / 1.1.11117"/>
    <w:basedOn w:val="ac"/>
    <w:next w:val="111111"/>
    <w:semiHidden/>
    <w:unhideWhenUsed/>
    <w:rsid w:val="00564BF6"/>
  </w:style>
  <w:style w:type="numbering" w:customStyle="1" w:styleId="111111230">
    <w:name w:val="1 / 1.1 / 1.1.1230"/>
    <w:basedOn w:val="ac"/>
    <w:next w:val="111111"/>
    <w:unhideWhenUsed/>
    <w:rsid w:val="00564BF6"/>
  </w:style>
  <w:style w:type="numbering" w:customStyle="1" w:styleId="111111317">
    <w:name w:val="1 / 1.1 / 1.1.1317"/>
    <w:basedOn w:val="ac"/>
    <w:next w:val="111111"/>
    <w:rsid w:val="00564BF6"/>
  </w:style>
  <w:style w:type="numbering" w:customStyle="1" w:styleId="111111417">
    <w:name w:val="1 / 1.1 / 1.1.1417"/>
    <w:basedOn w:val="ac"/>
    <w:next w:val="111111"/>
    <w:rsid w:val="00564BF6"/>
  </w:style>
  <w:style w:type="numbering" w:customStyle="1" w:styleId="111111516">
    <w:name w:val="1 / 1.1 / 1.1.1516"/>
    <w:basedOn w:val="ac"/>
    <w:next w:val="111111"/>
    <w:rsid w:val="00564BF6"/>
  </w:style>
  <w:style w:type="numbering" w:customStyle="1" w:styleId="1111116161">
    <w:name w:val="1 / 1.1 / 1.1.16161"/>
    <w:basedOn w:val="ac"/>
    <w:next w:val="111111"/>
    <w:rsid w:val="00564BF6"/>
  </w:style>
  <w:style w:type="numbering" w:customStyle="1" w:styleId="111111716">
    <w:name w:val="1 / 1.1 / 1.1.1716"/>
    <w:basedOn w:val="ac"/>
    <w:next w:val="111111"/>
    <w:unhideWhenUsed/>
    <w:rsid w:val="00564BF6"/>
  </w:style>
  <w:style w:type="numbering" w:customStyle="1" w:styleId="111111810">
    <w:name w:val="1 / 1.1 / 1.1.1810"/>
    <w:basedOn w:val="ac"/>
    <w:next w:val="111111"/>
    <w:unhideWhenUsed/>
    <w:rsid w:val="00564BF6"/>
  </w:style>
  <w:style w:type="numbering" w:customStyle="1" w:styleId="11111198">
    <w:name w:val="1 / 1.1 / 1.1.198"/>
    <w:basedOn w:val="ac"/>
    <w:next w:val="111111"/>
    <w:unhideWhenUsed/>
    <w:rsid w:val="00564BF6"/>
  </w:style>
  <w:style w:type="numbering" w:customStyle="1" w:styleId="111111108">
    <w:name w:val="1 / 1.1 / 1.1.1108"/>
    <w:basedOn w:val="ac"/>
    <w:next w:val="111111"/>
    <w:unhideWhenUsed/>
    <w:rsid w:val="00564BF6"/>
  </w:style>
  <w:style w:type="numbering" w:customStyle="1" w:styleId="111111208">
    <w:name w:val="1 / 1.1 / 1.1.1208"/>
    <w:basedOn w:val="ac"/>
    <w:next w:val="111111"/>
    <w:rsid w:val="00564BF6"/>
  </w:style>
  <w:style w:type="numbering" w:customStyle="1" w:styleId="1111112114">
    <w:name w:val="1 / 1.1 / 1.1.12114"/>
    <w:basedOn w:val="ac"/>
    <w:next w:val="111111"/>
    <w:rsid w:val="00564BF6"/>
  </w:style>
  <w:style w:type="numbering" w:customStyle="1" w:styleId="1111112210">
    <w:name w:val="1 / 1.1 / 1.1.12210"/>
    <w:basedOn w:val="ac"/>
    <w:next w:val="111111"/>
    <w:rsid w:val="00564BF6"/>
  </w:style>
  <w:style w:type="table" w:customStyle="1" w:styleId="1350">
    <w:name w:val="Сетка таблицы135"/>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35">
    <w:name w:val="1 / 1.1 / 1.1.1235"/>
    <w:basedOn w:val="ac"/>
    <w:next w:val="111111"/>
    <w:rsid w:val="00564BF6"/>
  </w:style>
  <w:style w:type="numbering" w:customStyle="1" w:styleId="111111245">
    <w:name w:val="1 / 1.1 / 1.1.1245"/>
    <w:basedOn w:val="ac"/>
    <w:next w:val="111111"/>
    <w:rsid w:val="00564BF6"/>
  </w:style>
  <w:style w:type="table" w:customStyle="1" w:styleId="1450">
    <w:name w:val="Сетка таблицы145"/>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5">
    <w:name w:val="1 / 1.1 / 1.1.1255"/>
    <w:basedOn w:val="ac"/>
    <w:next w:val="111111"/>
    <w:rsid w:val="00564BF6"/>
  </w:style>
  <w:style w:type="numbering" w:customStyle="1" w:styleId="111111265">
    <w:name w:val="1 / 1.1 / 1.1.1265"/>
    <w:basedOn w:val="ac"/>
    <w:next w:val="111111"/>
    <w:rsid w:val="00564BF6"/>
  </w:style>
  <w:style w:type="table" w:customStyle="1" w:styleId="1550">
    <w:name w:val="Сетка таблицы155"/>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99">
    <w:name w:val="1 / 1.1 / 1.1.199"/>
    <w:basedOn w:val="ac"/>
    <w:next w:val="111111"/>
    <w:uiPriority w:val="99"/>
    <w:unhideWhenUsed/>
    <w:rsid w:val="00564BF6"/>
  </w:style>
  <w:style w:type="numbering" w:customStyle="1" w:styleId="111111129">
    <w:name w:val="1 / 1.1 / 1.1.1129"/>
    <w:basedOn w:val="ac"/>
    <w:next w:val="111111"/>
    <w:unhideWhenUsed/>
    <w:rsid w:val="00564BF6"/>
  </w:style>
  <w:style w:type="numbering" w:customStyle="1" w:styleId="1111111118">
    <w:name w:val="1 / 1.1 / 1.1.11118"/>
    <w:basedOn w:val="ac"/>
    <w:next w:val="111111"/>
    <w:semiHidden/>
    <w:unhideWhenUsed/>
    <w:rsid w:val="00564BF6"/>
  </w:style>
  <w:style w:type="numbering" w:customStyle="1" w:styleId="111111236">
    <w:name w:val="1 / 1.1 / 1.1.1236"/>
    <w:basedOn w:val="ac"/>
    <w:next w:val="111111"/>
    <w:unhideWhenUsed/>
    <w:rsid w:val="00564BF6"/>
  </w:style>
  <w:style w:type="numbering" w:customStyle="1" w:styleId="111111318">
    <w:name w:val="1 / 1.1 / 1.1.1318"/>
    <w:basedOn w:val="ac"/>
    <w:next w:val="111111"/>
    <w:rsid w:val="00564BF6"/>
  </w:style>
  <w:style w:type="numbering" w:customStyle="1" w:styleId="111111418">
    <w:name w:val="1 / 1.1 / 1.1.1418"/>
    <w:basedOn w:val="ac"/>
    <w:next w:val="111111"/>
    <w:rsid w:val="00564BF6"/>
  </w:style>
  <w:style w:type="numbering" w:customStyle="1" w:styleId="111111517">
    <w:name w:val="1 / 1.1 / 1.1.1517"/>
    <w:basedOn w:val="ac"/>
    <w:next w:val="111111"/>
    <w:rsid w:val="00564BF6"/>
  </w:style>
  <w:style w:type="numbering" w:customStyle="1" w:styleId="111111617">
    <w:name w:val="1 / 1.1 / 1.1.1617"/>
    <w:basedOn w:val="ac"/>
    <w:next w:val="111111"/>
    <w:rsid w:val="00564BF6"/>
  </w:style>
  <w:style w:type="numbering" w:customStyle="1" w:styleId="111111717">
    <w:name w:val="1 / 1.1 / 1.1.1717"/>
    <w:basedOn w:val="ac"/>
    <w:next w:val="111111"/>
    <w:unhideWhenUsed/>
    <w:rsid w:val="00564BF6"/>
  </w:style>
  <w:style w:type="numbering" w:customStyle="1" w:styleId="1111118111">
    <w:name w:val="1 / 1.1 / 1.1.18111"/>
    <w:basedOn w:val="ac"/>
    <w:next w:val="111111"/>
    <w:unhideWhenUsed/>
    <w:rsid w:val="00564BF6"/>
  </w:style>
  <w:style w:type="numbering" w:customStyle="1" w:styleId="111111910">
    <w:name w:val="1 / 1.1 / 1.1.1910"/>
    <w:basedOn w:val="ac"/>
    <w:next w:val="111111"/>
    <w:unhideWhenUsed/>
    <w:rsid w:val="00564BF6"/>
  </w:style>
  <w:style w:type="numbering" w:customStyle="1" w:styleId="111111109">
    <w:name w:val="1 / 1.1 / 1.1.1109"/>
    <w:basedOn w:val="ac"/>
    <w:next w:val="111111"/>
    <w:unhideWhenUsed/>
    <w:rsid w:val="00564BF6"/>
  </w:style>
  <w:style w:type="numbering" w:customStyle="1" w:styleId="111111209">
    <w:name w:val="1 / 1.1 / 1.1.1209"/>
    <w:basedOn w:val="ac"/>
    <w:next w:val="111111"/>
    <w:rsid w:val="00564BF6"/>
  </w:style>
  <w:style w:type="numbering" w:customStyle="1" w:styleId="1111112115">
    <w:name w:val="1 / 1.1 / 1.1.12115"/>
    <w:basedOn w:val="ac"/>
    <w:next w:val="111111"/>
    <w:rsid w:val="00564BF6"/>
  </w:style>
  <w:style w:type="numbering" w:customStyle="1" w:styleId="11111122111">
    <w:name w:val="1 / 1.1 / 1.1.122111"/>
    <w:basedOn w:val="ac"/>
    <w:next w:val="111111"/>
    <w:rsid w:val="00564BF6"/>
  </w:style>
  <w:style w:type="table" w:customStyle="1" w:styleId="1360">
    <w:name w:val="Сетка таблицы136"/>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37">
    <w:name w:val="1 / 1.1 / 1.1.1237"/>
    <w:basedOn w:val="ac"/>
    <w:next w:val="111111"/>
    <w:rsid w:val="00564BF6"/>
  </w:style>
  <w:style w:type="numbering" w:customStyle="1" w:styleId="111111246">
    <w:name w:val="1 / 1.1 / 1.1.1246"/>
    <w:basedOn w:val="ac"/>
    <w:next w:val="111111"/>
    <w:rsid w:val="00564BF6"/>
  </w:style>
  <w:style w:type="table" w:customStyle="1" w:styleId="1460">
    <w:name w:val="Сетка таблицы146"/>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6">
    <w:name w:val="1 / 1.1 / 1.1.1256"/>
    <w:basedOn w:val="ac"/>
    <w:next w:val="111111"/>
    <w:rsid w:val="00564BF6"/>
  </w:style>
  <w:style w:type="numbering" w:customStyle="1" w:styleId="111111266">
    <w:name w:val="1 / 1.1 / 1.1.1266"/>
    <w:basedOn w:val="ac"/>
    <w:next w:val="111111"/>
    <w:rsid w:val="00564BF6"/>
  </w:style>
  <w:style w:type="table" w:customStyle="1" w:styleId="1560">
    <w:name w:val="Сетка таблицы156"/>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00">
    <w:name w:val="1 / 1.1 / 1.1.1100"/>
    <w:basedOn w:val="ac"/>
    <w:next w:val="111111"/>
    <w:uiPriority w:val="99"/>
    <w:unhideWhenUsed/>
    <w:rsid w:val="00564BF6"/>
  </w:style>
  <w:style w:type="numbering" w:customStyle="1" w:styleId="111111130">
    <w:name w:val="1 / 1.1 / 1.1.1130"/>
    <w:basedOn w:val="ac"/>
    <w:next w:val="111111"/>
    <w:unhideWhenUsed/>
    <w:rsid w:val="00564BF6"/>
  </w:style>
  <w:style w:type="numbering" w:customStyle="1" w:styleId="1111111119">
    <w:name w:val="1 / 1.1 / 1.1.11119"/>
    <w:basedOn w:val="ac"/>
    <w:next w:val="111111"/>
    <w:semiHidden/>
    <w:unhideWhenUsed/>
    <w:rsid w:val="00564BF6"/>
  </w:style>
  <w:style w:type="numbering" w:customStyle="1" w:styleId="111111238">
    <w:name w:val="1 / 1.1 / 1.1.1238"/>
    <w:basedOn w:val="ac"/>
    <w:next w:val="111111"/>
    <w:unhideWhenUsed/>
    <w:rsid w:val="00564BF6"/>
  </w:style>
  <w:style w:type="numbering" w:customStyle="1" w:styleId="111111319">
    <w:name w:val="1 / 1.1 / 1.1.1319"/>
    <w:basedOn w:val="ac"/>
    <w:next w:val="111111"/>
    <w:rsid w:val="00564BF6"/>
  </w:style>
  <w:style w:type="numbering" w:customStyle="1" w:styleId="111111419">
    <w:name w:val="1 / 1.1 / 1.1.1419"/>
    <w:basedOn w:val="ac"/>
    <w:next w:val="111111"/>
    <w:rsid w:val="00564BF6"/>
  </w:style>
  <w:style w:type="numbering" w:customStyle="1" w:styleId="111111518">
    <w:name w:val="1 / 1.1 / 1.1.1518"/>
    <w:basedOn w:val="ac"/>
    <w:next w:val="111111"/>
    <w:rsid w:val="00564BF6"/>
  </w:style>
  <w:style w:type="numbering" w:customStyle="1" w:styleId="111111618">
    <w:name w:val="1 / 1.1 / 1.1.1618"/>
    <w:basedOn w:val="ac"/>
    <w:next w:val="111111"/>
    <w:rsid w:val="00564BF6"/>
  </w:style>
  <w:style w:type="numbering" w:customStyle="1" w:styleId="111111718">
    <w:name w:val="1 / 1.1 / 1.1.1718"/>
    <w:basedOn w:val="ac"/>
    <w:next w:val="111111"/>
    <w:unhideWhenUsed/>
    <w:rsid w:val="00564BF6"/>
  </w:style>
  <w:style w:type="numbering" w:customStyle="1" w:styleId="111111812">
    <w:name w:val="1 / 1.1 / 1.1.1812"/>
    <w:basedOn w:val="ac"/>
    <w:next w:val="111111"/>
    <w:unhideWhenUsed/>
    <w:rsid w:val="00564BF6"/>
  </w:style>
  <w:style w:type="numbering" w:customStyle="1" w:styleId="1111119111">
    <w:name w:val="1 / 1.1 / 1.1.19111"/>
    <w:basedOn w:val="ac"/>
    <w:next w:val="111111"/>
    <w:unhideWhenUsed/>
    <w:rsid w:val="00564BF6"/>
  </w:style>
  <w:style w:type="numbering" w:customStyle="1" w:styleId="1111111010">
    <w:name w:val="1 / 1.1 / 1.1.11010"/>
    <w:basedOn w:val="ac"/>
    <w:next w:val="111111"/>
    <w:unhideWhenUsed/>
    <w:rsid w:val="00564BF6"/>
  </w:style>
  <w:style w:type="numbering" w:customStyle="1" w:styleId="1111112010">
    <w:name w:val="1 / 1.1 / 1.1.12010"/>
    <w:basedOn w:val="ac"/>
    <w:next w:val="111111"/>
    <w:rsid w:val="00564BF6"/>
  </w:style>
  <w:style w:type="numbering" w:customStyle="1" w:styleId="1111112116">
    <w:name w:val="1 / 1.1 / 1.1.12116"/>
    <w:basedOn w:val="ac"/>
    <w:next w:val="111111"/>
    <w:rsid w:val="00564BF6"/>
  </w:style>
  <w:style w:type="numbering" w:customStyle="1" w:styleId="1111112212">
    <w:name w:val="1 / 1.1 / 1.1.12212"/>
    <w:basedOn w:val="ac"/>
    <w:next w:val="111111"/>
    <w:rsid w:val="00564BF6"/>
  </w:style>
  <w:style w:type="table" w:customStyle="1" w:styleId="1370">
    <w:name w:val="Сетка таблицы137"/>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39">
    <w:name w:val="1 / 1.1 / 1.1.1239"/>
    <w:basedOn w:val="ac"/>
    <w:next w:val="111111"/>
    <w:rsid w:val="00564BF6"/>
  </w:style>
  <w:style w:type="numbering" w:customStyle="1" w:styleId="111111247">
    <w:name w:val="1 / 1.1 / 1.1.1247"/>
    <w:basedOn w:val="ac"/>
    <w:next w:val="111111"/>
    <w:rsid w:val="00564BF6"/>
  </w:style>
  <w:style w:type="table" w:customStyle="1" w:styleId="1470">
    <w:name w:val="Сетка таблицы147"/>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7">
    <w:name w:val="1 / 1.1 / 1.1.1257"/>
    <w:basedOn w:val="ac"/>
    <w:next w:val="111111"/>
    <w:rsid w:val="00564BF6"/>
  </w:style>
  <w:style w:type="numbering" w:customStyle="1" w:styleId="111111267">
    <w:name w:val="1 / 1.1 / 1.1.1267"/>
    <w:basedOn w:val="ac"/>
    <w:next w:val="111111"/>
    <w:rsid w:val="00564BF6"/>
  </w:style>
  <w:style w:type="table" w:customStyle="1" w:styleId="157">
    <w:name w:val="Сетка таблицы157"/>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
    <w:name w:val="Сетка таблицы221"/>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33">
    <w:name w:val="1 / 1.1 / 1.1.1133"/>
    <w:basedOn w:val="ac"/>
    <w:next w:val="111111"/>
    <w:uiPriority w:val="99"/>
    <w:unhideWhenUsed/>
    <w:rsid w:val="00564BF6"/>
  </w:style>
  <w:style w:type="numbering" w:customStyle="1" w:styleId="111111134">
    <w:name w:val="1 / 1.1 / 1.1.1134"/>
    <w:basedOn w:val="ac"/>
    <w:next w:val="111111"/>
    <w:unhideWhenUsed/>
    <w:rsid w:val="00564BF6"/>
  </w:style>
  <w:style w:type="numbering" w:customStyle="1" w:styleId="1111111120">
    <w:name w:val="1 / 1.1 / 1.1.11120"/>
    <w:basedOn w:val="ac"/>
    <w:next w:val="111111"/>
    <w:semiHidden/>
    <w:unhideWhenUsed/>
    <w:rsid w:val="00564BF6"/>
  </w:style>
  <w:style w:type="numbering" w:customStyle="1" w:styleId="111111240">
    <w:name w:val="1 / 1.1 / 1.1.1240"/>
    <w:basedOn w:val="ac"/>
    <w:next w:val="111111"/>
    <w:unhideWhenUsed/>
    <w:rsid w:val="00564BF6"/>
  </w:style>
  <w:style w:type="numbering" w:customStyle="1" w:styleId="111111320">
    <w:name w:val="1 / 1.1 / 1.1.1320"/>
    <w:basedOn w:val="ac"/>
    <w:next w:val="111111"/>
    <w:rsid w:val="00564BF6"/>
  </w:style>
  <w:style w:type="numbering" w:customStyle="1" w:styleId="111111420">
    <w:name w:val="1 / 1.1 / 1.1.1420"/>
    <w:basedOn w:val="ac"/>
    <w:next w:val="111111"/>
    <w:rsid w:val="00564BF6"/>
  </w:style>
  <w:style w:type="numbering" w:customStyle="1" w:styleId="111111519">
    <w:name w:val="1 / 1.1 / 1.1.1519"/>
    <w:basedOn w:val="ac"/>
    <w:next w:val="111111"/>
    <w:rsid w:val="00564BF6"/>
  </w:style>
  <w:style w:type="numbering" w:customStyle="1" w:styleId="111111619">
    <w:name w:val="1 / 1.1 / 1.1.1619"/>
    <w:basedOn w:val="ac"/>
    <w:next w:val="111111"/>
    <w:rsid w:val="00564BF6"/>
  </w:style>
  <w:style w:type="numbering" w:customStyle="1" w:styleId="111111719">
    <w:name w:val="1 / 1.1 / 1.1.1719"/>
    <w:basedOn w:val="ac"/>
    <w:next w:val="111111"/>
    <w:unhideWhenUsed/>
    <w:rsid w:val="00564BF6"/>
  </w:style>
  <w:style w:type="numbering" w:customStyle="1" w:styleId="111111813">
    <w:name w:val="1 / 1.1 / 1.1.1813"/>
    <w:basedOn w:val="ac"/>
    <w:next w:val="111111"/>
    <w:unhideWhenUsed/>
    <w:rsid w:val="00564BF6"/>
  </w:style>
  <w:style w:type="numbering" w:customStyle="1" w:styleId="111111912">
    <w:name w:val="1 / 1.1 / 1.1.1912"/>
    <w:basedOn w:val="ac"/>
    <w:next w:val="111111"/>
    <w:unhideWhenUsed/>
    <w:rsid w:val="00564BF6"/>
  </w:style>
  <w:style w:type="numbering" w:customStyle="1" w:styleId="11111110111">
    <w:name w:val="1 / 1.1 / 1.1.110111"/>
    <w:basedOn w:val="ac"/>
    <w:next w:val="111111"/>
    <w:unhideWhenUsed/>
    <w:rsid w:val="00564BF6"/>
  </w:style>
  <w:style w:type="numbering" w:customStyle="1" w:styleId="11111120111">
    <w:name w:val="1 / 1.1 / 1.1.120111"/>
    <w:basedOn w:val="ac"/>
    <w:next w:val="111111"/>
    <w:rsid w:val="00564BF6"/>
  </w:style>
  <w:style w:type="numbering" w:customStyle="1" w:styleId="1111112117">
    <w:name w:val="1 / 1.1 / 1.1.12117"/>
    <w:basedOn w:val="ac"/>
    <w:next w:val="111111"/>
    <w:rsid w:val="00564BF6"/>
  </w:style>
  <w:style w:type="numbering" w:customStyle="1" w:styleId="1111112213">
    <w:name w:val="1 / 1.1 / 1.1.12213"/>
    <w:basedOn w:val="ac"/>
    <w:next w:val="111111"/>
    <w:rsid w:val="00564BF6"/>
  </w:style>
  <w:style w:type="table" w:customStyle="1" w:styleId="1380">
    <w:name w:val="Сетка таблицы138"/>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310">
    <w:name w:val="1 / 1.1 / 1.1.12310"/>
    <w:basedOn w:val="ac"/>
    <w:next w:val="111111"/>
    <w:rsid w:val="00564BF6"/>
  </w:style>
  <w:style w:type="numbering" w:customStyle="1" w:styleId="111111248">
    <w:name w:val="1 / 1.1 / 1.1.1248"/>
    <w:basedOn w:val="ac"/>
    <w:next w:val="111111"/>
    <w:rsid w:val="00564BF6"/>
  </w:style>
  <w:style w:type="table" w:customStyle="1" w:styleId="148">
    <w:name w:val="Сетка таблицы148"/>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8">
    <w:name w:val="1 / 1.1 / 1.1.1258"/>
    <w:basedOn w:val="ac"/>
    <w:next w:val="111111"/>
    <w:rsid w:val="00564BF6"/>
  </w:style>
  <w:style w:type="numbering" w:customStyle="1" w:styleId="111111268">
    <w:name w:val="1 / 1.1 / 1.1.1268"/>
    <w:basedOn w:val="ac"/>
    <w:next w:val="111111"/>
    <w:rsid w:val="00564BF6"/>
  </w:style>
  <w:style w:type="table" w:customStyle="1" w:styleId="158">
    <w:name w:val="Сетка таблицы158"/>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35">
    <w:name w:val="1 / 1.1 / 1.1.1135"/>
    <w:basedOn w:val="ac"/>
    <w:next w:val="111111"/>
    <w:uiPriority w:val="99"/>
    <w:unhideWhenUsed/>
    <w:rsid w:val="00564BF6"/>
  </w:style>
  <w:style w:type="numbering" w:customStyle="1" w:styleId="111111136">
    <w:name w:val="1 / 1.1 / 1.1.1136"/>
    <w:basedOn w:val="ac"/>
    <w:next w:val="111111"/>
    <w:unhideWhenUsed/>
    <w:rsid w:val="00564BF6"/>
  </w:style>
  <w:style w:type="numbering" w:customStyle="1" w:styleId="11111111211">
    <w:name w:val="1 / 1.1 / 1.1.111211"/>
    <w:basedOn w:val="ac"/>
    <w:next w:val="111111"/>
    <w:semiHidden/>
    <w:unhideWhenUsed/>
    <w:rsid w:val="00564BF6"/>
  </w:style>
  <w:style w:type="numbering" w:customStyle="1" w:styleId="111111249">
    <w:name w:val="1 / 1.1 / 1.1.1249"/>
    <w:basedOn w:val="ac"/>
    <w:next w:val="111111"/>
    <w:unhideWhenUsed/>
    <w:rsid w:val="00564BF6"/>
  </w:style>
  <w:style w:type="numbering" w:customStyle="1" w:styleId="111111321">
    <w:name w:val="1 / 1.1 / 1.1.1321"/>
    <w:basedOn w:val="ac"/>
    <w:next w:val="111111"/>
    <w:rsid w:val="00564BF6"/>
  </w:style>
  <w:style w:type="numbering" w:customStyle="1" w:styleId="111111421">
    <w:name w:val="1 / 1.1 / 1.1.1421"/>
    <w:basedOn w:val="ac"/>
    <w:next w:val="111111"/>
    <w:rsid w:val="00564BF6"/>
  </w:style>
  <w:style w:type="numbering" w:customStyle="1" w:styleId="111111520">
    <w:name w:val="1 / 1.1 / 1.1.1520"/>
    <w:basedOn w:val="ac"/>
    <w:next w:val="111111"/>
    <w:rsid w:val="00564BF6"/>
  </w:style>
  <w:style w:type="numbering" w:customStyle="1" w:styleId="111111620">
    <w:name w:val="1 / 1.1 / 1.1.1620"/>
    <w:basedOn w:val="ac"/>
    <w:next w:val="111111"/>
    <w:rsid w:val="00564BF6"/>
  </w:style>
  <w:style w:type="numbering" w:customStyle="1" w:styleId="111111720">
    <w:name w:val="1 / 1.1 / 1.1.1720"/>
    <w:basedOn w:val="ac"/>
    <w:next w:val="111111"/>
    <w:unhideWhenUsed/>
    <w:rsid w:val="00564BF6"/>
  </w:style>
  <w:style w:type="numbering" w:customStyle="1" w:styleId="111111814">
    <w:name w:val="1 / 1.1 / 1.1.1814"/>
    <w:basedOn w:val="ac"/>
    <w:next w:val="111111"/>
    <w:unhideWhenUsed/>
    <w:rsid w:val="00564BF6"/>
  </w:style>
  <w:style w:type="numbering" w:customStyle="1" w:styleId="111111913">
    <w:name w:val="1 / 1.1 / 1.1.1913"/>
    <w:basedOn w:val="ac"/>
    <w:next w:val="111111"/>
    <w:unhideWhenUsed/>
    <w:rsid w:val="00564BF6"/>
  </w:style>
  <w:style w:type="numbering" w:customStyle="1" w:styleId="1111111012">
    <w:name w:val="1 / 1.1 / 1.1.11012"/>
    <w:basedOn w:val="ac"/>
    <w:next w:val="111111"/>
    <w:unhideWhenUsed/>
    <w:rsid w:val="00564BF6"/>
  </w:style>
  <w:style w:type="numbering" w:customStyle="1" w:styleId="1111112012">
    <w:name w:val="1 / 1.1 / 1.1.12012"/>
    <w:basedOn w:val="ac"/>
    <w:next w:val="111111"/>
    <w:rsid w:val="00564BF6"/>
  </w:style>
  <w:style w:type="numbering" w:customStyle="1" w:styleId="1111112118">
    <w:name w:val="1 / 1.1 / 1.1.12118"/>
    <w:basedOn w:val="ac"/>
    <w:next w:val="111111"/>
    <w:rsid w:val="00564BF6"/>
  </w:style>
  <w:style w:type="numbering" w:customStyle="1" w:styleId="1111112214">
    <w:name w:val="1 / 1.1 / 1.1.12214"/>
    <w:basedOn w:val="ac"/>
    <w:next w:val="111111"/>
    <w:rsid w:val="00564BF6"/>
  </w:style>
  <w:style w:type="table" w:customStyle="1" w:styleId="139">
    <w:name w:val="Сетка таблицы139"/>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3111">
    <w:name w:val="1 / 1.1 / 1.1.123111"/>
    <w:basedOn w:val="ac"/>
    <w:next w:val="111111"/>
    <w:rsid w:val="00564BF6"/>
  </w:style>
  <w:style w:type="numbering" w:customStyle="1" w:styleId="1111112410">
    <w:name w:val="1 / 1.1 / 1.1.12410"/>
    <w:basedOn w:val="ac"/>
    <w:next w:val="111111"/>
    <w:rsid w:val="00564BF6"/>
  </w:style>
  <w:style w:type="table" w:customStyle="1" w:styleId="149">
    <w:name w:val="Сетка таблицы149"/>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9">
    <w:name w:val="1 / 1.1 / 1.1.1259"/>
    <w:basedOn w:val="ac"/>
    <w:next w:val="111111"/>
    <w:rsid w:val="00564BF6"/>
  </w:style>
  <w:style w:type="numbering" w:customStyle="1" w:styleId="111111269">
    <w:name w:val="1 / 1.1 / 1.1.1269"/>
    <w:basedOn w:val="ac"/>
    <w:next w:val="111111"/>
    <w:rsid w:val="00564BF6"/>
    <w:pPr>
      <w:numPr>
        <w:numId w:val="58"/>
      </w:numPr>
    </w:pPr>
  </w:style>
  <w:style w:type="table" w:customStyle="1" w:styleId="159">
    <w:name w:val="Сетка таблицы159"/>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8">
    <w:name w:val="Сетка таблицы23"/>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207">
    <w:name w:val="xl20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208">
    <w:name w:val="xl20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209">
    <w:name w:val="xl20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210">
    <w:name w:val="xl210"/>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11">
    <w:name w:val="xl21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12">
    <w:name w:val="xl21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13">
    <w:name w:val="xl213"/>
    <w:basedOn w:val="a8"/>
    <w:qFormat/>
    <w:rsid w:val="00564BF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14">
    <w:name w:val="xl214"/>
    <w:basedOn w:val="a8"/>
    <w:qFormat/>
    <w:rsid w:val="00564BF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15">
    <w:name w:val="xl215"/>
    <w:basedOn w:val="a8"/>
    <w:qFormat/>
    <w:rsid w:val="00564BF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16">
    <w:name w:val="xl216"/>
    <w:basedOn w:val="a8"/>
    <w:qFormat/>
    <w:rsid w:val="00564BF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17">
    <w:name w:val="xl217"/>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18">
    <w:name w:val="xl218"/>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19">
    <w:name w:val="xl219"/>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20">
    <w:name w:val="xl220"/>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21">
    <w:name w:val="xl221"/>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22">
    <w:name w:val="xl222"/>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23">
    <w:name w:val="xl22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224">
    <w:name w:val="xl224"/>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25">
    <w:name w:val="xl22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26">
    <w:name w:val="xl22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27">
    <w:name w:val="xl227"/>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28">
    <w:name w:val="xl22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29">
    <w:name w:val="xl22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0">
    <w:name w:val="xl230"/>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1">
    <w:name w:val="xl23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2">
    <w:name w:val="xl23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33">
    <w:name w:val="xl23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234">
    <w:name w:val="xl234"/>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5">
    <w:name w:val="xl235"/>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236">
    <w:name w:val="xl236"/>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7">
    <w:name w:val="xl237"/>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8">
    <w:name w:val="xl238"/>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39">
    <w:name w:val="xl23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0">
    <w:name w:val="xl240"/>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1">
    <w:name w:val="xl24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2">
    <w:name w:val="xl24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243">
    <w:name w:val="xl24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4">
    <w:name w:val="xl244"/>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5">
    <w:name w:val="xl24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6">
    <w:name w:val="xl24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7">
    <w:name w:val="xl24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8">
    <w:name w:val="xl24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49">
    <w:name w:val="xl24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50">
    <w:name w:val="xl250"/>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51">
    <w:name w:val="xl25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252">
    <w:name w:val="xl25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253">
    <w:name w:val="xl25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254">
    <w:name w:val="xl254"/>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55">
    <w:name w:val="xl255"/>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56">
    <w:name w:val="xl256"/>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57">
    <w:name w:val="xl257"/>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58">
    <w:name w:val="xl25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59">
    <w:name w:val="xl259"/>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60">
    <w:name w:val="xl260"/>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61">
    <w:name w:val="xl26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62">
    <w:name w:val="xl262"/>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63">
    <w:name w:val="xl263"/>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264">
    <w:name w:val="xl264"/>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65">
    <w:name w:val="xl26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66">
    <w:name w:val="xl26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67">
    <w:name w:val="xl26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68">
    <w:name w:val="xl268"/>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69">
    <w:name w:val="xl26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70">
    <w:name w:val="xl270"/>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71">
    <w:name w:val="xl27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u w:val="single"/>
      <w:lang w:eastAsia="ru-RU"/>
    </w:rPr>
  </w:style>
  <w:style w:type="paragraph" w:customStyle="1" w:styleId="xl272">
    <w:name w:val="xl272"/>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73">
    <w:name w:val="xl27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74">
    <w:name w:val="xl274"/>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75">
    <w:name w:val="xl275"/>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76">
    <w:name w:val="xl276"/>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77">
    <w:name w:val="xl277"/>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78">
    <w:name w:val="xl278"/>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79">
    <w:name w:val="xl279"/>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80">
    <w:name w:val="xl280"/>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81">
    <w:name w:val="xl281"/>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282">
    <w:name w:val="xl282"/>
    <w:basedOn w:val="a8"/>
    <w:qFormat/>
    <w:rsid w:val="00564BF6"/>
    <w:pPr>
      <w:spacing w:before="100" w:beforeAutospacing="1" w:after="100" w:afterAutospacing="1" w:line="240" w:lineRule="auto"/>
      <w:jc w:val="center"/>
      <w:textAlignment w:val="center"/>
    </w:pPr>
    <w:rPr>
      <w:rFonts w:ascii="Times New Roman" w:eastAsia="Times New Roman" w:hAnsi="Times New Roman" w:cs="Times New Roman"/>
      <w:b/>
      <w:bCs/>
      <w:color w:val="FFFFFF"/>
      <w:sz w:val="16"/>
      <w:szCs w:val="16"/>
      <w:lang w:eastAsia="ru-RU"/>
    </w:rPr>
  </w:style>
  <w:style w:type="paragraph" w:customStyle="1" w:styleId="xl283">
    <w:name w:val="xl283"/>
    <w:basedOn w:val="a8"/>
    <w:qFormat/>
    <w:rsid w:val="00564BF6"/>
    <w:pPr>
      <w:spacing w:before="100" w:beforeAutospacing="1" w:after="100" w:afterAutospacing="1" w:line="240" w:lineRule="auto"/>
      <w:textAlignment w:val="center"/>
    </w:pPr>
    <w:rPr>
      <w:rFonts w:ascii="Times New Roman" w:eastAsia="Times New Roman" w:hAnsi="Times New Roman" w:cs="Times New Roman"/>
      <w:b/>
      <w:bCs/>
      <w:color w:val="FFFFFF"/>
      <w:sz w:val="16"/>
      <w:szCs w:val="16"/>
      <w:lang w:eastAsia="ru-RU"/>
    </w:rPr>
  </w:style>
  <w:style w:type="paragraph" w:customStyle="1" w:styleId="xl284">
    <w:name w:val="xl284"/>
    <w:basedOn w:val="a8"/>
    <w:qFormat/>
    <w:rsid w:val="00564BF6"/>
    <w:pPr>
      <w:spacing w:before="100" w:beforeAutospacing="1" w:after="100" w:afterAutospacing="1" w:line="240" w:lineRule="auto"/>
      <w:textAlignment w:val="center"/>
    </w:pPr>
    <w:rPr>
      <w:rFonts w:ascii="Times New Roman" w:eastAsia="Times New Roman" w:hAnsi="Times New Roman" w:cs="Times New Roman"/>
      <w:b/>
      <w:bCs/>
      <w:color w:val="FF0000"/>
      <w:sz w:val="16"/>
      <w:szCs w:val="16"/>
      <w:lang w:eastAsia="ru-RU"/>
    </w:rPr>
  </w:style>
  <w:style w:type="paragraph" w:customStyle="1" w:styleId="xl285">
    <w:name w:val="xl285"/>
    <w:basedOn w:val="a8"/>
    <w:qFormat/>
    <w:rsid w:val="00564BF6"/>
    <w:pPr>
      <w:spacing w:before="100" w:beforeAutospacing="1" w:after="100" w:afterAutospacing="1" w:line="240" w:lineRule="auto"/>
      <w:textAlignment w:val="center"/>
    </w:pPr>
    <w:rPr>
      <w:rFonts w:ascii="Times New Roman" w:eastAsia="Times New Roman" w:hAnsi="Times New Roman" w:cs="Times New Roman"/>
      <w:b/>
      <w:bCs/>
      <w:color w:val="FF0000"/>
      <w:sz w:val="16"/>
      <w:szCs w:val="16"/>
      <w:lang w:eastAsia="ru-RU"/>
    </w:rPr>
  </w:style>
  <w:style w:type="paragraph" w:customStyle="1" w:styleId="xl286">
    <w:name w:val="xl286"/>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87">
    <w:name w:val="xl287"/>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88">
    <w:name w:val="xl288"/>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89">
    <w:name w:val="xl289"/>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290">
    <w:name w:val="xl290"/>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91">
    <w:name w:val="xl291"/>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92">
    <w:name w:val="xl292"/>
    <w:basedOn w:val="a8"/>
    <w:qFormat/>
    <w:rsid w:val="00564BF6"/>
    <w:pPr>
      <w:spacing w:before="100" w:beforeAutospacing="1" w:after="100" w:afterAutospacing="1" w:line="240" w:lineRule="auto"/>
      <w:jc w:val="right"/>
      <w:textAlignment w:val="center"/>
    </w:pPr>
    <w:rPr>
      <w:rFonts w:ascii="Times New Roman" w:eastAsia="Times New Roman" w:hAnsi="Times New Roman" w:cs="Times New Roman"/>
      <w:b/>
      <w:bCs/>
      <w:color w:val="FF0000"/>
      <w:sz w:val="16"/>
      <w:szCs w:val="16"/>
      <w:lang w:eastAsia="ru-RU"/>
    </w:rPr>
  </w:style>
  <w:style w:type="paragraph" w:customStyle="1" w:styleId="xl293">
    <w:name w:val="xl293"/>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94">
    <w:name w:val="xl294"/>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95">
    <w:name w:val="xl295"/>
    <w:basedOn w:val="a8"/>
    <w:qFormat/>
    <w:rsid w:val="00564B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96">
    <w:name w:val="xl296"/>
    <w:basedOn w:val="a8"/>
    <w:qFormat/>
    <w:rsid w:val="00564BF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97">
    <w:name w:val="xl297"/>
    <w:basedOn w:val="a8"/>
    <w:qFormat/>
    <w:rsid w:val="00564BF6"/>
    <w:pP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298">
    <w:name w:val="xl298"/>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299">
    <w:name w:val="xl299"/>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300">
    <w:name w:val="xl300"/>
    <w:basedOn w:val="a8"/>
    <w:qFormat/>
    <w:rsid w:val="00564BF6"/>
    <w:pPr>
      <w:spacing w:before="100" w:beforeAutospacing="1" w:after="100" w:afterAutospacing="1" w:line="240" w:lineRule="auto"/>
      <w:jc w:val="right"/>
      <w:textAlignment w:val="center"/>
    </w:pPr>
    <w:rPr>
      <w:rFonts w:ascii="Times New Roman" w:eastAsia="Times New Roman" w:hAnsi="Times New Roman" w:cs="Times New Roman"/>
      <w:b/>
      <w:bCs/>
      <w:color w:val="FFFFFF"/>
      <w:sz w:val="16"/>
      <w:szCs w:val="16"/>
      <w:lang w:eastAsia="ru-RU"/>
    </w:rPr>
  </w:style>
  <w:style w:type="paragraph" w:customStyle="1" w:styleId="xl301">
    <w:name w:val="xl301"/>
    <w:basedOn w:val="a8"/>
    <w:qFormat/>
    <w:rsid w:val="00564BF6"/>
    <w:pPr>
      <w:spacing w:before="100" w:beforeAutospacing="1" w:after="100" w:afterAutospacing="1" w:line="240" w:lineRule="auto"/>
      <w:textAlignment w:val="center"/>
    </w:pPr>
    <w:rPr>
      <w:rFonts w:ascii="Times New Roman" w:eastAsia="Times New Roman" w:hAnsi="Times New Roman" w:cs="Times New Roman"/>
      <w:b/>
      <w:bCs/>
      <w:color w:val="FFFFFF"/>
      <w:sz w:val="16"/>
      <w:szCs w:val="16"/>
      <w:lang w:eastAsia="ru-RU"/>
    </w:rPr>
  </w:style>
  <w:style w:type="paragraph" w:customStyle="1" w:styleId="xl302">
    <w:name w:val="xl302"/>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303">
    <w:name w:val="xl303"/>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04">
    <w:name w:val="xl304"/>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305">
    <w:name w:val="xl305"/>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06">
    <w:name w:val="xl306"/>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07">
    <w:name w:val="xl307"/>
    <w:basedOn w:val="a8"/>
    <w:qFormat/>
    <w:rsid w:val="00564BF6"/>
    <w:pP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ru-RU"/>
    </w:rPr>
  </w:style>
  <w:style w:type="paragraph" w:customStyle="1" w:styleId="xl308">
    <w:name w:val="xl308"/>
    <w:basedOn w:val="a8"/>
    <w:qFormat/>
    <w:rsid w:val="00564BF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309">
    <w:name w:val="xl309"/>
    <w:basedOn w:val="a8"/>
    <w:qFormat/>
    <w:rsid w:val="00564BF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310">
    <w:name w:val="xl310"/>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11">
    <w:name w:val="xl311"/>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12">
    <w:name w:val="xl312"/>
    <w:basedOn w:val="a8"/>
    <w:qFormat/>
    <w:rsid w:val="00564B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13">
    <w:name w:val="xl313"/>
    <w:basedOn w:val="a8"/>
    <w:qFormat/>
    <w:rsid w:val="00564BF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14">
    <w:name w:val="xl314"/>
    <w:basedOn w:val="a8"/>
    <w:qFormat/>
    <w:rsid w:val="00564BF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15">
    <w:name w:val="xl315"/>
    <w:basedOn w:val="a8"/>
    <w:qFormat/>
    <w:rsid w:val="00564BF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316">
    <w:name w:val="xl316"/>
    <w:basedOn w:val="a8"/>
    <w:qFormat/>
    <w:rsid w:val="00564BF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317">
    <w:name w:val="xl317"/>
    <w:basedOn w:val="a8"/>
    <w:qFormat/>
    <w:rsid w:val="00564BF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8">
    <w:name w:val="xl318"/>
    <w:basedOn w:val="a8"/>
    <w:qFormat/>
    <w:rsid w:val="00564BF6"/>
    <w:pPr>
      <w:spacing w:before="100" w:beforeAutospacing="1" w:after="100" w:afterAutospacing="1" w:line="240" w:lineRule="auto"/>
      <w:jc w:val="center"/>
      <w:textAlignment w:val="center"/>
    </w:pPr>
    <w:rPr>
      <w:rFonts w:ascii="Times New Roman" w:eastAsia="Times New Roman" w:hAnsi="Times New Roman" w:cs="Times New Roman"/>
      <w:b/>
      <w:bCs/>
      <w:color w:val="FFFFFF"/>
      <w:sz w:val="16"/>
      <w:szCs w:val="16"/>
      <w:lang w:eastAsia="ru-RU"/>
    </w:rPr>
  </w:style>
  <w:style w:type="character" w:customStyle="1" w:styleId="rserrhl1">
    <w:name w:val="rs_err_hl1"/>
    <w:rsid w:val="00564BF6"/>
  </w:style>
  <w:style w:type="paragraph" w:customStyle="1" w:styleId="5f0">
    <w:name w:val="5"/>
    <w:basedOn w:val="a8"/>
    <w:next w:val="21"/>
    <w:autoRedefine/>
    <w:qFormat/>
    <w:rsid w:val="00564BF6"/>
    <w:pPr>
      <w:spacing w:after="160" w:line="240" w:lineRule="exact"/>
    </w:pPr>
    <w:rPr>
      <w:rFonts w:ascii="Times New Roman" w:eastAsia="Times New Roman" w:hAnsi="Times New Roman" w:cs="Times New Roman"/>
      <w:sz w:val="24"/>
      <w:szCs w:val="24"/>
      <w:lang w:val="en-US"/>
    </w:rPr>
  </w:style>
  <w:style w:type="numbering" w:customStyle="1" w:styleId="111111137">
    <w:name w:val="1 / 1.1 / 1.1.1137"/>
    <w:basedOn w:val="ac"/>
    <w:next w:val="111111"/>
    <w:uiPriority w:val="99"/>
    <w:unhideWhenUsed/>
    <w:rsid w:val="00564BF6"/>
  </w:style>
  <w:style w:type="numbering" w:customStyle="1" w:styleId="111111621">
    <w:name w:val="1 / 1.1 / 1.1.1621"/>
    <w:basedOn w:val="ac"/>
    <w:next w:val="111111"/>
    <w:rsid w:val="00564BF6"/>
  </w:style>
  <w:style w:type="numbering" w:customStyle="1" w:styleId="1111111013">
    <w:name w:val="1 / 1.1 / 1.1.11013"/>
    <w:basedOn w:val="ac"/>
    <w:next w:val="111111"/>
    <w:unhideWhenUsed/>
    <w:rsid w:val="00564BF6"/>
  </w:style>
  <w:style w:type="numbering" w:customStyle="1" w:styleId="1111112119">
    <w:name w:val="1 / 1.1 / 1.1.12119"/>
    <w:basedOn w:val="ac"/>
    <w:next w:val="111111"/>
    <w:rsid w:val="00564BF6"/>
  </w:style>
  <w:style w:type="numbering" w:customStyle="1" w:styleId="1111112510">
    <w:name w:val="1 / 1.1 / 1.1.12510"/>
    <w:basedOn w:val="ac"/>
    <w:next w:val="111111"/>
    <w:rsid w:val="00564BF6"/>
  </w:style>
  <w:style w:type="numbering" w:customStyle="1" w:styleId="1111112610">
    <w:name w:val="1 / 1.1 / 1.1.12610"/>
    <w:basedOn w:val="ac"/>
    <w:next w:val="111111"/>
    <w:rsid w:val="00564BF6"/>
  </w:style>
  <w:style w:type="paragraph" w:customStyle="1" w:styleId="7a">
    <w:name w:val="Обычный7"/>
    <w:qFormat/>
    <w:rsid w:val="00564BF6"/>
    <w:pPr>
      <w:spacing w:after="0" w:line="240" w:lineRule="auto"/>
      <w:jc w:val="both"/>
    </w:pPr>
    <w:rPr>
      <w:rFonts w:ascii="Arial" w:eastAsia="Times New Roman" w:hAnsi="Arial" w:cs="Times New Roman"/>
      <w:sz w:val="28"/>
      <w:szCs w:val="20"/>
      <w:lang w:eastAsia="ru-RU"/>
    </w:rPr>
  </w:style>
  <w:style w:type="paragraph" w:customStyle="1" w:styleId="5f1">
    <w:name w:val="Без интервала5"/>
    <w:qFormat/>
    <w:rsid w:val="00564BF6"/>
    <w:pPr>
      <w:spacing w:after="0" w:line="240" w:lineRule="auto"/>
    </w:pPr>
    <w:rPr>
      <w:rFonts w:ascii="Calibri" w:eastAsia="Calibri" w:hAnsi="Calibri" w:cs="Times New Roman"/>
      <w:lang w:eastAsia="ru-RU"/>
    </w:rPr>
  </w:style>
  <w:style w:type="numbering" w:customStyle="1" w:styleId="111111272">
    <w:name w:val="1 / 1.1 / 1.1.1272"/>
    <w:basedOn w:val="ac"/>
    <w:next w:val="111111"/>
    <w:uiPriority w:val="99"/>
    <w:rsid w:val="00564BF6"/>
    <w:pPr>
      <w:numPr>
        <w:numId w:val="59"/>
      </w:numPr>
    </w:pPr>
  </w:style>
  <w:style w:type="numbering" w:customStyle="1" w:styleId="11111111110">
    <w:name w:val="1 / 1.1 / 1.1.111110"/>
    <w:basedOn w:val="ac"/>
    <w:next w:val="111111"/>
    <w:rsid w:val="00564BF6"/>
  </w:style>
  <w:style w:type="numbering" w:customStyle="1" w:styleId="111111282">
    <w:name w:val="1 / 1.1 / 1.1.1282"/>
    <w:basedOn w:val="ac"/>
    <w:next w:val="111111"/>
    <w:unhideWhenUsed/>
    <w:rsid w:val="00564BF6"/>
  </w:style>
  <w:style w:type="numbering" w:customStyle="1" w:styleId="1111111122">
    <w:name w:val="1 / 1.1 / 1.1.11122"/>
    <w:basedOn w:val="ac"/>
    <w:next w:val="111111"/>
    <w:unhideWhenUsed/>
    <w:rsid w:val="00564BF6"/>
  </w:style>
  <w:style w:type="numbering" w:customStyle="1" w:styleId="11111121110">
    <w:name w:val="1 / 1.1 / 1.1.121110"/>
    <w:basedOn w:val="ac"/>
    <w:next w:val="111111"/>
    <w:unhideWhenUsed/>
    <w:rsid w:val="00564BF6"/>
  </w:style>
  <w:style w:type="numbering" w:customStyle="1" w:styleId="1111113110">
    <w:name w:val="1 / 1.1 / 1.1.13110"/>
    <w:basedOn w:val="ac"/>
    <w:next w:val="111111"/>
    <w:rsid w:val="00564BF6"/>
  </w:style>
  <w:style w:type="numbering" w:customStyle="1" w:styleId="1111114110">
    <w:name w:val="1 / 1.1 / 1.1.14110"/>
    <w:basedOn w:val="ac"/>
    <w:next w:val="111111"/>
    <w:rsid w:val="00564BF6"/>
  </w:style>
  <w:style w:type="numbering" w:customStyle="1" w:styleId="1111115110">
    <w:name w:val="1 / 1.1 / 1.1.15110"/>
    <w:basedOn w:val="ac"/>
    <w:next w:val="111111"/>
    <w:rsid w:val="00564BF6"/>
  </w:style>
  <w:style w:type="numbering" w:customStyle="1" w:styleId="1111116110">
    <w:name w:val="1 / 1.1 / 1.1.16110"/>
    <w:basedOn w:val="ac"/>
    <w:next w:val="111111"/>
    <w:rsid w:val="00564BF6"/>
  </w:style>
  <w:style w:type="numbering" w:customStyle="1" w:styleId="1111117110">
    <w:name w:val="1 / 1.1 / 1.1.17110"/>
    <w:basedOn w:val="ac"/>
    <w:next w:val="111111"/>
    <w:unhideWhenUsed/>
    <w:rsid w:val="00564BF6"/>
  </w:style>
  <w:style w:type="numbering" w:customStyle="1" w:styleId="111111815">
    <w:name w:val="1 / 1.1 / 1.1.1815"/>
    <w:basedOn w:val="ac"/>
    <w:next w:val="111111"/>
    <w:unhideWhenUsed/>
    <w:rsid w:val="00564BF6"/>
  </w:style>
  <w:style w:type="numbering" w:customStyle="1" w:styleId="111111914">
    <w:name w:val="1 / 1.1 / 1.1.1914"/>
    <w:basedOn w:val="ac"/>
    <w:next w:val="111111"/>
    <w:unhideWhenUsed/>
    <w:rsid w:val="00564BF6"/>
  </w:style>
  <w:style w:type="numbering" w:customStyle="1" w:styleId="1111111014">
    <w:name w:val="1 / 1.1 / 1.1.11014"/>
    <w:basedOn w:val="ac"/>
    <w:next w:val="111111"/>
    <w:unhideWhenUsed/>
    <w:rsid w:val="00564BF6"/>
  </w:style>
  <w:style w:type="numbering" w:customStyle="1" w:styleId="1111112013">
    <w:name w:val="1 / 1.1 / 1.1.12013"/>
    <w:basedOn w:val="ac"/>
    <w:next w:val="111111"/>
    <w:unhideWhenUsed/>
    <w:rsid w:val="00564BF6"/>
  </w:style>
  <w:style w:type="numbering" w:customStyle="1" w:styleId="11111121112">
    <w:name w:val="1 / 1.1 / 1.1.121112"/>
    <w:basedOn w:val="ac"/>
    <w:next w:val="111111"/>
    <w:uiPriority w:val="99"/>
    <w:unhideWhenUsed/>
    <w:rsid w:val="00564BF6"/>
  </w:style>
  <w:style w:type="numbering" w:customStyle="1" w:styleId="1111112215">
    <w:name w:val="1 / 1.1 / 1.1.12215"/>
    <w:basedOn w:val="ac"/>
    <w:next w:val="111111"/>
    <w:unhideWhenUsed/>
    <w:rsid w:val="00564BF6"/>
  </w:style>
  <w:style w:type="numbering" w:customStyle="1" w:styleId="11111111212">
    <w:name w:val="1 / 1.1 / 1.1.111212"/>
    <w:basedOn w:val="ac"/>
    <w:next w:val="111111"/>
    <w:unhideWhenUsed/>
    <w:rsid w:val="00564BF6"/>
  </w:style>
  <w:style w:type="numbering" w:customStyle="1" w:styleId="1111112312">
    <w:name w:val="1 / 1.1 / 1.1.12312"/>
    <w:basedOn w:val="ac"/>
    <w:next w:val="111111"/>
    <w:unhideWhenUsed/>
    <w:rsid w:val="00564BF6"/>
  </w:style>
  <w:style w:type="numbering" w:customStyle="1" w:styleId="1111113112">
    <w:name w:val="1 / 1.1 / 1.1.13112"/>
    <w:basedOn w:val="ac"/>
    <w:next w:val="111111"/>
    <w:rsid w:val="00564BF6"/>
  </w:style>
  <w:style w:type="numbering" w:customStyle="1" w:styleId="1111114112">
    <w:name w:val="1 / 1.1 / 1.1.14112"/>
    <w:basedOn w:val="ac"/>
    <w:next w:val="111111"/>
    <w:rsid w:val="00564BF6"/>
  </w:style>
  <w:style w:type="numbering" w:customStyle="1" w:styleId="1111115112">
    <w:name w:val="1 / 1.1 / 1.1.15112"/>
    <w:basedOn w:val="ac"/>
    <w:next w:val="111111"/>
    <w:rsid w:val="00564BF6"/>
  </w:style>
  <w:style w:type="numbering" w:customStyle="1" w:styleId="1111116112">
    <w:name w:val="1 / 1.1 / 1.1.16112"/>
    <w:basedOn w:val="ac"/>
    <w:next w:val="111111"/>
    <w:rsid w:val="00564BF6"/>
  </w:style>
  <w:style w:type="numbering" w:customStyle="1" w:styleId="1111117112">
    <w:name w:val="1 / 1.1 / 1.1.17112"/>
    <w:basedOn w:val="ac"/>
    <w:next w:val="111111"/>
    <w:unhideWhenUsed/>
    <w:rsid w:val="00564BF6"/>
  </w:style>
  <w:style w:type="numbering" w:customStyle="1" w:styleId="1111118112">
    <w:name w:val="1 / 1.1 / 1.1.18112"/>
    <w:basedOn w:val="ac"/>
    <w:next w:val="111111"/>
    <w:unhideWhenUsed/>
    <w:rsid w:val="00564BF6"/>
  </w:style>
  <w:style w:type="numbering" w:customStyle="1" w:styleId="1111119112">
    <w:name w:val="1 / 1.1 / 1.1.19112"/>
    <w:basedOn w:val="ac"/>
    <w:next w:val="111111"/>
    <w:unhideWhenUsed/>
    <w:rsid w:val="00564BF6"/>
  </w:style>
  <w:style w:type="numbering" w:customStyle="1" w:styleId="11111110112">
    <w:name w:val="1 / 1.1 / 1.1.110112"/>
    <w:basedOn w:val="ac"/>
    <w:next w:val="111111"/>
    <w:unhideWhenUsed/>
    <w:rsid w:val="00564BF6"/>
  </w:style>
  <w:style w:type="numbering" w:customStyle="1" w:styleId="11111120112">
    <w:name w:val="1 / 1.1 / 1.1.120112"/>
    <w:basedOn w:val="ac"/>
    <w:next w:val="111111"/>
    <w:uiPriority w:val="99"/>
    <w:semiHidden/>
    <w:unhideWhenUsed/>
    <w:rsid w:val="00564BF6"/>
  </w:style>
  <w:style w:type="numbering" w:customStyle="1" w:styleId="1111112121">
    <w:name w:val="1 / 1.1 / 1.1.12121"/>
    <w:basedOn w:val="ac"/>
    <w:next w:val="111111"/>
    <w:uiPriority w:val="99"/>
    <w:unhideWhenUsed/>
    <w:rsid w:val="00564BF6"/>
  </w:style>
  <w:style w:type="numbering" w:customStyle="1" w:styleId="1111112412">
    <w:name w:val="1 / 1.1 / 1.1.12412"/>
    <w:basedOn w:val="ac"/>
    <w:next w:val="111111"/>
    <w:unhideWhenUsed/>
    <w:rsid w:val="00564BF6"/>
  </w:style>
  <w:style w:type="numbering" w:customStyle="1" w:styleId="1111112512">
    <w:name w:val="1 / 1.1 / 1.1.12512"/>
    <w:basedOn w:val="ac"/>
    <w:next w:val="111111"/>
    <w:unhideWhenUsed/>
    <w:rsid w:val="00564BF6"/>
  </w:style>
  <w:style w:type="numbering" w:customStyle="1" w:styleId="1111111151">
    <w:name w:val="1 / 1.1 / 1.1.11151"/>
    <w:basedOn w:val="ac"/>
    <w:next w:val="111111"/>
    <w:unhideWhenUsed/>
    <w:rsid w:val="00564BF6"/>
  </w:style>
  <w:style w:type="numbering" w:customStyle="1" w:styleId="1111112612">
    <w:name w:val="1 / 1.1 / 1.1.12612"/>
    <w:basedOn w:val="ac"/>
    <w:next w:val="111111"/>
    <w:unhideWhenUsed/>
    <w:rsid w:val="00564BF6"/>
  </w:style>
  <w:style w:type="numbering" w:customStyle="1" w:styleId="111111322">
    <w:name w:val="1 / 1.1 / 1.1.1322"/>
    <w:basedOn w:val="ac"/>
    <w:next w:val="111111"/>
    <w:rsid w:val="00564BF6"/>
  </w:style>
  <w:style w:type="numbering" w:customStyle="1" w:styleId="111111422">
    <w:name w:val="1 / 1.1 / 1.1.1422"/>
    <w:basedOn w:val="ac"/>
    <w:next w:val="111111"/>
    <w:rsid w:val="00564BF6"/>
  </w:style>
  <w:style w:type="numbering" w:customStyle="1" w:styleId="111111521">
    <w:name w:val="1 / 1.1 / 1.1.1521"/>
    <w:basedOn w:val="ac"/>
    <w:next w:val="111111"/>
    <w:rsid w:val="00564BF6"/>
  </w:style>
  <w:style w:type="numbering" w:customStyle="1" w:styleId="111111622">
    <w:name w:val="1 / 1.1 / 1.1.1622"/>
    <w:basedOn w:val="ac"/>
    <w:next w:val="111111"/>
    <w:rsid w:val="00564BF6"/>
  </w:style>
  <w:style w:type="numbering" w:customStyle="1" w:styleId="111111721">
    <w:name w:val="1 / 1.1 / 1.1.1721"/>
    <w:basedOn w:val="ac"/>
    <w:next w:val="111111"/>
    <w:unhideWhenUsed/>
    <w:rsid w:val="00564BF6"/>
  </w:style>
  <w:style w:type="numbering" w:customStyle="1" w:styleId="111111821">
    <w:name w:val="1 / 1.1 / 1.1.1821"/>
    <w:basedOn w:val="ac"/>
    <w:next w:val="111111"/>
    <w:unhideWhenUsed/>
    <w:rsid w:val="00564BF6"/>
  </w:style>
  <w:style w:type="numbering" w:customStyle="1" w:styleId="111111921">
    <w:name w:val="1 / 1.1 / 1.1.1921"/>
    <w:basedOn w:val="ac"/>
    <w:next w:val="111111"/>
    <w:unhideWhenUsed/>
    <w:rsid w:val="00564BF6"/>
  </w:style>
  <w:style w:type="numbering" w:customStyle="1" w:styleId="1111111021">
    <w:name w:val="1 / 1.1 / 1.1.11021"/>
    <w:basedOn w:val="ac"/>
    <w:next w:val="111111"/>
    <w:unhideWhenUsed/>
    <w:rsid w:val="00564BF6"/>
  </w:style>
  <w:style w:type="numbering" w:customStyle="1" w:styleId="1111112021">
    <w:name w:val="1 / 1.1 / 1.1.12021"/>
    <w:basedOn w:val="ac"/>
    <w:next w:val="111111"/>
    <w:uiPriority w:val="99"/>
    <w:semiHidden/>
    <w:unhideWhenUsed/>
    <w:rsid w:val="00564BF6"/>
  </w:style>
  <w:style w:type="numbering" w:customStyle="1" w:styleId="1111112131">
    <w:name w:val="1 / 1.1 / 1.1.12131"/>
    <w:basedOn w:val="ac"/>
    <w:next w:val="111111"/>
    <w:uiPriority w:val="99"/>
    <w:unhideWhenUsed/>
    <w:rsid w:val="00564BF6"/>
  </w:style>
  <w:style w:type="numbering" w:customStyle="1" w:styleId="11111127111">
    <w:name w:val="1 / 1.1 / 1.1.127111"/>
    <w:basedOn w:val="ac"/>
    <w:next w:val="111111"/>
    <w:unhideWhenUsed/>
    <w:rsid w:val="00564BF6"/>
  </w:style>
  <w:style w:type="numbering" w:customStyle="1" w:styleId="1111111171">
    <w:name w:val="1 / 1.1 / 1.1.11171"/>
    <w:basedOn w:val="ac"/>
    <w:next w:val="111111"/>
    <w:unhideWhenUsed/>
    <w:rsid w:val="00564BF6"/>
  </w:style>
  <w:style w:type="numbering" w:customStyle="1" w:styleId="1111112811">
    <w:name w:val="1 / 1.1 / 1.1.12811"/>
    <w:basedOn w:val="ac"/>
    <w:next w:val="111111"/>
    <w:unhideWhenUsed/>
    <w:rsid w:val="00564BF6"/>
  </w:style>
  <w:style w:type="numbering" w:customStyle="1" w:styleId="111111331">
    <w:name w:val="1 / 1.1 / 1.1.1331"/>
    <w:basedOn w:val="ac"/>
    <w:next w:val="111111"/>
    <w:rsid w:val="00564BF6"/>
  </w:style>
  <w:style w:type="numbering" w:customStyle="1" w:styleId="111111431">
    <w:name w:val="1 / 1.1 / 1.1.1431"/>
    <w:basedOn w:val="ac"/>
    <w:next w:val="111111"/>
    <w:rsid w:val="00564BF6"/>
  </w:style>
  <w:style w:type="numbering" w:customStyle="1" w:styleId="1111115311">
    <w:name w:val="1 / 1.1 / 1.1.15311"/>
    <w:basedOn w:val="ac"/>
    <w:next w:val="111111"/>
    <w:rsid w:val="00564BF6"/>
  </w:style>
  <w:style w:type="numbering" w:customStyle="1" w:styleId="1111116311">
    <w:name w:val="1 / 1.1 / 1.1.16311"/>
    <w:basedOn w:val="ac"/>
    <w:next w:val="111111"/>
    <w:rsid w:val="00564BF6"/>
  </w:style>
  <w:style w:type="numbering" w:customStyle="1" w:styleId="111111731">
    <w:name w:val="1 / 1.1 / 1.1.1731"/>
    <w:basedOn w:val="ac"/>
    <w:next w:val="111111"/>
    <w:unhideWhenUsed/>
    <w:rsid w:val="00564BF6"/>
  </w:style>
  <w:style w:type="numbering" w:customStyle="1" w:styleId="111111831">
    <w:name w:val="1 / 1.1 / 1.1.1831"/>
    <w:basedOn w:val="ac"/>
    <w:next w:val="111111"/>
    <w:unhideWhenUsed/>
    <w:rsid w:val="00564BF6"/>
  </w:style>
  <w:style w:type="numbering" w:customStyle="1" w:styleId="111111931">
    <w:name w:val="1 / 1.1 / 1.1.1931"/>
    <w:basedOn w:val="ac"/>
    <w:next w:val="111111"/>
    <w:unhideWhenUsed/>
    <w:rsid w:val="00564BF6"/>
  </w:style>
  <w:style w:type="numbering" w:customStyle="1" w:styleId="1111111031">
    <w:name w:val="1 / 1.1 / 1.1.11031"/>
    <w:basedOn w:val="ac"/>
    <w:next w:val="111111"/>
    <w:unhideWhenUsed/>
    <w:rsid w:val="00564BF6"/>
  </w:style>
  <w:style w:type="numbering" w:customStyle="1" w:styleId="1111112031">
    <w:name w:val="1 / 1.1 / 1.1.12031"/>
    <w:basedOn w:val="ac"/>
    <w:next w:val="111111"/>
    <w:uiPriority w:val="99"/>
    <w:semiHidden/>
    <w:unhideWhenUsed/>
    <w:rsid w:val="00564BF6"/>
  </w:style>
  <w:style w:type="numbering" w:customStyle="1" w:styleId="11111121411">
    <w:name w:val="1 / 1.1 / 1.1.121411"/>
    <w:basedOn w:val="ac"/>
    <w:next w:val="111111"/>
    <w:unhideWhenUsed/>
    <w:rsid w:val="00564BF6"/>
  </w:style>
  <w:style w:type="numbering" w:customStyle="1" w:styleId="111111341">
    <w:name w:val="1 / 1.1 / 1.1.1341"/>
    <w:basedOn w:val="ac"/>
    <w:next w:val="111111"/>
    <w:rsid w:val="00564BF6"/>
  </w:style>
  <w:style w:type="numbering" w:customStyle="1" w:styleId="11111151111">
    <w:name w:val="1 / 1.1 / 1.1.151111"/>
    <w:basedOn w:val="ac"/>
    <w:next w:val="111111"/>
    <w:rsid w:val="00564BF6"/>
  </w:style>
  <w:style w:type="numbering" w:customStyle="1" w:styleId="11111171111">
    <w:name w:val="1 / 1.1 / 1.1.171111"/>
    <w:basedOn w:val="ac"/>
    <w:next w:val="111111"/>
    <w:rsid w:val="00564BF6"/>
  </w:style>
  <w:style w:type="numbering" w:customStyle="1" w:styleId="111111351">
    <w:name w:val="1 / 1.1 / 1.1.1351"/>
    <w:basedOn w:val="ac"/>
    <w:next w:val="111111"/>
    <w:rsid w:val="00564BF6"/>
  </w:style>
  <w:style w:type="numbering" w:customStyle="1" w:styleId="11111151211">
    <w:name w:val="1 / 1.1 / 1.1.151211"/>
    <w:basedOn w:val="ac"/>
    <w:next w:val="111111"/>
    <w:rsid w:val="00564BF6"/>
  </w:style>
  <w:style w:type="numbering" w:customStyle="1" w:styleId="11111171211">
    <w:name w:val="1 / 1.1 / 1.1.171211"/>
    <w:basedOn w:val="ac"/>
    <w:next w:val="111111"/>
    <w:rsid w:val="00564BF6"/>
  </w:style>
  <w:style w:type="numbering" w:customStyle="1" w:styleId="1111113011">
    <w:name w:val="1 / 1.1 / 1.1.13011"/>
    <w:basedOn w:val="ac"/>
    <w:next w:val="111111"/>
    <w:uiPriority w:val="99"/>
    <w:rsid w:val="00564BF6"/>
  </w:style>
  <w:style w:type="numbering" w:customStyle="1" w:styleId="11111111911">
    <w:name w:val="1 / 1.1 / 1.1.111911"/>
    <w:basedOn w:val="ac"/>
    <w:next w:val="111111"/>
    <w:rsid w:val="00564BF6"/>
  </w:style>
  <w:style w:type="numbering" w:customStyle="1" w:styleId="111111361">
    <w:name w:val="1 / 1.1 / 1.1.1361"/>
    <w:basedOn w:val="ac"/>
    <w:next w:val="111111"/>
    <w:rsid w:val="00564BF6"/>
  </w:style>
  <w:style w:type="numbering" w:customStyle="1" w:styleId="11111151311">
    <w:name w:val="1 / 1.1 / 1.1.151311"/>
    <w:basedOn w:val="ac"/>
    <w:next w:val="111111"/>
    <w:rsid w:val="00564BF6"/>
  </w:style>
  <w:style w:type="numbering" w:customStyle="1" w:styleId="11111171311">
    <w:name w:val="1 / 1.1 / 1.1.171311"/>
    <w:basedOn w:val="ac"/>
    <w:next w:val="111111"/>
    <w:rsid w:val="00564BF6"/>
    <w:pPr>
      <w:numPr>
        <w:numId w:val="65"/>
      </w:numPr>
    </w:pPr>
  </w:style>
  <w:style w:type="numbering" w:customStyle="1" w:styleId="111111111011">
    <w:name w:val="1 / 1.1 / 1.1.1111011"/>
    <w:basedOn w:val="ac"/>
    <w:next w:val="111111"/>
    <w:rsid w:val="00564BF6"/>
  </w:style>
  <w:style w:type="numbering" w:customStyle="1" w:styleId="111111371">
    <w:name w:val="1 / 1.1 / 1.1.1371"/>
    <w:basedOn w:val="ac"/>
    <w:next w:val="111111"/>
    <w:rsid w:val="00564BF6"/>
  </w:style>
  <w:style w:type="numbering" w:customStyle="1" w:styleId="1111113811">
    <w:name w:val="1 / 1.1 / 1.1.13811"/>
    <w:basedOn w:val="ac"/>
    <w:next w:val="111111"/>
    <w:rsid w:val="00564BF6"/>
  </w:style>
  <w:style w:type="numbering" w:customStyle="1" w:styleId="111111391">
    <w:name w:val="1 / 1.1 / 1.1.1391"/>
    <w:basedOn w:val="ac"/>
    <w:next w:val="111111"/>
    <w:rsid w:val="00564BF6"/>
  </w:style>
  <w:style w:type="numbering" w:customStyle="1" w:styleId="11111131011">
    <w:name w:val="1 / 1.1 / 1.1.131011"/>
    <w:basedOn w:val="ac"/>
    <w:next w:val="111111"/>
    <w:rsid w:val="00564BF6"/>
  </w:style>
  <w:style w:type="numbering" w:customStyle="1" w:styleId="111111401">
    <w:name w:val="1 / 1.1 / 1.1.1401"/>
    <w:basedOn w:val="ac"/>
    <w:next w:val="111111"/>
    <w:uiPriority w:val="99"/>
    <w:rsid w:val="00564BF6"/>
  </w:style>
  <w:style w:type="numbering" w:customStyle="1" w:styleId="111111671">
    <w:name w:val="1 / 1.1 / 1.1.1671"/>
    <w:basedOn w:val="ac"/>
    <w:next w:val="111111"/>
    <w:rsid w:val="00564BF6"/>
  </w:style>
  <w:style w:type="numbering" w:customStyle="1" w:styleId="111111481">
    <w:name w:val="1 / 1.1 / 1.1.1481"/>
    <w:basedOn w:val="ac"/>
    <w:next w:val="111111"/>
    <w:uiPriority w:val="99"/>
    <w:rsid w:val="00564BF6"/>
  </w:style>
  <w:style w:type="numbering" w:customStyle="1" w:styleId="111111681">
    <w:name w:val="1 / 1.1 / 1.1.1681"/>
    <w:basedOn w:val="ac"/>
    <w:next w:val="111111"/>
    <w:rsid w:val="00564BF6"/>
  </w:style>
  <w:style w:type="numbering" w:customStyle="1" w:styleId="111111501">
    <w:name w:val="1 / 1.1 / 1.1.1501"/>
    <w:basedOn w:val="ac"/>
    <w:next w:val="111111"/>
    <w:uiPriority w:val="99"/>
    <w:rsid w:val="00564BF6"/>
  </w:style>
  <w:style w:type="numbering" w:customStyle="1" w:styleId="1111116911">
    <w:name w:val="1 / 1.1 / 1.1.16911"/>
    <w:basedOn w:val="ac"/>
    <w:next w:val="111111"/>
    <w:rsid w:val="00564BF6"/>
  </w:style>
  <w:style w:type="numbering" w:customStyle="1" w:styleId="111111601">
    <w:name w:val="1 / 1.1 / 1.1.1601"/>
    <w:basedOn w:val="ac"/>
    <w:next w:val="111111"/>
    <w:uiPriority w:val="99"/>
    <w:unhideWhenUsed/>
    <w:rsid w:val="00564BF6"/>
  </w:style>
  <w:style w:type="numbering" w:customStyle="1" w:styleId="1111111231">
    <w:name w:val="1 / 1.1 / 1.1.11231"/>
    <w:basedOn w:val="ac"/>
    <w:next w:val="111111"/>
    <w:unhideWhenUsed/>
    <w:rsid w:val="00564BF6"/>
  </w:style>
  <w:style w:type="numbering" w:customStyle="1" w:styleId="1111112261">
    <w:name w:val="1 / 1.1 / 1.1.12261"/>
    <w:basedOn w:val="ac"/>
    <w:next w:val="111111"/>
    <w:unhideWhenUsed/>
    <w:rsid w:val="00564BF6"/>
  </w:style>
  <w:style w:type="numbering" w:customStyle="1" w:styleId="1111113141">
    <w:name w:val="1 / 1.1 / 1.1.13141"/>
    <w:basedOn w:val="ac"/>
    <w:next w:val="111111"/>
    <w:rsid w:val="00564BF6"/>
  </w:style>
  <w:style w:type="numbering" w:customStyle="1" w:styleId="1111114141">
    <w:name w:val="1 / 1.1 / 1.1.14141"/>
    <w:basedOn w:val="ac"/>
    <w:next w:val="111111"/>
    <w:rsid w:val="00564BF6"/>
  </w:style>
  <w:style w:type="numbering" w:customStyle="1" w:styleId="1111115101">
    <w:name w:val="1 / 1.1 / 1.1.15101"/>
    <w:basedOn w:val="ac"/>
    <w:next w:val="111111"/>
    <w:rsid w:val="00564BF6"/>
  </w:style>
  <w:style w:type="numbering" w:customStyle="1" w:styleId="1111116101">
    <w:name w:val="1 / 1.1 / 1.1.16101"/>
    <w:basedOn w:val="ac"/>
    <w:next w:val="111111"/>
    <w:rsid w:val="00564BF6"/>
  </w:style>
  <w:style w:type="numbering" w:customStyle="1" w:styleId="1111117101">
    <w:name w:val="1 / 1.1 / 1.1.17101"/>
    <w:basedOn w:val="ac"/>
    <w:next w:val="111111"/>
    <w:unhideWhenUsed/>
    <w:rsid w:val="00564BF6"/>
  </w:style>
  <w:style w:type="numbering" w:customStyle="1" w:styleId="111111871">
    <w:name w:val="1 / 1.1 / 1.1.1871"/>
    <w:basedOn w:val="ac"/>
    <w:next w:val="111111"/>
    <w:unhideWhenUsed/>
    <w:rsid w:val="00564BF6"/>
  </w:style>
  <w:style w:type="numbering" w:customStyle="1" w:styleId="111111971">
    <w:name w:val="1 / 1.1 / 1.1.1971"/>
    <w:basedOn w:val="ac"/>
    <w:next w:val="111111"/>
    <w:unhideWhenUsed/>
    <w:rsid w:val="00564BF6"/>
  </w:style>
  <w:style w:type="numbering" w:customStyle="1" w:styleId="1111111071">
    <w:name w:val="1 / 1.1 / 1.1.11071"/>
    <w:basedOn w:val="ac"/>
    <w:next w:val="111111"/>
    <w:unhideWhenUsed/>
    <w:rsid w:val="00564BF6"/>
  </w:style>
  <w:style w:type="numbering" w:customStyle="1" w:styleId="1111112071">
    <w:name w:val="1 / 1.1 / 1.1.12071"/>
    <w:basedOn w:val="ac"/>
    <w:next w:val="111111"/>
    <w:rsid w:val="00564BF6"/>
  </w:style>
  <w:style w:type="numbering" w:customStyle="1" w:styleId="11111121131">
    <w:name w:val="1 / 1.1 / 1.1.121131"/>
    <w:basedOn w:val="ac"/>
    <w:next w:val="111111"/>
    <w:rsid w:val="00564BF6"/>
  </w:style>
  <w:style w:type="numbering" w:customStyle="1" w:styleId="1111112271">
    <w:name w:val="1 / 1.1 / 1.1.12271"/>
    <w:basedOn w:val="ac"/>
    <w:next w:val="111111"/>
    <w:rsid w:val="00564BF6"/>
  </w:style>
  <w:style w:type="numbering" w:customStyle="1" w:styleId="1111112341">
    <w:name w:val="1 / 1.1 / 1.1.12341"/>
    <w:basedOn w:val="ac"/>
    <w:next w:val="111111"/>
    <w:rsid w:val="00564BF6"/>
  </w:style>
  <w:style w:type="numbering" w:customStyle="1" w:styleId="1111112441">
    <w:name w:val="1 / 1.1 / 1.1.12441"/>
    <w:basedOn w:val="ac"/>
    <w:next w:val="111111"/>
    <w:rsid w:val="00564BF6"/>
  </w:style>
  <w:style w:type="numbering" w:customStyle="1" w:styleId="1111112541">
    <w:name w:val="1 / 1.1 / 1.1.12541"/>
    <w:basedOn w:val="ac"/>
    <w:next w:val="111111"/>
    <w:rsid w:val="00564BF6"/>
  </w:style>
  <w:style w:type="numbering" w:customStyle="1" w:styleId="1111112641">
    <w:name w:val="1 / 1.1 / 1.1.12641"/>
    <w:basedOn w:val="ac"/>
    <w:next w:val="111111"/>
    <w:rsid w:val="00564BF6"/>
  </w:style>
  <w:style w:type="numbering" w:customStyle="1" w:styleId="111111701">
    <w:name w:val="1 / 1.1 / 1.1.1701"/>
    <w:basedOn w:val="ac"/>
    <w:next w:val="111111"/>
    <w:uiPriority w:val="99"/>
    <w:unhideWhenUsed/>
    <w:rsid w:val="00564BF6"/>
  </w:style>
  <w:style w:type="numbering" w:customStyle="1" w:styleId="1111111241">
    <w:name w:val="1 / 1.1 / 1.1.11241"/>
    <w:basedOn w:val="ac"/>
    <w:next w:val="111111"/>
    <w:unhideWhenUsed/>
    <w:rsid w:val="00564BF6"/>
  </w:style>
  <w:style w:type="numbering" w:customStyle="1" w:styleId="1111112281">
    <w:name w:val="1 / 1.1 / 1.1.12281"/>
    <w:basedOn w:val="ac"/>
    <w:next w:val="111111"/>
    <w:unhideWhenUsed/>
    <w:rsid w:val="00564BF6"/>
  </w:style>
  <w:style w:type="numbering" w:customStyle="1" w:styleId="1111113151">
    <w:name w:val="1 / 1.1 / 1.1.13151"/>
    <w:basedOn w:val="ac"/>
    <w:next w:val="111111"/>
    <w:rsid w:val="00564BF6"/>
  </w:style>
  <w:style w:type="numbering" w:customStyle="1" w:styleId="1111114151">
    <w:name w:val="1 / 1.1 / 1.1.14151"/>
    <w:basedOn w:val="ac"/>
    <w:next w:val="111111"/>
    <w:rsid w:val="00564BF6"/>
  </w:style>
  <w:style w:type="numbering" w:customStyle="1" w:styleId="1111115141">
    <w:name w:val="1 / 1.1 / 1.1.15141"/>
    <w:basedOn w:val="ac"/>
    <w:next w:val="111111"/>
    <w:rsid w:val="00564BF6"/>
  </w:style>
  <w:style w:type="numbering" w:customStyle="1" w:styleId="1111116141">
    <w:name w:val="1 / 1.1 / 1.1.16141"/>
    <w:basedOn w:val="ac"/>
    <w:next w:val="111111"/>
    <w:rsid w:val="00564BF6"/>
  </w:style>
  <w:style w:type="numbering" w:customStyle="1" w:styleId="1111117141">
    <w:name w:val="1 / 1.1 / 1.1.17141"/>
    <w:basedOn w:val="ac"/>
    <w:next w:val="111111"/>
    <w:unhideWhenUsed/>
    <w:rsid w:val="00564BF6"/>
  </w:style>
  <w:style w:type="numbering" w:customStyle="1" w:styleId="111111881">
    <w:name w:val="1 / 1.1 / 1.1.1881"/>
    <w:basedOn w:val="ac"/>
    <w:next w:val="111111"/>
    <w:unhideWhenUsed/>
    <w:rsid w:val="00564BF6"/>
  </w:style>
  <w:style w:type="numbering" w:customStyle="1" w:styleId="111111801">
    <w:name w:val="1 / 1.1 / 1.1.1801"/>
    <w:basedOn w:val="ac"/>
    <w:next w:val="111111"/>
    <w:uiPriority w:val="99"/>
    <w:unhideWhenUsed/>
    <w:rsid w:val="00564BF6"/>
  </w:style>
  <w:style w:type="numbering" w:customStyle="1" w:styleId="1111111261">
    <w:name w:val="1 / 1.1 / 1.1.11261"/>
    <w:basedOn w:val="ac"/>
    <w:next w:val="111111"/>
    <w:unhideWhenUsed/>
    <w:rsid w:val="00564BF6"/>
  </w:style>
  <w:style w:type="numbering" w:customStyle="1" w:styleId="1111112291">
    <w:name w:val="1 / 1.1 / 1.1.12291"/>
    <w:basedOn w:val="ac"/>
    <w:next w:val="111111"/>
    <w:unhideWhenUsed/>
    <w:rsid w:val="00564BF6"/>
  </w:style>
  <w:style w:type="numbering" w:customStyle="1" w:styleId="1111113161">
    <w:name w:val="1 / 1.1 / 1.1.13161"/>
    <w:basedOn w:val="ac"/>
    <w:next w:val="111111"/>
    <w:rsid w:val="00564BF6"/>
  </w:style>
  <w:style w:type="numbering" w:customStyle="1" w:styleId="1111114161">
    <w:name w:val="1 / 1.1 / 1.1.14161"/>
    <w:basedOn w:val="ac"/>
    <w:next w:val="111111"/>
    <w:rsid w:val="00564BF6"/>
  </w:style>
  <w:style w:type="numbering" w:customStyle="1" w:styleId="11111151511">
    <w:name w:val="1 / 1.1 / 1.1.151511"/>
    <w:basedOn w:val="ac"/>
    <w:next w:val="111111"/>
    <w:rsid w:val="00564BF6"/>
  </w:style>
  <w:style w:type="numbering" w:customStyle="1" w:styleId="1111116151">
    <w:name w:val="1 / 1.1 / 1.1.16151"/>
    <w:basedOn w:val="ac"/>
    <w:next w:val="111111"/>
    <w:rsid w:val="00564BF6"/>
  </w:style>
  <w:style w:type="numbering" w:customStyle="1" w:styleId="11111171511">
    <w:name w:val="1 / 1.1 / 1.1.171511"/>
    <w:basedOn w:val="ac"/>
    <w:next w:val="111111"/>
    <w:unhideWhenUsed/>
    <w:rsid w:val="00564BF6"/>
  </w:style>
  <w:style w:type="numbering" w:customStyle="1" w:styleId="111111891">
    <w:name w:val="1 / 1.1 / 1.1.1891"/>
    <w:basedOn w:val="ac"/>
    <w:next w:val="111111"/>
    <w:unhideWhenUsed/>
    <w:rsid w:val="00564BF6"/>
  </w:style>
  <w:style w:type="numbering" w:customStyle="1" w:styleId="111111901">
    <w:name w:val="1 / 1.1 / 1.1.1901"/>
    <w:basedOn w:val="ac"/>
    <w:next w:val="111111"/>
    <w:uiPriority w:val="99"/>
    <w:unhideWhenUsed/>
    <w:rsid w:val="00564BF6"/>
  </w:style>
  <w:style w:type="numbering" w:customStyle="1" w:styleId="1111111281">
    <w:name w:val="1 / 1.1 / 1.1.11281"/>
    <w:basedOn w:val="ac"/>
    <w:next w:val="111111"/>
    <w:unhideWhenUsed/>
    <w:rsid w:val="00564BF6"/>
  </w:style>
  <w:style w:type="numbering" w:customStyle="1" w:styleId="1111112301">
    <w:name w:val="1 / 1.1 / 1.1.12301"/>
    <w:basedOn w:val="ac"/>
    <w:next w:val="111111"/>
    <w:unhideWhenUsed/>
    <w:rsid w:val="00564BF6"/>
  </w:style>
  <w:style w:type="numbering" w:customStyle="1" w:styleId="1111113171">
    <w:name w:val="1 / 1.1 / 1.1.13171"/>
    <w:basedOn w:val="ac"/>
    <w:next w:val="111111"/>
    <w:rsid w:val="00564BF6"/>
  </w:style>
  <w:style w:type="numbering" w:customStyle="1" w:styleId="1111114171">
    <w:name w:val="1 / 1.1 / 1.1.14171"/>
    <w:basedOn w:val="ac"/>
    <w:next w:val="111111"/>
    <w:rsid w:val="00564BF6"/>
  </w:style>
  <w:style w:type="numbering" w:customStyle="1" w:styleId="1111115161">
    <w:name w:val="1 / 1.1 / 1.1.15161"/>
    <w:basedOn w:val="ac"/>
    <w:next w:val="111111"/>
    <w:rsid w:val="00564BF6"/>
  </w:style>
  <w:style w:type="numbering" w:customStyle="1" w:styleId="11111161611">
    <w:name w:val="1 / 1.1 / 1.1.161611"/>
    <w:basedOn w:val="ac"/>
    <w:next w:val="111111"/>
    <w:rsid w:val="00564BF6"/>
  </w:style>
  <w:style w:type="numbering" w:customStyle="1" w:styleId="1111117161">
    <w:name w:val="1 / 1.1 / 1.1.17161"/>
    <w:basedOn w:val="ac"/>
    <w:next w:val="111111"/>
    <w:unhideWhenUsed/>
    <w:rsid w:val="00564BF6"/>
  </w:style>
  <w:style w:type="numbering" w:customStyle="1" w:styleId="1111118101">
    <w:name w:val="1 / 1.1 / 1.1.18101"/>
    <w:basedOn w:val="ac"/>
    <w:next w:val="111111"/>
    <w:unhideWhenUsed/>
    <w:rsid w:val="00564BF6"/>
  </w:style>
  <w:style w:type="numbering" w:customStyle="1" w:styleId="111111981">
    <w:name w:val="1 / 1.1 / 1.1.1981"/>
    <w:basedOn w:val="ac"/>
    <w:next w:val="111111"/>
    <w:unhideWhenUsed/>
    <w:rsid w:val="00564BF6"/>
  </w:style>
  <w:style w:type="numbering" w:customStyle="1" w:styleId="1111111081">
    <w:name w:val="1 / 1.1 / 1.1.11081"/>
    <w:basedOn w:val="ac"/>
    <w:next w:val="111111"/>
    <w:unhideWhenUsed/>
    <w:rsid w:val="00564BF6"/>
  </w:style>
  <w:style w:type="numbering" w:customStyle="1" w:styleId="1111112081">
    <w:name w:val="1 / 1.1 / 1.1.12081"/>
    <w:basedOn w:val="ac"/>
    <w:next w:val="111111"/>
    <w:rsid w:val="00564BF6"/>
  </w:style>
  <w:style w:type="numbering" w:customStyle="1" w:styleId="11111121141">
    <w:name w:val="1 / 1.1 / 1.1.121141"/>
    <w:basedOn w:val="ac"/>
    <w:next w:val="111111"/>
    <w:rsid w:val="00564BF6"/>
  </w:style>
  <w:style w:type="numbering" w:customStyle="1" w:styleId="11111122101">
    <w:name w:val="1 / 1.1 / 1.1.122101"/>
    <w:basedOn w:val="ac"/>
    <w:next w:val="111111"/>
    <w:rsid w:val="00564BF6"/>
  </w:style>
  <w:style w:type="numbering" w:customStyle="1" w:styleId="1111112351">
    <w:name w:val="1 / 1.1 / 1.1.12351"/>
    <w:basedOn w:val="ac"/>
    <w:next w:val="111111"/>
    <w:rsid w:val="00564BF6"/>
  </w:style>
  <w:style w:type="numbering" w:customStyle="1" w:styleId="1111112451">
    <w:name w:val="1 / 1.1 / 1.1.12451"/>
    <w:basedOn w:val="ac"/>
    <w:next w:val="111111"/>
    <w:rsid w:val="00564BF6"/>
  </w:style>
  <w:style w:type="numbering" w:customStyle="1" w:styleId="1111112551">
    <w:name w:val="1 / 1.1 / 1.1.12551"/>
    <w:basedOn w:val="ac"/>
    <w:next w:val="111111"/>
    <w:rsid w:val="00564BF6"/>
  </w:style>
  <w:style w:type="numbering" w:customStyle="1" w:styleId="1111112651">
    <w:name w:val="1 / 1.1 / 1.1.12651"/>
    <w:basedOn w:val="ac"/>
    <w:next w:val="111111"/>
    <w:rsid w:val="00564BF6"/>
  </w:style>
  <w:style w:type="numbering" w:customStyle="1" w:styleId="111111991">
    <w:name w:val="1 / 1.1 / 1.1.1991"/>
    <w:basedOn w:val="ac"/>
    <w:next w:val="111111"/>
    <w:uiPriority w:val="99"/>
    <w:unhideWhenUsed/>
    <w:rsid w:val="00564BF6"/>
  </w:style>
  <w:style w:type="numbering" w:customStyle="1" w:styleId="1111111291">
    <w:name w:val="1 / 1.1 / 1.1.11291"/>
    <w:basedOn w:val="ac"/>
    <w:next w:val="111111"/>
    <w:unhideWhenUsed/>
    <w:rsid w:val="00564BF6"/>
  </w:style>
  <w:style w:type="numbering" w:customStyle="1" w:styleId="1111112361">
    <w:name w:val="1 / 1.1 / 1.1.12361"/>
    <w:basedOn w:val="ac"/>
    <w:next w:val="111111"/>
    <w:unhideWhenUsed/>
    <w:rsid w:val="00564BF6"/>
  </w:style>
  <w:style w:type="numbering" w:customStyle="1" w:styleId="1111113181">
    <w:name w:val="1 / 1.1 / 1.1.13181"/>
    <w:basedOn w:val="ac"/>
    <w:next w:val="111111"/>
    <w:rsid w:val="00564BF6"/>
  </w:style>
  <w:style w:type="numbering" w:customStyle="1" w:styleId="1111114181">
    <w:name w:val="1 / 1.1 / 1.1.14181"/>
    <w:basedOn w:val="ac"/>
    <w:next w:val="111111"/>
    <w:rsid w:val="00564BF6"/>
  </w:style>
  <w:style w:type="numbering" w:customStyle="1" w:styleId="1111115171">
    <w:name w:val="1 / 1.1 / 1.1.15171"/>
    <w:basedOn w:val="ac"/>
    <w:next w:val="111111"/>
    <w:rsid w:val="00564BF6"/>
  </w:style>
  <w:style w:type="numbering" w:customStyle="1" w:styleId="1111116171">
    <w:name w:val="1 / 1.1 / 1.1.16171"/>
    <w:basedOn w:val="ac"/>
    <w:next w:val="111111"/>
    <w:rsid w:val="00564BF6"/>
  </w:style>
  <w:style w:type="numbering" w:customStyle="1" w:styleId="1111117171">
    <w:name w:val="1 / 1.1 / 1.1.17171"/>
    <w:basedOn w:val="ac"/>
    <w:next w:val="111111"/>
    <w:unhideWhenUsed/>
    <w:rsid w:val="00564BF6"/>
  </w:style>
  <w:style w:type="numbering" w:customStyle="1" w:styleId="11111181111">
    <w:name w:val="1 / 1.1 / 1.1.181111"/>
    <w:basedOn w:val="ac"/>
    <w:next w:val="111111"/>
    <w:unhideWhenUsed/>
    <w:rsid w:val="00564BF6"/>
  </w:style>
  <w:style w:type="numbering" w:customStyle="1" w:styleId="1111119101">
    <w:name w:val="1 / 1.1 / 1.1.19101"/>
    <w:basedOn w:val="ac"/>
    <w:next w:val="111111"/>
    <w:unhideWhenUsed/>
    <w:rsid w:val="00564BF6"/>
  </w:style>
  <w:style w:type="numbering" w:customStyle="1" w:styleId="1111111091">
    <w:name w:val="1 / 1.1 / 1.1.11091"/>
    <w:basedOn w:val="ac"/>
    <w:next w:val="111111"/>
    <w:unhideWhenUsed/>
    <w:rsid w:val="00564BF6"/>
  </w:style>
  <w:style w:type="numbering" w:customStyle="1" w:styleId="1111112091">
    <w:name w:val="1 / 1.1 / 1.1.12091"/>
    <w:basedOn w:val="ac"/>
    <w:next w:val="111111"/>
    <w:rsid w:val="00564BF6"/>
  </w:style>
  <w:style w:type="numbering" w:customStyle="1" w:styleId="11111121151">
    <w:name w:val="1 / 1.1 / 1.1.121151"/>
    <w:basedOn w:val="ac"/>
    <w:next w:val="111111"/>
    <w:rsid w:val="00564BF6"/>
  </w:style>
  <w:style w:type="numbering" w:customStyle="1" w:styleId="111111221111">
    <w:name w:val="1 / 1.1 / 1.1.1221111"/>
    <w:basedOn w:val="ac"/>
    <w:next w:val="111111"/>
    <w:rsid w:val="00564BF6"/>
  </w:style>
  <w:style w:type="numbering" w:customStyle="1" w:styleId="1111112371">
    <w:name w:val="1 / 1.1 / 1.1.12371"/>
    <w:basedOn w:val="ac"/>
    <w:next w:val="111111"/>
    <w:rsid w:val="00564BF6"/>
  </w:style>
  <w:style w:type="numbering" w:customStyle="1" w:styleId="1111112461">
    <w:name w:val="1 / 1.1 / 1.1.12461"/>
    <w:basedOn w:val="ac"/>
    <w:next w:val="111111"/>
    <w:rsid w:val="00564BF6"/>
  </w:style>
  <w:style w:type="numbering" w:customStyle="1" w:styleId="1111112561">
    <w:name w:val="1 / 1.1 / 1.1.12561"/>
    <w:basedOn w:val="ac"/>
    <w:next w:val="111111"/>
    <w:rsid w:val="00564BF6"/>
  </w:style>
  <w:style w:type="numbering" w:customStyle="1" w:styleId="1111112661">
    <w:name w:val="1 / 1.1 / 1.1.12661"/>
    <w:basedOn w:val="ac"/>
    <w:next w:val="111111"/>
    <w:rsid w:val="00564BF6"/>
  </w:style>
  <w:style w:type="numbering" w:customStyle="1" w:styleId="1111111001">
    <w:name w:val="1 / 1.1 / 1.1.11001"/>
    <w:basedOn w:val="ac"/>
    <w:next w:val="111111"/>
    <w:uiPriority w:val="99"/>
    <w:unhideWhenUsed/>
    <w:rsid w:val="00564BF6"/>
  </w:style>
  <w:style w:type="numbering" w:customStyle="1" w:styleId="1111111301">
    <w:name w:val="1 / 1.1 / 1.1.11301"/>
    <w:basedOn w:val="ac"/>
    <w:next w:val="111111"/>
    <w:unhideWhenUsed/>
    <w:rsid w:val="00564BF6"/>
  </w:style>
  <w:style w:type="numbering" w:customStyle="1" w:styleId="1111112381">
    <w:name w:val="1 / 1.1 / 1.1.12381"/>
    <w:basedOn w:val="ac"/>
    <w:next w:val="111111"/>
    <w:unhideWhenUsed/>
    <w:rsid w:val="00564BF6"/>
  </w:style>
  <w:style w:type="numbering" w:customStyle="1" w:styleId="1111113191">
    <w:name w:val="1 / 1.1 / 1.1.13191"/>
    <w:basedOn w:val="ac"/>
    <w:next w:val="111111"/>
    <w:rsid w:val="00564BF6"/>
  </w:style>
  <w:style w:type="numbering" w:customStyle="1" w:styleId="1111114191">
    <w:name w:val="1 / 1.1 / 1.1.14191"/>
    <w:basedOn w:val="ac"/>
    <w:next w:val="111111"/>
    <w:rsid w:val="00564BF6"/>
  </w:style>
  <w:style w:type="numbering" w:customStyle="1" w:styleId="1111115181">
    <w:name w:val="1 / 1.1 / 1.1.15181"/>
    <w:basedOn w:val="ac"/>
    <w:next w:val="111111"/>
    <w:rsid w:val="00564BF6"/>
  </w:style>
  <w:style w:type="numbering" w:customStyle="1" w:styleId="1111116181">
    <w:name w:val="1 / 1.1 / 1.1.16181"/>
    <w:basedOn w:val="ac"/>
    <w:next w:val="111111"/>
    <w:rsid w:val="00564BF6"/>
  </w:style>
  <w:style w:type="numbering" w:customStyle="1" w:styleId="1111117181">
    <w:name w:val="1 / 1.1 / 1.1.17181"/>
    <w:basedOn w:val="ac"/>
    <w:next w:val="111111"/>
    <w:unhideWhenUsed/>
    <w:rsid w:val="00564BF6"/>
  </w:style>
  <w:style w:type="numbering" w:customStyle="1" w:styleId="1111118121">
    <w:name w:val="1 / 1.1 / 1.1.18121"/>
    <w:basedOn w:val="ac"/>
    <w:next w:val="111111"/>
    <w:unhideWhenUsed/>
    <w:rsid w:val="00564BF6"/>
  </w:style>
  <w:style w:type="numbering" w:customStyle="1" w:styleId="11111191111">
    <w:name w:val="1 / 1.1 / 1.1.191111"/>
    <w:basedOn w:val="ac"/>
    <w:next w:val="111111"/>
    <w:unhideWhenUsed/>
    <w:rsid w:val="00564BF6"/>
  </w:style>
  <w:style w:type="numbering" w:customStyle="1" w:styleId="11111110101">
    <w:name w:val="1 / 1.1 / 1.1.110101"/>
    <w:basedOn w:val="ac"/>
    <w:next w:val="111111"/>
    <w:unhideWhenUsed/>
    <w:rsid w:val="00564BF6"/>
  </w:style>
  <w:style w:type="numbering" w:customStyle="1" w:styleId="11111120101">
    <w:name w:val="1 / 1.1 / 1.1.120101"/>
    <w:basedOn w:val="ac"/>
    <w:next w:val="111111"/>
    <w:rsid w:val="00564BF6"/>
  </w:style>
  <w:style w:type="numbering" w:customStyle="1" w:styleId="11111121161">
    <w:name w:val="1 / 1.1 / 1.1.121161"/>
    <w:basedOn w:val="ac"/>
    <w:next w:val="111111"/>
    <w:rsid w:val="00564BF6"/>
  </w:style>
  <w:style w:type="numbering" w:customStyle="1" w:styleId="11111122121">
    <w:name w:val="1 / 1.1 / 1.1.122121"/>
    <w:basedOn w:val="ac"/>
    <w:next w:val="111111"/>
    <w:rsid w:val="00564BF6"/>
  </w:style>
  <w:style w:type="numbering" w:customStyle="1" w:styleId="1111112391">
    <w:name w:val="1 / 1.1 / 1.1.12391"/>
    <w:basedOn w:val="ac"/>
    <w:next w:val="111111"/>
    <w:rsid w:val="00564BF6"/>
  </w:style>
  <w:style w:type="numbering" w:customStyle="1" w:styleId="1111112471">
    <w:name w:val="1 / 1.1 / 1.1.12471"/>
    <w:basedOn w:val="ac"/>
    <w:next w:val="111111"/>
    <w:rsid w:val="00564BF6"/>
  </w:style>
  <w:style w:type="numbering" w:customStyle="1" w:styleId="1111112571">
    <w:name w:val="1 / 1.1 / 1.1.12571"/>
    <w:basedOn w:val="ac"/>
    <w:next w:val="111111"/>
    <w:rsid w:val="00564BF6"/>
  </w:style>
  <w:style w:type="numbering" w:customStyle="1" w:styleId="1111112671">
    <w:name w:val="1 / 1.1 / 1.1.12671"/>
    <w:basedOn w:val="ac"/>
    <w:next w:val="111111"/>
    <w:rsid w:val="00564BF6"/>
  </w:style>
  <w:style w:type="numbering" w:customStyle="1" w:styleId="1111111331">
    <w:name w:val="1 / 1.1 / 1.1.11331"/>
    <w:basedOn w:val="ac"/>
    <w:next w:val="111111"/>
    <w:uiPriority w:val="99"/>
    <w:unhideWhenUsed/>
    <w:rsid w:val="00564BF6"/>
  </w:style>
  <w:style w:type="numbering" w:customStyle="1" w:styleId="1111111341">
    <w:name w:val="1 / 1.1 / 1.1.11341"/>
    <w:basedOn w:val="ac"/>
    <w:next w:val="111111"/>
    <w:unhideWhenUsed/>
    <w:rsid w:val="00564BF6"/>
  </w:style>
  <w:style w:type="numbering" w:customStyle="1" w:styleId="1111112401">
    <w:name w:val="1 / 1.1 / 1.1.12401"/>
    <w:basedOn w:val="ac"/>
    <w:next w:val="111111"/>
    <w:unhideWhenUsed/>
    <w:rsid w:val="00564BF6"/>
  </w:style>
  <w:style w:type="numbering" w:customStyle="1" w:styleId="1111113201">
    <w:name w:val="1 / 1.1 / 1.1.13201"/>
    <w:basedOn w:val="ac"/>
    <w:next w:val="111111"/>
    <w:rsid w:val="00564BF6"/>
  </w:style>
  <w:style w:type="numbering" w:customStyle="1" w:styleId="1111114201">
    <w:name w:val="1 / 1.1 / 1.1.14201"/>
    <w:basedOn w:val="ac"/>
    <w:next w:val="111111"/>
    <w:rsid w:val="00564BF6"/>
  </w:style>
  <w:style w:type="numbering" w:customStyle="1" w:styleId="1111115191">
    <w:name w:val="1 / 1.1 / 1.1.15191"/>
    <w:basedOn w:val="ac"/>
    <w:next w:val="111111"/>
    <w:rsid w:val="00564BF6"/>
  </w:style>
  <w:style w:type="numbering" w:customStyle="1" w:styleId="1111116191">
    <w:name w:val="1 / 1.1 / 1.1.16191"/>
    <w:basedOn w:val="ac"/>
    <w:next w:val="111111"/>
    <w:rsid w:val="00564BF6"/>
  </w:style>
  <w:style w:type="numbering" w:customStyle="1" w:styleId="1111117191">
    <w:name w:val="1 / 1.1 / 1.1.17191"/>
    <w:basedOn w:val="ac"/>
    <w:next w:val="111111"/>
    <w:unhideWhenUsed/>
    <w:rsid w:val="00564BF6"/>
  </w:style>
  <w:style w:type="numbering" w:customStyle="1" w:styleId="1111118131">
    <w:name w:val="1 / 1.1 / 1.1.18131"/>
    <w:basedOn w:val="ac"/>
    <w:next w:val="111111"/>
    <w:unhideWhenUsed/>
    <w:rsid w:val="00564BF6"/>
  </w:style>
  <w:style w:type="numbering" w:customStyle="1" w:styleId="1111119121">
    <w:name w:val="1 / 1.1 / 1.1.19121"/>
    <w:basedOn w:val="ac"/>
    <w:next w:val="111111"/>
    <w:unhideWhenUsed/>
    <w:rsid w:val="00564BF6"/>
  </w:style>
  <w:style w:type="numbering" w:customStyle="1" w:styleId="111111101111">
    <w:name w:val="1 / 1.1 / 1.1.1101111"/>
    <w:basedOn w:val="ac"/>
    <w:next w:val="111111"/>
    <w:unhideWhenUsed/>
    <w:rsid w:val="00564BF6"/>
  </w:style>
  <w:style w:type="numbering" w:customStyle="1" w:styleId="111111201111">
    <w:name w:val="1 / 1.1 / 1.1.1201111"/>
    <w:basedOn w:val="ac"/>
    <w:next w:val="111111"/>
    <w:rsid w:val="00564BF6"/>
  </w:style>
  <w:style w:type="numbering" w:customStyle="1" w:styleId="11111121171">
    <w:name w:val="1 / 1.1 / 1.1.121171"/>
    <w:basedOn w:val="ac"/>
    <w:next w:val="111111"/>
    <w:rsid w:val="00564BF6"/>
  </w:style>
  <w:style w:type="numbering" w:customStyle="1" w:styleId="11111122131">
    <w:name w:val="1 / 1.1 / 1.1.122131"/>
    <w:basedOn w:val="ac"/>
    <w:next w:val="111111"/>
    <w:rsid w:val="00564BF6"/>
  </w:style>
  <w:style w:type="numbering" w:customStyle="1" w:styleId="11111123101">
    <w:name w:val="1 / 1.1 / 1.1.123101"/>
    <w:basedOn w:val="ac"/>
    <w:next w:val="111111"/>
    <w:rsid w:val="00564BF6"/>
  </w:style>
  <w:style w:type="numbering" w:customStyle="1" w:styleId="1111112481">
    <w:name w:val="1 / 1.1 / 1.1.12481"/>
    <w:basedOn w:val="ac"/>
    <w:next w:val="111111"/>
    <w:rsid w:val="00564BF6"/>
  </w:style>
  <w:style w:type="numbering" w:customStyle="1" w:styleId="1111112581">
    <w:name w:val="1 / 1.1 / 1.1.12581"/>
    <w:basedOn w:val="ac"/>
    <w:next w:val="111111"/>
    <w:rsid w:val="00564BF6"/>
  </w:style>
  <w:style w:type="numbering" w:customStyle="1" w:styleId="1111112681">
    <w:name w:val="1 / 1.1 / 1.1.12681"/>
    <w:basedOn w:val="ac"/>
    <w:next w:val="111111"/>
    <w:rsid w:val="00564BF6"/>
  </w:style>
  <w:style w:type="numbering" w:customStyle="1" w:styleId="1111111351">
    <w:name w:val="1 / 1.1 / 1.1.11351"/>
    <w:basedOn w:val="ac"/>
    <w:next w:val="111111"/>
    <w:uiPriority w:val="99"/>
    <w:unhideWhenUsed/>
    <w:rsid w:val="00564BF6"/>
  </w:style>
  <w:style w:type="numbering" w:customStyle="1" w:styleId="1111111361">
    <w:name w:val="1 / 1.1 / 1.1.11361"/>
    <w:basedOn w:val="ac"/>
    <w:next w:val="111111"/>
    <w:unhideWhenUsed/>
    <w:rsid w:val="00564BF6"/>
  </w:style>
  <w:style w:type="numbering" w:customStyle="1" w:styleId="1111112491">
    <w:name w:val="1 / 1.1 / 1.1.12491"/>
    <w:basedOn w:val="ac"/>
    <w:next w:val="111111"/>
    <w:unhideWhenUsed/>
    <w:rsid w:val="00564BF6"/>
  </w:style>
  <w:style w:type="numbering" w:customStyle="1" w:styleId="1111113211">
    <w:name w:val="1 / 1.1 / 1.1.13211"/>
    <w:basedOn w:val="ac"/>
    <w:next w:val="111111"/>
    <w:rsid w:val="00564BF6"/>
  </w:style>
  <w:style w:type="numbering" w:customStyle="1" w:styleId="1111114211">
    <w:name w:val="1 / 1.1 / 1.1.14211"/>
    <w:basedOn w:val="ac"/>
    <w:next w:val="111111"/>
    <w:rsid w:val="00564BF6"/>
  </w:style>
  <w:style w:type="numbering" w:customStyle="1" w:styleId="1111115201">
    <w:name w:val="1 / 1.1 / 1.1.15201"/>
    <w:basedOn w:val="ac"/>
    <w:next w:val="111111"/>
    <w:rsid w:val="00564BF6"/>
  </w:style>
  <w:style w:type="numbering" w:customStyle="1" w:styleId="1111116201">
    <w:name w:val="1 / 1.1 / 1.1.16201"/>
    <w:basedOn w:val="ac"/>
    <w:next w:val="111111"/>
    <w:rsid w:val="00564BF6"/>
  </w:style>
  <w:style w:type="numbering" w:customStyle="1" w:styleId="1111117201">
    <w:name w:val="1 / 1.1 / 1.1.17201"/>
    <w:basedOn w:val="ac"/>
    <w:next w:val="111111"/>
    <w:unhideWhenUsed/>
    <w:rsid w:val="00564BF6"/>
  </w:style>
  <w:style w:type="numbering" w:customStyle="1" w:styleId="1111118141">
    <w:name w:val="1 / 1.1 / 1.1.18141"/>
    <w:basedOn w:val="ac"/>
    <w:next w:val="111111"/>
    <w:unhideWhenUsed/>
    <w:rsid w:val="00564BF6"/>
  </w:style>
  <w:style w:type="numbering" w:customStyle="1" w:styleId="1111119131">
    <w:name w:val="1 / 1.1 / 1.1.19131"/>
    <w:basedOn w:val="ac"/>
    <w:next w:val="111111"/>
    <w:unhideWhenUsed/>
    <w:rsid w:val="00564BF6"/>
  </w:style>
  <w:style w:type="numbering" w:customStyle="1" w:styleId="11111110121">
    <w:name w:val="1 / 1.1 / 1.1.110121"/>
    <w:basedOn w:val="ac"/>
    <w:next w:val="111111"/>
    <w:unhideWhenUsed/>
    <w:rsid w:val="00564BF6"/>
  </w:style>
  <w:style w:type="numbering" w:customStyle="1" w:styleId="11111120121">
    <w:name w:val="1 / 1.1 / 1.1.120121"/>
    <w:basedOn w:val="ac"/>
    <w:next w:val="111111"/>
    <w:rsid w:val="00564BF6"/>
  </w:style>
  <w:style w:type="numbering" w:customStyle="1" w:styleId="11111121181">
    <w:name w:val="1 / 1.1 / 1.1.121181"/>
    <w:basedOn w:val="ac"/>
    <w:next w:val="111111"/>
    <w:rsid w:val="00564BF6"/>
  </w:style>
  <w:style w:type="numbering" w:customStyle="1" w:styleId="11111122141">
    <w:name w:val="1 / 1.1 / 1.1.122141"/>
    <w:basedOn w:val="ac"/>
    <w:next w:val="111111"/>
    <w:rsid w:val="00564BF6"/>
  </w:style>
  <w:style w:type="numbering" w:customStyle="1" w:styleId="111111231111">
    <w:name w:val="1 / 1.1 / 1.1.1231111"/>
    <w:basedOn w:val="ac"/>
    <w:next w:val="111111"/>
    <w:rsid w:val="00564BF6"/>
  </w:style>
  <w:style w:type="numbering" w:customStyle="1" w:styleId="11111124101">
    <w:name w:val="1 / 1.1 / 1.1.124101"/>
    <w:basedOn w:val="ac"/>
    <w:next w:val="111111"/>
    <w:rsid w:val="00564BF6"/>
  </w:style>
  <w:style w:type="numbering" w:customStyle="1" w:styleId="1111112591">
    <w:name w:val="1 / 1.1 / 1.1.12591"/>
    <w:basedOn w:val="ac"/>
    <w:next w:val="111111"/>
    <w:rsid w:val="00564BF6"/>
  </w:style>
  <w:style w:type="numbering" w:customStyle="1" w:styleId="1111112691">
    <w:name w:val="1 / 1.1 / 1.1.12691"/>
    <w:basedOn w:val="ac"/>
    <w:next w:val="111111"/>
    <w:rsid w:val="00564BF6"/>
  </w:style>
  <w:style w:type="character" w:customStyle="1" w:styleId="iceouttxt6">
    <w:name w:val="iceouttxt6"/>
    <w:rsid w:val="00564BF6"/>
    <w:rPr>
      <w:rFonts w:ascii="Arial" w:hAnsi="Arial" w:cs="Arial" w:hint="default"/>
      <w:color w:val="666666"/>
      <w:sz w:val="11"/>
      <w:szCs w:val="11"/>
    </w:rPr>
  </w:style>
  <w:style w:type="character" w:customStyle="1" w:styleId="blk">
    <w:name w:val="blk"/>
    <w:rsid w:val="00564BF6"/>
  </w:style>
  <w:style w:type="table" w:customStyle="1" w:styleId="247">
    <w:name w:val="Сетка таблицы24"/>
    <w:basedOn w:val="ab"/>
    <w:next w:val="afa"/>
    <w:rsid w:val="00564BF6"/>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Сетка таблицы33"/>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38">
    <w:name w:val="1 / 1.1 / 1.1.1138"/>
    <w:basedOn w:val="ac"/>
    <w:next w:val="111111"/>
    <w:uiPriority w:val="99"/>
    <w:rsid w:val="00564BF6"/>
  </w:style>
  <w:style w:type="numbering" w:customStyle="1" w:styleId="111111139">
    <w:name w:val="1 / 1.1 / 1.1.1139"/>
    <w:basedOn w:val="ac"/>
    <w:next w:val="111111"/>
    <w:rsid w:val="00564BF6"/>
  </w:style>
  <w:style w:type="numbering" w:customStyle="1" w:styleId="111111250">
    <w:name w:val="1 / 1.1 / 1.1.1250"/>
    <w:basedOn w:val="ac"/>
    <w:next w:val="111111"/>
    <w:unhideWhenUsed/>
    <w:rsid w:val="00564BF6"/>
  </w:style>
  <w:style w:type="numbering" w:customStyle="1" w:styleId="1111111123">
    <w:name w:val="1 / 1.1 / 1.1.11123"/>
    <w:basedOn w:val="ac"/>
    <w:next w:val="111111"/>
    <w:unhideWhenUsed/>
    <w:rsid w:val="00564BF6"/>
  </w:style>
  <w:style w:type="numbering" w:customStyle="1" w:styleId="1111112120">
    <w:name w:val="1 / 1.1 / 1.1.12120"/>
    <w:basedOn w:val="ac"/>
    <w:next w:val="111111"/>
    <w:unhideWhenUsed/>
    <w:rsid w:val="00564BF6"/>
  </w:style>
  <w:style w:type="numbering" w:customStyle="1" w:styleId="111111323">
    <w:name w:val="1 / 1.1 / 1.1.1323"/>
    <w:basedOn w:val="ac"/>
    <w:next w:val="111111"/>
    <w:rsid w:val="00564BF6"/>
  </w:style>
  <w:style w:type="numbering" w:customStyle="1" w:styleId="111111423">
    <w:name w:val="1 / 1.1 / 1.1.1423"/>
    <w:basedOn w:val="ac"/>
    <w:next w:val="111111"/>
    <w:rsid w:val="00564BF6"/>
  </w:style>
  <w:style w:type="numbering" w:customStyle="1" w:styleId="111111522">
    <w:name w:val="1 / 1.1 / 1.1.1522"/>
    <w:basedOn w:val="ac"/>
    <w:next w:val="111111"/>
    <w:rsid w:val="00564BF6"/>
  </w:style>
  <w:style w:type="numbering" w:customStyle="1" w:styleId="111111623">
    <w:name w:val="1 / 1.1 / 1.1.1623"/>
    <w:basedOn w:val="ac"/>
    <w:next w:val="111111"/>
    <w:rsid w:val="00564BF6"/>
  </w:style>
  <w:style w:type="numbering" w:customStyle="1" w:styleId="111111722">
    <w:name w:val="1 / 1.1 / 1.1.1722"/>
    <w:basedOn w:val="ac"/>
    <w:next w:val="111111"/>
    <w:unhideWhenUsed/>
    <w:rsid w:val="00564BF6"/>
  </w:style>
  <w:style w:type="numbering" w:customStyle="1" w:styleId="111111816">
    <w:name w:val="1 / 1.1 / 1.1.1816"/>
    <w:basedOn w:val="ac"/>
    <w:next w:val="111111"/>
    <w:unhideWhenUsed/>
    <w:rsid w:val="00564BF6"/>
  </w:style>
  <w:style w:type="numbering" w:customStyle="1" w:styleId="111111915">
    <w:name w:val="1 / 1.1 / 1.1.1915"/>
    <w:basedOn w:val="ac"/>
    <w:next w:val="111111"/>
    <w:unhideWhenUsed/>
    <w:rsid w:val="00564BF6"/>
  </w:style>
  <w:style w:type="numbering" w:customStyle="1" w:styleId="1111111015">
    <w:name w:val="1 / 1.1 / 1.1.11015"/>
    <w:basedOn w:val="ac"/>
    <w:next w:val="111111"/>
    <w:unhideWhenUsed/>
    <w:rsid w:val="00564BF6"/>
  </w:style>
  <w:style w:type="numbering" w:customStyle="1" w:styleId="1111112014">
    <w:name w:val="1 / 1.1 / 1.1.12014"/>
    <w:basedOn w:val="ac"/>
    <w:next w:val="111111"/>
    <w:uiPriority w:val="99"/>
    <w:semiHidden/>
    <w:unhideWhenUsed/>
    <w:rsid w:val="00564BF6"/>
  </w:style>
  <w:style w:type="table" w:customStyle="1" w:styleId="13100">
    <w:name w:val="Сетка таблицы1310"/>
    <w:basedOn w:val="ab"/>
    <w:next w:val="afa"/>
    <w:uiPriority w:val="99"/>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113">
    <w:name w:val="1 / 1.1 / 1.1.121113"/>
    <w:basedOn w:val="ac"/>
    <w:next w:val="111111"/>
    <w:uiPriority w:val="99"/>
    <w:unhideWhenUsed/>
    <w:rsid w:val="00564BF6"/>
  </w:style>
  <w:style w:type="numbering" w:customStyle="1" w:styleId="1111112216">
    <w:name w:val="1 / 1.1 / 1.1.12216"/>
    <w:basedOn w:val="ac"/>
    <w:next w:val="111111"/>
    <w:unhideWhenUsed/>
    <w:rsid w:val="00564BF6"/>
  </w:style>
  <w:style w:type="numbering" w:customStyle="1" w:styleId="1111111124">
    <w:name w:val="1 / 1.1 / 1.1.11124"/>
    <w:basedOn w:val="ac"/>
    <w:next w:val="111111"/>
    <w:unhideWhenUsed/>
    <w:rsid w:val="00564BF6"/>
  </w:style>
  <w:style w:type="numbering" w:customStyle="1" w:styleId="1111112313">
    <w:name w:val="1 / 1.1 / 1.1.12313"/>
    <w:basedOn w:val="ac"/>
    <w:next w:val="111111"/>
    <w:unhideWhenUsed/>
    <w:rsid w:val="00564BF6"/>
  </w:style>
  <w:style w:type="numbering" w:customStyle="1" w:styleId="1111113113">
    <w:name w:val="1 / 1.1 / 1.1.13113"/>
    <w:basedOn w:val="ac"/>
    <w:next w:val="111111"/>
    <w:rsid w:val="00564BF6"/>
  </w:style>
  <w:style w:type="numbering" w:customStyle="1" w:styleId="1111114113">
    <w:name w:val="1 / 1.1 / 1.1.14113"/>
    <w:basedOn w:val="ac"/>
    <w:next w:val="111111"/>
    <w:rsid w:val="00564BF6"/>
  </w:style>
  <w:style w:type="numbering" w:customStyle="1" w:styleId="1111115113">
    <w:name w:val="1 / 1.1 / 1.1.15113"/>
    <w:basedOn w:val="ac"/>
    <w:next w:val="111111"/>
    <w:rsid w:val="00564BF6"/>
  </w:style>
  <w:style w:type="numbering" w:customStyle="1" w:styleId="1111116113">
    <w:name w:val="1 / 1.1 / 1.1.16113"/>
    <w:basedOn w:val="ac"/>
    <w:next w:val="111111"/>
    <w:rsid w:val="00564BF6"/>
  </w:style>
  <w:style w:type="numbering" w:customStyle="1" w:styleId="1111117113">
    <w:name w:val="1 / 1.1 / 1.1.17113"/>
    <w:basedOn w:val="ac"/>
    <w:next w:val="111111"/>
    <w:unhideWhenUsed/>
    <w:rsid w:val="00564BF6"/>
  </w:style>
  <w:style w:type="numbering" w:customStyle="1" w:styleId="111111817">
    <w:name w:val="1 / 1.1 / 1.1.1817"/>
    <w:basedOn w:val="ac"/>
    <w:next w:val="111111"/>
    <w:unhideWhenUsed/>
    <w:rsid w:val="00564BF6"/>
  </w:style>
  <w:style w:type="numbering" w:customStyle="1" w:styleId="111111916">
    <w:name w:val="1 / 1.1 / 1.1.1916"/>
    <w:basedOn w:val="ac"/>
    <w:next w:val="111111"/>
    <w:unhideWhenUsed/>
    <w:rsid w:val="00564BF6"/>
  </w:style>
  <w:style w:type="numbering" w:customStyle="1" w:styleId="1111111016">
    <w:name w:val="1 / 1.1 / 1.1.11016"/>
    <w:basedOn w:val="ac"/>
    <w:next w:val="111111"/>
    <w:unhideWhenUsed/>
    <w:rsid w:val="00564BF6"/>
  </w:style>
  <w:style w:type="numbering" w:customStyle="1" w:styleId="1111112015">
    <w:name w:val="1 / 1.1 / 1.1.12015"/>
    <w:basedOn w:val="ac"/>
    <w:next w:val="111111"/>
    <w:uiPriority w:val="99"/>
    <w:semiHidden/>
    <w:unhideWhenUsed/>
    <w:rsid w:val="00564BF6"/>
  </w:style>
  <w:style w:type="numbering" w:customStyle="1" w:styleId="1111112122">
    <w:name w:val="1 / 1.1 / 1.1.12122"/>
    <w:basedOn w:val="ac"/>
    <w:next w:val="111111"/>
    <w:uiPriority w:val="99"/>
    <w:unhideWhenUsed/>
    <w:rsid w:val="00564BF6"/>
  </w:style>
  <w:style w:type="table" w:customStyle="1" w:styleId="14100">
    <w:name w:val="Сетка таблицы1410"/>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413">
    <w:name w:val="1 / 1.1 / 1.1.12413"/>
    <w:basedOn w:val="ac"/>
    <w:next w:val="111111"/>
    <w:unhideWhenUsed/>
    <w:rsid w:val="00564BF6"/>
  </w:style>
  <w:style w:type="numbering" w:customStyle="1" w:styleId="1111112513">
    <w:name w:val="1 / 1.1 / 1.1.12513"/>
    <w:basedOn w:val="ac"/>
    <w:next w:val="111111"/>
    <w:unhideWhenUsed/>
    <w:rsid w:val="00564BF6"/>
  </w:style>
  <w:style w:type="numbering" w:customStyle="1" w:styleId="1111111152">
    <w:name w:val="1 / 1.1 / 1.1.11152"/>
    <w:basedOn w:val="ac"/>
    <w:next w:val="111111"/>
    <w:unhideWhenUsed/>
    <w:rsid w:val="00564BF6"/>
  </w:style>
  <w:style w:type="numbering" w:customStyle="1" w:styleId="1111112613">
    <w:name w:val="1 / 1.1 / 1.1.12613"/>
    <w:basedOn w:val="ac"/>
    <w:next w:val="111111"/>
    <w:unhideWhenUsed/>
    <w:rsid w:val="00564BF6"/>
  </w:style>
  <w:style w:type="numbering" w:customStyle="1" w:styleId="111111324">
    <w:name w:val="1 / 1.1 / 1.1.1324"/>
    <w:basedOn w:val="ac"/>
    <w:next w:val="111111"/>
    <w:rsid w:val="00564BF6"/>
  </w:style>
  <w:style w:type="numbering" w:customStyle="1" w:styleId="111111424">
    <w:name w:val="1 / 1.1 / 1.1.1424"/>
    <w:basedOn w:val="ac"/>
    <w:next w:val="111111"/>
    <w:rsid w:val="00564BF6"/>
  </w:style>
  <w:style w:type="numbering" w:customStyle="1" w:styleId="111111523">
    <w:name w:val="1 / 1.1 / 1.1.1523"/>
    <w:basedOn w:val="ac"/>
    <w:next w:val="111111"/>
    <w:rsid w:val="00564BF6"/>
  </w:style>
  <w:style w:type="numbering" w:customStyle="1" w:styleId="111111624">
    <w:name w:val="1 / 1.1 / 1.1.1624"/>
    <w:basedOn w:val="ac"/>
    <w:next w:val="111111"/>
    <w:rsid w:val="00564BF6"/>
  </w:style>
  <w:style w:type="numbering" w:customStyle="1" w:styleId="111111723">
    <w:name w:val="1 / 1.1 / 1.1.1723"/>
    <w:basedOn w:val="ac"/>
    <w:next w:val="111111"/>
    <w:unhideWhenUsed/>
    <w:rsid w:val="00564BF6"/>
  </w:style>
  <w:style w:type="numbering" w:customStyle="1" w:styleId="111111822">
    <w:name w:val="1 / 1.1 / 1.1.1822"/>
    <w:basedOn w:val="ac"/>
    <w:next w:val="111111"/>
    <w:unhideWhenUsed/>
    <w:rsid w:val="00564BF6"/>
  </w:style>
  <w:style w:type="numbering" w:customStyle="1" w:styleId="111111922">
    <w:name w:val="1 / 1.1 / 1.1.1922"/>
    <w:basedOn w:val="ac"/>
    <w:next w:val="111111"/>
    <w:unhideWhenUsed/>
    <w:rsid w:val="00564BF6"/>
  </w:style>
  <w:style w:type="numbering" w:customStyle="1" w:styleId="1111111022">
    <w:name w:val="1 / 1.1 / 1.1.11022"/>
    <w:basedOn w:val="ac"/>
    <w:next w:val="111111"/>
    <w:unhideWhenUsed/>
    <w:rsid w:val="00564BF6"/>
  </w:style>
  <w:style w:type="numbering" w:customStyle="1" w:styleId="1111112022">
    <w:name w:val="1 / 1.1 / 1.1.12022"/>
    <w:basedOn w:val="ac"/>
    <w:next w:val="111111"/>
    <w:uiPriority w:val="99"/>
    <w:semiHidden/>
    <w:unhideWhenUsed/>
    <w:rsid w:val="00564BF6"/>
  </w:style>
  <w:style w:type="numbering" w:customStyle="1" w:styleId="1111112132">
    <w:name w:val="1 / 1.1 / 1.1.12132"/>
    <w:basedOn w:val="ac"/>
    <w:next w:val="111111"/>
    <w:uiPriority w:val="99"/>
    <w:unhideWhenUsed/>
    <w:rsid w:val="00564BF6"/>
  </w:style>
  <w:style w:type="numbering" w:customStyle="1" w:styleId="111111273">
    <w:name w:val="1 / 1.1 / 1.1.1273"/>
    <w:basedOn w:val="ac"/>
    <w:next w:val="111111"/>
    <w:unhideWhenUsed/>
    <w:rsid w:val="00564BF6"/>
  </w:style>
  <w:style w:type="numbering" w:customStyle="1" w:styleId="1111111172">
    <w:name w:val="1 / 1.1 / 1.1.11172"/>
    <w:basedOn w:val="ac"/>
    <w:next w:val="111111"/>
    <w:unhideWhenUsed/>
    <w:rsid w:val="00564BF6"/>
  </w:style>
  <w:style w:type="numbering" w:customStyle="1" w:styleId="111111283">
    <w:name w:val="1 / 1.1 / 1.1.1283"/>
    <w:basedOn w:val="ac"/>
    <w:next w:val="111111"/>
    <w:unhideWhenUsed/>
    <w:rsid w:val="00564BF6"/>
  </w:style>
  <w:style w:type="numbering" w:customStyle="1" w:styleId="111111332">
    <w:name w:val="1 / 1.1 / 1.1.1332"/>
    <w:basedOn w:val="ac"/>
    <w:next w:val="111111"/>
    <w:rsid w:val="00564BF6"/>
  </w:style>
  <w:style w:type="numbering" w:customStyle="1" w:styleId="111111432">
    <w:name w:val="1 / 1.1 / 1.1.1432"/>
    <w:basedOn w:val="ac"/>
    <w:next w:val="111111"/>
    <w:rsid w:val="00564BF6"/>
  </w:style>
  <w:style w:type="numbering" w:customStyle="1" w:styleId="111111532">
    <w:name w:val="1 / 1.1 / 1.1.1532"/>
    <w:basedOn w:val="ac"/>
    <w:next w:val="111111"/>
    <w:rsid w:val="00564BF6"/>
  </w:style>
  <w:style w:type="numbering" w:customStyle="1" w:styleId="111111632">
    <w:name w:val="1 / 1.1 / 1.1.1632"/>
    <w:basedOn w:val="ac"/>
    <w:next w:val="111111"/>
    <w:rsid w:val="00564BF6"/>
  </w:style>
  <w:style w:type="numbering" w:customStyle="1" w:styleId="111111732">
    <w:name w:val="1 / 1.1 / 1.1.1732"/>
    <w:basedOn w:val="ac"/>
    <w:next w:val="111111"/>
    <w:unhideWhenUsed/>
    <w:rsid w:val="00564BF6"/>
  </w:style>
  <w:style w:type="numbering" w:customStyle="1" w:styleId="111111832">
    <w:name w:val="1 / 1.1 / 1.1.1832"/>
    <w:basedOn w:val="ac"/>
    <w:next w:val="111111"/>
    <w:unhideWhenUsed/>
    <w:rsid w:val="00564BF6"/>
  </w:style>
  <w:style w:type="numbering" w:customStyle="1" w:styleId="111111932">
    <w:name w:val="1 / 1.1 / 1.1.1932"/>
    <w:basedOn w:val="ac"/>
    <w:next w:val="111111"/>
    <w:unhideWhenUsed/>
    <w:rsid w:val="00564BF6"/>
  </w:style>
  <w:style w:type="numbering" w:customStyle="1" w:styleId="1111111032">
    <w:name w:val="1 / 1.1 / 1.1.11032"/>
    <w:basedOn w:val="ac"/>
    <w:next w:val="111111"/>
    <w:unhideWhenUsed/>
    <w:rsid w:val="00564BF6"/>
  </w:style>
  <w:style w:type="numbering" w:customStyle="1" w:styleId="1111112032">
    <w:name w:val="1 / 1.1 / 1.1.12032"/>
    <w:basedOn w:val="ac"/>
    <w:next w:val="111111"/>
    <w:uiPriority w:val="99"/>
    <w:semiHidden/>
    <w:unhideWhenUsed/>
    <w:rsid w:val="00564BF6"/>
  </w:style>
  <w:style w:type="numbering" w:customStyle="1" w:styleId="1111112142">
    <w:name w:val="1 / 1.1 / 1.1.12142"/>
    <w:basedOn w:val="ac"/>
    <w:next w:val="111111"/>
    <w:uiPriority w:val="99"/>
    <w:unhideWhenUsed/>
    <w:rsid w:val="00564BF6"/>
  </w:style>
  <w:style w:type="numbering" w:customStyle="1" w:styleId="111111342">
    <w:name w:val="1 / 1.1 / 1.1.1342"/>
    <w:basedOn w:val="ac"/>
    <w:next w:val="111111"/>
    <w:rsid w:val="00564BF6"/>
  </w:style>
  <w:style w:type="numbering" w:customStyle="1" w:styleId="1111115114">
    <w:name w:val="1 / 1.1 / 1.1.15114"/>
    <w:basedOn w:val="ac"/>
    <w:next w:val="111111"/>
    <w:rsid w:val="00564BF6"/>
  </w:style>
  <w:style w:type="numbering" w:customStyle="1" w:styleId="1111117114">
    <w:name w:val="1 / 1.1 / 1.1.17114"/>
    <w:basedOn w:val="ac"/>
    <w:next w:val="111111"/>
    <w:rsid w:val="00564BF6"/>
  </w:style>
  <w:style w:type="numbering" w:customStyle="1" w:styleId="111111352">
    <w:name w:val="1 / 1.1 / 1.1.1352"/>
    <w:basedOn w:val="ac"/>
    <w:next w:val="111111"/>
    <w:rsid w:val="00564BF6"/>
  </w:style>
  <w:style w:type="numbering" w:customStyle="1" w:styleId="1111115122">
    <w:name w:val="1 / 1.1 / 1.1.15122"/>
    <w:basedOn w:val="ac"/>
    <w:next w:val="111111"/>
    <w:rsid w:val="00564BF6"/>
  </w:style>
  <w:style w:type="numbering" w:customStyle="1" w:styleId="1111117122">
    <w:name w:val="1 / 1.1 / 1.1.17122"/>
    <w:basedOn w:val="ac"/>
    <w:next w:val="111111"/>
    <w:rsid w:val="00564BF6"/>
  </w:style>
  <w:style w:type="table" w:customStyle="1" w:styleId="15100">
    <w:name w:val="Сетка таблицы1510"/>
    <w:basedOn w:val="ab"/>
    <w:next w:val="afa"/>
    <w:uiPriority w:val="5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02">
    <w:name w:val="1 / 1.1 / 1.1.1302"/>
    <w:basedOn w:val="ac"/>
    <w:next w:val="111111"/>
    <w:rsid w:val="00564BF6"/>
  </w:style>
  <w:style w:type="numbering" w:customStyle="1" w:styleId="1111111192">
    <w:name w:val="1 / 1.1 / 1.1.11192"/>
    <w:basedOn w:val="ac"/>
    <w:next w:val="111111"/>
    <w:rsid w:val="00564BF6"/>
  </w:style>
  <w:style w:type="numbering" w:customStyle="1" w:styleId="111111362">
    <w:name w:val="1 / 1.1 / 1.1.1362"/>
    <w:basedOn w:val="ac"/>
    <w:next w:val="111111"/>
    <w:rsid w:val="00564BF6"/>
  </w:style>
  <w:style w:type="numbering" w:customStyle="1" w:styleId="1111115132">
    <w:name w:val="1 / 1.1 / 1.1.15132"/>
    <w:basedOn w:val="ac"/>
    <w:next w:val="111111"/>
    <w:rsid w:val="00564BF6"/>
  </w:style>
  <w:style w:type="numbering" w:customStyle="1" w:styleId="1111117132">
    <w:name w:val="1 / 1.1 / 1.1.17132"/>
    <w:basedOn w:val="ac"/>
    <w:next w:val="111111"/>
    <w:rsid w:val="00564BF6"/>
  </w:style>
  <w:style w:type="numbering" w:customStyle="1" w:styleId="11111111102">
    <w:name w:val="1 / 1.1 / 1.1.111102"/>
    <w:basedOn w:val="ac"/>
    <w:next w:val="111111"/>
    <w:rsid w:val="00564BF6"/>
  </w:style>
  <w:style w:type="numbering" w:customStyle="1" w:styleId="111111372">
    <w:name w:val="1 / 1.1 / 1.1.1372"/>
    <w:basedOn w:val="ac"/>
    <w:next w:val="111111"/>
    <w:rsid w:val="00564BF6"/>
  </w:style>
  <w:style w:type="numbering" w:customStyle="1" w:styleId="111111382">
    <w:name w:val="1 / 1.1 / 1.1.1382"/>
    <w:basedOn w:val="ac"/>
    <w:next w:val="111111"/>
    <w:rsid w:val="00564BF6"/>
  </w:style>
  <w:style w:type="numbering" w:customStyle="1" w:styleId="111111392">
    <w:name w:val="1 / 1.1 / 1.1.1392"/>
    <w:basedOn w:val="ac"/>
    <w:next w:val="111111"/>
    <w:rsid w:val="00564BF6"/>
  </w:style>
  <w:style w:type="numbering" w:customStyle="1" w:styleId="1111113102">
    <w:name w:val="1 / 1.1 / 1.1.13102"/>
    <w:basedOn w:val="ac"/>
    <w:next w:val="111111"/>
    <w:rsid w:val="00564BF6"/>
  </w:style>
  <w:style w:type="numbering" w:customStyle="1" w:styleId="111111402">
    <w:name w:val="1 / 1.1 / 1.1.1402"/>
    <w:basedOn w:val="ac"/>
    <w:next w:val="111111"/>
    <w:uiPriority w:val="99"/>
    <w:rsid w:val="00564BF6"/>
  </w:style>
  <w:style w:type="numbering" w:customStyle="1" w:styleId="111111672">
    <w:name w:val="1 / 1.1 / 1.1.1672"/>
    <w:basedOn w:val="ac"/>
    <w:next w:val="111111"/>
    <w:rsid w:val="00564BF6"/>
  </w:style>
  <w:style w:type="table" w:customStyle="1" w:styleId="1312">
    <w:name w:val="Сетка таблицы131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414">
    <w:name w:val="1 / 1.1 / 1.1.12414"/>
    <w:basedOn w:val="ac"/>
    <w:next w:val="111111"/>
    <w:rsid w:val="00564BF6"/>
  </w:style>
  <w:style w:type="table" w:customStyle="1" w:styleId="14120">
    <w:name w:val="Сетка таблицы141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
    <w:name w:val="Сетка таблицы151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482">
    <w:name w:val="1 / 1.1 / 1.1.1482"/>
    <w:basedOn w:val="ac"/>
    <w:next w:val="111111"/>
    <w:uiPriority w:val="99"/>
    <w:rsid w:val="00564BF6"/>
  </w:style>
  <w:style w:type="numbering" w:customStyle="1" w:styleId="111111682">
    <w:name w:val="1 / 1.1 / 1.1.1682"/>
    <w:basedOn w:val="ac"/>
    <w:next w:val="111111"/>
    <w:rsid w:val="00564BF6"/>
  </w:style>
  <w:style w:type="numbering" w:customStyle="1" w:styleId="111111502">
    <w:name w:val="1 / 1.1 / 1.1.1502"/>
    <w:basedOn w:val="ac"/>
    <w:next w:val="111111"/>
    <w:uiPriority w:val="99"/>
    <w:rsid w:val="00564BF6"/>
  </w:style>
  <w:style w:type="numbering" w:customStyle="1" w:styleId="111111692">
    <w:name w:val="1 / 1.1 / 1.1.1692"/>
    <w:basedOn w:val="ac"/>
    <w:next w:val="111111"/>
    <w:rsid w:val="00564BF6"/>
  </w:style>
  <w:style w:type="numbering" w:customStyle="1" w:styleId="111111602">
    <w:name w:val="1 / 1.1 / 1.1.1602"/>
    <w:basedOn w:val="ac"/>
    <w:next w:val="111111"/>
    <w:uiPriority w:val="99"/>
    <w:unhideWhenUsed/>
    <w:rsid w:val="00564BF6"/>
  </w:style>
  <w:style w:type="numbering" w:customStyle="1" w:styleId="1111111232">
    <w:name w:val="1 / 1.1 / 1.1.11232"/>
    <w:basedOn w:val="ac"/>
    <w:next w:val="111111"/>
    <w:unhideWhenUsed/>
    <w:rsid w:val="00564BF6"/>
  </w:style>
  <w:style w:type="numbering" w:customStyle="1" w:styleId="1111112262">
    <w:name w:val="1 / 1.1 / 1.1.12262"/>
    <w:basedOn w:val="ac"/>
    <w:next w:val="111111"/>
    <w:unhideWhenUsed/>
    <w:rsid w:val="00564BF6"/>
  </w:style>
  <w:style w:type="numbering" w:customStyle="1" w:styleId="1111113142">
    <w:name w:val="1 / 1.1 / 1.1.13142"/>
    <w:basedOn w:val="ac"/>
    <w:next w:val="111111"/>
    <w:rsid w:val="00564BF6"/>
  </w:style>
  <w:style w:type="numbering" w:customStyle="1" w:styleId="1111114142">
    <w:name w:val="1 / 1.1 / 1.1.14142"/>
    <w:basedOn w:val="ac"/>
    <w:next w:val="111111"/>
    <w:rsid w:val="00564BF6"/>
  </w:style>
  <w:style w:type="numbering" w:customStyle="1" w:styleId="1111115102">
    <w:name w:val="1 / 1.1 / 1.1.15102"/>
    <w:basedOn w:val="ac"/>
    <w:next w:val="111111"/>
    <w:rsid w:val="00564BF6"/>
  </w:style>
  <w:style w:type="numbering" w:customStyle="1" w:styleId="1111116102">
    <w:name w:val="1 / 1.1 / 1.1.16102"/>
    <w:basedOn w:val="ac"/>
    <w:next w:val="111111"/>
    <w:rsid w:val="00564BF6"/>
  </w:style>
  <w:style w:type="numbering" w:customStyle="1" w:styleId="1111117102">
    <w:name w:val="1 / 1.1 / 1.1.17102"/>
    <w:basedOn w:val="ac"/>
    <w:next w:val="111111"/>
    <w:unhideWhenUsed/>
    <w:rsid w:val="00564BF6"/>
  </w:style>
  <w:style w:type="numbering" w:customStyle="1" w:styleId="111111872">
    <w:name w:val="1 / 1.1 / 1.1.1872"/>
    <w:basedOn w:val="ac"/>
    <w:next w:val="111111"/>
    <w:unhideWhenUsed/>
    <w:rsid w:val="00564BF6"/>
  </w:style>
  <w:style w:type="numbering" w:customStyle="1" w:styleId="111111972">
    <w:name w:val="1 / 1.1 / 1.1.1972"/>
    <w:basedOn w:val="ac"/>
    <w:next w:val="111111"/>
    <w:unhideWhenUsed/>
    <w:rsid w:val="00564BF6"/>
  </w:style>
  <w:style w:type="numbering" w:customStyle="1" w:styleId="1111111072">
    <w:name w:val="1 / 1.1 / 1.1.11072"/>
    <w:basedOn w:val="ac"/>
    <w:next w:val="111111"/>
    <w:unhideWhenUsed/>
    <w:rsid w:val="00564BF6"/>
  </w:style>
  <w:style w:type="numbering" w:customStyle="1" w:styleId="1111112072">
    <w:name w:val="1 / 1.1 / 1.1.12072"/>
    <w:basedOn w:val="ac"/>
    <w:next w:val="111111"/>
    <w:rsid w:val="00564BF6"/>
  </w:style>
  <w:style w:type="numbering" w:customStyle="1" w:styleId="11111121132">
    <w:name w:val="1 / 1.1 / 1.1.121132"/>
    <w:basedOn w:val="ac"/>
    <w:next w:val="111111"/>
    <w:rsid w:val="00564BF6"/>
  </w:style>
  <w:style w:type="numbering" w:customStyle="1" w:styleId="1111112272">
    <w:name w:val="1 / 1.1 / 1.1.12272"/>
    <w:basedOn w:val="ac"/>
    <w:next w:val="111111"/>
    <w:rsid w:val="00564BF6"/>
  </w:style>
  <w:style w:type="numbering" w:customStyle="1" w:styleId="1111112342">
    <w:name w:val="1 / 1.1 / 1.1.12342"/>
    <w:basedOn w:val="ac"/>
    <w:next w:val="111111"/>
    <w:rsid w:val="00564BF6"/>
  </w:style>
  <w:style w:type="numbering" w:customStyle="1" w:styleId="1111112442">
    <w:name w:val="1 / 1.1 / 1.1.12442"/>
    <w:basedOn w:val="ac"/>
    <w:next w:val="111111"/>
    <w:rsid w:val="00564BF6"/>
  </w:style>
  <w:style w:type="numbering" w:customStyle="1" w:styleId="1111112542">
    <w:name w:val="1 / 1.1 / 1.1.12542"/>
    <w:basedOn w:val="ac"/>
    <w:next w:val="111111"/>
    <w:rsid w:val="00564BF6"/>
  </w:style>
  <w:style w:type="numbering" w:customStyle="1" w:styleId="1111112642">
    <w:name w:val="1 / 1.1 / 1.1.12642"/>
    <w:basedOn w:val="ac"/>
    <w:next w:val="111111"/>
    <w:rsid w:val="00564BF6"/>
  </w:style>
  <w:style w:type="numbering" w:customStyle="1" w:styleId="111111702">
    <w:name w:val="1 / 1.1 / 1.1.1702"/>
    <w:basedOn w:val="ac"/>
    <w:next w:val="111111"/>
    <w:uiPriority w:val="99"/>
    <w:unhideWhenUsed/>
    <w:rsid w:val="00564BF6"/>
  </w:style>
  <w:style w:type="numbering" w:customStyle="1" w:styleId="1111111242">
    <w:name w:val="1 / 1.1 / 1.1.11242"/>
    <w:basedOn w:val="ac"/>
    <w:next w:val="111111"/>
    <w:unhideWhenUsed/>
    <w:rsid w:val="00564BF6"/>
  </w:style>
  <w:style w:type="numbering" w:customStyle="1" w:styleId="1111112282">
    <w:name w:val="1 / 1.1 / 1.1.12282"/>
    <w:basedOn w:val="ac"/>
    <w:next w:val="111111"/>
    <w:unhideWhenUsed/>
    <w:rsid w:val="00564BF6"/>
  </w:style>
  <w:style w:type="numbering" w:customStyle="1" w:styleId="1111113152">
    <w:name w:val="1 / 1.1 / 1.1.13152"/>
    <w:basedOn w:val="ac"/>
    <w:next w:val="111111"/>
    <w:rsid w:val="00564BF6"/>
  </w:style>
  <w:style w:type="numbering" w:customStyle="1" w:styleId="1111114152">
    <w:name w:val="1 / 1.1 / 1.1.14152"/>
    <w:basedOn w:val="ac"/>
    <w:next w:val="111111"/>
    <w:rsid w:val="00564BF6"/>
  </w:style>
  <w:style w:type="numbering" w:customStyle="1" w:styleId="1111115142">
    <w:name w:val="1 / 1.1 / 1.1.15142"/>
    <w:basedOn w:val="ac"/>
    <w:next w:val="111111"/>
    <w:rsid w:val="00564BF6"/>
  </w:style>
  <w:style w:type="numbering" w:customStyle="1" w:styleId="1111116142">
    <w:name w:val="1 / 1.1 / 1.1.16142"/>
    <w:basedOn w:val="ac"/>
    <w:next w:val="111111"/>
    <w:rsid w:val="00564BF6"/>
  </w:style>
  <w:style w:type="numbering" w:customStyle="1" w:styleId="1111117142">
    <w:name w:val="1 / 1.1 / 1.1.17142"/>
    <w:basedOn w:val="ac"/>
    <w:next w:val="111111"/>
    <w:unhideWhenUsed/>
    <w:rsid w:val="00564BF6"/>
  </w:style>
  <w:style w:type="numbering" w:customStyle="1" w:styleId="111111882">
    <w:name w:val="1 / 1.1 / 1.1.1882"/>
    <w:basedOn w:val="ac"/>
    <w:next w:val="111111"/>
    <w:unhideWhenUsed/>
    <w:rsid w:val="00564BF6"/>
  </w:style>
  <w:style w:type="numbering" w:customStyle="1" w:styleId="111111802">
    <w:name w:val="1 / 1.1 / 1.1.1802"/>
    <w:basedOn w:val="ac"/>
    <w:next w:val="111111"/>
    <w:uiPriority w:val="99"/>
    <w:unhideWhenUsed/>
    <w:rsid w:val="00564BF6"/>
  </w:style>
  <w:style w:type="numbering" w:customStyle="1" w:styleId="1111111262">
    <w:name w:val="1 / 1.1 / 1.1.11262"/>
    <w:basedOn w:val="ac"/>
    <w:next w:val="111111"/>
    <w:unhideWhenUsed/>
    <w:rsid w:val="00564BF6"/>
  </w:style>
  <w:style w:type="numbering" w:customStyle="1" w:styleId="1111112292">
    <w:name w:val="1 / 1.1 / 1.1.12292"/>
    <w:basedOn w:val="ac"/>
    <w:next w:val="111111"/>
    <w:unhideWhenUsed/>
    <w:rsid w:val="00564BF6"/>
  </w:style>
  <w:style w:type="numbering" w:customStyle="1" w:styleId="1111113162">
    <w:name w:val="1 / 1.1 / 1.1.13162"/>
    <w:basedOn w:val="ac"/>
    <w:next w:val="111111"/>
    <w:rsid w:val="00564BF6"/>
  </w:style>
  <w:style w:type="numbering" w:customStyle="1" w:styleId="1111114162">
    <w:name w:val="1 / 1.1 / 1.1.14162"/>
    <w:basedOn w:val="ac"/>
    <w:next w:val="111111"/>
    <w:rsid w:val="00564BF6"/>
  </w:style>
  <w:style w:type="numbering" w:customStyle="1" w:styleId="1111115152">
    <w:name w:val="1 / 1.1 / 1.1.15152"/>
    <w:basedOn w:val="ac"/>
    <w:next w:val="111111"/>
    <w:rsid w:val="00564BF6"/>
  </w:style>
  <w:style w:type="numbering" w:customStyle="1" w:styleId="1111116152">
    <w:name w:val="1 / 1.1 / 1.1.16152"/>
    <w:basedOn w:val="ac"/>
    <w:next w:val="111111"/>
    <w:rsid w:val="00564BF6"/>
  </w:style>
  <w:style w:type="numbering" w:customStyle="1" w:styleId="1111117152">
    <w:name w:val="1 / 1.1 / 1.1.17152"/>
    <w:basedOn w:val="ac"/>
    <w:next w:val="111111"/>
    <w:unhideWhenUsed/>
    <w:rsid w:val="00564BF6"/>
  </w:style>
  <w:style w:type="numbering" w:customStyle="1" w:styleId="111111892">
    <w:name w:val="1 / 1.1 / 1.1.1892"/>
    <w:basedOn w:val="ac"/>
    <w:next w:val="111111"/>
    <w:unhideWhenUsed/>
    <w:rsid w:val="00564BF6"/>
  </w:style>
  <w:style w:type="numbering" w:customStyle="1" w:styleId="111111902">
    <w:name w:val="1 / 1.1 / 1.1.1902"/>
    <w:basedOn w:val="ac"/>
    <w:next w:val="111111"/>
    <w:uiPriority w:val="99"/>
    <w:unhideWhenUsed/>
    <w:rsid w:val="00564BF6"/>
  </w:style>
  <w:style w:type="numbering" w:customStyle="1" w:styleId="1111111282">
    <w:name w:val="1 / 1.1 / 1.1.11282"/>
    <w:basedOn w:val="ac"/>
    <w:next w:val="111111"/>
    <w:unhideWhenUsed/>
    <w:rsid w:val="00564BF6"/>
  </w:style>
  <w:style w:type="numbering" w:customStyle="1" w:styleId="1111112302">
    <w:name w:val="1 / 1.1 / 1.1.12302"/>
    <w:basedOn w:val="ac"/>
    <w:next w:val="111111"/>
    <w:unhideWhenUsed/>
    <w:rsid w:val="00564BF6"/>
  </w:style>
  <w:style w:type="numbering" w:customStyle="1" w:styleId="1111113172">
    <w:name w:val="1 / 1.1 / 1.1.13172"/>
    <w:basedOn w:val="ac"/>
    <w:next w:val="111111"/>
    <w:rsid w:val="00564BF6"/>
  </w:style>
  <w:style w:type="numbering" w:customStyle="1" w:styleId="1111114172">
    <w:name w:val="1 / 1.1 / 1.1.14172"/>
    <w:basedOn w:val="ac"/>
    <w:next w:val="111111"/>
    <w:rsid w:val="00564BF6"/>
  </w:style>
  <w:style w:type="numbering" w:customStyle="1" w:styleId="1111115162">
    <w:name w:val="1 / 1.1 / 1.1.15162"/>
    <w:basedOn w:val="ac"/>
    <w:next w:val="111111"/>
    <w:rsid w:val="00564BF6"/>
  </w:style>
  <w:style w:type="numbering" w:customStyle="1" w:styleId="1111116162">
    <w:name w:val="1 / 1.1 / 1.1.16162"/>
    <w:basedOn w:val="ac"/>
    <w:next w:val="111111"/>
    <w:rsid w:val="00564BF6"/>
  </w:style>
  <w:style w:type="numbering" w:customStyle="1" w:styleId="1111117162">
    <w:name w:val="1 / 1.1 / 1.1.17162"/>
    <w:basedOn w:val="ac"/>
    <w:next w:val="111111"/>
    <w:unhideWhenUsed/>
    <w:rsid w:val="00564BF6"/>
  </w:style>
  <w:style w:type="numbering" w:customStyle="1" w:styleId="1111118102">
    <w:name w:val="1 / 1.1 / 1.1.18102"/>
    <w:basedOn w:val="ac"/>
    <w:next w:val="111111"/>
    <w:unhideWhenUsed/>
    <w:rsid w:val="00564BF6"/>
  </w:style>
  <w:style w:type="numbering" w:customStyle="1" w:styleId="111111982">
    <w:name w:val="1 / 1.1 / 1.1.1982"/>
    <w:basedOn w:val="ac"/>
    <w:next w:val="111111"/>
    <w:unhideWhenUsed/>
    <w:rsid w:val="00564BF6"/>
  </w:style>
  <w:style w:type="numbering" w:customStyle="1" w:styleId="1111111082">
    <w:name w:val="1 / 1.1 / 1.1.11082"/>
    <w:basedOn w:val="ac"/>
    <w:next w:val="111111"/>
    <w:unhideWhenUsed/>
    <w:rsid w:val="00564BF6"/>
  </w:style>
  <w:style w:type="numbering" w:customStyle="1" w:styleId="1111112082">
    <w:name w:val="1 / 1.1 / 1.1.12082"/>
    <w:basedOn w:val="ac"/>
    <w:next w:val="111111"/>
    <w:rsid w:val="00564BF6"/>
  </w:style>
  <w:style w:type="numbering" w:customStyle="1" w:styleId="11111121142">
    <w:name w:val="1 / 1.1 / 1.1.121142"/>
    <w:basedOn w:val="ac"/>
    <w:next w:val="111111"/>
    <w:rsid w:val="00564BF6"/>
  </w:style>
  <w:style w:type="numbering" w:customStyle="1" w:styleId="11111122102">
    <w:name w:val="1 / 1.1 / 1.1.122102"/>
    <w:basedOn w:val="ac"/>
    <w:next w:val="111111"/>
    <w:rsid w:val="00564BF6"/>
  </w:style>
  <w:style w:type="numbering" w:customStyle="1" w:styleId="1111112352">
    <w:name w:val="1 / 1.1 / 1.1.12352"/>
    <w:basedOn w:val="ac"/>
    <w:next w:val="111111"/>
    <w:rsid w:val="00564BF6"/>
  </w:style>
  <w:style w:type="numbering" w:customStyle="1" w:styleId="1111112452">
    <w:name w:val="1 / 1.1 / 1.1.12452"/>
    <w:basedOn w:val="ac"/>
    <w:next w:val="111111"/>
    <w:rsid w:val="00564BF6"/>
  </w:style>
  <w:style w:type="numbering" w:customStyle="1" w:styleId="1111112552">
    <w:name w:val="1 / 1.1 / 1.1.12552"/>
    <w:basedOn w:val="ac"/>
    <w:next w:val="111111"/>
    <w:rsid w:val="00564BF6"/>
  </w:style>
  <w:style w:type="numbering" w:customStyle="1" w:styleId="1111112652">
    <w:name w:val="1 / 1.1 / 1.1.12652"/>
    <w:basedOn w:val="ac"/>
    <w:next w:val="111111"/>
    <w:rsid w:val="00564BF6"/>
  </w:style>
  <w:style w:type="numbering" w:customStyle="1" w:styleId="111111992">
    <w:name w:val="1 / 1.1 / 1.1.1992"/>
    <w:basedOn w:val="ac"/>
    <w:next w:val="111111"/>
    <w:uiPriority w:val="99"/>
    <w:unhideWhenUsed/>
    <w:rsid w:val="00564BF6"/>
  </w:style>
  <w:style w:type="numbering" w:customStyle="1" w:styleId="1111111292">
    <w:name w:val="1 / 1.1 / 1.1.11292"/>
    <w:basedOn w:val="ac"/>
    <w:next w:val="111111"/>
    <w:unhideWhenUsed/>
    <w:rsid w:val="00564BF6"/>
  </w:style>
  <w:style w:type="numbering" w:customStyle="1" w:styleId="1111112362">
    <w:name w:val="1 / 1.1 / 1.1.12362"/>
    <w:basedOn w:val="ac"/>
    <w:next w:val="111111"/>
    <w:unhideWhenUsed/>
    <w:rsid w:val="00564BF6"/>
  </w:style>
  <w:style w:type="numbering" w:customStyle="1" w:styleId="1111113182">
    <w:name w:val="1 / 1.1 / 1.1.13182"/>
    <w:basedOn w:val="ac"/>
    <w:next w:val="111111"/>
    <w:rsid w:val="00564BF6"/>
  </w:style>
  <w:style w:type="numbering" w:customStyle="1" w:styleId="1111114182">
    <w:name w:val="1 / 1.1 / 1.1.14182"/>
    <w:basedOn w:val="ac"/>
    <w:next w:val="111111"/>
    <w:rsid w:val="00564BF6"/>
  </w:style>
  <w:style w:type="numbering" w:customStyle="1" w:styleId="1111115172">
    <w:name w:val="1 / 1.1 / 1.1.15172"/>
    <w:basedOn w:val="ac"/>
    <w:next w:val="111111"/>
    <w:rsid w:val="00564BF6"/>
  </w:style>
  <w:style w:type="numbering" w:customStyle="1" w:styleId="1111116172">
    <w:name w:val="1 / 1.1 / 1.1.16172"/>
    <w:basedOn w:val="ac"/>
    <w:next w:val="111111"/>
    <w:rsid w:val="00564BF6"/>
  </w:style>
  <w:style w:type="numbering" w:customStyle="1" w:styleId="1111117172">
    <w:name w:val="1 / 1.1 / 1.1.17172"/>
    <w:basedOn w:val="ac"/>
    <w:next w:val="111111"/>
    <w:unhideWhenUsed/>
    <w:rsid w:val="00564BF6"/>
  </w:style>
  <w:style w:type="numbering" w:customStyle="1" w:styleId="1111118113">
    <w:name w:val="1 / 1.1 / 1.1.18113"/>
    <w:basedOn w:val="ac"/>
    <w:next w:val="111111"/>
    <w:unhideWhenUsed/>
    <w:rsid w:val="00564BF6"/>
  </w:style>
  <w:style w:type="numbering" w:customStyle="1" w:styleId="1111119102">
    <w:name w:val="1 / 1.1 / 1.1.19102"/>
    <w:basedOn w:val="ac"/>
    <w:next w:val="111111"/>
    <w:unhideWhenUsed/>
    <w:rsid w:val="00564BF6"/>
  </w:style>
  <w:style w:type="numbering" w:customStyle="1" w:styleId="1111111092">
    <w:name w:val="1 / 1.1 / 1.1.11092"/>
    <w:basedOn w:val="ac"/>
    <w:next w:val="111111"/>
    <w:unhideWhenUsed/>
    <w:rsid w:val="00564BF6"/>
  </w:style>
  <w:style w:type="numbering" w:customStyle="1" w:styleId="1111112092">
    <w:name w:val="1 / 1.1 / 1.1.12092"/>
    <w:basedOn w:val="ac"/>
    <w:next w:val="111111"/>
    <w:rsid w:val="00564BF6"/>
  </w:style>
  <w:style w:type="numbering" w:customStyle="1" w:styleId="11111121152">
    <w:name w:val="1 / 1.1 / 1.1.121152"/>
    <w:basedOn w:val="ac"/>
    <w:next w:val="111111"/>
    <w:rsid w:val="00564BF6"/>
  </w:style>
  <w:style w:type="numbering" w:customStyle="1" w:styleId="11111122112">
    <w:name w:val="1 / 1.1 / 1.1.122112"/>
    <w:basedOn w:val="ac"/>
    <w:next w:val="111111"/>
    <w:rsid w:val="00564BF6"/>
  </w:style>
  <w:style w:type="numbering" w:customStyle="1" w:styleId="1111112372">
    <w:name w:val="1 / 1.1 / 1.1.12372"/>
    <w:basedOn w:val="ac"/>
    <w:next w:val="111111"/>
    <w:rsid w:val="00564BF6"/>
  </w:style>
  <w:style w:type="numbering" w:customStyle="1" w:styleId="1111112462">
    <w:name w:val="1 / 1.1 / 1.1.12462"/>
    <w:basedOn w:val="ac"/>
    <w:next w:val="111111"/>
    <w:rsid w:val="00564BF6"/>
  </w:style>
  <w:style w:type="numbering" w:customStyle="1" w:styleId="1111112562">
    <w:name w:val="1 / 1.1 / 1.1.12562"/>
    <w:basedOn w:val="ac"/>
    <w:next w:val="111111"/>
    <w:rsid w:val="00564BF6"/>
  </w:style>
  <w:style w:type="numbering" w:customStyle="1" w:styleId="1111112662">
    <w:name w:val="1 / 1.1 / 1.1.12662"/>
    <w:basedOn w:val="ac"/>
    <w:next w:val="111111"/>
    <w:rsid w:val="00564BF6"/>
  </w:style>
  <w:style w:type="numbering" w:customStyle="1" w:styleId="1111111002">
    <w:name w:val="1 / 1.1 / 1.1.11002"/>
    <w:basedOn w:val="ac"/>
    <w:next w:val="111111"/>
    <w:uiPriority w:val="99"/>
    <w:unhideWhenUsed/>
    <w:rsid w:val="00564BF6"/>
  </w:style>
  <w:style w:type="numbering" w:customStyle="1" w:styleId="1111111302">
    <w:name w:val="1 / 1.1 / 1.1.11302"/>
    <w:basedOn w:val="ac"/>
    <w:next w:val="111111"/>
    <w:unhideWhenUsed/>
    <w:rsid w:val="00564BF6"/>
  </w:style>
  <w:style w:type="numbering" w:customStyle="1" w:styleId="1111112382">
    <w:name w:val="1 / 1.1 / 1.1.12382"/>
    <w:basedOn w:val="ac"/>
    <w:next w:val="111111"/>
    <w:unhideWhenUsed/>
    <w:rsid w:val="00564BF6"/>
  </w:style>
  <w:style w:type="numbering" w:customStyle="1" w:styleId="1111113192">
    <w:name w:val="1 / 1.1 / 1.1.13192"/>
    <w:basedOn w:val="ac"/>
    <w:next w:val="111111"/>
    <w:rsid w:val="00564BF6"/>
  </w:style>
  <w:style w:type="numbering" w:customStyle="1" w:styleId="1111114192">
    <w:name w:val="1 / 1.1 / 1.1.14192"/>
    <w:basedOn w:val="ac"/>
    <w:next w:val="111111"/>
    <w:rsid w:val="00564BF6"/>
  </w:style>
  <w:style w:type="numbering" w:customStyle="1" w:styleId="1111115182">
    <w:name w:val="1 / 1.1 / 1.1.15182"/>
    <w:basedOn w:val="ac"/>
    <w:next w:val="111111"/>
    <w:rsid w:val="00564BF6"/>
  </w:style>
  <w:style w:type="numbering" w:customStyle="1" w:styleId="1111116182">
    <w:name w:val="1 / 1.1 / 1.1.16182"/>
    <w:basedOn w:val="ac"/>
    <w:next w:val="111111"/>
    <w:rsid w:val="00564BF6"/>
  </w:style>
  <w:style w:type="numbering" w:customStyle="1" w:styleId="1111117182">
    <w:name w:val="1 / 1.1 / 1.1.17182"/>
    <w:basedOn w:val="ac"/>
    <w:next w:val="111111"/>
    <w:unhideWhenUsed/>
    <w:rsid w:val="00564BF6"/>
  </w:style>
  <w:style w:type="numbering" w:customStyle="1" w:styleId="1111118122">
    <w:name w:val="1 / 1.1 / 1.1.18122"/>
    <w:basedOn w:val="ac"/>
    <w:next w:val="111111"/>
    <w:unhideWhenUsed/>
    <w:rsid w:val="00564BF6"/>
  </w:style>
  <w:style w:type="numbering" w:customStyle="1" w:styleId="1111119113">
    <w:name w:val="1 / 1.1 / 1.1.19113"/>
    <w:basedOn w:val="ac"/>
    <w:next w:val="111111"/>
    <w:unhideWhenUsed/>
    <w:rsid w:val="00564BF6"/>
  </w:style>
  <w:style w:type="numbering" w:customStyle="1" w:styleId="11111110102">
    <w:name w:val="1 / 1.1 / 1.1.110102"/>
    <w:basedOn w:val="ac"/>
    <w:next w:val="111111"/>
    <w:unhideWhenUsed/>
    <w:rsid w:val="00564BF6"/>
  </w:style>
  <w:style w:type="numbering" w:customStyle="1" w:styleId="11111120102">
    <w:name w:val="1 / 1.1 / 1.1.120102"/>
    <w:basedOn w:val="ac"/>
    <w:next w:val="111111"/>
    <w:rsid w:val="00564BF6"/>
  </w:style>
  <w:style w:type="numbering" w:customStyle="1" w:styleId="11111121162">
    <w:name w:val="1 / 1.1 / 1.1.121162"/>
    <w:basedOn w:val="ac"/>
    <w:next w:val="111111"/>
    <w:rsid w:val="00564BF6"/>
  </w:style>
  <w:style w:type="numbering" w:customStyle="1" w:styleId="11111122122">
    <w:name w:val="1 / 1.1 / 1.1.122122"/>
    <w:basedOn w:val="ac"/>
    <w:next w:val="111111"/>
    <w:rsid w:val="00564BF6"/>
  </w:style>
  <w:style w:type="numbering" w:customStyle="1" w:styleId="1111112392">
    <w:name w:val="1 / 1.1 / 1.1.12392"/>
    <w:basedOn w:val="ac"/>
    <w:next w:val="111111"/>
    <w:rsid w:val="00564BF6"/>
  </w:style>
  <w:style w:type="numbering" w:customStyle="1" w:styleId="1111112472">
    <w:name w:val="1 / 1.1 / 1.1.12472"/>
    <w:basedOn w:val="ac"/>
    <w:next w:val="111111"/>
    <w:rsid w:val="00564BF6"/>
  </w:style>
  <w:style w:type="numbering" w:customStyle="1" w:styleId="1111112572">
    <w:name w:val="1 / 1.1 / 1.1.12572"/>
    <w:basedOn w:val="ac"/>
    <w:next w:val="111111"/>
    <w:rsid w:val="00564BF6"/>
  </w:style>
  <w:style w:type="numbering" w:customStyle="1" w:styleId="1111112672">
    <w:name w:val="1 / 1.1 / 1.1.12672"/>
    <w:basedOn w:val="ac"/>
    <w:next w:val="111111"/>
    <w:rsid w:val="00564BF6"/>
  </w:style>
  <w:style w:type="table" w:customStyle="1" w:styleId="2221">
    <w:name w:val="Сетка таблицы22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402">
    <w:name w:val="1 / 1.1 / 1.1.12402"/>
    <w:basedOn w:val="ac"/>
    <w:next w:val="111111"/>
    <w:rsid w:val="00564BF6"/>
  </w:style>
  <w:style w:type="numbering" w:customStyle="1" w:styleId="1111113202">
    <w:name w:val="1 / 1.1 / 1.1.13202"/>
    <w:basedOn w:val="ac"/>
    <w:next w:val="111111"/>
    <w:rsid w:val="00564BF6"/>
  </w:style>
  <w:style w:type="numbering" w:customStyle="1" w:styleId="1111114202">
    <w:name w:val="1 / 1.1 / 1.1.14202"/>
    <w:basedOn w:val="ac"/>
    <w:next w:val="111111"/>
    <w:rsid w:val="00564BF6"/>
  </w:style>
  <w:style w:type="numbering" w:customStyle="1" w:styleId="1111115192">
    <w:name w:val="1 / 1.1 / 1.1.15192"/>
    <w:basedOn w:val="ac"/>
    <w:next w:val="111111"/>
    <w:rsid w:val="00564BF6"/>
  </w:style>
  <w:style w:type="paragraph" w:customStyle="1" w:styleId="266">
    <w:name w:val="Основной текст 26"/>
    <w:basedOn w:val="a8"/>
    <w:qFormat/>
    <w:rsid w:val="00564BF6"/>
    <w:pPr>
      <w:tabs>
        <w:tab w:val="left" w:pos="-2410"/>
        <w:tab w:val="left" w:pos="9639"/>
      </w:tabs>
      <w:suppressAutoHyphens/>
      <w:spacing w:after="0" w:line="240" w:lineRule="auto"/>
      <w:ind w:right="-29" w:firstLine="720"/>
    </w:pPr>
    <w:rPr>
      <w:rFonts w:ascii="Times New Roman" w:eastAsia="Times New Roman" w:hAnsi="Times New Roman" w:cs="Times New Roman"/>
      <w:sz w:val="24"/>
      <w:szCs w:val="20"/>
      <w:lang w:eastAsia="ar-SA"/>
    </w:rPr>
  </w:style>
  <w:style w:type="character" w:customStyle="1" w:styleId="6d">
    <w:name w:val="Основной шрифт абзаца6"/>
    <w:rsid w:val="00564BF6"/>
  </w:style>
  <w:style w:type="character" w:customStyle="1" w:styleId="4fb">
    <w:name w:val="Номер страницы4"/>
    <w:rsid w:val="00564BF6"/>
    <w:rPr>
      <w:rFonts w:ascii="Times New Roman" w:hAnsi="Times New Roman"/>
    </w:rPr>
  </w:style>
  <w:style w:type="character" w:customStyle="1" w:styleId="HTML40">
    <w:name w:val="Акроним HTML4"/>
    <w:rsid w:val="00564BF6"/>
  </w:style>
  <w:style w:type="character" w:customStyle="1" w:styleId="HTML41">
    <w:name w:val="Клавиатура HTML4"/>
    <w:rsid w:val="00564BF6"/>
    <w:rPr>
      <w:rFonts w:ascii="Courier New" w:hAnsi="Courier New" w:cs="Courier New"/>
      <w:sz w:val="20"/>
      <w:szCs w:val="20"/>
    </w:rPr>
  </w:style>
  <w:style w:type="character" w:customStyle="1" w:styleId="HTML42">
    <w:name w:val="Код HTML4"/>
    <w:rsid w:val="00564BF6"/>
    <w:rPr>
      <w:rFonts w:ascii="Courier New" w:hAnsi="Courier New" w:cs="Courier New"/>
      <w:sz w:val="20"/>
      <w:szCs w:val="20"/>
    </w:rPr>
  </w:style>
  <w:style w:type="character" w:customStyle="1" w:styleId="4fc">
    <w:name w:val="Номер строки4"/>
    <w:rsid w:val="00564BF6"/>
  </w:style>
  <w:style w:type="character" w:customStyle="1" w:styleId="HTML43">
    <w:name w:val="Образец HTML4"/>
    <w:rsid w:val="00564BF6"/>
    <w:rPr>
      <w:rFonts w:ascii="Courier New" w:hAnsi="Courier New" w:cs="Courier New"/>
    </w:rPr>
  </w:style>
  <w:style w:type="character" w:customStyle="1" w:styleId="HTML44">
    <w:name w:val="Определение HTML4"/>
    <w:rsid w:val="00564BF6"/>
    <w:rPr>
      <w:i/>
      <w:iCs/>
    </w:rPr>
  </w:style>
  <w:style w:type="character" w:customStyle="1" w:styleId="HTML45">
    <w:name w:val="Переменный HTML4"/>
    <w:rsid w:val="00564BF6"/>
    <w:rPr>
      <w:i/>
      <w:iCs/>
    </w:rPr>
  </w:style>
  <w:style w:type="character" w:customStyle="1" w:styleId="HTML46">
    <w:name w:val="Пишущая машинка HTML4"/>
    <w:rsid w:val="00564BF6"/>
    <w:rPr>
      <w:rFonts w:ascii="Courier New" w:hAnsi="Courier New" w:cs="Courier New"/>
      <w:sz w:val="20"/>
      <w:szCs w:val="20"/>
    </w:rPr>
  </w:style>
  <w:style w:type="character" w:customStyle="1" w:styleId="4fd">
    <w:name w:val="Просмотренная гиперссылка4"/>
    <w:rsid w:val="00564BF6"/>
    <w:rPr>
      <w:color w:val="800080"/>
      <w:u w:val="single"/>
    </w:rPr>
  </w:style>
  <w:style w:type="character" w:customStyle="1" w:styleId="HTML47">
    <w:name w:val="Цитата HTML4"/>
    <w:rsid w:val="00564BF6"/>
    <w:rPr>
      <w:i/>
      <w:iCs/>
    </w:rPr>
  </w:style>
  <w:style w:type="paragraph" w:customStyle="1" w:styleId="4fe">
    <w:name w:val="Текст сноски4"/>
    <w:basedOn w:val="a8"/>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5f2">
    <w:name w:val="Обычный (веб)5"/>
    <w:basedOn w:val="a8"/>
    <w:qFormat/>
    <w:rsid w:val="00564BF6"/>
    <w:pPr>
      <w:suppressAutoHyphens/>
      <w:spacing w:before="280" w:after="280" w:line="240" w:lineRule="auto"/>
    </w:pPr>
    <w:rPr>
      <w:rFonts w:ascii="Arial" w:eastAsia="Arial" w:hAnsi="Arial" w:cs="Mangal"/>
      <w:kern w:val="1"/>
      <w:sz w:val="24"/>
      <w:szCs w:val="24"/>
      <w:lang w:eastAsia="hi-IN" w:bidi="hi-IN"/>
    </w:rPr>
  </w:style>
  <w:style w:type="paragraph" w:customStyle="1" w:styleId="HTML48">
    <w:name w:val="Адрес HTML4"/>
    <w:basedOn w:val="a8"/>
    <w:qFormat/>
    <w:rsid w:val="00564BF6"/>
    <w:pPr>
      <w:suppressAutoHyphens/>
      <w:spacing w:before="100" w:after="100" w:line="240" w:lineRule="auto"/>
      <w:jc w:val="both"/>
    </w:pPr>
    <w:rPr>
      <w:rFonts w:ascii="Arial" w:eastAsia="Arial" w:hAnsi="Arial" w:cs="Mangal"/>
      <w:i/>
      <w:iCs/>
      <w:kern w:val="1"/>
      <w:sz w:val="24"/>
      <w:szCs w:val="24"/>
      <w:lang w:eastAsia="hi-IN" w:bidi="hi-IN"/>
    </w:rPr>
  </w:style>
  <w:style w:type="paragraph" w:customStyle="1" w:styleId="4ff">
    <w:name w:val="Адрес на конверте4"/>
    <w:basedOn w:val="a8"/>
    <w:qFormat/>
    <w:rsid w:val="00564BF6"/>
    <w:pPr>
      <w:suppressAutoHyphens/>
      <w:spacing w:before="100" w:after="100" w:line="240" w:lineRule="auto"/>
      <w:ind w:left="2880"/>
      <w:jc w:val="both"/>
    </w:pPr>
    <w:rPr>
      <w:rFonts w:ascii="Arial" w:eastAsia="Arial" w:hAnsi="Arial" w:cs="Arial"/>
      <w:kern w:val="1"/>
      <w:sz w:val="24"/>
      <w:szCs w:val="24"/>
      <w:lang w:eastAsia="hi-IN" w:bidi="hi-IN"/>
    </w:rPr>
  </w:style>
  <w:style w:type="paragraph" w:customStyle="1" w:styleId="248">
    <w:name w:val="Обратный адрес 24"/>
    <w:basedOn w:val="a8"/>
    <w:qFormat/>
    <w:rsid w:val="00564BF6"/>
    <w:pPr>
      <w:suppressAutoHyphens/>
      <w:spacing w:before="100" w:after="100" w:line="240" w:lineRule="auto"/>
      <w:jc w:val="both"/>
    </w:pPr>
    <w:rPr>
      <w:rFonts w:ascii="Arial" w:eastAsia="Arial" w:hAnsi="Arial" w:cs="Arial"/>
      <w:kern w:val="1"/>
      <w:sz w:val="20"/>
      <w:szCs w:val="20"/>
      <w:lang w:eastAsia="hi-IN" w:bidi="hi-IN"/>
    </w:rPr>
  </w:style>
  <w:style w:type="paragraph" w:customStyle="1" w:styleId="HTML49">
    <w:name w:val="Стандартный HTML4"/>
    <w:basedOn w:val="a8"/>
    <w:qFormat/>
    <w:rsid w:val="00564BF6"/>
    <w:pPr>
      <w:suppressAutoHyphens/>
      <w:spacing w:before="100" w:after="100" w:line="240" w:lineRule="auto"/>
      <w:jc w:val="both"/>
    </w:pPr>
    <w:rPr>
      <w:rFonts w:ascii="Courier New" w:eastAsia="Arial" w:hAnsi="Courier New" w:cs="Courier New"/>
      <w:kern w:val="1"/>
      <w:sz w:val="20"/>
      <w:szCs w:val="20"/>
      <w:lang w:eastAsia="hi-IN" w:bidi="hi-IN"/>
    </w:rPr>
  </w:style>
  <w:style w:type="paragraph" w:customStyle="1" w:styleId="4ff0">
    <w:name w:val="Электронная подпись4"/>
    <w:basedOn w:val="a8"/>
    <w:qFormat/>
    <w:rsid w:val="00564BF6"/>
    <w:pPr>
      <w:suppressAutoHyphens/>
      <w:spacing w:before="100" w:after="100" w:line="240" w:lineRule="auto"/>
      <w:jc w:val="both"/>
    </w:pPr>
    <w:rPr>
      <w:rFonts w:ascii="Arial" w:eastAsia="Arial" w:hAnsi="Arial" w:cs="Mangal"/>
      <w:kern w:val="1"/>
      <w:sz w:val="24"/>
      <w:szCs w:val="24"/>
      <w:lang w:eastAsia="hi-IN" w:bidi="hi-IN"/>
    </w:rPr>
  </w:style>
  <w:style w:type="paragraph" w:customStyle="1" w:styleId="4ff1">
    <w:name w:val="Текст выноски4"/>
    <w:basedOn w:val="a8"/>
    <w:qFormat/>
    <w:rsid w:val="00564BF6"/>
    <w:pPr>
      <w:suppressAutoHyphens/>
      <w:spacing w:before="100" w:after="100" w:line="240" w:lineRule="auto"/>
      <w:jc w:val="both"/>
    </w:pPr>
    <w:rPr>
      <w:rFonts w:ascii="Tahoma" w:eastAsia="Arial" w:hAnsi="Tahoma" w:cs="Tahoma"/>
      <w:kern w:val="1"/>
      <w:sz w:val="16"/>
      <w:szCs w:val="16"/>
      <w:lang w:eastAsia="hi-IN" w:bidi="hi-IN"/>
    </w:rPr>
  </w:style>
  <w:style w:type="paragraph" w:customStyle="1" w:styleId="z-4">
    <w:name w:val="z-Начало формы4"/>
    <w:basedOn w:val="a8"/>
    <w:qFormat/>
    <w:rsid w:val="00564BF6"/>
    <w:pPr>
      <w:pBdr>
        <w:bottom w:val="single" w:sz="4" w:space="1" w:color="000000"/>
      </w:pBdr>
      <w:suppressAutoHyphens/>
      <w:spacing w:after="0" w:line="240" w:lineRule="auto"/>
      <w:jc w:val="center"/>
    </w:pPr>
    <w:rPr>
      <w:rFonts w:ascii="Arial" w:eastAsia="Arial" w:hAnsi="Arial" w:cs="Arial"/>
      <w:vanish/>
      <w:kern w:val="1"/>
      <w:sz w:val="16"/>
      <w:szCs w:val="16"/>
      <w:lang w:eastAsia="hi-IN" w:bidi="hi-IN"/>
    </w:rPr>
  </w:style>
  <w:style w:type="paragraph" w:customStyle="1" w:styleId="z-40">
    <w:name w:val="z-Конец формы4"/>
    <w:basedOn w:val="a8"/>
    <w:qFormat/>
    <w:rsid w:val="00564BF6"/>
    <w:pPr>
      <w:pBdr>
        <w:top w:val="single" w:sz="4" w:space="1" w:color="000000"/>
      </w:pBdr>
      <w:suppressAutoHyphens/>
      <w:spacing w:before="100" w:after="0" w:line="240" w:lineRule="auto"/>
      <w:jc w:val="center"/>
    </w:pPr>
    <w:rPr>
      <w:rFonts w:ascii="Arial" w:eastAsia="Arial" w:hAnsi="Arial" w:cs="Arial"/>
      <w:vanish/>
      <w:kern w:val="1"/>
      <w:sz w:val="16"/>
      <w:szCs w:val="16"/>
      <w:lang w:eastAsia="hi-IN" w:bidi="hi-IN"/>
    </w:rPr>
  </w:style>
  <w:style w:type="paragraph" w:customStyle="1" w:styleId="4ff2">
    <w:name w:val="Тема примечания4"/>
    <w:basedOn w:val="2fff5"/>
    <w:qFormat/>
    <w:rsid w:val="00564BF6"/>
    <w:rPr>
      <w:b/>
      <w:bCs/>
    </w:rPr>
  </w:style>
  <w:style w:type="paragraph" w:customStyle="1" w:styleId="4ff3">
    <w:name w:val="Текст концевой сноски4"/>
    <w:basedOn w:val="a8"/>
    <w:qFormat/>
    <w:rsid w:val="00564BF6"/>
    <w:pPr>
      <w:suppressAutoHyphens/>
      <w:spacing w:before="100" w:after="100" w:line="240" w:lineRule="auto"/>
      <w:jc w:val="both"/>
    </w:pPr>
    <w:rPr>
      <w:rFonts w:ascii="Arial" w:eastAsia="Arial" w:hAnsi="Arial" w:cs="Mangal"/>
      <w:kern w:val="1"/>
      <w:sz w:val="20"/>
      <w:szCs w:val="20"/>
      <w:lang w:eastAsia="hi-IN" w:bidi="hi-IN"/>
    </w:rPr>
  </w:style>
  <w:style w:type="paragraph" w:customStyle="1" w:styleId="363">
    <w:name w:val="Основной текст 36"/>
    <w:basedOn w:val="a8"/>
    <w:qFormat/>
    <w:rsid w:val="00564BF6"/>
    <w:pPr>
      <w:suppressAutoHyphens/>
      <w:spacing w:before="100" w:after="0" w:line="240" w:lineRule="atLeast"/>
      <w:jc w:val="both"/>
    </w:pPr>
    <w:rPr>
      <w:rFonts w:ascii="Arial" w:eastAsia="Arial" w:hAnsi="Arial" w:cs="Mangal"/>
      <w:kern w:val="1"/>
      <w:sz w:val="20"/>
      <w:szCs w:val="20"/>
      <w:lang w:eastAsia="hi-IN" w:bidi="hi-IN"/>
    </w:rPr>
  </w:style>
  <w:style w:type="paragraph" w:customStyle="1" w:styleId="5f3">
    <w:name w:val="Текст5"/>
    <w:basedOn w:val="a8"/>
    <w:qFormat/>
    <w:rsid w:val="00564BF6"/>
    <w:pPr>
      <w:suppressAutoHyphens/>
      <w:spacing w:before="100" w:after="0" w:line="240" w:lineRule="auto"/>
    </w:pPr>
    <w:rPr>
      <w:rFonts w:ascii="Courier New" w:eastAsia="Arial" w:hAnsi="Courier New" w:cs="Mangal"/>
      <w:kern w:val="1"/>
      <w:sz w:val="20"/>
      <w:szCs w:val="20"/>
      <w:lang w:eastAsia="hi-IN" w:bidi="hi-IN"/>
    </w:rPr>
  </w:style>
  <w:style w:type="paragraph" w:customStyle="1" w:styleId="276">
    <w:name w:val="Основной текст с отступом 27"/>
    <w:basedOn w:val="a8"/>
    <w:qFormat/>
    <w:rsid w:val="00564BF6"/>
    <w:pPr>
      <w:suppressAutoHyphens/>
      <w:spacing w:before="100" w:after="0" w:line="240" w:lineRule="auto"/>
      <w:ind w:left="5103"/>
    </w:pPr>
    <w:rPr>
      <w:rFonts w:ascii="Arial" w:eastAsia="Arial" w:hAnsi="Arial" w:cs="Mangal"/>
      <w:kern w:val="1"/>
      <w:sz w:val="20"/>
      <w:szCs w:val="20"/>
      <w:lang w:eastAsia="hi-IN" w:bidi="hi-IN"/>
    </w:rPr>
  </w:style>
  <w:style w:type="numbering" w:customStyle="1" w:styleId="1111116192">
    <w:name w:val="1 / 1.1 / 1.1.16192"/>
    <w:basedOn w:val="ac"/>
    <w:next w:val="111111"/>
    <w:rsid w:val="00564BF6"/>
  </w:style>
  <w:style w:type="numbering" w:customStyle="1" w:styleId="1111117192">
    <w:name w:val="1 / 1.1 / 1.1.17192"/>
    <w:basedOn w:val="ac"/>
    <w:next w:val="111111"/>
    <w:rsid w:val="00564BF6"/>
  </w:style>
  <w:style w:type="numbering" w:customStyle="1" w:styleId="11111141101">
    <w:name w:val="1 / 1.1 / 1.1.141101"/>
    <w:basedOn w:val="ac"/>
    <w:next w:val="111111"/>
    <w:rsid w:val="00564BF6"/>
  </w:style>
  <w:style w:type="numbering" w:customStyle="1" w:styleId="11111151101">
    <w:name w:val="1 / 1.1 / 1.1.151101"/>
    <w:basedOn w:val="ac"/>
    <w:next w:val="111111"/>
    <w:rsid w:val="00564BF6"/>
  </w:style>
  <w:style w:type="numbering" w:customStyle="1" w:styleId="11111161101">
    <w:name w:val="1 / 1.1 / 1.1.161101"/>
    <w:basedOn w:val="ac"/>
    <w:next w:val="111111"/>
    <w:rsid w:val="00564BF6"/>
  </w:style>
  <w:style w:type="numbering" w:customStyle="1" w:styleId="11111171101">
    <w:name w:val="1 / 1.1 / 1.1.171101"/>
    <w:basedOn w:val="ac"/>
    <w:next w:val="111111"/>
    <w:rsid w:val="00564BF6"/>
  </w:style>
  <w:style w:type="numbering" w:customStyle="1" w:styleId="11111111201">
    <w:name w:val="1 / 1.1 / 1.1.111201"/>
    <w:basedOn w:val="ac"/>
    <w:next w:val="111111"/>
    <w:rsid w:val="00564BF6"/>
  </w:style>
  <w:style w:type="numbering" w:customStyle="1" w:styleId="1111118132">
    <w:name w:val="1 / 1.1 / 1.1.18132"/>
    <w:basedOn w:val="ac"/>
    <w:next w:val="111111"/>
    <w:uiPriority w:val="99"/>
    <w:unhideWhenUsed/>
    <w:rsid w:val="00564BF6"/>
  </w:style>
  <w:style w:type="numbering" w:customStyle="1" w:styleId="1111111210">
    <w:name w:val="1 / 1.1 / 1.1.11210"/>
    <w:basedOn w:val="ac"/>
    <w:next w:val="111111"/>
    <w:unhideWhenUsed/>
    <w:rsid w:val="00564BF6"/>
  </w:style>
  <w:style w:type="numbering" w:customStyle="1" w:styleId="11111121172">
    <w:name w:val="1 / 1.1 / 1.1.121172"/>
    <w:basedOn w:val="ac"/>
    <w:next w:val="111111"/>
    <w:unhideWhenUsed/>
    <w:rsid w:val="00564BF6"/>
  </w:style>
  <w:style w:type="numbering" w:customStyle="1" w:styleId="11111131101">
    <w:name w:val="1 / 1.1 / 1.1.131101"/>
    <w:basedOn w:val="ac"/>
    <w:next w:val="111111"/>
    <w:rsid w:val="00564BF6"/>
  </w:style>
  <w:style w:type="numbering" w:customStyle="1" w:styleId="1111114212">
    <w:name w:val="1 / 1.1 / 1.1.14212"/>
    <w:basedOn w:val="ac"/>
    <w:next w:val="111111"/>
    <w:rsid w:val="00564BF6"/>
  </w:style>
  <w:style w:type="numbering" w:customStyle="1" w:styleId="1111115211">
    <w:name w:val="1 / 1.1 / 1.1.15211"/>
    <w:basedOn w:val="ac"/>
    <w:next w:val="111111"/>
    <w:rsid w:val="00564BF6"/>
  </w:style>
  <w:style w:type="numbering" w:customStyle="1" w:styleId="1111116211">
    <w:name w:val="1 / 1.1 / 1.1.16211"/>
    <w:basedOn w:val="ac"/>
    <w:next w:val="111111"/>
    <w:rsid w:val="00564BF6"/>
    <w:pPr>
      <w:numPr>
        <w:numId w:val="53"/>
      </w:numPr>
    </w:pPr>
  </w:style>
  <w:style w:type="numbering" w:customStyle="1" w:styleId="1111117211">
    <w:name w:val="1 / 1.1 / 1.1.17211"/>
    <w:basedOn w:val="ac"/>
    <w:next w:val="111111"/>
    <w:unhideWhenUsed/>
    <w:rsid w:val="00564BF6"/>
  </w:style>
  <w:style w:type="numbering" w:customStyle="1" w:styleId="1111118142">
    <w:name w:val="1 / 1.1 / 1.1.18142"/>
    <w:basedOn w:val="ac"/>
    <w:next w:val="111111"/>
    <w:unhideWhenUsed/>
    <w:rsid w:val="00564BF6"/>
  </w:style>
  <w:style w:type="table" w:customStyle="1" w:styleId="11111">
    <w:name w:val="Сетка таблицы111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122">
    <w:name w:val="1 / 1.1 / 1.1.19122"/>
    <w:basedOn w:val="ac"/>
    <w:next w:val="111111"/>
    <w:unhideWhenUsed/>
    <w:rsid w:val="00564BF6"/>
  </w:style>
  <w:style w:type="table" w:customStyle="1" w:styleId="12110">
    <w:name w:val="Сетка таблицы121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113">
    <w:name w:val="1 / 1.1 / 1.1.110113"/>
    <w:basedOn w:val="ac"/>
    <w:next w:val="111111"/>
    <w:unhideWhenUsed/>
    <w:rsid w:val="00564BF6"/>
  </w:style>
  <w:style w:type="numbering" w:customStyle="1" w:styleId="11111120113">
    <w:name w:val="1 / 1.1 / 1.1.120113"/>
    <w:basedOn w:val="ac"/>
    <w:next w:val="111111"/>
    <w:rsid w:val="00564BF6"/>
  </w:style>
  <w:style w:type="numbering" w:customStyle="1" w:styleId="11111121182">
    <w:name w:val="1 / 1.1 / 1.1.121182"/>
    <w:basedOn w:val="ac"/>
    <w:next w:val="111111"/>
    <w:rsid w:val="00564BF6"/>
  </w:style>
  <w:style w:type="numbering" w:customStyle="1" w:styleId="11111122132">
    <w:name w:val="1 / 1.1 / 1.1.122132"/>
    <w:basedOn w:val="ac"/>
    <w:next w:val="111111"/>
    <w:rsid w:val="00564BF6"/>
  </w:style>
  <w:style w:type="numbering" w:customStyle="1" w:styleId="11111123102">
    <w:name w:val="1 / 1.1 / 1.1.123102"/>
    <w:basedOn w:val="ac"/>
    <w:next w:val="111111"/>
    <w:rsid w:val="00564BF6"/>
  </w:style>
  <w:style w:type="numbering" w:customStyle="1" w:styleId="1111112482">
    <w:name w:val="1 / 1.1 / 1.1.12482"/>
    <w:basedOn w:val="ac"/>
    <w:next w:val="111111"/>
    <w:rsid w:val="00564BF6"/>
  </w:style>
  <w:style w:type="numbering" w:customStyle="1" w:styleId="1111112582">
    <w:name w:val="1 / 1.1 / 1.1.12582"/>
    <w:basedOn w:val="ac"/>
    <w:next w:val="111111"/>
    <w:rsid w:val="00564BF6"/>
  </w:style>
  <w:style w:type="numbering" w:customStyle="1" w:styleId="1111112682">
    <w:name w:val="1 / 1.1 / 1.1.12682"/>
    <w:basedOn w:val="ac"/>
    <w:next w:val="111111"/>
    <w:rsid w:val="00564BF6"/>
  </w:style>
  <w:style w:type="numbering" w:customStyle="1" w:styleId="1111112712">
    <w:name w:val="1 / 1.1 / 1.1.12712"/>
    <w:basedOn w:val="ac"/>
    <w:next w:val="111111"/>
    <w:uiPriority w:val="99"/>
    <w:unhideWhenUsed/>
    <w:rsid w:val="00564BF6"/>
  </w:style>
  <w:style w:type="numbering" w:customStyle="1" w:styleId="11111111213">
    <w:name w:val="1 / 1.1 / 1.1.111213"/>
    <w:basedOn w:val="ac"/>
    <w:next w:val="111111"/>
    <w:unhideWhenUsed/>
    <w:rsid w:val="00564BF6"/>
  </w:style>
  <w:style w:type="numbering" w:customStyle="1" w:styleId="1111112812">
    <w:name w:val="1 / 1.1 / 1.1.12812"/>
    <w:basedOn w:val="ac"/>
    <w:next w:val="111111"/>
    <w:unhideWhenUsed/>
    <w:rsid w:val="00564BF6"/>
  </w:style>
  <w:style w:type="numbering" w:customStyle="1" w:styleId="1111113212">
    <w:name w:val="1 / 1.1 / 1.1.13212"/>
    <w:basedOn w:val="ac"/>
    <w:next w:val="111111"/>
    <w:rsid w:val="00564BF6"/>
  </w:style>
  <w:style w:type="numbering" w:customStyle="1" w:styleId="1111114311">
    <w:name w:val="1 / 1.1 / 1.1.14311"/>
    <w:basedOn w:val="ac"/>
    <w:next w:val="111111"/>
    <w:rsid w:val="00564BF6"/>
  </w:style>
  <w:style w:type="numbering" w:customStyle="1" w:styleId="11111153111">
    <w:name w:val="1 / 1.1 / 1.1.153111"/>
    <w:basedOn w:val="ac"/>
    <w:next w:val="111111"/>
    <w:rsid w:val="00564BF6"/>
  </w:style>
  <w:style w:type="numbering" w:customStyle="1" w:styleId="11111163111">
    <w:name w:val="1 / 1.1 / 1.1.163111"/>
    <w:basedOn w:val="ac"/>
    <w:next w:val="111111"/>
    <w:rsid w:val="00564BF6"/>
  </w:style>
  <w:style w:type="numbering" w:customStyle="1" w:styleId="1111117311">
    <w:name w:val="1 / 1.1 / 1.1.17311"/>
    <w:basedOn w:val="ac"/>
    <w:next w:val="111111"/>
    <w:unhideWhenUsed/>
    <w:rsid w:val="00564BF6"/>
  </w:style>
  <w:style w:type="numbering" w:customStyle="1" w:styleId="1111118211">
    <w:name w:val="1 / 1.1 / 1.1.18211"/>
    <w:basedOn w:val="ac"/>
    <w:next w:val="111111"/>
    <w:unhideWhenUsed/>
    <w:rsid w:val="00564BF6"/>
  </w:style>
  <w:style w:type="table" w:customStyle="1" w:styleId="11210">
    <w:name w:val="Сетка таблицы112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132">
    <w:name w:val="1 / 1.1 / 1.1.19132"/>
    <w:basedOn w:val="ac"/>
    <w:next w:val="111111"/>
    <w:unhideWhenUsed/>
    <w:rsid w:val="00564BF6"/>
  </w:style>
  <w:style w:type="table" w:customStyle="1" w:styleId="12210">
    <w:name w:val="Сетка таблицы122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122">
    <w:name w:val="1 / 1.1 / 1.1.110122"/>
    <w:basedOn w:val="ac"/>
    <w:next w:val="111111"/>
    <w:unhideWhenUsed/>
    <w:rsid w:val="00564BF6"/>
  </w:style>
  <w:style w:type="numbering" w:customStyle="1" w:styleId="11111120122">
    <w:name w:val="1 / 1.1 / 1.1.120122"/>
    <w:basedOn w:val="ac"/>
    <w:next w:val="111111"/>
    <w:rsid w:val="00564BF6"/>
  </w:style>
  <w:style w:type="numbering" w:customStyle="1" w:styleId="11111121211">
    <w:name w:val="1 / 1.1 / 1.1.121211"/>
    <w:basedOn w:val="ac"/>
    <w:next w:val="111111"/>
    <w:rsid w:val="00564BF6"/>
  </w:style>
  <w:style w:type="numbering" w:customStyle="1" w:styleId="11111122142">
    <w:name w:val="1 / 1.1 / 1.1.122142"/>
    <w:basedOn w:val="ac"/>
    <w:next w:val="111111"/>
    <w:rsid w:val="00564BF6"/>
  </w:style>
  <w:style w:type="numbering" w:customStyle="1" w:styleId="11111123112">
    <w:name w:val="1 / 1.1 / 1.1.123112"/>
    <w:basedOn w:val="ac"/>
    <w:next w:val="111111"/>
    <w:rsid w:val="00564BF6"/>
  </w:style>
  <w:style w:type="numbering" w:customStyle="1" w:styleId="111111241111">
    <w:name w:val="1 / 1.1 / 1.1.1241111"/>
    <w:basedOn w:val="ac"/>
    <w:next w:val="111111"/>
    <w:rsid w:val="00564BF6"/>
  </w:style>
  <w:style w:type="numbering" w:customStyle="1" w:styleId="11111125111">
    <w:name w:val="1 / 1.1 / 1.1.125111"/>
    <w:basedOn w:val="ac"/>
    <w:next w:val="111111"/>
    <w:rsid w:val="00564BF6"/>
  </w:style>
  <w:style w:type="numbering" w:customStyle="1" w:styleId="11111126111">
    <w:name w:val="1 / 1.1 / 1.1.126111"/>
    <w:basedOn w:val="ac"/>
    <w:next w:val="111111"/>
    <w:rsid w:val="00564BF6"/>
  </w:style>
  <w:style w:type="numbering" w:customStyle="1" w:styleId="111111291">
    <w:name w:val="1 / 1.1 / 1.1.1291"/>
    <w:basedOn w:val="ac"/>
    <w:next w:val="111111"/>
    <w:uiPriority w:val="99"/>
    <w:unhideWhenUsed/>
    <w:rsid w:val="00564BF6"/>
  </w:style>
  <w:style w:type="numbering" w:customStyle="1" w:styleId="1111111141">
    <w:name w:val="1 / 1.1 / 1.1.11141"/>
    <w:basedOn w:val="ac"/>
    <w:next w:val="111111"/>
    <w:unhideWhenUsed/>
    <w:rsid w:val="00564BF6"/>
  </w:style>
  <w:style w:type="numbering" w:customStyle="1" w:styleId="11111111511">
    <w:name w:val="1 / 1.1 / 1.1.111511"/>
    <w:basedOn w:val="ac"/>
    <w:next w:val="111111"/>
    <w:semiHidden/>
    <w:unhideWhenUsed/>
    <w:rsid w:val="00564BF6"/>
  </w:style>
  <w:style w:type="numbering" w:customStyle="1" w:styleId="1111112101">
    <w:name w:val="1 / 1.1 / 1.1.12101"/>
    <w:basedOn w:val="ac"/>
    <w:next w:val="111111"/>
    <w:unhideWhenUsed/>
    <w:rsid w:val="00564BF6"/>
  </w:style>
  <w:style w:type="numbering" w:customStyle="1" w:styleId="11111112311">
    <w:name w:val="1 / 1.1 / 1.1.112311"/>
    <w:basedOn w:val="ac"/>
    <w:next w:val="111111"/>
    <w:semiHidden/>
    <w:unhideWhenUsed/>
    <w:rsid w:val="00564BF6"/>
  </w:style>
  <w:style w:type="numbering" w:customStyle="1" w:styleId="1111113311">
    <w:name w:val="1 / 1.1 / 1.1.13311"/>
    <w:basedOn w:val="ac"/>
    <w:next w:val="111111"/>
    <w:rsid w:val="00564BF6"/>
  </w:style>
  <w:style w:type="numbering" w:customStyle="1" w:styleId="111111441">
    <w:name w:val="1 / 1.1 / 1.1.1441"/>
    <w:basedOn w:val="ac"/>
    <w:next w:val="111111"/>
    <w:rsid w:val="00564BF6"/>
  </w:style>
  <w:style w:type="numbering" w:customStyle="1" w:styleId="111111541">
    <w:name w:val="1 / 1.1 / 1.1.1541"/>
    <w:basedOn w:val="ac"/>
    <w:next w:val="111111"/>
    <w:rsid w:val="00564BF6"/>
  </w:style>
  <w:style w:type="numbering" w:customStyle="1" w:styleId="111111641">
    <w:name w:val="1 / 1.1 / 1.1.1641"/>
    <w:basedOn w:val="ac"/>
    <w:next w:val="111111"/>
    <w:rsid w:val="00564BF6"/>
  </w:style>
  <w:style w:type="numbering" w:customStyle="1" w:styleId="111111741">
    <w:name w:val="1 / 1.1 / 1.1.1741"/>
    <w:basedOn w:val="ac"/>
    <w:next w:val="111111"/>
    <w:unhideWhenUsed/>
    <w:rsid w:val="00564BF6"/>
  </w:style>
  <w:style w:type="numbering" w:customStyle="1" w:styleId="1111118311">
    <w:name w:val="1 / 1.1 / 1.1.18311"/>
    <w:basedOn w:val="ac"/>
    <w:next w:val="111111"/>
    <w:unhideWhenUsed/>
    <w:rsid w:val="00564BF6"/>
  </w:style>
  <w:style w:type="table" w:customStyle="1" w:styleId="11310">
    <w:name w:val="Сетка таблицы113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211">
    <w:name w:val="1 / 1.1 / 1.1.19211"/>
    <w:basedOn w:val="ac"/>
    <w:next w:val="111111"/>
    <w:unhideWhenUsed/>
    <w:rsid w:val="00564BF6"/>
  </w:style>
  <w:style w:type="table" w:customStyle="1" w:styleId="12310">
    <w:name w:val="Сетка таблицы123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211">
    <w:name w:val="1 / 1.1 / 1.1.110211"/>
    <w:basedOn w:val="ac"/>
    <w:next w:val="111111"/>
    <w:unhideWhenUsed/>
    <w:rsid w:val="00564BF6"/>
  </w:style>
  <w:style w:type="numbering" w:customStyle="1" w:styleId="11111120211">
    <w:name w:val="1 / 1.1 / 1.1.120211"/>
    <w:basedOn w:val="ac"/>
    <w:next w:val="111111"/>
    <w:rsid w:val="00564BF6"/>
  </w:style>
  <w:style w:type="numbering" w:customStyle="1" w:styleId="11111121311">
    <w:name w:val="1 / 1.1 / 1.1.121311"/>
    <w:basedOn w:val="ac"/>
    <w:next w:val="111111"/>
    <w:rsid w:val="00564BF6"/>
  </w:style>
  <w:style w:type="numbering" w:customStyle="1" w:styleId="1111112221">
    <w:name w:val="1 / 1.1 / 1.1.12221"/>
    <w:basedOn w:val="ac"/>
    <w:next w:val="111111"/>
    <w:rsid w:val="00564BF6"/>
  </w:style>
  <w:style w:type="numbering" w:customStyle="1" w:styleId="1111112321">
    <w:name w:val="1 / 1.1 / 1.1.12321"/>
    <w:basedOn w:val="ac"/>
    <w:next w:val="111111"/>
    <w:rsid w:val="00564BF6"/>
  </w:style>
  <w:style w:type="numbering" w:customStyle="1" w:styleId="1111112421">
    <w:name w:val="1 / 1.1 / 1.1.12421"/>
    <w:basedOn w:val="ac"/>
    <w:next w:val="111111"/>
    <w:rsid w:val="00564BF6"/>
  </w:style>
  <w:style w:type="numbering" w:customStyle="1" w:styleId="1111112521">
    <w:name w:val="1 / 1.1 / 1.1.12521"/>
    <w:basedOn w:val="ac"/>
    <w:next w:val="111111"/>
    <w:rsid w:val="00564BF6"/>
  </w:style>
  <w:style w:type="numbering" w:customStyle="1" w:styleId="1111112621">
    <w:name w:val="1 / 1.1 / 1.1.12621"/>
    <w:basedOn w:val="ac"/>
    <w:next w:val="111111"/>
    <w:rsid w:val="00564BF6"/>
  </w:style>
  <w:style w:type="numbering" w:customStyle="1" w:styleId="11111130111">
    <w:name w:val="1 / 1.1 / 1.1.130111"/>
    <w:basedOn w:val="ac"/>
    <w:next w:val="111111"/>
    <w:uiPriority w:val="99"/>
    <w:unhideWhenUsed/>
    <w:rsid w:val="00564BF6"/>
  </w:style>
  <w:style w:type="numbering" w:customStyle="1" w:styleId="1111111161">
    <w:name w:val="1 / 1.1 / 1.1.11161"/>
    <w:basedOn w:val="ac"/>
    <w:next w:val="111111"/>
    <w:unhideWhenUsed/>
    <w:rsid w:val="00564BF6"/>
  </w:style>
  <w:style w:type="numbering" w:customStyle="1" w:styleId="11111111711">
    <w:name w:val="1 / 1.1 / 1.1.111711"/>
    <w:basedOn w:val="ac"/>
    <w:next w:val="111111"/>
    <w:semiHidden/>
    <w:unhideWhenUsed/>
    <w:rsid w:val="00564BF6"/>
  </w:style>
  <w:style w:type="numbering" w:customStyle="1" w:styleId="111111214111">
    <w:name w:val="1 / 1.1 / 1.1.1214111"/>
    <w:basedOn w:val="ac"/>
    <w:next w:val="111111"/>
    <w:unhideWhenUsed/>
    <w:rsid w:val="00564BF6"/>
  </w:style>
  <w:style w:type="numbering" w:customStyle="1" w:styleId="11111112411">
    <w:name w:val="1 / 1.1 / 1.1.112411"/>
    <w:basedOn w:val="ac"/>
    <w:next w:val="111111"/>
    <w:semiHidden/>
    <w:unhideWhenUsed/>
    <w:rsid w:val="00564BF6"/>
  </w:style>
  <w:style w:type="numbering" w:customStyle="1" w:styleId="1111113411">
    <w:name w:val="1 / 1.1 / 1.1.13411"/>
    <w:basedOn w:val="ac"/>
    <w:next w:val="111111"/>
    <w:rsid w:val="00564BF6"/>
  </w:style>
  <w:style w:type="numbering" w:customStyle="1" w:styleId="111111451">
    <w:name w:val="1 / 1.1 / 1.1.1451"/>
    <w:basedOn w:val="ac"/>
    <w:next w:val="111111"/>
    <w:rsid w:val="00564BF6"/>
  </w:style>
  <w:style w:type="numbering" w:customStyle="1" w:styleId="111111551">
    <w:name w:val="1 / 1.1 / 1.1.1551"/>
    <w:basedOn w:val="ac"/>
    <w:next w:val="111111"/>
    <w:rsid w:val="00564BF6"/>
  </w:style>
  <w:style w:type="numbering" w:customStyle="1" w:styleId="111111651">
    <w:name w:val="1 / 1.1 / 1.1.1651"/>
    <w:basedOn w:val="ac"/>
    <w:next w:val="111111"/>
    <w:rsid w:val="00564BF6"/>
  </w:style>
  <w:style w:type="numbering" w:customStyle="1" w:styleId="111111751">
    <w:name w:val="1 / 1.1 / 1.1.1751"/>
    <w:basedOn w:val="ac"/>
    <w:next w:val="111111"/>
    <w:unhideWhenUsed/>
    <w:rsid w:val="00564BF6"/>
  </w:style>
  <w:style w:type="numbering" w:customStyle="1" w:styleId="111111841">
    <w:name w:val="1 / 1.1 / 1.1.1841"/>
    <w:basedOn w:val="ac"/>
    <w:next w:val="111111"/>
    <w:unhideWhenUsed/>
    <w:rsid w:val="00564BF6"/>
  </w:style>
  <w:style w:type="table" w:customStyle="1" w:styleId="11410">
    <w:name w:val="Сетка таблицы114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311">
    <w:name w:val="1 / 1.1 / 1.1.19311"/>
    <w:basedOn w:val="ac"/>
    <w:next w:val="111111"/>
    <w:unhideWhenUsed/>
    <w:rsid w:val="00564BF6"/>
  </w:style>
  <w:style w:type="table" w:customStyle="1" w:styleId="12410">
    <w:name w:val="Сетка таблицы124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311">
    <w:name w:val="1 / 1.1 / 1.1.110311"/>
    <w:basedOn w:val="ac"/>
    <w:next w:val="111111"/>
    <w:unhideWhenUsed/>
    <w:rsid w:val="00564BF6"/>
  </w:style>
  <w:style w:type="numbering" w:customStyle="1" w:styleId="11111120311">
    <w:name w:val="1 / 1.1 / 1.1.120311"/>
    <w:basedOn w:val="ac"/>
    <w:next w:val="111111"/>
    <w:rsid w:val="00564BF6"/>
  </w:style>
  <w:style w:type="numbering" w:customStyle="1" w:styleId="1111112151">
    <w:name w:val="1 / 1.1 / 1.1.12151"/>
    <w:basedOn w:val="ac"/>
    <w:next w:val="111111"/>
    <w:rsid w:val="00564BF6"/>
  </w:style>
  <w:style w:type="numbering" w:customStyle="1" w:styleId="1111112231">
    <w:name w:val="1 / 1.1 / 1.1.12231"/>
    <w:basedOn w:val="ac"/>
    <w:next w:val="111111"/>
    <w:rsid w:val="00564BF6"/>
  </w:style>
  <w:style w:type="numbering" w:customStyle="1" w:styleId="1111112331">
    <w:name w:val="1 / 1.1 / 1.1.12331"/>
    <w:basedOn w:val="ac"/>
    <w:next w:val="111111"/>
    <w:rsid w:val="00564BF6"/>
  </w:style>
  <w:style w:type="numbering" w:customStyle="1" w:styleId="1111112431">
    <w:name w:val="1 / 1.1 / 1.1.12431"/>
    <w:basedOn w:val="ac"/>
    <w:next w:val="111111"/>
    <w:rsid w:val="00564BF6"/>
  </w:style>
  <w:style w:type="numbering" w:customStyle="1" w:styleId="1111112531">
    <w:name w:val="1 / 1.1 / 1.1.12531"/>
    <w:basedOn w:val="ac"/>
    <w:next w:val="111111"/>
    <w:rsid w:val="00564BF6"/>
  </w:style>
  <w:style w:type="numbering" w:customStyle="1" w:styleId="1111112631">
    <w:name w:val="1 / 1.1 / 1.1.12631"/>
    <w:basedOn w:val="ac"/>
    <w:next w:val="111111"/>
    <w:rsid w:val="00564BF6"/>
  </w:style>
  <w:style w:type="numbering" w:customStyle="1" w:styleId="1111113511">
    <w:name w:val="1 / 1.1 / 1.1.13511"/>
    <w:basedOn w:val="ac"/>
    <w:next w:val="111111"/>
    <w:uiPriority w:val="99"/>
    <w:unhideWhenUsed/>
    <w:rsid w:val="00564BF6"/>
  </w:style>
  <w:style w:type="numbering" w:customStyle="1" w:styleId="1111111181">
    <w:name w:val="1 / 1.1 / 1.1.11181"/>
    <w:basedOn w:val="ac"/>
    <w:next w:val="111111"/>
    <w:unhideWhenUsed/>
    <w:rsid w:val="00564BF6"/>
  </w:style>
  <w:style w:type="numbering" w:customStyle="1" w:styleId="111111119111">
    <w:name w:val="1 / 1.1 / 1.1.1119111"/>
    <w:basedOn w:val="ac"/>
    <w:next w:val="111111"/>
    <w:semiHidden/>
    <w:unhideWhenUsed/>
    <w:rsid w:val="00564BF6"/>
  </w:style>
  <w:style w:type="numbering" w:customStyle="1" w:styleId="1111112161">
    <w:name w:val="1 / 1.1 / 1.1.12161"/>
    <w:basedOn w:val="ac"/>
    <w:next w:val="111111"/>
    <w:unhideWhenUsed/>
    <w:rsid w:val="00564BF6"/>
  </w:style>
  <w:style w:type="numbering" w:customStyle="1" w:styleId="1111113611">
    <w:name w:val="1 / 1.1 / 1.1.13611"/>
    <w:basedOn w:val="ac"/>
    <w:next w:val="111111"/>
    <w:rsid w:val="00564BF6"/>
  </w:style>
  <w:style w:type="numbering" w:customStyle="1" w:styleId="111111461">
    <w:name w:val="1 / 1.1 / 1.1.1461"/>
    <w:basedOn w:val="ac"/>
    <w:next w:val="111111"/>
    <w:rsid w:val="00564BF6"/>
  </w:style>
  <w:style w:type="numbering" w:customStyle="1" w:styleId="111111561">
    <w:name w:val="1 / 1.1 / 1.1.1561"/>
    <w:basedOn w:val="ac"/>
    <w:next w:val="111111"/>
    <w:rsid w:val="00564BF6"/>
  </w:style>
  <w:style w:type="numbering" w:customStyle="1" w:styleId="111111661">
    <w:name w:val="1 / 1.1 / 1.1.1661"/>
    <w:basedOn w:val="ac"/>
    <w:next w:val="111111"/>
    <w:rsid w:val="00564BF6"/>
  </w:style>
  <w:style w:type="numbering" w:customStyle="1" w:styleId="111111761">
    <w:name w:val="1 / 1.1 / 1.1.1761"/>
    <w:basedOn w:val="ac"/>
    <w:next w:val="111111"/>
    <w:unhideWhenUsed/>
    <w:rsid w:val="00564BF6"/>
  </w:style>
  <w:style w:type="numbering" w:customStyle="1" w:styleId="111111851">
    <w:name w:val="1 / 1.1 / 1.1.1851"/>
    <w:basedOn w:val="ac"/>
    <w:next w:val="111111"/>
    <w:unhideWhenUsed/>
    <w:rsid w:val="00564BF6"/>
  </w:style>
  <w:style w:type="numbering" w:customStyle="1" w:styleId="1111113711">
    <w:name w:val="1 / 1.1 / 1.1.13711"/>
    <w:basedOn w:val="ac"/>
    <w:next w:val="111111"/>
    <w:uiPriority w:val="99"/>
    <w:unhideWhenUsed/>
    <w:rsid w:val="00564BF6"/>
  </w:style>
  <w:style w:type="numbering" w:customStyle="1" w:styleId="1111111201">
    <w:name w:val="1 / 1.1 / 1.1.11201"/>
    <w:basedOn w:val="ac"/>
    <w:next w:val="111111"/>
    <w:unhideWhenUsed/>
    <w:rsid w:val="00564BF6"/>
  </w:style>
  <w:style w:type="numbering" w:customStyle="1" w:styleId="1111111110111">
    <w:name w:val="1 / 1.1 / 1.1.11110111"/>
    <w:basedOn w:val="ac"/>
    <w:next w:val="111111"/>
    <w:semiHidden/>
    <w:unhideWhenUsed/>
    <w:rsid w:val="00564BF6"/>
  </w:style>
  <w:style w:type="numbering" w:customStyle="1" w:styleId="1111112171">
    <w:name w:val="1 / 1.1 / 1.1.12171"/>
    <w:basedOn w:val="ac"/>
    <w:next w:val="111111"/>
    <w:unhideWhenUsed/>
    <w:rsid w:val="00564BF6"/>
  </w:style>
  <w:style w:type="numbering" w:customStyle="1" w:styleId="11111112611">
    <w:name w:val="1 / 1.1 / 1.1.112611"/>
    <w:basedOn w:val="ac"/>
    <w:next w:val="111111"/>
    <w:semiHidden/>
    <w:unhideWhenUsed/>
    <w:rsid w:val="00564BF6"/>
  </w:style>
  <w:style w:type="numbering" w:customStyle="1" w:styleId="11111138111">
    <w:name w:val="1 / 1.1 / 1.1.138111"/>
    <w:basedOn w:val="ac"/>
    <w:next w:val="111111"/>
    <w:rsid w:val="00564BF6"/>
  </w:style>
  <w:style w:type="numbering" w:customStyle="1" w:styleId="111111471">
    <w:name w:val="1 / 1.1 / 1.1.1471"/>
    <w:basedOn w:val="ac"/>
    <w:next w:val="111111"/>
    <w:rsid w:val="00564BF6"/>
  </w:style>
  <w:style w:type="numbering" w:customStyle="1" w:styleId="111111571">
    <w:name w:val="1 / 1.1 / 1.1.1571"/>
    <w:basedOn w:val="ac"/>
    <w:next w:val="111111"/>
    <w:rsid w:val="00564BF6"/>
  </w:style>
  <w:style w:type="numbering" w:customStyle="1" w:styleId="1111116711">
    <w:name w:val="1 / 1.1 / 1.1.16711"/>
    <w:basedOn w:val="ac"/>
    <w:next w:val="111111"/>
    <w:rsid w:val="00564BF6"/>
  </w:style>
  <w:style w:type="numbering" w:customStyle="1" w:styleId="111111771">
    <w:name w:val="1 / 1.1 / 1.1.1771"/>
    <w:basedOn w:val="ac"/>
    <w:next w:val="111111"/>
    <w:unhideWhenUsed/>
    <w:rsid w:val="00564BF6"/>
  </w:style>
  <w:style w:type="numbering" w:customStyle="1" w:styleId="111111861">
    <w:name w:val="1 / 1.1 / 1.1.1861"/>
    <w:basedOn w:val="ac"/>
    <w:next w:val="111111"/>
    <w:unhideWhenUsed/>
    <w:rsid w:val="00564BF6"/>
  </w:style>
  <w:style w:type="numbering" w:customStyle="1" w:styleId="1111113911">
    <w:name w:val="1 / 1.1 / 1.1.13911"/>
    <w:basedOn w:val="ac"/>
    <w:next w:val="111111"/>
    <w:uiPriority w:val="99"/>
    <w:unhideWhenUsed/>
    <w:rsid w:val="00564BF6"/>
  </w:style>
  <w:style w:type="numbering" w:customStyle="1" w:styleId="1111111271">
    <w:name w:val="1 / 1.1 / 1.1.11271"/>
    <w:basedOn w:val="ac"/>
    <w:next w:val="111111"/>
    <w:unhideWhenUsed/>
    <w:rsid w:val="00564BF6"/>
  </w:style>
  <w:style w:type="numbering" w:customStyle="1" w:styleId="1111112181">
    <w:name w:val="1 / 1.1 / 1.1.12181"/>
    <w:basedOn w:val="ac"/>
    <w:next w:val="111111"/>
    <w:unhideWhenUsed/>
    <w:rsid w:val="00564BF6"/>
  </w:style>
  <w:style w:type="numbering" w:customStyle="1" w:styleId="11111112811">
    <w:name w:val="1 / 1.1 / 1.1.112811"/>
    <w:basedOn w:val="ac"/>
    <w:next w:val="111111"/>
    <w:semiHidden/>
    <w:unhideWhenUsed/>
    <w:rsid w:val="00564BF6"/>
  </w:style>
  <w:style w:type="numbering" w:customStyle="1" w:styleId="111111310111">
    <w:name w:val="1 / 1.1 / 1.1.1310111"/>
    <w:basedOn w:val="ac"/>
    <w:next w:val="111111"/>
    <w:rsid w:val="00564BF6"/>
  </w:style>
  <w:style w:type="numbering" w:customStyle="1" w:styleId="1111114811">
    <w:name w:val="1 / 1.1 / 1.1.14811"/>
    <w:basedOn w:val="ac"/>
    <w:next w:val="111111"/>
    <w:rsid w:val="00564BF6"/>
  </w:style>
  <w:style w:type="numbering" w:customStyle="1" w:styleId="111111581">
    <w:name w:val="1 / 1.1 / 1.1.1581"/>
    <w:basedOn w:val="ac"/>
    <w:next w:val="111111"/>
    <w:rsid w:val="00564BF6"/>
  </w:style>
  <w:style w:type="numbering" w:customStyle="1" w:styleId="1111116811">
    <w:name w:val="1 / 1.1 / 1.1.16811"/>
    <w:basedOn w:val="ac"/>
    <w:next w:val="111111"/>
    <w:rsid w:val="00564BF6"/>
  </w:style>
  <w:style w:type="numbering" w:customStyle="1" w:styleId="111111781">
    <w:name w:val="1 / 1.1 / 1.1.1781"/>
    <w:basedOn w:val="ac"/>
    <w:next w:val="111111"/>
    <w:unhideWhenUsed/>
    <w:rsid w:val="00564BF6"/>
  </w:style>
  <w:style w:type="numbering" w:customStyle="1" w:styleId="1111118711">
    <w:name w:val="1 / 1.1 / 1.1.18711"/>
    <w:basedOn w:val="ac"/>
    <w:next w:val="111111"/>
    <w:unhideWhenUsed/>
    <w:rsid w:val="00564BF6"/>
  </w:style>
  <w:style w:type="table" w:customStyle="1" w:styleId="11510">
    <w:name w:val="Сетка таблицы115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41">
    <w:name w:val="1 / 1.1 / 1.1.1941"/>
    <w:basedOn w:val="ac"/>
    <w:next w:val="111111"/>
    <w:unhideWhenUsed/>
    <w:rsid w:val="00564BF6"/>
  </w:style>
  <w:style w:type="table" w:customStyle="1" w:styleId="12510">
    <w:name w:val="Сетка таблицы1251"/>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411">
    <w:name w:val="1 / 1.1 / 1.1.110411"/>
    <w:basedOn w:val="ac"/>
    <w:next w:val="111111"/>
    <w:unhideWhenUsed/>
    <w:rsid w:val="00564BF6"/>
  </w:style>
  <w:style w:type="numbering" w:customStyle="1" w:styleId="1111112041">
    <w:name w:val="1 / 1.1 / 1.1.12041"/>
    <w:basedOn w:val="ac"/>
    <w:next w:val="111111"/>
    <w:rsid w:val="00564BF6"/>
  </w:style>
  <w:style w:type="numbering" w:customStyle="1" w:styleId="1111112191">
    <w:name w:val="1 / 1.1 / 1.1.12191"/>
    <w:basedOn w:val="ac"/>
    <w:next w:val="111111"/>
    <w:rsid w:val="00564BF6"/>
  </w:style>
  <w:style w:type="numbering" w:customStyle="1" w:styleId="1111112241">
    <w:name w:val="1 / 1.1 / 1.1.12241"/>
    <w:basedOn w:val="ac"/>
    <w:next w:val="111111"/>
    <w:rsid w:val="00564BF6"/>
  </w:style>
  <w:style w:type="numbering" w:customStyle="1" w:styleId="11111123411">
    <w:name w:val="1 / 1.1 / 1.1.123411"/>
    <w:basedOn w:val="ac"/>
    <w:next w:val="111111"/>
    <w:rsid w:val="00564BF6"/>
  </w:style>
  <w:style w:type="numbering" w:customStyle="1" w:styleId="11111124411">
    <w:name w:val="1 / 1.1 / 1.1.124411"/>
    <w:basedOn w:val="ac"/>
    <w:next w:val="111111"/>
    <w:rsid w:val="00564BF6"/>
  </w:style>
  <w:style w:type="numbering" w:customStyle="1" w:styleId="11111125411">
    <w:name w:val="1 / 1.1 / 1.1.125411"/>
    <w:basedOn w:val="ac"/>
    <w:next w:val="111111"/>
    <w:rsid w:val="00564BF6"/>
  </w:style>
  <w:style w:type="numbering" w:customStyle="1" w:styleId="11111126411">
    <w:name w:val="1 / 1.1 / 1.1.126411"/>
    <w:basedOn w:val="ac"/>
    <w:next w:val="111111"/>
    <w:rsid w:val="00564BF6"/>
  </w:style>
  <w:style w:type="paragraph" w:customStyle="1" w:styleId="ConsPlusTitlePage">
    <w:name w:val="ConsPlusTitlePage"/>
    <w:qFormat/>
    <w:rsid w:val="00564BF6"/>
    <w:pPr>
      <w:widowControl w:val="0"/>
      <w:autoSpaceDE w:val="0"/>
      <w:autoSpaceDN w:val="0"/>
      <w:spacing w:after="0" w:line="240" w:lineRule="auto"/>
    </w:pPr>
    <w:rPr>
      <w:rFonts w:ascii="Tahoma" w:eastAsia="Times New Roman" w:hAnsi="Tahoma" w:cs="Tahoma"/>
      <w:sz w:val="20"/>
      <w:szCs w:val="20"/>
      <w:lang w:eastAsia="ru-RU"/>
    </w:rPr>
  </w:style>
  <w:style w:type="table" w:customStyle="1" w:styleId="258">
    <w:name w:val="Сетка таблицы25"/>
    <w:basedOn w:val="ab"/>
    <w:next w:val="afa"/>
    <w:rsid w:val="00564BF6"/>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
    <w:name w:val="Сетка таблицы34"/>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40">
    <w:name w:val="1 / 1.1 / 1.1.1140"/>
    <w:basedOn w:val="ac"/>
    <w:next w:val="111111"/>
    <w:uiPriority w:val="99"/>
    <w:rsid w:val="00564BF6"/>
  </w:style>
  <w:style w:type="numbering" w:customStyle="1" w:styleId="111111143">
    <w:name w:val="1 / 1.1 / 1.1.1143"/>
    <w:basedOn w:val="ac"/>
    <w:next w:val="111111"/>
    <w:rsid w:val="00564BF6"/>
  </w:style>
  <w:style w:type="numbering" w:customStyle="1" w:styleId="111111260">
    <w:name w:val="1 / 1.1 / 1.1.1260"/>
    <w:basedOn w:val="ac"/>
    <w:next w:val="111111"/>
    <w:unhideWhenUsed/>
    <w:rsid w:val="00564BF6"/>
  </w:style>
  <w:style w:type="numbering" w:customStyle="1" w:styleId="1111111125">
    <w:name w:val="1 / 1.1 / 1.1.11125"/>
    <w:basedOn w:val="ac"/>
    <w:next w:val="111111"/>
    <w:unhideWhenUsed/>
    <w:rsid w:val="00564BF6"/>
  </w:style>
  <w:style w:type="numbering" w:customStyle="1" w:styleId="1111112123">
    <w:name w:val="1 / 1.1 / 1.1.12123"/>
    <w:basedOn w:val="ac"/>
    <w:next w:val="111111"/>
    <w:unhideWhenUsed/>
    <w:rsid w:val="00564BF6"/>
  </w:style>
  <w:style w:type="numbering" w:customStyle="1" w:styleId="111111325">
    <w:name w:val="1 / 1.1 / 1.1.1325"/>
    <w:basedOn w:val="ac"/>
    <w:next w:val="111111"/>
    <w:rsid w:val="00564BF6"/>
  </w:style>
  <w:style w:type="numbering" w:customStyle="1" w:styleId="111111425">
    <w:name w:val="1 / 1.1 / 1.1.1425"/>
    <w:basedOn w:val="ac"/>
    <w:next w:val="111111"/>
    <w:rsid w:val="00564BF6"/>
  </w:style>
  <w:style w:type="numbering" w:customStyle="1" w:styleId="111111524">
    <w:name w:val="1 / 1.1 / 1.1.1524"/>
    <w:basedOn w:val="ac"/>
    <w:next w:val="111111"/>
    <w:rsid w:val="00564BF6"/>
  </w:style>
  <w:style w:type="numbering" w:customStyle="1" w:styleId="111111625">
    <w:name w:val="1 / 1.1 / 1.1.1625"/>
    <w:basedOn w:val="ac"/>
    <w:next w:val="111111"/>
    <w:rsid w:val="00564BF6"/>
  </w:style>
  <w:style w:type="numbering" w:customStyle="1" w:styleId="111111724">
    <w:name w:val="1 / 1.1 / 1.1.1724"/>
    <w:basedOn w:val="ac"/>
    <w:next w:val="111111"/>
    <w:unhideWhenUsed/>
    <w:rsid w:val="00564BF6"/>
  </w:style>
  <w:style w:type="numbering" w:customStyle="1" w:styleId="111111818">
    <w:name w:val="1 / 1.1 / 1.1.1818"/>
    <w:basedOn w:val="ac"/>
    <w:next w:val="111111"/>
    <w:unhideWhenUsed/>
    <w:rsid w:val="00564BF6"/>
  </w:style>
  <w:style w:type="numbering" w:customStyle="1" w:styleId="111111917">
    <w:name w:val="1 / 1.1 / 1.1.1917"/>
    <w:basedOn w:val="ac"/>
    <w:next w:val="111111"/>
    <w:unhideWhenUsed/>
    <w:rsid w:val="00564BF6"/>
  </w:style>
  <w:style w:type="numbering" w:customStyle="1" w:styleId="1111111017">
    <w:name w:val="1 / 1.1 / 1.1.11017"/>
    <w:basedOn w:val="ac"/>
    <w:next w:val="111111"/>
    <w:unhideWhenUsed/>
    <w:rsid w:val="00564BF6"/>
  </w:style>
  <w:style w:type="numbering" w:customStyle="1" w:styleId="1111112016">
    <w:name w:val="1 / 1.1 / 1.1.12016"/>
    <w:basedOn w:val="ac"/>
    <w:next w:val="111111"/>
    <w:uiPriority w:val="99"/>
    <w:unhideWhenUsed/>
    <w:rsid w:val="00564BF6"/>
  </w:style>
  <w:style w:type="table" w:customStyle="1" w:styleId="1313">
    <w:name w:val="Сетка таблицы1313"/>
    <w:basedOn w:val="ab"/>
    <w:next w:val="afa"/>
    <w:uiPriority w:val="99"/>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114">
    <w:name w:val="1 / 1.1 / 1.1.121114"/>
    <w:basedOn w:val="ac"/>
    <w:next w:val="111111"/>
    <w:uiPriority w:val="99"/>
    <w:unhideWhenUsed/>
    <w:rsid w:val="00564BF6"/>
  </w:style>
  <w:style w:type="numbering" w:customStyle="1" w:styleId="1111112217">
    <w:name w:val="1 / 1.1 / 1.1.12217"/>
    <w:basedOn w:val="ac"/>
    <w:next w:val="111111"/>
    <w:unhideWhenUsed/>
    <w:rsid w:val="00564BF6"/>
  </w:style>
  <w:style w:type="numbering" w:customStyle="1" w:styleId="1111111126">
    <w:name w:val="1 / 1.1 / 1.1.11126"/>
    <w:basedOn w:val="ac"/>
    <w:next w:val="111111"/>
    <w:unhideWhenUsed/>
    <w:rsid w:val="00564BF6"/>
  </w:style>
  <w:style w:type="numbering" w:customStyle="1" w:styleId="1111112314">
    <w:name w:val="1 / 1.1 / 1.1.12314"/>
    <w:basedOn w:val="ac"/>
    <w:next w:val="111111"/>
    <w:unhideWhenUsed/>
    <w:rsid w:val="00564BF6"/>
  </w:style>
  <w:style w:type="numbering" w:customStyle="1" w:styleId="1111113114">
    <w:name w:val="1 / 1.1 / 1.1.13114"/>
    <w:basedOn w:val="ac"/>
    <w:next w:val="111111"/>
    <w:rsid w:val="00564BF6"/>
  </w:style>
  <w:style w:type="numbering" w:customStyle="1" w:styleId="1111114114">
    <w:name w:val="1 / 1.1 / 1.1.14114"/>
    <w:basedOn w:val="ac"/>
    <w:next w:val="111111"/>
    <w:rsid w:val="00564BF6"/>
  </w:style>
  <w:style w:type="numbering" w:customStyle="1" w:styleId="1111115115">
    <w:name w:val="1 / 1.1 / 1.1.15115"/>
    <w:basedOn w:val="ac"/>
    <w:next w:val="111111"/>
    <w:rsid w:val="00564BF6"/>
  </w:style>
  <w:style w:type="numbering" w:customStyle="1" w:styleId="1111116114">
    <w:name w:val="1 / 1.1 / 1.1.16114"/>
    <w:basedOn w:val="ac"/>
    <w:next w:val="111111"/>
    <w:rsid w:val="00564BF6"/>
  </w:style>
  <w:style w:type="numbering" w:customStyle="1" w:styleId="1111117115">
    <w:name w:val="1 / 1.1 / 1.1.17115"/>
    <w:basedOn w:val="ac"/>
    <w:next w:val="111111"/>
    <w:unhideWhenUsed/>
    <w:rsid w:val="00564BF6"/>
  </w:style>
  <w:style w:type="numbering" w:customStyle="1" w:styleId="111111819">
    <w:name w:val="1 / 1.1 / 1.1.1819"/>
    <w:basedOn w:val="ac"/>
    <w:next w:val="111111"/>
    <w:unhideWhenUsed/>
    <w:rsid w:val="00564BF6"/>
  </w:style>
  <w:style w:type="numbering" w:customStyle="1" w:styleId="111111918">
    <w:name w:val="1 / 1.1 / 1.1.1918"/>
    <w:basedOn w:val="ac"/>
    <w:next w:val="111111"/>
    <w:unhideWhenUsed/>
    <w:rsid w:val="00564BF6"/>
  </w:style>
  <w:style w:type="numbering" w:customStyle="1" w:styleId="1111111018">
    <w:name w:val="1 / 1.1 / 1.1.11018"/>
    <w:basedOn w:val="ac"/>
    <w:next w:val="111111"/>
    <w:unhideWhenUsed/>
    <w:rsid w:val="00564BF6"/>
  </w:style>
  <w:style w:type="numbering" w:customStyle="1" w:styleId="1111112017">
    <w:name w:val="1 / 1.1 / 1.1.12017"/>
    <w:basedOn w:val="ac"/>
    <w:next w:val="111111"/>
    <w:uiPriority w:val="99"/>
    <w:semiHidden/>
    <w:unhideWhenUsed/>
    <w:rsid w:val="00564BF6"/>
  </w:style>
  <w:style w:type="numbering" w:customStyle="1" w:styleId="1111112124">
    <w:name w:val="1 / 1.1 / 1.1.12124"/>
    <w:basedOn w:val="ac"/>
    <w:next w:val="111111"/>
    <w:uiPriority w:val="99"/>
    <w:unhideWhenUsed/>
    <w:rsid w:val="00564BF6"/>
  </w:style>
  <w:style w:type="table" w:customStyle="1" w:styleId="14131">
    <w:name w:val="Сетка таблицы1413"/>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415">
    <w:name w:val="1 / 1.1 / 1.1.12415"/>
    <w:basedOn w:val="ac"/>
    <w:next w:val="111111"/>
    <w:unhideWhenUsed/>
    <w:rsid w:val="00564BF6"/>
  </w:style>
  <w:style w:type="numbering" w:customStyle="1" w:styleId="1111112514">
    <w:name w:val="1 / 1.1 / 1.1.12514"/>
    <w:basedOn w:val="ac"/>
    <w:next w:val="111111"/>
    <w:unhideWhenUsed/>
    <w:rsid w:val="00564BF6"/>
  </w:style>
  <w:style w:type="numbering" w:customStyle="1" w:styleId="1111111153">
    <w:name w:val="1 / 1.1 / 1.1.11153"/>
    <w:basedOn w:val="ac"/>
    <w:next w:val="111111"/>
    <w:unhideWhenUsed/>
    <w:rsid w:val="00564BF6"/>
  </w:style>
  <w:style w:type="numbering" w:customStyle="1" w:styleId="1111112614">
    <w:name w:val="1 / 1.1 / 1.1.12614"/>
    <w:basedOn w:val="ac"/>
    <w:next w:val="111111"/>
    <w:unhideWhenUsed/>
    <w:rsid w:val="00564BF6"/>
  </w:style>
  <w:style w:type="numbering" w:customStyle="1" w:styleId="111111326">
    <w:name w:val="1 / 1.1 / 1.1.1326"/>
    <w:basedOn w:val="ac"/>
    <w:next w:val="111111"/>
    <w:rsid w:val="00564BF6"/>
  </w:style>
  <w:style w:type="numbering" w:customStyle="1" w:styleId="111111426">
    <w:name w:val="1 / 1.1 / 1.1.1426"/>
    <w:basedOn w:val="ac"/>
    <w:next w:val="111111"/>
    <w:rsid w:val="00564BF6"/>
  </w:style>
  <w:style w:type="numbering" w:customStyle="1" w:styleId="111111525">
    <w:name w:val="1 / 1.1 / 1.1.1525"/>
    <w:basedOn w:val="ac"/>
    <w:next w:val="111111"/>
    <w:rsid w:val="00564BF6"/>
  </w:style>
  <w:style w:type="numbering" w:customStyle="1" w:styleId="111111626">
    <w:name w:val="1 / 1.1 / 1.1.1626"/>
    <w:basedOn w:val="ac"/>
    <w:next w:val="111111"/>
    <w:rsid w:val="00564BF6"/>
  </w:style>
  <w:style w:type="numbering" w:customStyle="1" w:styleId="111111725">
    <w:name w:val="1 / 1.1 / 1.1.1725"/>
    <w:basedOn w:val="ac"/>
    <w:next w:val="111111"/>
    <w:unhideWhenUsed/>
    <w:rsid w:val="00564BF6"/>
  </w:style>
  <w:style w:type="numbering" w:customStyle="1" w:styleId="111111823">
    <w:name w:val="1 / 1.1 / 1.1.1823"/>
    <w:basedOn w:val="ac"/>
    <w:next w:val="111111"/>
    <w:unhideWhenUsed/>
    <w:rsid w:val="00564BF6"/>
  </w:style>
  <w:style w:type="numbering" w:customStyle="1" w:styleId="111111923">
    <w:name w:val="1 / 1.1 / 1.1.1923"/>
    <w:basedOn w:val="ac"/>
    <w:next w:val="111111"/>
    <w:unhideWhenUsed/>
    <w:rsid w:val="00564BF6"/>
  </w:style>
  <w:style w:type="numbering" w:customStyle="1" w:styleId="1111111023">
    <w:name w:val="1 / 1.1 / 1.1.11023"/>
    <w:basedOn w:val="ac"/>
    <w:next w:val="111111"/>
    <w:unhideWhenUsed/>
    <w:rsid w:val="00564BF6"/>
  </w:style>
  <w:style w:type="numbering" w:customStyle="1" w:styleId="1111112023">
    <w:name w:val="1 / 1.1 / 1.1.12023"/>
    <w:basedOn w:val="ac"/>
    <w:next w:val="111111"/>
    <w:uiPriority w:val="99"/>
    <w:semiHidden/>
    <w:unhideWhenUsed/>
    <w:rsid w:val="00564BF6"/>
  </w:style>
  <w:style w:type="numbering" w:customStyle="1" w:styleId="1111112133">
    <w:name w:val="1 / 1.1 / 1.1.12133"/>
    <w:basedOn w:val="ac"/>
    <w:next w:val="111111"/>
    <w:uiPriority w:val="99"/>
    <w:unhideWhenUsed/>
    <w:rsid w:val="00564BF6"/>
  </w:style>
  <w:style w:type="numbering" w:customStyle="1" w:styleId="111111274">
    <w:name w:val="1 / 1.1 / 1.1.1274"/>
    <w:basedOn w:val="ac"/>
    <w:next w:val="111111"/>
    <w:unhideWhenUsed/>
    <w:rsid w:val="00564BF6"/>
  </w:style>
  <w:style w:type="numbering" w:customStyle="1" w:styleId="1111111173">
    <w:name w:val="1 / 1.1 / 1.1.11173"/>
    <w:basedOn w:val="ac"/>
    <w:next w:val="111111"/>
    <w:unhideWhenUsed/>
    <w:rsid w:val="00564BF6"/>
  </w:style>
  <w:style w:type="numbering" w:customStyle="1" w:styleId="111111284">
    <w:name w:val="1 / 1.1 / 1.1.1284"/>
    <w:basedOn w:val="ac"/>
    <w:next w:val="111111"/>
    <w:unhideWhenUsed/>
    <w:rsid w:val="00564BF6"/>
  </w:style>
  <w:style w:type="numbering" w:customStyle="1" w:styleId="111111333">
    <w:name w:val="1 / 1.1 / 1.1.1333"/>
    <w:basedOn w:val="ac"/>
    <w:next w:val="111111"/>
    <w:rsid w:val="00564BF6"/>
  </w:style>
  <w:style w:type="numbering" w:customStyle="1" w:styleId="111111433">
    <w:name w:val="1 / 1.1 / 1.1.1433"/>
    <w:basedOn w:val="ac"/>
    <w:next w:val="111111"/>
    <w:rsid w:val="00564BF6"/>
  </w:style>
  <w:style w:type="numbering" w:customStyle="1" w:styleId="111111533">
    <w:name w:val="1 / 1.1 / 1.1.1533"/>
    <w:basedOn w:val="ac"/>
    <w:next w:val="111111"/>
    <w:rsid w:val="00564BF6"/>
  </w:style>
  <w:style w:type="numbering" w:customStyle="1" w:styleId="111111633">
    <w:name w:val="1 / 1.1 / 1.1.1633"/>
    <w:basedOn w:val="ac"/>
    <w:next w:val="111111"/>
    <w:rsid w:val="00564BF6"/>
  </w:style>
  <w:style w:type="numbering" w:customStyle="1" w:styleId="111111733">
    <w:name w:val="1 / 1.1 / 1.1.1733"/>
    <w:basedOn w:val="ac"/>
    <w:next w:val="111111"/>
    <w:unhideWhenUsed/>
    <w:rsid w:val="00564BF6"/>
  </w:style>
  <w:style w:type="numbering" w:customStyle="1" w:styleId="111111833">
    <w:name w:val="1 / 1.1 / 1.1.1833"/>
    <w:basedOn w:val="ac"/>
    <w:next w:val="111111"/>
    <w:unhideWhenUsed/>
    <w:rsid w:val="00564BF6"/>
  </w:style>
  <w:style w:type="numbering" w:customStyle="1" w:styleId="111111933">
    <w:name w:val="1 / 1.1 / 1.1.1933"/>
    <w:basedOn w:val="ac"/>
    <w:next w:val="111111"/>
    <w:unhideWhenUsed/>
    <w:rsid w:val="00564BF6"/>
  </w:style>
  <w:style w:type="numbering" w:customStyle="1" w:styleId="1111111033">
    <w:name w:val="1 / 1.1 / 1.1.11033"/>
    <w:basedOn w:val="ac"/>
    <w:next w:val="111111"/>
    <w:unhideWhenUsed/>
    <w:rsid w:val="00564BF6"/>
  </w:style>
  <w:style w:type="numbering" w:customStyle="1" w:styleId="1111112033">
    <w:name w:val="1 / 1.1 / 1.1.12033"/>
    <w:basedOn w:val="ac"/>
    <w:next w:val="111111"/>
    <w:uiPriority w:val="99"/>
    <w:semiHidden/>
    <w:unhideWhenUsed/>
    <w:rsid w:val="00564BF6"/>
  </w:style>
  <w:style w:type="numbering" w:customStyle="1" w:styleId="1111112143">
    <w:name w:val="1 / 1.1 / 1.1.12143"/>
    <w:basedOn w:val="ac"/>
    <w:next w:val="111111"/>
    <w:uiPriority w:val="99"/>
    <w:unhideWhenUsed/>
    <w:rsid w:val="00564BF6"/>
  </w:style>
  <w:style w:type="numbering" w:customStyle="1" w:styleId="111111343">
    <w:name w:val="1 / 1.1 / 1.1.1343"/>
    <w:basedOn w:val="ac"/>
    <w:next w:val="111111"/>
    <w:rsid w:val="00564BF6"/>
  </w:style>
  <w:style w:type="numbering" w:customStyle="1" w:styleId="1111115116">
    <w:name w:val="1 / 1.1 / 1.1.15116"/>
    <w:basedOn w:val="ac"/>
    <w:next w:val="111111"/>
    <w:rsid w:val="00564BF6"/>
  </w:style>
  <w:style w:type="numbering" w:customStyle="1" w:styleId="1111117116">
    <w:name w:val="1 / 1.1 / 1.1.17116"/>
    <w:basedOn w:val="ac"/>
    <w:next w:val="111111"/>
    <w:rsid w:val="00564BF6"/>
  </w:style>
  <w:style w:type="numbering" w:customStyle="1" w:styleId="111111353">
    <w:name w:val="1 / 1.1 / 1.1.1353"/>
    <w:basedOn w:val="ac"/>
    <w:next w:val="111111"/>
    <w:rsid w:val="00564BF6"/>
  </w:style>
  <w:style w:type="numbering" w:customStyle="1" w:styleId="1111115123">
    <w:name w:val="1 / 1.1 / 1.1.15123"/>
    <w:basedOn w:val="ac"/>
    <w:next w:val="111111"/>
    <w:rsid w:val="00564BF6"/>
  </w:style>
  <w:style w:type="numbering" w:customStyle="1" w:styleId="1111117123">
    <w:name w:val="1 / 1.1 / 1.1.17123"/>
    <w:basedOn w:val="ac"/>
    <w:next w:val="111111"/>
    <w:rsid w:val="00564BF6"/>
  </w:style>
  <w:style w:type="table" w:customStyle="1" w:styleId="1513">
    <w:name w:val="Сетка таблицы1513"/>
    <w:basedOn w:val="ab"/>
    <w:next w:val="afa"/>
    <w:uiPriority w:val="5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03">
    <w:name w:val="1 / 1.1 / 1.1.1303"/>
    <w:basedOn w:val="ac"/>
    <w:next w:val="111111"/>
    <w:rsid w:val="00564BF6"/>
  </w:style>
  <w:style w:type="numbering" w:customStyle="1" w:styleId="1111111193">
    <w:name w:val="1 / 1.1 / 1.1.11193"/>
    <w:basedOn w:val="ac"/>
    <w:next w:val="111111"/>
    <w:rsid w:val="00564BF6"/>
  </w:style>
  <w:style w:type="numbering" w:customStyle="1" w:styleId="111111363">
    <w:name w:val="1 / 1.1 / 1.1.1363"/>
    <w:basedOn w:val="ac"/>
    <w:next w:val="111111"/>
    <w:rsid w:val="00564BF6"/>
  </w:style>
  <w:style w:type="numbering" w:customStyle="1" w:styleId="1111115133">
    <w:name w:val="1 / 1.1 / 1.1.15133"/>
    <w:basedOn w:val="ac"/>
    <w:next w:val="111111"/>
    <w:rsid w:val="00564BF6"/>
  </w:style>
  <w:style w:type="numbering" w:customStyle="1" w:styleId="1111117133">
    <w:name w:val="1 / 1.1 / 1.1.17133"/>
    <w:basedOn w:val="ac"/>
    <w:next w:val="111111"/>
    <w:rsid w:val="00564BF6"/>
  </w:style>
  <w:style w:type="numbering" w:customStyle="1" w:styleId="11111111103">
    <w:name w:val="1 / 1.1 / 1.1.111103"/>
    <w:basedOn w:val="ac"/>
    <w:next w:val="111111"/>
    <w:rsid w:val="00564BF6"/>
  </w:style>
  <w:style w:type="numbering" w:customStyle="1" w:styleId="111111373">
    <w:name w:val="1 / 1.1 / 1.1.1373"/>
    <w:basedOn w:val="ac"/>
    <w:next w:val="111111"/>
    <w:rsid w:val="00564BF6"/>
  </w:style>
  <w:style w:type="numbering" w:customStyle="1" w:styleId="111111383">
    <w:name w:val="1 / 1.1 / 1.1.1383"/>
    <w:basedOn w:val="ac"/>
    <w:next w:val="111111"/>
    <w:rsid w:val="00564BF6"/>
  </w:style>
  <w:style w:type="numbering" w:customStyle="1" w:styleId="111111393">
    <w:name w:val="1 / 1.1 / 1.1.1393"/>
    <w:basedOn w:val="ac"/>
    <w:next w:val="111111"/>
    <w:rsid w:val="00564BF6"/>
  </w:style>
  <w:style w:type="numbering" w:customStyle="1" w:styleId="1111113103">
    <w:name w:val="1 / 1.1 / 1.1.13103"/>
    <w:basedOn w:val="ac"/>
    <w:next w:val="111111"/>
    <w:rsid w:val="00564BF6"/>
  </w:style>
  <w:style w:type="numbering" w:customStyle="1" w:styleId="111111403">
    <w:name w:val="1 / 1.1 / 1.1.1403"/>
    <w:basedOn w:val="ac"/>
    <w:next w:val="111111"/>
    <w:uiPriority w:val="99"/>
    <w:rsid w:val="00564BF6"/>
  </w:style>
  <w:style w:type="numbering" w:customStyle="1" w:styleId="111111673">
    <w:name w:val="1 / 1.1 / 1.1.1673"/>
    <w:basedOn w:val="ac"/>
    <w:next w:val="111111"/>
    <w:rsid w:val="00564BF6"/>
  </w:style>
  <w:style w:type="table" w:customStyle="1" w:styleId="1314">
    <w:name w:val="Сетка таблицы1314"/>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416">
    <w:name w:val="1 / 1.1 / 1.1.12416"/>
    <w:basedOn w:val="ac"/>
    <w:next w:val="111111"/>
    <w:rsid w:val="00564BF6"/>
  </w:style>
  <w:style w:type="table" w:customStyle="1" w:styleId="14140">
    <w:name w:val="Сетка таблицы1414"/>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4">
    <w:name w:val="Сетка таблицы1514"/>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483">
    <w:name w:val="1 / 1.1 / 1.1.1483"/>
    <w:basedOn w:val="ac"/>
    <w:next w:val="111111"/>
    <w:uiPriority w:val="99"/>
    <w:rsid w:val="00564BF6"/>
  </w:style>
  <w:style w:type="numbering" w:customStyle="1" w:styleId="111111683">
    <w:name w:val="1 / 1.1 / 1.1.1683"/>
    <w:basedOn w:val="ac"/>
    <w:next w:val="111111"/>
    <w:rsid w:val="00564BF6"/>
  </w:style>
  <w:style w:type="numbering" w:customStyle="1" w:styleId="111111503">
    <w:name w:val="1 / 1.1 / 1.1.1503"/>
    <w:basedOn w:val="ac"/>
    <w:next w:val="111111"/>
    <w:uiPriority w:val="99"/>
    <w:rsid w:val="00564BF6"/>
  </w:style>
  <w:style w:type="numbering" w:customStyle="1" w:styleId="111111693">
    <w:name w:val="1 / 1.1 / 1.1.1693"/>
    <w:basedOn w:val="ac"/>
    <w:next w:val="111111"/>
    <w:rsid w:val="00564BF6"/>
  </w:style>
  <w:style w:type="numbering" w:customStyle="1" w:styleId="111111603">
    <w:name w:val="1 / 1.1 / 1.1.1603"/>
    <w:basedOn w:val="ac"/>
    <w:next w:val="111111"/>
    <w:uiPriority w:val="99"/>
    <w:unhideWhenUsed/>
    <w:rsid w:val="00564BF6"/>
  </w:style>
  <w:style w:type="numbering" w:customStyle="1" w:styleId="1111111233">
    <w:name w:val="1 / 1.1 / 1.1.11233"/>
    <w:basedOn w:val="ac"/>
    <w:next w:val="111111"/>
    <w:unhideWhenUsed/>
    <w:rsid w:val="00564BF6"/>
  </w:style>
  <w:style w:type="numbering" w:customStyle="1" w:styleId="1111112263">
    <w:name w:val="1 / 1.1 / 1.1.12263"/>
    <w:basedOn w:val="ac"/>
    <w:next w:val="111111"/>
    <w:unhideWhenUsed/>
    <w:rsid w:val="00564BF6"/>
  </w:style>
  <w:style w:type="numbering" w:customStyle="1" w:styleId="1111113143">
    <w:name w:val="1 / 1.1 / 1.1.13143"/>
    <w:basedOn w:val="ac"/>
    <w:next w:val="111111"/>
    <w:rsid w:val="00564BF6"/>
  </w:style>
  <w:style w:type="numbering" w:customStyle="1" w:styleId="1111114143">
    <w:name w:val="1 / 1.1 / 1.1.14143"/>
    <w:basedOn w:val="ac"/>
    <w:next w:val="111111"/>
    <w:rsid w:val="00564BF6"/>
  </w:style>
  <w:style w:type="numbering" w:customStyle="1" w:styleId="1111115103">
    <w:name w:val="1 / 1.1 / 1.1.15103"/>
    <w:basedOn w:val="ac"/>
    <w:next w:val="111111"/>
    <w:rsid w:val="00564BF6"/>
  </w:style>
  <w:style w:type="numbering" w:customStyle="1" w:styleId="1111116103">
    <w:name w:val="1 / 1.1 / 1.1.16103"/>
    <w:basedOn w:val="ac"/>
    <w:next w:val="111111"/>
    <w:rsid w:val="00564BF6"/>
  </w:style>
  <w:style w:type="numbering" w:customStyle="1" w:styleId="1111117103">
    <w:name w:val="1 / 1.1 / 1.1.17103"/>
    <w:basedOn w:val="ac"/>
    <w:next w:val="111111"/>
    <w:unhideWhenUsed/>
    <w:rsid w:val="00564BF6"/>
  </w:style>
  <w:style w:type="numbering" w:customStyle="1" w:styleId="111111873">
    <w:name w:val="1 / 1.1 / 1.1.1873"/>
    <w:basedOn w:val="ac"/>
    <w:next w:val="111111"/>
    <w:unhideWhenUsed/>
    <w:rsid w:val="00564BF6"/>
  </w:style>
  <w:style w:type="numbering" w:customStyle="1" w:styleId="111111973">
    <w:name w:val="1 / 1.1 / 1.1.1973"/>
    <w:basedOn w:val="ac"/>
    <w:next w:val="111111"/>
    <w:unhideWhenUsed/>
    <w:rsid w:val="00564BF6"/>
  </w:style>
  <w:style w:type="numbering" w:customStyle="1" w:styleId="1111111073">
    <w:name w:val="1 / 1.1 / 1.1.11073"/>
    <w:basedOn w:val="ac"/>
    <w:next w:val="111111"/>
    <w:unhideWhenUsed/>
    <w:rsid w:val="00564BF6"/>
  </w:style>
  <w:style w:type="numbering" w:customStyle="1" w:styleId="1111112073">
    <w:name w:val="1 / 1.1 / 1.1.12073"/>
    <w:basedOn w:val="ac"/>
    <w:next w:val="111111"/>
    <w:rsid w:val="00564BF6"/>
  </w:style>
  <w:style w:type="numbering" w:customStyle="1" w:styleId="11111121133">
    <w:name w:val="1 / 1.1 / 1.1.121133"/>
    <w:basedOn w:val="ac"/>
    <w:next w:val="111111"/>
    <w:rsid w:val="00564BF6"/>
  </w:style>
  <w:style w:type="numbering" w:customStyle="1" w:styleId="1111112273">
    <w:name w:val="1 / 1.1 / 1.1.12273"/>
    <w:basedOn w:val="ac"/>
    <w:next w:val="111111"/>
    <w:rsid w:val="00564BF6"/>
  </w:style>
  <w:style w:type="numbering" w:customStyle="1" w:styleId="1111112343">
    <w:name w:val="1 / 1.1 / 1.1.12343"/>
    <w:basedOn w:val="ac"/>
    <w:next w:val="111111"/>
    <w:rsid w:val="00564BF6"/>
  </w:style>
  <w:style w:type="numbering" w:customStyle="1" w:styleId="1111112443">
    <w:name w:val="1 / 1.1 / 1.1.12443"/>
    <w:basedOn w:val="ac"/>
    <w:next w:val="111111"/>
    <w:rsid w:val="00564BF6"/>
  </w:style>
  <w:style w:type="numbering" w:customStyle="1" w:styleId="1111112543">
    <w:name w:val="1 / 1.1 / 1.1.12543"/>
    <w:basedOn w:val="ac"/>
    <w:next w:val="111111"/>
    <w:rsid w:val="00564BF6"/>
  </w:style>
  <w:style w:type="numbering" w:customStyle="1" w:styleId="1111112643">
    <w:name w:val="1 / 1.1 / 1.1.12643"/>
    <w:basedOn w:val="ac"/>
    <w:next w:val="111111"/>
    <w:rsid w:val="00564BF6"/>
  </w:style>
  <w:style w:type="numbering" w:customStyle="1" w:styleId="111111703">
    <w:name w:val="1 / 1.1 / 1.1.1703"/>
    <w:basedOn w:val="ac"/>
    <w:next w:val="111111"/>
    <w:uiPriority w:val="99"/>
    <w:unhideWhenUsed/>
    <w:rsid w:val="00564BF6"/>
  </w:style>
  <w:style w:type="numbering" w:customStyle="1" w:styleId="1111111243">
    <w:name w:val="1 / 1.1 / 1.1.11243"/>
    <w:basedOn w:val="ac"/>
    <w:next w:val="111111"/>
    <w:unhideWhenUsed/>
    <w:rsid w:val="00564BF6"/>
  </w:style>
  <w:style w:type="numbering" w:customStyle="1" w:styleId="1111112283">
    <w:name w:val="1 / 1.1 / 1.1.12283"/>
    <w:basedOn w:val="ac"/>
    <w:next w:val="111111"/>
    <w:unhideWhenUsed/>
    <w:rsid w:val="00564BF6"/>
  </w:style>
  <w:style w:type="numbering" w:customStyle="1" w:styleId="1111113153">
    <w:name w:val="1 / 1.1 / 1.1.13153"/>
    <w:basedOn w:val="ac"/>
    <w:next w:val="111111"/>
    <w:rsid w:val="00564BF6"/>
  </w:style>
  <w:style w:type="numbering" w:customStyle="1" w:styleId="1111114153">
    <w:name w:val="1 / 1.1 / 1.1.14153"/>
    <w:basedOn w:val="ac"/>
    <w:next w:val="111111"/>
    <w:rsid w:val="00564BF6"/>
  </w:style>
  <w:style w:type="numbering" w:customStyle="1" w:styleId="1111115143">
    <w:name w:val="1 / 1.1 / 1.1.15143"/>
    <w:basedOn w:val="ac"/>
    <w:next w:val="111111"/>
    <w:rsid w:val="00564BF6"/>
  </w:style>
  <w:style w:type="numbering" w:customStyle="1" w:styleId="1111116143">
    <w:name w:val="1 / 1.1 / 1.1.16143"/>
    <w:basedOn w:val="ac"/>
    <w:next w:val="111111"/>
    <w:rsid w:val="00564BF6"/>
  </w:style>
  <w:style w:type="numbering" w:customStyle="1" w:styleId="1111117143">
    <w:name w:val="1 / 1.1 / 1.1.17143"/>
    <w:basedOn w:val="ac"/>
    <w:next w:val="111111"/>
    <w:unhideWhenUsed/>
    <w:rsid w:val="00564BF6"/>
  </w:style>
  <w:style w:type="numbering" w:customStyle="1" w:styleId="111111883">
    <w:name w:val="1 / 1.1 / 1.1.1883"/>
    <w:basedOn w:val="ac"/>
    <w:next w:val="111111"/>
    <w:unhideWhenUsed/>
    <w:rsid w:val="00564BF6"/>
  </w:style>
  <w:style w:type="numbering" w:customStyle="1" w:styleId="111111803">
    <w:name w:val="1 / 1.1 / 1.1.1803"/>
    <w:basedOn w:val="ac"/>
    <w:next w:val="111111"/>
    <w:uiPriority w:val="99"/>
    <w:unhideWhenUsed/>
    <w:rsid w:val="00564BF6"/>
  </w:style>
  <w:style w:type="numbering" w:customStyle="1" w:styleId="1111111263">
    <w:name w:val="1 / 1.1 / 1.1.11263"/>
    <w:basedOn w:val="ac"/>
    <w:next w:val="111111"/>
    <w:unhideWhenUsed/>
    <w:rsid w:val="00564BF6"/>
  </w:style>
  <w:style w:type="numbering" w:customStyle="1" w:styleId="1111112293">
    <w:name w:val="1 / 1.1 / 1.1.12293"/>
    <w:basedOn w:val="ac"/>
    <w:next w:val="111111"/>
    <w:unhideWhenUsed/>
    <w:rsid w:val="00564BF6"/>
  </w:style>
  <w:style w:type="numbering" w:customStyle="1" w:styleId="1111113163">
    <w:name w:val="1 / 1.1 / 1.1.13163"/>
    <w:basedOn w:val="ac"/>
    <w:next w:val="111111"/>
    <w:rsid w:val="00564BF6"/>
  </w:style>
  <w:style w:type="numbering" w:customStyle="1" w:styleId="1111114163">
    <w:name w:val="1 / 1.1 / 1.1.14163"/>
    <w:basedOn w:val="ac"/>
    <w:next w:val="111111"/>
    <w:rsid w:val="00564BF6"/>
  </w:style>
  <w:style w:type="numbering" w:customStyle="1" w:styleId="1111115153">
    <w:name w:val="1 / 1.1 / 1.1.15153"/>
    <w:basedOn w:val="ac"/>
    <w:next w:val="111111"/>
    <w:rsid w:val="00564BF6"/>
  </w:style>
  <w:style w:type="numbering" w:customStyle="1" w:styleId="1111116153">
    <w:name w:val="1 / 1.1 / 1.1.16153"/>
    <w:basedOn w:val="ac"/>
    <w:next w:val="111111"/>
    <w:rsid w:val="00564BF6"/>
  </w:style>
  <w:style w:type="numbering" w:customStyle="1" w:styleId="1111117153">
    <w:name w:val="1 / 1.1 / 1.1.17153"/>
    <w:basedOn w:val="ac"/>
    <w:next w:val="111111"/>
    <w:unhideWhenUsed/>
    <w:rsid w:val="00564BF6"/>
  </w:style>
  <w:style w:type="numbering" w:customStyle="1" w:styleId="111111893">
    <w:name w:val="1 / 1.1 / 1.1.1893"/>
    <w:basedOn w:val="ac"/>
    <w:next w:val="111111"/>
    <w:unhideWhenUsed/>
    <w:rsid w:val="00564BF6"/>
  </w:style>
  <w:style w:type="numbering" w:customStyle="1" w:styleId="111111903">
    <w:name w:val="1 / 1.1 / 1.1.1903"/>
    <w:basedOn w:val="ac"/>
    <w:next w:val="111111"/>
    <w:uiPriority w:val="99"/>
    <w:unhideWhenUsed/>
    <w:rsid w:val="00564BF6"/>
  </w:style>
  <w:style w:type="numbering" w:customStyle="1" w:styleId="1111111283">
    <w:name w:val="1 / 1.1 / 1.1.11283"/>
    <w:basedOn w:val="ac"/>
    <w:next w:val="111111"/>
    <w:unhideWhenUsed/>
    <w:rsid w:val="00564BF6"/>
  </w:style>
  <w:style w:type="numbering" w:customStyle="1" w:styleId="1111112303">
    <w:name w:val="1 / 1.1 / 1.1.12303"/>
    <w:basedOn w:val="ac"/>
    <w:next w:val="111111"/>
    <w:unhideWhenUsed/>
    <w:rsid w:val="00564BF6"/>
  </w:style>
  <w:style w:type="numbering" w:customStyle="1" w:styleId="1111113173">
    <w:name w:val="1 / 1.1 / 1.1.13173"/>
    <w:basedOn w:val="ac"/>
    <w:next w:val="111111"/>
    <w:rsid w:val="00564BF6"/>
  </w:style>
  <w:style w:type="numbering" w:customStyle="1" w:styleId="1111114173">
    <w:name w:val="1 / 1.1 / 1.1.14173"/>
    <w:basedOn w:val="ac"/>
    <w:next w:val="111111"/>
    <w:rsid w:val="00564BF6"/>
  </w:style>
  <w:style w:type="numbering" w:customStyle="1" w:styleId="1111115163">
    <w:name w:val="1 / 1.1 / 1.1.15163"/>
    <w:basedOn w:val="ac"/>
    <w:next w:val="111111"/>
    <w:rsid w:val="00564BF6"/>
  </w:style>
  <w:style w:type="numbering" w:customStyle="1" w:styleId="1111116163">
    <w:name w:val="1 / 1.1 / 1.1.16163"/>
    <w:basedOn w:val="ac"/>
    <w:next w:val="111111"/>
    <w:rsid w:val="00564BF6"/>
  </w:style>
  <w:style w:type="numbering" w:customStyle="1" w:styleId="1111117163">
    <w:name w:val="1 / 1.1 / 1.1.17163"/>
    <w:basedOn w:val="ac"/>
    <w:next w:val="111111"/>
    <w:unhideWhenUsed/>
    <w:rsid w:val="00564BF6"/>
  </w:style>
  <w:style w:type="numbering" w:customStyle="1" w:styleId="1111118103">
    <w:name w:val="1 / 1.1 / 1.1.18103"/>
    <w:basedOn w:val="ac"/>
    <w:next w:val="111111"/>
    <w:unhideWhenUsed/>
    <w:rsid w:val="00564BF6"/>
  </w:style>
  <w:style w:type="numbering" w:customStyle="1" w:styleId="111111983">
    <w:name w:val="1 / 1.1 / 1.1.1983"/>
    <w:basedOn w:val="ac"/>
    <w:next w:val="111111"/>
    <w:unhideWhenUsed/>
    <w:rsid w:val="00564BF6"/>
  </w:style>
  <w:style w:type="numbering" w:customStyle="1" w:styleId="1111111083">
    <w:name w:val="1 / 1.1 / 1.1.11083"/>
    <w:basedOn w:val="ac"/>
    <w:next w:val="111111"/>
    <w:unhideWhenUsed/>
    <w:rsid w:val="00564BF6"/>
  </w:style>
  <w:style w:type="numbering" w:customStyle="1" w:styleId="1111112083">
    <w:name w:val="1 / 1.1 / 1.1.12083"/>
    <w:basedOn w:val="ac"/>
    <w:next w:val="111111"/>
    <w:rsid w:val="00564BF6"/>
  </w:style>
  <w:style w:type="numbering" w:customStyle="1" w:styleId="11111121143">
    <w:name w:val="1 / 1.1 / 1.1.121143"/>
    <w:basedOn w:val="ac"/>
    <w:next w:val="111111"/>
    <w:rsid w:val="00564BF6"/>
  </w:style>
  <w:style w:type="numbering" w:customStyle="1" w:styleId="11111122103">
    <w:name w:val="1 / 1.1 / 1.1.122103"/>
    <w:basedOn w:val="ac"/>
    <w:next w:val="111111"/>
    <w:rsid w:val="00564BF6"/>
  </w:style>
  <w:style w:type="numbering" w:customStyle="1" w:styleId="1111112353">
    <w:name w:val="1 / 1.1 / 1.1.12353"/>
    <w:basedOn w:val="ac"/>
    <w:next w:val="111111"/>
    <w:rsid w:val="00564BF6"/>
  </w:style>
  <w:style w:type="numbering" w:customStyle="1" w:styleId="1111112453">
    <w:name w:val="1 / 1.1 / 1.1.12453"/>
    <w:basedOn w:val="ac"/>
    <w:next w:val="111111"/>
    <w:rsid w:val="00564BF6"/>
  </w:style>
  <w:style w:type="numbering" w:customStyle="1" w:styleId="1111112553">
    <w:name w:val="1 / 1.1 / 1.1.12553"/>
    <w:basedOn w:val="ac"/>
    <w:next w:val="111111"/>
    <w:rsid w:val="00564BF6"/>
  </w:style>
  <w:style w:type="numbering" w:customStyle="1" w:styleId="1111112653">
    <w:name w:val="1 / 1.1 / 1.1.12653"/>
    <w:basedOn w:val="ac"/>
    <w:next w:val="111111"/>
    <w:rsid w:val="00564BF6"/>
  </w:style>
  <w:style w:type="numbering" w:customStyle="1" w:styleId="111111993">
    <w:name w:val="1 / 1.1 / 1.1.1993"/>
    <w:basedOn w:val="ac"/>
    <w:next w:val="111111"/>
    <w:uiPriority w:val="99"/>
    <w:unhideWhenUsed/>
    <w:rsid w:val="00564BF6"/>
  </w:style>
  <w:style w:type="numbering" w:customStyle="1" w:styleId="1111111293">
    <w:name w:val="1 / 1.1 / 1.1.11293"/>
    <w:basedOn w:val="ac"/>
    <w:next w:val="111111"/>
    <w:unhideWhenUsed/>
    <w:rsid w:val="00564BF6"/>
  </w:style>
  <w:style w:type="numbering" w:customStyle="1" w:styleId="1111112363">
    <w:name w:val="1 / 1.1 / 1.1.12363"/>
    <w:basedOn w:val="ac"/>
    <w:next w:val="111111"/>
    <w:unhideWhenUsed/>
    <w:rsid w:val="00564BF6"/>
  </w:style>
  <w:style w:type="numbering" w:customStyle="1" w:styleId="1111113183">
    <w:name w:val="1 / 1.1 / 1.1.13183"/>
    <w:basedOn w:val="ac"/>
    <w:next w:val="111111"/>
    <w:rsid w:val="00564BF6"/>
  </w:style>
  <w:style w:type="numbering" w:customStyle="1" w:styleId="1111114183">
    <w:name w:val="1 / 1.1 / 1.1.14183"/>
    <w:basedOn w:val="ac"/>
    <w:next w:val="111111"/>
    <w:rsid w:val="00564BF6"/>
  </w:style>
  <w:style w:type="numbering" w:customStyle="1" w:styleId="1111115173">
    <w:name w:val="1 / 1.1 / 1.1.15173"/>
    <w:basedOn w:val="ac"/>
    <w:next w:val="111111"/>
    <w:rsid w:val="00564BF6"/>
  </w:style>
  <w:style w:type="numbering" w:customStyle="1" w:styleId="1111116173">
    <w:name w:val="1 / 1.1 / 1.1.16173"/>
    <w:basedOn w:val="ac"/>
    <w:next w:val="111111"/>
    <w:rsid w:val="00564BF6"/>
  </w:style>
  <w:style w:type="numbering" w:customStyle="1" w:styleId="1111117173">
    <w:name w:val="1 / 1.1 / 1.1.17173"/>
    <w:basedOn w:val="ac"/>
    <w:next w:val="111111"/>
    <w:unhideWhenUsed/>
    <w:rsid w:val="00564BF6"/>
  </w:style>
  <w:style w:type="numbering" w:customStyle="1" w:styleId="1111118114">
    <w:name w:val="1 / 1.1 / 1.1.18114"/>
    <w:basedOn w:val="ac"/>
    <w:next w:val="111111"/>
    <w:unhideWhenUsed/>
    <w:rsid w:val="00564BF6"/>
  </w:style>
  <w:style w:type="numbering" w:customStyle="1" w:styleId="1111119103">
    <w:name w:val="1 / 1.1 / 1.1.19103"/>
    <w:basedOn w:val="ac"/>
    <w:next w:val="111111"/>
    <w:unhideWhenUsed/>
    <w:rsid w:val="00564BF6"/>
  </w:style>
  <w:style w:type="numbering" w:customStyle="1" w:styleId="1111111093">
    <w:name w:val="1 / 1.1 / 1.1.11093"/>
    <w:basedOn w:val="ac"/>
    <w:next w:val="111111"/>
    <w:unhideWhenUsed/>
    <w:rsid w:val="00564BF6"/>
  </w:style>
  <w:style w:type="numbering" w:customStyle="1" w:styleId="1111112093">
    <w:name w:val="1 / 1.1 / 1.1.12093"/>
    <w:basedOn w:val="ac"/>
    <w:next w:val="111111"/>
    <w:rsid w:val="00564BF6"/>
  </w:style>
  <w:style w:type="numbering" w:customStyle="1" w:styleId="11111121153">
    <w:name w:val="1 / 1.1 / 1.1.121153"/>
    <w:basedOn w:val="ac"/>
    <w:next w:val="111111"/>
    <w:rsid w:val="00564BF6"/>
  </w:style>
  <w:style w:type="numbering" w:customStyle="1" w:styleId="11111122113">
    <w:name w:val="1 / 1.1 / 1.1.122113"/>
    <w:basedOn w:val="ac"/>
    <w:next w:val="111111"/>
    <w:rsid w:val="00564BF6"/>
  </w:style>
  <w:style w:type="numbering" w:customStyle="1" w:styleId="1111112373">
    <w:name w:val="1 / 1.1 / 1.1.12373"/>
    <w:basedOn w:val="ac"/>
    <w:next w:val="111111"/>
    <w:rsid w:val="00564BF6"/>
  </w:style>
  <w:style w:type="numbering" w:customStyle="1" w:styleId="1111112463">
    <w:name w:val="1 / 1.1 / 1.1.12463"/>
    <w:basedOn w:val="ac"/>
    <w:next w:val="111111"/>
    <w:rsid w:val="00564BF6"/>
  </w:style>
  <w:style w:type="numbering" w:customStyle="1" w:styleId="1111112563">
    <w:name w:val="1 / 1.1 / 1.1.12563"/>
    <w:basedOn w:val="ac"/>
    <w:next w:val="111111"/>
    <w:rsid w:val="00564BF6"/>
  </w:style>
  <w:style w:type="numbering" w:customStyle="1" w:styleId="1111112663">
    <w:name w:val="1 / 1.1 / 1.1.12663"/>
    <w:basedOn w:val="ac"/>
    <w:next w:val="111111"/>
    <w:rsid w:val="00564BF6"/>
  </w:style>
  <w:style w:type="numbering" w:customStyle="1" w:styleId="1111111003">
    <w:name w:val="1 / 1.1 / 1.1.11003"/>
    <w:basedOn w:val="ac"/>
    <w:next w:val="111111"/>
    <w:uiPriority w:val="99"/>
    <w:unhideWhenUsed/>
    <w:rsid w:val="00564BF6"/>
  </w:style>
  <w:style w:type="numbering" w:customStyle="1" w:styleId="1111111303">
    <w:name w:val="1 / 1.1 / 1.1.11303"/>
    <w:basedOn w:val="ac"/>
    <w:next w:val="111111"/>
    <w:unhideWhenUsed/>
    <w:rsid w:val="00564BF6"/>
  </w:style>
  <w:style w:type="numbering" w:customStyle="1" w:styleId="1111112383">
    <w:name w:val="1 / 1.1 / 1.1.12383"/>
    <w:basedOn w:val="ac"/>
    <w:next w:val="111111"/>
    <w:unhideWhenUsed/>
    <w:rsid w:val="00564BF6"/>
  </w:style>
  <w:style w:type="numbering" w:customStyle="1" w:styleId="1111113193">
    <w:name w:val="1 / 1.1 / 1.1.13193"/>
    <w:basedOn w:val="ac"/>
    <w:next w:val="111111"/>
    <w:rsid w:val="00564BF6"/>
  </w:style>
  <w:style w:type="numbering" w:customStyle="1" w:styleId="1111114193">
    <w:name w:val="1 / 1.1 / 1.1.14193"/>
    <w:basedOn w:val="ac"/>
    <w:next w:val="111111"/>
    <w:rsid w:val="00564BF6"/>
  </w:style>
  <w:style w:type="numbering" w:customStyle="1" w:styleId="1111115183">
    <w:name w:val="1 / 1.1 / 1.1.15183"/>
    <w:basedOn w:val="ac"/>
    <w:next w:val="111111"/>
    <w:rsid w:val="00564BF6"/>
  </w:style>
  <w:style w:type="numbering" w:customStyle="1" w:styleId="1111116183">
    <w:name w:val="1 / 1.1 / 1.1.16183"/>
    <w:basedOn w:val="ac"/>
    <w:next w:val="111111"/>
    <w:rsid w:val="00564BF6"/>
  </w:style>
  <w:style w:type="numbering" w:customStyle="1" w:styleId="1111117183">
    <w:name w:val="1 / 1.1 / 1.1.17183"/>
    <w:basedOn w:val="ac"/>
    <w:next w:val="111111"/>
    <w:unhideWhenUsed/>
    <w:rsid w:val="00564BF6"/>
  </w:style>
  <w:style w:type="numbering" w:customStyle="1" w:styleId="1111118123">
    <w:name w:val="1 / 1.1 / 1.1.18123"/>
    <w:basedOn w:val="ac"/>
    <w:next w:val="111111"/>
    <w:unhideWhenUsed/>
    <w:rsid w:val="00564BF6"/>
  </w:style>
  <w:style w:type="numbering" w:customStyle="1" w:styleId="1111119114">
    <w:name w:val="1 / 1.1 / 1.1.19114"/>
    <w:basedOn w:val="ac"/>
    <w:next w:val="111111"/>
    <w:unhideWhenUsed/>
    <w:rsid w:val="00564BF6"/>
  </w:style>
  <w:style w:type="numbering" w:customStyle="1" w:styleId="11111110103">
    <w:name w:val="1 / 1.1 / 1.1.110103"/>
    <w:basedOn w:val="ac"/>
    <w:next w:val="111111"/>
    <w:unhideWhenUsed/>
    <w:rsid w:val="00564BF6"/>
  </w:style>
  <w:style w:type="numbering" w:customStyle="1" w:styleId="11111120103">
    <w:name w:val="1 / 1.1 / 1.1.120103"/>
    <w:basedOn w:val="ac"/>
    <w:next w:val="111111"/>
    <w:rsid w:val="00564BF6"/>
  </w:style>
  <w:style w:type="numbering" w:customStyle="1" w:styleId="11111121163">
    <w:name w:val="1 / 1.1 / 1.1.121163"/>
    <w:basedOn w:val="ac"/>
    <w:next w:val="111111"/>
    <w:rsid w:val="00564BF6"/>
  </w:style>
  <w:style w:type="numbering" w:customStyle="1" w:styleId="11111122123">
    <w:name w:val="1 / 1.1 / 1.1.122123"/>
    <w:basedOn w:val="ac"/>
    <w:next w:val="111111"/>
    <w:rsid w:val="00564BF6"/>
  </w:style>
  <w:style w:type="numbering" w:customStyle="1" w:styleId="1111112393">
    <w:name w:val="1 / 1.1 / 1.1.12393"/>
    <w:basedOn w:val="ac"/>
    <w:next w:val="111111"/>
    <w:rsid w:val="00564BF6"/>
  </w:style>
  <w:style w:type="numbering" w:customStyle="1" w:styleId="1111112473">
    <w:name w:val="1 / 1.1 / 1.1.12473"/>
    <w:basedOn w:val="ac"/>
    <w:next w:val="111111"/>
    <w:rsid w:val="00564BF6"/>
  </w:style>
  <w:style w:type="numbering" w:customStyle="1" w:styleId="1111112573">
    <w:name w:val="1 / 1.1 / 1.1.12573"/>
    <w:basedOn w:val="ac"/>
    <w:next w:val="111111"/>
    <w:rsid w:val="00564BF6"/>
  </w:style>
  <w:style w:type="numbering" w:customStyle="1" w:styleId="1111112673">
    <w:name w:val="1 / 1.1 / 1.1.12673"/>
    <w:basedOn w:val="ac"/>
    <w:next w:val="111111"/>
    <w:rsid w:val="00564BF6"/>
  </w:style>
  <w:style w:type="table" w:customStyle="1" w:styleId="2231">
    <w:name w:val="Сетка таблицы223"/>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403">
    <w:name w:val="1 / 1.1 / 1.1.12403"/>
    <w:basedOn w:val="ac"/>
    <w:next w:val="111111"/>
    <w:rsid w:val="00564BF6"/>
  </w:style>
  <w:style w:type="numbering" w:customStyle="1" w:styleId="1111113203">
    <w:name w:val="1 / 1.1 / 1.1.13203"/>
    <w:basedOn w:val="ac"/>
    <w:next w:val="111111"/>
    <w:rsid w:val="00564BF6"/>
  </w:style>
  <w:style w:type="numbering" w:customStyle="1" w:styleId="1111114203">
    <w:name w:val="1 / 1.1 / 1.1.14203"/>
    <w:basedOn w:val="ac"/>
    <w:next w:val="111111"/>
    <w:rsid w:val="00564BF6"/>
  </w:style>
  <w:style w:type="numbering" w:customStyle="1" w:styleId="1111115193">
    <w:name w:val="1 / 1.1 / 1.1.15193"/>
    <w:basedOn w:val="ac"/>
    <w:next w:val="111111"/>
    <w:rsid w:val="00564BF6"/>
  </w:style>
  <w:style w:type="numbering" w:customStyle="1" w:styleId="1111116193">
    <w:name w:val="1 / 1.1 / 1.1.16193"/>
    <w:basedOn w:val="ac"/>
    <w:next w:val="111111"/>
    <w:rsid w:val="00564BF6"/>
  </w:style>
  <w:style w:type="numbering" w:customStyle="1" w:styleId="1111117193">
    <w:name w:val="1 / 1.1 / 1.1.17193"/>
    <w:basedOn w:val="ac"/>
    <w:next w:val="111111"/>
    <w:rsid w:val="00564BF6"/>
  </w:style>
  <w:style w:type="numbering" w:customStyle="1" w:styleId="11111141102">
    <w:name w:val="1 / 1.1 / 1.1.141102"/>
    <w:basedOn w:val="ac"/>
    <w:next w:val="111111"/>
    <w:rsid w:val="00564BF6"/>
  </w:style>
  <w:style w:type="numbering" w:customStyle="1" w:styleId="11111151102">
    <w:name w:val="1 / 1.1 / 1.1.151102"/>
    <w:basedOn w:val="ac"/>
    <w:next w:val="111111"/>
    <w:rsid w:val="00564BF6"/>
  </w:style>
  <w:style w:type="numbering" w:customStyle="1" w:styleId="11111161102">
    <w:name w:val="1 / 1.1 / 1.1.161102"/>
    <w:basedOn w:val="ac"/>
    <w:next w:val="111111"/>
    <w:rsid w:val="00564BF6"/>
  </w:style>
  <w:style w:type="numbering" w:customStyle="1" w:styleId="11111171102">
    <w:name w:val="1 / 1.1 / 1.1.171102"/>
    <w:basedOn w:val="ac"/>
    <w:next w:val="111111"/>
    <w:rsid w:val="00564BF6"/>
  </w:style>
  <w:style w:type="numbering" w:customStyle="1" w:styleId="11111111202">
    <w:name w:val="1 / 1.1 / 1.1.111202"/>
    <w:basedOn w:val="ac"/>
    <w:next w:val="111111"/>
    <w:rsid w:val="00564BF6"/>
  </w:style>
  <w:style w:type="numbering" w:customStyle="1" w:styleId="1111118133">
    <w:name w:val="1 / 1.1 / 1.1.18133"/>
    <w:basedOn w:val="ac"/>
    <w:next w:val="111111"/>
    <w:uiPriority w:val="99"/>
    <w:unhideWhenUsed/>
    <w:rsid w:val="00564BF6"/>
  </w:style>
  <w:style w:type="numbering" w:customStyle="1" w:styleId="11111112101">
    <w:name w:val="1 / 1.1 / 1.1.112101"/>
    <w:basedOn w:val="ac"/>
    <w:next w:val="111111"/>
    <w:unhideWhenUsed/>
    <w:rsid w:val="00564BF6"/>
  </w:style>
  <w:style w:type="numbering" w:customStyle="1" w:styleId="11111121173">
    <w:name w:val="1 / 1.1 / 1.1.121173"/>
    <w:basedOn w:val="ac"/>
    <w:next w:val="111111"/>
    <w:unhideWhenUsed/>
    <w:rsid w:val="00564BF6"/>
  </w:style>
  <w:style w:type="numbering" w:customStyle="1" w:styleId="11111131102">
    <w:name w:val="1 / 1.1 / 1.1.131102"/>
    <w:basedOn w:val="ac"/>
    <w:next w:val="111111"/>
    <w:rsid w:val="00564BF6"/>
  </w:style>
  <w:style w:type="numbering" w:customStyle="1" w:styleId="1111114213">
    <w:name w:val="1 / 1.1 / 1.1.14213"/>
    <w:basedOn w:val="ac"/>
    <w:next w:val="111111"/>
    <w:rsid w:val="00564BF6"/>
  </w:style>
  <w:style w:type="numbering" w:customStyle="1" w:styleId="1111115212">
    <w:name w:val="1 / 1.1 / 1.1.15212"/>
    <w:basedOn w:val="ac"/>
    <w:next w:val="111111"/>
    <w:rsid w:val="00564BF6"/>
  </w:style>
  <w:style w:type="numbering" w:customStyle="1" w:styleId="1111116212">
    <w:name w:val="1 / 1.1 / 1.1.16212"/>
    <w:basedOn w:val="ac"/>
    <w:next w:val="111111"/>
    <w:rsid w:val="00564BF6"/>
  </w:style>
  <w:style w:type="numbering" w:customStyle="1" w:styleId="1111117212">
    <w:name w:val="1 / 1.1 / 1.1.17212"/>
    <w:basedOn w:val="ac"/>
    <w:next w:val="111111"/>
    <w:unhideWhenUsed/>
    <w:rsid w:val="00564BF6"/>
  </w:style>
  <w:style w:type="numbering" w:customStyle="1" w:styleId="1111118143">
    <w:name w:val="1 / 1.1 / 1.1.18143"/>
    <w:basedOn w:val="ac"/>
    <w:next w:val="111111"/>
    <w:unhideWhenUsed/>
    <w:rsid w:val="00564BF6"/>
  </w:style>
  <w:style w:type="numbering" w:customStyle="1" w:styleId="1111119123">
    <w:name w:val="1 / 1.1 / 1.1.19123"/>
    <w:basedOn w:val="ac"/>
    <w:next w:val="111111"/>
    <w:unhideWhenUsed/>
    <w:rsid w:val="00564BF6"/>
  </w:style>
  <w:style w:type="numbering" w:customStyle="1" w:styleId="11111110114">
    <w:name w:val="1 / 1.1 / 1.1.110114"/>
    <w:basedOn w:val="ac"/>
    <w:next w:val="111111"/>
    <w:unhideWhenUsed/>
    <w:rsid w:val="00564BF6"/>
  </w:style>
  <w:style w:type="numbering" w:customStyle="1" w:styleId="11111120114">
    <w:name w:val="1 / 1.1 / 1.1.120114"/>
    <w:basedOn w:val="ac"/>
    <w:next w:val="111111"/>
    <w:rsid w:val="00564BF6"/>
  </w:style>
  <w:style w:type="numbering" w:customStyle="1" w:styleId="11111121183">
    <w:name w:val="1 / 1.1 / 1.1.121183"/>
    <w:basedOn w:val="ac"/>
    <w:next w:val="111111"/>
    <w:rsid w:val="00564BF6"/>
  </w:style>
  <w:style w:type="numbering" w:customStyle="1" w:styleId="11111122133">
    <w:name w:val="1 / 1.1 / 1.1.122133"/>
    <w:basedOn w:val="ac"/>
    <w:next w:val="111111"/>
    <w:rsid w:val="00564BF6"/>
  </w:style>
  <w:style w:type="numbering" w:customStyle="1" w:styleId="11111123103">
    <w:name w:val="1 / 1.1 / 1.1.123103"/>
    <w:basedOn w:val="ac"/>
    <w:next w:val="111111"/>
    <w:rsid w:val="00564BF6"/>
  </w:style>
  <w:style w:type="numbering" w:customStyle="1" w:styleId="1111112483">
    <w:name w:val="1 / 1.1 / 1.1.12483"/>
    <w:basedOn w:val="ac"/>
    <w:next w:val="111111"/>
    <w:rsid w:val="00564BF6"/>
  </w:style>
  <w:style w:type="numbering" w:customStyle="1" w:styleId="1111112583">
    <w:name w:val="1 / 1.1 / 1.1.12583"/>
    <w:basedOn w:val="ac"/>
    <w:next w:val="111111"/>
    <w:rsid w:val="00564BF6"/>
  </w:style>
  <w:style w:type="numbering" w:customStyle="1" w:styleId="1111112683">
    <w:name w:val="1 / 1.1 / 1.1.12683"/>
    <w:basedOn w:val="ac"/>
    <w:next w:val="111111"/>
    <w:rsid w:val="00564BF6"/>
  </w:style>
  <w:style w:type="numbering" w:customStyle="1" w:styleId="1111112713">
    <w:name w:val="1 / 1.1 / 1.1.12713"/>
    <w:basedOn w:val="ac"/>
    <w:next w:val="111111"/>
    <w:uiPriority w:val="99"/>
    <w:unhideWhenUsed/>
    <w:rsid w:val="00564BF6"/>
  </w:style>
  <w:style w:type="numbering" w:customStyle="1" w:styleId="11111111214">
    <w:name w:val="1 / 1.1 / 1.1.111214"/>
    <w:basedOn w:val="ac"/>
    <w:next w:val="111111"/>
    <w:unhideWhenUsed/>
    <w:rsid w:val="00564BF6"/>
  </w:style>
  <w:style w:type="numbering" w:customStyle="1" w:styleId="1111112813">
    <w:name w:val="1 / 1.1 / 1.1.12813"/>
    <w:basedOn w:val="ac"/>
    <w:next w:val="111111"/>
    <w:unhideWhenUsed/>
    <w:rsid w:val="00564BF6"/>
  </w:style>
  <w:style w:type="numbering" w:customStyle="1" w:styleId="1111113213">
    <w:name w:val="1 / 1.1 / 1.1.13213"/>
    <w:basedOn w:val="ac"/>
    <w:next w:val="111111"/>
    <w:rsid w:val="00564BF6"/>
  </w:style>
  <w:style w:type="numbering" w:customStyle="1" w:styleId="1111114312">
    <w:name w:val="1 / 1.1 / 1.1.14312"/>
    <w:basedOn w:val="ac"/>
    <w:next w:val="111111"/>
    <w:rsid w:val="00564BF6"/>
  </w:style>
  <w:style w:type="numbering" w:customStyle="1" w:styleId="1111115312">
    <w:name w:val="1 / 1.1 / 1.1.15312"/>
    <w:basedOn w:val="ac"/>
    <w:next w:val="111111"/>
    <w:rsid w:val="00564BF6"/>
  </w:style>
  <w:style w:type="numbering" w:customStyle="1" w:styleId="1111116312">
    <w:name w:val="1 / 1.1 / 1.1.16312"/>
    <w:basedOn w:val="ac"/>
    <w:next w:val="111111"/>
    <w:rsid w:val="00564BF6"/>
  </w:style>
  <w:style w:type="numbering" w:customStyle="1" w:styleId="1111117312">
    <w:name w:val="1 / 1.1 / 1.1.17312"/>
    <w:basedOn w:val="ac"/>
    <w:next w:val="111111"/>
    <w:unhideWhenUsed/>
    <w:rsid w:val="00564BF6"/>
  </w:style>
  <w:style w:type="numbering" w:customStyle="1" w:styleId="1111118212">
    <w:name w:val="1 / 1.1 / 1.1.18212"/>
    <w:basedOn w:val="ac"/>
    <w:next w:val="111111"/>
    <w:unhideWhenUsed/>
    <w:rsid w:val="00564BF6"/>
  </w:style>
  <w:style w:type="numbering" w:customStyle="1" w:styleId="1111119133">
    <w:name w:val="1 / 1.1 / 1.1.19133"/>
    <w:basedOn w:val="ac"/>
    <w:next w:val="111111"/>
    <w:unhideWhenUsed/>
    <w:rsid w:val="00564BF6"/>
  </w:style>
  <w:style w:type="numbering" w:customStyle="1" w:styleId="11111110123">
    <w:name w:val="1 / 1.1 / 1.1.110123"/>
    <w:basedOn w:val="ac"/>
    <w:next w:val="111111"/>
    <w:unhideWhenUsed/>
    <w:rsid w:val="00564BF6"/>
  </w:style>
  <w:style w:type="numbering" w:customStyle="1" w:styleId="11111120123">
    <w:name w:val="1 / 1.1 / 1.1.120123"/>
    <w:basedOn w:val="ac"/>
    <w:next w:val="111111"/>
    <w:rsid w:val="00564BF6"/>
  </w:style>
  <w:style w:type="numbering" w:customStyle="1" w:styleId="11111121212">
    <w:name w:val="1 / 1.1 / 1.1.121212"/>
    <w:basedOn w:val="ac"/>
    <w:next w:val="111111"/>
    <w:rsid w:val="00564BF6"/>
  </w:style>
  <w:style w:type="numbering" w:customStyle="1" w:styleId="11111122143">
    <w:name w:val="1 / 1.1 / 1.1.122143"/>
    <w:basedOn w:val="ac"/>
    <w:next w:val="111111"/>
    <w:rsid w:val="00564BF6"/>
  </w:style>
  <w:style w:type="numbering" w:customStyle="1" w:styleId="11111123113">
    <w:name w:val="1 / 1.1 / 1.1.123113"/>
    <w:basedOn w:val="ac"/>
    <w:next w:val="111111"/>
    <w:rsid w:val="00564BF6"/>
  </w:style>
  <w:style w:type="numbering" w:customStyle="1" w:styleId="11111124112">
    <w:name w:val="1 / 1.1 / 1.1.124112"/>
    <w:basedOn w:val="ac"/>
    <w:next w:val="111111"/>
    <w:rsid w:val="00564BF6"/>
  </w:style>
  <w:style w:type="numbering" w:customStyle="1" w:styleId="11111125112">
    <w:name w:val="1 / 1.1 / 1.1.125112"/>
    <w:basedOn w:val="ac"/>
    <w:next w:val="111111"/>
    <w:rsid w:val="00564BF6"/>
  </w:style>
  <w:style w:type="numbering" w:customStyle="1" w:styleId="11111126112">
    <w:name w:val="1 / 1.1 / 1.1.126112"/>
    <w:basedOn w:val="ac"/>
    <w:next w:val="111111"/>
    <w:rsid w:val="00564BF6"/>
  </w:style>
  <w:style w:type="numbering" w:customStyle="1" w:styleId="1111112911">
    <w:name w:val="1 / 1.1 / 1.1.12911"/>
    <w:basedOn w:val="ac"/>
    <w:next w:val="111111"/>
    <w:uiPriority w:val="99"/>
    <w:unhideWhenUsed/>
    <w:rsid w:val="00564BF6"/>
  </w:style>
  <w:style w:type="numbering" w:customStyle="1" w:styleId="11111111411">
    <w:name w:val="1 / 1.1 / 1.1.111411"/>
    <w:basedOn w:val="ac"/>
    <w:next w:val="111111"/>
    <w:unhideWhenUsed/>
    <w:rsid w:val="00564BF6"/>
  </w:style>
  <w:style w:type="numbering" w:customStyle="1" w:styleId="11111111512">
    <w:name w:val="1 / 1.1 / 1.1.111512"/>
    <w:basedOn w:val="ac"/>
    <w:next w:val="111111"/>
    <w:semiHidden/>
    <w:unhideWhenUsed/>
    <w:rsid w:val="00564BF6"/>
  </w:style>
  <w:style w:type="numbering" w:customStyle="1" w:styleId="11111121011">
    <w:name w:val="1 / 1.1 / 1.1.121011"/>
    <w:basedOn w:val="ac"/>
    <w:next w:val="111111"/>
    <w:unhideWhenUsed/>
    <w:rsid w:val="00564BF6"/>
  </w:style>
  <w:style w:type="numbering" w:customStyle="1" w:styleId="11111112312">
    <w:name w:val="1 / 1.1 / 1.1.112312"/>
    <w:basedOn w:val="ac"/>
    <w:next w:val="111111"/>
    <w:semiHidden/>
    <w:unhideWhenUsed/>
    <w:rsid w:val="00564BF6"/>
  </w:style>
  <w:style w:type="numbering" w:customStyle="1" w:styleId="1111113312">
    <w:name w:val="1 / 1.1 / 1.1.13312"/>
    <w:basedOn w:val="ac"/>
    <w:next w:val="111111"/>
    <w:rsid w:val="00564BF6"/>
  </w:style>
  <w:style w:type="numbering" w:customStyle="1" w:styleId="1111114411">
    <w:name w:val="1 / 1.1 / 1.1.14411"/>
    <w:basedOn w:val="ac"/>
    <w:next w:val="111111"/>
    <w:rsid w:val="00564BF6"/>
  </w:style>
  <w:style w:type="numbering" w:customStyle="1" w:styleId="1111115411">
    <w:name w:val="1 / 1.1 / 1.1.15411"/>
    <w:basedOn w:val="ac"/>
    <w:next w:val="111111"/>
    <w:rsid w:val="00564BF6"/>
  </w:style>
  <w:style w:type="numbering" w:customStyle="1" w:styleId="1111116411">
    <w:name w:val="1 / 1.1 / 1.1.16411"/>
    <w:basedOn w:val="ac"/>
    <w:next w:val="111111"/>
    <w:rsid w:val="00564BF6"/>
  </w:style>
  <w:style w:type="numbering" w:customStyle="1" w:styleId="1111117411">
    <w:name w:val="1 / 1.1 / 1.1.17411"/>
    <w:basedOn w:val="ac"/>
    <w:next w:val="111111"/>
    <w:unhideWhenUsed/>
    <w:rsid w:val="00564BF6"/>
  </w:style>
  <w:style w:type="numbering" w:customStyle="1" w:styleId="1111118312">
    <w:name w:val="1 / 1.1 / 1.1.18312"/>
    <w:basedOn w:val="ac"/>
    <w:next w:val="111111"/>
    <w:unhideWhenUsed/>
    <w:rsid w:val="00564BF6"/>
  </w:style>
  <w:style w:type="numbering" w:customStyle="1" w:styleId="1111119212">
    <w:name w:val="1 / 1.1 / 1.1.19212"/>
    <w:basedOn w:val="ac"/>
    <w:next w:val="111111"/>
    <w:unhideWhenUsed/>
    <w:rsid w:val="00564BF6"/>
  </w:style>
  <w:style w:type="numbering" w:customStyle="1" w:styleId="11111110212">
    <w:name w:val="1 / 1.1 / 1.1.110212"/>
    <w:basedOn w:val="ac"/>
    <w:next w:val="111111"/>
    <w:unhideWhenUsed/>
    <w:rsid w:val="00564BF6"/>
  </w:style>
  <w:style w:type="numbering" w:customStyle="1" w:styleId="11111120212">
    <w:name w:val="1 / 1.1 / 1.1.120212"/>
    <w:basedOn w:val="ac"/>
    <w:next w:val="111111"/>
    <w:rsid w:val="00564BF6"/>
  </w:style>
  <w:style w:type="numbering" w:customStyle="1" w:styleId="11111121312">
    <w:name w:val="1 / 1.1 / 1.1.121312"/>
    <w:basedOn w:val="ac"/>
    <w:next w:val="111111"/>
    <w:rsid w:val="00564BF6"/>
  </w:style>
  <w:style w:type="numbering" w:customStyle="1" w:styleId="11111122211">
    <w:name w:val="1 / 1.1 / 1.1.122211"/>
    <w:basedOn w:val="ac"/>
    <w:next w:val="111111"/>
    <w:rsid w:val="00564BF6"/>
  </w:style>
  <w:style w:type="numbering" w:customStyle="1" w:styleId="11111123211">
    <w:name w:val="1 / 1.1 / 1.1.123211"/>
    <w:basedOn w:val="ac"/>
    <w:next w:val="111111"/>
    <w:rsid w:val="00564BF6"/>
  </w:style>
  <w:style w:type="numbering" w:customStyle="1" w:styleId="11111124211">
    <w:name w:val="1 / 1.1 / 1.1.124211"/>
    <w:basedOn w:val="ac"/>
    <w:next w:val="111111"/>
    <w:rsid w:val="00564BF6"/>
  </w:style>
  <w:style w:type="numbering" w:customStyle="1" w:styleId="11111125211">
    <w:name w:val="1 / 1.1 / 1.1.125211"/>
    <w:basedOn w:val="ac"/>
    <w:next w:val="111111"/>
    <w:rsid w:val="00564BF6"/>
  </w:style>
  <w:style w:type="numbering" w:customStyle="1" w:styleId="11111126211">
    <w:name w:val="1 / 1.1 / 1.1.126211"/>
    <w:basedOn w:val="ac"/>
    <w:next w:val="111111"/>
    <w:rsid w:val="00564BF6"/>
  </w:style>
  <w:style w:type="numbering" w:customStyle="1" w:styleId="1111113012">
    <w:name w:val="1 / 1.1 / 1.1.13012"/>
    <w:basedOn w:val="ac"/>
    <w:next w:val="111111"/>
    <w:uiPriority w:val="99"/>
    <w:unhideWhenUsed/>
    <w:rsid w:val="00564BF6"/>
  </w:style>
  <w:style w:type="numbering" w:customStyle="1" w:styleId="11111111611">
    <w:name w:val="1 / 1.1 / 1.1.111611"/>
    <w:basedOn w:val="ac"/>
    <w:next w:val="111111"/>
    <w:unhideWhenUsed/>
    <w:rsid w:val="00564BF6"/>
  </w:style>
  <w:style w:type="numbering" w:customStyle="1" w:styleId="11111111712">
    <w:name w:val="1 / 1.1 / 1.1.111712"/>
    <w:basedOn w:val="ac"/>
    <w:next w:val="111111"/>
    <w:semiHidden/>
    <w:unhideWhenUsed/>
    <w:rsid w:val="00564BF6"/>
  </w:style>
  <w:style w:type="numbering" w:customStyle="1" w:styleId="11111121412">
    <w:name w:val="1 / 1.1 / 1.1.121412"/>
    <w:basedOn w:val="ac"/>
    <w:next w:val="111111"/>
    <w:unhideWhenUsed/>
    <w:rsid w:val="00564BF6"/>
  </w:style>
  <w:style w:type="numbering" w:customStyle="1" w:styleId="11111112412">
    <w:name w:val="1 / 1.1 / 1.1.112412"/>
    <w:basedOn w:val="ac"/>
    <w:next w:val="111111"/>
    <w:semiHidden/>
    <w:unhideWhenUsed/>
    <w:rsid w:val="00564BF6"/>
  </w:style>
  <w:style w:type="numbering" w:customStyle="1" w:styleId="1111113412">
    <w:name w:val="1 / 1.1 / 1.1.13412"/>
    <w:basedOn w:val="ac"/>
    <w:next w:val="111111"/>
    <w:rsid w:val="00564BF6"/>
  </w:style>
  <w:style w:type="numbering" w:customStyle="1" w:styleId="1111114511">
    <w:name w:val="1 / 1.1 / 1.1.14511"/>
    <w:basedOn w:val="ac"/>
    <w:next w:val="111111"/>
    <w:rsid w:val="00564BF6"/>
  </w:style>
  <w:style w:type="numbering" w:customStyle="1" w:styleId="1111115511">
    <w:name w:val="1 / 1.1 / 1.1.15511"/>
    <w:basedOn w:val="ac"/>
    <w:next w:val="111111"/>
    <w:rsid w:val="00564BF6"/>
  </w:style>
  <w:style w:type="numbering" w:customStyle="1" w:styleId="1111116511">
    <w:name w:val="1 / 1.1 / 1.1.16511"/>
    <w:basedOn w:val="ac"/>
    <w:next w:val="111111"/>
    <w:rsid w:val="00564BF6"/>
  </w:style>
  <w:style w:type="numbering" w:customStyle="1" w:styleId="1111117511">
    <w:name w:val="1 / 1.1 / 1.1.17511"/>
    <w:basedOn w:val="ac"/>
    <w:next w:val="111111"/>
    <w:unhideWhenUsed/>
    <w:rsid w:val="00564BF6"/>
  </w:style>
  <w:style w:type="numbering" w:customStyle="1" w:styleId="1111118411">
    <w:name w:val="1 / 1.1 / 1.1.18411"/>
    <w:basedOn w:val="ac"/>
    <w:next w:val="111111"/>
    <w:unhideWhenUsed/>
    <w:rsid w:val="00564BF6"/>
  </w:style>
  <w:style w:type="numbering" w:customStyle="1" w:styleId="1111119312">
    <w:name w:val="1 / 1.1 / 1.1.19312"/>
    <w:basedOn w:val="ac"/>
    <w:next w:val="111111"/>
    <w:unhideWhenUsed/>
    <w:rsid w:val="00564BF6"/>
  </w:style>
  <w:style w:type="numbering" w:customStyle="1" w:styleId="11111110312">
    <w:name w:val="1 / 1.1 / 1.1.110312"/>
    <w:basedOn w:val="ac"/>
    <w:next w:val="111111"/>
    <w:unhideWhenUsed/>
    <w:rsid w:val="00564BF6"/>
  </w:style>
  <w:style w:type="numbering" w:customStyle="1" w:styleId="11111120312">
    <w:name w:val="1 / 1.1 / 1.1.120312"/>
    <w:basedOn w:val="ac"/>
    <w:next w:val="111111"/>
    <w:rsid w:val="00564BF6"/>
  </w:style>
  <w:style w:type="numbering" w:customStyle="1" w:styleId="11111121511">
    <w:name w:val="1 / 1.1 / 1.1.121511"/>
    <w:basedOn w:val="ac"/>
    <w:next w:val="111111"/>
    <w:rsid w:val="00564BF6"/>
  </w:style>
  <w:style w:type="numbering" w:customStyle="1" w:styleId="11111122311">
    <w:name w:val="1 / 1.1 / 1.1.122311"/>
    <w:basedOn w:val="ac"/>
    <w:next w:val="111111"/>
    <w:rsid w:val="00564BF6"/>
  </w:style>
  <w:style w:type="numbering" w:customStyle="1" w:styleId="11111123311">
    <w:name w:val="1 / 1.1 / 1.1.123311"/>
    <w:basedOn w:val="ac"/>
    <w:next w:val="111111"/>
    <w:rsid w:val="00564BF6"/>
  </w:style>
  <w:style w:type="numbering" w:customStyle="1" w:styleId="11111124311">
    <w:name w:val="1 / 1.1 / 1.1.124311"/>
    <w:basedOn w:val="ac"/>
    <w:next w:val="111111"/>
    <w:rsid w:val="00564BF6"/>
  </w:style>
  <w:style w:type="numbering" w:customStyle="1" w:styleId="11111125311">
    <w:name w:val="1 / 1.1 / 1.1.125311"/>
    <w:basedOn w:val="ac"/>
    <w:next w:val="111111"/>
    <w:rsid w:val="00564BF6"/>
  </w:style>
  <w:style w:type="numbering" w:customStyle="1" w:styleId="11111126311">
    <w:name w:val="1 / 1.1 / 1.1.126311"/>
    <w:basedOn w:val="ac"/>
    <w:next w:val="111111"/>
    <w:rsid w:val="00564BF6"/>
  </w:style>
  <w:style w:type="numbering" w:customStyle="1" w:styleId="1111113512">
    <w:name w:val="1 / 1.1 / 1.1.13512"/>
    <w:basedOn w:val="ac"/>
    <w:next w:val="111111"/>
    <w:uiPriority w:val="99"/>
    <w:unhideWhenUsed/>
    <w:rsid w:val="00564BF6"/>
  </w:style>
  <w:style w:type="numbering" w:customStyle="1" w:styleId="11111111811">
    <w:name w:val="1 / 1.1 / 1.1.111811"/>
    <w:basedOn w:val="ac"/>
    <w:next w:val="111111"/>
    <w:unhideWhenUsed/>
    <w:rsid w:val="00564BF6"/>
  </w:style>
  <w:style w:type="numbering" w:customStyle="1" w:styleId="11111111912">
    <w:name w:val="1 / 1.1 / 1.1.111912"/>
    <w:basedOn w:val="ac"/>
    <w:next w:val="111111"/>
    <w:semiHidden/>
    <w:unhideWhenUsed/>
    <w:rsid w:val="00564BF6"/>
  </w:style>
  <w:style w:type="numbering" w:customStyle="1" w:styleId="11111121611">
    <w:name w:val="1 / 1.1 / 1.1.121611"/>
    <w:basedOn w:val="ac"/>
    <w:next w:val="111111"/>
    <w:unhideWhenUsed/>
    <w:rsid w:val="00564BF6"/>
  </w:style>
  <w:style w:type="numbering" w:customStyle="1" w:styleId="1111113612">
    <w:name w:val="1 / 1.1 / 1.1.13612"/>
    <w:basedOn w:val="ac"/>
    <w:next w:val="111111"/>
    <w:rsid w:val="00564BF6"/>
  </w:style>
  <w:style w:type="numbering" w:customStyle="1" w:styleId="1111114611">
    <w:name w:val="1 / 1.1 / 1.1.14611"/>
    <w:basedOn w:val="ac"/>
    <w:next w:val="111111"/>
    <w:rsid w:val="00564BF6"/>
  </w:style>
  <w:style w:type="numbering" w:customStyle="1" w:styleId="1111115611">
    <w:name w:val="1 / 1.1 / 1.1.15611"/>
    <w:basedOn w:val="ac"/>
    <w:next w:val="111111"/>
    <w:rsid w:val="00564BF6"/>
  </w:style>
  <w:style w:type="numbering" w:customStyle="1" w:styleId="1111116611">
    <w:name w:val="1 / 1.1 / 1.1.16611"/>
    <w:basedOn w:val="ac"/>
    <w:next w:val="111111"/>
    <w:rsid w:val="00564BF6"/>
  </w:style>
  <w:style w:type="numbering" w:customStyle="1" w:styleId="1111117611">
    <w:name w:val="1 / 1.1 / 1.1.17611"/>
    <w:basedOn w:val="ac"/>
    <w:next w:val="111111"/>
    <w:unhideWhenUsed/>
    <w:rsid w:val="00564BF6"/>
  </w:style>
  <w:style w:type="numbering" w:customStyle="1" w:styleId="1111118511">
    <w:name w:val="1 / 1.1 / 1.1.18511"/>
    <w:basedOn w:val="ac"/>
    <w:next w:val="111111"/>
    <w:unhideWhenUsed/>
    <w:rsid w:val="00564BF6"/>
  </w:style>
  <w:style w:type="numbering" w:customStyle="1" w:styleId="1111113712">
    <w:name w:val="1 / 1.1 / 1.1.13712"/>
    <w:basedOn w:val="ac"/>
    <w:next w:val="111111"/>
    <w:uiPriority w:val="99"/>
    <w:unhideWhenUsed/>
    <w:rsid w:val="00564BF6"/>
  </w:style>
  <w:style w:type="numbering" w:customStyle="1" w:styleId="11111112011">
    <w:name w:val="1 / 1.1 / 1.1.112011"/>
    <w:basedOn w:val="ac"/>
    <w:next w:val="111111"/>
    <w:unhideWhenUsed/>
    <w:rsid w:val="00564BF6"/>
  </w:style>
  <w:style w:type="numbering" w:customStyle="1" w:styleId="111111111012">
    <w:name w:val="1 / 1.1 / 1.1.1111012"/>
    <w:basedOn w:val="ac"/>
    <w:next w:val="111111"/>
    <w:semiHidden/>
    <w:unhideWhenUsed/>
    <w:rsid w:val="00564BF6"/>
  </w:style>
  <w:style w:type="numbering" w:customStyle="1" w:styleId="11111121711">
    <w:name w:val="1 / 1.1 / 1.1.121711"/>
    <w:basedOn w:val="ac"/>
    <w:next w:val="111111"/>
    <w:unhideWhenUsed/>
    <w:rsid w:val="00564BF6"/>
  </w:style>
  <w:style w:type="numbering" w:customStyle="1" w:styleId="11111112612">
    <w:name w:val="1 / 1.1 / 1.1.112612"/>
    <w:basedOn w:val="ac"/>
    <w:next w:val="111111"/>
    <w:semiHidden/>
    <w:unhideWhenUsed/>
    <w:rsid w:val="00564BF6"/>
  </w:style>
  <w:style w:type="numbering" w:customStyle="1" w:styleId="1111113812">
    <w:name w:val="1 / 1.1 / 1.1.13812"/>
    <w:basedOn w:val="ac"/>
    <w:next w:val="111111"/>
    <w:rsid w:val="00564BF6"/>
  </w:style>
  <w:style w:type="numbering" w:customStyle="1" w:styleId="1111114711">
    <w:name w:val="1 / 1.1 / 1.1.14711"/>
    <w:basedOn w:val="ac"/>
    <w:next w:val="111111"/>
    <w:rsid w:val="00564BF6"/>
  </w:style>
  <w:style w:type="numbering" w:customStyle="1" w:styleId="1111115711">
    <w:name w:val="1 / 1.1 / 1.1.15711"/>
    <w:basedOn w:val="ac"/>
    <w:next w:val="111111"/>
    <w:rsid w:val="00564BF6"/>
  </w:style>
  <w:style w:type="numbering" w:customStyle="1" w:styleId="1111116712">
    <w:name w:val="1 / 1.1 / 1.1.16712"/>
    <w:basedOn w:val="ac"/>
    <w:next w:val="111111"/>
    <w:rsid w:val="00564BF6"/>
  </w:style>
  <w:style w:type="numbering" w:customStyle="1" w:styleId="1111117711">
    <w:name w:val="1 / 1.1 / 1.1.17711"/>
    <w:basedOn w:val="ac"/>
    <w:next w:val="111111"/>
    <w:unhideWhenUsed/>
    <w:rsid w:val="00564BF6"/>
  </w:style>
  <w:style w:type="numbering" w:customStyle="1" w:styleId="1111118611">
    <w:name w:val="1 / 1.1 / 1.1.18611"/>
    <w:basedOn w:val="ac"/>
    <w:next w:val="111111"/>
    <w:unhideWhenUsed/>
    <w:rsid w:val="00564BF6"/>
  </w:style>
  <w:style w:type="numbering" w:customStyle="1" w:styleId="1111113912">
    <w:name w:val="1 / 1.1 / 1.1.13912"/>
    <w:basedOn w:val="ac"/>
    <w:next w:val="111111"/>
    <w:uiPriority w:val="99"/>
    <w:unhideWhenUsed/>
    <w:rsid w:val="00564BF6"/>
  </w:style>
  <w:style w:type="numbering" w:customStyle="1" w:styleId="11111112711">
    <w:name w:val="1 / 1.1 / 1.1.112711"/>
    <w:basedOn w:val="ac"/>
    <w:next w:val="111111"/>
    <w:unhideWhenUsed/>
    <w:rsid w:val="00564BF6"/>
  </w:style>
  <w:style w:type="numbering" w:customStyle="1" w:styleId="11111121811">
    <w:name w:val="1 / 1.1 / 1.1.121811"/>
    <w:basedOn w:val="ac"/>
    <w:next w:val="111111"/>
    <w:unhideWhenUsed/>
    <w:rsid w:val="00564BF6"/>
  </w:style>
  <w:style w:type="numbering" w:customStyle="1" w:styleId="11111112812">
    <w:name w:val="1 / 1.1 / 1.1.112812"/>
    <w:basedOn w:val="ac"/>
    <w:next w:val="111111"/>
    <w:semiHidden/>
    <w:unhideWhenUsed/>
    <w:rsid w:val="00564BF6"/>
  </w:style>
  <w:style w:type="numbering" w:customStyle="1" w:styleId="11111131012">
    <w:name w:val="1 / 1.1 / 1.1.131012"/>
    <w:basedOn w:val="ac"/>
    <w:next w:val="111111"/>
    <w:rsid w:val="00564BF6"/>
  </w:style>
  <w:style w:type="numbering" w:customStyle="1" w:styleId="1111114812">
    <w:name w:val="1 / 1.1 / 1.1.14812"/>
    <w:basedOn w:val="ac"/>
    <w:next w:val="111111"/>
    <w:rsid w:val="00564BF6"/>
  </w:style>
  <w:style w:type="numbering" w:customStyle="1" w:styleId="1111115811">
    <w:name w:val="1 / 1.1 / 1.1.15811"/>
    <w:basedOn w:val="ac"/>
    <w:next w:val="111111"/>
    <w:rsid w:val="00564BF6"/>
  </w:style>
  <w:style w:type="numbering" w:customStyle="1" w:styleId="1111116812">
    <w:name w:val="1 / 1.1 / 1.1.16812"/>
    <w:basedOn w:val="ac"/>
    <w:next w:val="111111"/>
    <w:rsid w:val="00564BF6"/>
  </w:style>
  <w:style w:type="numbering" w:customStyle="1" w:styleId="1111117811">
    <w:name w:val="1 / 1.1 / 1.1.17811"/>
    <w:basedOn w:val="ac"/>
    <w:next w:val="111111"/>
    <w:unhideWhenUsed/>
    <w:rsid w:val="00564BF6"/>
  </w:style>
  <w:style w:type="numbering" w:customStyle="1" w:styleId="1111118712">
    <w:name w:val="1 / 1.1 / 1.1.18712"/>
    <w:basedOn w:val="ac"/>
    <w:next w:val="111111"/>
    <w:unhideWhenUsed/>
    <w:rsid w:val="00564BF6"/>
  </w:style>
  <w:style w:type="numbering" w:customStyle="1" w:styleId="1111119411">
    <w:name w:val="1 / 1.1 / 1.1.19411"/>
    <w:basedOn w:val="ac"/>
    <w:next w:val="111111"/>
    <w:unhideWhenUsed/>
    <w:rsid w:val="00564BF6"/>
  </w:style>
  <w:style w:type="numbering" w:customStyle="1" w:styleId="111111104111">
    <w:name w:val="1 / 1.1 / 1.1.1104111"/>
    <w:basedOn w:val="ac"/>
    <w:next w:val="111111"/>
    <w:unhideWhenUsed/>
    <w:rsid w:val="00564BF6"/>
  </w:style>
  <w:style w:type="numbering" w:customStyle="1" w:styleId="11111120411">
    <w:name w:val="1 / 1.1 / 1.1.120411"/>
    <w:basedOn w:val="ac"/>
    <w:next w:val="111111"/>
    <w:rsid w:val="00564BF6"/>
  </w:style>
  <w:style w:type="numbering" w:customStyle="1" w:styleId="11111121911">
    <w:name w:val="1 / 1.1 / 1.1.121911"/>
    <w:basedOn w:val="ac"/>
    <w:next w:val="111111"/>
    <w:rsid w:val="00564BF6"/>
  </w:style>
  <w:style w:type="numbering" w:customStyle="1" w:styleId="11111122411">
    <w:name w:val="1 / 1.1 / 1.1.122411"/>
    <w:basedOn w:val="ac"/>
    <w:next w:val="111111"/>
    <w:rsid w:val="00564BF6"/>
  </w:style>
  <w:style w:type="numbering" w:customStyle="1" w:styleId="11111123412">
    <w:name w:val="1 / 1.1 / 1.1.123412"/>
    <w:basedOn w:val="ac"/>
    <w:next w:val="111111"/>
    <w:rsid w:val="00564BF6"/>
  </w:style>
  <w:style w:type="numbering" w:customStyle="1" w:styleId="11111124412">
    <w:name w:val="1 / 1.1 / 1.1.124412"/>
    <w:basedOn w:val="ac"/>
    <w:next w:val="111111"/>
    <w:rsid w:val="00564BF6"/>
  </w:style>
  <w:style w:type="numbering" w:customStyle="1" w:styleId="11111125412">
    <w:name w:val="1 / 1.1 / 1.1.125412"/>
    <w:basedOn w:val="ac"/>
    <w:next w:val="111111"/>
    <w:rsid w:val="00564BF6"/>
  </w:style>
  <w:style w:type="numbering" w:customStyle="1" w:styleId="11111126412">
    <w:name w:val="1 / 1.1 / 1.1.126412"/>
    <w:basedOn w:val="ac"/>
    <w:next w:val="111111"/>
    <w:rsid w:val="00564BF6"/>
  </w:style>
  <w:style w:type="table" w:customStyle="1" w:styleId="267">
    <w:name w:val="Сетка таблицы26"/>
    <w:basedOn w:val="ab"/>
    <w:next w:val="afa"/>
    <w:rsid w:val="00564BF6"/>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
    <w:name w:val="Сетка таблицы35"/>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44">
    <w:name w:val="1 / 1.1 / 1.1.1144"/>
    <w:basedOn w:val="ac"/>
    <w:next w:val="111111"/>
    <w:uiPriority w:val="99"/>
    <w:rsid w:val="00564BF6"/>
  </w:style>
  <w:style w:type="numbering" w:customStyle="1" w:styleId="111111145">
    <w:name w:val="1 / 1.1 / 1.1.1145"/>
    <w:basedOn w:val="ac"/>
    <w:next w:val="111111"/>
    <w:rsid w:val="00564BF6"/>
  </w:style>
  <w:style w:type="numbering" w:customStyle="1" w:styleId="111111270">
    <w:name w:val="1 / 1.1 / 1.1.1270"/>
    <w:basedOn w:val="ac"/>
    <w:next w:val="111111"/>
    <w:unhideWhenUsed/>
    <w:rsid w:val="00564BF6"/>
  </w:style>
  <w:style w:type="numbering" w:customStyle="1" w:styleId="1111111127">
    <w:name w:val="1 / 1.1 / 1.1.11127"/>
    <w:basedOn w:val="ac"/>
    <w:next w:val="111111"/>
    <w:unhideWhenUsed/>
    <w:rsid w:val="00564BF6"/>
  </w:style>
  <w:style w:type="numbering" w:customStyle="1" w:styleId="1111112125">
    <w:name w:val="1 / 1.1 / 1.1.12125"/>
    <w:basedOn w:val="ac"/>
    <w:next w:val="111111"/>
    <w:unhideWhenUsed/>
    <w:rsid w:val="00564BF6"/>
  </w:style>
  <w:style w:type="numbering" w:customStyle="1" w:styleId="111111327">
    <w:name w:val="1 / 1.1 / 1.1.1327"/>
    <w:basedOn w:val="ac"/>
    <w:next w:val="111111"/>
    <w:rsid w:val="00564BF6"/>
  </w:style>
  <w:style w:type="numbering" w:customStyle="1" w:styleId="111111427">
    <w:name w:val="1 / 1.1 / 1.1.1427"/>
    <w:basedOn w:val="ac"/>
    <w:next w:val="111111"/>
    <w:rsid w:val="00564BF6"/>
  </w:style>
  <w:style w:type="numbering" w:customStyle="1" w:styleId="111111526">
    <w:name w:val="1 / 1.1 / 1.1.1526"/>
    <w:basedOn w:val="ac"/>
    <w:next w:val="111111"/>
    <w:rsid w:val="00564BF6"/>
  </w:style>
  <w:style w:type="numbering" w:customStyle="1" w:styleId="111111627">
    <w:name w:val="1 / 1.1 / 1.1.1627"/>
    <w:basedOn w:val="ac"/>
    <w:next w:val="111111"/>
    <w:rsid w:val="00564BF6"/>
  </w:style>
  <w:style w:type="numbering" w:customStyle="1" w:styleId="111111726">
    <w:name w:val="1 / 1.1 / 1.1.1726"/>
    <w:basedOn w:val="ac"/>
    <w:next w:val="111111"/>
    <w:unhideWhenUsed/>
    <w:rsid w:val="00564BF6"/>
  </w:style>
  <w:style w:type="numbering" w:customStyle="1" w:styleId="111111820">
    <w:name w:val="1 / 1.1 / 1.1.1820"/>
    <w:basedOn w:val="ac"/>
    <w:next w:val="111111"/>
    <w:unhideWhenUsed/>
    <w:rsid w:val="00564BF6"/>
  </w:style>
  <w:style w:type="numbering" w:customStyle="1" w:styleId="111111919">
    <w:name w:val="1 / 1.1 / 1.1.1919"/>
    <w:basedOn w:val="ac"/>
    <w:next w:val="111111"/>
    <w:unhideWhenUsed/>
    <w:rsid w:val="00564BF6"/>
  </w:style>
  <w:style w:type="numbering" w:customStyle="1" w:styleId="1111111019">
    <w:name w:val="1 / 1.1 / 1.1.11019"/>
    <w:basedOn w:val="ac"/>
    <w:next w:val="111111"/>
    <w:unhideWhenUsed/>
    <w:rsid w:val="00564BF6"/>
  </w:style>
  <w:style w:type="numbering" w:customStyle="1" w:styleId="1111112018">
    <w:name w:val="1 / 1.1 / 1.1.12018"/>
    <w:basedOn w:val="ac"/>
    <w:next w:val="111111"/>
    <w:uiPriority w:val="99"/>
    <w:unhideWhenUsed/>
    <w:rsid w:val="00564BF6"/>
    <w:pPr>
      <w:numPr>
        <w:numId w:val="55"/>
      </w:numPr>
    </w:pPr>
  </w:style>
  <w:style w:type="table" w:customStyle="1" w:styleId="1315">
    <w:name w:val="Сетка таблицы1315"/>
    <w:basedOn w:val="ab"/>
    <w:next w:val="afa"/>
    <w:uiPriority w:val="99"/>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115">
    <w:name w:val="1 / 1.1 / 1.1.121115"/>
    <w:basedOn w:val="ac"/>
    <w:next w:val="111111"/>
    <w:uiPriority w:val="99"/>
    <w:unhideWhenUsed/>
    <w:rsid w:val="00564BF6"/>
  </w:style>
  <w:style w:type="numbering" w:customStyle="1" w:styleId="1111112218">
    <w:name w:val="1 / 1.1 / 1.1.12218"/>
    <w:basedOn w:val="ac"/>
    <w:next w:val="111111"/>
    <w:unhideWhenUsed/>
    <w:rsid w:val="00564BF6"/>
  </w:style>
  <w:style w:type="numbering" w:customStyle="1" w:styleId="1111111128">
    <w:name w:val="1 / 1.1 / 1.1.11128"/>
    <w:basedOn w:val="ac"/>
    <w:next w:val="111111"/>
    <w:unhideWhenUsed/>
    <w:rsid w:val="00564BF6"/>
  </w:style>
  <w:style w:type="numbering" w:customStyle="1" w:styleId="1111112315">
    <w:name w:val="1 / 1.1 / 1.1.12315"/>
    <w:basedOn w:val="ac"/>
    <w:next w:val="111111"/>
    <w:unhideWhenUsed/>
    <w:rsid w:val="00564BF6"/>
  </w:style>
  <w:style w:type="numbering" w:customStyle="1" w:styleId="1111113115">
    <w:name w:val="1 / 1.1 / 1.1.13115"/>
    <w:basedOn w:val="ac"/>
    <w:next w:val="111111"/>
    <w:rsid w:val="00564BF6"/>
  </w:style>
  <w:style w:type="numbering" w:customStyle="1" w:styleId="1111114115">
    <w:name w:val="1 / 1.1 / 1.1.14115"/>
    <w:basedOn w:val="ac"/>
    <w:next w:val="111111"/>
    <w:rsid w:val="00564BF6"/>
  </w:style>
  <w:style w:type="numbering" w:customStyle="1" w:styleId="1111115117">
    <w:name w:val="1 / 1.1 / 1.1.15117"/>
    <w:basedOn w:val="ac"/>
    <w:next w:val="111111"/>
    <w:rsid w:val="00564BF6"/>
  </w:style>
  <w:style w:type="numbering" w:customStyle="1" w:styleId="1111116115">
    <w:name w:val="1 / 1.1 / 1.1.16115"/>
    <w:basedOn w:val="ac"/>
    <w:next w:val="111111"/>
    <w:rsid w:val="00564BF6"/>
  </w:style>
  <w:style w:type="numbering" w:customStyle="1" w:styleId="1111117117">
    <w:name w:val="1 / 1.1 / 1.1.17117"/>
    <w:basedOn w:val="ac"/>
    <w:next w:val="111111"/>
    <w:unhideWhenUsed/>
    <w:rsid w:val="00564BF6"/>
  </w:style>
  <w:style w:type="numbering" w:customStyle="1" w:styleId="1111118110">
    <w:name w:val="1 / 1.1 / 1.1.18110"/>
    <w:basedOn w:val="ac"/>
    <w:next w:val="111111"/>
    <w:unhideWhenUsed/>
    <w:rsid w:val="00564BF6"/>
  </w:style>
  <w:style w:type="numbering" w:customStyle="1" w:styleId="1111119110">
    <w:name w:val="1 / 1.1 / 1.1.19110"/>
    <w:basedOn w:val="ac"/>
    <w:next w:val="111111"/>
    <w:unhideWhenUsed/>
    <w:rsid w:val="00564BF6"/>
  </w:style>
  <w:style w:type="numbering" w:customStyle="1" w:styleId="11111110110">
    <w:name w:val="1 / 1.1 / 1.1.110110"/>
    <w:basedOn w:val="ac"/>
    <w:next w:val="111111"/>
    <w:unhideWhenUsed/>
    <w:rsid w:val="00564BF6"/>
  </w:style>
  <w:style w:type="numbering" w:customStyle="1" w:styleId="1111112019">
    <w:name w:val="1 / 1.1 / 1.1.12019"/>
    <w:basedOn w:val="ac"/>
    <w:next w:val="111111"/>
    <w:uiPriority w:val="99"/>
    <w:semiHidden/>
    <w:unhideWhenUsed/>
    <w:rsid w:val="00564BF6"/>
  </w:style>
  <w:style w:type="numbering" w:customStyle="1" w:styleId="1111112126">
    <w:name w:val="1 / 1.1 / 1.1.12126"/>
    <w:basedOn w:val="ac"/>
    <w:next w:val="111111"/>
    <w:uiPriority w:val="99"/>
    <w:unhideWhenUsed/>
    <w:rsid w:val="00564BF6"/>
  </w:style>
  <w:style w:type="table" w:customStyle="1" w:styleId="14150">
    <w:name w:val="Сетка таблицы1415"/>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417">
    <w:name w:val="1 / 1.1 / 1.1.12417"/>
    <w:basedOn w:val="ac"/>
    <w:next w:val="111111"/>
    <w:unhideWhenUsed/>
    <w:rsid w:val="00564BF6"/>
  </w:style>
  <w:style w:type="numbering" w:customStyle="1" w:styleId="1111112515">
    <w:name w:val="1 / 1.1 / 1.1.12515"/>
    <w:basedOn w:val="ac"/>
    <w:next w:val="111111"/>
    <w:unhideWhenUsed/>
    <w:rsid w:val="00564BF6"/>
  </w:style>
  <w:style w:type="numbering" w:customStyle="1" w:styleId="1111111154">
    <w:name w:val="1 / 1.1 / 1.1.11154"/>
    <w:basedOn w:val="ac"/>
    <w:next w:val="111111"/>
    <w:unhideWhenUsed/>
    <w:rsid w:val="00564BF6"/>
  </w:style>
  <w:style w:type="numbering" w:customStyle="1" w:styleId="1111112615">
    <w:name w:val="1 / 1.1 / 1.1.12615"/>
    <w:basedOn w:val="ac"/>
    <w:next w:val="111111"/>
    <w:unhideWhenUsed/>
    <w:rsid w:val="00564BF6"/>
  </w:style>
  <w:style w:type="numbering" w:customStyle="1" w:styleId="111111328">
    <w:name w:val="1 / 1.1 / 1.1.1328"/>
    <w:basedOn w:val="ac"/>
    <w:next w:val="111111"/>
    <w:rsid w:val="00564BF6"/>
  </w:style>
  <w:style w:type="numbering" w:customStyle="1" w:styleId="111111428">
    <w:name w:val="1 / 1.1 / 1.1.1428"/>
    <w:basedOn w:val="ac"/>
    <w:next w:val="111111"/>
    <w:rsid w:val="00564BF6"/>
  </w:style>
  <w:style w:type="numbering" w:customStyle="1" w:styleId="111111527">
    <w:name w:val="1 / 1.1 / 1.1.1527"/>
    <w:basedOn w:val="ac"/>
    <w:next w:val="111111"/>
    <w:rsid w:val="00564BF6"/>
  </w:style>
  <w:style w:type="numbering" w:customStyle="1" w:styleId="111111628">
    <w:name w:val="1 / 1.1 / 1.1.1628"/>
    <w:basedOn w:val="ac"/>
    <w:next w:val="111111"/>
    <w:rsid w:val="00564BF6"/>
  </w:style>
  <w:style w:type="numbering" w:customStyle="1" w:styleId="111111727">
    <w:name w:val="1 / 1.1 / 1.1.1727"/>
    <w:basedOn w:val="ac"/>
    <w:next w:val="111111"/>
    <w:unhideWhenUsed/>
    <w:rsid w:val="00564BF6"/>
  </w:style>
  <w:style w:type="numbering" w:customStyle="1" w:styleId="111111824">
    <w:name w:val="1 / 1.1 / 1.1.1824"/>
    <w:basedOn w:val="ac"/>
    <w:next w:val="111111"/>
    <w:unhideWhenUsed/>
    <w:rsid w:val="00564BF6"/>
  </w:style>
  <w:style w:type="numbering" w:customStyle="1" w:styleId="111111924">
    <w:name w:val="1 / 1.1 / 1.1.1924"/>
    <w:basedOn w:val="ac"/>
    <w:next w:val="111111"/>
    <w:unhideWhenUsed/>
    <w:rsid w:val="00564BF6"/>
  </w:style>
  <w:style w:type="numbering" w:customStyle="1" w:styleId="1111111024">
    <w:name w:val="1 / 1.1 / 1.1.11024"/>
    <w:basedOn w:val="ac"/>
    <w:next w:val="111111"/>
    <w:unhideWhenUsed/>
    <w:rsid w:val="00564BF6"/>
  </w:style>
  <w:style w:type="numbering" w:customStyle="1" w:styleId="1111112024">
    <w:name w:val="1 / 1.1 / 1.1.12024"/>
    <w:basedOn w:val="ac"/>
    <w:next w:val="111111"/>
    <w:uiPriority w:val="99"/>
    <w:semiHidden/>
    <w:unhideWhenUsed/>
    <w:rsid w:val="00564BF6"/>
  </w:style>
  <w:style w:type="numbering" w:customStyle="1" w:styleId="1111112134">
    <w:name w:val="1 / 1.1 / 1.1.12134"/>
    <w:basedOn w:val="ac"/>
    <w:next w:val="111111"/>
    <w:uiPriority w:val="99"/>
    <w:unhideWhenUsed/>
    <w:rsid w:val="00564BF6"/>
  </w:style>
  <w:style w:type="numbering" w:customStyle="1" w:styleId="111111275">
    <w:name w:val="1 / 1.1 / 1.1.1275"/>
    <w:basedOn w:val="ac"/>
    <w:next w:val="111111"/>
    <w:unhideWhenUsed/>
    <w:rsid w:val="00564BF6"/>
  </w:style>
  <w:style w:type="numbering" w:customStyle="1" w:styleId="1111111174">
    <w:name w:val="1 / 1.1 / 1.1.11174"/>
    <w:basedOn w:val="ac"/>
    <w:next w:val="111111"/>
    <w:unhideWhenUsed/>
    <w:rsid w:val="00564BF6"/>
  </w:style>
  <w:style w:type="numbering" w:customStyle="1" w:styleId="111111285">
    <w:name w:val="1 / 1.1 / 1.1.1285"/>
    <w:basedOn w:val="ac"/>
    <w:next w:val="111111"/>
    <w:unhideWhenUsed/>
    <w:rsid w:val="00564BF6"/>
  </w:style>
  <w:style w:type="numbering" w:customStyle="1" w:styleId="111111334">
    <w:name w:val="1 / 1.1 / 1.1.1334"/>
    <w:basedOn w:val="ac"/>
    <w:next w:val="111111"/>
    <w:rsid w:val="00564BF6"/>
  </w:style>
  <w:style w:type="numbering" w:customStyle="1" w:styleId="111111434">
    <w:name w:val="1 / 1.1 / 1.1.1434"/>
    <w:basedOn w:val="ac"/>
    <w:next w:val="111111"/>
    <w:rsid w:val="00564BF6"/>
  </w:style>
  <w:style w:type="numbering" w:customStyle="1" w:styleId="111111534">
    <w:name w:val="1 / 1.1 / 1.1.1534"/>
    <w:basedOn w:val="ac"/>
    <w:next w:val="111111"/>
    <w:rsid w:val="00564BF6"/>
  </w:style>
  <w:style w:type="numbering" w:customStyle="1" w:styleId="111111634">
    <w:name w:val="1 / 1.1 / 1.1.1634"/>
    <w:basedOn w:val="ac"/>
    <w:next w:val="111111"/>
    <w:rsid w:val="00564BF6"/>
  </w:style>
  <w:style w:type="numbering" w:customStyle="1" w:styleId="111111734">
    <w:name w:val="1 / 1.1 / 1.1.1734"/>
    <w:basedOn w:val="ac"/>
    <w:next w:val="111111"/>
    <w:unhideWhenUsed/>
    <w:rsid w:val="00564BF6"/>
  </w:style>
  <w:style w:type="numbering" w:customStyle="1" w:styleId="111111834">
    <w:name w:val="1 / 1.1 / 1.1.1834"/>
    <w:basedOn w:val="ac"/>
    <w:next w:val="111111"/>
    <w:unhideWhenUsed/>
    <w:rsid w:val="00564BF6"/>
  </w:style>
  <w:style w:type="numbering" w:customStyle="1" w:styleId="111111934">
    <w:name w:val="1 / 1.1 / 1.1.1934"/>
    <w:basedOn w:val="ac"/>
    <w:next w:val="111111"/>
    <w:unhideWhenUsed/>
    <w:rsid w:val="00564BF6"/>
  </w:style>
  <w:style w:type="numbering" w:customStyle="1" w:styleId="1111111034">
    <w:name w:val="1 / 1.1 / 1.1.11034"/>
    <w:basedOn w:val="ac"/>
    <w:next w:val="111111"/>
    <w:unhideWhenUsed/>
    <w:rsid w:val="00564BF6"/>
  </w:style>
  <w:style w:type="numbering" w:customStyle="1" w:styleId="1111112034">
    <w:name w:val="1 / 1.1 / 1.1.12034"/>
    <w:basedOn w:val="ac"/>
    <w:next w:val="111111"/>
    <w:uiPriority w:val="99"/>
    <w:semiHidden/>
    <w:unhideWhenUsed/>
    <w:rsid w:val="00564BF6"/>
  </w:style>
  <w:style w:type="numbering" w:customStyle="1" w:styleId="1111112144">
    <w:name w:val="1 / 1.1 / 1.1.12144"/>
    <w:basedOn w:val="ac"/>
    <w:next w:val="111111"/>
    <w:uiPriority w:val="99"/>
    <w:unhideWhenUsed/>
    <w:rsid w:val="00564BF6"/>
  </w:style>
  <w:style w:type="numbering" w:customStyle="1" w:styleId="111111344">
    <w:name w:val="1 / 1.1 / 1.1.1344"/>
    <w:basedOn w:val="ac"/>
    <w:next w:val="111111"/>
    <w:rsid w:val="00564BF6"/>
  </w:style>
  <w:style w:type="numbering" w:customStyle="1" w:styleId="1111115118">
    <w:name w:val="1 / 1.1 / 1.1.15118"/>
    <w:basedOn w:val="ac"/>
    <w:next w:val="111111"/>
    <w:rsid w:val="00564BF6"/>
  </w:style>
  <w:style w:type="numbering" w:customStyle="1" w:styleId="1111117118">
    <w:name w:val="1 / 1.1 / 1.1.17118"/>
    <w:basedOn w:val="ac"/>
    <w:next w:val="111111"/>
    <w:rsid w:val="00564BF6"/>
  </w:style>
  <w:style w:type="numbering" w:customStyle="1" w:styleId="111111354">
    <w:name w:val="1 / 1.1 / 1.1.1354"/>
    <w:basedOn w:val="ac"/>
    <w:next w:val="111111"/>
    <w:rsid w:val="00564BF6"/>
  </w:style>
  <w:style w:type="numbering" w:customStyle="1" w:styleId="1111115124">
    <w:name w:val="1 / 1.1 / 1.1.15124"/>
    <w:basedOn w:val="ac"/>
    <w:next w:val="111111"/>
    <w:rsid w:val="00564BF6"/>
    <w:pPr>
      <w:numPr>
        <w:numId w:val="56"/>
      </w:numPr>
    </w:pPr>
  </w:style>
  <w:style w:type="numbering" w:customStyle="1" w:styleId="1111117124">
    <w:name w:val="1 / 1.1 / 1.1.17124"/>
    <w:basedOn w:val="ac"/>
    <w:next w:val="111111"/>
    <w:rsid w:val="00564BF6"/>
  </w:style>
  <w:style w:type="table" w:customStyle="1" w:styleId="1515">
    <w:name w:val="Сетка таблицы1515"/>
    <w:basedOn w:val="ab"/>
    <w:next w:val="afa"/>
    <w:uiPriority w:val="5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04">
    <w:name w:val="1 / 1.1 / 1.1.1304"/>
    <w:basedOn w:val="ac"/>
    <w:next w:val="111111"/>
    <w:rsid w:val="00564BF6"/>
  </w:style>
  <w:style w:type="numbering" w:customStyle="1" w:styleId="1111111194">
    <w:name w:val="1 / 1.1 / 1.1.11194"/>
    <w:basedOn w:val="ac"/>
    <w:next w:val="111111"/>
    <w:rsid w:val="00564BF6"/>
  </w:style>
  <w:style w:type="numbering" w:customStyle="1" w:styleId="111111364">
    <w:name w:val="1 / 1.1 / 1.1.1364"/>
    <w:basedOn w:val="ac"/>
    <w:next w:val="111111"/>
    <w:rsid w:val="00564BF6"/>
  </w:style>
  <w:style w:type="numbering" w:customStyle="1" w:styleId="1111115134">
    <w:name w:val="1 / 1.1 / 1.1.15134"/>
    <w:basedOn w:val="ac"/>
    <w:next w:val="111111"/>
    <w:rsid w:val="00564BF6"/>
    <w:pPr>
      <w:numPr>
        <w:numId w:val="57"/>
      </w:numPr>
    </w:pPr>
  </w:style>
  <w:style w:type="numbering" w:customStyle="1" w:styleId="1111117134">
    <w:name w:val="1 / 1.1 / 1.1.17134"/>
    <w:basedOn w:val="ac"/>
    <w:next w:val="111111"/>
    <w:rsid w:val="00564BF6"/>
  </w:style>
  <w:style w:type="numbering" w:customStyle="1" w:styleId="11111111104">
    <w:name w:val="1 / 1.1 / 1.1.111104"/>
    <w:basedOn w:val="ac"/>
    <w:next w:val="111111"/>
    <w:rsid w:val="00564BF6"/>
  </w:style>
  <w:style w:type="numbering" w:customStyle="1" w:styleId="111111374">
    <w:name w:val="1 / 1.1 / 1.1.1374"/>
    <w:basedOn w:val="ac"/>
    <w:next w:val="111111"/>
    <w:rsid w:val="00564BF6"/>
  </w:style>
  <w:style w:type="numbering" w:customStyle="1" w:styleId="111111384">
    <w:name w:val="1 / 1.1 / 1.1.1384"/>
    <w:basedOn w:val="ac"/>
    <w:next w:val="111111"/>
    <w:rsid w:val="00564BF6"/>
  </w:style>
  <w:style w:type="numbering" w:customStyle="1" w:styleId="111111394">
    <w:name w:val="1 / 1.1 / 1.1.1394"/>
    <w:basedOn w:val="ac"/>
    <w:next w:val="111111"/>
    <w:rsid w:val="00564BF6"/>
  </w:style>
  <w:style w:type="numbering" w:customStyle="1" w:styleId="1111113104">
    <w:name w:val="1 / 1.1 / 1.1.13104"/>
    <w:basedOn w:val="ac"/>
    <w:next w:val="111111"/>
    <w:rsid w:val="00564BF6"/>
  </w:style>
  <w:style w:type="numbering" w:customStyle="1" w:styleId="111111404">
    <w:name w:val="1 / 1.1 / 1.1.1404"/>
    <w:basedOn w:val="ac"/>
    <w:next w:val="111111"/>
    <w:uiPriority w:val="99"/>
    <w:rsid w:val="00564BF6"/>
  </w:style>
  <w:style w:type="numbering" w:customStyle="1" w:styleId="111111674">
    <w:name w:val="1 / 1.1 / 1.1.1674"/>
    <w:basedOn w:val="ac"/>
    <w:next w:val="111111"/>
    <w:rsid w:val="00564BF6"/>
  </w:style>
  <w:style w:type="table" w:customStyle="1" w:styleId="1316">
    <w:name w:val="Сетка таблицы1316"/>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418">
    <w:name w:val="1 / 1.1 / 1.1.12418"/>
    <w:basedOn w:val="ac"/>
    <w:next w:val="111111"/>
    <w:rsid w:val="00564BF6"/>
  </w:style>
  <w:style w:type="table" w:customStyle="1" w:styleId="1416">
    <w:name w:val="Сетка таблицы1416"/>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6">
    <w:name w:val="Сетка таблицы1516"/>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484">
    <w:name w:val="1 / 1.1 / 1.1.1484"/>
    <w:basedOn w:val="ac"/>
    <w:next w:val="111111"/>
    <w:uiPriority w:val="99"/>
    <w:rsid w:val="00564BF6"/>
  </w:style>
  <w:style w:type="numbering" w:customStyle="1" w:styleId="111111684">
    <w:name w:val="1 / 1.1 / 1.1.1684"/>
    <w:basedOn w:val="ac"/>
    <w:next w:val="111111"/>
    <w:rsid w:val="00564BF6"/>
  </w:style>
  <w:style w:type="numbering" w:customStyle="1" w:styleId="111111504">
    <w:name w:val="1 / 1.1 / 1.1.1504"/>
    <w:basedOn w:val="ac"/>
    <w:next w:val="111111"/>
    <w:uiPriority w:val="99"/>
    <w:rsid w:val="00564BF6"/>
  </w:style>
  <w:style w:type="numbering" w:customStyle="1" w:styleId="111111694">
    <w:name w:val="1 / 1.1 / 1.1.1694"/>
    <w:basedOn w:val="ac"/>
    <w:next w:val="111111"/>
    <w:rsid w:val="00564BF6"/>
  </w:style>
  <w:style w:type="numbering" w:customStyle="1" w:styleId="111111604">
    <w:name w:val="1 / 1.1 / 1.1.1604"/>
    <w:basedOn w:val="ac"/>
    <w:next w:val="111111"/>
    <w:uiPriority w:val="99"/>
    <w:unhideWhenUsed/>
    <w:rsid w:val="00564BF6"/>
  </w:style>
  <w:style w:type="numbering" w:customStyle="1" w:styleId="1111111234">
    <w:name w:val="1 / 1.1 / 1.1.11234"/>
    <w:basedOn w:val="ac"/>
    <w:next w:val="111111"/>
    <w:unhideWhenUsed/>
    <w:rsid w:val="00564BF6"/>
  </w:style>
  <w:style w:type="numbering" w:customStyle="1" w:styleId="1111112264">
    <w:name w:val="1 / 1.1 / 1.1.12264"/>
    <w:basedOn w:val="ac"/>
    <w:next w:val="111111"/>
    <w:unhideWhenUsed/>
    <w:rsid w:val="00564BF6"/>
  </w:style>
  <w:style w:type="numbering" w:customStyle="1" w:styleId="1111113144">
    <w:name w:val="1 / 1.1 / 1.1.13144"/>
    <w:basedOn w:val="ac"/>
    <w:next w:val="111111"/>
    <w:rsid w:val="00564BF6"/>
  </w:style>
  <w:style w:type="numbering" w:customStyle="1" w:styleId="1111114144">
    <w:name w:val="1 / 1.1 / 1.1.14144"/>
    <w:basedOn w:val="ac"/>
    <w:next w:val="111111"/>
    <w:rsid w:val="00564BF6"/>
  </w:style>
  <w:style w:type="numbering" w:customStyle="1" w:styleId="1111115104">
    <w:name w:val="1 / 1.1 / 1.1.15104"/>
    <w:basedOn w:val="ac"/>
    <w:next w:val="111111"/>
    <w:rsid w:val="00564BF6"/>
  </w:style>
  <w:style w:type="numbering" w:customStyle="1" w:styleId="1111116104">
    <w:name w:val="1 / 1.1 / 1.1.16104"/>
    <w:basedOn w:val="ac"/>
    <w:next w:val="111111"/>
    <w:rsid w:val="00564BF6"/>
  </w:style>
  <w:style w:type="numbering" w:customStyle="1" w:styleId="1111117104">
    <w:name w:val="1 / 1.1 / 1.1.17104"/>
    <w:basedOn w:val="ac"/>
    <w:next w:val="111111"/>
    <w:unhideWhenUsed/>
    <w:rsid w:val="00564BF6"/>
  </w:style>
  <w:style w:type="numbering" w:customStyle="1" w:styleId="111111874">
    <w:name w:val="1 / 1.1 / 1.1.1874"/>
    <w:basedOn w:val="ac"/>
    <w:next w:val="111111"/>
    <w:unhideWhenUsed/>
    <w:rsid w:val="00564BF6"/>
  </w:style>
  <w:style w:type="numbering" w:customStyle="1" w:styleId="111111974">
    <w:name w:val="1 / 1.1 / 1.1.1974"/>
    <w:basedOn w:val="ac"/>
    <w:next w:val="111111"/>
    <w:unhideWhenUsed/>
    <w:rsid w:val="00564BF6"/>
  </w:style>
  <w:style w:type="numbering" w:customStyle="1" w:styleId="1111111074">
    <w:name w:val="1 / 1.1 / 1.1.11074"/>
    <w:basedOn w:val="ac"/>
    <w:next w:val="111111"/>
    <w:unhideWhenUsed/>
    <w:rsid w:val="00564BF6"/>
  </w:style>
  <w:style w:type="numbering" w:customStyle="1" w:styleId="1111112074">
    <w:name w:val="1 / 1.1 / 1.1.12074"/>
    <w:basedOn w:val="ac"/>
    <w:next w:val="111111"/>
    <w:rsid w:val="00564BF6"/>
  </w:style>
  <w:style w:type="numbering" w:customStyle="1" w:styleId="11111121134">
    <w:name w:val="1 / 1.1 / 1.1.121134"/>
    <w:basedOn w:val="ac"/>
    <w:next w:val="111111"/>
    <w:rsid w:val="00564BF6"/>
  </w:style>
  <w:style w:type="numbering" w:customStyle="1" w:styleId="1111112274">
    <w:name w:val="1 / 1.1 / 1.1.12274"/>
    <w:basedOn w:val="ac"/>
    <w:next w:val="111111"/>
    <w:rsid w:val="00564BF6"/>
  </w:style>
  <w:style w:type="numbering" w:customStyle="1" w:styleId="1111112344">
    <w:name w:val="1 / 1.1 / 1.1.12344"/>
    <w:basedOn w:val="ac"/>
    <w:next w:val="111111"/>
    <w:rsid w:val="00564BF6"/>
  </w:style>
  <w:style w:type="numbering" w:customStyle="1" w:styleId="1111112444">
    <w:name w:val="1 / 1.1 / 1.1.12444"/>
    <w:basedOn w:val="ac"/>
    <w:next w:val="111111"/>
    <w:rsid w:val="00564BF6"/>
  </w:style>
  <w:style w:type="numbering" w:customStyle="1" w:styleId="1111112544">
    <w:name w:val="1 / 1.1 / 1.1.12544"/>
    <w:basedOn w:val="ac"/>
    <w:next w:val="111111"/>
    <w:rsid w:val="00564BF6"/>
  </w:style>
  <w:style w:type="numbering" w:customStyle="1" w:styleId="1111112644">
    <w:name w:val="1 / 1.1 / 1.1.12644"/>
    <w:basedOn w:val="ac"/>
    <w:next w:val="111111"/>
    <w:rsid w:val="00564BF6"/>
  </w:style>
  <w:style w:type="numbering" w:customStyle="1" w:styleId="111111704">
    <w:name w:val="1 / 1.1 / 1.1.1704"/>
    <w:basedOn w:val="ac"/>
    <w:next w:val="111111"/>
    <w:uiPriority w:val="99"/>
    <w:unhideWhenUsed/>
    <w:rsid w:val="00564BF6"/>
  </w:style>
  <w:style w:type="numbering" w:customStyle="1" w:styleId="1111111244">
    <w:name w:val="1 / 1.1 / 1.1.11244"/>
    <w:basedOn w:val="ac"/>
    <w:next w:val="111111"/>
    <w:unhideWhenUsed/>
    <w:rsid w:val="00564BF6"/>
  </w:style>
  <w:style w:type="numbering" w:customStyle="1" w:styleId="1111112284">
    <w:name w:val="1 / 1.1 / 1.1.12284"/>
    <w:basedOn w:val="ac"/>
    <w:next w:val="111111"/>
    <w:unhideWhenUsed/>
    <w:rsid w:val="00564BF6"/>
  </w:style>
  <w:style w:type="numbering" w:customStyle="1" w:styleId="1111113154">
    <w:name w:val="1 / 1.1 / 1.1.13154"/>
    <w:basedOn w:val="ac"/>
    <w:next w:val="111111"/>
    <w:rsid w:val="00564BF6"/>
  </w:style>
  <w:style w:type="numbering" w:customStyle="1" w:styleId="1111114154">
    <w:name w:val="1 / 1.1 / 1.1.14154"/>
    <w:basedOn w:val="ac"/>
    <w:next w:val="111111"/>
    <w:rsid w:val="00564BF6"/>
  </w:style>
  <w:style w:type="numbering" w:customStyle="1" w:styleId="1111115144">
    <w:name w:val="1 / 1.1 / 1.1.15144"/>
    <w:basedOn w:val="ac"/>
    <w:next w:val="111111"/>
    <w:rsid w:val="00564BF6"/>
  </w:style>
  <w:style w:type="numbering" w:customStyle="1" w:styleId="1111116144">
    <w:name w:val="1 / 1.1 / 1.1.16144"/>
    <w:basedOn w:val="ac"/>
    <w:next w:val="111111"/>
    <w:rsid w:val="00564BF6"/>
  </w:style>
  <w:style w:type="numbering" w:customStyle="1" w:styleId="1111117144">
    <w:name w:val="1 / 1.1 / 1.1.17144"/>
    <w:basedOn w:val="ac"/>
    <w:next w:val="111111"/>
    <w:unhideWhenUsed/>
    <w:rsid w:val="00564BF6"/>
  </w:style>
  <w:style w:type="numbering" w:customStyle="1" w:styleId="111111884">
    <w:name w:val="1 / 1.1 / 1.1.1884"/>
    <w:basedOn w:val="ac"/>
    <w:next w:val="111111"/>
    <w:unhideWhenUsed/>
    <w:rsid w:val="00564BF6"/>
  </w:style>
  <w:style w:type="numbering" w:customStyle="1" w:styleId="111111804">
    <w:name w:val="1 / 1.1 / 1.1.1804"/>
    <w:basedOn w:val="ac"/>
    <w:next w:val="111111"/>
    <w:uiPriority w:val="99"/>
    <w:unhideWhenUsed/>
    <w:rsid w:val="00564BF6"/>
  </w:style>
  <w:style w:type="numbering" w:customStyle="1" w:styleId="1111111264">
    <w:name w:val="1 / 1.1 / 1.1.11264"/>
    <w:basedOn w:val="ac"/>
    <w:next w:val="111111"/>
    <w:unhideWhenUsed/>
    <w:rsid w:val="00564BF6"/>
  </w:style>
  <w:style w:type="numbering" w:customStyle="1" w:styleId="1111112294">
    <w:name w:val="1 / 1.1 / 1.1.12294"/>
    <w:basedOn w:val="ac"/>
    <w:next w:val="111111"/>
    <w:unhideWhenUsed/>
    <w:rsid w:val="00564BF6"/>
  </w:style>
  <w:style w:type="numbering" w:customStyle="1" w:styleId="1111113164">
    <w:name w:val="1 / 1.1 / 1.1.13164"/>
    <w:basedOn w:val="ac"/>
    <w:next w:val="111111"/>
    <w:rsid w:val="00564BF6"/>
  </w:style>
  <w:style w:type="numbering" w:customStyle="1" w:styleId="1111114164">
    <w:name w:val="1 / 1.1 / 1.1.14164"/>
    <w:basedOn w:val="ac"/>
    <w:next w:val="111111"/>
    <w:rsid w:val="00564BF6"/>
  </w:style>
  <w:style w:type="numbering" w:customStyle="1" w:styleId="1111115154">
    <w:name w:val="1 / 1.1 / 1.1.15154"/>
    <w:basedOn w:val="ac"/>
    <w:next w:val="111111"/>
    <w:rsid w:val="00564BF6"/>
  </w:style>
  <w:style w:type="numbering" w:customStyle="1" w:styleId="1111116154">
    <w:name w:val="1 / 1.1 / 1.1.16154"/>
    <w:basedOn w:val="ac"/>
    <w:next w:val="111111"/>
    <w:rsid w:val="00564BF6"/>
  </w:style>
  <w:style w:type="numbering" w:customStyle="1" w:styleId="1111117154">
    <w:name w:val="1 / 1.1 / 1.1.17154"/>
    <w:basedOn w:val="ac"/>
    <w:next w:val="111111"/>
    <w:unhideWhenUsed/>
    <w:rsid w:val="00564BF6"/>
  </w:style>
  <w:style w:type="numbering" w:customStyle="1" w:styleId="111111894">
    <w:name w:val="1 / 1.1 / 1.1.1894"/>
    <w:basedOn w:val="ac"/>
    <w:next w:val="111111"/>
    <w:unhideWhenUsed/>
    <w:rsid w:val="00564BF6"/>
  </w:style>
  <w:style w:type="numbering" w:customStyle="1" w:styleId="111111904">
    <w:name w:val="1 / 1.1 / 1.1.1904"/>
    <w:basedOn w:val="ac"/>
    <w:next w:val="111111"/>
    <w:uiPriority w:val="99"/>
    <w:unhideWhenUsed/>
    <w:rsid w:val="00564BF6"/>
  </w:style>
  <w:style w:type="numbering" w:customStyle="1" w:styleId="1111111284">
    <w:name w:val="1 / 1.1 / 1.1.11284"/>
    <w:basedOn w:val="ac"/>
    <w:next w:val="111111"/>
    <w:unhideWhenUsed/>
    <w:rsid w:val="00564BF6"/>
  </w:style>
  <w:style w:type="numbering" w:customStyle="1" w:styleId="1111112304">
    <w:name w:val="1 / 1.1 / 1.1.12304"/>
    <w:basedOn w:val="ac"/>
    <w:next w:val="111111"/>
    <w:unhideWhenUsed/>
    <w:rsid w:val="00564BF6"/>
  </w:style>
  <w:style w:type="numbering" w:customStyle="1" w:styleId="1111113174">
    <w:name w:val="1 / 1.1 / 1.1.13174"/>
    <w:basedOn w:val="ac"/>
    <w:next w:val="111111"/>
    <w:rsid w:val="00564BF6"/>
  </w:style>
  <w:style w:type="numbering" w:customStyle="1" w:styleId="1111114174">
    <w:name w:val="1 / 1.1 / 1.1.14174"/>
    <w:basedOn w:val="ac"/>
    <w:next w:val="111111"/>
    <w:rsid w:val="00564BF6"/>
  </w:style>
  <w:style w:type="numbering" w:customStyle="1" w:styleId="1111115164">
    <w:name w:val="1 / 1.1 / 1.1.15164"/>
    <w:basedOn w:val="ac"/>
    <w:next w:val="111111"/>
    <w:rsid w:val="00564BF6"/>
  </w:style>
  <w:style w:type="numbering" w:customStyle="1" w:styleId="1111116164">
    <w:name w:val="1 / 1.1 / 1.1.16164"/>
    <w:basedOn w:val="ac"/>
    <w:next w:val="111111"/>
    <w:rsid w:val="00564BF6"/>
  </w:style>
  <w:style w:type="numbering" w:customStyle="1" w:styleId="1111117164">
    <w:name w:val="1 / 1.1 / 1.1.17164"/>
    <w:basedOn w:val="ac"/>
    <w:next w:val="111111"/>
    <w:unhideWhenUsed/>
    <w:rsid w:val="00564BF6"/>
  </w:style>
  <w:style w:type="numbering" w:customStyle="1" w:styleId="1111118104">
    <w:name w:val="1 / 1.1 / 1.1.18104"/>
    <w:basedOn w:val="ac"/>
    <w:next w:val="111111"/>
    <w:unhideWhenUsed/>
    <w:rsid w:val="00564BF6"/>
  </w:style>
  <w:style w:type="numbering" w:customStyle="1" w:styleId="111111984">
    <w:name w:val="1 / 1.1 / 1.1.1984"/>
    <w:basedOn w:val="ac"/>
    <w:next w:val="111111"/>
    <w:unhideWhenUsed/>
    <w:rsid w:val="00564BF6"/>
  </w:style>
  <w:style w:type="numbering" w:customStyle="1" w:styleId="1111111084">
    <w:name w:val="1 / 1.1 / 1.1.11084"/>
    <w:basedOn w:val="ac"/>
    <w:next w:val="111111"/>
    <w:unhideWhenUsed/>
    <w:rsid w:val="00564BF6"/>
  </w:style>
  <w:style w:type="numbering" w:customStyle="1" w:styleId="1111112084">
    <w:name w:val="1 / 1.1 / 1.1.12084"/>
    <w:basedOn w:val="ac"/>
    <w:next w:val="111111"/>
    <w:rsid w:val="00564BF6"/>
  </w:style>
  <w:style w:type="numbering" w:customStyle="1" w:styleId="11111121144">
    <w:name w:val="1 / 1.1 / 1.1.121144"/>
    <w:basedOn w:val="ac"/>
    <w:next w:val="111111"/>
    <w:rsid w:val="00564BF6"/>
  </w:style>
  <w:style w:type="numbering" w:customStyle="1" w:styleId="11111122104">
    <w:name w:val="1 / 1.1 / 1.1.122104"/>
    <w:basedOn w:val="ac"/>
    <w:next w:val="111111"/>
    <w:rsid w:val="00564BF6"/>
  </w:style>
  <w:style w:type="numbering" w:customStyle="1" w:styleId="1111112354">
    <w:name w:val="1 / 1.1 / 1.1.12354"/>
    <w:basedOn w:val="ac"/>
    <w:next w:val="111111"/>
    <w:rsid w:val="00564BF6"/>
  </w:style>
  <w:style w:type="numbering" w:customStyle="1" w:styleId="1111112454">
    <w:name w:val="1 / 1.1 / 1.1.12454"/>
    <w:basedOn w:val="ac"/>
    <w:next w:val="111111"/>
    <w:rsid w:val="00564BF6"/>
  </w:style>
  <w:style w:type="numbering" w:customStyle="1" w:styleId="1111112554">
    <w:name w:val="1 / 1.1 / 1.1.12554"/>
    <w:basedOn w:val="ac"/>
    <w:next w:val="111111"/>
    <w:rsid w:val="00564BF6"/>
  </w:style>
  <w:style w:type="numbering" w:customStyle="1" w:styleId="1111112654">
    <w:name w:val="1 / 1.1 / 1.1.12654"/>
    <w:basedOn w:val="ac"/>
    <w:next w:val="111111"/>
    <w:rsid w:val="00564BF6"/>
  </w:style>
  <w:style w:type="numbering" w:customStyle="1" w:styleId="111111994">
    <w:name w:val="1 / 1.1 / 1.1.1994"/>
    <w:basedOn w:val="ac"/>
    <w:next w:val="111111"/>
    <w:uiPriority w:val="99"/>
    <w:unhideWhenUsed/>
    <w:rsid w:val="00564BF6"/>
  </w:style>
  <w:style w:type="numbering" w:customStyle="1" w:styleId="1111111294">
    <w:name w:val="1 / 1.1 / 1.1.11294"/>
    <w:basedOn w:val="ac"/>
    <w:next w:val="111111"/>
    <w:unhideWhenUsed/>
    <w:rsid w:val="00564BF6"/>
  </w:style>
  <w:style w:type="numbering" w:customStyle="1" w:styleId="1111112364">
    <w:name w:val="1 / 1.1 / 1.1.12364"/>
    <w:basedOn w:val="ac"/>
    <w:next w:val="111111"/>
    <w:unhideWhenUsed/>
    <w:rsid w:val="00564BF6"/>
  </w:style>
  <w:style w:type="numbering" w:customStyle="1" w:styleId="1111113184">
    <w:name w:val="1 / 1.1 / 1.1.13184"/>
    <w:basedOn w:val="ac"/>
    <w:next w:val="111111"/>
    <w:rsid w:val="00564BF6"/>
  </w:style>
  <w:style w:type="numbering" w:customStyle="1" w:styleId="1111114184">
    <w:name w:val="1 / 1.1 / 1.1.14184"/>
    <w:basedOn w:val="ac"/>
    <w:next w:val="111111"/>
    <w:rsid w:val="00564BF6"/>
  </w:style>
  <w:style w:type="numbering" w:customStyle="1" w:styleId="1111115174">
    <w:name w:val="1 / 1.1 / 1.1.15174"/>
    <w:basedOn w:val="ac"/>
    <w:next w:val="111111"/>
    <w:rsid w:val="00564BF6"/>
  </w:style>
  <w:style w:type="numbering" w:customStyle="1" w:styleId="1111116174">
    <w:name w:val="1 / 1.1 / 1.1.16174"/>
    <w:basedOn w:val="ac"/>
    <w:next w:val="111111"/>
    <w:rsid w:val="00564BF6"/>
  </w:style>
  <w:style w:type="numbering" w:customStyle="1" w:styleId="1111117174">
    <w:name w:val="1 / 1.1 / 1.1.17174"/>
    <w:basedOn w:val="ac"/>
    <w:next w:val="111111"/>
    <w:unhideWhenUsed/>
    <w:rsid w:val="00564BF6"/>
  </w:style>
  <w:style w:type="numbering" w:customStyle="1" w:styleId="1111118115">
    <w:name w:val="1 / 1.1 / 1.1.18115"/>
    <w:basedOn w:val="ac"/>
    <w:next w:val="111111"/>
    <w:unhideWhenUsed/>
    <w:rsid w:val="00564BF6"/>
  </w:style>
  <w:style w:type="numbering" w:customStyle="1" w:styleId="1111119104">
    <w:name w:val="1 / 1.1 / 1.1.19104"/>
    <w:basedOn w:val="ac"/>
    <w:next w:val="111111"/>
    <w:unhideWhenUsed/>
    <w:rsid w:val="00564BF6"/>
  </w:style>
  <w:style w:type="numbering" w:customStyle="1" w:styleId="1111111094">
    <w:name w:val="1 / 1.1 / 1.1.11094"/>
    <w:basedOn w:val="ac"/>
    <w:next w:val="111111"/>
    <w:unhideWhenUsed/>
    <w:rsid w:val="00564BF6"/>
  </w:style>
  <w:style w:type="numbering" w:customStyle="1" w:styleId="1111112094">
    <w:name w:val="1 / 1.1 / 1.1.12094"/>
    <w:basedOn w:val="ac"/>
    <w:next w:val="111111"/>
    <w:rsid w:val="00564BF6"/>
  </w:style>
  <w:style w:type="numbering" w:customStyle="1" w:styleId="11111121154">
    <w:name w:val="1 / 1.1 / 1.1.121154"/>
    <w:basedOn w:val="ac"/>
    <w:next w:val="111111"/>
    <w:rsid w:val="00564BF6"/>
  </w:style>
  <w:style w:type="numbering" w:customStyle="1" w:styleId="11111122114">
    <w:name w:val="1 / 1.1 / 1.1.122114"/>
    <w:basedOn w:val="ac"/>
    <w:next w:val="111111"/>
    <w:rsid w:val="00564BF6"/>
  </w:style>
  <w:style w:type="numbering" w:customStyle="1" w:styleId="1111112374">
    <w:name w:val="1 / 1.1 / 1.1.12374"/>
    <w:basedOn w:val="ac"/>
    <w:next w:val="111111"/>
    <w:rsid w:val="00564BF6"/>
  </w:style>
  <w:style w:type="numbering" w:customStyle="1" w:styleId="1111112464">
    <w:name w:val="1 / 1.1 / 1.1.12464"/>
    <w:basedOn w:val="ac"/>
    <w:next w:val="111111"/>
    <w:rsid w:val="00564BF6"/>
  </w:style>
  <w:style w:type="numbering" w:customStyle="1" w:styleId="1111112564">
    <w:name w:val="1 / 1.1 / 1.1.12564"/>
    <w:basedOn w:val="ac"/>
    <w:next w:val="111111"/>
    <w:rsid w:val="00564BF6"/>
  </w:style>
  <w:style w:type="numbering" w:customStyle="1" w:styleId="1111112664">
    <w:name w:val="1 / 1.1 / 1.1.12664"/>
    <w:basedOn w:val="ac"/>
    <w:next w:val="111111"/>
    <w:rsid w:val="00564BF6"/>
  </w:style>
  <w:style w:type="numbering" w:customStyle="1" w:styleId="1111111004">
    <w:name w:val="1 / 1.1 / 1.1.11004"/>
    <w:basedOn w:val="ac"/>
    <w:next w:val="111111"/>
    <w:uiPriority w:val="99"/>
    <w:unhideWhenUsed/>
    <w:rsid w:val="00564BF6"/>
  </w:style>
  <w:style w:type="numbering" w:customStyle="1" w:styleId="1111111304">
    <w:name w:val="1 / 1.1 / 1.1.11304"/>
    <w:basedOn w:val="ac"/>
    <w:next w:val="111111"/>
    <w:unhideWhenUsed/>
    <w:rsid w:val="00564BF6"/>
  </w:style>
  <w:style w:type="numbering" w:customStyle="1" w:styleId="1111112384">
    <w:name w:val="1 / 1.1 / 1.1.12384"/>
    <w:basedOn w:val="ac"/>
    <w:next w:val="111111"/>
    <w:unhideWhenUsed/>
    <w:rsid w:val="00564BF6"/>
  </w:style>
  <w:style w:type="numbering" w:customStyle="1" w:styleId="1111113194">
    <w:name w:val="1 / 1.1 / 1.1.13194"/>
    <w:basedOn w:val="ac"/>
    <w:next w:val="111111"/>
    <w:rsid w:val="00564BF6"/>
  </w:style>
  <w:style w:type="numbering" w:customStyle="1" w:styleId="1111114194">
    <w:name w:val="1 / 1.1 / 1.1.14194"/>
    <w:basedOn w:val="ac"/>
    <w:next w:val="111111"/>
    <w:rsid w:val="00564BF6"/>
  </w:style>
  <w:style w:type="numbering" w:customStyle="1" w:styleId="1111115184">
    <w:name w:val="1 / 1.1 / 1.1.15184"/>
    <w:basedOn w:val="ac"/>
    <w:next w:val="111111"/>
    <w:rsid w:val="00564BF6"/>
  </w:style>
  <w:style w:type="numbering" w:customStyle="1" w:styleId="1111116184">
    <w:name w:val="1 / 1.1 / 1.1.16184"/>
    <w:basedOn w:val="ac"/>
    <w:next w:val="111111"/>
    <w:rsid w:val="00564BF6"/>
  </w:style>
  <w:style w:type="numbering" w:customStyle="1" w:styleId="1111117184">
    <w:name w:val="1 / 1.1 / 1.1.17184"/>
    <w:basedOn w:val="ac"/>
    <w:next w:val="111111"/>
    <w:unhideWhenUsed/>
    <w:rsid w:val="00564BF6"/>
  </w:style>
  <w:style w:type="numbering" w:customStyle="1" w:styleId="1111118124">
    <w:name w:val="1 / 1.1 / 1.1.18124"/>
    <w:basedOn w:val="ac"/>
    <w:next w:val="111111"/>
    <w:unhideWhenUsed/>
    <w:rsid w:val="00564BF6"/>
  </w:style>
  <w:style w:type="numbering" w:customStyle="1" w:styleId="1111119115">
    <w:name w:val="1 / 1.1 / 1.1.19115"/>
    <w:basedOn w:val="ac"/>
    <w:next w:val="111111"/>
    <w:unhideWhenUsed/>
    <w:rsid w:val="00564BF6"/>
  </w:style>
  <w:style w:type="numbering" w:customStyle="1" w:styleId="11111110104">
    <w:name w:val="1 / 1.1 / 1.1.110104"/>
    <w:basedOn w:val="ac"/>
    <w:next w:val="111111"/>
    <w:unhideWhenUsed/>
    <w:rsid w:val="00564BF6"/>
  </w:style>
  <w:style w:type="numbering" w:customStyle="1" w:styleId="11111120104">
    <w:name w:val="1 / 1.1 / 1.1.120104"/>
    <w:basedOn w:val="ac"/>
    <w:next w:val="111111"/>
    <w:rsid w:val="00564BF6"/>
  </w:style>
  <w:style w:type="numbering" w:customStyle="1" w:styleId="11111121164">
    <w:name w:val="1 / 1.1 / 1.1.121164"/>
    <w:basedOn w:val="ac"/>
    <w:next w:val="111111"/>
    <w:rsid w:val="00564BF6"/>
  </w:style>
  <w:style w:type="numbering" w:customStyle="1" w:styleId="11111122124">
    <w:name w:val="1 / 1.1 / 1.1.122124"/>
    <w:basedOn w:val="ac"/>
    <w:next w:val="111111"/>
    <w:rsid w:val="00564BF6"/>
  </w:style>
  <w:style w:type="numbering" w:customStyle="1" w:styleId="1111112394">
    <w:name w:val="1 / 1.1 / 1.1.12394"/>
    <w:basedOn w:val="ac"/>
    <w:next w:val="111111"/>
    <w:rsid w:val="00564BF6"/>
  </w:style>
  <w:style w:type="numbering" w:customStyle="1" w:styleId="1111112474">
    <w:name w:val="1 / 1.1 / 1.1.12474"/>
    <w:basedOn w:val="ac"/>
    <w:next w:val="111111"/>
    <w:rsid w:val="00564BF6"/>
  </w:style>
  <w:style w:type="numbering" w:customStyle="1" w:styleId="1111112574">
    <w:name w:val="1 / 1.1 / 1.1.12574"/>
    <w:basedOn w:val="ac"/>
    <w:next w:val="111111"/>
    <w:rsid w:val="00564BF6"/>
  </w:style>
  <w:style w:type="numbering" w:customStyle="1" w:styleId="1111112674">
    <w:name w:val="1 / 1.1 / 1.1.12674"/>
    <w:basedOn w:val="ac"/>
    <w:next w:val="111111"/>
    <w:rsid w:val="00564BF6"/>
  </w:style>
  <w:style w:type="table" w:customStyle="1" w:styleId="2241">
    <w:name w:val="Сетка таблицы224"/>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404">
    <w:name w:val="1 / 1.1 / 1.1.12404"/>
    <w:basedOn w:val="ac"/>
    <w:next w:val="111111"/>
    <w:rsid w:val="00564BF6"/>
  </w:style>
  <w:style w:type="numbering" w:customStyle="1" w:styleId="1111113204">
    <w:name w:val="1 / 1.1 / 1.1.13204"/>
    <w:basedOn w:val="ac"/>
    <w:next w:val="111111"/>
    <w:rsid w:val="00564BF6"/>
  </w:style>
  <w:style w:type="numbering" w:customStyle="1" w:styleId="1111114204">
    <w:name w:val="1 / 1.1 / 1.1.14204"/>
    <w:basedOn w:val="ac"/>
    <w:next w:val="111111"/>
    <w:rsid w:val="00564BF6"/>
  </w:style>
  <w:style w:type="numbering" w:customStyle="1" w:styleId="1111115194">
    <w:name w:val="1 / 1.1 / 1.1.15194"/>
    <w:basedOn w:val="ac"/>
    <w:next w:val="111111"/>
    <w:rsid w:val="00564BF6"/>
  </w:style>
  <w:style w:type="numbering" w:customStyle="1" w:styleId="1111116194">
    <w:name w:val="1 / 1.1 / 1.1.16194"/>
    <w:basedOn w:val="ac"/>
    <w:next w:val="111111"/>
    <w:rsid w:val="00564BF6"/>
  </w:style>
  <w:style w:type="numbering" w:customStyle="1" w:styleId="1111117194">
    <w:name w:val="1 / 1.1 / 1.1.17194"/>
    <w:basedOn w:val="ac"/>
    <w:next w:val="111111"/>
    <w:rsid w:val="00564BF6"/>
  </w:style>
  <w:style w:type="numbering" w:customStyle="1" w:styleId="11111141103">
    <w:name w:val="1 / 1.1 / 1.1.141103"/>
    <w:basedOn w:val="ac"/>
    <w:next w:val="111111"/>
    <w:rsid w:val="00564BF6"/>
  </w:style>
  <w:style w:type="numbering" w:customStyle="1" w:styleId="11111151103">
    <w:name w:val="1 / 1.1 / 1.1.151103"/>
    <w:basedOn w:val="ac"/>
    <w:next w:val="111111"/>
    <w:rsid w:val="00564BF6"/>
  </w:style>
  <w:style w:type="numbering" w:customStyle="1" w:styleId="11111161103">
    <w:name w:val="1 / 1.1 / 1.1.161103"/>
    <w:basedOn w:val="ac"/>
    <w:next w:val="111111"/>
    <w:rsid w:val="00564BF6"/>
  </w:style>
  <w:style w:type="numbering" w:customStyle="1" w:styleId="11111171103">
    <w:name w:val="1 / 1.1 / 1.1.171103"/>
    <w:basedOn w:val="ac"/>
    <w:next w:val="111111"/>
    <w:rsid w:val="00564BF6"/>
    <w:pPr>
      <w:numPr>
        <w:numId w:val="36"/>
      </w:numPr>
    </w:pPr>
  </w:style>
  <w:style w:type="numbering" w:customStyle="1" w:styleId="11111111203">
    <w:name w:val="1 / 1.1 / 1.1.111203"/>
    <w:basedOn w:val="ac"/>
    <w:next w:val="111111"/>
    <w:rsid w:val="00564BF6"/>
  </w:style>
  <w:style w:type="numbering" w:customStyle="1" w:styleId="1111118134">
    <w:name w:val="1 / 1.1 / 1.1.18134"/>
    <w:basedOn w:val="ac"/>
    <w:next w:val="111111"/>
    <w:uiPriority w:val="99"/>
    <w:unhideWhenUsed/>
    <w:rsid w:val="00564BF6"/>
  </w:style>
  <w:style w:type="numbering" w:customStyle="1" w:styleId="11111112102">
    <w:name w:val="1 / 1.1 / 1.1.112102"/>
    <w:basedOn w:val="ac"/>
    <w:next w:val="111111"/>
    <w:unhideWhenUsed/>
    <w:rsid w:val="00564BF6"/>
  </w:style>
  <w:style w:type="numbering" w:customStyle="1" w:styleId="11111121174">
    <w:name w:val="1 / 1.1 / 1.1.121174"/>
    <w:basedOn w:val="ac"/>
    <w:next w:val="111111"/>
    <w:unhideWhenUsed/>
    <w:rsid w:val="00564BF6"/>
  </w:style>
  <w:style w:type="numbering" w:customStyle="1" w:styleId="11111131103">
    <w:name w:val="1 / 1.1 / 1.1.131103"/>
    <w:basedOn w:val="ac"/>
    <w:next w:val="111111"/>
    <w:rsid w:val="00564BF6"/>
  </w:style>
  <w:style w:type="numbering" w:customStyle="1" w:styleId="1111114214">
    <w:name w:val="1 / 1.1 / 1.1.14214"/>
    <w:basedOn w:val="ac"/>
    <w:next w:val="111111"/>
    <w:rsid w:val="00564BF6"/>
  </w:style>
  <w:style w:type="numbering" w:customStyle="1" w:styleId="1111115213">
    <w:name w:val="1 / 1.1 / 1.1.15213"/>
    <w:basedOn w:val="ac"/>
    <w:next w:val="111111"/>
    <w:rsid w:val="00564BF6"/>
  </w:style>
  <w:style w:type="numbering" w:customStyle="1" w:styleId="1111116213">
    <w:name w:val="1 / 1.1 / 1.1.16213"/>
    <w:basedOn w:val="ac"/>
    <w:next w:val="111111"/>
    <w:rsid w:val="00564BF6"/>
    <w:pPr>
      <w:numPr>
        <w:numId w:val="54"/>
      </w:numPr>
    </w:pPr>
  </w:style>
  <w:style w:type="numbering" w:customStyle="1" w:styleId="1111117213">
    <w:name w:val="1 / 1.1 / 1.1.17213"/>
    <w:basedOn w:val="ac"/>
    <w:next w:val="111111"/>
    <w:unhideWhenUsed/>
    <w:rsid w:val="00564BF6"/>
  </w:style>
  <w:style w:type="numbering" w:customStyle="1" w:styleId="1111118144">
    <w:name w:val="1 / 1.1 / 1.1.18144"/>
    <w:basedOn w:val="ac"/>
    <w:next w:val="111111"/>
    <w:unhideWhenUsed/>
    <w:rsid w:val="00564BF6"/>
  </w:style>
  <w:style w:type="numbering" w:customStyle="1" w:styleId="1111119124">
    <w:name w:val="1 / 1.1 / 1.1.19124"/>
    <w:basedOn w:val="ac"/>
    <w:next w:val="111111"/>
    <w:unhideWhenUsed/>
    <w:rsid w:val="00564BF6"/>
  </w:style>
  <w:style w:type="numbering" w:customStyle="1" w:styleId="11111110115">
    <w:name w:val="1 / 1.1 / 1.1.110115"/>
    <w:basedOn w:val="ac"/>
    <w:next w:val="111111"/>
    <w:unhideWhenUsed/>
    <w:rsid w:val="00564BF6"/>
  </w:style>
  <w:style w:type="numbering" w:customStyle="1" w:styleId="11111120115">
    <w:name w:val="1 / 1.1 / 1.1.120115"/>
    <w:basedOn w:val="ac"/>
    <w:next w:val="111111"/>
    <w:rsid w:val="00564BF6"/>
  </w:style>
  <w:style w:type="numbering" w:customStyle="1" w:styleId="11111121184">
    <w:name w:val="1 / 1.1 / 1.1.121184"/>
    <w:basedOn w:val="ac"/>
    <w:next w:val="111111"/>
    <w:rsid w:val="00564BF6"/>
  </w:style>
  <w:style w:type="numbering" w:customStyle="1" w:styleId="11111122134">
    <w:name w:val="1 / 1.1 / 1.1.122134"/>
    <w:basedOn w:val="ac"/>
    <w:next w:val="111111"/>
    <w:rsid w:val="00564BF6"/>
  </w:style>
  <w:style w:type="numbering" w:customStyle="1" w:styleId="11111123104">
    <w:name w:val="1 / 1.1 / 1.1.123104"/>
    <w:basedOn w:val="ac"/>
    <w:next w:val="111111"/>
    <w:rsid w:val="00564BF6"/>
  </w:style>
  <w:style w:type="numbering" w:customStyle="1" w:styleId="1111112484">
    <w:name w:val="1 / 1.1 / 1.1.12484"/>
    <w:basedOn w:val="ac"/>
    <w:next w:val="111111"/>
    <w:rsid w:val="00564BF6"/>
  </w:style>
  <w:style w:type="numbering" w:customStyle="1" w:styleId="1111112584">
    <w:name w:val="1 / 1.1 / 1.1.12584"/>
    <w:basedOn w:val="ac"/>
    <w:next w:val="111111"/>
    <w:rsid w:val="00564BF6"/>
  </w:style>
  <w:style w:type="numbering" w:customStyle="1" w:styleId="1111112684">
    <w:name w:val="1 / 1.1 / 1.1.12684"/>
    <w:basedOn w:val="ac"/>
    <w:next w:val="111111"/>
    <w:rsid w:val="00564BF6"/>
  </w:style>
  <w:style w:type="numbering" w:customStyle="1" w:styleId="1111112714">
    <w:name w:val="1 / 1.1 / 1.1.12714"/>
    <w:basedOn w:val="ac"/>
    <w:next w:val="111111"/>
    <w:uiPriority w:val="99"/>
    <w:unhideWhenUsed/>
    <w:rsid w:val="00564BF6"/>
  </w:style>
  <w:style w:type="numbering" w:customStyle="1" w:styleId="11111111215">
    <w:name w:val="1 / 1.1 / 1.1.111215"/>
    <w:basedOn w:val="ac"/>
    <w:next w:val="111111"/>
    <w:unhideWhenUsed/>
    <w:rsid w:val="00564BF6"/>
  </w:style>
  <w:style w:type="numbering" w:customStyle="1" w:styleId="1111112814">
    <w:name w:val="1 / 1.1 / 1.1.12814"/>
    <w:basedOn w:val="ac"/>
    <w:next w:val="111111"/>
    <w:unhideWhenUsed/>
    <w:rsid w:val="00564BF6"/>
  </w:style>
  <w:style w:type="numbering" w:customStyle="1" w:styleId="1111113214">
    <w:name w:val="1 / 1.1 / 1.1.13214"/>
    <w:basedOn w:val="ac"/>
    <w:next w:val="111111"/>
    <w:rsid w:val="00564BF6"/>
  </w:style>
  <w:style w:type="numbering" w:customStyle="1" w:styleId="1111114313">
    <w:name w:val="1 / 1.1 / 1.1.14313"/>
    <w:basedOn w:val="ac"/>
    <w:next w:val="111111"/>
    <w:rsid w:val="00564BF6"/>
  </w:style>
  <w:style w:type="numbering" w:customStyle="1" w:styleId="1111115313">
    <w:name w:val="1 / 1.1 / 1.1.15313"/>
    <w:basedOn w:val="ac"/>
    <w:next w:val="111111"/>
    <w:rsid w:val="00564BF6"/>
  </w:style>
  <w:style w:type="numbering" w:customStyle="1" w:styleId="1111116313">
    <w:name w:val="1 / 1.1 / 1.1.16313"/>
    <w:basedOn w:val="ac"/>
    <w:next w:val="111111"/>
    <w:rsid w:val="00564BF6"/>
  </w:style>
  <w:style w:type="numbering" w:customStyle="1" w:styleId="1111117313">
    <w:name w:val="1 / 1.1 / 1.1.17313"/>
    <w:basedOn w:val="ac"/>
    <w:next w:val="111111"/>
    <w:unhideWhenUsed/>
    <w:rsid w:val="00564BF6"/>
  </w:style>
  <w:style w:type="numbering" w:customStyle="1" w:styleId="1111118213">
    <w:name w:val="1 / 1.1 / 1.1.18213"/>
    <w:basedOn w:val="ac"/>
    <w:next w:val="111111"/>
    <w:unhideWhenUsed/>
    <w:rsid w:val="00564BF6"/>
  </w:style>
  <w:style w:type="numbering" w:customStyle="1" w:styleId="1111119134">
    <w:name w:val="1 / 1.1 / 1.1.19134"/>
    <w:basedOn w:val="ac"/>
    <w:next w:val="111111"/>
    <w:unhideWhenUsed/>
    <w:rsid w:val="00564BF6"/>
  </w:style>
  <w:style w:type="numbering" w:customStyle="1" w:styleId="11111110124">
    <w:name w:val="1 / 1.1 / 1.1.110124"/>
    <w:basedOn w:val="ac"/>
    <w:next w:val="111111"/>
    <w:unhideWhenUsed/>
    <w:rsid w:val="00564BF6"/>
  </w:style>
  <w:style w:type="numbering" w:customStyle="1" w:styleId="11111120124">
    <w:name w:val="1 / 1.1 / 1.1.120124"/>
    <w:basedOn w:val="ac"/>
    <w:next w:val="111111"/>
    <w:rsid w:val="00564BF6"/>
  </w:style>
  <w:style w:type="numbering" w:customStyle="1" w:styleId="11111121213">
    <w:name w:val="1 / 1.1 / 1.1.121213"/>
    <w:basedOn w:val="ac"/>
    <w:next w:val="111111"/>
    <w:rsid w:val="00564BF6"/>
  </w:style>
  <w:style w:type="numbering" w:customStyle="1" w:styleId="11111122144">
    <w:name w:val="1 / 1.1 / 1.1.122144"/>
    <w:basedOn w:val="ac"/>
    <w:next w:val="111111"/>
    <w:rsid w:val="00564BF6"/>
  </w:style>
  <w:style w:type="numbering" w:customStyle="1" w:styleId="11111123114">
    <w:name w:val="1 / 1.1 / 1.1.123114"/>
    <w:basedOn w:val="ac"/>
    <w:next w:val="111111"/>
    <w:rsid w:val="00564BF6"/>
  </w:style>
  <w:style w:type="numbering" w:customStyle="1" w:styleId="11111124113">
    <w:name w:val="1 / 1.1 / 1.1.124113"/>
    <w:basedOn w:val="ac"/>
    <w:next w:val="111111"/>
    <w:rsid w:val="00564BF6"/>
  </w:style>
  <w:style w:type="numbering" w:customStyle="1" w:styleId="11111125113">
    <w:name w:val="1 / 1.1 / 1.1.125113"/>
    <w:basedOn w:val="ac"/>
    <w:next w:val="111111"/>
    <w:rsid w:val="00564BF6"/>
  </w:style>
  <w:style w:type="numbering" w:customStyle="1" w:styleId="11111126113">
    <w:name w:val="1 / 1.1 / 1.1.126113"/>
    <w:basedOn w:val="ac"/>
    <w:next w:val="111111"/>
    <w:rsid w:val="00564BF6"/>
  </w:style>
  <w:style w:type="numbering" w:customStyle="1" w:styleId="1111112912">
    <w:name w:val="1 / 1.1 / 1.1.12912"/>
    <w:basedOn w:val="ac"/>
    <w:next w:val="111111"/>
    <w:uiPriority w:val="99"/>
    <w:unhideWhenUsed/>
    <w:rsid w:val="00564BF6"/>
  </w:style>
  <w:style w:type="numbering" w:customStyle="1" w:styleId="11111111412">
    <w:name w:val="1 / 1.1 / 1.1.111412"/>
    <w:basedOn w:val="ac"/>
    <w:next w:val="111111"/>
    <w:unhideWhenUsed/>
    <w:rsid w:val="00564BF6"/>
  </w:style>
  <w:style w:type="numbering" w:customStyle="1" w:styleId="11111111513">
    <w:name w:val="1 / 1.1 / 1.1.111513"/>
    <w:basedOn w:val="ac"/>
    <w:next w:val="111111"/>
    <w:semiHidden/>
    <w:unhideWhenUsed/>
    <w:rsid w:val="00564BF6"/>
  </w:style>
  <w:style w:type="numbering" w:customStyle="1" w:styleId="11111121012">
    <w:name w:val="1 / 1.1 / 1.1.121012"/>
    <w:basedOn w:val="ac"/>
    <w:next w:val="111111"/>
    <w:unhideWhenUsed/>
    <w:rsid w:val="00564BF6"/>
  </w:style>
  <w:style w:type="numbering" w:customStyle="1" w:styleId="11111112313">
    <w:name w:val="1 / 1.1 / 1.1.112313"/>
    <w:basedOn w:val="ac"/>
    <w:next w:val="111111"/>
    <w:semiHidden/>
    <w:unhideWhenUsed/>
    <w:rsid w:val="00564BF6"/>
  </w:style>
  <w:style w:type="numbering" w:customStyle="1" w:styleId="1111113313">
    <w:name w:val="1 / 1.1 / 1.1.13313"/>
    <w:basedOn w:val="ac"/>
    <w:next w:val="111111"/>
    <w:rsid w:val="00564BF6"/>
  </w:style>
  <w:style w:type="numbering" w:customStyle="1" w:styleId="1111114412">
    <w:name w:val="1 / 1.1 / 1.1.14412"/>
    <w:basedOn w:val="ac"/>
    <w:next w:val="111111"/>
    <w:rsid w:val="00564BF6"/>
  </w:style>
  <w:style w:type="numbering" w:customStyle="1" w:styleId="1111115412">
    <w:name w:val="1 / 1.1 / 1.1.15412"/>
    <w:basedOn w:val="ac"/>
    <w:next w:val="111111"/>
    <w:rsid w:val="00564BF6"/>
  </w:style>
  <w:style w:type="numbering" w:customStyle="1" w:styleId="1111116412">
    <w:name w:val="1 / 1.1 / 1.1.16412"/>
    <w:basedOn w:val="ac"/>
    <w:next w:val="111111"/>
    <w:rsid w:val="00564BF6"/>
  </w:style>
  <w:style w:type="numbering" w:customStyle="1" w:styleId="1111117412">
    <w:name w:val="1 / 1.1 / 1.1.17412"/>
    <w:basedOn w:val="ac"/>
    <w:next w:val="111111"/>
    <w:unhideWhenUsed/>
    <w:rsid w:val="00564BF6"/>
  </w:style>
  <w:style w:type="numbering" w:customStyle="1" w:styleId="1111118313">
    <w:name w:val="1 / 1.1 / 1.1.18313"/>
    <w:basedOn w:val="ac"/>
    <w:next w:val="111111"/>
    <w:unhideWhenUsed/>
    <w:rsid w:val="00564BF6"/>
  </w:style>
  <w:style w:type="numbering" w:customStyle="1" w:styleId="1111119213">
    <w:name w:val="1 / 1.1 / 1.1.19213"/>
    <w:basedOn w:val="ac"/>
    <w:next w:val="111111"/>
    <w:unhideWhenUsed/>
    <w:rsid w:val="00564BF6"/>
  </w:style>
  <w:style w:type="numbering" w:customStyle="1" w:styleId="11111110213">
    <w:name w:val="1 / 1.1 / 1.1.110213"/>
    <w:basedOn w:val="ac"/>
    <w:next w:val="111111"/>
    <w:unhideWhenUsed/>
    <w:rsid w:val="00564BF6"/>
  </w:style>
  <w:style w:type="numbering" w:customStyle="1" w:styleId="11111120213">
    <w:name w:val="1 / 1.1 / 1.1.120213"/>
    <w:basedOn w:val="ac"/>
    <w:next w:val="111111"/>
    <w:rsid w:val="00564BF6"/>
  </w:style>
  <w:style w:type="numbering" w:customStyle="1" w:styleId="11111121313">
    <w:name w:val="1 / 1.1 / 1.1.121313"/>
    <w:basedOn w:val="ac"/>
    <w:next w:val="111111"/>
    <w:rsid w:val="00564BF6"/>
  </w:style>
  <w:style w:type="numbering" w:customStyle="1" w:styleId="11111122212">
    <w:name w:val="1 / 1.1 / 1.1.122212"/>
    <w:basedOn w:val="ac"/>
    <w:next w:val="111111"/>
    <w:rsid w:val="00564BF6"/>
  </w:style>
  <w:style w:type="numbering" w:customStyle="1" w:styleId="11111123212">
    <w:name w:val="1 / 1.1 / 1.1.123212"/>
    <w:basedOn w:val="ac"/>
    <w:next w:val="111111"/>
    <w:rsid w:val="00564BF6"/>
  </w:style>
  <w:style w:type="numbering" w:customStyle="1" w:styleId="11111124212">
    <w:name w:val="1 / 1.1 / 1.1.124212"/>
    <w:basedOn w:val="ac"/>
    <w:next w:val="111111"/>
    <w:rsid w:val="00564BF6"/>
  </w:style>
  <w:style w:type="numbering" w:customStyle="1" w:styleId="11111125212">
    <w:name w:val="1 / 1.1 / 1.1.125212"/>
    <w:basedOn w:val="ac"/>
    <w:next w:val="111111"/>
    <w:rsid w:val="00564BF6"/>
  </w:style>
  <w:style w:type="numbering" w:customStyle="1" w:styleId="11111126212">
    <w:name w:val="1 / 1.1 / 1.1.126212"/>
    <w:basedOn w:val="ac"/>
    <w:next w:val="111111"/>
    <w:rsid w:val="00564BF6"/>
  </w:style>
  <w:style w:type="numbering" w:customStyle="1" w:styleId="1111113013">
    <w:name w:val="1 / 1.1 / 1.1.13013"/>
    <w:basedOn w:val="ac"/>
    <w:next w:val="111111"/>
    <w:uiPriority w:val="99"/>
    <w:unhideWhenUsed/>
    <w:rsid w:val="00564BF6"/>
  </w:style>
  <w:style w:type="numbering" w:customStyle="1" w:styleId="11111111612">
    <w:name w:val="1 / 1.1 / 1.1.111612"/>
    <w:basedOn w:val="ac"/>
    <w:next w:val="111111"/>
    <w:unhideWhenUsed/>
    <w:rsid w:val="00564BF6"/>
  </w:style>
  <w:style w:type="numbering" w:customStyle="1" w:styleId="11111111713">
    <w:name w:val="1 / 1.1 / 1.1.111713"/>
    <w:basedOn w:val="ac"/>
    <w:next w:val="111111"/>
    <w:semiHidden/>
    <w:unhideWhenUsed/>
    <w:rsid w:val="00564BF6"/>
  </w:style>
  <w:style w:type="numbering" w:customStyle="1" w:styleId="11111121413">
    <w:name w:val="1 / 1.1 / 1.1.121413"/>
    <w:basedOn w:val="ac"/>
    <w:next w:val="111111"/>
    <w:unhideWhenUsed/>
    <w:rsid w:val="00564BF6"/>
  </w:style>
  <w:style w:type="numbering" w:customStyle="1" w:styleId="11111112413">
    <w:name w:val="1 / 1.1 / 1.1.112413"/>
    <w:basedOn w:val="ac"/>
    <w:next w:val="111111"/>
    <w:semiHidden/>
    <w:unhideWhenUsed/>
    <w:rsid w:val="00564BF6"/>
  </w:style>
  <w:style w:type="numbering" w:customStyle="1" w:styleId="1111113413">
    <w:name w:val="1 / 1.1 / 1.1.13413"/>
    <w:basedOn w:val="ac"/>
    <w:next w:val="111111"/>
    <w:rsid w:val="00564BF6"/>
  </w:style>
  <w:style w:type="numbering" w:customStyle="1" w:styleId="1111114512">
    <w:name w:val="1 / 1.1 / 1.1.14512"/>
    <w:basedOn w:val="ac"/>
    <w:next w:val="111111"/>
    <w:rsid w:val="00564BF6"/>
  </w:style>
  <w:style w:type="numbering" w:customStyle="1" w:styleId="1111115512">
    <w:name w:val="1 / 1.1 / 1.1.15512"/>
    <w:basedOn w:val="ac"/>
    <w:next w:val="111111"/>
    <w:rsid w:val="00564BF6"/>
  </w:style>
  <w:style w:type="numbering" w:customStyle="1" w:styleId="1111116512">
    <w:name w:val="1 / 1.1 / 1.1.16512"/>
    <w:basedOn w:val="ac"/>
    <w:next w:val="111111"/>
    <w:rsid w:val="00564BF6"/>
  </w:style>
  <w:style w:type="numbering" w:customStyle="1" w:styleId="1111117512">
    <w:name w:val="1 / 1.1 / 1.1.17512"/>
    <w:basedOn w:val="ac"/>
    <w:next w:val="111111"/>
    <w:unhideWhenUsed/>
    <w:rsid w:val="00564BF6"/>
  </w:style>
  <w:style w:type="numbering" w:customStyle="1" w:styleId="1111118412">
    <w:name w:val="1 / 1.1 / 1.1.18412"/>
    <w:basedOn w:val="ac"/>
    <w:next w:val="111111"/>
    <w:unhideWhenUsed/>
    <w:rsid w:val="00564BF6"/>
  </w:style>
  <w:style w:type="numbering" w:customStyle="1" w:styleId="1111119313">
    <w:name w:val="1 / 1.1 / 1.1.19313"/>
    <w:basedOn w:val="ac"/>
    <w:next w:val="111111"/>
    <w:unhideWhenUsed/>
    <w:rsid w:val="00564BF6"/>
  </w:style>
  <w:style w:type="numbering" w:customStyle="1" w:styleId="11111110313">
    <w:name w:val="1 / 1.1 / 1.1.110313"/>
    <w:basedOn w:val="ac"/>
    <w:next w:val="111111"/>
    <w:unhideWhenUsed/>
    <w:rsid w:val="00564BF6"/>
  </w:style>
  <w:style w:type="numbering" w:customStyle="1" w:styleId="11111120313">
    <w:name w:val="1 / 1.1 / 1.1.120313"/>
    <w:basedOn w:val="ac"/>
    <w:next w:val="111111"/>
    <w:rsid w:val="00564BF6"/>
  </w:style>
  <w:style w:type="numbering" w:customStyle="1" w:styleId="11111121512">
    <w:name w:val="1 / 1.1 / 1.1.121512"/>
    <w:basedOn w:val="ac"/>
    <w:next w:val="111111"/>
    <w:rsid w:val="00564BF6"/>
  </w:style>
  <w:style w:type="numbering" w:customStyle="1" w:styleId="11111122312">
    <w:name w:val="1 / 1.1 / 1.1.122312"/>
    <w:basedOn w:val="ac"/>
    <w:next w:val="111111"/>
    <w:rsid w:val="00564BF6"/>
  </w:style>
  <w:style w:type="numbering" w:customStyle="1" w:styleId="11111123312">
    <w:name w:val="1 / 1.1 / 1.1.123312"/>
    <w:basedOn w:val="ac"/>
    <w:next w:val="111111"/>
    <w:rsid w:val="00564BF6"/>
  </w:style>
  <w:style w:type="numbering" w:customStyle="1" w:styleId="11111124312">
    <w:name w:val="1 / 1.1 / 1.1.124312"/>
    <w:basedOn w:val="ac"/>
    <w:next w:val="111111"/>
    <w:rsid w:val="00564BF6"/>
  </w:style>
  <w:style w:type="numbering" w:customStyle="1" w:styleId="11111125312">
    <w:name w:val="1 / 1.1 / 1.1.125312"/>
    <w:basedOn w:val="ac"/>
    <w:next w:val="111111"/>
    <w:rsid w:val="00564BF6"/>
  </w:style>
  <w:style w:type="numbering" w:customStyle="1" w:styleId="11111126312">
    <w:name w:val="1 / 1.1 / 1.1.126312"/>
    <w:basedOn w:val="ac"/>
    <w:next w:val="111111"/>
    <w:rsid w:val="00564BF6"/>
  </w:style>
  <w:style w:type="numbering" w:customStyle="1" w:styleId="1111113513">
    <w:name w:val="1 / 1.1 / 1.1.13513"/>
    <w:basedOn w:val="ac"/>
    <w:next w:val="111111"/>
    <w:uiPriority w:val="99"/>
    <w:unhideWhenUsed/>
    <w:rsid w:val="00564BF6"/>
  </w:style>
  <w:style w:type="numbering" w:customStyle="1" w:styleId="11111111812">
    <w:name w:val="1 / 1.1 / 1.1.111812"/>
    <w:basedOn w:val="ac"/>
    <w:next w:val="111111"/>
    <w:unhideWhenUsed/>
    <w:rsid w:val="00564BF6"/>
  </w:style>
  <w:style w:type="numbering" w:customStyle="1" w:styleId="11111111913">
    <w:name w:val="1 / 1.1 / 1.1.111913"/>
    <w:basedOn w:val="ac"/>
    <w:next w:val="111111"/>
    <w:semiHidden/>
    <w:unhideWhenUsed/>
    <w:rsid w:val="00564BF6"/>
  </w:style>
  <w:style w:type="numbering" w:customStyle="1" w:styleId="11111121612">
    <w:name w:val="1 / 1.1 / 1.1.121612"/>
    <w:basedOn w:val="ac"/>
    <w:next w:val="111111"/>
    <w:unhideWhenUsed/>
    <w:rsid w:val="00564BF6"/>
  </w:style>
  <w:style w:type="numbering" w:customStyle="1" w:styleId="1111113613">
    <w:name w:val="1 / 1.1 / 1.1.13613"/>
    <w:basedOn w:val="ac"/>
    <w:next w:val="111111"/>
    <w:rsid w:val="00564BF6"/>
  </w:style>
  <w:style w:type="numbering" w:customStyle="1" w:styleId="1111114612">
    <w:name w:val="1 / 1.1 / 1.1.14612"/>
    <w:basedOn w:val="ac"/>
    <w:next w:val="111111"/>
    <w:rsid w:val="00564BF6"/>
  </w:style>
  <w:style w:type="numbering" w:customStyle="1" w:styleId="1111115612">
    <w:name w:val="1 / 1.1 / 1.1.15612"/>
    <w:basedOn w:val="ac"/>
    <w:next w:val="111111"/>
    <w:rsid w:val="00564BF6"/>
  </w:style>
  <w:style w:type="numbering" w:customStyle="1" w:styleId="1111116612">
    <w:name w:val="1 / 1.1 / 1.1.16612"/>
    <w:basedOn w:val="ac"/>
    <w:next w:val="111111"/>
    <w:rsid w:val="00564BF6"/>
  </w:style>
  <w:style w:type="numbering" w:customStyle="1" w:styleId="1111117612">
    <w:name w:val="1 / 1.1 / 1.1.17612"/>
    <w:basedOn w:val="ac"/>
    <w:next w:val="111111"/>
    <w:unhideWhenUsed/>
    <w:rsid w:val="00564BF6"/>
  </w:style>
  <w:style w:type="numbering" w:customStyle="1" w:styleId="1111118512">
    <w:name w:val="1 / 1.1 / 1.1.18512"/>
    <w:basedOn w:val="ac"/>
    <w:next w:val="111111"/>
    <w:unhideWhenUsed/>
    <w:rsid w:val="00564BF6"/>
  </w:style>
  <w:style w:type="numbering" w:customStyle="1" w:styleId="1111113713">
    <w:name w:val="1 / 1.1 / 1.1.13713"/>
    <w:basedOn w:val="ac"/>
    <w:next w:val="111111"/>
    <w:uiPriority w:val="99"/>
    <w:unhideWhenUsed/>
    <w:rsid w:val="00564BF6"/>
  </w:style>
  <w:style w:type="numbering" w:customStyle="1" w:styleId="11111112012">
    <w:name w:val="1 / 1.1 / 1.1.112012"/>
    <w:basedOn w:val="ac"/>
    <w:next w:val="111111"/>
    <w:unhideWhenUsed/>
    <w:rsid w:val="00564BF6"/>
  </w:style>
  <w:style w:type="numbering" w:customStyle="1" w:styleId="111111111013">
    <w:name w:val="1 / 1.1 / 1.1.1111013"/>
    <w:basedOn w:val="ac"/>
    <w:next w:val="111111"/>
    <w:semiHidden/>
    <w:unhideWhenUsed/>
    <w:rsid w:val="00564BF6"/>
  </w:style>
  <w:style w:type="numbering" w:customStyle="1" w:styleId="11111121712">
    <w:name w:val="1 / 1.1 / 1.1.121712"/>
    <w:basedOn w:val="ac"/>
    <w:next w:val="111111"/>
    <w:unhideWhenUsed/>
    <w:rsid w:val="00564BF6"/>
  </w:style>
  <w:style w:type="numbering" w:customStyle="1" w:styleId="11111112613">
    <w:name w:val="1 / 1.1 / 1.1.112613"/>
    <w:basedOn w:val="ac"/>
    <w:next w:val="111111"/>
    <w:semiHidden/>
    <w:unhideWhenUsed/>
    <w:rsid w:val="00564BF6"/>
  </w:style>
  <w:style w:type="numbering" w:customStyle="1" w:styleId="1111113813">
    <w:name w:val="1 / 1.1 / 1.1.13813"/>
    <w:basedOn w:val="ac"/>
    <w:next w:val="111111"/>
    <w:rsid w:val="00564BF6"/>
  </w:style>
  <w:style w:type="numbering" w:customStyle="1" w:styleId="1111114712">
    <w:name w:val="1 / 1.1 / 1.1.14712"/>
    <w:basedOn w:val="ac"/>
    <w:next w:val="111111"/>
    <w:rsid w:val="00564BF6"/>
  </w:style>
  <w:style w:type="numbering" w:customStyle="1" w:styleId="1111115712">
    <w:name w:val="1 / 1.1 / 1.1.15712"/>
    <w:basedOn w:val="ac"/>
    <w:next w:val="111111"/>
    <w:rsid w:val="00564BF6"/>
  </w:style>
  <w:style w:type="numbering" w:customStyle="1" w:styleId="1111116713">
    <w:name w:val="1 / 1.1 / 1.1.16713"/>
    <w:basedOn w:val="ac"/>
    <w:next w:val="111111"/>
    <w:rsid w:val="00564BF6"/>
  </w:style>
  <w:style w:type="numbering" w:customStyle="1" w:styleId="1111117712">
    <w:name w:val="1 / 1.1 / 1.1.17712"/>
    <w:basedOn w:val="ac"/>
    <w:next w:val="111111"/>
    <w:unhideWhenUsed/>
    <w:rsid w:val="00564BF6"/>
  </w:style>
  <w:style w:type="numbering" w:customStyle="1" w:styleId="1111118612">
    <w:name w:val="1 / 1.1 / 1.1.18612"/>
    <w:basedOn w:val="ac"/>
    <w:next w:val="111111"/>
    <w:unhideWhenUsed/>
    <w:rsid w:val="00564BF6"/>
  </w:style>
  <w:style w:type="numbering" w:customStyle="1" w:styleId="1111113913">
    <w:name w:val="1 / 1.1 / 1.1.13913"/>
    <w:basedOn w:val="ac"/>
    <w:next w:val="111111"/>
    <w:uiPriority w:val="99"/>
    <w:unhideWhenUsed/>
    <w:rsid w:val="00564BF6"/>
    <w:pPr>
      <w:numPr>
        <w:numId w:val="37"/>
      </w:numPr>
    </w:pPr>
  </w:style>
  <w:style w:type="numbering" w:customStyle="1" w:styleId="11111112712">
    <w:name w:val="1 / 1.1 / 1.1.112712"/>
    <w:basedOn w:val="ac"/>
    <w:next w:val="111111"/>
    <w:unhideWhenUsed/>
    <w:rsid w:val="00564BF6"/>
  </w:style>
  <w:style w:type="numbering" w:customStyle="1" w:styleId="11111121812">
    <w:name w:val="1 / 1.1 / 1.1.121812"/>
    <w:basedOn w:val="ac"/>
    <w:next w:val="111111"/>
    <w:unhideWhenUsed/>
    <w:rsid w:val="00564BF6"/>
  </w:style>
  <w:style w:type="numbering" w:customStyle="1" w:styleId="11111112813">
    <w:name w:val="1 / 1.1 / 1.1.112813"/>
    <w:basedOn w:val="ac"/>
    <w:next w:val="111111"/>
    <w:semiHidden/>
    <w:unhideWhenUsed/>
    <w:rsid w:val="00564BF6"/>
  </w:style>
  <w:style w:type="numbering" w:customStyle="1" w:styleId="11111131013">
    <w:name w:val="1 / 1.1 / 1.1.131013"/>
    <w:basedOn w:val="ac"/>
    <w:next w:val="111111"/>
    <w:rsid w:val="00564BF6"/>
  </w:style>
  <w:style w:type="numbering" w:customStyle="1" w:styleId="1111114813">
    <w:name w:val="1 / 1.1 / 1.1.14813"/>
    <w:basedOn w:val="ac"/>
    <w:next w:val="111111"/>
    <w:rsid w:val="00564BF6"/>
  </w:style>
  <w:style w:type="numbering" w:customStyle="1" w:styleId="1111115812">
    <w:name w:val="1 / 1.1 / 1.1.15812"/>
    <w:basedOn w:val="ac"/>
    <w:next w:val="111111"/>
    <w:rsid w:val="00564BF6"/>
  </w:style>
  <w:style w:type="numbering" w:customStyle="1" w:styleId="1111116813">
    <w:name w:val="1 / 1.1 / 1.1.16813"/>
    <w:basedOn w:val="ac"/>
    <w:next w:val="111111"/>
    <w:rsid w:val="00564BF6"/>
  </w:style>
  <w:style w:type="numbering" w:customStyle="1" w:styleId="1111117812">
    <w:name w:val="1 / 1.1 / 1.1.17812"/>
    <w:basedOn w:val="ac"/>
    <w:next w:val="111111"/>
    <w:unhideWhenUsed/>
    <w:rsid w:val="00564BF6"/>
  </w:style>
  <w:style w:type="numbering" w:customStyle="1" w:styleId="1111118713">
    <w:name w:val="1 / 1.1 / 1.1.18713"/>
    <w:basedOn w:val="ac"/>
    <w:next w:val="111111"/>
    <w:unhideWhenUsed/>
    <w:rsid w:val="00564BF6"/>
  </w:style>
  <w:style w:type="numbering" w:customStyle="1" w:styleId="1111119412">
    <w:name w:val="1 / 1.1 / 1.1.19412"/>
    <w:basedOn w:val="ac"/>
    <w:next w:val="111111"/>
    <w:unhideWhenUsed/>
    <w:rsid w:val="00564BF6"/>
  </w:style>
  <w:style w:type="numbering" w:customStyle="1" w:styleId="11111110412">
    <w:name w:val="1 / 1.1 / 1.1.110412"/>
    <w:basedOn w:val="ac"/>
    <w:next w:val="111111"/>
    <w:unhideWhenUsed/>
    <w:rsid w:val="00564BF6"/>
  </w:style>
  <w:style w:type="numbering" w:customStyle="1" w:styleId="11111120412">
    <w:name w:val="1 / 1.1 / 1.1.120412"/>
    <w:basedOn w:val="ac"/>
    <w:next w:val="111111"/>
    <w:rsid w:val="00564BF6"/>
  </w:style>
  <w:style w:type="numbering" w:customStyle="1" w:styleId="11111121912">
    <w:name w:val="1 / 1.1 / 1.1.121912"/>
    <w:basedOn w:val="ac"/>
    <w:next w:val="111111"/>
    <w:rsid w:val="00564BF6"/>
    <w:pPr>
      <w:numPr>
        <w:numId w:val="40"/>
      </w:numPr>
    </w:pPr>
  </w:style>
  <w:style w:type="numbering" w:customStyle="1" w:styleId="11111122412">
    <w:name w:val="1 / 1.1 / 1.1.122412"/>
    <w:basedOn w:val="ac"/>
    <w:next w:val="111111"/>
    <w:rsid w:val="00564BF6"/>
  </w:style>
  <w:style w:type="numbering" w:customStyle="1" w:styleId="11111123413">
    <w:name w:val="1 / 1.1 / 1.1.123413"/>
    <w:basedOn w:val="ac"/>
    <w:next w:val="111111"/>
    <w:rsid w:val="00564BF6"/>
  </w:style>
  <w:style w:type="numbering" w:customStyle="1" w:styleId="11111124413">
    <w:name w:val="1 / 1.1 / 1.1.124413"/>
    <w:basedOn w:val="ac"/>
    <w:next w:val="111111"/>
    <w:rsid w:val="00564BF6"/>
  </w:style>
  <w:style w:type="numbering" w:customStyle="1" w:styleId="11111125413">
    <w:name w:val="1 / 1.1 / 1.1.125413"/>
    <w:basedOn w:val="ac"/>
    <w:next w:val="111111"/>
    <w:rsid w:val="00564BF6"/>
    <w:pPr>
      <w:numPr>
        <w:numId w:val="41"/>
      </w:numPr>
    </w:pPr>
  </w:style>
  <w:style w:type="numbering" w:customStyle="1" w:styleId="11111126413">
    <w:name w:val="1 / 1.1 / 1.1.126413"/>
    <w:basedOn w:val="ac"/>
    <w:next w:val="111111"/>
    <w:rsid w:val="00564BF6"/>
  </w:style>
  <w:style w:type="numbering" w:customStyle="1" w:styleId="111111146">
    <w:name w:val="1 / 1.1 / 1.1.1146"/>
    <w:basedOn w:val="ac"/>
    <w:next w:val="111111"/>
    <w:uiPriority w:val="99"/>
    <w:unhideWhenUsed/>
    <w:rsid w:val="00564BF6"/>
    <w:pPr>
      <w:numPr>
        <w:numId w:val="39"/>
      </w:numPr>
    </w:pPr>
  </w:style>
  <w:style w:type="numbering" w:customStyle="1" w:styleId="111111629">
    <w:name w:val="1 / 1.1 / 1.1.1629"/>
    <w:basedOn w:val="ac"/>
    <w:next w:val="111111"/>
    <w:rsid w:val="00564BF6"/>
    <w:pPr>
      <w:numPr>
        <w:numId w:val="42"/>
      </w:numPr>
    </w:pPr>
  </w:style>
  <w:style w:type="numbering" w:customStyle="1" w:styleId="1111111020">
    <w:name w:val="1 / 1.1 / 1.1.11020"/>
    <w:basedOn w:val="ac"/>
    <w:next w:val="111111"/>
    <w:unhideWhenUsed/>
    <w:rsid w:val="00564BF6"/>
    <w:pPr>
      <w:numPr>
        <w:numId w:val="35"/>
      </w:numPr>
    </w:pPr>
  </w:style>
  <w:style w:type="numbering" w:customStyle="1" w:styleId="1111112020">
    <w:name w:val="1 / 1.1 / 1.1.12020"/>
    <w:basedOn w:val="ac"/>
    <w:next w:val="111111"/>
    <w:rsid w:val="00564BF6"/>
  </w:style>
  <w:style w:type="numbering" w:customStyle="1" w:styleId="1111112127">
    <w:name w:val="1 / 1.1 / 1.1.12127"/>
    <w:basedOn w:val="ac"/>
    <w:next w:val="111111"/>
    <w:rsid w:val="00564BF6"/>
  </w:style>
  <w:style w:type="table" w:customStyle="1" w:styleId="1317">
    <w:name w:val="Сетка таблицы1317"/>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419">
    <w:name w:val="1 / 1.1 / 1.1.12419"/>
    <w:basedOn w:val="ac"/>
    <w:next w:val="111111"/>
    <w:rsid w:val="00564BF6"/>
  </w:style>
  <w:style w:type="table" w:customStyle="1" w:styleId="1417">
    <w:name w:val="Сетка таблицы1417"/>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516">
    <w:name w:val="1 / 1.1 / 1.1.12516"/>
    <w:basedOn w:val="ac"/>
    <w:next w:val="111111"/>
    <w:rsid w:val="00564BF6"/>
  </w:style>
  <w:style w:type="numbering" w:customStyle="1" w:styleId="1111112616">
    <w:name w:val="1 / 1.1 / 1.1.12616"/>
    <w:basedOn w:val="ac"/>
    <w:next w:val="111111"/>
    <w:rsid w:val="00564BF6"/>
    <w:pPr>
      <w:numPr>
        <w:numId w:val="44"/>
      </w:numPr>
    </w:pPr>
  </w:style>
  <w:style w:type="table" w:customStyle="1" w:styleId="1517">
    <w:name w:val="Сетка таблицы1517"/>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76">
    <w:name w:val="1 / 1.1 / 1.1.1276"/>
    <w:basedOn w:val="ac"/>
    <w:next w:val="111111"/>
    <w:uiPriority w:val="99"/>
    <w:rsid w:val="00564BF6"/>
  </w:style>
  <w:style w:type="numbering" w:customStyle="1" w:styleId="1111116116">
    <w:name w:val="1 / 1.1 / 1.1.16116"/>
    <w:basedOn w:val="ac"/>
    <w:next w:val="111111"/>
    <w:rsid w:val="00564BF6"/>
  </w:style>
  <w:style w:type="numbering" w:customStyle="1" w:styleId="11111120110">
    <w:name w:val="1 / 1.1 / 1.1.120110"/>
    <w:basedOn w:val="ac"/>
    <w:next w:val="111111"/>
    <w:unhideWhenUsed/>
    <w:rsid w:val="00564BF6"/>
    <w:pPr>
      <w:numPr>
        <w:numId w:val="48"/>
      </w:numPr>
    </w:pPr>
  </w:style>
  <w:style w:type="table" w:customStyle="1" w:styleId="1318">
    <w:name w:val="Сетка таблицы1318"/>
    <w:basedOn w:val="ab"/>
    <w:next w:val="afa"/>
    <w:uiPriority w:val="59"/>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0116">
    <w:name w:val="1 / 1.1 / 1.1.120116"/>
    <w:basedOn w:val="ac"/>
    <w:next w:val="111111"/>
    <w:uiPriority w:val="99"/>
    <w:semiHidden/>
    <w:unhideWhenUsed/>
    <w:rsid w:val="00564BF6"/>
  </w:style>
  <w:style w:type="table" w:customStyle="1" w:styleId="1418">
    <w:name w:val="Сетка таблицы1418"/>
    <w:basedOn w:val="ab"/>
    <w:next w:val="afa"/>
    <w:uiPriority w:val="59"/>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4110">
    <w:name w:val="1 / 1.1 / 1.1.124110"/>
    <w:basedOn w:val="ac"/>
    <w:next w:val="111111"/>
    <w:unhideWhenUsed/>
    <w:rsid w:val="00564BF6"/>
  </w:style>
  <w:style w:type="numbering" w:customStyle="1" w:styleId="1111112517">
    <w:name w:val="1 / 1.1 / 1.1.12517"/>
    <w:basedOn w:val="ac"/>
    <w:next w:val="111111"/>
    <w:unhideWhenUsed/>
    <w:rsid w:val="00564BF6"/>
  </w:style>
  <w:style w:type="numbering" w:customStyle="1" w:styleId="1111112617">
    <w:name w:val="1 / 1.1 / 1.1.12617"/>
    <w:basedOn w:val="ac"/>
    <w:next w:val="111111"/>
    <w:unhideWhenUsed/>
    <w:rsid w:val="00564BF6"/>
  </w:style>
  <w:style w:type="numbering" w:customStyle="1" w:styleId="1111112715">
    <w:name w:val="1 / 1.1 / 1.1.12715"/>
    <w:basedOn w:val="ac"/>
    <w:next w:val="111111"/>
    <w:unhideWhenUsed/>
    <w:rsid w:val="00564BF6"/>
  </w:style>
  <w:style w:type="numbering" w:customStyle="1" w:styleId="111111535">
    <w:name w:val="1 / 1.1 / 1.1.1535"/>
    <w:basedOn w:val="ac"/>
    <w:next w:val="111111"/>
    <w:rsid w:val="00564BF6"/>
  </w:style>
  <w:style w:type="numbering" w:customStyle="1" w:styleId="111111635">
    <w:name w:val="1 / 1.1 / 1.1.1635"/>
    <w:basedOn w:val="ac"/>
    <w:next w:val="111111"/>
    <w:rsid w:val="00564BF6"/>
    <w:pPr>
      <w:numPr>
        <w:numId w:val="47"/>
      </w:numPr>
    </w:pPr>
  </w:style>
  <w:style w:type="numbering" w:customStyle="1" w:styleId="1111112145">
    <w:name w:val="1 / 1.1 / 1.1.12145"/>
    <w:basedOn w:val="ac"/>
    <w:next w:val="111111"/>
    <w:uiPriority w:val="99"/>
    <w:unhideWhenUsed/>
    <w:rsid w:val="00564BF6"/>
  </w:style>
  <w:style w:type="numbering" w:customStyle="1" w:styleId="11111151112">
    <w:name w:val="1 / 1.1 / 1.1.151112"/>
    <w:basedOn w:val="ac"/>
    <w:next w:val="111111"/>
    <w:rsid w:val="00564BF6"/>
  </w:style>
  <w:style w:type="numbering" w:customStyle="1" w:styleId="1111115125">
    <w:name w:val="1 / 1.1 / 1.1.15125"/>
    <w:basedOn w:val="ac"/>
    <w:next w:val="111111"/>
    <w:rsid w:val="00564BF6"/>
    <w:pPr>
      <w:numPr>
        <w:numId w:val="49"/>
      </w:numPr>
    </w:pPr>
  </w:style>
  <w:style w:type="numbering" w:customStyle="1" w:styleId="1111117125">
    <w:name w:val="1 / 1.1 / 1.1.17125"/>
    <w:basedOn w:val="ac"/>
    <w:next w:val="111111"/>
    <w:rsid w:val="00564BF6"/>
  </w:style>
  <w:style w:type="table" w:customStyle="1" w:styleId="1518">
    <w:name w:val="Сетка таблицы1518"/>
    <w:basedOn w:val="ab"/>
    <w:next w:val="afa"/>
    <w:uiPriority w:val="5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05">
    <w:name w:val="1 / 1.1 / 1.1.1305"/>
    <w:basedOn w:val="ac"/>
    <w:next w:val="111111"/>
    <w:rsid w:val="00564BF6"/>
  </w:style>
  <w:style w:type="numbering" w:customStyle="1" w:styleId="1111111195">
    <w:name w:val="1 / 1.1 / 1.1.11195"/>
    <w:basedOn w:val="ac"/>
    <w:next w:val="111111"/>
    <w:rsid w:val="00564BF6"/>
  </w:style>
  <w:style w:type="numbering" w:customStyle="1" w:styleId="1111115135">
    <w:name w:val="1 / 1.1 / 1.1.15135"/>
    <w:basedOn w:val="ac"/>
    <w:next w:val="111111"/>
    <w:rsid w:val="00564BF6"/>
    <w:pPr>
      <w:numPr>
        <w:numId w:val="8"/>
      </w:numPr>
    </w:pPr>
  </w:style>
  <w:style w:type="numbering" w:customStyle="1" w:styleId="1111117135">
    <w:name w:val="1 / 1.1 / 1.1.17135"/>
    <w:basedOn w:val="ac"/>
    <w:next w:val="111111"/>
    <w:rsid w:val="00564BF6"/>
  </w:style>
  <w:style w:type="numbering" w:customStyle="1" w:styleId="11111111105">
    <w:name w:val="1 / 1.1 / 1.1.111105"/>
    <w:basedOn w:val="ac"/>
    <w:next w:val="111111"/>
    <w:rsid w:val="00564BF6"/>
  </w:style>
  <w:style w:type="numbering" w:customStyle="1" w:styleId="111111385">
    <w:name w:val="1 / 1.1 / 1.1.1385"/>
    <w:basedOn w:val="ac"/>
    <w:next w:val="111111"/>
    <w:rsid w:val="00564BF6"/>
  </w:style>
  <w:style w:type="numbering" w:customStyle="1" w:styleId="1111113105">
    <w:name w:val="1 / 1.1 / 1.1.13105"/>
    <w:basedOn w:val="ac"/>
    <w:next w:val="111111"/>
    <w:rsid w:val="00564BF6"/>
  </w:style>
  <w:style w:type="numbering" w:customStyle="1" w:styleId="111111405">
    <w:name w:val="1 / 1.1 / 1.1.1405"/>
    <w:basedOn w:val="ac"/>
    <w:next w:val="111111"/>
    <w:uiPriority w:val="99"/>
    <w:rsid w:val="00564BF6"/>
  </w:style>
  <w:style w:type="numbering" w:customStyle="1" w:styleId="1111111042">
    <w:name w:val="1 / 1.1 / 1.1.11042"/>
    <w:basedOn w:val="ac"/>
    <w:next w:val="111111"/>
    <w:unhideWhenUsed/>
    <w:rsid w:val="00564BF6"/>
  </w:style>
  <w:style w:type="numbering" w:customStyle="1" w:styleId="11111121101">
    <w:name w:val="1 / 1.1 / 1.1.121101"/>
    <w:basedOn w:val="ac"/>
    <w:next w:val="111111"/>
    <w:rsid w:val="00564BF6"/>
  </w:style>
  <w:style w:type="table" w:customStyle="1" w:styleId="13112">
    <w:name w:val="Сетка таблицы1311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24114">
    <w:name w:val="1 / 1.1 / 1.1.124114"/>
    <w:basedOn w:val="ac"/>
    <w:next w:val="111111"/>
    <w:rsid w:val="00564BF6"/>
  </w:style>
  <w:style w:type="table" w:customStyle="1" w:styleId="14112">
    <w:name w:val="Сетка таблицы1411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2">
    <w:name w:val="Сетка таблицы15112"/>
    <w:basedOn w:val="ab"/>
    <w:next w:val="afa"/>
    <w:uiPriority w:val="59"/>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1122">
    <w:name w:val="1 / 1.1 / 1.1.111122"/>
    <w:basedOn w:val="ac"/>
    <w:next w:val="111111"/>
    <w:semiHidden/>
    <w:unhideWhenUsed/>
    <w:rsid w:val="00564BF6"/>
  </w:style>
  <w:style w:type="numbering" w:customStyle="1" w:styleId="111111695">
    <w:name w:val="1 / 1.1 / 1.1.1695"/>
    <w:basedOn w:val="ac"/>
    <w:next w:val="111111"/>
    <w:rsid w:val="00564BF6"/>
  </w:style>
  <w:style w:type="numbering" w:customStyle="1" w:styleId="1111115155">
    <w:name w:val="1 / 1.1 / 1.1.15155"/>
    <w:basedOn w:val="ac"/>
    <w:next w:val="111111"/>
    <w:rsid w:val="00564BF6"/>
  </w:style>
  <w:style w:type="numbering" w:customStyle="1" w:styleId="1111117155">
    <w:name w:val="1 / 1.1 / 1.1.17155"/>
    <w:basedOn w:val="ac"/>
    <w:next w:val="111111"/>
    <w:unhideWhenUsed/>
    <w:rsid w:val="00564BF6"/>
  </w:style>
  <w:style w:type="numbering" w:customStyle="1" w:styleId="1111116165">
    <w:name w:val="1 / 1.1 / 1.1.16165"/>
    <w:basedOn w:val="ac"/>
    <w:next w:val="111111"/>
    <w:rsid w:val="00564BF6"/>
  </w:style>
  <w:style w:type="numbering" w:customStyle="1" w:styleId="11111121175">
    <w:name w:val="1 / 1.1 / 1.1.121175"/>
    <w:basedOn w:val="ac"/>
    <w:next w:val="111111"/>
    <w:rsid w:val="00564BF6"/>
  </w:style>
  <w:style w:type="numbering" w:customStyle="1" w:styleId="1111112685">
    <w:name w:val="1 / 1.1 / 1.1.12685"/>
    <w:basedOn w:val="ac"/>
    <w:next w:val="111111"/>
    <w:rsid w:val="00564BF6"/>
    <w:pPr>
      <w:numPr>
        <w:numId w:val="66"/>
      </w:numPr>
    </w:pPr>
  </w:style>
  <w:style w:type="numbering" w:customStyle="1" w:styleId="1111111352">
    <w:name w:val="1 / 1.1 / 1.1.11352"/>
    <w:basedOn w:val="ac"/>
    <w:next w:val="111111"/>
    <w:uiPriority w:val="99"/>
    <w:unhideWhenUsed/>
    <w:rsid w:val="00564BF6"/>
  </w:style>
  <w:style w:type="numbering" w:customStyle="1" w:styleId="1111116202">
    <w:name w:val="1 / 1.1 / 1.1.16202"/>
    <w:basedOn w:val="ac"/>
    <w:next w:val="111111"/>
    <w:rsid w:val="00564BF6"/>
  </w:style>
  <w:style w:type="numbering" w:customStyle="1" w:styleId="1111119135">
    <w:name w:val="1 / 1.1 / 1.1.19135"/>
    <w:basedOn w:val="ac"/>
    <w:next w:val="111111"/>
    <w:unhideWhenUsed/>
    <w:rsid w:val="00564BF6"/>
  </w:style>
  <w:style w:type="numbering" w:customStyle="1" w:styleId="11111110125">
    <w:name w:val="1 / 1.1 / 1.1.110125"/>
    <w:basedOn w:val="ac"/>
    <w:next w:val="111111"/>
    <w:unhideWhenUsed/>
    <w:rsid w:val="00564BF6"/>
  </w:style>
  <w:style w:type="numbering" w:customStyle="1" w:styleId="11111121185">
    <w:name w:val="1 / 1.1 / 1.1.121185"/>
    <w:basedOn w:val="ac"/>
    <w:next w:val="111111"/>
    <w:rsid w:val="00564BF6"/>
    <w:pPr>
      <w:numPr>
        <w:numId w:val="45"/>
      </w:numPr>
    </w:pPr>
  </w:style>
  <w:style w:type="numbering" w:customStyle="1" w:styleId="11111124102">
    <w:name w:val="1 / 1.1 / 1.1.124102"/>
    <w:basedOn w:val="ac"/>
    <w:next w:val="111111"/>
    <w:rsid w:val="00564BF6"/>
  </w:style>
  <w:style w:type="numbering" w:customStyle="1" w:styleId="1111112592">
    <w:name w:val="1 / 1.1 / 1.1.12592"/>
    <w:basedOn w:val="ac"/>
    <w:next w:val="111111"/>
    <w:rsid w:val="00564BF6"/>
    <w:pPr>
      <w:numPr>
        <w:numId w:val="46"/>
      </w:numPr>
    </w:pPr>
  </w:style>
  <w:style w:type="numbering" w:customStyle="1" w:styleId="1111112692">
    <w:name w:val="1 / 1.1 / 1.1.12692"/>
    <w:basedOn w:val="ac"/>
    <w:next w:val="111111"/>
    <w:rsid w:val="00564BF6"/>
    <w:pPr>
      <w:numPr>
        <w:numId w:val="16"/>
      </w:numPr>
    </w:pPr>
  </w:style>
  <w:style w:type="numbering" w:customStyle="1" w:styleId="1111111371">
    <w:name w:val="1 / 1.1 / 1.1.11371"/>
    <w:basedOn w:val="ac"/>
    <w:next w:val="111111"/>
    <w:uiPriority w:val="99"/>
    <w:unhideWhenUsed/>
    <w:rsid w:val="00564BF6"/>
    <w:pPr>
      <w:numPr>
        <w:numId w:val="14"/>
      </w:numPr>
    </w:pPr>
  </w:style>
  <w:style w:type="numbering" w:customStyle="1" w:styleId="1111116214">
    <w:name w:val="1 / 1.1 / 1.1.16214"/>
    <w:basedOn w:val="ac"/>
    <w:next w:val="111111"/>
    <w:rsid w:val="00564BF6"/>
  </w:style>
  <w:style w:type="numbering" w:customStyle="1" w:styleId="11111110131">
    <w:name w:val="1 / 1.1 / 1.1.110131"/>
    <w:basedOn w:val="ac"/>
    <w:next w:val="111111"/>
    <w:unhideWhenUsed/>
    <w:rsid w:val="00564BF6"/>
    <w:pPr>
      <w:numPr>
        <w:numId w:val="10"/>
      </w:numPr>
    </w:pPr>
  </w:style>
  <w:style w:type="numbering" w:customStyle="1" w:styleId="11111121191">
    <w:name w:val="1 / 1.1 / 1.1.121191"/>
    <w:basedOn w:val="ac"/>
    <w:next w:val="111111"/>
    <w:rsid w:val="00564BF6"/>
  </w:style>
  <w:style w:type="numbering" w:customStyle="1" w:styleId="11111125101">
    <w:name w:val="1 / 1.1 / 1.1.125101"/>
    <w:basedOn w:val="ac"/>
    <w:next w:val="111111"/>
    <w:rsid w:val="00564BF6"/>
  </w:style>
  <w:style w:type="numbering" w:customStyle="1" w:styleId="11111126101">
    <w:name w:val="1 / 1.1 / 1.1.126101"/>
    <w:basedOn w:val="ac"/>
    <w:next w:val="111111"/>
    <w:rsid w:val="00564BF6"/>
  </w:style>
  <w:style w:type="numbering" w:customStyle="1" w:styleId="1111112721">
    <w:name w:val="1 / 1.1 / 1.1.12721"/>
    <w:basedOn w:val="ac"/>
    <w:next w:val="111111"/>
    <w:uiPriority w:val="99"/>
    <w:rsid w:val="00564BF6"/>
    <w:pPr>
      <w:numPr>
        <w:numId w:val="50"/>
      </w:numPr>
    </w:pPr>
  </w:style>
  <w:style w:type="numbering" w:customStyle="1" w:styleId="111111111101">
    <w:name w:val="1 / 1.1 / 1.1.1111101"/>
    <w:basedOn w:val="ac"/>
    <w:next w:val="111111"/>
    <w:rsid w:val="00564BF6"/>
  </w:style>
  <w:style w:type="numbering" w:customStyle="1" w:styleId="1111112821">
    <w:name w:val="1 / 1.1 / 1.1.12821"/>
    <w:basedOn w:val="ac"/>
    <w:next w:val="111111"/>
    <w:unhideWhenUsed/>
    <w:rsid w:val="00564BF6"/>
  </w:style>
  <w:style w:type="numbering" w:customStyle="1" w:styleId="11111111221">
    <w:name w:val="1 / 1.1 / 1.1.111221"/>
    <w:basedOn w:val="ac"/>
    <w:next w:val="111111"/>
    <w:unhideWhenUsed/>
    <w:rsid w:val="00564BF6"/>
  </w:style>
  <w:style w:type="numbering" w:customStyle="1" w:styleId="111111211101">
    <w:name w:val="1 / 1.1 / 1.1.1211101"/>
    <w:basedOn w:val="ac"/>
    <w:next w:val="111111"/>
    <w:unhideWhenUsed/>
    <w:rsid w:val="00564BF6"/>
  </w:style>
  <w:style w:type="numbering" w:customStyle="1" w:styleId="11111131104">
    <w:name w:val="1 / 1.1 / 1.1.131104"/>
    <w:basedOn w:val="ac"/>
    <w:next w:val="111111"/>
    <w:rsid w:val="00564BF6"/>
  </w:style>
  <w:style w:type="numbering" w:customStyle="1" w:styleId="11111141104">
    <w:name w:val="1 / 1.1 / 1.1.141104"/>
    <w:basedOn w:val="ac"/>
    <w:next w:val="111111"/>
    <w:rsid w:val="00564BF6"/>
  </w:style>
  <w:style w:type="numbering" w:customStyle="1" w:styleId="11111151104">
    <w:name w:val="1 / 1.1 / 1.1.151104"/>
    <w:basedOn w:val="ac"/>
    <w:next w:val="111111"/>
    <w:rsid w:val="00564BF6"/>
  </w:style>
  <w:style w:type="numbering" w:customStyle="1" w:styleId="11111161104">
    <w:name w:val="1 / 1.1 / 1.1.161104"/>
    <w:basedOn w:val="ac"/>
    <w:next w:val="111111"/>
    <w:rsid w:val="00564BF6"/>
  </w:style>
  <w:style w:type="numbering" w:customStyle="1" w:styleId="11111171104">
    <w:name w:val="1 / 1.1 / 1.1.171104"/>
    <w:basedOn w:val="ac"/>
    <w:next w:val="111111"/>
    <w:unhideWhenUsed/>
    <w:rsid w:val="00564BF6"/>
  </w:style>
  <w:style w:type="numbering" w:customStyle="1" w:styleId="1111118151">
    <w:name w:val="1 / 1.1 / 1.1.18151"/>
    <w:basedOn w:val="ac"/>
    <w:next w:val="111111"/>
    <w:unhideWhenUsed/>
    <w:rsid w:val="00564BF6"/>
  </w:style>
  <w:style w:type="numbering" w:customStyle="1" w:styleId="1111119141">
    <w:name w:val="1 / 1.1 / 1.1.19141"/>
    <w:basedOn w:val="ac"/>
    <w:next w:val="111111"/>
    <w:unhideWhenUsed/>
    <w:rsid w:val="00564BF6"/>
  </w:style>
  <w:style w:type="numbering" w:customStyle="1" w:styleId="11111110141">
    <w:name w:val="1 / 1.1 / 1.1.110141"/>
    <w:basedOn w:val="ac"/>
    <w:next w:val="111111"/>
    <w:unhideWhenUsed/>
    <w:rsid w:val="00564BF6"/>
  </w:style>
  <w:style w:type="numbering" w:customStyle="1" w:styleId="11111120131">
    <w:name w:val="1 / 1.1 / 1.1.120131"/>
    <w:basedOn w:val="ac"/>
    <w:next w:val="111111"/>
    <w:unhideWhenUsed/>
    <w:rsid w:val="00564BF6"/>
    <w:pPr>
      <w:numPr>
        <w:numId w:val="27"/>
      </w:numPr>
    </w:pPr>
  </w:style>
  <w:style w:type="numbering" w:customStyle="1" w:styleId="111111211121">
    <w:name w:val="1 / 1.1 / 1.1.1211121"/>
    <w:basedOn w:val="ac"/>
    <w:next w:val="111111"/>
    <w:uiPriority w:val="99"/>
    <w:unhideWhenUsed/>
    <w:rsid w:val="00564BF6"/>
  </w:style>
  <w:style w:type="numbering" w:customStyle="1" w:styleId="11111122151">
    <w:name w:val="1 / 1.1 / 1.1.122151"/>
    <w:basedOn w:val="ac"/>
    <w:next w:val="111111"/>
    <w:unhideWhenUsed/>
    <w:rsid w:val="00564BF6"/>
  </w:style>
  <w:style w:type="numbering" w:customStyle="1" w:styleId="111111112121">
    <w:name w:val="1 / 1.1 / 1.1.1112121"/>
    <w:basedOn w:val="ac"/>
    <w:next w:val="111111"/>
    <w:unhideWhenUsed/>
    <w:rsid w:val="00564BF6"/>
  </w:style>
  <w:style w:type="numbering" w:customStyle="1" w:styleId="11111123121">
    <w:name w:val="1 / 1.1 / 1.1.123121"/>
    <w:basedOn w:val="ac"/>
    <w:next w:val="111111"/>
    <w:unhideWhenUsed/>
    <w:rsid w:val="00564BF6"/>
  </w:style>
  <w:style w:type="numbering" w:customStyle="1" w:styleId="11111131121">
    <w:name w:val="1 / 1.1 / 1.1.131121"/>
    <w:basedOn w:val="ac"/>
    <w:next w:val="111111"/>
    <w:rsid w:val="00564BF6"/>
  </w:style>
  <w:style w:type="numbering" w:customStyle="1" w:styleId="11111141121">
    <w:name w:val="1 / 1.1 / 1.1.141121"/>
    <w:basedOn w:val="ac"/>
    <w:next w:val="111111"/>
    <w:rsid w:val="00564BF6"/>
  </w:style>
  <w:style w:type="numbering" w:customStyle="1" w:styleId="11111151121">
    <w:name w:val="1 / 1.1 / 1.1.151121"/>
    <w:basedOn w:val="ac"/>
    <w:next w:val="111111"/>
    <w:rsid w:val="00564BF6"/>
  </w:style>
  <w:style w:type="numbering" w:customStyle="1" w:styleId="11111161121">
    <w:name w:val="1 / 1.1 / 1.1.161121"/>
    <w:basedOn w:val="ac"/>
    <w:next w:val="111111"/>
    <w:rsid w:val="00564BF6"/>
  </w:style>
  <w:style w:type="numbering" w:customStyle="1" w:styleId="11111171121">
    <w:name w:val="1 / 1.1 / 1.1.171121"/>
    <w:basedOn w:val="ac"/>
    <w:next w:val="111111"/>
    <w:unhideWhenUsed/>
    <w:rsid w:val="00564BF6"/>
  </w:style>
  <w:style w:type="numbering" w:customStyle="1" w:styleId="11111181121">
    <w:name w:val="1 / 1.1 / 1.1.181121"/>
    <w:basedOn w:val="ac"/>
    <w:next w:val="111111"/>
    <w:unhideWhenUsed/>
    <w:rsid w:val="00564BF6"/>
  </w:style>
  <w:style w:type="numbering" w:customStyle="1" w:styleId="11111191121">
    <w:name w:val="1 / 1.1 / 1.1.191121"/>
    <w:basedOn w:val="ac"/>
    <w:next w:val="111111"/>
    <w:unhideWhenUsed/>
    <w:rsid w:val="00564BF6"/>
  </w:style>
  <w:style w:type="numbering" w:customStyle="1" w:styleId="111111101121">
    <w:name w:val="1 / 1.1 / 1.1.1101121"/>
    <w:basedOn w:val="ac"/>
    <w:next w:val="111111"/>
    <w:unhideWhenUsed/>
    <w:rsid w:val="00564BF6"/>
  </w:style>
  <w:style w:type="numbering" w:customStyle="1" w:styleId="111111201121">
    <w:name w:val="1 / 1.1 / 1.1.1201121"/>
    <w:basedOn w:val="ac"/>
    <w:next w:val="111111"/>
    <w:uiPriority w:val="99"/>
    <w:semiHidden/>
    <w:unhideWhenUsed/>
    <w:rsid w:val="00564BF6"/>
  </w:style>
  <w:style w:type="numbering" w:customStyle="1" w:styleId="11111121214">
    <w:name w:val="1 / 1.1 / 1.1.121214"/>
    <w:basedOn w:val="ac"/>
    <w:next w:val="111111"/>
    <w:uiPriority w:val="99"/>
    <w:unhideWhenUsed/>
    <w:rsid w:val="00564BF6"/>
  </w:style>
  <w:style w:type="numbering" w:customStyle="1" w:styleId="11111124121">
    <w:name w:val="1 / 1.1 / 1.1.124121"/>
    <w:basedOn w:val="ac"/>
    <w:next w:val="111111"/>
    <w:unhideWhenUsed/>
    <w:rsid w:val="00564BF6"/>
    <w:pPr>
      <w:numPr>
        <w:numId w:val="11"/>
      </w:numPr>
    </w:pPr>
  </w:style>
  <w:style w:type="numbering" w:customStyle="1" w:styleId="11111125121">
    <w:name w:val="1 / 1.1 / 1.1.125121"/>
    <w:basedOn w:val="ac"/>
    <w:next w:val="111111"/>
    <w:unhideWhenUsed/>
    <w:rsid w:val="00564BF6"/>
  </w:style>
  <w:style w:type="numbering" w:customStyle="1" w:styleId="11111111514">
    <w:name w:val="1 / 1.1 / 1.1.111514"/>
    <w:basedOn w:val="ac"/>
    <w:next w:val="111111"/>
    <w:unhideWhenUsed/>
    <w:rsid w:val="00564BF6"/>
  </w:style>
  <w:style w:type="numbering" w:customStyle="1" w:styleId="11111126121">
    <w:name w:val="1 / 1.1 / 1.1.126121"/>
    <w:basedOn w:val="ac"/>
    <w:next w:val="111111"/>
    <w:unhideWhenUsed/>
    <w:rsid w:val="00564BF6"/>
  </w:style>
  <w:style w:type="numbering" w:customStyle="1" w:styleId="1111113221">
    <w:name w:val="1 / 1.1 / 1.1.13221"/>
    <w:basedOn w:val="ac"/>
    <w:next w:val="111111"/>
    <w:rsid w:val="00564BF6"/>
  </w:style>
  <w:style w:type="numbering" w:customStyle="1" w:styleId="1111114221">
    <w:name w:val="1 / 1.1 / 1.1.14221"/>
    <w:basedOn w:val="ac"/>
    <w:next w:val="111111"/>
    <w:rsid w:val="00564BF6"/>
  </w:style>
  <w:style w:type="numbering" w:customStyle="1" w:styleId="1111115214">
    <w:name w:val="1 / 1.1 / 1.1.15214"/>
    <w:basedOn w:val="ac"/>
    <w:next w:val="111111"/>
    <w:rsid w:val="00564BF6"/>
  </w:style>
  <w:style w:type="numbering" w:customStyle="1" w:styleId="1111116221">
    <w:name w:val="1 / 1.1 / 1.1.16221"/>
    <w:basedOn w:val="ac"/>
    <w:next w:val="111111"/>
    <w:rsid w:val="00564BF6"/>
  </w:style>
  <w:style w:type="numbering" w:customStyle="1" w:styleId="1111117214">
    <w:name w:val="1 / 1.1 / 1.1.17214"/>
    <w:basedOn w:val="ac"/>
    <w:next w:val="111111"/>
    <w:unhideWhenUsed/>
    <w:rsid w:val="00564BF6"/>
  </w:style>
  <w:style w:type="numbering" w:customStyle="1" w:styleId="1111118214">
    <w:name w:val="1 / 1.1 / 1.1.18214"/>
    <w:basedOn w:val="ac"/>
    <w:next w:val="111111"/>
    <w:unhideWhenUsed/>
    <w:rsid w:val="00564BF6"/>
  </w:style>
  <w:style w:type="numbering" w:customStyle="1" w:styleId="1111119214">
    <w:name w:val="1 / 1.1 / 1.1.19214"/>
    <w:basedOn w:val="ac"/>
    <w:next w:val="111111"/>
    <w:unhideWhenUsed/>
    <w:rsid w:val="00564BF6"/>
  </w:style>
  <w:style w:type="numbering" w:customStyle="1" w:styleId="11111110214">
    <w:name w:val="1 / 1.1 / 1.1.110214"/>
    <w:basedOn w:val="ac"/>
    <w:next w:val="111111"/>
    <w:unhideWhenUsed/>
    <w:rsid w:val="00564BF6"/>
  </w:style>
  <w:style w:type="numbering" w:customStyle="1" w:styleId="11111120214">
    <w:name w:val="1 / 1.1 / 1.1.120214"/>
    <w:basedOn w:val="ac"/>
    <w:next w:val="111111"/>
    <w:uiPriority w:val="99"/>
    <w:semiHidden/>
    <w:unhideWhenUsed/>
    <w:rsid w:val="00564BF6"/>
  </w:style>
  <w:style w:type="numbering" w:customStyle="1" w:styleId="11111121314">
    <w:name w:val="1 / 1.1 / 1.1.121314"/>
    <w:basedOn w:val="ac"/>
    <w:next w:val="111111"/>
    <w:uiPriority w:val="99"/>
    <w:unhideWhenUsed/>
    <w:rsid w:val="00564BF6"/>
  </w:style>
  <w:style w:type="numbering" w:customStyle="1" w:styleId="11111127112">
    <w:name w:val="1 / 1.1 / 1.1.127112"/>
    <w:basedOn w:val="ac"/>
    <w:next w:val="111111"/>
    <w:unhideWhenUsed/>
    <w:rsid w:val="00564BF6"/>
  </w:style>
  <w:style w:type="numbering" w:customStyle="1" w:styleId="11111111714">
    <w:name w:val="1 / 1.1 / 1.1.111714"/>
    <w:basedOn w:val="ac"/>
    <w:next w:val="111111"/>
    <w:unhideWhenUsed/>
    <w:rsid w:val="00564BF6"/>
  </w:style>
  <w:style w:type="numbering" w:customStyle="1" w:styleId="11111128111">
    <w:name w:val="1 / 1.1 / 1.1.128111"/>
    <w:basedOn w:val="ac"/>
    <w:next w:val="111111"/>
    <w:unhideWhenUsed/>
    <w:rsid w:val="00564BF6"/>
  </w:style>
  <w:style w:type="numbering" w:customStyle="1" w:styleId="1111113314">
    <w:name w:val="1 / 1.1 / 1.1.13314"/>
    <w:basedOn w:val="ac"/>
    <w:next w:val="111111"/>
    <w:rsid w:val="00564BF6"/>
  </w:style>
  <w:style w:type="numbering" w:customStyle="1" w:styleId="1111114314">
    <w:name w:val="1 / 1.1 / 1.1.14314"/>
    <w:basedOn w:val="ac"/>
    <w:next w:val="111111"/>
    <w:rsid w:val="00564BF6"/>
  </w:style>
  <w:style w:type="numbering" w:customStyle="1" w:styleId="1111115314">
    <w:name w:val="1 / 1.1 / 1.1.15314"/>
    <w:basedOn w:val="ac"/>
    <w:next w:val="111111"/>
    <w:rsid w:val="00564BF6"/>
    <w:pPr>
      <w:numPr>
        <w:numId w:val="18"/>
      </w:numPr>
    </w:pPr>
  </w:style>
  <w:style w:type="numbering" w:customStyle="1" w:styleId="1111116314">
    <w:name w:val="1 / 1.1 / 1.1.16314"/>
    <w:basedOn w:val="ac"/>
    <w:next w:val="111111"/>
    <w:rsid w:val="00564BF6"/>
  </w:style>
  <w:style w:type="numbering" w:customStyle="1" w:styleId="1111117314">
    <w:name w:val="1 / 1.1 / 1.1.17314"/>
    <w:basedOn w:val="ac"/>
    <w:next w:val="111111"/>
    <w:unhideWhenUsed/>
    <w:rsid w:val="00564BF6"/>
  </w:style>
  <w:style w:type="numbering" w:customStyle="1" w:styleId="1111118314">
    <w:name w:val="1 / 1.1 / 1.1.18314"/>
    <w:basedOn w:val="ac"/>
    <w:next w:val="111111"/>
    <w:unhideWhenUsed/>
    <w:rsid w:val="00564BF6"/>
  </w:style>
  <w:style w:type="numbering" w:customStyle="1" w:styleId="1111119314">
    <w:name w:val="1 / 1.1 / 1.1.19314"/>
    <w:basedOn w:val="ac"/>
    <w:next w:val="111111"/>
    <w:unhideWhenUsed/>
    <w:rsid w:val="00564BF6"/>
  </w:style>
  <w:style w:type="numbering" w:customStyle="1" w:styleId="11111110314">
    <w:name w:val="1 / 1.1 / 1.1.110314"/>
    <w:basedOn w:val="ac"/>
    <w:next w:val="111111"/>
    <w:unhideWhenUsed/>
    <w:rsid w:val="00564BF6"/>
  </w:style>
  <w:style w:type="numbering" w:customStyle="1" w:styleId="11111120314">
    <w:name w:val="1 / 1.1 / 1.1.120314"/>
    <w:basedOn w:val="ac"/>
    <w:next w:val="111111"/>
    <w:uiPriority w:val="99"/>
    <w:semiHidden/>
    <w:unhideWhenUsed/>
    <w:rsid w:val="00564BF6"/>
  </w:style>
  <w:style w:type="numbering" w:customStyle="1" w:styleId="11111121414">
    <w:name w:val="1 / 1.1 / 1.1.121414"/>
    <w:basedOn w:val="ac"/>
    <w:next w:val="111111"/>
    <w:uiPriority w:val="99"/>
    <w:unhideWhenUsed/>
    <w:rsid w:val="00564BF6"/>
  </w:style>
  <w:style w:type="numbering" w:customStyle="1" w:styleId="1111113414">
    <w:name w:val="1 / 1.1 / 1.1.13414"/>
    <w:basedOn w:val="ac"/>
    <w:next w:val="111111"/>
    <w:rsid w:val="00564BF6"/>
  </w:style>
  <w:style w:type="numbering" w:customStyle="1" w:styleId="111111511111">
    <w:name w:val="1 / 1.1 / 1.1.1511111"/>
    <w:basedOn w:val="ac"/>
    <w:next w:val="111111"/>
    <w:rsid w:val="00564BF6"/>
  </w:style>
  <w:style w:type="numbering" w:customStyle="1" w:styleId="111111711111">
    <w:name w:val="1 / 1.1 / 1.1.1711111"/>
    <w:basedOn w:val="ac"/>
    <w:next w:val="111111"/>
    <w:rsid w:val="00564BF6"/>
  </w:style>
  <w:style w:type="numbering" w:customStyle="1" w:styleId="1111113514">
    <w:name w:val="1 / 1.1 / 1.1.13514"/>
    <w:basedOn w:val="ac"/>
    <w:next w:val="111111"/>
    <w:rsid w:val="00564BF6"/>
  </w:style>
  <w:style w:type="numbering" w:customStyle="1" w:styleId="11111151212">
    <w:name w:val="1 / 1.1 / 1.1.151212"/>
    <w:basedOn w:val="ac"/>
    <w:next w:val="111111"/>
    <w:rsid w:val="00564BF6"/>
    <w:pPr>
      <w:numPr>
        <w:numId w:val="28"/>
      </w:numPr>
    </w:pPr>
  </w:style>
  <w:style w:type="numbering" w:customStyle="1" w:styleId="11111171212">
    <w:name w:val="1 / 1.1 / 1.1.171212"/>
    <w:basedOn w:val="ac"/>
    <w:next w:val="111111"/>
    <w:rsid w:val="00564BF6"/>
    <w:pPr>
      <w:numPr>
        <w:numId w:val="12"/>
      </w:numPr>
    </w:pPr>
  </w:style>
  <w:style w:type="numbering" w:customStyle="1" w:styleId="1111113014">
    <w:name w:val="1 / 1.1 / 1.1.13014"/>
    <w:basedOn w:val="ac"/>
    <w:next w:val="111111"/>
    <w:rsid w:val="00564BF6"/>
  </w:style>
  <w:style w:type="numbering" w:customStyle="1" w:styleId="11111111914">
    <w:name w:val="1 / 1.1 / 1.1.111914"/>
    <w:basedOn w:val="ac"/>
    <w:next w:val="111111"/>
    <w:rsid w:val="00564BF6"/>
  </w:style>
  <w:style w:type="numbering" w:customStyle="1" w:styleId="1111113614">
    <w:name w:val="1 / 1.1 / 1.1.13614"/>
    <w:basedOn w:val="ac"/>
    <w:next w:val="111111"/>
    <w:rsid w:val="00564BF6"/>
  </w:style>
  <w:style w:type="numbering" w:customStyle="1" w:styleId="11111151312">
    <w:name w:val="1 / 1.1 / 1.1.151312"/>
    <w:basedOn w:val="ac"/>
    <w:next w:val="111111"/>
    <w:rsid w:val="00564BF6"/>
  </w:style>
  <w:style w:type="numbering" w:customStyle="1" w:styleId="11111171312">
    <w:name w:val="1 / 1.1 / 1.1.171312"/>
    <w:basedOn w:val="ac"/>
    <w:next w:val="111111"/>
    <w:rsid w:val="00564BF6"/>
    <w:pPr>
      <w:numPr>
        <w:numId w:val="52"/>
      </w:numPr>
    </w:pPr>
  </w:style>
  <w:style w:type="numbering" w:customStyle="1" w:styleId="111111111014">
    <w:name w:val="1 / 1.1 / 1.1.1111014"/>
    <w:basedOn w:val="ac"/>
    <w:next w:val="111111"/>
    <w:rsid w:val="00564BF6"/>
  </w:style>
  <w:style w:type="numbering" w:customStyle="1" w:styleId="1111113714">
    <w:name w:val="1 / 1.1 / 1.1.13714"/>
    <w:basedOn w:val="ac"/>
    <w:next w:val="111111"/>
    <w:rsid w:val="00564BF6"/>
  </w:style>
  <w:style w:type="numbering" w:customStyle="1" w:styleId="1111113814">
    <w:name w:val="1 / 1.1 / 1.1.13814"/>
    <w:basedOn w:val="ac"/>
    <w:next w:val="111111"/>
    <w:rsid w:val="00564BF6"/>
  </w:style>
  <w:style w:type="numbering" w:customStyle="1" w:styleId="1111113914">
    <w:name w:val="1 / 1.1 / 1.1.13914"/>
    <w:basedOn w:val="ac"/>
    <w:next w:val="111111"/>
    <w:rsid w:val="00564BF6"/>
  </w:style>
  <w:style w:type="numbering" w:customStyle="1" w:styleId="11111131014">
    <w:name w:val="1 / 1.1 / 1.1.131014"/>
    <w:basedOn w:val="ac"/>
    <w:next w:val="111111"/>
    <w:rsid w:val="00564BF6"/>
  </w:style>
  <w:style w:type="numbering" w:customStyle="1" w:styleId="1111114011">
    <w:name w:val="1 / 1.1 / 1.1.14011"/>
    <w:basedOn w:val="ac"/>
    <w:next w:val="111111"/>
    <w:uiPriority w:val="99"/>
    <w:rsid w:val="00564BF6"/>
  </w:style>
  <w:style w:type="numbering" w:customStyle="1" w:styleId="1111116714">
    <w:name w:val="1 / 1.1 / 1.1.16714"/>
    <w:basedOn w:val="ac"/>
    <w:next w:val="111111"/>
    <w:rsid w:val="00564BF6"/>
  </w:style>
  <w:style w:type="numbering" w:customStyle="1" w:styleId="1111114814">
    <w:name w:val="1 / 1.1 / 1.1.14814"/>
    <w:basedOn w:val="ac"/>
    <w:next w:val="111111"/>
    <w:uiPriority w:val="99"/>
    <w:rsid w:val="00564BF6"/>
  </w:style>
  <w:style w:type="numbering" w:customStyle="1" w:styleId="1111116814">
    <w:name w:val="1 / 1.1 / 1.1.16814"/>
    <w:basedOn w:val="ac"/>
    <w:next w:val="111111"/>
    <w:rsid w:val="00564BF6"/>
  </w:style>
  <w:style w:type="numbering" w:customStyle="1" w:styleId="1111115011">
    <w:name w:val="1 / 1.1 / 1.1.15011"/>
    <w:basedOn w:val="ac"/>
    <w:next w:val="111111"/>
    <w:uiPriority w:val="99"/>
    <w:rsid w:val="00564BF6"/>
  </w:style>
  <w:style w:type="numbering" w:customStyle="1" w:styleId="1111116912">
    <w:name w:val="1 / 1.1 / 1.1.16912"/>
    <w:basedOn w:val="ac"/>
    <w:next w:val="111111"/>
    <w:rsid w:val="00564BF6"/>
  </w:style>
  <w:style w:type="numbering" w:customStyle="1" w:styleId="1111116011">
    <w:name w:val="1 / 1.1 / 1.1.16011"/>
    <w:basedOn w:val="ac"/>
    <w:next w:val="111111"/>
    <w:uiPriority w:val="99"/>
    <w:unhideWhenUsed/>
    <w:rsid w:val="00564BF6"/>
  </w:style>
  <w:style w:type="numbering" w:customStyle="1" w:styleId="11111112314">
    <w:name w:val="1 / 1.1 / 1.1.112314"/>
    <w:basedOn w:val="ac"/>
    <w:next w:val="111111"/>
    <w:unhideWhenUsed/>
    <w:rsid w:val="00564BF6"/>
  </w:style>
  <w:style w:type="numbering" w:customStyle="1" w:styleId="11111122611">
    <w:name w:val="1 / 1.1 / 1.1.122611"/>
    <w:basedOn w:val="ac"/>
    <w:next w:val="111111"/>
    <w:unhideWhenUsed/>
    <w:rsid w:val="00564BF6"/>
  </w:style>
  <w:style w:type="numbering" w:customStyle="1" w:styleId="11111131411">
    <w:name w:val="1 / 1.1 / 1.1.131411"/>
    <w:basedOn w:val="ac"/>
    <w:next w:val="111111"/>
    <w:rsid w:val="00564BF6"/>
  </w:style>
  <w:style w:type="numbering" w:customStyle="1" w:styleId="11111141411">
    <w:name w:val="1 / 1.1 / 1.1.141411"/>
    <w:basedOn w:val="ac"/>
    <w:next w:val="111111"/>
    <w:rsid w:val="00564BF6"/>
  </w:style>
  <w:style w:type="numbering" w:customStyle="1" w:styleId="11111151011">
    <w:name w:val="1 / 1.1 / 1.1.151011"/>
    <w:basedOn w:val="ac"/>
    <w:next w:val="111111"/>
    <w:rsid w:val="00564BF6"/>
  </w:style>
  <w:style w:type="numbering" w:customStyle="1" w:styleId="11111161011">
    <w:name w:val="1 / 1.1 / 1.1.161011"/>
    <w:basedOn w:val="ac"/>
    <w:next w:val="111111"/>
    <w:rsid w:val="00564BF6"/>
  </w:style>
  <w:style w:type="numbering" w:customStyle="1" w:styleId="11111171011">
    <w:name w:val="1 / 1.1 / 1.1.171011"/>
    <w:basedOn w:val="ac"/>
    <w:next w:val="111111"/>
    <w:unhideWhenUsed/>
    <w:rsid w:val="00564BF6"/>
  </w:style>
  <w:style w:type="numbering" w:customStyle="1" w:styleId="1111118714">
    <w:name w:val="1 / 1.1 / 1.1.18714"/>
    <w:basedOn w:val="ac"/>
    <w:next w:val="111111"/>
    <w:unhideWhenUsed/>
    <w:rsid w:val="00564BF6"/>
  </w:style>
  <w:style w:type="numbering" w:customStyle="1" w:styleId="1111119711">
    <w:name w:val="1 / 1.1 / 1.1.19711"/>
    <w:basedOn w:val="ac"/>
    <w:next w:val="111111"/>
    <w:unhideWhenUsed/>
    <w:rsid w:val="00564BF6"/>
  </w:style>
  <w:style w:type="numbering" w:customStyle="1" w:styleId="11111110711">
    <w:name w:val="1 / 1.1 / 1.1.110711"/>
    <w:basedOn w:val="ac"/>
    <w:next w:val="111111"/>
    <w:unhideWhenUsed/>
    <w:rsid w:val="00564BF6"/>
  </w:style>
  <w:style w:type="numbering" w:customStyle="1" w:styleId="11111120711">
    <w:name w:val="1 / 1.1 / 1.1.120711"/>
    <w:basedOn w:val="ac"/>
    <w:next w:val="111111"/>
    <w:rsid w:val="00564BF6"/>
  </w:style>
  <w:style w:type="numbering" w:customStyle="1" w:styleId="111111211311">
    <w:name w:val="1 / 1.1 / 1.1.1211311"/>
    <w:basedOn w:val="ac"/>
    <w:next w:val="111111"/>
    <w:rsid w:val="00564BF6"/>
  </w:style>
  <w:style w:type="numbering" w:customStyle="1" w:styleId="11111122711">
    <w:name w:val="1 / 1.1 / 1.1.122711"/>
    <w:basedOn w:val="ac"/>
    <w:next w:val="111111"/>
    <w:rsid w:val="00564BF6"/>
  </w:style>
  <w:style w:type="numbering" w:customStyle="1" w:styleId="11111123414">
    <w:name w:val="1 / 1.1 / 1.1.123414"/>
    <w:basedOn w:val="ac"/>
    <w:next w:val="111111"/>
    <w:rsid w:val="00564BF6"/>
  </w:style>
  <w:style w:type="numbering" w:customStyle="1" w:styleId="11111124414">
    <w:name w:val="1 / 1.1 / 1.1.124414"/>
    <w:basedOn w:val="ac"/>
    <w:next w:val="111111"/>
    <w:rsid w:val="00564BF6"/>
  </w:style>
  <w:style w:type="numbering" w:customStyle="1" w:styleId="11111125414">
    <w:name w:val="1 / 1.1 / 1.1.125414"/>
    <w:basedOn w:val="ac"/>
    <w:next w:val="111111"/>
    <w:rsid w:val="00564BF6"/>
  </w:style>
  <w:style w:type="numbering" w:customStyle="1" w:styleId="11111126414">
    <w:name w:val="1 / 1.1 / 1.1.126414"/>
    <w:basedOn w:val="ac"/>
    <w:next w:val="111111"/>
    <w:rsid w:val="00564BF6"/>
  </w:style>
  <w:style w:type="numbering" w:customStyle="1" w:styleId="1111117011">
    <w:name w:val="1 / 1.1 / 1.1.17011"/>
    <w:basedOn w:val="ac"/>
    <w:next w:val="111111"/>
    <w:uiPriority w:val="99"/>
    <w:unhideWhenUsed/>
    <w:rsid w:val="00564BF6"/>
  </w:style>
  <w:style w:type="numbering" w:customStyle="1" w:styleId="11111112414">
    <w:name w:val="1 / 1.1 / 1.1.112414"/>
    <w:basedOn w:val="ac"/>
    <w:next w:val="111111"/>
    <w:unhideWhenUsed/>
    <w:rsid w:val="00564BF6"/>
  </w:style>
  <w:style w:type="numbering" w:customStyle="1" w:styleId="11111122811">
    <w:name w:val="1 / 1.1 / 1.1.122811"/>
    <w:basedOn w:val="ac"/>
    <w:next w:val="111111"/>
    <w:unhideWhenUsed/>
    <w:rsid w:val="00564BF6"/>
  </w:style>
  <w:style w:type="numbering" w:customStyle="1" w:styleId="11111131511">
    <w:name w:val="1 / 1.1 / 1.1.131511"/>
    <w:basedOn w:val="ac"/>
    <w:next w:val="111111"/>
    <w:rsid w:val="00564BF6"/>
  </w:style>
  <w:style w:type="numbering" w:customStyle="1" w:styleId="11111141511">
    <w:name w:val="1 / 1.1 / 1.1.141511"/>
    <w:basedOn w:val="ac"/>
    <w:next w:val="111111"/>
    <w:rsid w:val="00564BF6"/>
  </w:style>
  <w:style w:type="numbering" w:customStyle="1" w:styleId="11111151411">
    <w:name w:val="1 / 1.1 / 1.1.151411"/>
    <w:basedOn w:val="ac"/>
    <w:next w:val="111111"/>
    <w:rsid w:val="00564BF6"/>
  </w:style>
  <w:style w:type="numbering" w:customStyle="1" w:styleId="11111161411">
    <w:name w:val="1 / 1.1 / 1.1.161411"/>
    <w:basedOn w:val="ac"/>
    <w:next w:val="111111"/>
    <w:rsid w:val="00564BF6"/>
  </w:style>
  <w:style w:type="numbering" w:customStyle="1" w:styleId="11111171411">
    <w:name w:val="1 / 1.1 / 1.1.171411"/>
    <w:basedOn w:val="ac"/>
    <w:next w:val="111111"/>
    <w:unhideWhenUsed/>
    <w:rsid w:val="00564BF6"/>
  </w:style>
  <w:style w:type="numbering" w:customStyle="1" w:styleId="1111118811">
    <w:name w:val="1 / 1.1 / 1.1.18811"/>
    <w:basedOn w:val="ac"/>
    <w:next w:val="111111"/>
    <w:unhideWhenUsed/>
    <w:rsid w:val="00564BF6"/>
  </w:style>
  <w:style w:type="numbering" w:customStyle="1" w:styleId="1111118011">
    <w:name w:val="1 / 1.1 / 1.1.18011"/>
    <w:basedOn w:val="ac"/>
    <w:next w:val="111111"/>
    <w:uiPriority w:val="99"/>
    <w:unhideWhenUsed/>
    <w:rsid w:val="00564BF6"/>
  </w:style>
  <w:style w:type="numbering" w:customStyle="1" w:styleId="11111112614">
    <w:name w:val="1 / 1.1 / 1.1.112614"/>
    <w:basedOn w:val="ac"/>
    <w:next w:val="111111"/>
    <w:unhideWhenUsed/>
    <w:rsid w:val="00564BF6"/>
  </w:style>
  <w:style w:type="numbering" w:customStyle="1" w:styleId="11111122911">
    <w:name w:val="1 / 1.1 / 1.1.122911"/>
    <w:basedOn w:val="ac"/>
    <w:next w:val="111111"/>
    <w:unhideWhenUsed/>
    <w:rsid w:val="00564BF6"/>
  </w:style>
  <w:style w:type="numbering" w:customStyle="1" w:styleId="11111131611">
    <w:name w:val="1 / 1.1 / 1.1.131611"/>
    <w:basedOn w:val="ac"/>
    <w:next w:val="111111"/>
    <w:rsid w:val="00564BF6"/>
  </w:style>
  <w:style w:type="numbering" w:customStyle="1" w:styleId="11111141611">
    <w:name w:val="1 / 1.1 / 1.1.141611"/>
    <w:basedOn w:val="ac"/>
    <w:next w:val="111111"/>
    <w:rsid w:val="00564BF6"/>
  </w:style>
  <w:style w:type="numbering" w:customStyle="1" w:styleId="11111151512">
    <w:name w:val="1 / 1.1 / 1.1.151512"/>
    <w:basedOn w:val="ac"/>
    <w:next w:val="111111"/>
    <w:rsid w:val="00564BF6"/>
  </w:style>
  <w:style w:type="numbering" w:customStyle="1" w:styleId="11111161511">
    <w:name w:val="1 / 1.1 / 1.1.161511"/>
    <w:basedOn w:val="ac"/>
    <w:next w:val="111111"/>
    <w:rsid w:val="00564BF6"/>
  </w:style>
  <w:style w:type="numbering" w:customStyle="1" w:styleId="11111171512">
    <w:name w:val="1 / 1.1 / 1.1.171512"/>
    <w:basedOn w:val="ac"/>
    <w:next w:val="111111"/>
    <w:unhideWhenUsed/>
    <w:rsid w:val="00564BF6"/>
  </w:style>
  <w:style w:type="numbering" w:customStyle="1" w:styleId="1111118911">
    <w:name w:val="1 / 1.1 / 1.1.18911"/>
    <w:basedOn w:val="ac"/>
    <w:next w:val="111111"/>
    <w:unhideWhenUsed/>
    <w:rsid w:val="00564BF6"/>
  </w:style>
  <w:style w:type="numbering" w:customStyle="1" w:styleId="1111119011">
    <w:name w:val="1 / 1.1 / 1.1.19011"/>
    <w:basedOn w:val="ac"/>
    <w:next w:val="111111"/>
    <w:uiPriority w:val="99"/>
    <w:unhideWhenUsed/>
    <w:rsid w:val="00564BF6"/>
  </w:style>
  <w:style w:type="numbering" w:customStyle="1" w:styleId="11111112814">
    <w:name w:val="1 / 1.1 / 1.1.112814"/>
    <w:basedOn w:val="ac"/>
    <w:next w:val="111111"/>
    <w:unhideWhenUsed/>
    <w:rsid w:val="00564BF6"/>
  </w:style>
  <w:style w:type="numbering" w:customStyle="1" w:styleId="11111123011">
    <w:name w:val="1 / 1.1 / 1.1.123011"/>
    <w:basedOn w:val="ac"/>
    <w:next w:val="111111"/>
    <w:unhideWhenUsed/>
    <w:rsid w:val="00564BF6"/>
  </w:style>
  <w:style w:type="numbering" w:customStyle="1" w:styleId="11111131711">
    <w:name w:val="1 / 1.1 / 1.1.131711"/>
    <w:basedOn w:val="ac"/>
    <w:next w:val="111111"/>
    <w:rsid w:val="00564BF6"/>
  </w:style>
  <w:style w:type="numbering" w:customStyle="1" w:styleId="11111141711">
    <w:name w:val="1 / 1.1 / 1.1.141711"/>
    <w:basedOn w:val="ac"/>
    <w:next w:val="111111"/>
    <w:rsid w:val="00564BF6"/>
  </w:style>
  <w:style w:type="numbering" w:customStyle="1" w:styleId="11111151611">
    <w:name w:val="1 / 1.1 / 1.1.151611"/>
    <w:basedOn w:val="ac"/>
    <w:next w:val="111111"/>
    <w:rsid w:val="00564BF6"/>
  </w:style>
  <w:style w:type="numbering" w:customStyle="1" w:styleId="11111161612">
    <w:name w:val="1 / 1.1 / 1.1.161612"/>
    <w:basedOn w:val="ac"/>
    <w:next w:val="111111"/>
    <w:rsid w:val="00564BF6"/>
  </w:style>
  <w:style w:type="numbering" w:customStyle="1" w:styleId="11111171611">
    <w:name w:val="1 / 1.1 / 1.1.171611"/>
    <w:basedOn w:val="ac"/>
    <w:next w:val="111111"/>
    <w:unhideWhenUsed/>
    <w:rsid w:val="00564BF6"/>
  </w:style>
  <w:style w:type="numbering" w:customStyle="1" w:styleId="11111181011">
    <w:name w:val="1 / 1.1 / 1.1.181011"/>
    <w:basedOn w:val="ac"/>
    <w:next w:val="111111"/>
    <w:unhideWhenUsed/>
    <w:rsid w:val="00564BF6"/>
  </w:style>
  <w:style w:type="numbering" w:customStyle="1" w:styleId="1111119811">
    <w:name w:val="1 / 1.1 / 1.1.19811"/>
    <w:basedOn w:val="ac"/>
    <w:next w:val="111111"/>
    <w:unhideWhenUsed/>
    <w:rsid w:val="00564BF6"/>
  </w:style>
  <w:style w:type="numbering" w:customStyle="1" w:styleId="11111110811">
    <w:name w:val="1 / 1.1 / 1.1.110811"/>
    <w:basedOn w:val="ac"/>
    <w:next w:val="111111"/>
    <w:unhideWhenUsed/>
    <w:rsid w:val="00564BF6"/>
  </w:style>
  <w:style w:type="numbering" w:customStyle="1" w:styleId="11111120811">
    <w:name w:val="1 / 1.1 / 1.1.120811"/>
    <w:basedOn w:val="ac"/>
    <w:next w:val="111111"/>
    <w:rsid w:val="00564BF6"/>
  </w:style>
  <w:style w:type="numbering" w:customStyle="1" w:styleId="111111211411">
    <w:name w:val="1 / 1.1 / 1.1.1211411"/>
    <w:basedOn w:val="ac"/>
    <w:next w:val="111111"/>
    <w:rsid w:val="00564BF6"/>
  </w:style>
  <w:style w:type="numbering" w:customStyle="1" w:styleId="111111221011">
    <w:name w:val="1 / 1.1 / 1.1.1221011"/>
    <w:basedOn w:val="ac"/>
    <w:next w:val="111111"/>
    <w:rsid w:val="00564BF6"/>
  </w:style>
  <w:style w:type="numbering" w:customStyle="1" w:styleId="11111123511">
    <w:name w:val="1 / 1.1 / 1.1.123511"/>
    <w:basedOn w:val="ac"/>
    <w:next w:val="111111"/>
    <w:rsid w:val="00564BF6"/>
  </w:style>
  <w:style w:type="numbering" w:customStyle="1" w:styleId="11111124511">
    <w:name w:val="1 / 1.1 / 1.1.124511"/>
    <w:basedOn w:val="ac"/>
    <w:next w:val="111111"/>
    <w:rsid w:val="00564BF6"/>
  </w:style>
  <w:style w:type="numbering" w:customStyle="1" w:styleId="11111125511">
    <w:name w:val="1 / 1.1 / 1.1.125511"/>
    <w:basedOn w:val="ac"/>
    <w:next w:val="111111"/>
    <w:rsid w:val="00564BF6"/>
  </w:style>
  <w:style w:type="numbering" w:customStyle="1" w:styleId="11111126511">
    <w:name w:val="1 / 1.1 / 1.1.126511"/>
    <w:basedOn w:val="ac"/>
    <w:next w:val="111111"/>
    <w:rsid w:val="00564BF6"/>
  </w:style>
  <w:style w:type="numbering" w:customStyle="1" w:styleId="1111119911">
    <w:name w:val="1 / 1.1 / 1.1.19911"/>
    <w:basedOn w:val="ac"/>
    <w:next w:val="111111"/>
    <w:uiPriority w:val="99"/>
    <w:unhideWhenUsed/>
    <w:rsid w:val="00564BF6"/>
  </w:style>
  <w:style w:type="numbering" w:customStyle="1" w:styleId="11111112911">
    <w:name w:val="1 / 1.1 / 1.1.112911"/>
    <w:basedOn w:val="ac"/>
    <w:next w:val="111111"/>
    <w:unhideWhenUsed/>
    <w:rsid w:val="00564BF6"/>
  </w:style>
  <w:style w:type="numbering" w:customStyle="1" w:styleId="11111123611">
    <w:name w:val="1 / 1.1 / 1.1.123611"/>
    <w:basedOn w:val="ac"/>
    <w:next w:val="111111"/>
    <w:unhideWhenUsed/>
    <w:rsid w:val="00564BF6"/>
  </w:style>
  <w:style w:type="numbering" w:customStyle="1" w:styleId="11111131811">
    <w:name w:val="1 / 1.1 / 1.1.131811"/>
    <w:basedOn w:val="ac"/>
    <w:next w:val="111111"/>
    <w:rsid w:val="00564BF6"/>
  </w:style>
  <w:style w:type="numbering" w:customStyle="1" w:styleId="11111141811">
    <w:name w:val="1 / 1.1 / 1.1.141811"/>
    <w:basedOn w:val="ac"/>
    <w:next w:val="111111"/>
    <w:rsid w:val="00564BF6"/>
  </w:style>
  <w:style w:type="numbering" w:customStyle="1" w:styleId="11111151711">
    <w:name w:val="1 / 1.1 / 1.1.151711"/>
    <w:basedOn w:val="ac"/>
    <w:next w:val="111111"/>
    <w:rsid w:val="00564BF6"/>
  </w:style>
  <w:style w:type="numbering" w:customStyle="1" w:styleId="11111161711">
    <w:name w:val="1 / 1.1 / 1.1.161711"/>
    <w:basedOn w:val="ac"/>
    <w:next w:val="111111"/>
    <w:rsid w:val="00564BF6"/>
  </w:style>
  <w:style w:type="numbering" w:customStyle="1" w:styleId="11111171711">
    <w:name w:val="1 / 1.1 / 1.1.171711"/>
    <w:basedOn w:val="ac"/>
    <w:next w:val="111111"/>
    <w:unhideWhenUsed/>
    <w:rsid w:val="00564BF6"/>
  </w:style>
  <w:style w:type="numbering" w:customStyle="1" w:styleId="111111811111">
    <w:name w:val="1 / 1.1 / 1.1.1811111"/>
    <w:basedOn w:val="ac"/>
    <w:next w:val="111111"/>
    <w:unhideWhenUsed/>
    <w:rsid w:val="00564BF6"/>
  </w:style>
  <w:style w:type="numbering" w:customStyle="1" w:styleId="11111191011">
    <w:name w:val="1 / 1.1 / 1.1.191011"/>
    <w:basedOn w:val="ac"/>
    <w:next w:val="111111"/>
    <w:unhideWhenUsed/>
    <w:rsid w:val="00564BF6"/>
  </w:style>
  <w:style w:type="numbering" w:customStyle="1" w:styleId="11111110911">
    <w:name w:val="1 / 1.1 / 1.1.110911"/>
    <w:basedOn w:val="ac"/>
    <w:next w:val="111111"/>
    <w:unhideWhenUsed/>
    <w:rsid w:val="00564BF6"/>
  </w:style>
  <w:style w:type="numbering" w:customStyle="1" w:styleId="11111120911">
    <w:name w:val="1 / 1.1 / 1.1.120911"/>
    <w:basedOn w:val="ac"/>
    <w:next w:val="111111"/>
    <w:rsid w:val="00564BF6"/>
  </w:style>
  <w:style w:type="numbering" w:customStyle="1" w:styleId="111111211511">
    <w:name w:val="1 / 1.1 / 1.1.1211511"/>
    <w:basedOn w:val="ac"/>
    <w:next w:val="111111"/>
    <w:rsid w:val="00564BF6"/>
  </w:style>
  <w:style w:type="numbering" w:customStyle="1" w:styleId="1111112211111">
    <w:name w:val="1 / 1.1 / 1.1.12211111"/>
    <w:basedOn w:val="ac"/>
    <w:next w:val="111111"/>
    <w:rsid w:val="00564BF6"/>
  </w:style>
  <w:style w:type="numbering" w:customStyle="1" w:styleId="11111123711">
    <w:name w:val="1 / 1.1 / 1.1.123711"/>
    <w:basedOn w:val="ac"/>
    <w:next w:val="111111"/>
    <w:rsid w:val="00564BF6"/>
  </w:style>
  <w:style w:type="numbering" w:customStyle="1" w:styleId="11111124611">
    <w:name w:val="1 / 1.1 / 1.1.124611"/>
    <w:basedOn w:val="ac"/>
    <w:next w:val="111111"/>
    <w:rsid w:val="00564BF6"/>
  </w:style>
  <w:style w:type="numbering" w:customStyle="1" w:styleId="11111125611">
    <w:name w:val="1 / 1.1 / 1.1.125611"/>
    <w:basedOn w:val="ac"/>
    <w:next w:val="111111"/>
    <w:rsid w:val="00564BF6"/>
  </w:style>
  <w:style w:type="numbering" w:customStyle="1" w:styleId="11111126611">
    <w:name w:val="1 / 1.1 / 1.1.126611"/>
    <w:basedOn w:val="ac"/>
    <w:next w:val="111111"/>
    <w:rsid w:val="00564BF6"/>
  </w:style>
  <w:style w:type="numbering" w:customStyle="1" w:styleId="11111110011">
    <w:name w:val="1 / 1.1 / 1.1.110011"/>
    <w:basedOn w:val="ac"/>
    <w:next w:val="111111"/>
    <w:uiPriority w:val="99"/>
    <w:unhideWhenUsed/>
    <w:rsid w:val="00564BF6"/>
  </w:style>
  <w:style w:type="numbering" w:customStyle="1" w:styleId="11111113011">
    <w:name w:val="1 / 1.1 / 1.1.113011"/>
    <w:basedOn w:val="ac"/>
    <w:next w:val="111111"/>
    <w:unhideWhenUsed/>
    <w:rsid w:val="00564BF6"/>
  </w:style>
  <w:style w:type="numbering" w:customStyle="1" w:styleId="11111123811">
    <w:name w:val="1 / 1.1 / 1.1.123811"/>
    <w:basedOn w:val="ac"/>
    <w:next w:val="111111"/>
    <w:unhideWhenUsed/>
    <w:rsid w:val="00564BF6"/>
  </w:style>
  <w:style w:type="numbering" w:customStyle="1" w:styleId="11111131911">
    <w:name w:val="1 / 1.1 / 1.1.131911"/>
    <w:basedOn w:val="ac"/>
    <w:next w:val="111111"/>
    <w:rsid w:val="00564BF6"/>
  </w:style>
  <w:style w:type="numbering" w:customStyle="1" w:styleId="11111141911">
    <w:name w:val="1 / 1.1 / 1.1.141911"/>
    <w:basedOn w:val="ac"/>
    <w:next w:val="111111"/>
    <w:rsid w:val="00564BF6"/>
  </w:style>
  <w:style w:type="numbering" w:customStyle="1" w:styleId="11111151811">
    <w:name w:val="1 / 1.1 / 1.1.151811"/>
    <w:basedOn w:val="ac"/>
    <w:next w:val="111111"/>
    <w:rsid w:val="00564BF6"/>
  </w:style>
  <w:style w:type="numbering" w:customStyle="1" w:styleId="11111161811">
    <w:name w:val="1 / 1.1 / 1.1.161811"/>
    <w:basedOn w:val="ac"/>
    <w:next w:val="111111"/>
    <w:rsid w:val="00564BF6"/>
  </w:style>
  <w:style w:type="numbering" w:customStyle="1" w:styleId="11111171811">
    <w:name w:val="1 / 1.1 / 1.1.171811"/>
    <w:basedOn w:val="ac"/>
    <w:next w:val="111111"/>
    <w:unhideWhenUsed/>
    <w:rsid w:val="00564BF6"/>
  </w:style>
  <w:style w:type="numbering" w:customStyle="1" w:styleId="11111181211">
    <w:name w:val="1 / 1.1 / 1.1.181211"/>
    <w:basedOn w:val="ac"/>
    <w:next w:val="111111"/>
    <w:unhideWhenUsed/>
    <w:rsid w:val="00564BF6"/>
  </w:style>
  <w:style w:type="numbering" w:customStyle="1" w:styleId="111111911111">
    <w:name w:val="1 / 1.1 / 1.1.1911111"/>
    <w:basedOn w:val="ac"/>
    <w:next w:val="111111"/>
    <w:unhideWhenUsed/>
    <w:rsid w:val="00564BF6"/>
  </w:style>
  <w:style w:type="numbering" w:customStyle="1" w:styleId="111111101011">
    <w:name w:val="1 / 1.1 / 1.1.1101011"/>
    <w:basedOn w:val="ac"/>
    <w:next w:val="111111"/>
    <w:unhideWhenUsed/>
    <w:rsid w:val="00564BF6"/>
  </w:style>
  <w:style w:type="numbering" w:customStyle="1" w:styleId="111111201011">
    <w:name w:val="1 / 1.1 / 1.1.1201011"/>
    <w:basedOn w:val="ac"/>
    <w:next w:val="111111"/>
    <w:rsid w:val="00564BF6"/>
  </w:style>
  <w:style w:type="numbering" w:customStyle="1" w:styleId="111111211611">
    <w:name w:val="1 / 1.1 / 1.1.1211611"/>
    <w:basedOn w:val="ac"/>
    <w:next w:val="111111"/>
    <w:rsid w:val="00564BF6"/>
  </w:style>
  <w:style w:type="numbering" w:customStyle="1" w:styleId="111111221211">
    <w:name w:val="1 / 1.1 / 1.1.1221211"/>
    <w:basedOn w:val="ac"/>
    <w:next w:val="111111"/>
    <w:rsid w:val="00564BF6"/>
  </w:style>
  <w:style w:type="numbering" w:customStyle="1" w:styleId="11111123911">
    <w:name w:val="1 / 1.1 / 1.1.123911"/>
    <w:basedOn w:val="ac"/>
    <w:next w:val="111111"/>
    <w:rsid w:val="00564BF6"/>
  </w:style>
  <w:style w:type="numbering" w:customStyle="1" w:styleId="11111124711">
    <w:name w:val="1 / 1.1 / 1.1.124711"/>
    <w:basedOn w:val="ac"/>
    <w:next w:val="111111"/>
    <w:rsid w:val="00564BF6"/>
  </w:style>
  <w:style w:type="numbering" w:customStyle="1" w:styleId="11111125711">
    <w:name w:val="1 / 1.1 / 1.1.125711"/>
    <w:basedOn w:val="ac"/>
    <w:next w:val="111111"/>
    <w:rsid w:val="00564BF6"/>
  </w:style>
  <w:style w:type="numbering" w:customStyle="1" w:styleId="11111126711">
    <w:name w:val="1 / 1.1 / 1.1.126711"/>
    <w:basedOn w:val="ac"/>
    <w:next w:val="111111"/>
    <w:rsid w:val="00564BF6"/>
  </w:style>
  <w:style w:type="numbering" w:customStyle="1" w:styleId="11111113311">
    <w:name w:val="1 / 1.1 / 1.1.113311"/>
    <w:basedOn w:val="ac"/>
    <w:next w:val="111111"/>
    <w:uiPriority w:val="99"/>
    <w:unhideWhenUsed/>
    <w:rsid w:val="00564BF6"/>
  </w:style>
  <w:style w:type="numbering" w:customStyle="1" w:styleId="11111113411">
    <w:name w:val="1 / 1.1 / 1.1.113411"/>
    <w:basedOn w:val="ac"/>
    <w:next w:val="111111"/>
    <w:unhideWhenUsed/>
    <w:rsid w:val="00564BF6"/>
  </w:style>
  <w:style w:type="numbering" w:customStyle="1" w:styleId="11111124011">
    <w:name w:val="1 / 1.1 / 1.1.124011"/>
    <w:basedOn w:val="ac"/>
    <w:next w:val="111111"/>
    <w:unhideWhenUsed/>
    <w:rsid w:val="00564BF6"/>
  </w:style>
  <w:style w:type="numbering" w:customStyle="1" w:styleId="11111132011">
    <w:name w:val="1 / 1.1 / 1.1.132011"/>
    <w:basedOn w:val="ac"/>
    <w:next w:val="111111"/>
    <w:rsid w:val="00564BF6"/>
  </w:style>
  <w:style w:type="numbering" w:customStyle="1" w:styleId="11111142011">
    <w:name w:val="1 / 1.1 / 1.1.142011"/>
    <w:basedOn w:val="ac"/>
    <w:next w:val="111111"/>
    <w:rsid w:val="00564BF6"/>
  </w:style>
  <w:style w:type="numbering" w:customStyle="1" w:styleId="11111151911">
    <w:name w:val="1 / 1.1 / 1.1.151911"/>
    <w:basedOn w:val="ac"/>
    <w:next w:val="111111"/>
    <w:rsid w:val="00564BF6"/>
  </w:style>
  <w:style w:type="numbering" w:customStyle="1" w:styleId="11111161911">
    <w:name w:val="1 / 1.1 / 1.1.161911"/>
    <w:basedOn w:val="ac"/>
    <w:next w:val="111111"/>
    <w:rsid w:val="00564BF6"/>
  </w:style>
  <w:style w:type="numbering" w:customStyle="1" w:styleId="11111171911">
    <w:name w:val="1 / 1.1 / 1.1.171911"/>
    <w:basedOn w:val="ac"/>
    <w:next w:val="111111"/>
    <w:unhideWhenUsed/>
    <w:rsid w:val="00564BF6"/>
  </w:style>
  <w:style w:type="numbering" w:customStyle="1" w:styleId="11111181311">
    <w:name w:val="1 / 1.1 / 1.1.181311"/>
    <w:basedOn w:val="ac"/>
    <w:next w:val="111111"/>
    <w:unhideWhenUsed/>
    <w:rsid w:val="00564BF6"/>
  </w:style>
  <w:style w:type="numbering" w:customStyle="1" w:styleId="11111191211">
    <w:name w:val="1 / 1.1 / 1.1.191211"/>
    <w:basedOn w:val="ac"/>
    <w:next w:val="111111"/>
    <w:unhideWhenUsed/>
    <w:rsid w:val="00564BF6"/>
  </w:style>
  <w:style w:type="numbering" w:customStyle="1" w:styleId="1111111011111">
    <w:name w:val="1 / 1.1 / 1.1.11011111"/>
    <w:basedOn w:val="ac"/>
    <w:next w:val="111111"/>
    <w:unhideWhenUsed/>
    <w:rsid w:val="00564BF6"/>
  </w:style>
  <w:style w:type="numbering" w:customStyle="1" w:styleId="1111112011111">
    <w:name w:val="1 / 1.1 / 1.1.12011111"/>
    <w:basedOn w:val="ac"/>
    <w:next w:val="111111"/>
    <w:rsid w:val="00564BF6"/>
  </w:style>
  <w:style w:type="numbering" w:customStyle="1" w:styleId="111111211711">
    <w:name w:val="1 / 1.1 / 1.1.1211711"/>
    <w:basedOn w:val="ac"/>
    <w:next w:val="111111"/>
    <w:rsid w:val="00564BF6"/>
  </w:style>
  <w:style w:type="numbering" w:customStyle="1" w:styleId="111111221311">
    <w:name w:val="1 / 1.1 / 1.1.1221311"/>
    <w:basedOn w:val="ac"/>
    <w:next w:val="111111"/>
    <w:rsid w:val="00564BF6"/>
  </w:style>
  <w:style w:type="numbering" w:customStyle="1" w:styleId="111111231011">
    <w:name w:val="1 / 1.1 / 1.1.1231011"/>
    <w:basedOn w:val="ac"/>
    <w:next w:val="111111"/>
    <w:rsid w:val="00564BF6"/>
  </w:style>
  <w:style w:type="numbering" w:customStyle="1" w:styleId="11111124811">
    <w:name w:val="1 / 1.1 / 1.1.124811"/>
    <w:basedOn w:val="ac"/>
    <w:next w:val="111111"/>
    <w:rsid w:val="00564BF6"/>
  </w:style>
  <w:style w:type="numbering" w:customStyle="1" w:styleId="11111125811">
    <w:name w:val="1 / 1.1 / 1.1.125811"/>
    <w:basedOn w:val="ac"/>
    <w:next w:val="111111"/>
    <w:rsid w:val="00564BF6"/>
  </w:style>
  <w:style w:type="numbering" w:customStyle="1" w:styleId="11111126811">
    <w:name w:val="1 / 1.1 / 1.1.126811"/>
    <w:basedOn w:val="ac"/>
    <w:next w:val="111111"/>
    <w:rsid w:val="00564BF6"/>
  </w:style>
  <w:style w:type="numbering" w:customStyle="1" w:styleId="11111113511">
    <w:name w:val="1 / 1.1 / 1.1.113511"/>
    <w:basedOn w:val="ac"/>
    <w:next w:val="111111"/>
    <w:uiPriority w:val="99"/>
    <w:unhideWhenUsed/>
    <w:rsid w:val="00564BF6"/>
  </w:style>
  <w:style w:type="numbering" w:customStyle="1" w:styleId="11111113611">
    <w:name w:val="1 / 1.1 / 1.1.113611"/>
    <w:basedOn w:val="ac"/>
    <w:next w:val="111111"/>
    <w:unhideWhenUsed/>
    <w:rsid w:val="00564BF6"/>
  </w:style>
  <w:style w:type="numbering" w:customStyle="1" w:styleId="11111124911">
    <w:name w:val="1 / 1.1 / 1.1.124911"/>
    <w:basedOn w:val="ac"/>
    <w:next w:val="111111"/>
    <w:unhideWhenUsed/>
    <w:rsid w:val="00564BF6"/>
  </w:style>
  <w:style w:type="numbering" w:customStyle="1" w:styleId="11111132111">
    <w:name w:val="1 / 1.1 / 1.1.132111"/>
    <w:basedOn w:val="ac"/>
    <w:next w:val="111111"/>
    <w:rsid w:val="00564BF6"/>
  </w:style>
  <w:style w:type="numbering" w:customStyle="1" w:styleId="11111142111">
    <w:name w:val="1 / 1.1 / 1.1.142111"/>
    <w:basedOn w:val="ac"/>
    <w:next w:val="111111"/>
    <w:rsid w:val="00564BF6"/>
  </w:style>
  <w:style w:type="numbering" w:customStyle="1" w:styleId="11111152011">
    <w:name w:val="1 / 1.1 / 1.1.152011"/>
    <w:basedOn w:val="ac"/>
    <w:next w:val="111111"/>
    <w:rsid w:val="00564BF6"/>
  </w:style>
  <w:style w:type="numbering" w:customStyle="1" w:styleId="11111162011">
    <w:name w:val="1 / 1.1 / 1.1.162011"/>
    <w:basedOn w:val="ac"/>
    <w:next w:val="111111"/>
    <w:rsid w:val="00564BF6"/>
  </w:style>
  <w:style w:type="numbering" w:customStyle="1" w:styleId="11111172011">
    <w:name w:val="1 / 1.1 / 1.1.172011"/>
    <w:basedOn w:val="ac"/>
    <w:next w:val="111111"/>
    <w:unhideWhenUsed/>
    <w:rsid w:val="00564BF6"/>
  </w:style>
  <w:style w:type="numbering" w:customStyle="1" w:styleId="11111181411">
    <w:name w:val="1 / 1.1 / 1.1.181411"/>
    <w:basedOn w:val="ac"/>
    <w:next w:val="111111"/>
    <w:unhideWhenUsed/>
    <w:rsid w:val="00564BF6"/>
    <w:pPr>
      <w:numPr>
        <w:numId w:val="3"/>
      </w:numPr>
    </w:pPr>
  </w:style>
  <w:style w:type="numbering" w:customStyle="1" w:styleId="11111191311">
    <w:name w:val="1 / 1.1 / 1.1.191311"/>
    <w:basedOn w:val="ac"/>
    <w:next w:val="111111"/>
    <w:unhideWhenUsed/>
    <w:rsid w:val="00564BF6"/>
    <w:pPr>
      <w:numPr>
        <w:numId w:val="43"/>
      </w:numPr>
    </w:pPr>
  </w:style>
  <w:style w:type="numbering" w:customStyle="1" w:styleId="111111101211">
    <w:name w:val="1 / 1.1 / 1.1.1101211"/>
    <w:basedOn w:val="ac"/>
    <w:next w:val="111111"/>
    <w:unhideWhenUsed/>
    <w:rsid w:val="00564BF6"/>
    <w:pPr>
      <w:numPr>
        <w:numId w:val="51"/>
      </w:numPr>
    </w:pPr>
  </w:style>
  <w:style w:type="numbering" w:customStyle="1" w:styleId="111111201211">
    <w:name w:val="1 / 1.1 / 1.1.1201211"/>
    <w:basedOn w:val="ac"/>
    <w:next w:val="111111"/>
    <w:rsid w:val="00564BF6"/>
  </w:style>
  <w:style w:type="numbering" w:customStyle="1" w:styleId="111111211811">
    <w:name w:val="1 / 1.1 / 1.1.1211811"/>
    <w:basedOn w:val="ac"/>
    <w:next w:val="111111"/>
    <w:rsid w:val="00564BF6"/>
    <w:pPr>
      <w:numPr>
        <w:numId w:val="23"/>
      </w:numPr>
    </w:pPr>
  </w:style>
  <w:style w:type="numbering" w:customStyle="1" w:styleId="111111221411">
    <w:name w:val="1 / 1.1 / 1.1.1221411"/>
    <w:basedOn w:val="ac"/>
    <w:next w:val="111111"/>
    <w:rsid w:val="00564BF6"/>
  </w:style>
  <w:style w:type="numbering" w:customStyle="1" w:styleId="1111112311111">
    <w:name w:val="1 / 1.1 / 1.1.12311111"/>
    <w:basedOn w:val="ac"/>
    <w:next w:val="111111"/>
    <w:rsid w:val="00564BF6"/>
  </w:style>
  <w:style w:type="numbering" w:customStyle="1" w:styleId="111111241011">
    <w:name w:val="1 / 1.1 / 1.1.1241011"/>
    <w:basedOn w:val="ac"/>
    <w:next w:val="111111"/>
    <w:rsid w:val="00564BF6"/>
  </w:style>
  <w:style w:type="numbering" w:customStyle="1" w:styleId="11111125911">
    <w:name w:val="1 / 1.1 / 1.1.125911"/>
    <w:basedOn w:val="ac"/>
    <w:next w:val="111111"/>
    <w:rsid w:val="00564BF6"/>
  </w:style>
  <w:style w:type="numbering" w:customStyle="1" w:styleId="11111126911">
    <w:name w:val="1 / 1.1 / 1.1.126911"/>
    <w:basedOn w:val="ac"/>
    <w:next w:val="111111"/>
    <w:rsid w:val="00564BF6"/>
    <w:pPr>
      <w:numPr>
        <w:numId w:val="26"/>
      </w:numPr>
    </w:pPr>
  </w:style>
  <w:style w:type="numbering" w:customStyle="1" w:styleId="1111111381">
    <w:name w:val="1 / 1.1 / 1.1.11381"/>
    <w:basedOn w:val="ac"/>
    <w:next w:val="111111"/>
    <w:uiPriority w:val="99"/>
    <w:rsid w:val="00564BF6"/>
  </w:style>
  <w:style w:type="numbering" w:customStyle="1" w:styleId="1111111391">
    <w:name w:val="1 / 1.1 / 1.1.11391"/>
    <w:basedOn w:val="ac"/>
    <w:next w:val="111111"/>
    <w:rsid w:val="00564BF6"/>
  </w:style>
  <w:style w:type="numbering" w:customStyle="1" w:styleId="1111112501">
    <w:name w:val="1 / 1.1 / 1.1.12501"/>
    <w:basedOn w:val="ac"/>
    <w:next w:val="111111"/>
    <w:unhideWhenUsed/>
    <w:rsid w:val="00564BF6"/>
  </w:style>
  <w:style w:type="numbering" w:customStyle="1" w:styleId="11111111231">
    <w:name w:val="1 / 1.1 / 1.1.111231"/>
    <w:basedOn w:val="ac"/>
    <w:next w:val="111111"/>
    <w:unhideWhenUsed/>
    <w:rsid w:val="00564BF6"/>
  </w:style>
  <w:style w:type="numbering" w:customStyle="1" w:styleId="11111121201">
    <w:name w:val="1 / 1.1 / 1.1.121201"/>
    <w:basedOn w:val="ac"/>
    <w:next w:val="111111"/>
    <w:unhideWhenUsed/>
    <w:rsid w:val="00564BF6"/>
  </w:style>
  <w:style w:type="numbering" w:customStyle="1" w:styleId="1111113231">
    <w:name w:val="1 / 1.1 / 1.1.13231"/>
    <w:basedOn w:val="ac"/>
    <w:next w:val="111111"/>
    <w:rsid w:val="00564BF6"/>
  </w:style>
  <w:style w:type="numbering" w:customStyle="1" w:styleId="1111114231">
    <w:name w:val="1 / 1.1 / 1.1.14231"/>
    <w:basedOn w:val="ac"/>
    <w:next w:val="111111"/>
    <w:rsid w:val="00564BF6"/>
  </w:style>
  <w:style w:type="numbering" w:customStyle="1" w:styleId="1111115221">
    <w:name w:val="1 / 1.1 / 1.1.15221"/>
    <w:basedOn w:val="ac"/>
    <w:next w:val="111111"/>
    <w:rsid w:val="00564BF6"/>
  </w:style>
  <w:style w:type="numbering" w:customStyle="1" w:styleId="1111116231">
    <w:name w:val="1 / 1.1 / 1.1.16231"/>
    <w:basedOn w:val="ac"/>
    <w:next w:val="111111"/>
    <w:rsid w:val="00564BF6"/>
  </w:style>
  <w:style w:type="numbering" w:customStyle="1" w:styleId="1111117221">
    <w:name w:val="1 / 1.1 / 1.1.17221"/>
    <w:basedOn w:val="ac"/>
    <w:next w:val="111111"/>
    <w:unhideWhenUsed/>
    <w:rsid w:val="00564BF6"/>
  </w:style>
  <w:style w:type="numbering" w:customStyle="1" w:styleId="1111118161">
    <w:name w:val="1 / 1.1 / 1.1.18161"/>
    <w:basedOn w:val="ac"/>
    <w:next w:val="111111"/>
    <w:unhideWhenUsed/>
    <w:rsid w:val="00564BF6"/>
  </w:style>
  <w:style w:type="numbering" w:customStyle="1" w:styleId="1111119151">
    <w:name w:val="1 / 1.1 / 1.1.19151"/>
    <w:basedOn w:val="ac"/>
    <w:next w:val="111111"/>
    <w:unhideWhenUsed/>
    <w:rsid w:val="00564BF6"/>
  </w:style>
  <w:style w:type="numbering" w:customStyle="1" w:styleId="11111110151">
    <w:name w:val="1 / 1.1 / 1.1.110151"/>
    <w:basedOn w:val="ac"/>
    <w:next w:val="111111"/>
    <w:unhideWhenUsed/>
    <w:rsid w:val="00564BF6"/>
  </w:style>
  <w:style w:type="numbering" w:customStyle="1" w:styleId="11111120141">
    <w:name w:val="1 / 1.1 / 1.1.120141"/>
    <w:basedOn w:val="ac"/>
    <w:next w:val="111111"/>
    <w:uiPriority w:val="99"/>
    <w:semiHidden/>
    <w:unhideWhenUsed/>
    <w:rsid w:val="00564BF6"/>
  </w:style>
  <w:style w:type="numbering" w:customStyle="1" w:styleId="111111211131">
    <w:name w:val="1 / 1.1 / 1.1.1211131"/>
    <w:basedOn w:val="ac"/>
    <w:next w:val="111111"/>
    <w:uiPriority w:val="99"/>
    <w:unhideWhenUsed/>
    <w:rsid w:val="00564BF6"/>
  </w:style>
  <w:style w:type="numbering" w:customStyle="1" w:styleId="11111122161">
    <w:name w:val="1 / 1.1 / 1.1.122161"/>
    <w:basedOn w:val="ac"/>
    <w:next w:val="111111"/>
    <w:unhideWhenUsed/>
    <w:rsid w:val="00564BF6"/>
  </w:style>
  <w:style w:type="numbering" w:customStyle="1" w:styleId="11111111241">
    <w:name w:val="1 / 1.1 / 1.1.111241"/>
    <w:basedOn w:val="ac"/>
    <w:next w:val="111111"/>
    <w:unhideWhenUsed/>
    <w:rsid w:val="00564BF6"/>
  </w:style>
  <w:style w:type="numbering" w:customStyle="1" w:styleId="11111123131">
    <w:name w:val="1 / 1.1 / 1.1.123131"/>
    <w:basedOn w:val="ac"/>
    <w:next w:val="111111"/>
    <w:unhideWhenUsed/>
    <w:rsid w:val="00564BF6"/>
  </w:style>
  <w:style w:type="numbering" w:customStyle="1" w:styleId="11111131131">
    <w:name w:val="1 / 1.1 / 1.1.131131"/>
    <w:basedOn w:val="ac"/>
    <w:next w:val="111111"/>
    <w:rsid w:val="00564BF6"/>
  </w:style>
  <w:style w:type="numbering" w:customStyle="1" w:styleId="11111141131">
    <w:name w:val="1 / 1.1 / 1.1.141131"/>
    <w:basedOn w:val="ac"/>
    <w:next w:val="111111"/>
    <w:rsid w:val="00564BF6"/>
  </w:style>
  <w:style w:type="numbering" w:customStyle="1" w:styleId="11111151131">
    <w:name w:val="1 / 1.1 / 1.1.151131"/>
    <w:basedOn w:val="ac"/>
    <w:next w:val="111111"/>
    <w:rsid w:val="00564BF6"/>
  </w:style>
  <w:style w:type="numbering" w:customStyle="1" w:styleId="11111161131">
    <w:name w:val="1 / 1.1 / 1.1.161131"/>
    <w:basedOn w:val="ac"/>
    <w:next w:val="111111"/>
    <w:rsid w:val="00564BF6"/>
  </w:style>
  <w:style w:type="numbering" w:customStyle="1" w:styleId="11111171131">
    <w:name w:val="1 / 1.1 / 1.1.171131"/>
    <w:basedOn w:val="ac"/>
    <w:next w:val="111111"/>
    <w:unhideWhenUsed/>
    <w:rsid w:val="00564BF6"/>
  </w:style>
  <w:style w:type="numbering" w:customStyle="1" w:styleId="1111118171">
    <w:name w:val="1 / 1.1 / 1.1.18171"/>
    <w:basedOn w:val="ac"/>
    <w:next w:val="111111"/>
    <w:unhideWhenUsed/>
    <w:rsid w:val="00564BF6"/>
  </w:style>
  <w:style w:type="numbering" w:customStyle="1" w:styleId="1111119161">
    <w:name w:val="1 / 1.1 / 1.1.19161"/>
    <w:basedOn w:val="ac"/>
    <w:next w:val="111111"/>
    <w:unhideWhenUsed/>
    <w:rsid w:val="00564BF6"/>
  </w:style>
  <w:style w:type="numbering" w:customStyle="1" w:styleId="11111110161">
    <w:name w:val="1 / 1.1 / 1.1.110161"/>
    <w:basedOn w:val="ac"/>
    <w:next w:val="111111"/>
    <w:unhideWhenUsed/>
    <w:rsid w:val="00564BF6"/>
  </w:style>
  <w:style w:type="numbering" w:customStyle="1" w:styleId="11111120151">
    <w:name w:val="1 / 1.1 / 1.1.120151"/>
    <w:basedOn w:val="ac"/>
    <w:next w:val="111111"/>
    <w:uiPriority w:val="99"/>
    <w:semiHidden/>
    <w:unhideWhenUsed/>
    <w:rsid w:val="00564BF6"/>
  </w:style>
  <w:style w:type="numbering" w:customStyle="1" w:styleId="11111121221">
    <w:name w:val="1 / 1.1 / 1.1.121221"/>
    <w:basedOn w:val="ac"/>
    <w:next w:val="111111"/>
    <w:uiPriority w:val="99"/>
    <w:unhideWhenUsed/>
    <w:rsid w:val="00564BF6"/>
  </w:style>
  <w:style w:type="numbering" w:customStyle="1" w:styleId="11111124131">
    <w:name w:val="1 / 1.1 / 1.1.124131"/>
    <w:basedOn w:val="ac"/>
    <w:next w:val="111111"/>
    <w:unhideWhenUsed/>
    <w:rsid w:val="00564BF6"/>
  </w:style>
  <w:style w:type="numbering" w:customStyle="1" w:styleId="11111125131">
    <w:name w:val="1 / 1.1 / 1.1.125131"/>
    <w:basedOn w:val="ac"/>
    <w:next w:val="111111"/>
    <w:unhideWhenUsed/>
    <w:rsid w:val="00564BF6"/>
  </w:style>
  <w:style w:type="numbering" w:customStyle="1" w:styleId="11111111521">
    <w:name w:val="1 / 1.1 / 1.1.111521"/>
    <w:basedOn w:val="ac"/>
    <w:next w:val="111111"/>
    <w:unhideWhenUsed/>
    <w:rsid w:val="00564BF6"/>
  </w:style>
  <w:style w:type="numbering" w:customStyle="1" w:styleId="11111126131">
    <w:name w:val="1 / 1.1 / 1.1.126131"/>
    <w:basedOn w:val="ac"/>
    <w:next w:val="111111"/>
    <w:unhideWhenUsed/>
    <w:rsid w:val="00564BF6"/>
  </w:style>
  <w:style w:type="numbering" w:customStyle="1" w:styleId="1111113241">
    <w:name w:val="1 / 1.1 / 1.1.13241"/>
    <w:basedOn w:val="ac"/>
    <w:next w:val="111111"/>
    <w:rsid w:val="00564BF6"/>
  </w:style>
  <w:style w:type="numbering" w:customStyle="1" w:styleId="1111114241">
    <w:name w:val="1 / 1.1 / 1.1.14241"/>
    <w:basedOn w:val="ac"/>
    <w:next w:val="111111"/>
    <w:rsid w:val="00564BF6"/>
  </w:style>
  <w:style w:type="numbering" w:customStyle="1" w:styleId="1111115231">
    <w:name w:val="1 / 1.1 / 1.1.15231"/>
    <w:basedOn w:val="ac"/>
    <w:next w:val="111111"/>
    <w:rsid w:val="00564BF6"/>
  </w:style>
  <w:style w:type="numbering" w:customStyle="1" w:styleId="1111116241">
    <w:name w:val="1 / 1.1 / 1.1.16241"/>
    <w:basedOn w:val="ac"/>
    <w:next w:val="111111"/>
    <w:rsid w:val="00564BF6"/>
  </w:style>
  <w:style w:type="numbering" w:customStyle="1" w:styleId="1111117231">
    <w:name w:val="1 / 1.1 / 1.1.17231"/>
    <w:basedOn w:val="ac"/>
    <w:next w:val="111111"/>
    <w:unhideWhenUsed/>
    <w:rsid w:val="00564BF6"/>
  </w:style>
  <w:style w:type="numbering" w:customStyle="1" w:styleId="1111118221">
    <w:name w:val="1 / 1.1 / 1.1.18221"/>
    <w:basedOn w:val="ac"/>
    <w:next w:val="111111"/>
    <w:unhideWhenUsed/>
    <w:rsid w:val="00564BF6"/>
  </w:style>
  <w:style w:type="numbering" w:customStyle="1" w:styleId="1111119221">
    <w:name w:val="1 / 1.1 / 1.1.19221"/>
    <w:basedOn w:val="ac"/>
    <w:next w:val="111111"/>
    <w:unhideWhenUsed/>
    <w:rsid w:val="00564BF6"/>
  </w:style>
  <w:style w:type="numbering" w:customStyle="1" w:styleId="11111110221">
    <w:name w:val="1 / 1.1 / 1.1.110221"/>
    <w:basedOn w:val="ac"/>
    <w:next w:val="111111"/>
    <w:unhideWhenUsed/>
    <w:rsid w:val="00564BF6"/>
  </w:style>
  <w:style w:type="numbering" w:customStyle="1" w:styleId="11111120221">
    <w:name w:val="1 / 1.1 / 1.1.120221"/>
    <w:basedOn w:val="ac"/>
    <w:next w:val="111111"/>
    <w:uiPriority w:val="99"/>
    <w:semiHidden/>
    <w:unhideWhenUsed/>
    <w:rsid w:val="00564BF6"/>
  </w:style>
  <w:style w:type="numbering" w:customStyle="1" w:styleId="11111121321">
    <w:name w:val="1 / 1.1 / 1.1.121321"/>
    <w:basedOn w:val="ac"/>
    <w:next w:val="111111"/>
    <w:uiPriority w:val="99"/>
    <w:unhideWhenUsed/>
    <w:rsid w:val="00564BF6"/>
  </w:style>
  <w:style w:type="numbering" w:customStyle="1" w:styleId="1111112731">
    <w:name w:val="1 / 1.1 / 1.1.12731"/>
    <w:basedOn w:val="ac"/>
    <w:next w:val="111111"/>
    <w:unhideWhenUsed/>
    <w:rsid w:val="00564BF6"/>
  </w:style>
  <w:style w:type="numbering" w:customStyle="1" w:styleId="11111111721">
    <w:name w:val="1 / 1.1 / 1.1.111721"/>
    <w:basedOn w:val="ac"/>
    <w:next w:val="111111"/>
    <w:unhideWhenUsed/>
    <w:rsid w:val="00564BF6"/>
  </w:style>
  <w:style w:type="numbering" w:customStyle="1" w:styleId="1111112831">
    <w:name w:val="1 / 1.1 / 1.1.12831"/>
    <w:basedOn w:val="ac"/>
    <w:next w:val="111111"/>
    <w:unhideWhenUsed/>
    <w:rsid w:val="00564BF6"/>
  </w:style>
  <w:style w:type="numbering" w:customStyle="1" w:styleId="1111113321">
    <w:name w:val="1 / 1.1 / 1.1.13321"/>
    <w:basedOn w:val="ac"/>
    <w:next w:val="111111"/>
    <w:rsid w:val="00564BF6"/>
  </w:style>
  <w:style w:type="numbering" w:customStyle="1" w:styleId="1111114321">
    <w:name w:val="1 / 1.1 / 1.1.14321"/>
    <w:basedOn w:val="ac"/>
    <w:next w:val="111111"/>
    <w:rsid w:val="00564BF6"/>
  </w:style>
  <w:style w:type="numbering" w:customStyle="1" w:styleId="1111115321">
    <w:name w:val="1 / 1.1 / 1.1.15321"/>
    <w:basedOn w:val="ac"/>
    <w:next w:val="111111"/>
    <w:rsid w:val="00564BF6"/>
  </w:style>
  <w:style w:type="numbering" w:customStyle="1" w:styleId="1111116321">
    <w:name w:val="1 / 1.1 / 1.1.16321"/>
    <w:basedOn w:val="ac"/>
    <w:next w:val="111111"/>
    <w:rsid w:val="00564BF6"/>
  </w:style>
  <w:style w:type="numbering" w:customStyle="1" w:styleId="1111117321">
    <w:name w:val="1 / 1.1 / 1.1.17321"/>
    <w:basedOn w:val="ac"/>
    <w:next w:val="111111"/>
    <w:unhideWhenUsed/>
    <w:rsid w:val="00564BF6"/>
  </w:style>
  <w:style w:type="numbering" w:customStyle="1" w:styleId="1111118321">
    <w:name w:val="1 / 1.1 / 1.1.18321"/>
    <w:basedOn w:val="ac"/>
    <w:next w:val="111111"/>
    <w:unhideWhenUsed/>
    <w:rsid w:val="00564BF6"/>
  </w:style>
  <w:style w:type="numbering" w:customStyle="1" w:styleId="1111119321">
    <w:name w:val="1 / 1.1 / 1.1.19321"/>
    <w:basedOn w:val="ac"/>
    <w:next w:val="111111"/>
    <w:unhideWhenUsed/>
    <w:rsid w:val="00564BF6"/>
  </w:style>
  <w:style w:type="numbering" w:customStyle="1" w:styleId="11111110321">
    <w:name w:val="1 / 1.1 / 1.1.110321"/>
    <w:basedOn w:val="ac"/>
    <w:next w:val="111111"/>
    <w:unhideWhenUsed/>
    <w:rsid w:val="00564BF6"/>
  </w:style>
  <w:style w:type="numbering" w:customStyle="1" w:styleId="11111120321">
    <w:name w:val="1 / 1.1 / 1.1.120321"/>
    <w:basedOn w:val="ac"/>
    <w:next w:val="111111"/>
    <w:uiPriority w:val="99"/>
    <w:semiHidden/>
    <w:unhideWhenUsed/>
    <w:rsid w:val="00564BF6"/>
  </w:style>
  <w:style w:type="numbering" w:customStyle="1" w:styleId="11111121421">
    <w:name w:val="1 / 1.1 / 1.1.121421"/>
    <w:basedOn w:val="ac"/>
    <w:next w:val="111111"/>
    <w:uiPriority w:val="99"/>
    <w:unhideWhenUsed/>
    <w:rsid w:val="00564BF6"/>
  </w:style>
  <w:style w:type="numbering" w:customStyle="1" w:styleId="1111113421">
    <w:name w:val="1 / 1.1 / 1.1.13421"/>
    <w:basedOn w:val="ac"/>
    <w:next w:val="111111"/>
    <w:rsid w:val="00564BF6"/>
  </w:style>
  <w:style w:type="numbering" w:customStyle="1" w:styleId="11111151141">
    <w:name w:val="1 / 1.1 / 1.1.151141"/>
    <w:basedOn w:val="ac"/>
    <w:next w:val="111111"/>
    <w:rsid w:val="00564BF6"/>
  </w:style>
  <w:style w:type="numbering" w:customStyle="1" w:styleId="11111171141">
    <w:name w:val="1 / 1.1 / 1.1.171141"/>
    <w:basedOn w:val="ac"/>
    <w:next w:val="111111"/>
    <w:rsid w:val="00564BF6"/>
  </w:style>
  <w:style w:type="numbering" w:customStyle="1" w:styleId="1111113521">
    <w:name w:val="1 / 1.1 / 1.1.13521"/>
    <w:basedOn w:val="ac"/>
    <w:next w:val="111111"/>
    <w:rsid w:val="00564BF6"/>
  </w:style>
  <w:style w:type="numbering" w:customStyle="1" w:styleId="11111151221">
    <w:name w:val="1 / 1.1 / 1.1.151221"/>
    <w:basedOn w:val="ac"/>
    <w:next w:val="111111"/>
    <w:rsid w:val="00564BF6"/>
  </w:style>
  <w:style w:type="numbering" w:customStyle="1" w:styleId="11111171221">
    <w:name w:val="1 / 1.1 / 1.1.171221"/>
    <w:basedOn w:val="ac"/>
    <w:next w:val="111111"/>
    <w:rsid w:val="00564BF6"/>
  </w:style>
  <w:style w:type="numbering" w:customStyle="1" w:styleId="1111113021">
    <w:name w:val="1 / 1.1 / 1.1.13021"/>
    <w:basedOn w:val="ac"/>
    <w:next w:val="111111"/>
    <w:rsid w:val="00564BF6"/>
  </w:style>
  <w:style w:type="numbering" w:customStyle="1" w:styleId="11111111921">
    <w:name w:val="1 / 1.1 / 1.1.111921"/>
    <w:basedOn w:val="ac"/>
    <w:next w:val="111111"/>
    <w:rsid w:val="00564BF6"/>
  </w:style>
  <w:style w:type="numbering" w:customStyle="1" w:styleId="1111113621">
    <w:name w:val="1 / 1.1 / 1.1.13621"/>
    <w:basedOn w:val="ac"/>
    <w:next w:val="111111"/>
    <w:rsid w:val="00564BF6"/>
  </w:style>
  <w:style w:type="numbering" w:customStyle="1" w:styleId="11111151321">
    <w:name w:val="1 / 1.1 / 1.1.151321"/>
    <w:basedOn w:val="ac"/>
    <w:next w:val="111111"/>
    <w:rsid w:val="00564BF6"/>
  </w:style>
  <w:style w:type="numbering" w:customStyle="1" w:styleId="11111171321">
    <w:name w:val="1 / 1.1 / 1.1.171321"/>
    <w:basedOn w:val="ac"/>
    <w:next w:val="111111"/>
    <w:rsid w:val="00564BF6"/>
  </w:style>
  <w:style w:type="numbering" w:customStyle="1" w:styleId="111111111021">
    <w:name w:val="1 / 1.1 / 1.1.1111021"/>
    <w:basedOn w:val="ac"/>
    <w:next w:val="111111"/>
    <w:rsid w:val="00564BF6"/>
  </w:style>
  <w:style w:type="numbering" w:customStyle="1" w:styleId="1111113721">
    <w:name w:val="1 / 1.1 / 1.1.13721"/>
    <w:basedOn w:val="ac"/>
    <w:next w:val="111111"/>
    <w:rsid w:val="00564BF6"/>
  </w:style>
  <w:style w:type="numbering" w:customStyle="1" w:styleId="1111113821">
    <w:name w:val="1 / 1.1 / 1.1.13821"/>
    <w:basedOn w:val="ac"/>
    <w:next w:val="111111"/>
    <w:rsid w:val="00564BF6"/>
  </w:style>
  <w:style w:type="numbering" w:customStyle="1" w:styleId="1111113921">
    <w:name w:val="1 / 1.1 / 1.1.13921"/>
    <w:basedOn w:val="ac"/>
    <w:next w:val="111111"/>
    <w:rsid w:val="00564BF6"/>
  </w:style>
  <w:style w:type="numbering" w:customStyle="1" w:styleId="11111131021">
    <w:name w:val="1 / 1.1 / 1.1.131021"/>
    <w:basedOn w:val="ac"/>
    <w:next w:val="111111"/>
    <w:rsid w:val="00564BF6"/>
  </w:style>
  <w:style w:type="numbering" w:customStyle="1" w:styleId="1111114021">
    <w:name w:val="1 / 1.1 / 1.1.14021"/>
    <w:basedOn w:val="ac"/>
    <w:next w:val="111111"/>
    <w:uiPriority w:val="99"/>
    <w:rsid w:val="00564BF6"/>
  </w:style>
  <w:style w:type="numbering" w:customStyle="1" w:styleId="1111116721">
    <w:name w:val="1 / 1.1 / 1.1.16721"/>
    <w:basedOn w:val="ac"/>
    <w:next w:val="111111"/>
    <w:rsid w:val="00564BF6"/>
  </w:style>
  <w:style w:type="numbering" w:customStyle="1" w:styleId="1111114821">
    <w:name w:val="1 / 1.1 / 1.1.14821"/>
    <w:basedOn w:val="ac"/>
    <w:next w:val="111111"/>
    <w:uiPriority w:val="99"/>
    <w:rsid w:val="00564BF6"/>
  </w:style>
  <w:style w:type="numbering" w:customStyle="1" w:styleId="1111116821">
    <w:name w:val="1 / 1.1 / 1.1.16821"/>
    <w:basedOn w:val="ac"/>
    <w:next w:val="111111"/>
    <w:rsid w:val="00564BF6"/>
  </w:style>
  <w:style w:type="numbering" w:customStyle="1" w:styleId="1111115021">
    <w:name w:val="1 / 1.1 / 1.1.15021"/>
    <w:basedOn w:val="ac"/>
    <w:next w:val="111111"/>
    <w:uiPriority w:val="99"/>
    <w:rsid w:val="00564BF6"/>
  </w:style>
  <w:style w:type="numbering" w:customStyle="1" w:styleId="1111116921">
    <w:name w:val="1 / 1.1 / 1.1.16921"/>
    <w:basedOn w:val="ac"/>
    <w:next w:val="111111"/>
    <w:rsid w:val="00564BF6"/>
    <w:pPr>
      <w:numPr>
        <w:numId w:val="29"/>
      </w:numPr>
    </w:pPr>
  </w:style>
  <w:style w:type="numbering" w:customStyle="1" w:styleId="1111116021">
    <w:name w:val="1 / 1.1 / 1.1.16021"/>
    <w:basedOn w:val="ac"/>
    <w:next w:val="111111"/>
    <w:uiPriority w:val="99"/>
    <w:unhideWhenUsed/>
    <w:rsid w:val="00564BF6"/>
  </w:style>
  <w:style w:type="numbering" w:customStyle="1" w:styleId="11111112321">
    <w:name w:val="1 / 1.1 / 1.1.112321"/>
    <w:basedOn w:val="ac"/>
    <w:next w:val="111111"/>
    <w:unhideWhenUsed/>
    <w:rsid w:val="00564BF6"/>
  </w:style>
  <w:style w:type="numbering" w:customStyle="1" w:styleId="11111122621">
    <w:name w:val="1 / 1.1 / 1.1.122621"/>
    <w:basedOn w:val="ac"/>
    <w:next w:val="111111"/>
    <w:unhideWhenUsed/>
    <w:rsid w:val="00564BF6"/>
  </w:style>
  <w:style w:type="numbering" w:customStyle="1" w:styleId="11111131421">
    <w:name w:val="1 / 1.1 / 1.1.131421"/>
    <w:basedOn w:val="ac"/>
    <w:next w:val="111111"/>
    <w:rsid w:val="00564BF6"/>
  </w:style>
  <w:style w:type="numbering" w:customStyle="1" w:styleId="11111141421">
    <w:name w:val="1 / 1.1 / 1.1.141421"/>
    <w:basedOn w:val="ac"/>
    <w:next w:val="111111"/>
    <w:rsid w:val="00564BF6"/>
  </w:style>
  <w:style w:type="numbering" w:customStyle="1" w:styleId="11111151021">
    <w:name w:val="1 / 1.1 / 1.1.151021"/>
    <w:basedOn w:val="ac"/>
    <w:next w:val="111111"/>
    <w:rsid w:val="00564BF6"/>
  </w:style>
  <w:style w:type="numbering" w:customStyle="1" w:styleId="11111161021">
    <w:name w:val="1 / 1.1 / 1.1.161021"/>
    <w:basedOn w:val="ac"/>
    <w:next w:val="111111"/>
    <w:rsid w:val="00564BF6"/>
  </w:style>
  <w:style w:type="numbering" w:customStyle="1" w:styleId="11111171021">
    <w:name w:val="1 / 1.1 / 1.1.171021"/>
    <w:basedOn w:val="ac"/>
    <w:next w:val="111111"/>
    <w:unhideWhenUsed/>
    <w:rsid w:val="00564BF6"/>
  </w:style>
  <w:style w:type="numbering" w:customStyle="1" w:styleId="1111118721">
    <w:name w:val="1 / 1.1 / 1.1.18721"/>
    <w:basedOn w:val="ac"/>
    <w:next w:val="111111"/>
    <w:unhideWhenUsed/>
    <w:rsid w:val="00564BF6"/>
  </w:style>
  <w:style w:type="numbering" w:customStyle="1" w:styleId="1111119721">
    <w:name w:val="1 / 1.1 / 1.1.19721"/>
    <w:basedOn w:val="ac"/>
    <w:next w:val="111111"/>
    <w:unhideWhenUsed/>
    <w:rsid w:val="00564BF6"/>
  </w:style>
  <w:style w:type="numbering" w:customStyle="1" w:styleId="11111110721">
    <w:name w:val="1 / 1.1 / 1.1.110721"/>
    <w:basedOn w:val="ac"/>
    <w:next w:val="111111"/>
    <w:unhideWhenUsed/>
    <w:rsid w:val="00564BF6"/>
  </w:style>
  <w:style w:type="numbering" w:customStyle="1" w:styleId="11111120721">
    <w:name w:val="1 / 1.1 / 1.1.120721"/>
    <w:basedOn w:val="ac"/>
    <w:next w:val="111111"/>
    <w:rsid w:val="00564BF6"/>
  </w:style>
  <w:style w:type="numbering" w:customStyle="1" w:styleId="111111211321">
    <w:name w:val="1 / 1.1 / 1.1.1211321"/>
    <w:basedOn w:val="ac"/>
    <w:next w:val="111111"/>
    <w:rsid w:val="00564BF6"/>
  </w:style>
  <w:style w:type="numbering" w:customStyle="1" w:styleId="11111122721">
    <w:name w:val="1 / 1.1 / 1.1.122721"/>
    <w:basedOn w:val="ac"/>
    <w:next w:val="111111"/>
    <w:rsid w:val="00564BF6"/>
  </w:style>
  <w:style w:type="numbering" w:customStyle="1" w:styleId="11111123421">
    <w:name w:val="1 / 1.1 / 1.1.123421"/>
    <w:basedOn w:val="ac"/>
    <w:next w:val="111111"/>
    <w:rsid w:val="00564BF6"/>
  </w:style>
  <w:style w:type="numbering" w:customStyle="1" w:styleId="11111124421">
    <w:name w:val="1 / 1.1 / 1.1.124421"/>
    <w:basedOn w:val="ac"/>
    <w:next w:val="111111"/>
    <w:rsid w:val="00564BF6"/>
  </w:style>
  <w:style w:type="numbering" w:customStyle="1" w:styleId="11111125421">
    <w:name w:val="1 / 1.1 / 1.1.125421"/>
    <w:basedOn w:val="ac"/>
    <w:next w:val="111111"/>
    <w:rsid w:val="00564BF6"/>
  </w:style>
  <w:style w:type="numbering" w:customStyle="1" w:styleId="11111126421">
    <w:name w:val="1 / 1.1 / 1.1.126421"/>
    <w:basedOn w:val="ac"/>
    <w:next w:val="111111"/>
    <w:rsid w:val="00564BF6"/>
  </w:style>
  <w:style w:type="numbering" w:customStyle="1" w:styleId="1111117021">
    <w:name w:val="1 / 1.1 / 1.1.17021"/>
    <w:basedOn w:val="ac"/>
    <w:next w:val="111111"/>
    <w:uiPriority w:val="99"/>
    <w:unhideWhenUsed/>
    <w:rsid w:val="00564BF6"/>
  </w:style>
  <w:style w:type="numbering" w:customStyle="1" w:styleId="11111112421">
    <w:name w:val="1 / 1.1 / 1.1.112421"/>
    <w:basedOn w:val="ac"/>
    <w:next w:val="111111"/>
    <w:unhideWhenUsed/>
    <w:rsid w:val="00564BF6"/>
  </w:style>
  <w:style w:type="numbering" w:customStyle="1" w:styleId="11111122821">
    <w:name w:val="1 / 1.1 / 1.1.122821"/>
    <w:basedOn w:val="ac"/>
    <w:next w:val="111111"/>
    <w:unhideWhenUsed/>
    <w:rsid w:val="00564BF6"/>
  </w:style>
  <w:style w:type="numbering" w:customStyle="1" w:styleId="11111131521">
    <w:name w:val="1 / 1.1 / 1.1.131521"/>
    <w:basedOn w:val="ac"/>
    <w:next w:val="111111"/>
    <w:rsid w:val="00564BF6"/>
  </w:style>
  <w:style w:type="numbering" w:customStyle="1" w:styleId="11111141521">
    <w:name w:val="1 / 1.1 / 1.1.141521"/>
    <w:basedOn w:val="ac"/>
    <w:next w:val="111111"/>
    <w:rsid w:val="00564BF6"/>
  </w:style>
  <w:style w:type="numbering" w:customStyle="1" w:styleId="11111151421">
    <w:name w:val="1 / 1.1 / 1.1.151421"/>
    <w:basedOn w:val="ac"/>
    <w:next w:val="111111"/>
    <w:rsid w:val="00564BF6"/>
  </w:style>
  <w:style w:type="numbering" w:customStyle="1" w:styleId="11111161421">
    <w:name w:val="1 / 1.1 / 1.1.161421"/>
    <w:basedOn w:val="ac"/>
    <w:next w:val="111111"/>
    <w:rsid w:val="00564BF6"/>
  </w:style>
  <w:style w:type="numbering" w:customStyle="1" w:styleId="11111171421">
    <w:name w:val="1 / 1.1 / 1.1.171421"/>
    <w:basedOn w:val="ac"/>
    <w:next w:val="111111"/>
    <w:unhideWhenUsed/>
    <w:rsid w:val="00564BF6"/>
  </w:style>
  <w:style w:type="numbering" w:customStyle="1" w:styleId="1111118821">
    <w:name w:val="1 / 1.1 / 1.1.18821"/>
    <w:basedOn w:val="ac"/>
    <w:next w:val="111111"/>
    <w:unhideWhenUsed/>
    <w:rsid w:val="00564BF6"/>
  </w:style>
  <w:style w:type="numbering" w:customStyle="1" w:styleId="1111118021">
    <w:name w:val="1 / 1.1 / 1.1.18021"/>
    <w:basedOn w:val="ac"/>
    <w:next w:val="111111"/>
    <w:uiPriority w:val="99"/>
    <w:unhideWhenUsed/>
    <w:rsid w:val="00564BF6"/>
  </w:style>
  <w:style w:type="numbering" w:customStyle="1" w:styleId="11111112621">
    <w:name w:val="1 / 1.1 / 1.1.112621"/>
    <w:basedOn w:val="ac"/>
    <w:next w:val="111111"/>
    <w:unhideWhenUsed/>
    <w:rsid w:val="00564BF6"/>
  </w:style>
  <w:style w:type="numbering" w:customStyle="1" w:styleId="11111122921">
    <w:name w:val="1 / 1.1 / 1.1.122921"/>
    <w:basedOn w:val="ac"/>
    <w:next w:val="111111"/>
    <w:unhideWhenUsed/>
    <w:rsid w:val="00564BF6"/>
  </w:style>
  <w:style w:type="numbering" w:customStyle="1" w:styleId="11111131621">
    <w:name w:val="1 / 1.1 / 1.1.131621"/>
    <w:basedOn w:val="ac"/>
    <w:next w:val="111111"/>
    <w:rsid w:val="00564BF6"/>
  </w:style>
  <w:style w:type="numbering" w:customStyle="1" w:styleId="11111141621">
    <w:name w:val="1 / 1.1 / 1.1.141621"/>
    <w:basedOn w:val="ac"/>
    <w:next w:val="111111"/>
    <w:rsid w:val="00564BF6"/>
  </w:style>
  <w:style w:type="numbering" w:customStyle="1" w:styleId="11111151521">
    <w:name w:val="1 / 1.1 / 1.1.151521"/>
    <w:basedOn w:val="ac"/>
    <w:next w:val="111111"/>
    <w:rsid w:val="00564BF6"/>
  </w:style>
  <w:style w:type="numbering" w:customStyle="1" w:styleId="11111161521">
    <w:name w:val="1 / 1.1 / 1.1.161521"/>
    <w:basedOn w:val="ac"/>
    <w:next w:val="111111"/>
    <w:rsid w:val="00564BF6"/>
  </w:style>
  <w:style w:type="numbering" w:customStyle="1" w:styleId="11111171521">
    <w:name w:val="1 / 1.1 / 1.1.171521"/>
    <w:basedOn w:val="ac"/>
    <w:next w:val="111111"/>
    <w:unhideWhenUsed/>
    <w:rsid w:val="00564BF6"/>
  </w:style>
  <w:style w:type="numbering" w:customStyle="1" w:styleId="1111118921">
    <w:name w:val="1 / 1.1 / 1.1.18921"/>
    <w:basedOn w:val="ac"/>
    <w:next w:val="111111"/>
    <w:unhideWhenUsed/>
    <w:rsid w:val="00564BF6"/>
  </w:style>
  <w:style w:type="numbering" w:customStyle="1" w:styleId="1111119021">
    <w:name w:val="1 / 1.1 / 1.1.19021"/>
    <w:basedOn w:val="ac"/>
    <w:next w:val="111111"/>
    <w:uiPriority w:val="99"/>
    <w:unhideWhenUsed/>
    <w:rsid w:val="00564BF6"/>
  </w:style>
  <w:style w:type="numbering" w:customStyle="1" w:styleId="11111112821">
    <w:name w:val="1 / 1.1 / 1.1.112821"/>
    <w:basedOn w:val="ac"/>
    <w:next w:val="111111"/>
    <w:unhideWhenUsed/>
    <w:rsid w:val="00564BF6"/>
  </w:style>
  <w:style w:type="numbering" w:customStyle="1" w:styleId="11111123021">
    <w:name w:val="1 / 1.1 / 1.1.123021"/>
    <w:basedOn w:val="ac"/>
    <w:next w:val="111111"/>
    <w:unhideWhenUsed/>
    <w:rsid w:val="00564BF6"/>
  </w:style>
  <w:style w:type="numbering" w:customStyle="1" w:styleId="11111131721">
    <w:name w:val="1 / 1.1 / 1.1.131721"/>
    <w:basedOn w:val="ac"/>
    <w:next w:val="111111"/>
    <w:rsid w:val="00564BF6"/>
  </w:style>
  <w:style w:type="numbering" w:customStyle="1" w:styleId="11111141721">
    <w:name w:val="1 / 1.1 / 1.1.141721"/>
    <w:basedOn w:val="ac"/>
    <w:next w:val="111111"/>
    <w:rsid w:val="00564BF6"/>
  </w:style>
  <w:style w:type="numbering" w:customStyle="1" w:styleId="11111151621">
    <w:name w:val="1 / 1.1 / 1.1.151621"/>
    <w:basedOn w:val="ac"/>
    <w:next w:val="111111"/>
    <w:rsid w:val="00564BF6"/>
  </w:style>
  <w:style w:type="numbering" w:customStyle="1" w:styleId="11111161621">
    <w:name w:val="1 / 1.1 / 1.1.161621"/>
    <w:basedOn w:val="ac"/>
    <w:next w:val="111111"/>
    <w:rsid w:val="00564BF6"/>
  </w:style>
  <w:style w:type="numbering" w:customStyle="1" w:styleId="11111171621">
    <w:name w:val="1 / 1.1 / 1.1.171621"/>
    <w:basedOn w:val="ac"/>
    <w:next w:val="111111"/>
    <w:unhideWhenUsed/>
    <w:rsid w:val="00564BF6"/>
  </w:style>
  <w:style w:type="numbering" w:customStyle="1" w:styleId="11111181021">
    <w:name w:val="1 / 1.1 / 1.1.181021"/>
    <w:basedOn w:val="ac"/>
    <w:next w:val="111111"/>
    <w:unhideWhenUsed/>
    <w:rsid w:val="00564BF6"/>
  </w:style>
  <w:style w:type="numbering" w:customStyle="1" w:styleId="1111119821">
    <w:name w:val="1 / 1.1 / 1.1.19821"/>
    <w:basedOn w:val="ac"/>
    <w:next w:val="111111"/>
    <w:unhideWhenUsed/>
    <w:rsid w:val="00564BF6"/>
  </w:style>
  <w:style w:type="numbering" w:customStyle="1" w:styleId="11111110821">
    <w:name w:val="1 / 1.1 / 1.1.110821"/>
    <w:basedOn w:val="ac"/>
    <w:next w:val="111111"/>
    <w:unhideWhenUsed/>
    <w:rsid w:val="00564BF6"/>
  </w:style>
  <w:style w:type="numbering" w:customStyle="1" w:styleId="11111120821">
    <w:name w:val="1 / 1.1 / 1.1.120821"/>
    <w:basedOn w:val="ac"/>
    <w:next w:val="111111"/>
    <w:rsid w:val="00564BF6"/>
  </w:style>
  <w:style w:type="numbering" w:customStyle="1" w:styleId="111111211421">
    <w:name w:val="1 / 1.1 / 1.1.1211421"/>
    <w:basedOn w:val="ac"/>
    <w:next w:val="111111"/>
    <w:rsid w:val="00564BF6"/>
  </w:style>
  <w:style w:type="numbering" w:customStyle="1" w:styleId="111111221021">
    <w:name w:val="1 / 1.1 / 1.1.1221021"/>
    <w:basedOn w:val="ac"/>
    <w:next w:val="111111"/>
    <w:rsid w:val="00564BF6"/>
  </w:style>
  <w:style w:type="numbering" w:customStyle="1" w:styleId="11111123521">
    <w:name w:val="1 / 1.1 / 1.1.123521"/>
    <w:basedOn w:val="ac"/>
    <w:next w:val="111111"/>
    <w:rsid w:val="00564BF6"/>
  </w:style>
  <w:style w:type="numbering" w:customStyle="1" w:styleId="11111124521">
    <w:name w:val="1 / 1.1 / 1.1.124521"/>
    <w:basedOn w:val="ac"/>
    <w:next w:val="111111"/>
    <w:rsid w:val="00564BF6"/>
  </w:style>
  <w:style w:type="numbering" w:customStyle="1" w:styleId="11111125521">
    <w:name w:val="1 / 1.1 / 1.1.125521"/>
    <w:basedOn w:val="ac"/>
    <w:next w:val="111111"/>
    <w:rsid w:val="00564BF6"/>
  </w:style>
  <w:style w:type="numbering" w:customStyle="1" w:styleId="11111126521">
    <w:name w:val="1 / 1.1 / 1.1.126521"/>
    <w:basedOn w:val="ac"/>
    <w:next w:val="111111"/>
    <w:rsid w:val="00564BF6"/>
  </w:style>
  <w:style w:type="numbering" w:customStyle="1" w:styleId="1111119921">
    <w:name w:val="1 / 1.1 / 1.1.19921"/>
    <w:basedOn w:val="ac"/>
    <w:next w:val="111111"/>
    <w:uiPriority w:val="99"/>
    <w:unhideWhenUsed/>
    <w:rsid w:val="00564BF6"/>
  </w:style>
  <w:style w:type="numbering" w:customStyle="1" w:styleId="11111112921">
    <w:name w:val="1 / 1.1 / 1.1.112921"/>
    <w:basedOn w:val="ac"/>
    <w:next w:val="111111"/>
    <w:unhideWhenUsed/>
    <w:rsid w:val="00564BF6"/>
  </w:style>
  <w:style w:type="numbering" w:customStyle="1" w:styleId="11111123621">
    <w:name w:val="1 / 1.1 / 1.1.123621"/>
    <w:basedOn w:val="ac"/>
    <w:next w:val="111111"/>
    <w:unhideWhenUsed/>
    <w:rsid w:val="00564BF6"/>
  </w:style>
  <w:style w:type="numbering" w:customStyle="1" w:styleId="11111131821">
    <w:name w:val="1 / 1.1 / 1.1.131821"/>
    <w:basedOn w:val="ac"/>
    <w:next w:val="111111"/>
    <w:rsid w:val="00564BF6"/>
  </w:style>
  <w:style w:type="numbering" w:customStyle="1" w:styleId="11111141821">
    <w:name w:val="1 / 1.1 / 1.1.141821"/>
    <w:basedOn w:val="ac"/>
    <w:next w:val="111111"/>
    <w:rsid w:val="00564BF6"/>
  </w:style>
  <w:style w:type="numbering" w:customStyle="1" w:styleId="11111151721">
    <w:name w:val="1 / 1.1 / 1.1.151721"/>
    <w:basedOn w:val="ac"/>
    <w:next w:val="111111"/>
    <w:rsid w:val="00564BF6"/>
  </w:style>
  <w:style w:type="numbering" w:customStyle="1" w:styleId="11111161721">
    <w:name w:val="1 / 1.1 / 1.1.161721"/>
    <w:basedOn w:val="ac"/>
    <w:next w:val="111111"/>
    <w:rsid w:val="00564BF6"/>
  </w:style>
  <w:style w:type="numbering" w:customStyle="1" w:styleId="11111171721">
    <w:name w:val="1 / 1.1 / 1.1.171721"/>
    <w:basedOn w:val="ac"/>
    <w:next w:val="111111"/>
    <w:unhideWhenUsed/>
    <w:rsid w:val="00564BF6"/>
  </w:style>
  <w:style w:type="numbering" w:customStyle="1" w:styleId="11111181131">
    <w:name w:val="1 / 1.1 / 1.1.181131"/>
    <w:basedOn w:val="ac"/>
    <w:next w:val="111111"/>
    <w:unhideWhenUsed/>
    <w:rsid w:val="00564BF6"/>
  </w:style>
  <w:style w:type="numbering" w:customStyle="1" w:styleId="11111191021">
    <w:name w:val="1 / 1.1 / 1.1.191021"/>
    <w:basedOn w:val="ac"/>
    <w:next w:val="111111"/>
    <w:unhideWhenUsed/>
    <w:rsid w:val="00564BF6"/>
  </w:style>
  <w:style w:type="numbering" w:customStyle="1" w:styleId="11111110921">
    <w:name w:val="1 / 1.1 / 1.1.110921"/>
    <w:basedOn w:val="ac"/>
    <w:next w:val="111111"/>
    <w:unhideWhenUsed/>
    <w:rsid w:val="00564BF6"/>
  </w:style>
  <w:style w:type="numbering" w:customStyle="1" w:styleId="11111120921">
    <w:name w:val="1 / 1.1 / 1.1.120921"/>
    <w:basedOn w:val="ac"/>
    <w:next w:val="111111"/>
    <w:rsid w:val="00564BF6"/>
  </w:style>
  <w:style w:type="numbering" w:customStyle="1" w:styleId="111111211521">
    <w:name w:val="1 / 1.1 / 1.1.1211521"/>
    <w:basedOn w:val="ac"/>
    <w:next w:val="111111"/>
    <w:rsid w:val="00564BF6"/>
  </w:style>
  <w:style w:type="numbering" w:customStyle="1" w:styleId="111111221121">
    <w:name w:val="1 / 1.1 / 1.1.1221121"/>
    <w:basedOn w:val="ac"/>
    <w:next w:val="111111"/>
    <w:rsid w:val="00564BF6"/>
  </w:style>
  <w:style w:type="numbering" w:customStyle="1" w:styleId="11111123721">
    <w:name w:val="1 / 1.1 / 1.1.123721"/>
    <w:basedOn w:val="ac"/>
    <w:next w:val="111111"/>
    <w:rsid w:val="00564BF6"/>
  </w:style>
  <w:style w:type="numbering" w:customStyle="1" w:styleId="11111124621">
    <w:name w:val="1 / 1.1 / 1.1.124621"/>
    <w:basedOn w:val="ac"/>
    <w:next w:val="111111"/>
    <w:rsid w:val="00564BF6"/>
  </w:style>
  <w:style w:type="numbering" w:customStyle="1" w:styleId="11111125621">
    <w:name w:val="1 / 1.1 / 1.1.125621"/>
    <w:basedOn w:val="ac"/>
    <w:next w:val="111111"/>
    <w:rsid w:val="00564BF6"/>
  </w:style>
  <w:style w:type="numbering" w:customStyle="1" w:styleId="11111126621">
    <w:name w:val="1 / 1.1 / 1.1.126621"/>
    <w:basedOn w:val="ac"/>
    <w:next w:val="111111"/>
    <w:rsid w:val="00564BF6"/>
  </w:style>
  <w:style w:type="numbering" w:customStyle="1" w:styleId="11111110021">
    <w:name w:val="1 / 1.1 / 1.1.110021"/>
    <w:basedOn w:val="ac"/>
    <w:next w:val="111111"/>
    <w:uiPriority w:val="99"/>
    <w:unhideWhenUsed/>
    <w:rsid w:val="00564BF6"/>
  </w:style>
  <w:style w:type="numbering" w:customStyle="1" w:styleId="11111113021">
    <w:name w:val="1 / 1.1 / 1.1.113021"/>
    <w:basedOn w:val="ac"/>
    <w:next w:val="111111"/>
    <w:unhideWhenUsed/>
    <w:rsid w:val="00564BF6"/>
  </w:style>
  <w:style w:type="numbering" w:customStyle="1" w:styleId="11111123821">
    <w:name w:val="1 / 1.1 / 1.1.123821"/>
    <w:basedOn w:val="ac"/>
    <w:next w:val="111111"/>
    <w:unhideWhenUsed/>
    <w:rsid w:val="00564BF6"/>
  </w:style>
  <w:style w:type="numbering" w:customStyle="1" w:styleId="11111131921">
    <w:name w:val="1 / 1.1 / 1.1.131921"/>
    <w:basedOn w:val="ac"/>
    <w:next w:val="111111"/>
    <w:rsid w:val="00564BF6"/>
  </w:style>
  <w:style w:type="numbering" w:customStyle="1" w:styleId="11111141921">
    <w:name w:val="1 / 1.1 / 1.1.141921"/>
    <w:basedOn w:val="ac"/>
    <w:next w:val="111111"/>
    <w:rsid w:val="00564BF6"/>
  </w:style>
  <w:style w:type="numbering" w:customStyle="1" w:styleId="11111151821">
    <w:name w:val="1 / 1.1 / 1.1.151821"/>
    <w:basedOn w:val="ac"/>
    <w:next w:val="111111"/>
    <w:rsid w:val="00564BF6"/>
  </w:style>
  <w:style w:type="numbering" w:customStyle="1" w:styleId="11111161821">
    <w:name w:val="1 / 1.1 / 1.1.161821"/>
    <w:basedOn w:val="ac"/>
    <w:next w:val="111111"/>
    <w:rsid w:val="00564BF6"/>
  </w:style>
  <w:style w:type="numbering" w:customStyle="1" w:styleId="11111171821">
    <w:name w:val="1 / 1.1 / 1.1.171821"/>
    <w:basedOn w:val="ac"/>
    <w:next w:val="111111"/>
    <w:unhideWhenUsed/>
    <w:rsid w:val="00564BF6"/>
  </w:style>
  <w:style w:type="numbering" w:customStyle="1" w:styleId="11111181221">
    <w:name w:val="1 / 1.1 / 1.1.181221"/>
    <w:basedOn w:val="ac"/>
    <w:next w:val="111111"/>
    <w:unhideWhenUsed/>
    <w:rsid w:val="00564BF6"/>
  </w:style>
  <w:style w:type="numbering" w:customStyle="1" w:styleId="11111191131">
    <w:name w:val="1 / 1.1 / 1.1.191131"/>
    <w:basedOn w:val="ac"/>
    <w:next w:val="111111"/>
    <w:unhideWhenUsed/>
    <w:rsid w:val="00564BF6"/>
  </w:style>
  <w:style w:type="numbering" w:customStyle="1" w:styleId="111111101021">
    <w:name w:val="1 / 1.1 / 1.1.1101021"/>
    <w:basedOn w:val="ac"/>
    <w:next w:val="111111"/>
    <w:unhideWhenUsed/>
    <w:rsid w:val="00564BF6"/>
  </w:style>
  <w:style w:type="numbering" w:customStyle="1" w:styleId="111111201021">
    <w:name w:val="1 / 1.1 / 1.1.1201021"/>
    <w:basedOn w:val="ac"/>
    <w:next w:val="111111"/>
    <w:rsid w:val="00564BF6"/>
  </w:style>
  <w:style w:type="numbering" w:customStyle="1" w:styleId="111111211621">
    <w:name w:val="1 / 1.1 / 1.1.1211621"/>
    <w:basedOn w:val="ac"/>
    <w:next w:val="111111"/>
    <w:rsid w:val="00564BF6"/>
  </w:style>
  <w:style w:type="numbering" w:customStyle="1" w:styleId="111111221221">
    <w:name w:val="1 / 1.1 / 1.1.1221221"/>
    <w:basedOn w:val="ac"/>
    <w:next w:val="111111"/>
    <w:rsid w:val="00564BF6"/>
  </w:style>
  <w:style w:type="numbering" w:customStyle="1" w:styleId="11111123921">
    <w:name w:val="1 / 1.1 / 1.1.123921"/>
    <w:basedOn w:val="ac"/>
    <w:next w:val="111111"/>
    <w:rsid w:val="00564BF6"/>
  </w:style>
  <w:style w:type="numbering" w:customStyle="1" w:styleId="11111124721">
    <w:name w:val="1 / 1.1 / 1.1.124721"/>
    <w:basedOn w:val="ac"/>
    <w:next w:val="111111"/>
    <w:rsid w:val="00564BF6"/>
  </w:style>
  <w:style w:type="numbering" w:customStyle="1" w:styleId="11111125721">
    <w:name w:val="1 / 1.1 / 1.1.125721"/>
    <w:basedOn w:val="ac"/>
    <w:next w:val="111111"/>
    <w:rsid w:val="00564BF6"/>
  </w:style>
  <w:style w:type="numbering" w:customStyle="1" w:styleId="11111126721">
    <w:name w:val="1 / 1.1 / 1.1.126721"/>
    <w:basedOn w:val="ac"/>
    <w:next w:val="111111"/>
    <w:rsid w:val="00564BF6"/>
  </w:style>
  <w:style w:type="numbering" w:customStyle="1" w:styleId="11111124021">
    <w:name w:val="1 / 1.1 / 1.1.124021"/>
    <w:basedOn w:val="ac"/>
    <w:next w:val="111111"/>
    <w:rsid w:val="00564BF6"/>
  </w:style>
  <w:style w:type="numbering" w:customStyle="1" w:styleId="11111132021">
    <w:name w:val="1 / 1.1 / 1.1.132021"/>
    <w:basedOn w:val="ac"/>
    <w:next w:val="111111"/>
    <w:rsid w:val="00564BF6"/>
  </w:style>
  <w:style w:type="numbering" w:customStyle="1" w:styleId="11111142021">
    <w:name w:val="1 / 1.1 / 1.1.142021"/>
    <w:basedOn w:val="ac"/>
    <w:next w:val="111111"/>
    <w:rsid w:val="00564BF6"/>
  </w:style>
  <w:style w:type="numbering" w:customStyle="1" w:styleId="11111151921">
    <w:name w:val="1 / 1.1 / 1.1.151921"/>
    <w:basedOn w:val="ac"/>
    <w:next w:val="111111"/>
    <w:rsid w:val="00564BF6"/>
  </w:style>
  <w:style w:type="numbering" w:customStyle="1" w:styleId="11111161921">
    <w:name w:val="1 / 1.1 / 1.1.161921"/>
    <w:basedOn w:val="ac"/>
    <w:next w:val="111111"/>
    <w:rsid w:val="00564BF6"/>
  </w:style>
  <w:style w:type="numbering" w:customStyle="1" w:styleId="11111171921">
    <w:name w:val="1 / 1.1 / 1.1.171921"/>
    <w:basedOn w:val="ac"/>
    <w:next w:val="111111"/>
    <w:rsid w:val="00564BF6"/>
  </w:style>
  <w:style w:type="numbering" w:customStyle="1" w:styleId="111111411011">
    <w:name w:val="1 / 1.1 / 1.1.1411011"/>
    <w:basedOn w:val="ac"/>
    <w:next w:val="111111"/>
    <w:rsid w:val="00564BF6"/>
  </w:style>
  <w:style w:type="numbering" w:customStyle="1" w:styleId="111111511011">
    <w:name w:val="1 / 1.1 / 1.1.1511011"/>
    <w:basedOn w:val="ac"/>
    <w:next w:val="111111"/>
    <w:rsid w:val="00564BF6"/>
  </w:style>
  <w:style w:type="numbering" w:customStyle="1" w:styleId="111111611011">
    <w:name w:val="1 / 1.1 / 1.1.1611011"/>
    <w:basedOn w:val="ac"/>
    <w:next w:val="111111"/>
    <w:rsid w:val="00564BF6"/>
  </w:style>
  <w:style w:type="numbering" w:customStyle="1" w:styleId="111111711011">
    <w:name w:val="1 / 1.1 / 1.1.1711011"/>
    <w:basedOn w:val="ac"/>
    <w:next w:val="111111"/>
    <w:rsid w:val="00564BF6"/>
  </w:style>
  <w:style w:type="numbering" w:customStyle="1" w:styleId="111111112011">
    <w:name w:val="1 / 1.1 / 1.1.1112011"/>
    <w:basedOn w:val="ac"/>
    <w:next w:val="111111"/>
    <w:rsid w:val="00564BF6"/>
  </w:style>
  <w:style w:type="numbering" w:customStyle="1" w:styleId="11111181321">
    <w:name w:val="1 / 1.1 / 1.1.181321"/>
    <w:basedOn w:val="ac"/>
    <w:next w:val="111111"/>
    <w:uiPriority w:val="99"/>
    <w:unhideWhenUsed/>
    <w:rsid w:val="00564BF6"/>
  </w:style>
  <w:style w:type="numbering" w:customStyle="1" w:styleId="11111112103">
    <w:name w:val="1 / 1.1 / 1.1.112103"/>
    <w:basedOn w:val="ac"/>
    <w:next w:val="111111"/>
    <w:unhideWhenUsed/>
    <w:rsid w:val="00564BF6"/>
  </w:style>
  <w:style w:type="numbering" w:customStyle="1" w:styleId="111111211721">
    <w:name w:val="1 / 1.1 / 1.1.1211721"/>
    <w:basedOn w:val="ac"/>
    <w:next w:val="111111"/>
    <w:unhideWhenUsed/>
    <w:rsid w:val="00564BF6"/>
  </w:style>
  <w:style w:type="numbering" w:customStyle="1" w:styleId="111111311011">
    <w:name w:val="1 / 1.1 / 1.1.1311011"/>
    <w:basedOn w:val="ac"/>
    <w:next w:val="111111"/>
    <w:rsid w:val="00564BF6"/>
  </w:style>
  <w:style w:type="numbering" w:customStyle="1" w:styleId="11111142121">
    <w:name w:val="1 / 1.1 / 1.1.142121"/>
    <w:basedOn w:val="ac"/>
    <w:next w:val="111111"/>
    <w:rsid w:val="00564BF6"/>
  </w:style>
  <w:style w:type="numbering" w:customStyle="1" w:styleId="11111152111">
    <w:name w:val="1 / 1.1 / 1.1.152111"/>
    <w:basedOn w:val="ac"/>
    <w:next w:val="111111"/>
    <w:rsid w:val="00564BF6"/>
  </w:style>
  <w:style w:type="numbering" w:customStyle="1" w:styleId="11111162111">
    <w:name w:val="1 / 1.1 / 1.1.162111"/>
    <w:basedOn w:val="ac"/>
    <w:next w:val="111111"/>
    <w:rsid w:val="00564BF6"/>
    <w:pPr>
      <w:numPr>
        <w:numId w:val="31"/>
      </w:numPr>
    </w:pPr>
  </w:style>
  <w:style w:type="numbering" w:customStyle="1" w:styleId="11111172111">
    <w:name w:val="1 / 1.1 / 1.1.172111"/>
    <w:basedOn w:val="ac"/>
    <w:next w:val="111111"/>
    <w:unhideWhenUsed/>
    <w:rsid w:val="00564BF6"/>
  </w:style>
  <w:style w:type="numbering" w:customStyle="1" w:styleId="11111181421">
    <w:name w:val="1 / 1.1 / 1.1.181421"/>
    <w:basedOn w:val="ac"/>
    <w:next w:val="111111"/>
    <w:unhideWhenUsed/>
    <w:rsid w:val="00564BF6"/>
  </w:style>
  <w:style w:type="numbering" w:customStyle="1" w:styleId="11111191221">
    <w:name w:val="1 / 1.1 / 1.1.191221"/>
    <w:basedOn w:val="ac"/>
    <w:next w:val="111111"/>
    <w:unhideWhenUsed/>
    <w:rsid w:val="00564BF6"/>
  </w:style>
  <w:style w:type="numbering" w:customStyle="1" w:styleId="111111101131">
    <w:name w:val="1 / 1.1 / 1.1.1101131"/>
    <w:basedOn w:val="ac"/>
    <w:next w:val="111111"/>
    <w:unhideWhenUsed/>
    <w:rsid w:val="00564BF6"/>
  </w:style>
  <w:style w:type="numbering" w:customStyle="1" w:styleId="111111201131">
    <w:name w:val="1 / 1.1 / 1.1.1201131"/>
    <w:basedOn w:val="ac"/>
    <w:next w:val="111111"/>
    <w:rsid w:val="00564BF6"/>
  </w:style>
  <w:style w:type="numbering" w:customStyle="1" w:styleId="111111211821">
    <w:name w:val="1 / 1.1 / 1.1.1211821"/>
    <w:basedOn w:val="ac"/>
    <w:next w:val="111111"/>
    <w:rsid w:val="00564BF6"/>
  </w:style>
  <w:style w:type="numbering" w:customStyle="1" w:styleId="111111221321">
    <w:name w:val="1 / 1.1 / 1.1.1221321"/>
    <w:basedOn w:val="ac"/>
    <w:next w:val="111111"/>
    <w:rsid w:val="00564BF6"/>
  </w:style>
  <w:style w:type="numbering" w:customStyle="1" w:styleId="111111231021">
    <w:name w:val="1 / 1.1 / 1.1.1231021"/>
    <w:basedOn w:val="ac"/>
    <w:next w:val="111111"/>
    <w:rsid w:val="00564BF6"/>
  </w:style>
  <w:style w:type="numbering" w:customStyle="1" w:styleId="11111124821">
    <w:name w:val="1 / 1.1 / 1.1.124821"/>
    <w:basedOn w:val="ac"/>
    <w:next w:val="111111"/>
    <w:rsid w:val="00564BF6"/>
  </w:style>
  <w:style w:type="numbering" w:customStyle="1" w:styleId="11111125821">
    <w:name w:val="1 / 1.1 / 1.1.125821"/>
    <w:basedOn w:val="ac"/>
    <w:next w:val="111111"/>
    <w:rsid w:val="00564BF6"/>
  </w:style>
  <w:style w:type="numbering" w:customStyle="1" w:styleId="11111126821">
    <w:name w:val="1 / 1.1 / 1.1.126821"/>
    <w:basedOn w:val="ac"/>
    <w:next w:val="111111"/>
    <w:rsid w:val="00564BF6"/>
  </w:style>
  <w:style w:type="numbering" w:customStyle="1" w:styleId="11111127121">
    <w:name w:val="1 / 1.1 / 1.1.127121"/>
    <w:basedOn w:val="ac"/>
    <w:next w:val="111111"/>
    <w:uiPriority w:val="99"/>
    <w:unhideWhenUsed/>
    <w:rsid w:val="00564BF6"/>
  </w:style>
  <w:style w:type="numbering" w:customStyle="1" w:styleId="111111112131">
    <w:name w:val="1 / 1.1 / 1.1.1112131"/>
    <w:basedOn w:val="ac"/>
    <w:next w:val="111111"/>
    <w:unhideWhenUsed/>
    <w:rsid w:val="00564BF6"/>
  </w:style>
  <w:style w:type="numbering" w:customStyle="1" w:styleId="11111128121">
    <w:name w:val="1 / 1.1 / 1.1.128121"/>
    <w:basedOn w:val="ac"/>
    <w:next w:val="111111"/>
    <w:unhideWhenUsed/>
    <w:rsid w:val="00564BF6"/>
  </w:style>
  <w:style w:type="numbering" w:customStyle="1" w:styleId="11111132121">
    <w:name w:val="1 / 1.1 / 1.1.132121"/>
    <w:basedOn w:val="ac"/>
    <w:next w:val="111111"/>
    <w:rsid w:val="00564BF6"/>
  </w:style>
  <w:style w:type="numbering" w:customStyle="1" w:styleId="11111143111">
    <w:name w:val="1 / 1.1 / 1.1.143111"/>
    <w:basedOn w:val="ac"/>
    <w:next w:val="111111"/>
    <w:rsid w:val="00564BF6"/>
  </w:style>
  <w:style w:type="numbering" w:customStyle="1" w:styleId="11111153112">
    <w:name w:val="1 / 1.1 / 1.1.153112"/>
    <w:basedOn w:val="ac"/>
    <w:next w:val="111111"/>
    <w:rsid w:val="00564BF6"/>
  </w:style>
  <w:style w:type="numbering" w:customStyle="1" w:styleId="11111163112">
    <w:name w:val="1 / 1.1 / 1.1.163112"/>
    <w:basedOn w:val="ac"/>
    <w:next w:val="111111"/>
    <w:rsid w:val="00564BF6"/>
  </w:style>
  <w:style w:type="numbering" w:customStyle="1" w:styleId="11111173111">
    <w:name w:val="1 / 1.1 / 1.1.173111"/>
    <w:basedOn w:val="ac"/>
    <w:next w:val="111111"/>
    <w:unhideWhenUsed/>
    <w:rsid w:val="00564BF6"/>
  </w:style>
  <w:style w:type="numbering" w:customStyle="1" w:styleId="11111182111">
    <w:name w:val="1 / 1.1 / 1.1.182111"/>
    <w:basedOn w:val="ac"/>
    <w:next w:val="111111"/>
    <w:unhideWhenUsed/>
    <w:rsid w:val="00564BF6"/>
  </w:style>
  <w:style w:type="numbering" w:customStyle="1" w:styleId="11111191321">
    <w:name w:val="1 / 1.1 / 1.1.191321"/>
    <w:basedOn w:val="ac"/>
    <w:next w:val="111111"/>
    <w:unhideWhenUsed/>
    <w:rsid w:val="00564BF6"/>
  </w:style>
  <w:style w:type="numbering" w:customStyle="1" w:styleId="111111101221">
    <w:name w:val="1 / 1.1 / 1.1.1101221"/>
    <w:basedOn w:val="ac"/>
    <w:next w:val="111111"/>
    <w:unhideWhenUsed/>
    <w:rsid w:val="00564BF6"/>
  </w:style>
  <w:style w:type="numbering" w:customStyle="1" w:styleId="111111201221">
    <w:name w:val="1 / 1.1 / 1.1.1201221"/>
    <w:basedOn w:val="ac"/>
    <w:next w:val="111111"/>
    <w:rsid w:val="00564BF6"/>
  </w:style>
  <w:style w:type="numbering" w:customStyle="1" w:styleId="111111212111">
    <w:name w:val="1 / 1.1 / 1.1.1212111"/>
    <w:basedOn w:val="ac"/>
    <w:next w:val="111111"/>
    <w:rsid w:val="00564BF6"/>
  </w:style>
  <w:style w:type="numbering" w:customStyle="1" w:styleId="111111221421">
    <w:name w:val="1 / 1.1 / 1.1.1221421"/>
    <w:basedOn w:val="ac"/>
    <w:next w:val="111111"/>
    <w:rsid w:val="00564BF6"/>
  </w:style>
  <w:style w:type="numbering" w:customStyle="1" w:styleId="111111231121">
    <w:name w:val="1 / 1.1 / 1.1.1231121"/>
    <w:basedOn w:val="ac"/>
    <w:next w:val="111111"/>
    <w:rsid w:val="00564BF6"/>
  </w:style>
  <w:style w:type="numbering" w:customStyle="1" w:styleId="111111241112">
    <w:name w:val="1 / 1.1 / 1.1.1241112"/>
    <w:basedOn w:val="ac"/>
    <w:next w:val="111111"/>
    <w:rsid w:val="00564BF6"/>
  </w:style>
  <w:style w:type="numbering" w:customStyle="1" w:styleId="111111251111">
    <w:name w:val="1 / 1.1 / 1.1.1251111"/>
    <w:basedOn w:val="ac"/>
    <w:next w:val="111111"/>
    <w:rsid w:val="00564BF6"/>
  </w:style>
  <w:style w:type="numbering" w:customStyle="1" w:styleId="111111261111">
    <w:name w:val="1 / 1.1 / 1.1.1261111"/>
    <w:basedOn w:val="ac"/>
    <w:next w:val="111111"/>
    <w:rsid w:val="00564BF6"/>
  </w:style>
  <w:style w:type="numbering" w:customStyle="1" w:styleId="1111112913">
    <w:name w:val="1 / 1.1 / 1.1.12913"/>
    <w:basedOn w:val="ac"/>
    <w:next w:val="111111"/>
    <w:uiPriority w:val="99"/>
    <w:unhideWhenUsed/>
    <w:rsid w:val="00564BF6"/>
  </w:style>
  <w:style w:type="numbering" w:customStyle="1" w:styleId="11111111413">
    <w:name w:val="1 / 1.1 / 1.1.111413"/>
    <w:basedOn w:val="ac"/>
    <w:next w:val="111111"/>
    <w:unhideWhenUsed/>
    <w:rsid w:val="00564BF6"/>
  </w:style>
  <w:style w:type="numbering" w:customStyle="1" w:styleId="11111121013">
    <w:name w:val="1 / 1.1 / 1.1.121013"/>
    <w:basedOn w:val="ac"/>
    <w:next w:val="111111"/>
    <w:unhideWhenUsed/>
    <w:rsid w:val="00564BF6"/>
  </w:style>
  <w:style w:type="numbering" w:customStyle="1" w:styleId="11111133111">
    <w:name w:val="1 / 1.1 / 1.1.133111"/>
    <w:basedOn w:val="ac"/>
    <w:next w:val="111111"/>
    <w:rsid w:val="00564BF6"/>
  </w:style>
  <w:style w:type="numbering" w:customStyle="1" w:styleId="1111114413">
    <w:name w:val="1 / 1.1 / 1.1.14413"/>
    <w:basedOn w:val="ac"/>
    <w:next w:val="111111"/>
    <w:rsid w:val="00564BF6"/>
  </w:style>
  <w:style w:type="numbering" w:customStyle="1" w:styleId="1111115413">
    <w:name w:val="1 / 1.1 / 1.1.15413"/>
    <w:basedOn w:val="ac"/>
    <w:next w:val="111111"/>
    <w:rsid w:val="00564BF6"/>
  </w:style>
  <w:style w:type="numbering" w:customStyle="1" w:styleId="1111116413">
    <w:name w:val="1 / 1.1 / 1.1.16413"/>
    <w:basedOn w:val="ac"/>
    <w:next w:val="111111"/>
    <w:rsid w:val="00564BF6"/>
  </w:style>
  <w:style w:type="numbering" w:customStyle="1" w:styleId="1111117413">
    <w:name w:val="1 / 1.1 / 1.1.17413"/>
    <w:basedOn w:val="ac"/>
    <w:next w:val="111111"/>
    <w:unhideWhenUsed/>
    <w:rsid w:val="00564BF6"/>
  </w:style>
  <w:style w:type="numbering" w:customStyle="1" w:styleId="11111183111">
    <w:name w:val="1 / 1.1 / 1.1.183111"/>
    <w:basedOn w:val="ac"/>
    <w:next w:val="111111"/>
    <w:unhideWhenUsed/>
    <w:rsid w:val="00564BF6"/>
  </w:style>
  <w:style w:type="numbering" w:customStyle="1" w:styleId="11111192111">
    <w:name w:val="1 / 1.1 / 1.1.192111"/>
    <w:basedOn w:val="ac"/>
    <w:next w:val="111111"/>
    <w:unhideWhenUsed/>
    <w:rsid w:val="00564BF6"/>
  </w:style>
  <w:style w:type="numbering" w:customStyle="1" w:styleId="111111102111">
    <w:name w:val="1 / 1.1 / 1.1.1102111"/>
    <w:basedOn w:val="ac"/>
    <w:next w:val="111111"/>
    <w:unhideWhenUsed/>
    <w:rsid w:val="00564BF6"/>
  </w:style>
  <w:style w:type="numbering" w:customStyle="1" w:styleId="111111202111">
    <w:name w:val="1 / 1.1 / 1.1.1202111"/>
    <w:basedOn w:val="ac"/>
    <w:next w:val="111111"/>
    <w:rsid w:val="00564BF6"/>
  </w:style>
  <w:style w:type="numbering" w:customStyle="1" w:styleId="111111213111">
    <w:name w:val="1 / 1.1 / 1.1.1213111"/>
    <w:basedOn w:val="ac"/>
    <w:next w:val="111111"/>
    <w:rsid w:val="00564BF6"/>
  </w:style>
  <w:style w:type="numbering" w:customStyle="1" w:styleId="11111122213">
    <w:name w:val="1 / 1.1 / 1.1.122213"/>
    <w:basedOn w:val="ac"/>
    <w:next w:val="111111"/>
    <w:rsid w:val="00564BF6"/>
  </w:style>
  <w:style w:type="numbering" w:customStyle="1" w:styleId="11111123213">
    <w:name w:val="1 / 1.1 / 1.1.123213"/>
    <w:basedOn w:val="ac"/>
    <w:next w:val="111111"/>
    <w:rsid w:val="00564BF6"/>
  </w:style>
  <w:style w:type="numbering" w:customStyle="1" w:styleId="11111124213">
    <w:name w:val="1 / 1.1 / 1.1.124213"/>
    <w:basedOn w:val="ac"/>
    <w:next w:val="111111"/>
    <w:rsid w:val="00564BF6"/>
  </w:style>
  <w:style w:type="numbering" w:customStyle="1" w:styleId="11111125213">
    <w:name w:val="1 / 1.1 / 1.1.125213"/>
    <w:basedOn w:val="ac"/>
    <w:next w:val="111111"/>
    <w:rsid w:val="00564BF6"/>
  </w:style>
  <w:style w:type="numbering" w:customStyle="1" w:styleId="11111126213">
    <w:name w:val="1 / 1.1 / 1.1.126213"/>
    <w:basedOn w:val="ac"/>
    <w:next w:val="111111"/>
    <w:rsid w:val="00564BF6"/>
  </w:style>
  <w:style w:type="numbering" w:customStyle="1" w:styleId="11111130112">
    <w:name w:val="1 / 1.1 / 1.1.130112"/>
    <w:basedOn w:val="ac"/>
    <w:next w:val="111111"/>
    <w:uiPriority w:val="99"/>
    <w:unhideWhenUsed/>
    <w:rsid w:val="00564BF6"/>
  </w:style>
  <w:style w:type="numbering" w:customStyle="1" w:styleId="11111111613">
    <w:name w:val="1 / 1.1 / 1.1.111613"/>
    <w:basedOn w:val="ac"/>
    <w:next w:val="111111"/>
    <w:unhideWhenUsed/>
    <w:rsid w:val="00564BF6"/>
  </w:style>
  <w:style w:type="numbering" w:customStyle="1" w:styleId="111111214112">
    <w:name w:val="1 / 1.1 / 1.1.1214112"/>
    <w:basedOn w:val="ac"/>
    <w:next w:val="111111"/>
    <w:unhideWhenUsed/>
    <w:rsid w:val="00564BF6"/>
  </w:style>
  <w:style w:type="numbering" w:customStyle="1" w:styleId="11111134111">
    <w:name w:val="1 / 1.1 / 1.1.134111"/>
    <w:basedOn w:val="ac"/>
    <w:next w:val="111111"/>
    <w:rsid w:val="00564BF6"/>
  </w:style>
  <w:style w:type="numbering" w:customStyle="1" w:styleId="1111114513">
    <w:name w:val="1 / 1.1 / 1.1.14513"/>
    <w:basedOn w:val="ac"/>
    <w:next w:val="111111"/>
    <w:rsid w:val="00564BF6"/>
  </w:style>
  <w:style w:type="numbering" w:customStyle="1" w:styleId="1111115513">
    <w:name w:val="1 / 1.1 / 1.1.15513"/>
    <w:basedOn w:val="ac"/>
    <w:next w:val="111111"/>
    <w:rsid w:val="00564BF6"/>
  </w:style>
  <w:style w:type="numbering" w:customStyle="1" w:styleId="1111116513">
    <w:name w:val="1 / 1.1 / 1.1.16513"/>
    <w:basedOn w:val="ac"/>
    <w:next w:val="111111"/>
    <w:rsid w:val="00564BF6"/>
  </w:style>
  <w:style w:type="numbering" w:customStyle="1" w:styleId="1111117513">
    <w:name w:val="1 / 1.1 / 1.1.17513"/>
    <w:basedOn w:val="ac"/>
    <w:next w:val="111111"/>
    <w:unhideWhenUsed/>
    <w:rsid w:val="00564BF6"/>
  </w:style>
  <w:style w:type="numbering" w:customStyle="1" w:styleId="1111118413">
    <w:name w:val="1 / 1.1 / 1.1.18413"/>
    <w:basedOn w:val="ac"/>
    <w:next w:val="111111"/>
    <w:unhideWhenUsed/>
    <w:rsid w:val="00564BF6"/>
  </w:style>
  <w:style w:type="numbering" w:customStyle="1" w:styleId="11111193111">
    <w:name w:val="1 / 1.1 / 1.1.193111"/>
    <w:basedOn w:val="ac"/>
    <w:next w:val="111111"/>
    <w:unhideWhenUsed/>
    <w:rsid w:val="00564BF6"/>
  </w:style>
  <w:style w:type="numbering" w:customStyle="1" w:styleId="111111103111">
    <w:name w:val="1 / 1.1 / 1.1.1103111"/>
    <w:basedOn w:val="ac"/>
    <w:next w:val="111111"/>
    <w:unhideWhenUsed/>
    <w:rsid w:val="00564BF6"/>
  </w:style>
  <w:style w:type="numbering" w:customStyle="1" w:styleId="111111203111">
    <w:name w:val="1 / 1.1 / 1.1.1203111"/>
    <w:basedOn w:val="ac"/>
    <w:next w:val="111111"/>
    <w:rsid w:val="00564BF6"/>
  </w:style>
  <w:style w:type="numbering" w:customStyle="1" w:styleId="11111121513">
    <w:name w:val="1 / 1.1 / 1.1.121513"/>
    <w:basedOn w:val="ac"/>
    <w:next w:val="111111"/>
    <w:rsid w:val="00564BF6"/>
  </w:style>
  <w:style w:type="numbering" w:customStyle="1" w:styleId="11111122313">
    <w:name w:val="1 / 1.1 / 1.1.122313"/>
    <w:basedOn w:val="ac"/>
    <w:next w:val="111111"/>
    <w:rsid w:val="00564BF6"/>
  </w:style>
  <w:style w:type="numbering" w:customStyle="1" w:styleId="11111123313">
    <w:name w:val="1 / 1.1 / 1.1.123313"/>
    <w:basedOn w:val="ac"/>
    <w:next w:val="111111"/>
    <w:rsid w:val="00564BF6"/>
  </w:style>
  <w:style w:type="numbering" w:customStyle="1" w:styleId="11111124313">
    <w:name w:val="1 / 1.1 / 1.1.124313"/>
    <w:basedOn w:val="ac"/>
    <w:next w:val="111111"/>
    <w:rsid w:val="00564BF6"/>
  </w:style>
  <w:style w:type="numbering" w:customStyle="1" w:styleId="11111125313">
    <w:name w:val="1 / 1.1 / 1.1.125313"/>
    <w:basedOn w:val="ac"/>
    <w:next w:val="111111"/>
    <w:rsid w:val="00564BF6"/>
  </w:style>
  <w:style w:type="numbering" w:customStyle="1" w:styleId="11111126313">
    <w:name w:val="1 / 1.1 / 1.1.126313"/>
    <w:basedOn w:val="ac"/>
    <w:next w:val="111111"/>
    <w:rsid w:val="00564BF6"/>
  </w:style>
  <w:style w:type="numbering" w:customStyle="1" w:styleId="11111135111">
    <w:name w:val="1 / 1.1 / 1.1.135111"/>
    <w:basedOn w:val="ac"/>
    <w:next w:val="111111"/>
    <w:uiPriority w:val="99"/>
    <w:unhideWhenUsed/>
    <w:rsid w:val="00564BF6"/>
  </w:style>
  <w:style w:type="numbering" w:customStyle="1" w:styleId="11111111813">
    <w:name w:val="1 / 1.1 / 1.1.111813"/>
    <w:basedOn w:val="ac"/>
    <w:next w:val="111111"/>
    <w:unhideWhenUsed/>
    <w:rsid w:val="00564BF6"/>
  </w:style>
  <w:style w:type="numbering" w:customStyle="1" w:styleId="111111119112">
    <w:name w:val="1 / 1.1 / 1.1.1119112"/>
    <w:basedOn w:val="ac"/>
    <w:next w:val="111111"/>
    <w:semiHidden/>
    <w:unhideWhenUsed/>
    <w:rsid w:val="00564BF6"/>
  </w:style>
  <w:style w:type="numbering" w:customStyle="1" w:styleId="11111121613">
    <w:name w:val="1 / 1.1 / 1.1.121613"/>
    <w:basedOn w:val="ac"/>
    <w:next w:val="111111"/>
    <w:unhideWhenUsed/>
    <w:rsid w:val="00564BF6"/>
  </w:style>
  <w:style w:type="numbering" w:customStyle="1" w:styleId="11111136111">
    <w:name w:val="1 / 1.1 / 1.1.136111"/>
    <w:basedOn w:val="ac"/>
    <w:next w:val="111111"/>
    <w:rsid w:val="00564BF6"/>
  </w:style>
  <w:style w:type="numbering" w:customStyle="1" w:styleId="1111114613">
    <w:name w:val="1 / 1.1 / 1.1.14613"/>
    <w:basedOn w:val="ac"/>
    <w:next w:val="111111"/>
    <w:rsid w:val="00564BF6"/>
  </w:style>
  <w:style w:type="numbering" w:customStyle="1" w:styleId="1111115613">
    <w:name w:val="1 / 1.1 / 1.1.15613"/>
    <w:basedOn w:val="ac"/>
    <w:next w:val="111111"/>
    <w:rsid w:val="00564BF6"/>
  </w:style>
  <w:style w:type="numbering" w:customStyle="1" w:styleId="1111116613">
    <w:name w:val="1 / 1.1 / 1.1.16613"/>
    <w:basedOn w:val="ac"/>
    <w:next w:val="111111"/>
    <w:rsid w:val="00564BF6"/>
  </w:style>
  <w:style w:type="numbering" w:customStyle="1" w:styleId="1111117613">
    <w:name w:val="1 / 1.1 / 1.1.17613"/>
    <w:basedOn w:val="ac"/>
    <w:next w:val="111111"/>
    <w:unhideWhenUsed/>
    <w:rsid w:val="00564BF6"/>
  </w:style>
  <w:style w:type="numbering" w:customStyle="1" w:styleId="1111118513">
    <w:name w:val="1 / 1.1 / 1.1.18513"/>
    <w:basedOn w:val="ac"/>
    <w:next w:val="111111"/>
    <w:unhideWhenUsed/>
    <w:rsid w:val="00564BF6"/>
  </w:style>
  <w:style w:type="numbering" w:customStyle="1" w:styleId="11111137111">
    <w:name w:val="1 / 1.1 / 1.1.137111"/>
    <w:basedOn w:val="ac"/>
    <w:next w:val="111111"/>
    <w:uiPriority w:val="99"/>
    <w:unhideWhenUsed/>
    <w:rsid w:val="00564BF6"/>
  </w:style>
  <w:style w:type="numbering" w:customStyle="1" w:styleId="11111112013">
    <w:name w:val="1 / 1.1 / 1.1.112013"/>
    <w:basedOn w:val="ac"/>
    <w:next w:val="111111"/>
    <w:unhideWhenUsed/>
    <w:rsid w:val="00564BF6"/>
  </w:style>
  <w:style w:type="numbering" w:customStyle="1" w:styleId="1111111110112">
    <w:name w:val="1 / 1.1 / 1.1.11110112"/>
    <w:basedOn w:val="ac"/>
    <w:next w:val="111111"/>
    <w:semiHidden/>
    <w:unhideWhenUsed/>
    <w:rsid w:val="00564BF6"/>
  </w:style>
  <w:style w:type="numbering" w:customStyle="1" w:styleId="11111121713">
    <w:name w:val="1 / 1.1 / 1.1.121713"/>
    <w:basedOn w:val="ac"/>
    <w:next w:val="111111"/>
    <w:unhideWhenUsed/>
    <w:rsid w:val="00564BF6"/>
  </w:style>
  <w:style w:type="numbering" w:customStyle="1" w:styleId="11111138112">
    <w:name w:val="1 / 1.1 / 1.1.138112"/>
    <w:basedOn w:val="ac"/>
    <w:next w:val="111111"/>
    <w:rsid w:val="00564BF6"/>
  </w:style>
  <w:style w:type="numbering" w:customStyle="1" w:styleId="1111114713">
    <w:name w:val="1 / 1.1 / 1.1.14713"/>
    <w:basedOn w:val="ac"/>
    <w:next w:val="111111"/>
    <w:rsid w:val="00564BF6"/>
  </w:style>
  <w:style w:type="numbering" w:customStyle="1" w:styleId="1111115713">
    <w:name w:val="1 / 1.1 / 1.1.15713"/>
    <w:basedOn w:val="ac"/>
    <w:next w:val="111111"/>
    <w:rsid w:val="00564BF6"/>
  </w:style>
  <w:style w:type="numbering" w:customStyle="1" w:styleId="11111167111">
    <w:name w:val="1 / 1.1 / 1.1.167111"/>
    <w:basedOn w:val="ac"/>
    <w:next w:val="111111"/>
    <w:rsid w:val="00564BF6"/>
  </w:style>
  <w:style w:type="numbering" w:customStyle="1" w:styleId="1111117713">
    <w:name w:val="1 / 1.1 / 1.1.17713"/>
    <w:basedOn w:val="ac"/>
    <w:next w:val="111111"/>
    <w:unhideWhenUsed/>
    <w:rsid w:val="00564BF6"/>
  </w:style>
  <w:style w:type="numbering" w:customStyle="1" w:styleId="1111118613">
    <w:name w:val="1 / 1.1 / 1.1.18613"/>
    <w:basedOn w:val="ac"/>
    <w:next w:val="111111"/>
    <w:unhideWhenUsed/>
    <w:rsid w:val="00564BF6"/>
  </w:style>
  <w:style w:type="numbering" w:customStyle="1" w:styleId="11111139111">
    <w:name w:val="1 / 1.1 / 1.1.139111"/>
    <w:basedOn w:val="ac"/>
    <w:next w:val="111111"/>
    <w:uiPriority w:val="99"/>
    <w:unhideWhenUsed/>
    <w:rsid w:val="00564BF6"/>
  </w:style>
  <w:style w:type="numbering" w:customStyle="1" w:styleId="11111112713">
    <w:name w:val="1 / 1.1 / 1.1.112713"/>
    <w:basedOn w:val="ac"/>
    <w:next w:val="111111"/>
    <w:unhideWhenUsed/>
    <w:rsid w:val="00564BF6"/>
  </w:style>
  <w:style w:type="numbering" w:customStyle="1" w:styleId="11111121813">
    <w:name w:val="1 / 1.1 / 1.1.121813"/>
    <w:basedOn w:val="ac"/>
    <w:next w:val="111111"/>
    <w:unhideWhenUsed/>
    <w:rsid w:val="00564BF6"/>
  </w:style>
  <w:style w:type="numbering" w:customStyle="1" w:styleId="111111310112">
    <w:name w:val="1 / 1.1 / 1.1.1310112"/>
    <w:basedOn w:val="ac"/>
    <w:next w:val="111111"/>
    <w:rsid w:val="00564BF6"/>
  </w:style>
  <w:style w:type="numbering" w:customStyle="1" w:styleId="11111148111">
    <w:name w:val="1 / 1.1 / 1.1.148111"/>
    <w:basedOn w:val="ac"/>
    <w:next w:val="111111"/>
    <w:rsid w:val="00564BF6"/>
  </w:style>
  <w:style w:type="numbering" w:customStyle="1" w:styleId="1111115813">
    <w:name w:val="1 / 1.1 / 1.1.15813"/>
    <w:basedOn w:val="ac"/>
    <w:next w:val="111111"/>
    <w:rsid w:val="00564BF6"/>
  </w:style>
  <w:style w:type="numbering" w:customStyle="1" w:styleId="11111168111">
    <w:name w:val="1 / 1.1 / 1.1.168111"/>
    <w:basedOn w:val="ac"/>
    <w:next w:val="111111"/>
    <w:rsid w:val="00564BF6"/>
  </w:style>
  <w:style w:type="numbering" w:customStyle="1" w:styleId="1111117813">
    <w:name w:val="1 / 1.1 / 1.1.17813"/>
    <w:basedOn w:val="ac"/>
    <w:next w:val="111111"/>
    <w:unhideWhenUsed/>
    <w:rsid w:val="00564BF6"/>
  </w:style>
  <w:style w:type="numbering" w:customStyle="1" w:styleId="11111187111">
    <w:name w:val="1 / 1.1 / 1.1.187111"/>
    <w:basedOn w:val="ac"/>
    <w:next w:val="111111"/>
    <w:unhideWhenUsed/>
    <w:rsid w:val="00564BF6"/>
  </w:style>
  <w:style w:type="table" w:customStyle="1" w:styleId="11520">
    <w:name w:val="Сетка таблицы1152"/>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413">
    <w:name w:val="1 / 1.1 / 1.1.19413"/>
    <w:basedOn w:val="ac"/>
    <w:next w:val="111111"/>
    <w:unhideWhenUsed/>
    <w:rsid w:val="00564BF6"/>
  </w:style>
  <w:style w:type="table" w:customStyle="1" w:styleId="1252">
    <w:name w:val="Сетка таблицы1252"/>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413">
    <w:name w:val="1 / 1.1 / 1.1.110413"/>
    <w:basedOn w:val="ac"/>
    <w:next w:val="111111"/>
    <w:unhideWhenUsed/>
    <w:rsid w:val="00564BF6"/>
  </w:style>
  <w:style w:type="numbering" w:customStyle="1" w:styleId="11111120413">
    <w:name w:val="1 / 1.1 / 1.1.120413"/>
    <w:basedOn w:val="ac"/>
    <w:next w:val="111111"/>
    <w:rsid w:val="00564BF6"/>
  </w:style>
  <w:style w:type="numbering" w:customStyle="1" w:styleId="11111121913">
    <w:name w:val="1 / 1.1 / 1.1.121913"/>
    <w:basedOn w:val="ac"/>
    <w:next w:val="111111"/>
    <w:rsid w:val="00564BF6"/>
  </w:style>
  <w:style w:type="numbering" w:customStyle="1" w:styleId="11111122413">
    <w:name w:val="1 / 1.1 / 1.1.122413"/>
    <w:basedOn w:val="ac"/>
    <w:next w:val="111111"/>
    <w:rsid w:val="00564BF6"/>
  </w:style>
  <w:style w:type="numbering" w:customStyle="1" w:styleId="111111234111">
    <w:name w:val="1 / 1.1 / 1.1.1234111"/>
    <w:basedOn w:val="ac"/>
    <w:next w:val="111111"/>
    <w:rsid w:val="00564BF6"/>
  </w:style>
  <w:style w:type="numbering" w:customStyle="1" w:styleId="111111244111">
    <w:name w:val="1 / 1.1 / 1.1.1244111"/>
    <w:basedOn w:val="ac"/>
    <w:next w:val="111111"/>
    <w:rsid w:val="00564BF6"/>
  </w:style>
  <w:style w:type="numbering" w:customStyle="1" w:styleId="111111254111">
    <w:name w:val="1 / 1.1 / 1.1.1254111"/>
    <w:basedOn w:val="ac"/>
    <w:next w:val="111111"/>
    <w:rsid w:val="00564BF6"/>
  </w:style>
  <w:style w:type="numbering" w:customStyle="1" w:styleId="111111264111">
    <w:name w:val="1 / 1.1 / 1.1.1264111"/>
    <w:basedOn w:val="ac"/>
    <w:next w:val="111111"/>
    <w:rsid w:val="00564BF6"/>
  </w:style>
  <w:style w:type="numbering" w:customStyle="1" w:styleId="1111111401">
    <w:name w:val="1 / 1.1 / 1.1.11401"/>
    <w:basedOn w:val="ac"/>
    <w:next w:val="111111"/>
    <w:uiPriority w:val="99"/>
    <w:rsid w:val="00564BF6"/>
    <w:pPr>
      <w:numPr>
        <w:numId w:val="25"/>
      </w:numPr>
    </w:pPr>
  </w:style>
  <w:style w:type="numbering" w:customStyle="1" w:styleId="1111111431">
    <w:name w:val="1 / 1.1 / 1.1.11431"/>
    <w:basedOn w:val="ac"/>
    <w:next w:val="111111"/>
    <w:rsid w:val="00564BF6"/>
  </w:style>
  <w:style w:type="numbering" w:customStyle="1" w:styleId="1111112601">
    <w:name w:val="1 / 1.1 / 1.1.12601"/>
    <w:basedOn w:val="ac"/>
    <w:next w:val="111111"/>
    <w:unhideWhenUsed/>
    <w:rsid w:val="00564BF6"/>
  </w:style>
  <w:style w:type="numbering" w:customStyle="1" w:styleId="11111111251">
    <w:name w:val="1 / 1.1 / 1.1.111251"/>
    <w:basedOn w:val="ac"/>
    <w:next w:val="111111"/>
    <w:unhideWhenUsed/>
    <w:rsid w:val="00564BF6"/>
  </w:style>
  <w:style w:type="numbering" w:customStyle="1" w:styleId="11111121231">
    <w:name w:val="1 / 1.1 / 1.1.121231"/>
    <w:basedOn w:val="ac"/>
    <w:next w:val="111111"/>
    <w:unhideWhenUsed/>
    <w:rsid w:val="00564BF6"/>
  </w:style>
  <w:style w:type="numbering" w:customStyle="1" w:styleId="1111113251">
    <w:name w:val="1 / 1.1 / 1.1.13251"/>
    <w:basedOn w:val="ac"/>
    <w:next w:val="111111"/>
    <w:rsid w:val="00564BF6"/>
  </w:style>
  <w:style w:type="numbering" w:customStyle="1" w:styleId="1111114251">
    <w:name w:val="1 / 1.1 / 1.1.14251"/>
    <w:basedOn w:val="ac"/>
    <w:next w:val="111111"/>
    <w:rsid w:val="00564BF6"/>
  </w:style>
  <w:style w:type="numbering" w:customStyle="1" w:styleId="1111115241">
    <w:name w:val="1 / 1.1 / 1.1.15241"/>
    <w:basedOn w:val="ac"/>
    <w:next w:val="111111"/>
    <w:rsid w:val="00564BF6"/>
  </w:style>
  <w:style w:type="numbering" w:customStyle="1" w:styleId="1111116251">
    <w:name w:val="1 / 1.1 / 1.1.16251"/>
    <w:basedOn w:val="ac"/>
    <w:next w:val="111111"/>
    <w:rsid w:val="00564BF6"/>
  </w:style>
  <w:style w:type="numbering" w:customStyle="1" w:styleId="1111117241">
    <w:name w:val="1 / 1.1 / 1.1.17241"/>
    <w:basedOn w:val="ac"/>
    <w:next w:val="111111"/>
    <w:unhideWhenUsed/>
    <w:rsid w:val="00564BF6"/>
  </w:style>
  <w:style w:type="numbering" w:customStyle="1" w:styleId="1111118181">
    <w:name w:val="1 / 1.1 / 1.1.18181"/>
    <w:basedOn w:val="ac"/>
    <w:next w:val="111111"/>
    <w:unhideWhenUsed/>
    <w:rsid w:val="00564BF6"/>
  </w:style>
  <w:style w:type="numbering" w:customStyle="1" w:styleId="1111119171">
    <w:name w:val="1 / 1.1 / 1.1.19171"/>
    <w:basedOn w:val="ac"/>
    <w:next w:val="111111"/>
    <w:unhideWhenUsed/>
    <w:rsid w:val="00564BF6"/>
  </w:style>
  <w:style w:type="numbering" w:customStyle="1" w:styleId="11111110171">
    <w:name w:val="1 / 1.1 / 1.1.110171"/>
    <w:basedOn w:val="ac"/>
    <w:next w:val="111111"/>
    <w:unhideWhenUsed/>
    <w:rsid w:val="00564BF6"/>
  </w:style>
  <w:style w:type="numbering" w:customStyle="1" w:styleId="11111120161">
    <w:name w:val="1 / 1.1 / 1.1.120161"/>
    <w:basedOn w:val="ac"/>
    <w:next w:val="111111"/>
    <w:uiPriority w:val="99"/>
    <w:unhideWhenUsed/>
    <w:rsid w:val="00564BF6"/>
    <w:pPr>
      <w:numPr>
        <w:numId w:val="33"/>
      </w:numPr>
    </w:pPr>
  </w:style>
  <w:style w:type="numbering" w:customStyle="1" w:styleId="111111211141">
    <w:name w:val="1 / 1.1 / 1.1.1211141"/>
    <w:basedOn w:val="ac"/>
    <w:next w:val="111111"/>
    <w:uiPriority w:val="99"/>
    <w:unhideWhenUsed/>
    <w:rsid w:val="00564BF6"/>
  </w:style>
  <w:style w:type="numbering" w:customStyle="1" w:styleId="11111122171">
    <w:name w:val="1 / 1.1 / 1.1.122171"/>
    <w:basedOn w:val="ac"/>
    <w:next w:val="111111"/>
    <w:unhideWhenUsed/>
    <w:rsid w:val="00564BF6"/>
  </w:style>
  <w:style w:type="numbering" w:customStyle="1" w:styleId="11111111261">
    <w:name w:val="1 / 1.1 / 1.1.111261"/>
    <w:basedOn w:val="ac"/>
    <w:next w:val="111111"/>
    <w:unhideWhenUsed/>
    <w:rsid w:val="00564BF6"/>
  </w:style>
  <w:style w:type="numbering" w:customStyle="1" w:styleId="11111123141">
    <w:name w:val="1 / 1.1 / 1.1.123141"/>
    <w:basedOn w:val="ac"/>
    <w:next w:val="111111"/>
    <w:unhideWhenUsed/>
    <w:rsid w:val="00564BF6"/>
  </w:style>
  <w:style w:type="numbering" w:customStyle="1" w:styleId="11111131141">
    <w:name w:val="1 / 1.1 / 1.1.131141"/>
    <w:basedOn w:val="ac"/>
    <w:next w:val="111111"/>
    <w:rsid w:val="00564BF6"/>
  </w:style>
  <w:style w:type="numbering" w:customStyle="1" w:styleId="11111141141">
    <w:name w:val="1 / 1.1 / 1.1.141141"/>
    <w:basedOn w:val="ac"/>
    <w:next w:val="111111"/>
    <w:rsid w:val="00564BF6"/>
  </w:style>
  <w:style w:type="numbering" w:customStyle="1" w:styleId="11111151151">
    <w:name w:val="1 / 1.1 / 1.1.151151"/>
    <w:basedOn w:val="ac"/>
    <w:next w:val="111111"/>
    <w:rsid w:val="00564BF6"/>
  </w:style>
  <w:style w:type="numbering" w:customStyle="1" w:styleId="11111161141">
    <w:name w:val="1 / 1.1 / 1.1.161141"/>
    <w:basedOn w:val="ac"/>
    <w:next w:val="111111"/>
    <w:rsid w:val="00564BF6"/>
  </w:style>
  <w:style w:type="numbering" w:customStyle="1" w:styleId="11111171151">
    <w:name w:val="1 / 1.1 / 1.1.171151"/>
    <w:basedOn w:val="ac"/>
    <w:next w:val="111111"/>
    <w:unhideWhenUsed/>
    <w:rsid w:val="00564BF6"/>
  </w:style>
  <w:style w:type="numbering" w:customStyle="1" w:styleId="1111118191">
    <w:name w:val="1 / 1.1 / 1.1.18191"/>
    <w:basedOn w:val="ac"/>
    <w:next w:val="111111"/>
    <w:unhideWhenUsed/>
    <w:rsid w:val="00564BF6"/>
  </w:style>
  <w:style w:type="numbering" w:customStyle="1" w:styleId="1111119181">
    <w:name w:val="1 / 1.1 / 1.1.19181"/>
    <w:basedOn w:val="ac"/>
    <w:next w:val="111111"/>
    <w:unhideWhenUsed/>
    <w:rsid w:val="00564BF6"/>
  </w:style>
  <w:style w:type="numbering" w:customStyle="1" w:styleId="11111110181">
    <w:name w:val="1 / 1.1 / 1.1.110181"/>
    <w:basedOn w:val="ac"/>
    <w:next w:val="111111"/>
    <w:unhideWhenUsed/>
    <w:rsid w:val="00564BF6"/>
  </w:style>
  <w:style w:type="numbering" w:customStyle="1" w:styleId="11111120171">
    <w:name w:val="1 / 1.1 / 1.1.120171"/>
    <w:basedOn w:val="ac"/>
    <w:next w:val="111111"/>
    <w:uiPriority w:val="99"/>
    <w:semiHidden/>
    <w:unhideWhenUsed/>
    <w:rsid w:val="00564BF6"/>
  </w:style>
  <w:style w:type="numbering" w:customStyle="1" w:styleId="11111121241">
    <w:name w:val="1 / 1.1 / 1.1.121241"/>
    <w:basedOn w:val="ac"/>
    <w:next w:val="111111"/>
    <w:uiPriority w:val="99"/>
    <w:unhideWhenUsed/>
    <w:rsid w:val="00564BF6"/>
  </w:style>
  <w:style w:type="numbering" w:customStyle="1" w:styleId="11111124151">
    <w:name w:val="1 / 1.1 / 1.1.124151"/>
    <w:basedOn w:val="ac"/>
    <w:next w:val="111111"/>
    <w:unhideWhenUsed/>
    <w:rsid w:val="00564BF6"/>
    <w:pPr>
      <w:numPr>
        <w:numId w:val="15"/>
      </w:numPr>
    </w:pPr>
  </w:style>
  <w:style w:type="numbering" w:customStyle="1" w:styleId="11111125141">
    <w:name w:val="1 / 1.1 / 1.1.125141"/>
    <w:basedOn w:val="ac"/>
    <w:next w:val="111111"/>
    <w:unhideWhenUsed/>
    <w:rsid w:val="00564BF6"/>
  </w:style>
  <w:style w:type="numbering" w:customStyle="1" w:styleId="11111111531">
    <w:name w:val="1 / 1.1 / 1.1.111531"/>
    <w:basedOn w:val="ac"/>
    <w:next w:val="111111"/>
    <w:unhideWhenUsed/>
    <w:rsid w:val="00564BF6"/>
  </w:style>
  <w:style w:type="numbering" w:customStyle="1" w:styleId="11111126141">
    <w:name w:val="1 / 1.1 / 1.1.126141"/>
    <w:basedOn w:val="ac"/>
    <w:next w:val="111111"/>
    <w:unhideWhenUsed/>
    <w:rsid w:val="00564BF6"/>
  </w:style>
  <w:style w:type="numbering" w:customStyle="1" w:styleId="1111113261">
    <w:name w:val="1 / 1.1 / 1.1.13261"/>
    <w:basedOn w:val="ac"/>
    <w:next w:val="111111"/>
    <w:rsid w:val="00564BF6"/>
  </w:style>
  <w:style w:type="numbering" w:customStyle="1" w:styleId="1111114261">
    <w:name w:val="1 / 1.1 / 1.1.14261"/>
    <w:basedOn w:val="ac"/>
    <w:next w:val="111111"/>
    <w:rsid w:val="00564BF6"/>
  </w:style>
  <w:style w:type="numbering" w:customStyle="1" w:styleId="1111115251">
    <w:name w:val="1 / 1.1 / 1.1.15251"/>
    <w:basedOn w:val="ac"/>
    <w:next w:val="111111"/>
    <w:rsid w:val="00564BF6"/>
  </w:style>
  <w:style w:type="numbering" w:customStyle="1" w:styleId="1111116261">
    <w:name w:val="1 / 1.1 / 1.1.16261"/>
    <w:basedOn w:val="ac"/>
    <w:next w:val="111111"/>
    <w:rsid w:val="00564BF6"/>
  </w:style>
  <w:style w:type="numbering" w:customStyle="1" w:styleId="1111117251">
    <w:name w:val="1 / 1.1 / 1.1.17251"/>
    <w:basedOn w:val="ac"/>
    <w:next w:val="111111"/>
    <w:unhideWhenUsed/>
    <w:rsid w:val="00564BF6"/>
  </w:style>
  <w:style w:type="numbering" w:customStyle="1" w:styleId="1111118231">
    <w:name w:val="1 / 1.1 / 1.1.18231"/>
    <w:basedOn w:val="ac"/>
    <w:next w:val="111111"/>
    <w:unhideWhenUsed/>
    <w:rsid w:val="00564BF6"/>
  </w:style>
  <w:style w:type="numbering" w:customStyle="1" w:styleId="1111119231">
    <w:name w:val="1 / 1.1 / 1.1.19231"/>
    <w:basedOn w:val="ac"/>
    <w:next w:val="111111"/>
    <w:unhideWhenUsed/>
    <w:rsid w:val="00564BF6"/>
  </w:style>
  <w:style w:type="numbering" w:customStyle="1" w:styleId="11111110231">
    <w:name w:val="1 / 1.1 / 1.1.110231"/>
    <w:basedOn w:val="ac"/>
    <w:next w:val="111111"/>
    <w:unhideWhenUsed/>
    <w:rsid w:val="00564BF6"/>
  </w:style>
  <w:style w:type="numbering" w:customStyle="1" w:styleId="11111120231">
    <w:name w:val="1 / 1.1 / 1.1.120231"/>
    <w:basedOn w:val="ac"/>
    <w:next w:val="111111"/>
    <w:uiPriority w:val="99"/>
    <w:semiHidden/>
    <w:unhideWhenUsed/>
    <w:rsid w:val="00564BF6"/>
  </w:style>
  <w:style w:type="numbering" w:customStyle="1" w:styleId="11111121331">
    <w:name w:val="1 / 1.1 / 1.1.121331"/>
    <w:basedOn w:val="ac"/>
    <w:next w:val="111111"/>
    <w:uiPriority w:val="99"/>
    <w:unhideWhenUsed/>
    <w:rsid w:val="00564BF6"/>
  </w:style>
  <w:style w:type="numbering" w:customStyle="1" w:styleId="1111112741">
    <w:name w:val="1 / 1.1 / 1.1.12741"/>
    <w:basedOn w:val="ac"/>
    <w:next w:val="111111"/>
    <w:unhideWhenUsed/>
    <w:rsid w:val="00564BF6"/>
  </w:style>
  <w:style w:type="numbering" w:customStyle="1" w:styleId="11111111731">
    <w:name w:val="1 / 1.1 / 1.1.111731"/>
    <w:basedOn w:val="ac"/>
    <w:next w:val="111111"/>
    <w:unhideWhenUsed/>
    <w:rsid w:val="00564BF6"/>
  </w:style>
  <w:style w:type="numbering" w:customStyle="1" w:styleId="1111112841">
    <w:name w:val="1 / 1.1 / 1.1.12841"/>
    <w:basedOn w:val="ac"/>
    <w:next w:val="111111"/>
    <w:unhideWhenUsed/>
    <w:rsid w:val="00564BF6"/>
  </w:style>
  <w:style w:type="numbering" w:customStyle="1" w:styleId="1111113331">
    <w:name w:val="1 / 1.1 / 1.1.13331"/>
    <w:basedOn w:val="ac"/>
    <w:next w:val="111111"/>
    <w:rsid w:val="00564BF6"/>
  </w:style>
  <w:style w:type="numbering" w:customStyle="1" w:styleId="1111114331">
    <w:name w:val="1 / 1.1 / 1.1.14331"/>
    <w:basedOn w:val="ac"/>
    <w:next w:val="111111"/>
    <w:rsid w:val="00564BF6"/>
  </w:style>
  <w:style w:type="numbering" w:customStyle="1" w:styleId="1111115331">
    <w:name w:val="1 / 1.1 / 1.1.15331"/>
    <w:basedOn w:val="ac"/>
    <w:next w:val="111111"/>
    <w:rsid w:val="00564BF6"/>
  </w:style>
  <w:style w:type="numbering" w:customStyle="1" w:styleId="1111116331">
    <w:name w:val="1 / 1.1 / 1.1.16331"/>
    <w:basedOn w:val="ac"/>
    <w:next w:val="111111"/>
    <w:rsid w:val="00564BF6"/>
    <w:pPr>
      <w:numPr>
        <w:numId w:val="21"/>
      </w:numPr>
    </w:pPr>
  </w:style>
  <w:style w:type="numbering" w:customStyle="1" w:styleId="1111117331">
    <w:name w:val="1 / 1.1 / 1.1.17331"/>
    <w:basedOn w:val="ac"/>
    <w:next w:val="111111"/>
    <w:unhideWhenUsed/>
    <w:rsid w:val="00564BF6"/>
  </w:style>
  <w:style w:type="numbering" w:customStyle="1" w:styleId="1111118331">
    <w:name w:val="1 / 1.1 / 1.1.18331"/>
    <w:basedOn w:val="ac"/>
    <w:next w:val="111111"/>
    <w:unhideWhenUsed/>
    <w:rsid w:val="00564BF6"/>
  </w:style>
  <w:style w:type="numbering" w:customStyle="1" w:styleId="1111119331">
    <w:name w:val="1 / 1.1 / 1.1.19331"/>
    <w:basedOn w:val="ac"/>
    <w:next w:val="111111"/>
    <w:unhideWhenUsed/>
    <w:rsid w:val="00564BF6"/>
  </w:style>
  <w:style w:type="numbering" w:customStyle="1" w:styleId="11111110331">
    <w:name w:val="1 / 1.1 / 1.1.110331"/>
    <w:basedOn w:val="ac"/>
    <w:next w:val="111111"/>
    <w:unhideWhenUsed/>
    <w:rsid w:val="00564BF6"/>
  </w:style>
  <w:style w:type="numbering" w:customStyle="1" w:styleId="11111120331">
    <w:name w:val="1 / 1.1 / 1.1.120331"/>
    <w:basedOn w:val="ac"/>
    <w:next w:val="111111"/>
    <w:uiPriority w:val="99"/>
    <w:semiHidden/>
    <w:unhideWhenUsed/>
    <w:rsid w:val="00564BF6"/>
  </w:style>
  <w:style w:type="numbering" w:customStyle="1" w:styleId="11111121431">
    <w:name w:val="1 / 1.1 / 1.1.121431"/>
    <w:basedOn w:val="ac"/>
    <w:next w:val="111111"/>
    <w:uiPriority w:val="99"/>
    <w:unhideWhenUsed/>
    <w:rsid w:val="00564BF6"/>
  </w:style>
  <w:style w:type="numbering" w:customStyle="1" w:styleId="1111113431">
    <w:name w:val="1 / 1.1 / 1.1.13431"/>
    <w:basedOn w:val="ac"/>
    <w:next w:val="111111"/>
    <w:rsid w:val="00564BF6"/>
  </w:style>
  <w:style w:type="numbering" w:customStyle="1" w:styleId="11111151161">
    <w:name w:val="1 / 1.1 / 1.1.151161"/>
    <w:basedOn w:val="ac"/>
    <w:next w:val="111111"/>
    <w:rsid w:val="00564BF6"/>
  </w:style>
  <w:style w:type="numbering" w:customStyle="1" w:styleId="11111171161">
    <w:name w:val="1 / 1.1 / 1.1.171161"/>
    <w:basedOn w:val="ac"/>
    <w:next w:val="111111"/>
    <w:rsid w:val="00564BF6"/>
  </w:style>
  <w:style w:type="numbering" w:customStyle="1" w:styleId="1111113531">
    <w:name w:val="1 / 1.1 / 1.1.13531"/>
    <w:basedOn w:val="ac"/>
    <w:next w:val="111111"/>
    <w:rsid w:val="00564BF6"/>
  </w:style>
  <w:style w:type="numbering" w:customStyle="1" w:styleId="11111151231">
    <w:name w:val="1 / 1.1 / 1.1.151231"/>
    <w:basedOn w:val="ac"/>
    <w:next w:val="111111"/>
    <w:rsid w:val="00564BF6"/>
    <w:pPr>
      <w:numPr>
        <w:numId w:val="34"/>
      </w:numPr>
    </w:pPr>
  </w:style>
  <w:style w:type="numbering" w:customStyle="1" w:styleId="11111171231">
    <w:name w:val="1 / 1.1 / 1.1.171231"/>
    <w:basedOn w:val="ac"/>
    <w:next w:val="111111"/>
    <w:rsid w:val="00564BF6"/>
  </w:style>
  <w:style w:type="numbering" w:customStyle="1" w:styleId="1111113031">
    <w:name w:val="1 / 1.1 / 1.1.13031"/>
    <w:basedOn w:val="ac"/>
    <w:next w:val="111111"/>
    <w:rsid w:val="00564BF6"/>
    <w:pPr>
      <w:numPr>
        <w:numId w:val="24"/>
      </w:numPr>
    </w:pPr>
  </w:style>
  <w:style w:type="numbering" w:customStyle="1" w:styleId="11111111931">
    <w:name w:val="1 / 1.1 / 1.1.111931"/>
    <w:basedOn w:val="ac"/>
    <w:next w:val="111111"/>
    <w:rsid w:val="00564BF6"/>
  </w:style>
  <w:style w:type="numbering" w:customStyle="1" w:styleId="1111113631">
    <w:name w:val="1 / 1.1 / 1.1.13631"/>
    <w:basedOn w:val="ac"/>
    <w:next w:val="111111"/>
    <w:rsid w:val="00564BF6"/>
  </w:style>
  <w:style w:type="numbering" w:customStyle="1" w:styleId="11111151331">
    <w:name w:val="1 / 1.1 / 1.1.151331"/>
    <w:basedOn w:val="ac"/>
    <w:next w:val="111111"/>
    <w:rsid w:val="00564BF6"/>
    <w:pPr>
      <w:numPr>
        <w:numId w:val="38"/>
      </w:numPr>
    </w:pPr>
  </w:style>
  <w:style w:type="numbering" w:customStyle="1" w:styleId="11111171331">
    <w:name w:val="1 / 1.1 / 1.1.171331"/>
    <w:basedOn w:val="ac"/>
    <w:next w:val="111111"/>
    <w:rsid w:val="00564BF6"/>
  </w:style>
  <w:style w:type="numbering" w:customStyle="1" w:styleId="111111111031">
    <w:name w:val="1 / 1.1 / 1.1.1111031"/>
    <w:basedOn w:val="ac"/>
    <w:next w:val="111111"/>
    <w:rsid w:val="00564BF6"/>
  </w:style>
  <w:style w:type="numbering" w:customStyle="1" w:styleId="1111113731">
    <w:name w:val="1 / 1.1 / 1.1.13731"/>
    <w:basedOn w:val="ac"/>
    <w:next w:val="111111"/>
    <w:rsid w:val="00564BF6"/>
  </w:style>
  <w:style w:type="numbering" w:customStyle="1" w:styleId="1111113831">
    <w:name w:val="1 / 1.1 / 1.1.13831"/>
    <w:basedOn w:val="ac"/>
    <w:next w:val="111111"/>
    <w:rsid w:val="00564BF6"/>
  </w:style>
  <w:style w:type="numbering" w:customStyle="1" w:styleId="1111113931">
    <w:name w:val="1 / 1.1 / 1.1.13931"/>
    <w:basedOn w:val="ac"/>
    <w:next w:val="111111"/>
    <w:rsid w:val="00564BF6"/>
  </w:style>
  <w:style w:type="numbering" w:customStyle="1" w:styleId="11111131031">
    <w:name w:val="1 / 1.1 / 1.1.131031"/>
    <w:basedOn w:val="ac"/>
    <w:next w:val="111111"/>
    <w:rsid w:val="00564BF6"/>
  </w:style>
  <w:style w:type="numbering" w:customStyle="1" w:styleId="1111114031">
    <w:name w:val="1 / 1.1 / 1.1.14031"/>
    <w:basedOn w:val="ac"/>
    <w:next w:val="111111"/>
    <w:uiPriority w:val="99"/>
    <w:rsid w:val="00564BF6"/>
  </w:style>
  <w:style w:type="numbering" w:customStyle="1" w:styleId="1111116731">
    <w:name w:val="1 / 1.1 / 1.1.16731"/>
    <w:basedOn w:val="ac"/>
    <w:next w:val="111111"/>
    <w:rsid w:val="00564BF6"/>
  </w:style>
  <w:style w:type="numbering" w:customStyle="1" w:styleId="1111114831">
    <w:name w:val="1 / 1.1 / 1.1.14831"/>
    <w:basedOn w:val="ac"/>
    <w:next w:val="111111"/>
    <w:uiPriority w:val="99"/>
    <w:rsid w:val="00564BF6"/>
  </w:style>
  <w:style w:type="numbering" w:customStyle="1" w:styleId="1111116831">
    <w:name w:val="1 / 1.1 / 1.1.16831"/>
    <w:basedOn w:val="ac"/>
    <w:next w:val="111111"/>
    <w:rsid w:val="00564BF6"/>
  </w:style>
  <w:style w:type="numbering" w:customStyle="1" w:styleId="1111115031">
    <w:name w:val="1 / 1.1 / 1.1.15031"/>
    <w:basedOn w:val="ac"/>
    <w:next w:val="111111"/>
    <w:uiPriority w:val="99"/>
    <w:rsid w:val="00564BF6"/>
  </w:style>
  <w:style w:type="numbering" w:customStyle="1" w:styleId="1111116931">
    <w:name w:val="1 / 1.1 / 1.1.16931"/>
    <w:basedOn w:val="ac"/>
    <w:next w:val="111111"/>
    <w:rsid w:val="00564BF6"/>
    <w:pPr>
      <w:numPr>
        <w:numId w:val="30"/>
      </w:numPr>
    </w:pPr>
  </w:style>
  <w:style w:type="numbering" w:customStyle="1" w:styleId="1111116031">
    <w:name w:val="1 / 1.1 / 1.1.16031"/>
    <w:basedOn w:val="ac"/>
    <w:next w:val="111111"/>
    <w:uiPriority w:val="99"/>
    <w:unhideWhenUsed/>
    <w:rsid w:val="00564BF6"/>
  </w:style>
  <w:style w:type="numbering" w:customStyle="1" w:styleId="11111112331">
    <w:name w:val="1 / 1.1 / 1.1.112331"/>
    <w:basedOn w:val="ac"/>
    <w:next w:val="111111"/>
    <w:unhideWhenUsed/>
    <w:rsid w:val="00564BF6"/>
  </w:style>
  <w:style w:type="numbering" w:customStyle="1" w:styleId="11111122631">
    <w:name w:val="1 / 1.1 / 1.1.122631"/>
    <w:basedOn w:val="ac"/>
    <w:next w:val="111111"/>
    <w:unhideWhenUsed/>
    <w:rsid w:val="00564BF6"/>
  </w:style>
  <w:style w:type="numbering" w:customStyle="1" w:styleId="11111131431">
    <w:name w:val="1 / 1.1 / 1.1.131431"/>
    <w:basedOn w:val="ac"/>
    <w:next w:val="111111"/>
    <w:rsid w:val="00564BF6"/>
  </w:style>
  <w:style w:type="numbering" w:customStyle="1" w:styleId="11111141431">
    <w:name w:val="1 / 1.1 / 1.1.141431"/>
    <w:basedOn w:val="ac"/>
    <w:next w:val="111111"/>
    <w:rsid w:val="00564BF6"/>
  </w:style>
  <w:style w:type="numbering" w:customStyle="1" w:styleId="11111151031">
    <w:name w:val="1 / 1.1 / 1.1.151031"/>
    <w:basedOn w:val="ac"/>
    <w:next w:val="111111"/>
    <w:rsid w:val="00564BF6"/>
  </w:style>
  <w:style w:type="numbering" w:customStyle="1" w:styleId="11111161031">
    <w:name w:val="1 / 1.1 / 1.1.161031"/>
    <w:basedOn w:val="ac"/>
    <w:next w:val="111111"/>
    <w:rsid w:val="00564BF6"/>
  </w:style>
  <w:style w:type="numbering" w:customStyle="1" w:styleId="11111171031">
    <w:name w:val="1 / 1.1 / 1.1.171031"/>
    <w:basedOn w:val="ac"/>
    <w:next w:val="111111"/>
    <w:unhideWhenUsed/>
    <w:rsid w:val="00564BF6"/>
  </w:style>
  <w:style w:type="numbering" w:customStyle="1" w:styleId="1111118731">
    <w:name w:val="1 / 1.1 / 1.1.18731"/>
    <w:basedOn w:val="ac"/>
    <w:next w:val="111111"/>
    <w:unhideWhenUsed/>
    <w:rsid w:val="00564BF6"/>
  </w:style>
  <w:style w:type="numbering" w:customStyle="1" w:styleId="1111119731">
    <w:name w:val="1 / 1.1 / 1.1.19731"/>
    <w:basedOn w:val="ac"/>
    <w:next w:val="111111"/>
    <w:unhideWhenUsed/>
    <w:rsid w:val="00564BF6"/>
  </w:style>
  <w:style w:type="numbering" w:customStyle="1" w:styleId="11111110731">
    <w:name w:val="1 / 1.1 / 1.1.110731"/>
    <w:basedOn w:val="ac"/>
    <w:next w:val="111111"/>
    <w:unhideWhenUsed/>
    <w:rsid w:val="00564BF6"/>
  </w:style>
  <w:style w:type="numbering" w:customStyle="1" w:styleId="11111120731">
    <w:name w:val="1 / 1.1 / 1.1.120731"/>
    <w:basedOn w:val="ac"/>
    <w:next w:val="111111"/>
    <w:rsid w:val="00564BF6"/>
  </w:style>
  <w:style w:type="numbering" w:customStyle="1" w:styleId="111111211331">
    <w:name w:val="1 / 1.1 / 1.1.1211331"/>
    <w:basedOn w:val="ac"/>
    <w:next w:val="111111"/>
    <w:rsid w:val="00564BF6"/>
  </w:style>
  <w:style w:type="numbering" w:customStyle="1" w:styleId="11111122731">
    <w:name w:val="1 / 1.1 / 1.1.122731"/>
    <w:basedOn w:val="ac"/>
    <w:next w:val="111111"/>
    <w:rsid w:val="00564BF6"/>
  </w:style>
  <w:style w:type="numbering" w:customStyle="1" w:styleId="11111123431">
    <w:name w:val="1 / 1.1 / 1.1.123431"/>
    <w:basedOn w:val="ac"/>
    <w:next w:val="111111"/>
    <w:rsid w:val="00564BF6"/>
  </w:style>
  <w:style w:type="numbering" w:customStyle="1" w:styleId="11111124431">
    <w:name w:val="1 / 1.1 / 1.1.124431"/>
    <w:basedOn w:val="ac"/>
    <w:next w:val="111111"/>
    <w:rsid w:val="00564BF6"/>
  </w:style>
  <w:style w:type="numbering" w:customStyle="1" w:styleId="11111125431">
    <w:name w:val="1 / 1.1 / 1.1.125431"/>
    <w:basedOn w:val="ac"/>
    <w:next w:val="111111"/>
    <w:rsid w:val="00564BF6"/>
  </w:style>
  <w:style w:type="numbering" w:customStyle="1" w:styleId="11111126431">
    <w:name w:val="1 / 1.1 / 1.1.126431"/>
    <w:basedOn w:val="ac"/>
    <w:next w:val="111111"/>
    <w:rsid w:val="00564BF6"/>
  </w:style>
  <w:style w:type="numbering" w:customStyle="1" w:styleId="1111117031">
    <w:name w:val="1 / 1.1 / 1.1.17031"/>
    <w:basedOn w:val="ac"/>
    <w:next w:val="111111"/>
    <w:uiPriority w:val="99"/>
    <w:unhideWhenUsed/>
    <w:rsid w:val="00564BF6"/>
  </w:style>
  <w:style w:type="numbering" w:customStyle="1" w:styleId="11111112431">
    <w:name w:val="1 / 1.1 / 1.1.112431"/>
    <w:basedOn w:val="ac"/>
    <w:next w:val="111111"/>
    <w:unhideWhenUsed/>
    <w:rsid w:val="00564BF6"/>
  </w:style>
  <w:style w:type="numbering" w:customStyle="1" w:styleId="11111122831">
    <w:name w:val="1 / 1.1 / 1.1.122831"/>
    <w:basedOn w:val="ac"/>
    <w:next w:val="111111"/>
    <w:unhideWhenUsed/>
    <w:rsid w:val="00564BF6"/>
  </w:style>
  <w:style w:type="numbering" w:customStyle="1" w:styleId="11111131531">
    <w:name w:val="1 / 1.1 / 1.1.131531"/>
    <w:basedOn w:val="ac"/>
    <w:next w:val="111111"/>
    <w:rsid w:val="00564BF6"/>
  </w:style>
  <w:style w:type="numbering" w:customStyle="1" w:styleId="11111141531">
    <w:name w:val="1 / 1.1 / 1.1.141531"/>
    <w:basedOn w:val="ac"/>
    <w:next w:val="111111"/>
    <w:rsid w:val="00564BF6"/>
  </w:style>
  <w:style w:type="numbering" w:customStyle="1" w:styleId="11111151431">
    <w:name w:val="1 / 1.1 / 1.1.151431"/>
    <w:basedOn w:val="ac"/>
    <w:next w:val="111111"/>
    <w:rsid w:val="00564BF6"/>
  </w:style>
  <w:style w:type="numbering" w:customStyle="1" w:styleId="11111161431">
    <w:name w:val="1 / 1.1 / 1.1.161431"/>
    <w:basedOn w:val="ac"/>
    <w:next w:val="111111"/>
    <w:rsid w:val="00564BF6"/>
  </w:style>
  <w:style w:type="numbering" w:customStyle="1" w:styleId="11111171431">
    <w:name w:val="1 / 1.1 / 1.1.171431"/>
    <w:basedOn w:val="ac"/>
    <w:next w:val="111111"/>
    <w:unhideWhenUsed/>
    <w:rsid w:val="00564BF6"/>
  </w:style>
  <w:style w:type="numbering" w:customStyle="1" w:styleId="1111118831">
    <w:name w:val="1 / 1.1 / 1.1.18831"/>
    <w:basedOn w:val="ac"/>
    <w:next w:val="111111"/>
    <w:unhideWhenUsed/>
    <w:rsid w:val="00564BF6"/>
  </w:style>
  <w:style w:type="numbering" w:customStyle="1" w:styleId="1111118031">
    <w:name w:val="1 / 1.1 / 1.1.18031"/>
    <w:basedOn w:val="ac"/>
    <w:next w:val="111111"/>
    <w:uiPriority w:val="99"/>
    <w:unhideWhenUsed/>
    <w:rsid w:val="00564BF6"/>
  </w:style>
  <w:style w:type="numbering" w:customStyle="1" w:styleId="11111112631">
    <w:name w:val="1 / 1.1 / 1.1.112631"/>
    <w:basedOn w:val="ac"/>
    <w:next w:val="111111"/>
    <w:unhideWhenUsed/>
    <w:rsid w:val="00564BF6"/>
  </w:style>
  <w:style w:type="numbering" w:customStyle="1" w:styleId="11111122931">
    <w:name w:val="1 / 1.1 / 1.1.122931"/>
    <w:basedOn w:val="ac"/>
    <w:next w:val="111111"/>
    <w:unhideWhenUsed/>
    <w:rsid w:val="00564BF6"/>
  </w:style>
  <w:style w:type="numbering" w:customStyle="1" w:styleId="11111131631">
    <w:name w:val="1 / 1.1 / 1.1.131631"/>
    <w:basedOn w:val="ac"/>
    <w:next w:val="111111"/>
    <w:rsid w:val="00564BF6"/>
  </w:style>
  <w:style w:type="numbering" w:customStyle="1" w:styleId="11111141631">
    <w:name w:val="1 / 1.1 / 1.1.141631"/>
    <w:basedOn w:val="ac"/>
    <w:next w:val="111111"/>
    <w:rsid w:val="00564BF6"/>
  </w:style>
  <w:style w:type="numbering" w:customStyle="1" w:styleId="11111151531">
    <w:name w:val="1 / 1.1 / 1.1.151531"/>
    <w:basedOn w:val="ac"/>
    <w:next w:val="111111"/>
    <w:rsid w:val="00564BF6"/>
  </w:style>
  <w:style w:type="numbering" w:customStyle="1" w:styleId="11111161531">
    <w:name w:val="1 / 1.1 / 1.1.161531"/>
    <w:basedOn w:val="ac"/>
    <w:next w:val="111111"/>
    <w:rsid w:val="00564BF6"/>
  </w:style>
  <w:style w:type="numbering" w:customStyle="1" w:styleId="11111171531">
    <w:name w:val="1 / 1.1 / 1.1.171531"/>
    <w:basedOn w:val="ac"/>
    <w:next w:val="111111"/>
    <w:unhideWhenUsed/>
    <w:rsid w:val="00564BF6"/>
  </w:style>
  <w:style w:type="numbering" w:customStyle="1" w:styleId="1111118931">
    <w:name w:val="1 / 1.1 / 1.1.18931"/>
    <w:basedOn w:val="ac"/>
    <w:next w:val="111111"/>
    <w:unhideWhenUsed/>
    <w:rsid w:val="00564BF6"/>
  </w:style>
  <w:style w:type="numbering" w:customStyle="1" w:styleId="1111119031">
    <w:name w:val="1 / 1.1 / 1.1.19031"/>
    <w:basedOn w:val="ac"/>
    <w:next w:val="111111"/>
    <w:uiPriority w:val="99"/>
    <w:unhideWhenUsed/>
    <w:rsid w:val="00564BF6"/>
  </w:style>
  <w:style w:type="numbering" w:customStyle="1" w:styleId="11111112831">
    <w:name w:val="1 / 1.1 / 1.1.112831"/>
    <w:basedOn w:val="ac"/>
    <w:next w:val="111111"/>
    <w:unhideWhenUsed/>
    <w:rsid w:val="00564BF6"/>
  </w:style>
  <w:style w:type="numbering" w:customStyle="1" w:styleId="11111123031">
    <w:name w:val="1 / 1.1 / 1.1.123031"/>
    <w:basedOn w:val="ac"/>
    <w:next w:val="111111"/>
    <w:unhideWhenUsed/>
    <w:rsid w:val="00564BF6"/>
  </w:style>
  <w:style w:type="numbering" w:customStyle="1" w:styleId="11111131731">
    <w:name w:val="1 / 1.1 / 1.1.131731"/>
    <w:basedOn w:val="ac"/>
    <w:next w:val="111111"/>
    <w:rsid w:val="00564BF6"/>
  </w:style>
  <w:style w:type="numbering" w:customStyle="1" w:styleId="11111141731">
    <w:name w:val="1 / 1.1 / 1.1.141731"/>
    <w:basedOn w:val="ac"/>
    <w:next w:val="111111"/>
    <w:rsid w:val="00564BF6"/>
  </w:style>
  <w:style w:type="numbering" w:customStyle="1" w:styleId="11111151631">
    <w:name w:val="1 / 1.1 / 1.1.151631"/>
    <w:basedOn w:val="ac"/>
    <w:next w:val="111111"/>
    <w:rsid w:val="00564BF6"/>
  </w:style>
  <w:style w:type="numbering" w:customStyle="1" w:styleId="11111161631">
    <w:name w:val="1 / 1.1 / 1.1.161631"/>
    <w:basedOn w:val="ac"/>
    <w:next w:val="111111"/>
    <w:rsid w:val="00564BF6"/>
  </w:style>
  <w:style w:type="numbering" w:customStyle="1" w:styleId="11111171631">
    <w:name w:val="1 / 1.1 / 1.1.171631"/>
    <w:basedOn w:val="ac"/>
    <w:next w:val="111111"/>
    <w:unhideWhenUsed/>
    <w:rsid w:val="00564BF6"/>
  </w:style>
  <w:style w:type="numbering" w:customStyle="1" w:styleId="11111181031">
    <w:name w:val="1 / 1.1 / 1.1.181031"/>
    <w:basedOn w:val="ac"/>
    <w:next w:val="111111"/>
    <w:unhideWhenUsed/>
    <w:rsid w:val="00564BF6"/>
  </w:style>
  <w:style w:type="numbering" w:customStyle="1" w:styleId="1111119831">
    <w:name w:val="1 / 1.1 / 1.1.19831"/>
    <w:basedOn w:val="ac"/>
    <w:next w:val="111111"/>
    <w:unhideWhenUsed/>
    <w:rsid w:val="00564BF6"/>
  </w:style>
  <w:style w:type="numbering" w:customStyle="1" w:styleId="11111110831">
    <w:name w:val="1 / 1.1 / 1.1.110831"/>
    <w:basedOn w:val="ac"/>
    <w:next w:val="111111"/>
    <w:unhideWhenUsed/>
    <w:rsid w:val="00564BF6"/>
  </w:style>
  <w:style w:type="numbering" w:customStyle="1" w:styleId="11111120831">
    <w:name w:val="1 / 1.1 / 1.1.120831"/>
    <w:basedOn w:val="ac"/>
    <w:next w:val="111111"/>
    <w:rsid w:val="00564BF6"/>
  </w:style>
  <w:style w:type="numbering" w:customStyle="1" w:styleId="111111211431">
    <w:name w:val="1 / 1.1 / 1.1.1211431"/>
    <w:basedOn w:val="ac"/>
    <w:next w:val="111111"/>
    <w:rsid w:val="00564BF6"/>
  </w:style>
  <w:style w:type="numbering" w:customStyle="1" w:styleId="111111221031">
    <w:name w:val="1 / 1.1 / 1.1.1221031"/>
    <w:basedOn w:val="ac"/>
    <w:next w:val="111111"/>
    <w:rsid w:val="00564BF6"/>
  </w:style>
  <w:style w:type="numbering" w:customStyle="1" w:styleId="11111123531">
    <w:name w:val="1 / 1.1 / 1.1.123531"/>
    <w:basedOn w:val="ac"/>
    <w:next w:val="111111"/>
    <w:rsid w:val="00564BF6"/>
  </w:style>
  <w:style w:type="numbering" w:customStyle="1" w:styleId="11111124531">
    <w:name w:val="1 / 1.1 / 1.1.124531"/>
    <w:basedOn w:val="ac"/>
    <w:next w:val="111111"/>
    <w:rsid w:val="00564BF6"/>
  </w:style>
  <w:style w:type="numbering" w:customStyle="1" w:styleId="11111125531">
    <w:name w:val="1 / 1.1 / 1.1.125531"/>
    <w:basedOn w:val="ac"/>
    <w:next w:val="111111"/>
    <w:rsid w:val="00564BF6"/>
  </w:style>
  <w:style w:type="numbering" w:customStyle="1" w:styleId="11111126531">
    <w:name w:val="1 / 1.1 / 1.1.126531"/>
    <w:basedOn w:val="ac"/>
    <w:next w:val="111111"/>
    <w:rsid w:val="00564BF6"/>
  </w:style>
  <w:style w:type="numbering" w:customStyle="1" w:styleId="1111119931">
    <w:name w:val="1 / 1.1 / 1.1.19931"/>
    <w:basedOn w:val="ac"/>
    <w:next w:val="111111"/>
    <w:uiPriority w:val="99"/>
    <w:unhideWhenUsed/>
    <w:rsid w:val="00564BF6"/>
  </w:style>
  <w:style w:type="numbering" w:customStyle="1" w:styleId="11111112931">
    <w:name w:val="1 / 1.1 / 1.1.112931"/>
    <w:basedOn w:val="ac"/>
    <w:next w:val="111111"/>
    <w:unhideWhenUsed/>
    <w:rsid w:val="00564BF6"/>
  </w:style>
  <w:style w:type="numbering" w:customStyle="1" w:styleId="11111123631">
    <w:name w:val="1 / 1.1 / 1.1.123631"/>
    <w:basedOn w:val="ac"/>
    <w:next w:val="111111"/>
    <w:unhideWhenUsed/>
    <w:rsid w:val="00564BF6"/>
  </w:style>
  <w:style w:type="numbering" w:customStyle="1" w:styleId="11111131831">
    <w:name w:val="1 / 1.1 / 1.1.131831"/>
    <w:basedOn w:val="ac"/>
    <w:next w:val="111111"/>
    <w:rsid w:val="00564BF6"/>
  </w:style>
  <w:style w:type="numbering" w:customStyle="1" w:styleId="11111141831">
    <w:name w:val="1 / 1.1 / 1.1.141831"/>
    <w:basedOn w:val="ac"/>
    <w:next w:val="111111"/>
    <w:rsid w:val="00564BF6"/>
  </w:style>
  <w:style w:type="numbering" w:customStyle="1" w:styleId="11111151731">
    <w:name w:val="1 / 1.1 / 1.1.151731"/>
    <w:basedOn w:val="ac"/>
    <w:next w:val="111111"/>
    <w:rsid w:val="00564BF6"/>
  </w:style>
  <w:style w:type="numbering" w:customStyle="1" w:styleId="11111161731">
    <w:name w:val="1 / 1.1 / 1.1.161731"/>
    <w:basedOn w:val="ac"/>
    <w:next w:val="111111"/>
    <w:rsid w:val="00564BF6"/>
  </w:style>
  <w:style w:type="numbering" w:customStyle="1" w:styleId="11111171731">
    <w:name w:val="1 / 1.1 / 1.1.171731"/>
    <w:basedOn w:val="ac"/>
    <w:next w:val="111111"/>
    <w:unhideWhenUsed/>
    <w:rsid w:val="00564BF6"/>
  </w:style>
  <w:style w:type="numbering" w:customStyle="1" w:styleId="11111181141">
    <w:name w:val="1 / 1.1 / 1.1.181141"/>
    <w:basedOn w:val="ac"/>
    <w:next w:val="111111"/>
    <w:unhideWhenUsed/>
    <w:rsid w:val="00564BF6"/>
  </w:style>
  <w:style w:type="numbering" w:customStyle="1" w:styleId="11111191031">
    <w:name w:val="1 / 1.1 / 1.1.191031"/>
    <w:basedOn w:val="ac"/>
    <w:next w:val="111111"/>
    <w:unhideWhenUsed/>
    <w:rsid w:val="00564BF6"/>
  </w:style>
  <w:style w:type="numbering" w:customStyle="1" w:styleId="11111110931">
    <w:name w:val="1 / 1.1 / 1.1.110931"/>
    <w:basedOn w:val="ac"/>
    <w:next w:val="111111"/>
    <w:unhideWhenUsed/>
    <w:rsid w:val="00564BF6"/>
  </w:style>
  <w:style w:type="numbering" w:customStyle="1" w:styleId="11111120931">
    <w:name w:val="1 / 1.1 / 1.1.120931"/>
    <w:basedOn w:val="ac"/>
    <w:next w:val="111111"/>
    <w:rsid w:val="00564BF6"/>
  </w:style>
  <w:style w:type="numbering" w:customStyle="1" w:styleId="111111211531">
    <w:name w:val="1 / 1.1 / 1.1.1211531"/>
    <w:basedOn w:val="ac"/>
    <w:next w:val="111111"/>
    <w:rsid w:val="00564BF6"/>
  </w:style>
  <w:style w:type="numbering" w:customStyle="1" w:styleId="111111221131">
    <w:name w:val="1 / 1.1 / 1.1.1221131"/>
    <w:basedOn w:val="ac"/>
    <w:next w:val="111111"/>
    <w:rsid w:val="00564BF6"/>
  </w:style>
  <w:style w:type="numbering" w:customStyle="1" w:styleId="11111123731">
    <w:name w:val="1 / 1.1 / 1.1.123731"/>
    <w:basedOn w:val="ac"/>
    <w:next w:val="111111"/>
    <w:rsid w:val="00564BF6"/>
  </w:style>
  <w:style w:type="numbering" w:customStyle="1" w:styleId="11111124631">
    <w:name w:val="1 / 1.1 / 1.1.124631"/>
    <w:basedOn w:val="ac"/>
    <w:next w:val="111111"/>
    <w:rsid w:val="00564BF6"/>
  </w:style>
  <w:style w:type="numbering" w:customStyle="1" w:styleId="11111125631">
    <w:name w:val="1 / 1.1 / 1.1.125631"/>
    <w:basedOn w:val="ac"/>
    <w:next w:val="111111"/>
    <w:rsid w:val="00564BF6"/>
  </w:style>
  <w:style w:type="numbering" w:customStyle="1" w:styleId="11111126631">
    <w:name w:val="1 / 1.1 / 1.1.126631"/>
    <w:basedOn w:val="ac"/>
    <w:next w:val="111111"/>
    <w:rsid w:val="00564BF6"/>
  </w:style>
  <w:style w:type="numbering" w:customStyle="1" w:styleId="11111110031">
    <w:name w:val="1 / 1.1 / 1.1.110031"/>
    <w:basedOn w:val="ac"/>
    <w:next w:val="111111"/>
    <w:uiPriority w:val="99"/>
    <w:unhideWhenUsed/>
    <w:rsid w:val="00564BF6"/>
  </w:style>
  <w:style w:type="numbering" w:customStyle="1" w:styleId="11111113031">
    <w:name w:val="1 / 1.1 / 1.1.113031"/>
    <w:basedOn w:val="ac"/>
    <w:next w:val="111111"/>
    <w:unhideWhenUsed/>
    <w:rsid w:val="00564BF6"/>
  </w:style>
  <w:style w:type="numbering" w:customStyle="1" w:styleId="11111123831">
    <w:name w:val="1 / 1.1 / 1.1.123831"/>
    <w:basedOn w:val="ac"/>
    <w:next w:val="111111"/>
    <w:unhideWhenUsed/>
    <w:rsid w:val="00564BF6"/>
  </w:style>
  <w:style w:type="numbering" w:customStyle="1" w:styleId="11111131931">
    <w:name w:val="1 / 1.1 / 1.1.131931"/>
    <w:basedOn w:val="ac"/>
    <w:next w:val="111111"/>
    <w:rsid w:val="00564BF6"/>
  </w:style>
  <w:style w:type="numbering" w:customStyle="1" w:styleId="11111141931">
    <w:name w:val="1 / 1.1 / 1.1.141931"/>
    <w:basedOn w:val="ac"/>
    <w:next w:val="111111"/>
    <w:rsid w:val="00564BF6"/>
  </w:style>
  <w:style w:type="numbering" w:customStyle="1" w:styleId="11111151831">
    <w:name w:val="1 / 1.1 / 1.1.151831"/>
    <w:basedOn w:val="ac"/>
    <w:next w:val="111111"/>
    <w:rsid w:val="00564BF6"/>
  </w:style>
  <w:style w:type="numbering" w:customStyle="1" w:styleId="11111161831">
    <w:name w:val="1 / 1.1 / 1.1.161831"/>
    <w:basedOn w:val="ac"/>
    <w:next w:val="111111"/>
    <w:rsid w:val="00564BF6"/>
  </w:style>
  <w:style w:type="numbering" w:customStyle="1" w:styleId="11111171831">
    <w:name w:val="1 / 1.1 / 1.1.171831"/>
    <w:basedOn w:val="ac"/>
    <w:next w:val="111111"/>
    <w:unhideWhenUsed/>
    <w:rsid w:val="00564BF6"/>
  </w:style>
  <w:style w:type="numbering" w:customStyle="1" w:styleId="11111181231">
    <w:name w:val="1 / 1.1 / 1.1.181231"/>
    <w:basedOn w:val="ac"/>
    <w:next w:val="111111"/>
    <w:unhideWhenUsed/>
    <w:rsid w:val="00564BF6"/>
  </w:style>
  <w:style w:type="numbering" w:customStyle="1" w:styleId="11111191141">
    <w:name w:val="1 / 1.1 / 1.1.191141"/>
    <w:basedOn w:val="ac"/>
    <w:next w:val="111111"/>
    <w:unhideWhenUsed/>
    <w:rsid w:val="00564BF6"/>
  </w:style>
  <w:style w:type="numbering" w:customStyle="1" w:styleId="111111101031">
    <w:name w:val="1 / 1.1 / 1.1.1101031"/>
    <w:basedOn w:val="ac"/>
    <w:next w:val="111111"/>
    <w:unhideWhenUsed/>
    <w:rsid w:val="00564BF6"/>
  </w:style>
  <w:style w:type="numbering" w:customStyle="1" w:styleId="111111201031">
    <w:name w:val="1 / 1.1 / 1.1.1201031"/>
    <w:basedOn w:val="ac"/>
    <w:next w:val="111111"/>
    <w:rsid w:val="00564BF6"/>
  </w:style>
  <w:style w:type="numbering" w:customStyle="1" w:styleId="111111211631">
    <w:name w:val="1 / 1.1 / 1.1.1211631"/>
    <w:basedOn w:val="ac"/>
    <w:next w:val="111111"/>
    <w:rsid w:val="00564BF6"/>
  </w:style>
  <w:style w:type="numbering" w:customStyle="1" w:styleId="111111221231">
    <w:name w:val="1 / 1.1 / 1.1.1221231"/>
    <w:basedOn w:val="ac"/>
    <w:next w:val="111111"/>
    <w:rsid w:val="00564BF6"/>
  </w:style>
  <w:style w:type="numbering" w:customStyle="1" w:styleId="11111123931">
    <w:name w:val="1 / 1.1 / 1.1.123931"/>
    <w:basedOn w:val="ac"/>
    <w:next w:val="111111"/>
    <w:rsid w:val="00564BF6"/>
  </w:style>
  <w:style w:type="numbering" w:customStyle="1" w:styleId="11111124731">
    <w:name w:val="1 / 1.1 / 1.1.124731"/>
    <w:basedOn w:val="ac"/>
    <w:next w:val="111111"/>
    <w:rsid w:val="00564BF6"/>
  </w:style>
  <w:style w:type="numbering" w:customStyle="1" w:styleId="11111125731">
    <w:name w:val="1 / 1.1 / 1.1.125731"/>
    <w:basedOn w:val="ac"/>
    <w:next w:val="111111"/>
    <w:rsid w:val="00564BF6"/>
  </w:style>
  <w:style w:type="numbering" w:customStyle="1" w:styleId="11111126731">
    <w:name w:val="1 / 1.1 / 1.1.126731"/>
    <w:basedOn w:val="ac"/>
    <w:next w:val="111111"/>
    <w:rsid w:val="00564BF6"/>
  </w:style>
  <w:style w:type="numbering" w:customStyle="1" w:styleId="11111124031">
    <w:name w:val="1 / 1.1 / 1.1.124031"/>
    <w:basedOn w:val="ac"/>
    <w:next w:val="111111"/>
    <w:rsid w:val="00564BF6"/>
  </w:style>
  <w:style w:type="numbering" w:customStyle="1" w:styleId="11111132031">
    <w:name w:val="1 / 1.1 / 1.1.132031"/>
    <w:basedOn w:val="ac"/>
    <w:next w:val="111111"/>
    <w:rsid w:val="00564BF6"/>
  </w:style>
  <w:style w:type="numbering" w:customStyle="1" w:styleId="11111142031">
    <w:name w:val="1 / 1.1 / 1.1.142031"/>
    <w:basedOn w:val="ac"/>
    <w:next w:val="111111"/>
    <w:rsid w:val="00564BF6"/>
  </w:style>
  <w:style w:type="numbering" w:customStyle="1" w:styleId="11111151931">
    <w:name w:val="1 / 1.1 / 1.1.151931"/>
    <w:basedOn w:val="ac"/>
    <w:next w:val="111111"/>
    <w:rsid w:val="00564BF6"/>
  </w:style>
  <w:style w:type="numbering" w:customStyle="1" w:styleId="11111161931">
    <w:name w:val="1 / 1.1 / 1.1.161931"/>
    <w:basedOn w:val="ac"/>
    <w:next w:val="111111"/>
    <w:rsid w:val="00564BF6"/>
  </w:style>
  <w:style w:type="numbering" w:customStyle="1" w:styleId="11111171931">
    <w:name w:val="1 / 1.1 / 1.1.171931"/>
    <w:basedOn w:val="ac"/>
    <w:next w:val="111111"/>
    <w:rsid w:val="00564BF6"/>
  </w:style>
  <w:style w:type="numbering" w:customStyle="1" w:styleId="111111411021">
    <w:name w:val="1 / 1.1 / 1.1.1411021"/>
    <w:basedOn w:val="ac"/>
    <w:next w:val="111111"/>
    <w:rsid w:val="00564BF6"/>
  </w:style>
  <w:style w:type="numbering" w:customStyle="1" w:styleId="111111511021">
    <w:name w:val="1 / 1.1 / 1.1.1511021"/>
    <w:basedOn w:val="ac"/>
    <w:next w:val="111111"/>
    <w:rsid w:val="00564BF6"/>
  </w:style>
  <w:style w:type="numbering" w:customStyle="1" w:styleId="111111611021">
    <w:name w:val="1 / 1.1 / 1.1.1611021"/>
    <w:basedOn w:val="ac"/>
    <w:next w:val="111111"/>
    <w:rsid w:val="00564BF6"/>
  </w:style>
  <w:style w:type="numbering" w:customStyle="1" w:styleId="111111711021">
    <w:name w:val="1 / 1.1 / 1.1.1711021"/>
    <w:basedOn w:val="ac"/>
    <w:next w:val="111111"/>
    <w:rsid w:val="00564BF6"/>
    <w:pPr>
      <w:numPr>
        <w:numId w:val="7"/>
      </w:numPr>
    </w:pPr>
  </w:style>
  <w:style w:type="numbering" w:customStyle="1" w:styleId="111111112021">
    <w:name w:val="1 / 1.1 / 1.1.1112021"/>
    <w:basedOn w:val="ac"/>
    <w:next w:val="111111"/>
    <w:rsid w:val="00564BF6"/>
    <w:pPr>
      <w:numPr>
        <w:numId w:val="1"/>
      </w:numPr>
    </w:pPr>
  </w:style>
  <w:style w:type="numbering" w:customStyle="1" w:styleId="11111181331">
    <w:name w:val="1 / 1.1 / 1.1.181331"/>
    <w:basedOn w:val="ac"/>
    <w:next w:val="111111"/>
    <w:uiPriority w:val="99"/>
    <w:unhideWhenUsed/>
    <w:rsid w:val="00564BF6"/>
  </w:style>
  <w:style w:type="numbering" w:customStyle="1" w:styleId="111111121011">
    <w:name w:val="1 / 1.1 / 1.1.1121011"/>
    <w:basedOn w:val="ac"/>
    <w:next w:val="111111"/>
    <w:unhideWhenUsed/>
    <w:rsid w:val="00564BF6"/>
  </w:style>
  <w:style w:type="numbering" w:customStyle="1" w:styleId="111111211731">
    <w:name w:val="1 / 1.1 / 1.1.1211731"/>
    <w:basedOn w:val="ac"/>
    <w:next w:val="111111"/>
    <w:unhideWhenUsed/>
    <w:rsid w:val="00564BF6"/>
  </w:style>
  <w:style w:type="numbering" w:customStyle="1" w:styleId="111111311021">
    <w:name w:val="1 / 1.1 / 1.1.1311021"/>
    <w:basedOn w:val="ac"/>
    <w:next w:val="111111"/>
    <w:rsid w:val="00564BF6"/>
  </w:style>
  <w:style w:type="numbering" w:customStyle="1" w:styleId="11111142131">
    <w:name w:val="1 / 1.1 / 1.1.142131"/>
    <w:basedOn w:val="ac"/>
    <w:next w:val="111111"/>
    <w:rsid w:val="00564BF6"/>
  </w:style>
  <w:style w:type="numbering" w:customStyle="1" w:styleId="11111152121">
    <w:name w:val="1 / 1.1 / 1.1.152121"/>
    <w:basedOn w:val="ac"/>
    <w:next w:val="111111"/>
    <w:rsid w:val="00564BF6"/>
  </w:style>
  <w:style w:type="numbering" w:customStyle="1" w:styleId="11111162121">
    <w:name w:val="1 / 1.1 / 1.1.162121"/>
    <w:basedOn w:val="ac"/>
    <w:next w:val="111111"/>
    <w:rsid w:val="00564BF6"/>
    <w:pPr>
      <w:numPr>
        <w:numId w:val="32"/>
      </w:numPr>
    </w:pPr>
  </w:style>
  <w:style w:type="numbering" w:customStyle="1" w:styleId="11111172121">
    <w:name w:val="1 / 1.1 / 1.1.172121"/>
    <w:basedOn w:val="ac"/>
    <w:next w:val="111111"/>
    <w:unhideWhenUsed/>
    <w:rsid w:val="00564BF6"/>
  </w:style>
  <w:style w:type="numbering" w:customStyle="1" w:styleId="11111181431">
    <w:name w:val="1 / 1.1 / 1.1.181431"/>
    <w:basedOn w:val="ac"/>
    <w:next w:val="111111"/>
    <w:unhideWhenUsed/>
    <w:rsid w:val="00564BF6"/>
  </w:style>
  <w:style w:type="numbering" w:customStyle="1" w:styleId="11111191231">
    <w:name w:val="1 / 1.1 / 1.1.191231"/>
    <w:basedOn w:val="ac"/>
    <w:next w:val="111111"/>
    <w:unhideWhenUsed/>
    <w:rsid w:val="00564BF6"/>
  </w:style>
  <w:style w:type="numbering" w:customStyle="1" w:styleId="111111101141">
    <w:name w:val="1 / 1.1 / 1.1.1101141"/>
    <w:basedOn w:val="ac"/>
    <w:next w:val="111111"/>
    <w:unhideWhenUsed/>
    <w:rsid w:val="00564BF6"/>
  </w:style>
  <w:style w:type="numbering" w:customStyle="1" w:styleId="111111201141">
    <w:name w:val="1 / 1.1 / 1.1.1201141"/>
    <w:basedOn w:val="ac"/>
    <w:next w:val="111111"/>
    <w:rsid w:val="00564BF6"/>
  </w:style>
  <w:style w:type="numbering" w:customStyle="1" w:styleId="111111211831">
    <w:name w:val="1 / 1.1 / 1.1.1211831"/>
    <w:basedOn w:val="ac"/>
    <w:next w:val="111111"/>
    <w:rsid w:val="00564BF6"/>
  </w:style>
  <w:style w:type="numbering" w:customStyle="1" w:styleId="111111221331">
    <w:name w:val="1 / 1.1 / 1.1.1221331"/>
    <w:basedOn w:val="ac"/>
    <w:next w:val="111111"/>
    <w:rsid w:val="00564BF6"/>
  </w:style>
  <w:style w:type="numbering" w:customStyle="1" w:styleId="111111231031">
    <w:name w:val="1 / 1.1 / 1.1.1231031"/>
    <w:basedOn w:val="ac"/>
    <w:next w:val="111111"/>
    <w:rsid w:val="00564BF6"/>
  </w:style>
  <w:style w:type="numbering" w:customStyle="1" w:styleId="11111124831">
    <w:name w:val="1 / 1.1 / 1.1.124831"/>
    <w:basedOn w:val="ac"/>
    <w:next w:val="111111"/>
    <w:rsid w:val="00564BF6"/>
  </w:style>
  <w:style w:type="numbering" w:customStyle="1" w:styleId="11111125831">
    <w:name w:val="1 / 1.1 / 1.1.125831"/>
    <w:basedOn w:val="ac"/>
    <w:next w:val="111111"/>
    <w:rsid w:val="00564BF6"/>
  </w:style>
  <w:style w:type="numbering" w:customStyle="1" w:styleId="11111126831">
    <w:name w:val="1 / 1.1 / 1.1.126831"/>
    <w:basedOn w:val="ac"/>
    <w:next w:val="111111"/>
    <w:rsid w:val="00564BF6"/>
  </w:style>
  <w:style w:type="numbering" w:customStyle="1" w:styleId="11111127131">
    <w:name w:val="1 / 1.1 / 1.1.127131"/>
    <w:basedOn w:val="ac"/>
    <w:next w:val="111111"/>
    <w:uiPriority w:val="99"/>
    <w:unhideWhenUsed/>
    <w:rsid w:val="00564BF6"/>
    <w:pPr>
      <w:numPr>
        <w:numId w:val="17"/>
      </w:numPr>
    </w:pPr>
  </w:style>
  <w:style w:type="numbering" w:customStyle="1" w:styleId="111111112141">
    <w:name w:val="1 / 1.1 / 1.1.1112141"/>
    <w:basedOn w:val="ac"/>
    <w:next w:val="111111"/>
    <w:unhideWhenUsed/>
    <w:rsid w:val="00564BF6"/>
  </w:style>
  <w:style w:type="numbering" w:customStyle="1" w:styleId="11111128131">
    <w:name w:val="1 / 1.1 / 1.1.128131"/>
    <w:basedOn w:val="ac"/>
    <w:next w:val="111111"/>
    <w:unhideWhenUsed/>
    <w:rsid w:val="00564BF6"/>
  </w:style>
  <w:style w:type="numbering" w:customStyle="1" w:styleId="11111132131">
    <w:name w:val="1 / 1.1 / 1.1.132131"/>
    <w:basedOn w:val="ac"/>
    <w:next w:val="111111"/>
    <w:rsid w:val="00564BF6"/>
  </w:style>
  <w:style w:type="numbering" w:customStyle="1" w:styleId="11111143121">
    <w:name w:val="1 / 1.1 / 1.1.143121"/>
    <w:basedOn w:val="ac"/>
    <w:next w:val="111111"/>
    <w:rsid w:val="00564BF6"/>
  </w:style>
  <w:style w:type="numbering" w:customStyle="1" w:styleId="11111153121">
    <w:name w:val="1 / 1.1 / 1.1.153121"/>
    <w:basedOn w:val="ac"/>
    <w:next w:val="111111"/>
    <w:rsid w:val="00564BF6"/>
  </w:style>
  <w:style w:type="numbering" w:customStyle="1" w:styleId="11111163121">
    <w:name w:val="1 / 1.1 / 1.1.163121"/>
    <w:basedOn w:val="ac"/>
    <w:next w:val="111111"/>
    <w:rsid w:val="00564BF6"/>
    <w:pPr>
      <w:numPr>
        <w:numId w:val="64"/>
      </w:numPr>
    </w:pPr>
  </w:style>
  <w:style w:type="numbering" w:customStyle="1" w:styleId="11111173121">
    <w:name w:val="1 / 1.1 / 1.1.173121"/>
    <w:basedOn w:val="ac"/>
    <w:next w:val="111111"/>
    <w:unhideWhenUsed/>
    <w:rsid w:val="00564BF6"/>
  </w:style>
  <w:style w:type="numbering" w:customStyle="1" w:styleId="11111182121">
    <w:name w:val="1 / 1.1 / 1.1.182121"/>
    <w:basedOn w:val="ac"/>
    <w:next w:val="111111"/>
    <w:unhideWhenUsed/>
    <w:rsid w:val="00564BF6"/>
  </w:style>
  <w:style w:type="numbering" w:customStyle="1" w:styleId="11111191331">
    <w:name w:val="1 / 1.1 / 1.1.191331"/>
    <w:basedOn w:val="ac"/>
    <w:next w:val="111111"/>
    <w:unhideWhenUsed/>
    <w:rsid w:val="00564BF6"/>
  </w:style>
  <w:style w:type="numbering" w:customStyle="1" w:styleId="111111101231">
    <w:name w:val="1 / 1.1 / 1.1.1101231"/>
    <w:basedOn w:val="ac"/>
    <w:next w:val="111111"/>
    <w:unhideWhenUsed/>
    <w:rsid w:val="00564BF6"/>
    <w:pPr>
      <w:numPr>
        <w:numId w:val="13"/>
      </w:numPr>
    </w:pPr>
  </w:style>
  <w:style w:type="numbering" w:customStyle="1" w:styleId="111111201231">
    <w:name w:val="1 / 1.1 / 1.1.1201231"/>
    <w:basedOn w:val="ac"/>
    <w:next w:val="111111"/>
    <w:rsid w:val="00564BF6"/>
  </w:style>
  <w:style w:type="numbering" w:customStyle="1" w:styleId="111111212121">
    <w:name w:val="1 / 1.1 / 1.1.1212121"/>
    <w:basedOn w:val="ac"/>
    <w:next w:val="111111"/>
    <w:rsid w:val="00564BF6"/>
    <w:pPr>
      <w:numPr>
        <w:numId w:val="19"/>
      </w:numPr>
    </w:pPr>
  </w:style>
  <w:style w:type="numbering" w:customStyle="1" w:styleId="111111221431">
    <w:name w:val="1 / 1.1 / 1.1.1221431"/>
    <w:basedOn w:val="ac"/>
    <w:next w:val="111111"/>
    <w:rsid w:val="00564BF6"/>
  </w:style>
  <w:style w:type="numbering" w:customStyle="1" w:styleId="111111231131">
    <w:name w:val="1 / 1.1 / 1.1.1231131"/>
    <w:basedOn w:val="ac"/>
    <w:next w:val="111111"/>
    <w:rsid w:val="00564BF6"/>
  </w:style>
  <w:style w:type="numbering" w:customStyle="1" w:styleId="111111241121">
    <w:name w:val="1 / 1.1 / 1.1.1241121"/>
    <w:basedOn w:val="ac"/>
    <w:next w:val="111111"/>
    <w:rsid w:val="00564BF6"/>
  </w:style>
  <w:style w:type="numbering" w:customStyle="1" w:styleId="111111251121">
    <w:name w:val="1 / 1.1 / 1.1.1251121"/>
    <w:basedOn w:val="ac"/>
    <w:next w:val="111111"/>
    <w:rsid w:val="00564BF6"/>
    <w:pPr>
      <w:numPr>
        <w:numId w:val="20"/>
      </w:numPr>
    </w:pPr>
  </w:style>
  <w:style w:type="numbering" w:customStyle="1" w:styleId="111111261121">
    <w:name w:val="1 / 1.1 / 1.1.1261121"/>
    <w:basedOn w:val="ac"/>
    <w:next w:val="111111"/>
    <w:rsid w:val="00564BF6"/>
    <w:pPr>
      <w:numPr>
        <w:numId w:val="22"/>
      </w:numPr>
    </w:pPr>
  </w:style>
  <w:style w:type="numbering" w:customStyle="1" w:styleId="249">
    <w:name w:val="Нет списка24"/>
    <w:next w:val="ac"/>
    <w:uiPriority w:val="99"/>
    <w:semiHidden/>
    <w:unhideWhenUsed/>
    <w:rsid w:val="00564BF6"/>
  </w:style>
  <w:style w:type="table" w:customStyle="1" w:styleId="15a">
    <w:name w:val="Основной текст с отступом Знак15"/>
    <w:basedOn w:val="ab"/>
    <w:next w:val="afa"/>
    <w:uiPriority w:val="59"/>
    <w:rsid w:val="00564B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a">
    <w:name w:val="Абзац списка13"/>
    <w:basedOn w:val="a8"/>
    <w:qFormat/>
    <w:rsid w:val="00564BF6"/>
    <w:pPr>
      <w:spacing w:after="0" w:line="240" w:lineRule="auto"/>
      <w:ind w:left="708"/>
    </w:pPr>
    <w:rPr>
      <w:rFonts w:ascii="Calibri" w:eastAsia="Calibri" w:hAnsi="Calibri" w:cs="Calibri"/>
      <w:sz w:val="24"/>
      <w:szCs w:val="24"/>
      <w:lang w:eastAsia="ru-RU"/>
    </w:rPr>
  </w:style>
  <w:style w:type="table" w:customStyle="1" w:styleId="1102">
    <w:name w:val="Сетка таблицы110"/>
    <w:basedOn w:val="ab"/>
    <w:next w:val="afa"/>
    <w:uiPriority w:val="59"/>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7">
    <w:name w:val="Сетка таблицы27"/>
    <w:basedOn w:val="ab"/>
    <w:next w:val="afa"/>
    <w:rsid w:val="00564BF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4">
    <w:name w:val="Сетка таблицы36"/>
    <w:basedOn w:val="ab"/>
    <w:next w:val="afa"/>
    <w:rsid w:val="00564BF6"/>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fffff5">
    <w:name w:val="Знак Знак Знак Знак Знак Знак Знак1"/>
    <w:basedOn w:val="a8"/>
    <w:qFormat/>
    <w:rsid w:val="00564BF6"/>
    <w:pPr>
      <w:spacing w:after="160" w:line="240" w:lineRule="exact"/>
    </w:pPr>
    <w:rPr>
      <w:rFonts w:ascii="Verdana" w:eastAsia="Times New Roman" w:hAnsi="Verdana" w:cs="Times New Roman"/>
      <w:sz w:val="20"/>
      <w:szCs w:val="20"/>
      <w:lang w:val="en-US"/>
    </w:rPr>
  </w:style>
  <w:style w:type="paragraph" w:customStyle="1" w:styleId="3fff4">
    <w:name w:val="Знак3"/>
    <w:basedOn w:val="a8"/>
    <w:qFormat/>
    <w:rsid w:val="00564BF6"/>
    <w:pPr>
      <w:spacing w:after="160" w:line="240" w:lineRule="exact"/>
    </w:pPr>
    <w:rPr>
      <w:rFonts w:ascii="Verdana" w:eastAsia="Times New Roman" w:hAnsi="Verdana" w:cs="Times New Roman"/>
      <w:sz w:val="20"/>
      <w:szCs w:val="20"/>
      <w:lang w:val="en-US"/>
    </w:rPr>
  </w:style>
  <w:style w:type="paragraph" w:customStyle="1" w:styleId="21f8">
    <w:name w:val="Знак Знак2 Знак Знак Знак Знак Знак Знак Знак Знак1"/>
    <w:basedOn w:val="a8"/>
    <w:next w:val="21"/>
    <w:autoRedefine/>
    <w:qFormat/>
    <w:rsid w:val="00564BF6"/>
    <w:pPr>
      <w:spacing w:after="160" w:line="240" w:lineRule="exact"/>
    </w:pPr>
    <w:rPr>
      <w:rFonts w:ascii="Calibri" w:eastAsia="Times New Roman" w:hAnsi="Calibri" w:cs="Calibri"/>
      <w:sz w:val="24"/>
      <w:szCs w:val="24"/>
      <w:lang w:val="en-US"/>
    </w:rPr>
  </w:style>
  <w:style w:type="character" w:customStyle="1" w:styleId="1050">
    <w:name w:val="Знак Знак105"/>
    <w:locked/>
    <w:rsid w:val="00564BF6"/>
    <w:rPr>
      <w:rFonts w:ascii="Times New Roman" w:hAnsi="Times New Roman" w:cs="Times New Roman"/>
      <w:sz w:val="24"/>
      <w:szCs w:val="24"/>
      <w:lang w:eastAsia="ru-RU"/>
    </w:rPr>
  </w:style>
  <w:style w:type="character" w:customStyle="1" w:styleId="6100">
    <w:name w:val="Знак Знак610"/>
    <w:locked/>
    <w:rsid w:val="00564BF6"/>
    <w:rPr>
      <w:rFonts w:ascii="Times New Roman" w:hAnsi="Times New Roman" w:cs="Times New Roman"/>
      <w:noProof/>
      <w:sz w:val="24"/>
      <w:szCs w:val="24"/>
      <w:lang w:eastAsia="ru-RU"/>
    </w:rPr>
  </w:style>
  <w:style w:type="numbering" w:customStyle="1" w:styleId="1123">
    <w:name w:val="Нет списка112"/>
    <w:next w:val="ac"/>
    <w:semiHidden/>
    <w:rsid w:val="00564BF6"/>
  </w:style>
  <w:style w:type="numbering" w:customStyle="1" w:styleId="111111147">
    <w:name w:val="1 / 1.1 / 1.1.1147"/>
    <w:basedOn w:val="ac"/>
    <w:next w:val="111111"/>
    <w:rsid w:val="00564BF6"/>
  </w:style>
  <w:style w:type="table" w:customStyle="1" w:styleId="426">
    <w:name w:val="Сетка таблицы42"/>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48">
    <w:name w:val="1 / 1.1 / 1.1.1148"/>
    <w:basedOn w:val="ac"/>
    <w:next w:val="111111"/>
    <w:rsid w:val="00564BF6"/>
  </w:style>
  <w:style w:type="numbering" w:customStyle="1" w:styleId="259">
    <w:name w:val="Нет списка25"/>
    <w:next w:val="ac"/>
    <w:uiPriority w:val="99"/>
    <w:semiHidden/>
    <w:unhideWhenUsed/>
    <w:rsid w:val="00564BF6"/>
  </w:style>
  <w:style w:type="table" w:customStyle="1" w:styleId="1161">
    <w:name w:val="Основной текст с отступом Знак116"/>
    <w:basedOn w:val="ab"/>
    <w:next w:val="afa"/>
    <w:rsid w:val="00564BF6"/>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77">
    <w:name w:val="1 / 1.1 / 1.1.1277"/>
    <w:basedOn w:val="ac"/>
    <w:next w:val="111111"/>
    <w:unhideWhenUsed/>
    <w:rsid w:val="00564BF6"/>
  </w:style>
  <w:style w:type="numbering" w:customStyle="1" w:styleId="1111111129">
    <w:name w:val="1 / 1.1 / 1.1.11129"/>
    <w:basedOn w:val="ac"/>
    <w:next w:val="111111"/>
    <w:unhideWhenUsed/>
    <w:rsid w:val="00564BF6"/>
  </w:style>
  <w:style w:type="numbering" w:customStyle="1" w:styleId="11111111111">
    <w:name w:val="1 / 1.1 / 1.1.111111"/>
    <w:basedOn w:val="ac"/>
    <w:next w:val="111111"/>
    <w:unhideWhenUsed/>
    <w:rsid w:val="00564BF6"/>
  </w:style>
  <w:style w:type="numbering" w:customStyle="1" w:styleId="345">
    <w:name w:val="Нет списка34"/>
    <w:next w:val="ac"/>
    <w:uiPriority w:val="99"/>
    <w:semiHidden/>
    <w:unhideWhenUsed/>
    <w:rsid w:val="00564BF6"/>
  </w:style>
  <w:style w:type="numbering" w:customStyle="1" w:styleId="1111112128">
    <w:name w:val="1 / 1.1 / 1.1.12128"/>
    <w:basedOn w:val="ac"/>
    <w:next w:val="111111"/>
    <w:unhideWhenUsed/>
    <w:rsid w:val="00564BF6"/>
  </w:style>
  <w:style w:type="numbering" w:customStyle="1" w:styleId="1111111211">
    <w:name w:val="1 / 1.1 / 1.1.11211"/>
    <w:basedOn w:val="ac"/>
    <w:next w:val="111111"/>
    <w:semiHidden/>
    <w:unhideWhenUsed/>
    <w:rsid w:val="00564BF6"/>
  </w:style>
  <w:style w:type="numbering" w:customStyle="1" w:styleId="443">
    <w:name w:val="Нет списка44"/>
    <w:next w:val="ac"/>
    <w:uiPriority w:val="99"/>
    <w:semiHidden/>
    <w:unhideWhenUsed/>
    <w:rsid w:val="00564BF6"/>
  </w:style>
  <w:style w:type="table" w:customStyle="1" w:styleId="526">
    <w:name w:val="Сетка таблицы52"/>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29">
    <w:name w:val="1 / 1.1 / 1.1.1329"/>
    <w:basedOn w:val="ac"/>
    <w:next w:val="111111"/>
    <w:rsid w:val="00564BF6"/>
  </w:style>
  <w:style w:type="numbering" w:customStyle="1" w:styleId="1111111310">
    <w:name w:val="1 / 1.1 / 1.1.11310"/>
    <w:basedOn w:val="ac"/>
    <w:next w:val="111111"/>
    <w:semiHidden/>
    <w:unhideWhenUsed/>
    <w:rsid w:val="00564BF6"/>
  </w:style>
  <w:style w:type="numbering" w:customStyle="1" w:styleId="533">
    <w:name w:val="Нет списка53"/>
    <w:next w:val="ac"/>
    <w:uiPriority w:val="99"/>
    <w:semiHidden/>
    <w:unhideWhenUsed/>
    <w:rsid w:val="00564BF6"/>
  </w:style>
  <w:style w:type="table" w:customStyle="1" w:styleId="622">
    <w:name w:val="Сетка таблицы62"/>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29">
    <w:name w:val="1 / 1.1 / 1.1.1429"/>
    <w:basedOn w:val="ac"/>
    <w:next w:val="111111"/>
    <w:rsid w:val="00564BF6"/>
  </w:style>
  <w:style w:type="numbering" w:customStyle="1" w:styleId="111111149">
    <w:name w:val="1 / 1.1 / 1.1.1149"/>
    <w:basedOn w:val="ac"/>
    <w:next w:val="111111"/>
    <w:semiHidden/>
    <w:unhideWhenUsed/>
    <w:rsid w:val="00564BF6"/>
  </w:style>
  <w:style w:type="numbering" w:customStyle="1" w:styleId="631">
    <w:name w:val="Нет списка63"/>
    <w:next w:val="ac"/>
    <w:uiPriority w:val="99"/>
    <w:semiHidden/>
    <w:unhideWhenUsed/>
    <w:rsid w:val="00564BF6"/>
  </w:style>
  <w:style w:type="table" w:customStyle="1" w:styleId="760">
    <w:name w:val="Сетка таблицы76"/>
    <w:basedOn w:val="ab"/>
    <w:next w:val="afa"/>
    <w:rsid w:val="00564B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528">
    <w:name w:val="1 / 1.1 / 1.1.1528"/>
    <w:basedOn w:val="ac"/>
    <w:next w:val="111111"/>
    <w:rsid w:val="00564BF6"/>
  </w:style>
  <w:style w:type="numbering" w:customStyle="1" w:styleId="111111153">
    <w:name w:val="1 / 1.1 / 1.1.1153"/>
    <w:basedOn w:val="ac"/>
    <w:next w:val="111111"/>
    <w:semiHidden/>
    <w:unhideWhenUsed/>
    <w:rsid w:val="00564BF6"/>
  </w:style>
  <w:style w:type="numbering" w:customStyle="1" w:styleId="732">
    <w:name w:val="Нет списка73"/>
    <w:next w:val="ac"/>
    <w:uiPriority w:val="99"/>
    <w:semiHidden/>
    <w:unhideWhenUsed/>
    <w:rsid w:val="00564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269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9E1C3-E114-4B39-9EE5-B6A943BD6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236</Words>
  <Characters>1351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Шибакова</dc:creator>
  <cp:lastModifiedBy>Гавриленко</cp:lastModifiedBy>
  <cp:revision>17</cp:revision>
  <cp:lastPrinted>2020-04-13T01:36:00Z</cp:lastPrinted>
  <dcterms:created xsi:type="dcterms:W3CDTF">2019-11-01T03:35:00Z</dcterms:created>
  <dcterms:modified xsi:type="dcterms:W3CDTF">2020-09-25T07:48:00Z</dcterms:modified>
</cp:coreProperties>
</file>