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A04D6" w14:textId="0ABE82EA" w:rsidR="00696CD2" w:rsidRPr="00A14050" w:rsidRDefault="002F288A" w:rsidP="006147F0">
      <w:pPr>
        <w:spacing w:before="120" w:after="120" w:line="360" w:lineRule="auto"/>
        <w:jc w:val="center"/>
        <w:rPr>
          <w:b/>
          <w:bCs/>
          <w:kern w:val="1"/>
          <w:sz w:val="22"/>
          <w:szCs w:val="22"/>
        </w:rPr>
      </w:pPr>
      <w:r w:rsidRPr="00A14050">
        <w:rPr>
          <w:noProof/>
          <w:sz w:val="22"/>
          <w:szCs w:val="22"/>
          <w:lang w:eastAsia="ru-RU"/>
        </w:rPr>
        <mc:AlternateContent>
          <mc:Choice Requires="wps">
            <w:drawing>
              <wp:anchor distT="0" distB="0" distL="114300" distR="114300" simplePos="0" relativeHeight="251659264" behindDoc="0" locked="0" layoutInCell="1" allowOverlap="1" wp14:anchorId="5BF247D3" wp14:editId="78BA43CA">
                <wp:simplePos x="0" y="0"/>
                <wp:positionH relativeFrom="column">
                  <wp:posOffset>3016885</wp:posOffset>
                </wp:positionH>
                <wp:positionV relativeFrom="paragraph">
                  <wp:posOffset>-393065</wp:posOffset>
                </wp:positionV>
                <wp:extent cx="436880" cy="233680"/>
                <wp:effectExtent l="0" t="0" r="381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880" cy="233680"/>
                        </a:xfrm>
                        <a:prstGeom prst="rect">
                          <a:avLst/>
                        </a:prstGeom>
                        <a:solidFill>
                          <a:srgbClr val="FFFFFF"/>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E528E6" id="Прямоугольник 3" o:spid="_x0000_s1026" style="position:absolute;margin-left:237.55pt;margin-top:-30.95pt;width:34.4pt;height:18.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" stroked="f" strokecolor="gray">
                <v:stroke joinstyle="round"/>
              </v:rect>
            </w:pict>
          </mc:Fallback>
        </mc:AlternateContent>
      </w:r>
      <w:bookmarkStart w:id="0" w:name="__RefHeading__26_627227024"/>
      <w:bookmarkEnd w:id="0"/>
      <w:r w:rsidRPr="00A14050">
        <w:rPr>
          <w:b/>
          <w:bCs/>
          <w:kern w:val="1"/>
          <w:sz w:val="22"/>
          <w:szCs w:val="22"/>
        </w:rPr>
        <w:t xml:space="preserve"> </w:t>
      </w:r>
      <w:r w:rsidR="00707C7A" w:rsidRPr="00A14050">
        <w:rPr>
          <w:b/>
          <w:bCs/>
          <w:kern w:val="1"/>
          <w:sz w:val="22"/>
          <w:szCs w:val="22"/>
        </w:rPr>
        <w:t>КОНТРАКТ</w:t>
      </w:r>
      <w:r w:rsidR="00B4677E">
        <w:rPr>
          <w:b/>
          <w:bCs/>
          <w:kern w:val="1"/>
          <w:sz w:val="22"/>
          <w:szCs w:val="22"/>
        </w:rPr>
        <w:t xml:space="preserve"> № </w:t>
      </w:r>
      <w:r w:rsidR="00A205CF">
        <w:rPr>
          <w:b/>
          <w:bCs/>
          <w:kern w:val="1"/>
          <w:sz w:val="22"/>
          <w:szCs w:val="22"/>
        </w:rPr>
        <w:t>139А/2022</w:t>
      </w:r>
    </w:p>
    <w:p w14:paraId="0DD61BA4" w14:textId="769D1581" w:rsidR="00D654E5" w:rsidRPr="00673E3A" w:rsidRDefault="00696CD2" w:rsidP="00D654E5">
      <w:pPr>
        <w:widowControl w:val="0"/>
        <w:suppressLineNumbers/>
        <w:jc w:val="center"/>
      </w:pPr>
      <w:r w:rsidRPr="00A14050">
        <w:rPr>
          <w:b/>
          <w:bCs/>
          <w:sz w:val="22"/>
          <w:szCs w:val="22"/>
        </w:rPr>
        <w:t>на</w:t>
      </w:r>
      <w:r w:rsidR="00AF520E" w:rsidRPr="00A14050">
        <w:rPr>
          <w:b/>
          <w:bCs/>
          <w:sz w:val="22"/>
          <w:szCs w:val="22"/>
        </w:rPr>
        <w:t xml:space="preserve"> </w:t>
      </w:r>
      <w:r w:rsidR="00365709" w:rsidRPr="00A14050">
        <w:rPr>
          <w:b/>
          <w:bCs/>
          <w:sz w:val="22"/>
          <w:szCs w:val="22"/>
        </w:rPr>
        <w:t xml:space="preserve">поставку </w:t>
      </w:r>
      <w:r w:rsidR="000D3F4E" w:rsidRPr="00673E3A">
        <w:rPr>
          <w:b/>
          <w:bCs/>
          <w:sz w:val="22"/>
          <w:szCs w:val="22"/>
        </w:rPr>
        <w:t>офисной мебели</w:t>
      </w:r>
      <w:r w:rsidR="00D654E5" w:rsidRPr="00673E3A">
        <w:t>.</w:t>
      </w:r>
    </w:p>
    <w:p w14:paraId="13520405" w14:textId="60CC0484" w:rsidR="00C7683E" w:rsidRPr="00673E3A" w:rsidRDefault="00C64BFF" w:rsidP="00D654E5">
      <w:pPr>
        <w:widowControl w:val="0"/>
        <w:suppressLineNumbers/>
        <w:jc w:val="center"/>
        <w:rPr>
          <w:b/>
          <w:bCs/>
          <w:sz w:val="22"/>
          <w:szCs w:val="22"/>
        </w:rPr>
      </w:pPr>
      <w:r w:rsidRPr="00673E3A">
        <w:rPr>
          <w:b/>
          <w:bCs/>
          <w:sz w:val="22"/>
          <w:szCs w:val="22"/>
        </w:rPr>
        <w:tab/>
      </w:r>
      <w:r w:rsidR="00B22284" w:rsidRPr="00673E3A">
        <w:rPr>
          <w:b/>
          <w:bCs/>
          <w:sz w:val="22"/>
          <w:szCs w:val="22"/>
        </w:rPr>
        <w:t xml:space="preserve"> </w:t>
      </w:r>
      <w:r w:rsidR="00C7683E" w:rsidRPr="00673E3A">
        <w:rPr>
          <w:b/>
          <w:bCs/>
          <w:sz w:val="22"/>
          <w:szCs w:val="22"/>
        </w:rPr>
        <w:t xml:space="preserve"> </w:t>
      </w:r>
      <w:r w:rsidRPr="00673E3A">
        <w:rPr>
          <w:b/>
          <w:bCs/>
          <w:sz w:val="22"/>
          <w:szCs w:val="22"/>
        </w:rPr>
        <w:tab/>
      </w:r>
    </w:p>
    <w:p w14:paraId="4C70E7D1" w14:textId="029EEC77" w:rsidR="002F288A" w:rsidRPr="00A14050" w:rsidRDefault="002F288A" w:rsidP="002F288A">
      <w:pPr>
        <w:widowControl w:val="0"/>
        <w:suppressLineNumbers/>
        <w:jc w:val="center"/>
        <w:rPr>
          <w:sz w:val="22"/>
          <w:szCs w:val="22"/>
        </w:rPr>
      </w:pPr>
      <w:r w:rsidRPr="00A14050">
        <w:rPr>
          <w:sz w:val="22"/>
          <w:szCs w:val="22"/>
        </w:rPr>
        <w:t>п. Оболенск</w:t>
      </w:r>
      <w:r w:rsidRPr="00A14050">
        <w:rPr>
          <w:sz w:val="22"/>
          <w:szCs w:val="22"/>
        </w:rPr>
        <w:tab/>
      </w:r>
      <w:r w:rsidRPr="00A14050">
        <w:rPr>
          <w:sz w:val="22"/>
          <w:szCs w:val="22"/>
        </w:rPr>
        <w:tab/>
        <w:t xml:space="preserve">    </w:t>
      </w:r>
      <w:r w:rsidRPr="00A14050">
        <w:rPr>
          <w:sz w:val="22"/>
          <w:szCs w:val="22"/>
        </w:rPr>
        <w:tab/>
        <w:t xml:space="preserve">                                                </w:t>
      </w:r>
      <w:r w:rsidR="005D3F79" w:rsidRPr="00A14050">
        <w:rPr>
          <w:sz w:val="22"/>
          <w:szCs w:val="22"/>
        </w:rPr>
        <w:t xml:space="preserve">                            </w:t>
      </w:r>
      <w:proofErr w:type="gramStart"/>
      <w:r w:rsidR="005D3F79" w:rsidRPr="00A14050">
        <w:rPr>
          <w:sz w:val="22"/>
          <w:szCs w:val="22"/>
        </w:rPr>
        <w:t xml:space="preserve">   </w:t>
      </w:r>
      <w:r w:rsidRPr="00A14050">
        <w:rPr>
          <w:sz w:val="22"/>
          <w:szCs w:val="22"/>
        </w:rPr>
        <w:t>«</w:t>
      </w:r>
      <w:proofErr w:type="gramEnd"/>
      <w:r w:rsidRPr="00A14050">
        <w:rPr>
          <w:sz w:val="22"/>
          <w:szCs w:val="22"/>
        </w:rPr>
        <w:t>___»  _______ 20</w:t>
      </w:r>
      <w:r w:rsidR="00DC5C75" w:rsidRPr="00A14050">
        <w:rPr>
          <w:sz w:val="22"/>
          <w:szCs w:val="22"/>
        </w:rPr>
        <w:t>2</w:t>
      </w:r>
      <w:r w:rsidR="0057067F" w:rsidRPr="00A14050">
        <w:rPr>
          <w:sz w:val="22"/>
          <w:szCs w:val="22"/>
        </w:rPr>
        <w:t>2</w:t>
      </w:r>
      <w:r w:rsidRPr="00A14050">
        <w:rPr>
          <w:sz w:val="22"/>
          <w:szCs w:val="22"/>
        </w:rPr>
        <w:t>г.</w:t>
      </w:r>
    </w:p>
    <w:p w14:paraId="227A1904" w14:textId="4F5DB362" w:rsidR="00CD42CA" w:rsidRPr="00A14050" w:rsidRDefault="00562800" w:rsidP="00CD42CA">
      <w:pPr>
        <w:pStyle w:val="ConsPlusNonformat"/>
        <w:rPr>
          <w:rFonts w:ascii="Times New Roman" w:hAnsi="Times New Roman" w:cs="Times New Roman"/>
          <w:sz w:val="22"/>
          <w:szCs w:val="22"/>
        </w:rPr>
      </w:pPr>
      <w:r w:rsidRPr="00562800">
        <w:rPr>
          <w:rFonts w:ascii="Times New Roman" w:hAnsi="Times New Roman" w:cs="Times New Roman"/>
          <w:sz w:val="22"/>
          <w:szCs w:val="22"/>
        </w:rPr>
        <w:t>ИКЗ:221507701819050770100101051053101244</w:t>
      </w:r>
    </w:p>
    <w:p w14:paraId="082011E5" w14:textId="77777777" w:rsidR="00B4677E" w:rsidRDefault="00B4677E" w:rsidP="00423432">
      <w:pPr>
        <w:pStyle w:val="ConsPlusNormal"/>
        <w:ind w:firstLine="540"/>
        <w:jc w:val="both"/>
        <w:rPr>
          <w:rFonts w:ascii="Times New Roman" w:hAnsi="Times New Roman" w:cs="Times New Roman"/>
          <w:sz w:val="22"/>
          <w:szCs w:val="22"/>
        </w:rPr>
      </w:pPr>
    </w:p>
    <w:p w14:paraId="411E6AFF" w14:textId="2D90EBE3" w:rsidR="00423432" w:rsidRDefault="00423432" w:rsidP="00423432">
      <w:pPr>
        <w:pStyle w:val="ConsPlusNormal"/>
        <w:ind w:firstLine="540"/>
        <w:jc w:val="both"/>
        <w:rPr>
          <w:rFonts w:ascii="Times New Roman" w:hAnsi="Times New Roman" w:cs="Times New Roman"/>
          <w:sz w:val="22"/>
          <w:szCs w:val="22"/>
        </w:rPr>
      </w:pPr>
      <w:r w:rsidRPr="00A14050">
        <w:rPr>
          <w:rFonts w:ascii="Times New Roman" w:hAnsi="Times New Roman" w:cs="Times New Roman"/>
          <w:sz w:val="22"/>
          <w:szCs w:val="22"/>
        </w:rPr>
        <w:t>Федеральное бюджетное учреждение науки «Государственный научный центр прикладной микробиологии и биотехнологии»</w:t>
      </w:r>
      <w:r w:rsidR="0033341A" w:rsidRPr="00A14050">
        <w:rPr>
          <w:rFonts w:ascii="Times New Roman" w:hAnsi="Times New Roman" w:cs="Times New Roman"/>
          <w:sz w:val="22"/>
          <w:szCs w:val="22"/>
        </w:rPr>
        <w:t xml:space="preserve"> Ф</w:t>
      </w:r>
      <w:r w:rsidR="002A657B" w:rsidRPr="00A14050">
        <w:rPr>
          <w:rFonts w:ascii="Times New Roman" w:hAnsi="Times New Roman" w:cs="Times New Roman"/>
          <w:sz w:val="22"/>
          <w:szCs w:val="22"/>
        </w:rPr>
        <w:t>едеральной службы по надзору в сфере защиты прав потребителей и благополучия человека</w:t>
      </w:r>
      <w:r w:rsidRPr="00A14050">
        <w:rPr>
          <w:rFonts w:ascii="Times New Roman" w:hAnsi="Times New Roman" w:cs="Times New Roman"/>
          <w:sz w:val="22"/>
          <w:szCs w:val="22"/>
        </w:rPr>
        <w:t xml:space="preserve"> (далее - ФБУН «ГНЦ ПМБ»), именуемое в дальнейшем «Заказчик», в </w:t>
      </w:r>
      <w:r w:rsidRPr="00EE3A95">
        <w:rPr>
          <w:rFonts w:ascii="Times New Roman" w:hAnsi="Times New Roman" w:cs="Times New Roman"/>
          <w:sz w:val="22"/>
          <w:szCs w:val="22"/>
        </w:rPr>
        <w:t xml:space="preserve">лице Заведующего отделом контрактной службы Гоглазина Артема Андреевича,  действующего на основании Доверенности </w:t>
      </w:r>
      <w:r w:rsidR="00420732" w:rsidRPr="00EE3A95">
        <w:rPr>
          <w:rFonts w:ascii="Times New Roman" w:hAnsi="Times New Roman" w:cs="Times New Roman"/>
          <w:sz w:val="22"/>
          <w:szCs w:val="22"/>
        </w:rPr>
        <w:t>№ 1</w:t>
      </w:r>
      <w:r w:rsidR="00D06E86" w:rsidRPr="00EE3A95">
        <w:rPr>
          <w:rFonts w:ascii="Times New Roman" w:hAnsi="Times New Roman" w:cs="Times New Roman"/>
          <w:sz w:val="22"/>
          <w:szCs w:val="22"/>
        </w:rPr>
        <w:t>5</w:t>
      </w:r>
      <w:r w:rsidR="00420732" w:rsidRPr="00EE3A95">
        <w:rPr>
          <w:rFonts w:ascii="Times New Roman" w:hAnsi="Times New Roman" w:cs="Times New Roman"/>
          <w:sz w:val="22"/>
          <w:szCs w:val="22"/>
        </w:rPr>
        <w:t xml:space="preserve"> от 1</w:t>
      </w:r>
      <w:r w:rsidR="00D06E86" w:rsidRPr="00EE3A95">
        <w:rPr>
          <w:rFonts w:ascii="Times New Roman" w:hAnsi="Times New Roman" w:cs="Times New Roman"/>
          <w:sz w:val="22"/>
          <w:szCs w:val="22"/>
        </w:rPr>
        <w:t>6</w:t>
      </w:r>
      <w:r w:rsidR="00420732" w:rsidRPr="00EE3A95">
        <w:rPr>
          <w:rFonts w:ascii="Times New Roman" w:hAnsi="Times New Roman" w:cs="Times New Roman"/>
          <w:sz w:val="22"/>
          <w:szCs w:val="22"/>
        </w:rPr>
        <w:t>.02.202</w:t>
      </w:r>
      <w:r w:rsidR="00D06E86" w:rsidRPr="00EE3A95">
        <w:rPr>
          <w:rFonts w:ascii="Times New Roman" w:hAnsi="Times New Roman" w:cs="Times New Roman"/>
          <w:sz w:val="22"/>
          <w:szCs w:val="22"/>
        </w:rPr>
        <w:t>2</w:t>
      </w:r>
      <w:r w:rsidR="00420732" w:rsidRPr="00EE3A95">
        <w:rPr>
          <w:rFonts w:ascii="Times New Roman" w:hAnsi="Times New Roman" w:cs="Times New Roman"/>
          <w:sz w:val="22"/>
          <w:szCs w:val="22"/>
        </w:rPr>
        <w:t xml:space="preserve">г. </w:t>
      </w:r>
      <w:r w:rsidRPr="00EE3A95">
        <w:rPr>
          <w:rFonts w:ascii="Times New Roman" w:hAnsi="Times New Roman" w:cs="Times New Roman"/>
          <w:sz w:val="22"/>
          <w:szCs w:val="22"/>
        </w:rPr>
        <w:t xml:space="preserve">с одной стороны, и </w:t>
      </w:r>
      <w:r w:rsidR="00B4677E" w:rsidRPr="00EE3A95">
        <w:rPr>
          <w:rFonts w:ascii="Times New Roman" w:hAnsi="Times New Roman" w:cs="Times New Roman"/>
          <w:sz w:val="22"/>
          <w:szCs w:val="22"/>
        </w:rPr>
        <w:t>победитель электронного аукциона № 90/2022   (Извещение № 0348100015222000090 от 28.09.2022г.) Общество с ограниченной ответственностью «Модерн</w:t>
      </w:r>
      <w:r w:rsidR="00B4677E">
        <w:rPr>
          <w:rFonts w:ascii="Times New Roman" w:hAnsi="Times New Roman" w:cs="Times New Roman"/>
          <w:color w:val="000000" w:themeColor="text1"/>
          <w:sz w:val="22"/>
          <w:szCs w:val="22"/>
        </w:rPr>
        <w:t>-мебель</w:t>
      </w:r>
      <w:r w:rsidR="00B4677E" w:rsidRPr="006C5DCD">
        <w:rPr>
          <w:rFonts w:ascii="Times New Roman" w:hAnsi="Times New Roman" w:cs="Times New Roman"/>
          <w:color w:val="000000" w:themeColor="text1"/>
          <w:sz w:val="22"/>
          <w:szCs w:val="22"/>
        </w:rPr>
        <w:t>»</w:t>
      </w:r>
      <w:r w:rsidRPr="00A14050">
        <w:rPr>
          <w:rFonts w:ascii="Times New Roman" w:hAnsi="Times New Roman" w:cs="Times New Roman"/>
          <w:i/>
          <w:sz w:val="22"/>
          <w:szCs w:val="22"/>
        </w:rPr>
        <w:t>,</w:t>
      </w:r>
      <w:r w:rsidRPr="00A14050">
        <w:rPr>
          <w:rFonts w:ascii="Times New Roman" w:hAnsi="Times New Roman" w:cs="Times New Roman"/>
          <w:sz w:val="22"/>
          <w:szCs w:val="22"/>
        </w:rPr>
        <w:t xml:space="preserve"> именуемое в дальнейшем «Поставщик», в лице </w:t>
      </w:r>
      <w:r w:rsidR="00CC0937">
        <w:rPr>
          <w:rFonts w:ascii="Times New Roman" w:hAnsi="Times New Roman" w:cs="Times New Roman"/>
          <w:sz w:val="22"/>
          <w:szCs w:val="22"/>
        </w:rPr>
        <w:t xml:space="preserve">директора </w:t>
      </w:r>
      <w:proofErr w:type="spellStart"/>
      <w:r w:rsidR="00CC0937">
        <w:rPr>
          <w:rFonts w:ascii="Times New Roman" w:hAnsi="Times New Roman" w:cs="Times New Roman"/>
          <w:sz w:val="22"/>
          <w:szCs w:val="22"/>
        </w:rPr>
        <w:t>Шиафотдинова</w:t>
      </w:r>
      <w:proofErr w:type="spellEnd"/>
      <w:r w:rsidR="00CC0937">
        <w:rPr>
          <w:rFonts w:ascii="Times New Roman" w:hAnsi="Times New Roman" w:cs="Times New Roman"/>
          <w:sz w:val="22"/>
          <w:szCs w:val="22"/>
        </w:rPr>
        <w:t xml:space="preserve"> </w:t>
      </w:r>
      <w:proofErr w:type="spellStart"/>
      <w:r w:rsidR="00CC0937">
        <w:rPr>
          <w:rFonts w:ascii="Times New Roman" w:hAnsi="Times New Roman" w:cs="Times New Roman"/>
          <w:sz w:val="22"/>
          <w:szCs w:val="22"/>
        </w:rPr>
        <w:t>Рафаиля</w:t>
      </w:r>
      <w:proofErr w:type="spellEnd"/>
      <w:r w:rsidR="00CC0937">
        <w:rPr>
          <w:rFonts w:ascii="Times New Roman" w:hAnsi="Times New Roman" w:cs="Times New Roman"/>
          <w:sz w:val="22"/>
          <w:szCs w:val="22"/>
        </w:rPr>
        <w:t xml:space="preserve"> </w:t>
      </w:r>
      <w:proofErr w:type="spellStart"/>
      <w:r w:rsidR="00CC0937">
        <w:rPr>
          <w:rFonts w:ascii="Times New Roman" w:hAnsi="Times New Roman" w:cs="Times New Roman"/>
          <w:sz w:val="22"/>
          <w:szCs w:val="22"/>
        </w:rPr>
        <w:t>Хайруловича</w:t>
      </w:r>
      <w:proofErr w:type="spellEnd"/>
      <w:r w:rsidRPr="00A14050">
        <w:rPr>
          <w:rFonts w:ascii="Times New Roman" w:hAnsi="Times New Roman" w:cs="Times New Roman"/>
          <w:sz w:val="22"/>
          <w:szCs w:val="22"/>
        </w:rPr>
        <w:t xml:space="preserve">, действующего (ей) на основании </w:t>
      </w:r>
      <w:r w:rsidR="00CC0937">
        <w:rPr>
          <w:rFonts w:ascii="Times New Roman" w:hAnsi="Times New Roman" w:cs="Times New Roman"/>
          <w:sz w:val="22"/>
          <w:szCs w:val="22"/>
        </w:rPr>
        <w:t>Устава</w:t>
      </w:r>
      <w:r w:rsidRPr="00A14050">
        <w:rPr>
          <w:rFonts w:ascii="Times New Roman" w:hAnsi="Times New Roman" w:cs="Times New Roman"/>
          <w:sz w:val="22"/>
          <w:szCs w:val="22"/>
        </w:rPr>
        <w:t xml:space="preserve">, с другой стороны, вместе именуемые «Стороны», с соблюдением требований Гражданского </w:t>
      </w:r>
      <w:hyperlink r:id="rId8" w:history="1">
        <w:r w:rsidRPr="00A14050">
          <w:rPr>
            <w:rFonts w:ascii="Times New Roman" w:hAnsi="Times New Roman" w:cs="Times New Roman"/>
            <w:sz w:val="22"/>
            <w:szCs w:val="22"/>
          </w:rPr>
          <w:t>кодекса</w:t>
        </w:r>
      </w:hyperlink>
      <w:r w:rsidRPr="00A14050">
        <w:rPr>
          <w:rFonts w:ascii="Times New Roman" w:hAnsi="Times New Roman" w:cs="Times New Roman"/>
          <w:sz w:val="22"/>
          <w:szCs w:val="22"/>
        </w:rPr>
        <w:t xml:space="preserve"> Российской Федерации, Федерального </w:t>
      </w:r>
      <w:hyperlink r:id="rId9" w:history="1">
        <w:r w:rsidRPr="00A14050">
          <w:rPr>
            <w:rFonts w:ascii="Times New Roman" w:hAnsi="Times New Roman" w:cs="Times New Roman"/>
            <w:sz w:val="22"/>
            <w:szCs w:val="22"/>
          </w:rPr>
          <w:t>закона</w:t>
        </w:r>
      </w:hyperlink>
      <w:r w:rsidRPr="00A14050">
        <w:rPr>
          <w:rFonts w:ascii="Times New Roman" w:hAnsi="Times New Roman" w:cs="Times New Roman"/>
          <w:sz w:val="22"/>
          <w:szCs w:val="22"/>
        </w:rPr>
        <w:t xml:space="preserve"> от  05.04.2013 № 44-ФЗ «О контрактной системе в сфере закупок товаров, работ, услуг для обеспечения государственных и муниципальных нужд» (далее – </w:t>
      </w:r>
      <w:r w:rsidRPr="00A14050">
        <w:rPr>
          <w:rFonts w:ascii="Times New Roman" w:hAnsi="Times New Roman" w:cs="Times New Roman"/>
          <w:spacing w:val="-2"/>
          <w:sz w:val="22"/>
          <w:szCs w:val="22"/>
        </w:rPr>
        <w:t>Федеральный закон № 44-ФЗ)</w:t>
      </w:r>
      <w:r w:rsidRPr="00A14050">
        <w:rPr>
          <w:rFonts w:ascii="Times New Roman" w:hAnsi="Times New Roman" w:cs="Times New Roman"/>
          <w:sz w:val="22"/>
          <w:szCs w:val="22"/>
        </w:rPr>
        <w:t>, на основании результатов осуществления закупки в форме электронного аукциона, протокол</w:t>
      </w:r>
      <w:r w:rsidR="007B4EAB">
        <w:rPr>
          <w:rFonts w:ascii="Times New Roman" w:hAnsi="Times New Roman" w:cs="Times New Roman"/>
          <w:sz w:val="22"/>
          <w:szCs w:val="22"/>
        </w:rPr>
        <w:t xml:space="preserve">а </w:t>
      </w:r>
      <w:r w:rsidR="007B4EAB" w:rsidRPr="004F3620">
        <w:rPr>
          <w:rFonts w:ascii="Times New Roman" w:hAnsi="Times New Roman" w:cs="Times New Roman"/>
          <w:color w:val="000000" w:themeColor="text1"/>
          <w:sz w:val="21"/>
          <w:szCs w:val="21"/>
        </w:rPr>
        <w:t>подведения итогов определения поставщика (подрядчика, исполнителя) от 0</w:t>
      </w:r>
      <w:r w:rsidR="007B4EAB">
        <w:rPr>
          <w:rFonts w:ascii="Times New Roman" w:hAnsi="Times New Roman" w:cs="Times New Roman"/>
          <w:color w:val="000000" w:themeColor="text1"/>
          <w:sz w:val="21"/>
          <w:szCs w:val="21"/>
        </w:rPr>
        <w:t>7</w:t>
      </w:r>
      <w:r w:rsidR="007B4EAB" w:rsidRPr="004F3620">
        <w:rPr>
          <w:rFonts w:ascii="Times New Roman" w:hAnsi="Times New Roman" w:cs="Times New Roman"/>
          <w:color w:val="000000" w:themeColor="text1"/>
          <w:sz w:val="21"/>
          <w:szCs w:val="21"/>
        </w:rPr>
        <w:t>.10.2022 №ИЭА1</w:t>
      </w:r>
      <w:r w:rsidRPr="00A14050">
        <w:rPr>
          <w:rFonts w:ascii="Times New Roman" w:hAnsi="Times New Roman" w:cs="Times New Roman"/>
          <w:sz w:val="22"/>
          <w:szCs w:val="22"/>
        </w:rPr>
        <w:t>, заключили настоящий</w:t>
      </w:r>
      <w:r w:rsidR="007C6963" w:rsidRPr="00A14050">
        <w:rPr>
          <w:rFonts w:ascii="Times New Roman" w:hAnsi="Times New Roman" w:cs="Times New Roman"/>
          <w:sz w:val="22"/>
          <w:szCs w:val="22"/>
        </w:rPr>
        <w:t xml:space="preserve"> </w:t>
      </w:r>
      <w:r w:rsidRPr="00A14050">
        <w:rPr>
          <w:rFonts w:ascii="Times New Roman" w:hAnsi="Times New Roman" w:cs="Times New Roman"/>
          <w:sz w:val="22"/>
          <w:szCs w:val="22"/>
        </w:rPr>
        <w:t xml:space="preserve">(далее – </w:t>
      </w:r>
      <w:r w:rsidR="00707C7A" w:rsidRPr="00A14050">
        <w:rPr>
          <w:rFonts w:ascii="Times New Roman" w:hAnsi="Times New Roman" w:cs="Times New Roman"/>
          <w:sz w:val="22"/>
          <w:szCs w:val="22"/>
        </w:rPr>
        <w:t>Контракт</w:t>
      </w:r>
      <w:r w:rsidRPr="00A14050">
        <w:rPr>
          <w:rFonts w:ascii="Times New Roman" w:hAnsi="Times New Roman" w:cs="Times New Roman"/>
          <w:sz w:val="22"/>
          <w:szCs w:val="22"/>
        </w:rPr>
        <w:t>) о нижеследующем:</w:t>
      </w:r>
    </w:p>
    <w:p w14:paraId="30EC888A" w14:textId="77777777" w:rsidR="00B4677E" w:rsidRPr="00A14050" w:rsidRDefault="00B4677E" w:rsidP="00423432">
      <w:pPr>
        <w:pStyle w:val="ConsPlusNormal"/>
        <w:ind w:firstLine="540"/>
        <w:jc w:val="both"/>
        <w:rPr>
          <w:rFonts w:ascii="Times New Roman" w:hAnsi="Times New Roman" w:cs="Times New Roman"/>
          <w:sz w:val="22"/>
          <w:szCs w:val="22"/>
        </w:rPr>
      </w:pPr>
    </w:p>
    <w:p w14:paraId="3AD63383" w14:textId="654FB59C" w:rsidR="002C72C2" w:rsidRPr="00A14050" w:rsidRDefault="00423432" w:rsidP="00E97900">
      <w:pPr>
        <w:pStyle w:val="1"/>
        <w:keepLines/>
        <w:widowControl w:val="0"/>
        <w:numPr>
          <w:ilvl w:val="0"/>
          <w:numId w:val="5"/>
        </w:numPr>
        <w:suppressAutoHyphens w:val="0"/>
        <w:autoSpaceDE w:val="0"/>
        <w:autoSpaceDN w:val="0"/>
        <w:adjustRightInd w:val="0"/>
        <w:spacing w:before="0" w:after="0"/>
        <w:rPr>
          <w:sz w:val="22"/>
          <w:szCs w:val="22"/>
        </w:rPr>
      </w:pPr>
      <w:r w:rsidRPr="00A14050">
        <w:rPr>
          <w:sz w:val="22"/>
          <w:szCs w:val="22"/>
        </w:rPr>
        <w:t xml:space="preserve">Предмет </w:t>
      </w:r>
      <w:r w:rsidR="00A2555F" w:rsidRPr="00A14050">
        <w:rPr>
          <w:sz w:val="22"/>
          <w:szCs w:val="22"/>
        </w:rPr>
        <w:t>Контракта</w:t>
      </w:r>
    </w:p>
    <w:p w14:paraId="4682FDC9" w14:textId="08BF701F" w:rsidR="00423432" w:rsidRPr="00A14050" w:rsidRDefault="00423432" w:rsidP="00395A79">
      <w:pPr>
        <w:widowControl w:val="0"/>
        <w:suppressLineNumbers/>
        <w:jc w:val="both"/>
        <w:rPr>
          <w:b/>
          <w:bCs/>
          <w:sz w:val="22"/>
          <w:szCs w:val="22"/>
        </w:rPr>
      </w:pPr>
      <w:bookmarkStart w:id="1" w:name="_ref_67261"/>
      <w:r w:rsidRPr="00A14050">
        <w:rPr>
          <w:sz w:val="22"/>
          <w:szCs w:val="22"/>
        </w:rPr>
        <w:t>1.1</w:t>
      </w:r>
      <w:r w:rsidRPr="00A14050">
        <w:rPr>
          <w:sz w:val="22"/>
          <w:szCs w:val="22"/>
        </w:rPr>
        <w:tab/>
        <w:t>Поставщи</w:t>
      </w:r>
      <w:r w:rsidR="0088736C" w:rsidRPr="00A14050">
        <w:rPr>
          <w:sz w:val="22"/>
          <w:szCs w:val="22"/>
        </w:rPr>
        <w:t xml:space="preserve">к обязуется </w:t>
      </w:r>
      <w:r w:rsidR="0088736C" w:rsidRPr="00EE3A95">
        <w:rPr>
          <w:sz w:val="22"/>
          <w:szCs w:val="22"/>
        </w:rPr>
        <w:t>поставить</w:t>
      </w:r>
      <w:r w:rsidR="00B9469E" w:rsidRPr="00EE3A95">
        <w:t xml:space="preserve"> </w:t>
      </w:r>
      <w:r w:rsidR="00B9469E" w:rsidRPr="00EE3A95">
        <w:rPr>
          <w:sz w:val="22"/>
        </w:rPr>
        <w:t>и собрать</w:t>
      </w:r>
      <w:r w:rsidR="0088736C" w:rsidRPr="00EE3A95">
        <w:rPr>
          <w:sz w:val="20"/>
          <w:szCs w:val="22"/>
        </w:rPr>
        <w:t xml:space="preserve"> </w:t>
      </w:r>
      <w:r w:rsidR="0088736C" w:rsidRPr="00EE3A95">
        <w:rPr>
          <w:sz w:val="22"/>
          <w:szCs w:val="22"/>
        </w:rPr>
        <w:t>Заказчику</w:t>
      </w:r>
      <w:r w:rsidR="0088736C" w:rsidRPr="00EE3A95">
        <w:rPr>
          <w:rStyle w:val="pinkbg"/>
          <w:sz w:val="22"/>
          <w:szCs w:val="22"/>
        </w:rPr>
        <w:t xml:space="preserve"> </w:t>
      </w:r>
      <w:r w:rsidR="000D3F4E" w:rsidRPr="00EE3A95">
        <w:rPr>
          <w:bCs/>
          <w:sz w:val="22"/>
        </w:rPr>
        <w:t xml:space="preserve">офисную мебель </w:t>
      </w:r>
      <w:r w:rsidRPr="00EE3A95">
        <w:rPr>
          <w:sz w:val="22"/>
          <w:szCs w:val="22"/>
        </w:rPr>
        <w:t xml:space="preserve">(далее - товар) в соответствии со </w:t>
      </w:r>
      <w:r w:rsidR="00E2015C" w:rsidRPr="00EE3A95">
        <w:rPr>
          <w:sz w:val="22"/>
          <w:szCs w:val="22"/>
        </w:rPr>
        <w:t xml:space="preserve">Спецификацией (Приложение №1 к </w:t>
      </w:r>
      <w:r w:rsidR="00707C7A" w:rsidRPr="00EE3A95">
        <w:rPr>
          <w:sz w:val="22"/>
          <w:szCs w:val="22"/>
        </w:rPr>
        <w:t>Контракту</w:t>
      </w:r>
      <w:r w:rsidRPr="00EE3A95">
        <w:rPr>
          <w:sz w:val="22"/>
          <w:szCs w:val="22"/>
        </w:rPr>
        <w:t xml:space="preserve">) и </w:t>
      </w:r>
      <w:r w:rsidR="0057067F" w:rsidRPr="00EE3A95">
        <w:rPr>
          <w:sz w:val="22"/>
          <w:szCs w:val="22"/>
        </w:rPr>
        <w:t>Техническими характеристиками</w:t>
      </w:r>
      <w:r w:rsidR="003C34F2" w:rsidRPr="00EE3A95">
        <w:rPr>
          <w:sz w:val="22"/>
          <w:szCs w:val="22"/>
        </w:rPr>
        <w:t xml:space="preserve"> закупки</w:t>
      </w:r>
      <w:r w:rsidR="00E2015C" w:rsidRPr="00EE3A95">
        <w:rPr>
          <w:sz w:val="22"/>
          <w:szCs w:val="22"/>
        </w:rPr>
        <w:t xml:space="preserve"> (Приложение №2 к </w:t>
      </w:r>
      <w:r w:rsidR="00707C7A" w:rsidRPr="00EE3A95">
        <w:rPr>
          <w:sz w:val="22"/>
          <w:szCs w:val="22"/>
        </w:rPr>
        <w:t>Контракту</w:t>
      </w:r>
      <w:r w:rsidRPr="00A14050">
        <w:rPr>
          <w:sz w:val="22"/>
          <w:szCs w:val="22"/>
        </w:rPr>
        <w:t xml:space="preserve">), в обусловленный </w:t>
      </w:r>
      <w:r w:rsidR="00707C7A" w:rsidRPr="00A14050">
        <w:rPr>
          <w:sz w:val="22"/>
          <w:szCs w:val="22"/>
        </w:rPr>
        <w:t>Контрактом</w:t>
      </w:r>
      <w:r w:rsidRPr="00A14050">
        <w:rPr>
          <w:sz w:val="22"/>
          <w:szCs w:val="22"/>
        </w:rPr>
        <w:t xml:space="preserve"> срок, а Заказчик обязуется принять и оплатить товар, </w:t>
      </w:r>
      <w:r w:rsidR="00480627" w:rsidRPr="00A14050">
        <w:rPr>
          <w:sz w:val="22"/>
          <w:szCs w:val="22"/>
        </w:rPr>
        <w:t>в</w:t>
      </w:r>
      <w:r w:rsidRPr="00A14050">
        <w:rPr>
          <w:sz w:val="22"/>
          <w:szCs w:val="22"/>
        </w:rPr>
        <w:t xml:space="preserve"> соответствии с условиями </w:t>
      </w:r>
      <w:r w:rsidR="00707C7A" w:rsidRPr="00A14050">
        <w:rPr>
          <w:sz w:val="22"/>
          <w:szCs w:val="22"/>
        </w:rPr>
        <w:t>Контракта</w:t>
      </w:r>
      <w:r w:rsidRPr="00A14050">
        <w:rPr>
          <w:sz w:val="22"/>
          <w:szCs w:val="22"/>
        </w:rPr>
        <w:t xml:space="preserve">. </w:t>
      </w:r>
      <w:bookmarkEnd w:id="1"/>
    </w:p>
    <w:p w14:paraId="2A4ECFA7" w14:textId="77777777" w:rsidR="00423432" w:rsidRPr="00A14050" w:rsidRDefault="00423432" w:rsidP="00423432">
      <w:pPr>
        <w:keepNext/>
        <w:keepLines/>
        <w:jc w:val="center"/>
        <w:outlineLvl w:val="0"/>
        <w:rPr>
          <w:b/>
          <w:sz w:val="22"/>
          <w:szCs w:val="22"/>
        </w:rPr>
      </w:pPr>
      <w:bookmarkStart w:id="2" w:name="_ref_1064124"/>
    </w:p>
    <w:p w14:paraId="2C810605" w14:textId="77777777" w:rsidR="002C72C2" w:rsidRPr="00A14050" w:rsidRDefault="00423432" w:rsidP="00E97900">
      <w:pPr>
        <w:pStyle w:val="afff3"/>
        <w:keepNext/>
        <w:keepLines/>
        <w:numPr>
          <w:ilvl w:val="0"/>
          <w:numId w:val="5"/>
        </w:numPr>
        <w:suppressAutoHyphens w:val="0"/>
        <w:contextualSpacing/>
        <w:jc w:val="center"/>
        <w:outlineLvl w:val="0"/>
        <w:rPr>
          <w:b/>
          <w:bCs/>
          <w:sz w:val="22"/>
          <w:szCs w:val="22"/>
        </w:rPr>
      </w:pPr>
      <w:r w:rsidRPr="00A14050">
        <w:rPr>
          <w:b/>
          <w:bCs/>
          <w:sz w:val="22"/>
          <w:szCs w:val="22"/>
        </w:rPr>
        <w:t>Качество и безопасность товара. Гарантия качества</w:t>
      </w:r>
      <w:bookmarkEnd w:id="2"/>
    </w:p>
    <w:p w14:paraId="6CD0CB2D" w14:textId="77777777" w:rsidR="00423432" w:rsidRPr="00A14050" w:rsidRDefault="00423432" w:rsidP="00423432">
      <w:pPr>
        <w:widowControl w:val="0"/>
        <w:tabs>
          <w:tab w:val="left" w:pos="1560"/>
        </w:tabs>
        <w:autoSpaceDE w:val="0"/>
        <w:autoSpaceDN w:val="0"/>
        <w:adjustRightInd w:val="0"/>
        <w:jc w:val="both"/>
        <w:rPr>
          <w:sz w:val="22"/>
          <w:szCs w:val="22"/>
        </w:rPr>
      </w:pPr>
      <w:bookmarkStart w:id="3" w:name="_ref_1066948"/>
      <w:r w:rsidRPr="00A14050">
        <w:rPr>
          <w:bCs/>
          <w:sz w:val="22"/>
          <w:szCs w:val="22"/>
        </w:rPr>
        <w:t xml:space="preserve">2.1. </w:t>
      </w:r>
      <w:bookmarkEnd w:id="3"/>
      <w:r w:rsidRPr="00A14050">
        <w:rPr>
          <w:sz w:val="22"/>
          <w:szCs w:val="22"/>
        </w:rPr>
        <w:t>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210F63A1" w14:textId="77777777" w:rsidR="00423432" w:rsidRPr="00A14050" w:rsidRDefault="00423432" w:rsidP="00423432">
      <w:pPr>
        <w:pStyle w:val="ConsPlusNormal"/>
        <w:ind w:firstLine="0"/>
        <w:jc w:val="both"/>
        <w:rPr>
          <w:rFonts w:ascii="Times New Roman" w:hAnsi="Times New Roman" w:cs="Times New Roman"/>
          <w:sz w:val="22"/>
          <w:szCs w:val="22"/>
        </w:rPr>
      </w:pPr>
      <w:r w:rsidRPr="00A14050">
        <w:rPr>
          <w:rFonts w:ascii="Times New Roman" w:hAnsi="Times New Roman" w:cs="Times New Roman"/>
          <w:bCs/>
          <w:sz w:val="22"/>
          <w:szCs w:val="22"/>
        </w:rPr>
        <w:t xml:space="preserve">2.2. Поставщик гарантирует, что поставляемый товар является новым, не бывшим в эксплуатации, </w:t>
      </w:r>
      <w:r w:rsidRPr="00A14050">
        <w:rPr>
          <w:rFonts w:ascii="Times New Roman" w:hAnsi="Times New Roman" w:cs="Times New Roman"/>
          <w:bCs/>
          <w:spacing w:val="-1"/>
          <w:sz w:val="22"/>
          <w:szCs w:val="22"/>
        </w:rPr>
        <w:t>с отсутствием потерь эксплуатационных и качественных характеристик из-за складского хранения,</w:t>
      </w:r>
      <w:r w:rsidRPr="00A14050">
        <w:rPr>
          <w:rFonts w:ascii="Times New Roman" w:hAnsi="Times New Roman" w:cs="Times New Roman"/>
          <w:bCs/>
          <w:sz w:val="22"/>
          <w:szCs w:val="22"/>
        </w:rPr>
        <w:t xml:space="preserve"> готовый к эксплуатации, технически исправен, не является выставочным образцом, не является восстановленным (агрегаты, узлы, детали), не имеет дефектов, укомплектован всеми необходимыми принадлежностями.</w:t>
      </w:r>
      <w:r w:rsidRPr="00A14050">
        <w:rPr>
          <w:rFonts w:ascii="Times New Roman" w:hAnsi="Times New Roman" w:cs="Times New Roman"/>
          <w:i/>
          <w:sz w:val="22"/>
          <w:szCs w:val="22"/>
        </w:rPr>
        <w:t xml:space="preserve"> </w:t>
      </w:r>
    </w:p>
    <w:p w14:paraId="666DC8B7" w14:textId="0D150CF9" w:rsidR="00423432" w:rsidRPr="00A14050" w:rsidRDefault="00423432" w:rsidP="00423432">
      <w:pPr>
        <w:jc w:val="both"/>
        <w:outlineLvl w:val="1"/>
        <w:rPr>
          <w:bCs/>
          <w:sz w:val="22"/>
          <w:szCs w:val="22"/>
        </w:rPr>
      </w:pPr>
      <w:r w:rsidRPr="00A14050">
        <w:rPr>
          <w:bCs/>
          <w:sz w:val="22"/>
          <w:szCs w:val="22"/>
        </w:rPr>
        <w:t>2.3.  Поставляемый товар должен быть зарегистрирован, как разрешенный к применению на территории РФ</w:t>
      </w:r>
      <w:r w:rsidR="00E2015C" w:rsidRPr="00A14050">
        <w:rPr>
          <w:bCs/>
          <w:sz w:val="22"/>
          <w:szCs w:val="22"/>
        </w:rPr>
        <w:t xml:space="preserve"> (регистрационное удостоверение – при наличии)</w:t>
      </w:r>
      <w:r w:rsidRPr="00A14050">
        <w:rPr>
          <w:bCs/>
          <w:sz w:val="22"/>
          <w:szCs w:val="22"/>
        </w:rPr>
        <w:t xml:space="preserve">, по качеству и безопасности должен соответствовать требованиям законодательства РФ или актам законодательства к качеству и безопасности товара, что на момент поставки товара должно подтверждаться документально в соответствии с условиями п.5.2. настоящего </w:t>
      </w:r>
      <w:r w:rsidR="00707C7A" w:rsidRPr="00A14050">
        <w:rPr>
          <w:bCs/>
          <w:sz w:val="22"/>
          <w:szCs w:val="22"/>
        </w:rPr>
        <w:t>Контракта</w:t>
      </w:r>
      <w:r w:rsidRPr="00A14050">
        <w:rPr>
          <w:bCs/>
          <w:sz w:val="22"/>
          <w:szCs w:val="22"/>
        </w:rPr>
        <w:t>.</w:t>
      </w:r>
    </w:p>
    <w:p w14:paraId="1CB9FB49" w14:textId="77777777" w:rsidR="00423432" w:rsidRPr="00A14050" w:rsidRDefault="00423432" w:rsidP="00423432">
      <w:pPr>
        <w:jc w:val="both"/>
        <w:outlineLvl w:val="1"/>
        <w:rPr>
          <w:bCs/>
          <w:sz w:val="22"/>
          <w:szCs w:val="22"/>
        </w:rPr>
      </w:pPr>
      <w:bookmarkStart w:id="4" w:name="_ref_1072530"/>
      <w:r w:rsidRPr="00A14050">
        <w:rPr>
          <w:bCs/>
          <w:sz w:val="22"/>
          <w:szCs w:val="22"/>
        </w:rPr>
        <w:t xml:space="preserve">2.4. </w:t>
      </w:r>
      <w:r w:rsidR="002665A8" w:rsidRPr="00A14050">
        <w:rPr>
          <w:sz w:val="22"/>
          <w:szCs w:val="22"/>
        </w:rPr>
        <w:t>Гарантийный срок</w:t>
      </w:r>
      <w:r w:rsidRPr="00A14050">
        <w:rPr>
          <w:sz w:val="22"/>
          <w:szCs w:val="22"/>
        </w:rPr>
        <w:t xml:space="preserve"> на т</w:t>
      </w:r>
      <w:r w:rsidR="002665A8" w:rsidRPr="00A14050">
        <w:rPr>
          <w:sz w:val="22"/>
          <w:szCs w:val="22"/>
        </w:rPr>
        <w:t xml:space="preserve">овар должен соответствовать гарантийным требованиям, </w:t>
      </w:r>
      <w:r w:rsidRPr="00A14050">
        <w:rPr>
          <w:sz w:val="22"/>
          <w:szCs w:val="22"/>
        </w:rPr>
        <w:t xml:space="preserve">предъявляемым </w:t>
      </w:r>
      <w:r w:rsidR="002665A8" w:rsidRPr="00A14050">
        <w:rPr>
          <w:sz w:val="22"/>
          <w:szCs w:val="22"/>
        </w:rPr>
        <w:t>к такому</w:t>
      </w:r>
      <w:r w:rsidRPr="00A14050">
        <w:rPr>
          <w:sz w:val="22"/>
          <w:szCs w:val="22"/>
        </w:rPr>
        <w:t xml:space="preserve"> виду товара и должен подтверждаться документами от производителя (Поставщика). </w:t>
      </w:r>
      <w:bookmarkEnd w:id="4"/>
    </w:p>
    <w:p w14:paraId="25E9DB17" w14:textId="52E5E7E1" w:rsidR="00423432" w:rsidRDefault="00423432" w:rsidP="00423432">
      <w:pPr>
        <w:widowControl w:val="0"/>
        <w:tabs>
          <w:tab w:val="left" w:pos="1560"/>
        </w:tabs>
        <w:autoSpaceDE w:val="0"/>
        <w:autoSpaceDN w:val="0"/>
        <w:adjustRightInd w:val="0"/>
        <w:jc w:val="both"/>
        <w:rPr>
          <w:sz w:val="22"/>
          <w:szCs w:val="22"/>
        </w:rPr>
      </w:pPr>
      <w:r w:rsidRPr="00A14050">
        <w:rPr>
          <w:bCs/>
          <w:sz w:val="22"/>
          <w:szCs w:val="22"/>
        </w:rPr>
        <w:t xml:space="preserve">2.5. </w:t>
      </w:r>
      <w:r w:rsidR="002665A8" w:rsidRPr="00A14050">
        <w:rPr>
          <w:sz w:val="22"/>
          <w:szCs w:val="22"/>
        </w:rPr>
        <w:t>При обнаружении дефектов товара</w:t>
      </w:r>
      <w:r w:rsidRPr="00A14050">
        <w:rPr>
          <w:sz w:val="22"/>
          <w:szCs w:val="22"/>
        </w:rPr>
        <w:t xml:space="preserve">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w:t>
      </w:r>
      <w:r w:rsidR="002665A8" w:rsidRPr="00A14050">
        <w:rPr>
          <w:sz w:val="22"/>
          <w:szCs w:val="22"/>
        </w:rPr>
        <w:t>жащего качества новым, в срок 5</w:t>
      </w:r>
      <w:r w:rsidRPr="00A14050">
        <w:rPr>
          <w:sz w:val="22"/>
          <w:szCs w:val="22"/>
        </w:rPr>
        <w:t xml:space="preserve"> (пяти) рабочих дней с момента получения письменного уведомления от Заказчика (в том числе </w:t>
      </w:r>
      <w:r w:rsidR="005340BD" w:rsidRPr="00A14050">
        <w:rPr>
          <w:sz w:val="22"/>
          <w:szCs w:val="22"/>
        </w:rPr>
        <w:t>по электронной почте</w:t>
      </w:r>
      <w:r w:rsidRPr="00A14050">
        <w:rPr>
          <w:sz w:val="22"/>
          <w:szCs w:val="22"/>
        </w:rPr>
        <w:t xml:space="preserve"> с последующим направлением оригинала). Гарантийный срок на товар в данном случае продлевается на период устранения дефектов.</w:t>
      </w:r>
    </w:p>
    <w:p w14:paraId="0A7CB0B7" w14:textId="77777777" w:rsidR="00127B3C" w:rsidRPr="00A14050" w:rsidRDefault="00127B3C" w:rsidP="00423432">
      <w:pPr>
        <w:widowControl w:val="0"/>
        <w:tabs>
          <w:tab w:val="left" w:pos="1560"/>
        </w:tabs>
        <w:autoSpaceDE w:val="0"/>
        <w:autoSpaceDN w:val="0"/>
        <w:adjustRightInd w:val="0"/>
        <w:jc w:val="both"/>
        <w:rPr>
          <w:sz w:val="22"/>
          <w:szCs w:val="22"/>
        </w:rPr>
      </w:pPr>
    </w:p>
    <w:p w14:paraId="1786C458" w14:textId="2B5AFDD2" w:rsidR="002C72C2" w:rsidRPr="00A14050" w:rsidRDefault="00423432" w:rsidP="00423432">
      <w:pPr>
        <w:widowControl w:val="0"/>
        <w:autoSpaceDE w:val="0"/>
        <w:autoSpaceDN w:val="0"/>
        <w:adjustRightInd w:val="0"/>
        <w:jc w:val="center"/>
        <w:rPr>
          <w:b/>
          <w:sz w:val="22"/>
          <w:szCs w:val="22"/>
        </w:rPr>
      </w:pPr>
      <w:r w:rsidRPr="00A14050">
        <w:rPr>
          <w:b/>
          <w:sz w:val="22"/>
          <w:szCs w:val="22"/>
        </w:rPr>
        <w:t>3.</w:t>
      </w:r>
      <w:r w:rsidRPr="00A14050">
        <w:rPr>
          <w:b/>
          <w:sz w:val="22"/>
          <w:szCs w:val="22"/>
        </w:rPr>
        <w:tab/>
        <w:t xml:space="preserve">Цена </w:t>
      </w:r>
      <w:r w:rsidR="00707C7A" w:rsidRPr="00A14050">
        <w:rPr>
          <w:b/>
          <w:sz w:val="22"/>
          <w:szCs w:val="22"/>
        </w:rPr>
        <w:t>Контракта</w:t>
      </w:r>
      <w:r w:rsidRPr="00A14050">
        <w:rPr>
          <w:b/>
          <w:sz w:val="22"/>
          <w:szCs w:val="22"/>
        </w:rPr>
        <w:t xml:space="preserve"> и порядок расчётов</w:t>
      </w:r>
    </w:p>
    <w:p w14:paraId="28272648" w14:textId="187C4A19" w:rsidR="00423432" w:rsidRPr="00A205CF" w:rsidRDefault="00423432" w:rsidP="00423432">
      <w:pPr>
        <w:pStyle w:val="ConsPlusNormal"/>
        <w:ind w:firstLine="0"/>
        <w:jc w:val="both"/>
        <w:rPr>
          <w:rFonts w:ascii="Times New Roman" w:hAnsi="Times New Roman" w:cs="Times New Roman"/>
          <w:b/>
          <w:bCs/>
          <w:i/>
          <w:sz w:val="22"/>
          <w:szCs w:val="22"/>
        </w:rPr>
      </w:pPr>
      <w:r w:rsidRPr="00A14050">
        <w:rPr>
          <w:rFonts w:ascii="Times New Roman" w:hAnsi="Times New Roman" w:cs="Times New Roman"/>
          <w:sz w:val="22"/>
          <w:szCs w:val="22"/>
        </w:rPr>
        <w:t>3.1.</w:t>
      </w:r>
      <w:r w:rsidRPr="00A14050">
        <w:rPr>
          <w:rFonts w:ascii="Times New Roman" w:hAnsi="Times New Roman" w:cs="Times New Roman"/>
          <w:sz w:val="22"/>
          <w:szCs w:val="22"/>
        </w:rPr>
        <w:tab/>
        <w:t xml:space="preserve">Цена товара (цена </w:t>
      </w:r>
      <w:r w:rsidR="00707C7A" w:rsidRPr="00A14050">
        <w:rPr>
          <w:rFonts w:ascii="Times New Roman" w:hAnsi="Times New Roman" w:cs="Times New Roman"/>
          <w:sz w:val="22"/>
          <w:szCs w:val="22"/>
        </w:rPr>
        <w:t>Контракта</w:t>
      </w:r>
      <w:r w:rsidRPr="00A14050">
        <w:rPr>
          <w:rFonts w:ascii="Times New Roman" w:hAnsi="Times New Roman" w:cs="Times New Roman"/>
          <w:sz w:val="22"/>
          <w:szCs w:val="22"/>
        </w:rPr>
        <w:t xml:space="preserve">) </w:t>
      </w:r>
      <w:r w:rsidR="002665A8" w:rsidRPr="00EE3A95">
        <w:rPr>
          <w:rFonts w:ascii="Times New Roman" w:hAnsi="Times New Roman" w:cs="Times New Roman"/>
          <w:spacing w:val="2"/>
          <w:sz w:val="22"/>
          <w:szCs w:val="22"/>
        </w:rPr>
        <w:t>составляет</w:t>
      </w:r>
      <w:r w:rsidRPr="00EE3A95">
        <w:rPr>
          <w:rFonts w:ascii="Times New Roman" w:hAnsi="Times New Roman" w:cs="Times New Roman"/>
          <w:spacing w:val="2"/>
          <w:sz w:val="22"/>
          <w:szCs w:val="22"/>
        </w:rPr>
        <w:t xml:space="preserve"> </w:t>
      </w:r>
      <w:r w:rsidR="00A205CF" w:rsidRPr="00EE3A95">
        <w:rPr>
          <w:rFonts w:ascii="Times New Roman" w:hAnsi="Times New Roman" w:cs="Times New Roman"/>
          <w:b/>
          <w:bCs/>
          <w:spacing w:val="2"/>
          <w:sz w:val="22"/>
          <w:szCs w:val="22"/>
        </w:rPr>
        <w:t xml:space="preserve">66 000,00 </w:t>
      </w:r>
      <w:r w:rsidRPr="00EE3A95">
        <w:rPr>
          <w:rFonts w:ascii="Times New Roman" w:hAnsi="Times New Roman" w:cs="Times New Roman"/>
          <w:b/>
          <w:bCs/>
          <w:sz w:val="22"/>
          <w:szCs w:val="22"/>
        </w:rPr>
        <w:t>руб. (</w:t>
      </w:r>
      <w:r w:rsidR="00A205CF" w:rsidRPr="00EE3A95">
        <w:rPr>
          <w:rFonts w:ascii="Times New Roman" w:hAnsi="Times New Roman" w:cs="Times New Roman"/>
          <w:b/>
          <w:bCs/>
          <w:sz w:val="22"/>
          <w:szCs w:val="22"/>
        </w:rPr>
        <w:t xml:space="preserve">шестьдесят шесть тысяч </w:t>
      </w:r>
      <w:r w:rsidRPr="00EE3A95">
        <w:rPr>
          <w:rFonts w:ascii="Times New Roman" w:hAnsi="Times New Roman" w:cs="Times New Roman"/>
          <w:b/>
          <w:bCs/>
          <w:sz w:val="22"/>
          <w:szCs w:val="22"/>
        </w:rPr>
        <w:t xml:space="preserve">рублей </w:t>
      </w:r>
      <w:r w:rsidR="00A205CF" w:rsidRPr="00EE3A95">
        <w:rPr>
          <w:rFonts w:ascii="Times New Roman" w:hAnsi="Times New Roman" w:cs="Times New Roman"/>
          <w:b/>
          <w:bCs/>
          <w:sz w:val="22"/>
          <w:szCs w:val="22"/>
        </w:rPr>
        <w:t xml:space="preserve">00 </w:t>
      </w:r>
      <w:r w:rsidRPr="00EE3A95">
        <w:rPr>
          <w:rFonts w:ascii="Times New Roman" w:hAnsi="Times New Roman" w:cs="Times New Roman"/>
          <w:b/>
          <w:bCs/>
          <w:sz w:val="22"/>
          <w:szCs w:val="22"/>
        </w:rPr>
        <w:t xml:space="preserve">коп.), </w:t>
      </w:r>
      <w:r w:rsidR="00A205CF" w:rsidRPr="00EE3A95">
        <w:rPr>
          <w:rFonts w:ascii="Times New Roman" w:hAnsi="Times New Roman" w:cs="Times New Roman"/>
          <w:b/>
          <w:bCs/>
          <w:sz w:val="22"/>
          <w:szCs w:val="22"/>
        </w:rPr>
        <w:t>в том числе НДС 20 % - 11 000,00 руб.</w:t>
      </w:r>
      <w:r w:rsidR="00E526D6" w:rsidRPr="00EE3A95">
        <w:rPr>
          <w:rFonts w:ascii="Times New Roman" w:hAnsi="Times New Roman" w:cs="Times New Roman"/>
          <w:b/>
          <w:bCs/>
          <w:sz w:val="22"/>
          <w:szCs w:val="22"/>
        </w:rPr>
        <w:t xml:space="preserve"> </w:t>
      </w:r>
    </w:p>
    <w:p w14:paraId="00F4687C" w14:textId="76C7F35E" w:rsidR="00423432" w:rsidRPr="00EE3A95" w:rsidRDefault="00423432" w:rsidP="00423432">
      <w:pPr>
        <w:jc w:val="both"/>
        <w:rPr>
          <w:b/>
          <w:i/>
          <w:iCs/>
          <w:sz w:val="22"/>
          <w:szCs w:val="22"/>
        </w:rPr>
      </w:pPr>
      <w:r w:rsidRPr="00A14050">
        <w:rPr>
          <w:sz w:val="22"/>
          <w:szCs w:val="22"/>
        </w:rPr>
        <w:lastRenderedPageBreak/>
        <w:t>3.2.</w:t>
      </w:r>
      <w:r w:rsidRPr="00A14050">
        <w:rPr>
          <w:sz w:val="22"/>
          <w:szCs w:val="22"/>
        </w:rPr>
        <w:tab/>
      </w:r>
      <w:r w:rsidRPr="00A14050">
        <w:rPr>
          <w:iCs/>
          <w:sz w:val="22"/>
          <w:szCs w:val="22"/>
        </w:rPr>
        <w:t xml:space="preserve">Цена </w:t>
      </w:r>
      <w:r w:rsidR="00707C7A" w:rsidRPr="00A14050">
        <w:rPr>
          <w:iCs/>
          <w:sz w:val="22"/>
          <w:szCs w:val="22"/>
        </w:rPr>
        <w:t>Контракта</w:t>
      </w:r>
      <w:r w:rsidRPr="00A14050">
        <w:rPr>
          <w:iCs/>
          <w:sz w:val="22"/>
          <w:szCs w:val="22"/>
        </w:rPr>
        <w:t xml:space="preserve"> включает стоимость</w:t>
      </w:r>
      <w:r w:rsidRPr="00A14050">
        <w:rPr>
          <w:sz w:val="22"/>
          <w:szCs w:val="22"/>
        </w:rPr>
        <w:t xml:space="preserve"> товара, налоги и сборы, расхо</w:t>
      </w:r>
      <w:r w:rsidR="002665A8" w:rsidRPr="00A14050">
        <w:rPr>
          <w:sz w:val="22"/>
          <w:szCs w:val="22"/>
        </w:rPr>
        <w:t>ды по транспортировке, доставке</w:t>
      </w:r>
      <w:r w:rsidRPr="00A14050">
        <w:rPr>
          <w:sz w:val="22"/>
          <w:szCs w:val="22"/>
        </w:rPr>
        <w:t xml:space="preserve"> товара до склада </w:t>
      </w:r>
      <w:r w:rsidRPr="00EE3A95">
        <w:rPr>
          <w:sz w:val="22"/>
          <w:szCs w:val="22"/>
        </w:rPr>
        <w:t>Заказчика,</w:t>
      </w:r>
      <w:r w:rsidR="009F4A6D" w:rsidRPr="00EE3A95">
        <w:rPr>
          <w:sz w:val="22"/>
          <w:szCs w:val="22"/>
        </w:rPr>
        <w:t xml:space="preserve"> </w:t>
      </w:r>
      <w:r w:rsidR="009F4A6D" w:rsidRPr="00EE3A95">
        <w:rPr>
          <w:sz w:val="22"/>
          <w:szCs w:val="20"/>
        </w:rPr>
        <w:t>сборке товара,</w:t>
      </w:r>
      <w:r w:rsidRPr="00EE3A95">
        <w:rPr>
          <w:sz w:val="20"/>
          <w:szCs w:val="22"/>
        </w:rPr>
        <w:t xml:space="preserve"> </w:t>
      </w:r>
      <w:r w:rsidRPr="00EE3A95">
        <w:rPr>
          <w:sz w:val="22"/>
          <w:szCs w:val="22"/>
        </w:rPr>
        <w:t>упаковки, маркировки, страхования, погрузки (разгрузки, перегрузке – если необходимо), перевалке и экспедирова</w:t>
      </w:r>
      <w:r w:rsidR="002665A8" w:rsidRPr="00EE3A95">
        <w:rPr>
          <w:sz w:val="22"/>
          <w:szCs w:val="22"/>
        </w:rPr>
        <w:t>нию, а также таможенные пошлины</w:t>
      </w:r>
      <w:r w:rsidRPr="00EE3A95">
        <w:rPr>
          <w:sz w:val="22"/>
          <w:szCs w:val="22"/>
        </w:rPr>
        <w:t xml:space="preserve"> (если товар поставляется </w:t>
      </w:r>
      <w:r w:rsidRPr="00A14050">
        <w:rPr>
          <w:sz w:val="22"/>
          <w:szCs w:val="22"/>
        </w:rPr>
        <w:t xml:space="preserve">из-за границы), стоимость контейнеров и (или) другой многооборотной тары, не подлежащей возврату, если они рассматриваются </w:t>
      </w:r>
      <w:r w:rsidR="00A03E4D" w:rsidRPr="00A14050">
        <w:rPr>
          <w:sz w:val="22"/>
          <w:szCs w:val="22"/>
        </w:rPr>
        <w:t>как единое целое с оцениваемыми</w:t>
      </w:r>
      <w:r w:rsidRPr="00A14050">
        <w:rPr>
          <w:sz w:val="22"/>
          <w:szCs w:val="22"/>
        </w:rPr>
        <w:t xml:space="preserve"> товарами. Стоимость упаковки, включая стоимость упаковочных материало</w:t>
      </w:r>
      <w:r w:rsidR="00A03E4D" w:rsidRPr="00A14050">
        <w:rPr>
          <w:sz w:val="22"/>
          <w:szCs w:val="22"/>
        </w:rPr>
        <w:t xml:space="preserve">в и работ по упаковке и другие </w:t>
      </w:r>
      <w:r w:rsidRPr="00A14050">
        <w:rPr>
          <w:sz w:val="22"/>
          <w:szCs w:val="22"/>
        </w:rPr>
        <w:t>сопутствующие расходы.</w:t>
      </w:r>
      <w:r w:rsidR="005903AE" w:rsidRPr="00A14050">
        <w:rPr>
          <w:sz w:val="22"/>
          <w:szCs w:val="22"/>
        </w:rPr>
        <w:t xml:space="preserve"> В стоимость не включает монтаж, установку и пуско-наладку.</w:t>
      </w:r>
    </w:p>
    <w:p w14:paraId="3B5905BC" w14:textId="7EDA2F9E" w:rsidR="00423432" w:rsidRPr="00EE3A95" w:rsidRDefault="00423432" w:rsidP="00423432">
      <w:pPr>
        <w:pStyle w:val="ConsPlusNormal"/>
        <w:ind w:firstLine="0"/>
        <w:jc w:val="both"/>
        <w:rPr>
          <w:rFonts w:ascii="Times New Roman" w:hAnsi="Times New Roman" w:cs="Times New Roman"/>
          <w:sz w:val="22"/>
          <w:szCs w:val="22"/>
        </w:rPr>
      </w:pPr>
      <w:r w:rsidRPr="00EE3A95">
        <w:rPr>
          <w:rFonts w:ascii="Times New Roman" w:hAnsi="Times New Roman" w:cs="Times New Roman"/>
          <w:sz w:val="22"/>
          <w:szCs w:val="22"/>
        </w:rPr>
        <w:t xml:space="preserve">3.3.   Цена </w:t>
      </w:r>
      <w:r w:rsidR="00707C7A" w:rsidRPr="00EE3A95">
        <w:rPr>
          <w:rFonts w:ascii="Times New Roman" w:hAnsi="Times New Roman" w:cs="Times New Roman"/>
          <w:sz w:val="22"/>
          <w:szCs w:val="22"/>
        </w:rPr>
        <w:t xml:space="preserve">Контракта </w:t>
      </w:r>
      <w:r w:rsidRPr="00EE3A95">
        <w:rPr>
          <w:rFonts w:ascii="Times New Roman" w:hAnsi="Times New Roman" w:cs="Times New Roman"/>
          <w:sz w:val="22"/>
          <w:szCs w:val="22"/>
        </w:rPr>
        <w:t xml:space="preserve">является твердой и определяется на весь срок исполнения </w:t>
      </w:r>
      <w:r w:rsidR="00707C7A" w:rsidRPr="00EE3A95">
        <w:rPr>
          <w:rFonts w:ascii="Times New Roman" w:hAnsi="Times New Roman" w:cs="Times New Roman"/>
          <w:sz w:val="22"/>
          <w:szCs w:val="22"/>
        </w:rPr>
        <w:t>Контракта</w:t>
      </w:r>
      <w:r w:rsidRPr="00EE3A95">
        <w:rPr>
          <w:rFonts w:ascii="Times New Roman" w:hAnsi="Times New Roman" w:cs="Times New Roman"/>
          <w:sz w:val="22"/>
          <w:szCs w:val="22"/>
        </w:rPr>
        <w:t xml:space="preserve">. Изменение цены допускается только в случаях, предусмотренных законом.  </w:t>
      </w:r>
    </w:p>
    <w:p w14:paraId="12FBB2C8" w14:textId="59706D83" w:rsidR="008B74B5" w:rsidRPr="00EE3A95" w:rsidRDefault="00423432" w:rsidP="00D67CBB">
      <w:pPr>
        <w:jc w:val="both"/>
        <w:rPr>
          <w:bCs/>
          <w:i/>
          <w:sz w:val="22"/>
        </w:rPr>
      </w:pPr>
      <w:r w:rsidRPr="00EE3A95">
        <w:rPr>
          <w:sz w:val="22"/>
          <w:szCs w:val="22"/>
        </w:rPr>
        <w:t>3.4.</w:t>
      </w:r>
      <w:r w:rsidR="00DA33ED" w:rsidRPr="00EE3A95">
        <w:rPr>
          <w:sz w:val="22"/>
          <w:szCs w:val="22"/>
        </w:rPr>
        <w:t xml:space="preserve"> </w:t>
      </w:r>
      <w:r w:rsidRPr="00EE3A95">
        <w:rPr>
          <w:sz w:val="22"/>
          <w:szCs w:val="22"/>
        </w:rPr>
        <w:t xml:space="preserve">Источник финансирования: </w:t>
      </w:r>
      <w:r w:rsidR="008B74B5" w:rsidRPr="00EE3A95">
        <w:rPr>
          <w:bCs/>
          <w:i/>
          <w:sz w:val="22"/>
        </w:rPr>
        <w:t>Средства бюджетных учреждений,</w:t>
      </w:r>
      <w:r w:rsidR="008B74B5" w:rsidRPr="00EE3A95">
        <w:rPr>
          <w:bCs/>
          <w:sz w:val="22"/>
        </w:rPr>
        <w:t xml:space="preserve"> </w:t>
      </w:r>
      <w:r w:rsidR="008B74B5" w:rsidRPr="00EE3A95">
        <w:rPr>
          <w:bCs/>
          <w:i/>
          <w:sz w:val="22"/>
        </w:rPr>
        <w:t xml:space="preserve">Субсидии на выполнение </w:t>
      </w:r>
      <w:proofErr w:type="spellStart"/>
      <w:r w:rsidR="008B74B5" w:rsidRPr="00EE3A95">
        <w:rPr>
          <w:bCs/>
          <w:i/>
          <w:sz w:val="22"/>
        </w:rPr>
        <w:t>госзадания</w:t>
      </w:r>
      <w:proofErr w:type="spellEnd"/>
      <w:r w:rsidR="008B74B5" w:rsidRPr="00EE3A95">
        <w:rPr>
          <w:bCs/>
          <w:i/>
          <w:sz w:val="22"/>
        </w:rPr>
        <w:t xml:space="preserve"> (0908 НИР).</w:t>
      </w:r>
    </w:p>
    <w:p w14:paraId="154F8C36" w14:textId="503E6D52" w:rsidR="00D67CBB" w:rsidRPr="00EE3A95" w:rsidRDefault="00423432" w:rsidP="00D67CBB">
      <w:pPr>
        <w:jc w:val="both"/>
        <w:rPr>
          <w:bCs/>
          <w:sz w:val="22"/>
          <w:szCs w:val="22"/>
        </w:rPr>
      </w:pPr>
      <w:r w:rsidRPr="00EE3A95">
        <w:rPr>
          <w:sz w:val="22"/>
          <w:szCs w:val="22"/>
        </w:rPr>
        <w:t xml:space="preserve">3.5.  Заказчик обязуется: единовременно оплатить товар в течение </w:t>
      </w:r>
      <w:r w:rsidR="0020485D" w:rsidRPr="00EE3A95">
        <w:rPr>
          <w:sz w:val="22"/>
          <w:szCs w:val="22"/>
        </w:rPr>
        <w:t>7</w:t>
      </w:r>
      <w:r w:rsidR="00AA20B8" w:rsidRPr="00EE3A95">
        <w:rPr>
          <w:sz w:val="22"/>
          <w:szCs w:val="22"/>
        </w:rPr>
        <w:t xml:space="preserve"> </w:t>
      </w:r>
      <w:r w:rsidR="003C34F2" w:rsidRPr="00EE3A95">
        <w:rPr>
          <w:sz w:val="22"/>
          <w:szCs w:val="22"/>
        </w:rPr>
        <w:t>рабочих</w:t>
      </w:r>
      <w:r w:rsidR="003448BA" w:rsidRPr="00EE3A95">
        <w:rPr>
          <w:sz w:val="22"/>
          <w:szCs w:val="22"/>
        </w:rPr>
        <w:t xml:space="preserve"> </w:t>
      </w:r>
      <w:r w:rsidRPr="00EE3A95">
        <w:rPr>
          <w:sz w:val="22"/>
          <w:szCs w:val="22"/>
        </w:rPr>
        <w:t xml:space="preserve">дней </w:t>
      </w:r>
      <w:bookmarkStart w:id="5" w:name="_ref_1253344"/>
      <w:r w:rsidR="00D67CBB" w:rsidRPr="00EE3A95">
        <w:rPr>
          <w:sz w:val="22"/>
          <w:szCs w:val="22"/>
        </w:rPr>
        <w:t xml:space="preserve">после фактической передачи </w:t>
      </w:r>
      <w:r w:rsidR="00F0211D" w:rsidRPr="00EE3A95">
        <w:rPr>
          <w:sz w:val="22"/>
          <w:szCs w:val="20"/>
        </w:rPr>
        <w:t xml:space="preserve">и сборки </w:t>
      </w:r>
      <w:r w:rsidR="00D67CBB" w:rsidRPr="00EE3A95">
        <w:rPr>
          <w:sz w:val="22"/>
          <w:szCs w:val="22"/>
        </w:rPr>
        <w:t xml:space="preserve">товара Заказчику с подписанием без замечаний счета, счета-фактуры и накладной, универсального передаточного документа (счет-фактуры), </w:t>
      </w:r>
      <w:r w:rsidR="00F0211D" w:rsidRPr="00EE3A95">
        <w:rPr>
          <w:sz w:val="22"/>
        </w:rPr>
        <w:t>Акта выполненных работ по сборке (приложение №3)</w:t>
      </w:r>
      <w:r w:rsidR="00F0211D" w:rsidRPr="00EE3A95">
        <w:rPr>
          <w:sz w:val="22"/>
          <w:szCs w:val="20"/>
        </w:rPr>
        <w:t>,</w:t>
      </w:r>
      <w:r w:rsidR="00F0211D" w:rsidRPr="00EE3A95">
        <w:rPr>
          <w:sz w:val="22"/>
        </w:rPr>
        <w:t xml:space="preserve"> </w:t>
      </w:r>
      <w:r w:rsidR="00D67CBB" w:rsidRPr="00EE3A95">
        <w:rPr>
          <w:sz w:val="22"/>
          <w:szCs w:val="22"/>
        </w:rPr>
        <w:t>оформленных в соответствии с требованиями действующих нормативных документов, подписанных электронной подписью в ЕИС.</w:t>
      </w:r>
      <w:r w:rsidR="00D67CBB" w:rsidRPr="00EE3A95">
        <w:rPr>
          <w:bCs/>
          <w:sz w:val="22"/>
          <w:szCs w:val="22"/>
        </w:rPr>
        <w:t xml:space="preserve"> </w:t>
      </w:r>
    </w:p>
    <w:p w14:paraId="210FED3C" w14:textId="27C2BB2D" w:rsidR="00423432" w:rsidRPr="00EE3A95" w:rsidRDefault="00423432" w:rsidP="00D67CBB">
      <w:pPr>
        <w:jc w:val="both"/>
        <w:rPr>
          <w:bCs/>
          <w:sz w:val="22"/>
          <w:szCs w:val="22"/>
        </w:rPr>
      </w:pPr>
      <w:r w:rsidRPr="00EE3A95">
        <w:rPr>
          <w:bCs/>
          <w:sz w:val="22"/>
          <w:szCs w:val="22"/>
        </w:rPr>
        <w:t xml:space="preserve">3.6.   Расчеты по </w:t>
      </w:r>
      <w:r w:rsidR="00707C7A" w:rsidRPr="00EE3A95">
        <w:rPr>
          <w:bCs/>
          <w:sz w:val="22"/>
          <w:szCs w:val="22"/>
        </w:rPr>
        <w:t>Контракту</w:t>
      </w:r>
      <w:r w:rsidRPr="00EE3A95">
        <w:rPr>
          <w:bCs/>
          <w:sz w:val="22"/>
          <w:szCs w:val="22"/>
        </w:rPr>
        <w:t xml:space="preserve"> осуществляются в безналичной форме платежными поручениями</w:t>
      </w:r>
      <w:bookmarkEnd w:id="5"/>
      <w:r w:rsidRPr="00EE3A95">
        <w:rPr>
          <w:bCs/>
          <w:sz w:val="22"/>
          <w:szCs w:val="22"/>
        </w:rPr>
        <w:t>.</w:t>
      </w:r>
    </w:p>
    <w:p w14:paraId="7B0CDA3B" w14:textId="77777777" w:rsidR="00423432" w:rsidRPr="00EE3A95" w:rsidRDefault="00423432" w:rsidP="00423432">
      <w:pPr>
        <w:jc w:val="both"/>
        <w:rPr>
          <w:bCs/>
          <w:sz w:val="22"/>
          <w:szCs w:val="22"/>
        </w:rPr>
      </w:pPr>
      <w:bookmarkStart w:id="6" w:name="_ref_1253346"/>
      <w:r w:rsidRPr="00EE3A95">
        <w:rPr>
          <w:bCs/>
          <w:sz w:val="22"/>
          <w:szCs w:val="22"/>
        </w:rPr>
        <w:t xml:space="preserve">3.7. </w:t>
      </w:r>
      <w:bookmarkEnd w:id="6"/>
      <w:r w:rsidRPr="00EE3A95">
        <w:rPr>
          <w:sz w:val="22"/>
          <w:szCs w:val="22"/>
        </w:rPr>
        <w:t>Датой оплаты считается дата списания денежных средств с расчетного счета</w:t>
      </w:r>
      <w:r w:rsidR="003448BA" w:rsidRPr="00EE3A95">
        <w:rPr>
          <w:sz w:val="22"/>
          <w:szCs w:val="22"/>
        </w:rPr>
        <w:t xml:space="preserve"> </w:t>
      </w:r>
      <w:r w:rsidR="00A03E4D" w:rsidRPr="00EE3A95">
        <w:rPr>
          <w:sz w:val="22"/>
          <w:szCs w:val="22"/>
        </w:rPr>
        <w:t>Заказчика, подтвержденная</w:t>
      </w:r>
      <w:r w:rsidRPr="00EE3A95">
        <w:rPr>
          <w:sz w:val="22"/>
          <w:szCs w:val="22"/>
        </w:rPr>
        <w:t xml:space="preserve"> копией платежного поручения. </w:t>
      </w:r>
    </w:p>
    <w:p w14:paraId="371CF58E" w14:textId="3091356B" w:rsidR="00423432" w:rsidRPr="00EE3A95" w:rsidRDefault="00423432" w:rsidP="00423432">
      <w:pPr>
        <w:widowControl w:val="0"/>
        <w:tabs>
          <w:tab w:val="left" w:pos="1418"/>
        </w:tabs>
        <w:autoSpaceDE w:val="0"/>
        <w:autoSpaceDN w:val="0"/>
        <w:adjustRightInd w:val="0"/>
        <w:jc w:val="both"/>
        <w:rPr>
          <w:sz w:val="22"/>
          <w:szCs w:val="22"/>
        </w:rPr>
      </w:pPr>
      <w:r w:rsidRPr="00EE3A95">
        <w:rPr>
          <w:sz w:val="22"/>
          <w:szCs w:val="22"/>
        </w:rPr>
        <w:t xml:space="preserve">3.8.  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707C7A" w:rsidRPr="00EE3A95">
        <w:rPr>
          <w:sz w:val="22"/>
          <w:szCs w:val="22"/>
        </w:rPr>
        <w:t>Контракте</w:t>
      </w:r>
      <w:r w:rsidRPr="00EE3A95">
        <w:rPr>
          <w:sz w:val="22"/>
          <w:szCs w:val="22"/>
        </w:rPr>
        <w:t xml:space="preserve"> счет Поставщика, несет Поставщик.</w:t>
      </w:r>
    </w:p>
    <w:p w14:paraId="4DBB2309" w14:textId="5A8B6DC4" w:rsidR="002E0C43" w:rsidRPr="00EE3A95" w:rsidRDefault="002E0C43" w:rsidP="00423432">
      <w:pPr>
        <w:widowControl w:val="0"/>
        <w:tabs>
          <w:tab w:val="left" w:pos="1418"/>
        </w:tabs>
        <w:autoSpaceDE w:val="0"/>
        <w:autoSpaceDN w:val="0"/>
        <w:adjustRightInd w:val="0"/>
        <w:jc w:val="both"/>
        <w:rPr>
          <w:sz w:val="22"/>
          <w:szCs w:val="22"/>
        </w:rPr>
      </w:pPr>
      <w:r w:rsidRPr="00EE3A95">
        <w:rPr>
          <w:sz w:val="22"/>
          <w:szCs w:val="22"/>
        </w:rPr>
        <w:t xml:space="preserve">3.9.Сумма </w:t>
      </w:r>
      <w:r w:rsidR="002327F8" w:rsidRPr="00EE3A95">
        <w:rPr>
          <w:sz w:val="22"/>
          <w:szCs w:val="22"/>
        </w:rPr>
        <w:t>контракта</w:t>
      </w:r>
      <w:r w:rsidRPr="00EE3A95">
        <w:rPr>
          <w:sz w:val="22"/>
          <w:szCs w:val="22"/>
        </w:rPr>
        <w:t xml:space="preserve"> может быть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EE3A95">
        <w:rPr>
          <w:sz w:val="22"/>
          <w:szCs w:val="22"/>
        </w:rPr>
        <w:tab/>
      </w:r>
    </w:p>
    <w:p w14:paraId="1661BF8B" w14:textId="77777777" w:rsidR="00A205CF" w:rsidRPr="00EE3A95" w:rsidRDefault="00A205CF" w:rsidP="00D654E5">
      <w:pPr>
        <w:widowControl w:val="0"/>
        <w:autoSpaceDE w:val="0"/>
        <w:autoSpaceDN w:val="0"/>
        <w:adjustRightInd w:val="0"/>
        <w:ind w:left="360"/>
        <w:jc w:val="center"/>
        <w:outlineLvl w:val="0"/>
        <w:rPr>
          <w:b/>
          <w:sz w:val="22"/>
          <w:szCs w:val="22"/>
        </w:rPr>
      </w:pPr>
    </w:p>
    <w:p w14:paraId="79A77A06" w14:textId="73336976" w:rsidR="002C72C2" w:rsidRPr="00EE3A95" w:rsidRDefault="00D654E5" w:rsidP="00D654E5">
      <w:pPr>
        <w:widowControl w:val="0"/>
        <w:autoSpaceDE w:val="0"/>
        <w:autoSpaceDN w:val="0"/>
        <w:adjustRightInd w:val="0"/>
        <w:ind w:left="360"/>
        <w:jc w:val="center"/>
        <w:outlineLvl w:val="0"/>
        <w:rPr>
          <w:b/>
          <w:sz w:val="22"/>
          <w:szCs w:val="22"/>
        </w:rPr>
      </w:pPr>
      <w:r w:rsidRPr="00EE3A95">
        <w:rPr>
          <w:b/>
          <w:sz w:val="22"/>
          <w:szCs w:val="22"/>
        </w:rPr>
        <w:t xml:space="preserve">4.  </w:t>
      </w:r>
      <w:r w:rsidR="00423432" w:rsidRPr="00EE3A95">
        <w:rPr>
          <w:b/>
          <w:sz w:val="22"/>
          <w:szCs w:val="22"/>
        </w:rPr>
        <w:t>Сроки и условия поставки</w:t>
      </w:r>
    </w:p>
    <w:p w14:paraId="412D7BAF" w14:textId="7000118E" w:rsidR="00B969D2" w:rsidRPr="00EE3A95" w:rsidRDefault="00423432" w:rsidP="00CE2E2C">
      <w:pPr>
        <w:pStyle w:val="2"/>
        <w:numPr>
          <w:ilvl w:val="0"/>
          <w:numId w:val="0"/>
        </w:numPr>
        <w:tabs>
          <w:tab w:val="left" w:pos="708"/>
        </w:tabs>
        <w:spacing w:after="0"/>
        <w:jc w:val="both"/>
        <w:rPr>
          <w:sz w:val="22"/>
          <w:szCs w:val="22"/>
        </w:rPr>
      </w:pPr>
      <w:r w:rsidRPr="00EE3A95">
        <w:rPr>
          <w:b w:val="0"/>
          <w:sz w:val="22"/>
          <w:szCs w:val="22"/>
        </w:rPr>
        <w:t xml:space="preserve">4.1.  </w:t>
      </w:r>
      <w:r w:rsidR="00CE2E2C" w:rsidRPr="00EE3A95">
        <w:rPr>
          <w:b w:val="0"/>
          <w:sz w:val="22"/>
          <w:szCs w:val="22"/>
        </w:rPr>
        <w:t>Поставка</w:t>
      </w:r>
      <w:r w:rsidR="00B351D4" w:rsidRPr="00EE3A95">
        <w:rPr>
          <w:b w:val="0"/>
          <w:sz w:val="22"/>
          <w:szCs w:val="22"/>
        </w:rPr>
        <w:t xml:space="preserve"> и сборка</w:t>
      </w:r>
      <w:r w:rsidR="00D73DB6" w:rsidRPr="00EE3A95">
        <w:rPr>
          <w:b w:val="0"/>
          <w:sz w:val="22"/>
          <w:szCs w:val="22"/>
        </w:rPr>
        <w:t xml:space="preserve"> товара осуществляется</w:t>
      </w:r>
      <w:r w:rsidR="00CE2E2C" w:rsidRPr="00EE3A95">
        <w:rPr>
          <w:b w:val="0"/>
          <w:sz w:val="22"/>
          <w:szCs w:val="22"/>
        </w:rPr>
        <w:t xml:space="preserve"> в течении </w:t>
      </w:r>
      <w:r w:rsidR="00252824" w:rsidRPr="00EE3A95">
        <w:rPr>
          <w:b w:val="0"/>
          <w:sz w:val="22"/>
          <w:szCs w:val="24"/>
        </w:rPr>
        <w:t>1</w:t>
      </w:r>
      <w:r w:rsidR="00B47ABB" w:rsidRPr="00EE3A95">
        <w:rPr>
          <w:b w:val="0"/>
          <w:sz w:val="22"/>
          <w:szCs w:val="24"/>
        </w:rPr>
        <w:t>5</w:t>
      </w:r>
      <w:r w:rsidR="00203268" w:rsidRPr="00EE3A95">
        <w:rPr>
          <w:b w:val="0"/>
          <w:sz w:val="22"/>
          <w:szCs w:val="24"/>
        </w:rPr>
        <w:t xml:space="preserve"> рабочих дней</w:t>
      </w:r>
      <w:r w:rsidR="00203268" w:rsidRPr="00EE3A95">
        <w:rPr>
          <w:sz w:val="22"/>
          <w:szCs w:val="24"/>
        </w:rPr>
        <w:t xml:space="preserve"> </w:t>
      </w:r>
      <w:r w:rsidR="00CE2E2C" w:rsidRPr="00EE3A95">
        <w:rPr>
          <w:b w:val="0"/>
          <w:sz w:val="22"/>
          <w:szCs w:val="22"/>
        </w:rPr>
        <w:t xml:space="preserve">с даты заключения </w:t>
      </w:r>
      <w:r w:rsidR="00116EAC" w:rsidRPr="00EE3A95">
        <w:rPr>
          <w:b w:val="0"/>
          <w:sz w:val="22"/>
          <w:szCs w:val="22"/>
        </w:rPr>
        <w:t>контракта</w:t>
      </w:r>
      <w:r w:rsidR="00CE2E2C" w:rsidRPr="00EE3A95">
        <w:rPr>
          <w:b w:val="0"/>
          <w:sz w:val="22"/>
          <w:szCs w:val="22"/>
        </w:rPr>
        <w:t>.</w:t>
      </w:r>
    </w:p>
    <w:p w14:paraId="2EBA5AE7" w14:textId="77777777" w:rsidR="00423432" w:rsidRPr="00A14050" w:rsidRDefault="00423432" w:rsidP="00423432">
      <w:pPr>
        <w:jc w:val="both"/>
        <w:outlineLvl w:val="1"/>
        <w:rPr>
          <w:bCs/>
          <w:sz w:val="22"/>
          <w:szCs w:val="22"/>
        </w:rPr>
      </w:pPr>
      <w:r w:rsidRPr="00EE3A95">
        <w:rPr>
          <w:sz w:val="22"/>
          <w:szCs w:val="22"/>
        </w:rPr>
        <w:t>4.2.</w:t>
      </w:r>
      <w:r w:rsidR="0026235B" w:rsidRPr="00EE3A95">
        <w:rPr>
          <w:sz w:val="22"/>
          <w:szCs w:val="22"/>
        </w:rPr>
        <w:t xml:space="preserve"> </w:t>
      </w:r>
      <w:r w:rsidRPr="00EE3A95">
        <w:rPr>
          <w:sz w:val="22"/>
          <w:szCs w:val="22"/>
        </w:rPr>
        <w:t>Датой поставки то</w:t>
      </w:r>
      <w:r w:rsidR="00DE3829" w:rsidRPr="00EE3A95">
        <w:rPr>
          <w:sz w:val="22"/>
          <w:szCs w:val="22"/>
        </w:rPr>
        <w:t>вара, считается дата передачи</w:t>
      </w:r>
      <w:r w:rsidRPr="00EE3A95">
        <w:rPr>
          <w:sz w:val="22"/>
          <w:szCs w:val="22"/>
        </w:rPr>
        <w:t xml:space="preserve"> товара уполномоченному представителю Заказчика, что подтверждается </w:t>
      </w:r>
      <w:r w:rsidRPr="00A14050">
        <w:rPr>
          <w:sz w:val="22"/>
          <w:szCs w:val="22"/>
        </w:rPr>
        <w:t>отметкой в накладной.</w:t>
      </w:r>
    </w:p>
    <w:p w14:paraId="3E3E1501" w14:textId="77777777" w:rsidR="00423432" w:rsidRPr="00A14050" w:rsidRDefault="00423432" w:rsidP="00423432">
      <w:pPr>
        <w:jc w:val="both"/>
        <w:outlineLvl w:val="1"/>
        <w:rPr>
          <w:bCs/>
          <w:i/>
          <w:sz w:val="22"/>
          <w:szCs w:val="22"/>
        </w:rPr>
      </w:pPr>
      <w:bookmarkStart w:id="7" w:name="_ref_1167213"/>
      <w:r w:rsidRPr="00A14050">
        <w:rPr>
          <w:bCs/>
          <w:sz w:val="22"/>
          <w:szCs w:val="22"/>
        </w:rPr>
        <w:t>4.</w:t>
      </w:r>
      <w:bookmarkEnd w:id="7"/>
      <w:r w:rsidRPr="00A14050">
        <w:rPr>
          <w:bCs/>
          <w:sz w:val="22"/>
          <w:szCs w:val="22"/>
        </w:rPr>
        <w:t xml:space="preserve">3.  </w:t>
      </w:r>
      <w:r w:rsidRPr="00A14050">
        <w:rPr>
          <w:sz w:val="22"/>
          <w:szCs w:val="22"/>
        </w:rPr>
        <w:t>Доставка осуществляется за счет: Поставщика.</w:t>
      </w:r>
    </w:p>
    <w:p w14:paraId="541F20F0" w14:textId="2EF43ECE" w:rsidR="00DA33ED" w:rsidRPr="00EE3A95" w:rsidRDefault="00423432" w:rsidP="00423432">
      <w:pPr>
        <w:jc w:val="both"/>
        <w:outlineLvl w:val="1"/>
        <w:rPr>
          <w:bCs/>
          <w:sz w:val="22"/>
          <w:szCs w:val="22"/>
        </w:rPr>
      </w:pPr>
      <w:r w:rsidRPr="00A14050">
        <w:rPr>
          <w:sz w:val="22"/>
          <w:szCs w:val="22"/>
        </w:rPr>
        <w:t>4.4.</w:t>
      </w:r>
      <w:r w:rsidRPr="00A14050">
        <w:rPr>
          <w:bCs/>
          <w:sz w:val="22"/>
          <w:szCs w:val="22"/>
        </w:rPr>
        <w:t xml:space="preserve"> Поставка товара </w:t>
      </w:r>
      <w:r w:rsidRPr="00EE3A95">
        <w:rPr>
          <w:bCs/>
          <w:sz w:val="22"/>
          <w:szCs w:val="22"/>
        </w:rPr>
        <w:t xml:space="preserve">осуществляется Заказчику по адресу: 142279, </w:t>
      </w:r>
      <w:bookmarkStart w:id="8" w:name="_ref_1167221"/>
      <w:r w:rsidR="00DA33ED" w:rsidRPr="00EE3A95">
        <w:rPr>
          <w:bCs/>
          <w:sz w:val="22"/>
          <w:szCs w:val="22"/>
        </w:rPr>
        <w:t>Московская область, г.</w:t>
      </w:r>
      <w:r w:rsidR="009A3BED" w:rsidRPr="00EE3A95">
        <w:rPr>
          <w:bCs/>
          <w:sz w:val="22"/>
          <w:szCs w:val="22"/>
        </w:rPr>
        <w:t xml:space="preserve"> </w:t>
      </w:r>
      <w:r w:rsidR="00DA33ED" w:rsidRPr="00EE3A95">
        <w:rPr>
          <w:bCs/>
          <w:sz w:val="22"/>
          <w:szCs w:val="22"/>
        </w:rPr>
        <w:t>о. Серпухов, поселок Оболенск. ФБУН ГНЦ ПМБ, с 8.00 до 15.00 часов.</w:t>
      </w:r>
    </w:p>
    <w:p w14:paraId="3904FC7B" w14:textId="77777777" w:rsidR="00423432" w:rsidRPr="00A14050" w:rsidRDefault="00423432" w:rsidP="00423432">
      <w:pPr>
        <w:jc w:val="both"/>
        <w:outlineLvl w:val="1"/>
        <w:rPr>
          <w:bCs/>
          <w:sz w:val="22"/>
          <w:szCs w:val="22"/>
        </w:rPr>
      </w:pPr>
      <w:bookmarkStart w:id="9" w:name="_ref_1167222"/>
      <w:bookmarkEnd w:id="8"/>
      <w:r w:rsidRPr="00EE3A95">
        <w:rPr>
          <w:bCs/>
          <w:sz w:val="22"/>
          <w:szCs w:val="22"/>
        </w:rPr>
        <w:t>4.5.</w:t>
      </w:r>
      <w:bookmarkEnd w:id="9"/>
      <w:r w:rsidRPr="00EE3A95">
        <w:rPr>
          <w:bCs/>
          <w:sz w:val="22"/>
          <w:szCs w:val="22"/>
        </w:rPr>
        <w:t xml:space="preserve"> Пост</w:t>
      </w:r>
      <w:r w:rsidRPr="00EE3A95">
        <w:rPr>
          <w:sz w:val="22"/>
          <w:szCs w:val="22"/>
        </w:rPr>
        <w:t>авщик отгружает товар в оригинальной упаковке с маркировкой производителя, соответствующей характеру поставляемого Товара. Упаковка должна обеспечивать сохранность товара при хранении и транспортировке</w:t>
      </w:r>
      <w:r w:rsidRPr="00A14050">
        <w:rPr>
          <w:sz w:val="22"/>
          <w:szCs w:val="22"/>
        </w:rPr>
        <w:t xml:space="preserve">. </w:t>
      </w:r>
      <w:r w:rsidRPr="00A14050">
        <w:rPr>
          <w:bCs/>
          <w:sz w:val="22"/>
          <w:szCs w:val="22"/>
        </w:rPr>
        <w:t xml:space="preserve"> Если товар передается в ненадлежащей таре (упаковке) либо без нее, Заказчик вправе потребовать от Поставщика </w:t>
      </w:r>
      <w:proofErr w:type="spellStart"/>
      <w:r w:rsidRPr="00A14050">
        <w:rPr>
          <w:bCs/>
          <w:sz w:val="22"/>
          <w:szCs w:val="22"/>
        </w:rPr>
        <w:t>затарить</w:t>
      </w:r>
      <w:proofErr w:type="spellEnd"/>
      <w:r w:rsidRPr="00A14050">
        <w:rPr>
          <w:bCs/>
          <w:sz w:val="22"/>
          <w:szCs w:val="22"/>
        </w:rPr>
        <w:t xml:space="preserve"> и (или) упаковать товар либо заменить ненадлежащую тару (упаковку) или предъявить Поставщику требования, вытекающие из случая передачи товара ненадлежащего качества.</w:t>
      </w:r>
    </w:p>
    <w:p w14:paraId="0F56D43A" w14:textId="77777777" w:rsidR="00423432" w:rsidRPr="00A14050" w:rsidRDefault="00423432" w:rsidP="00423432">
      <w:pPr>
        <w:jc w:val="both"/>
        <w:rPr>
          <w:bCs/>
          <w:sz w:val="22"/>
          <w:szCs w:val="22"/>
        </w:rPr>
      </w:pPr>
      <w:bookmarkStart w:id="10" w:name="_ref_1191743"/>
      <w:r w:rsidRPr="00A14050">
        <w:rPr>
          <w:bCs/>
          <w:sz w:val="22"/>
          <w:szCs w:val="22"/>
        </w:rPr>
        <w:t xml:space="preserve">4.6. </w:t>
      </w:r>
      <w:bookmarkEnd w:id="10"/>
      <w:r w:rsidRPr="00A14050">
        <w:rPr>
          <w:bCs/>
          <w:sz w:val="22"/>
          <w:szCs w:val="22"/>
        </w:rPr>
        <w:t>Маркировка товара должна соответствовать обязательным требованиям.</w:t>
      </w:r>
    </w:p>
    <w:p w14:paraId="11186ADF" w14:textId="76B4CB72" w:rsidR="00423432" w:rsidRPr="00A14050" w:rsidRDefault="00423432" w:rsidP="00423432">
      <w:pPr>
        <w:jc w:val="both"/>
        <w:outlineLvl w:val="1"/>
        <w:rPr>
          <w:bCs/>
          <w:sz w:val="22"/>
          <w:szCs w:val="22"/>
        </w:rPr>
      </w:pPr>
      <w:bookmarkStart w:id="11" w:name="_ref_1171253"/>
      <w:r w:rsidRPr="00A14050">
        <w:rPr>
          <w:bCs/>
          <w:sz w:val="22"/>
          <w:szCs w:val="22"/>
        </w:rPr>
        <w:t xml:space="preserve">4.7.  </w:t>
      </w:r>
      <w:bookmarkEnd w:id="11"/>
      <w:r w:rsidRPr="00A14050">
        <w:rPr>
          <w:bCs/>
          <w:sz w:val="22"/>
          <w:szCs w:val="22"/>
        </w:rPr>
        <w:t>Риски случайной гибели и случайного повреждения</w:t>
      </w:r>
      <w:r w:rsidR="00D00451">
        <w:rPr>
          <w:bCs/>
          <w:sz w:val="22"/>
          <w:szCs w:val="22"/>
        </w:rPr>
        <w:t xml:space="preserve"> товара переходят к Заказчику с </w:t>
      </w:r>
      <w:r w:rsidRPr="00A14050">
        <w:rPr>
          <w:bCs/>
          <w:sz w:val="22"/>
          <w:szCs w:val="22"/>
        </w:rPr>
        <w:t>момента вручения ему товара, с подписанием накладной. Право собственности на товар переходит к Заказчику в момент передачи товара, с подписанием накладной.</w:t>
      </w:r>
    </w:p>
    <w:p w14:paraId="42F0A2D5" w14:textId="77777777" w:rsidR="00D451F2" w:rsidRPr="00A14050" w:rsidRDefault="00D451F2" w:rsidP="00423432">
      <w:pPr>
        <w:jc w:val="both"/>
        <w:outlineLvl w:val="1"/>
        <w:rPr>
          <w:bCs/>
          <w:sz w:val="22"/>
          <w:szCs w:val="22"/>
        </w:rPr>
      </w:pPr>
    </w:p>
    <w:p w14:paraId="291E51FB" w14:textId="3A905843" w:rsidR="00D451F2" w:rsidRDefault="00D451F2" w:rsidP="00B632D2">
      <w:pPr>
        <w:widowControl w:val="0"/>
        <w:numPr>
          <w:ilvl w:val="0"/>
          <w:numId w:val="10"/>
        </w:numPr>
        <w:autoSpaceDE w:val="0"/>
        <w:autoSpaceDN w:val="0"/>
        <w:adjustRightInd w:val="0"/>
        <w:jc w:val="center"/>
        <w:outlineLvl w:val="0"/>
        <w:rPr>
          <w:bCs/>
          <w:sz w:val="22"/>
          <w:szCs w:val="22"/>
        </w:rPr>
      </w:pPr>
      <w:r w:rsidRPr="00A14050">
        <w:rPr>
          <w:b/>
          <w:sz w:val="22"/>
          <w:szCs w:val="22"/>
        </w:rPr>
        <w:t>Порядок приемки и документы на товар</w:t>
      </w:r>
    </w:p>
    <w:p w14:paraId="6465CA4B" w14:textId="77777777" w:rsidR="00B632D2" w:rsidRPr="00B632D2" w:rsidRDefault="00B632D2" w:rsidP="00395A79">
      <w:pPr>
        <w:jc w:val="both"/>
        <w:rPr>
          <w:sz w:val="22"/>
        </w:rPr>
      </w:pPr>
      <w:r w:rsidRPr="00B632D2">
        <w:rPr>
          <w:sz w:val="22"/>
        </w:rPr>
        <w:t>5.1.</w:t>
      </w:r>
      <w:bookmarkStart w:id="12" w:name="_ref_327022"/>
      <w:r w:rsidRPr="00B632D2">
        <w:rPr>
          <w:sz w:val="22"/>
        </w:rPr>
        <w:t xml:space="preserve"> Приёмка поставленных Товаров осуществляется в соответствии с обязательными требованиями, которые установлены настоящим Договором.</w:t>
      </w:r>
    </w:p>
    <w:p w14:paraId="300E9CFA" w14:textId="77777777" w:rsidR="00B632D2" w:rsidRPr="00B632D2" w:rsidRDefault="00B632D2" w:rsidP="00395A79">
      <w:pPr>
        <w:jc w:val="both"/>
        <w:rPr>
          <w:bCs/>
          <w:sz w:val="22"/>
        </w:rPr>
      </w:pPr>
      <w:r w:rsidRPr="00B632D2">
        <w:rPr>
          <w:sz w:val="22"/>
        </w:rPr>
        <w:t xml:space="preserve">5.2. Оформление и обмен документами о приемке товаров (работ, услуг) осуществляются в форме электронных документов, подписанных электронной подписью в ЕИС. Первичным учетным документом, подтверждающим (сопровождающим) поставку товаров (передачу результатов выполненных работ, оказанных услуг), является товарная накладная, универсальный передаточный </w:t>
      </w:r>
      <w:r w:rsidRPr="00B632D2">
        <w:rPr>
          <w:sz w:val="22"/>
        </w:rPr>
        <w:lastRenderedPageBreak/>
        <w:t>документ (счет-фактура). Документ о приемке поставленного товара (работы, услуги) считается подписанным с момента его подписания Заказчиком усиленной электронной подписью лица, имеющего право действовать от имени Заказчика в ЕИС.</w:t>
      </w:r>
      <w:bookmarkStart w:id="13" w:name="_ref_327023"/>
      <w:bookmarkEnd w:id="12"/>
      <w:r w:rsidRPr="00B632D2">
        <w:rPr>
          <w:bCs/>
          <w:sz w:val="22"/>
        </w:rPr>
        <w:t xml:space="preserve">      </w:t>
      </w:r>
      <w:bookmarkEnd w:id="13"/>
    </w:p>
    <w:p w14:paraId="3BA8F4B8" w14:textId="3450F801" w:rsidR="00B632D2" w:rsidRPr="00EE3A95" w:rsidRDefault="00B632D2" w:rsidP="00395A79">
      <w:pPr>
        <w:jc w:val="both"/>
        <w:rPr>
          <w:sz w:val="22"/>
        </w:rPr>
      </w:pPr>
      <w:r w:rsidRPr="00B632D2">
        <w:rPr>
          <w:sz w:val="22"/>
        </w:rPr>
        <w:t>5.3. Приемка товара осуществляется представителем Заказчика в присутствии представителя Постав</w:t>
      </w:r>
      <w:r>
        <w:rPr>
          <w:sz w:val="22"/>
        </w:rPr>
        <w:t>щика (транспортной компании) на</w:t>
      </w:r>
      <w:r w:rsidRPr="00B632D2">
        <w:rPr>
          <w:sz w:val="22"/>
        </w:rPr>
        <w:t xml:space="preserve"> соответствие наименования, количества, ассортимента и качества (видимые недостатки, которые можно обнаружить путем осмотра товара без вскрытия тары, упаковки и иных характеристик поставляемого товара, указанных в Спецификации, сведениям, </w:t>
      </w:r>
      <w:r w:rsidRPr="00EE3A95">
        <w:rPr>
          <w:sz w:val="22"/>
        </w:rPr>
        <w:t>содержащимся в сопроводительных документах Поставщика (транспортной компании).</w:t>
      </w:r>
    </w:p>
    <w:p w14:paraId="5BC0FEC6" w14:textId="77777777" w:rsidR="00B632D2" w:rsidRPr="00EE3A95" w:rsidRDefault="00B632D2" w:rsidP="00395A79">
      <w:pPr>
        <w:jc w:val="both"/>
        <w:rPr>
          <w:sz w:val="22"/>
        </w:rPr>
      </w:pPr>
      <w:r w:rsidRPr="00EE3A95">
        <w:rPr>
          <w:sz w:val="22"/>
        </w:rPr>
        <w:t xml:space="preserve">В случае если Заказчиком в момент приемки будут обнаружены транспортные повреждения товара (повреждение упаковки, вскрытие упаковки и пр.) иных признаков порчи, он обязан незамедлительно сообщить об этом Поставщику. Указанные повреждения фиксируются в составленном Заказчиком акте или в товарной накладной. </w:t>
      </w:r>
    </w:p>
    <w:p w14:paraId="15FADA28" w14:textId="77777777" w:rsidR="00B632D2" w:rsidRPr="00EE3A95" w:rsidRDefault="00B632D2" w:rsidP="00395A79">
      <w:pPr>
        <w:jc w:val="both"/>
        <w:rPr>
          <w:sz w:val="22"/>
        </w:rPr>
      </w:pPr>
      <w:r w:rsidRPr="00EE3A95">
        <w:rPr>
          <w:sz w:val="22"/>
        </w:rPr>
        <w:t xml:space="preserve">5.4. Приемка Товара по ассортименту, количеству, качеству и комплектности осуществляется в течение 10 (десяти) рабочих дней с даты получения Товара Заказчиком (Грузополучателем). </w:t>
      </w:r>
    </w:p>
    <w:p w14:paraId="538FFD68" w14:textId="77777777" w:rsidR="00B632D2" w:rsidRPr="00B632D2" w:rsidRDefault="00B632D2" w:rsidP="00395A79">
      <w:pPr>
        <w:jc w:val="both"/>
        <w:rPr>
          <w:sz w:val="22"/>
        </w:rPr>
      </w:pPr>
      <w:r w:rsidRPr="00EE3A95">
        <w:rPr>
          <w:sz w:val="22"/>
        </w:rPr>
        <w:t xml:space="preserve">5.5. Заказчик в течение 5 рабочих дней по истечению 10 рабочих дней, предусмотренных п.5.4. должен составить акт, </w:t>
      </w:r>
      <w:r w:rsidRPr="00B632D2">
        <w:rPr>
          <w:sz w:val="22"/>
        </w:rPr>
        <w:t xml:space="preserve">за подписями лиц, производивших приемку товара. </w:t>
      </w:r>
    </w:p>
    <w:p w14:paraId="55F9668E" w14:textId="77777777" w:rsidR="00B632D2" w:rsidRPr="00B632D2" w:rsidRDefault="00B632D2" w:rsidP="00395A79">
      <w:pPr>
        <w:jc w:val="both"/>
        <w:rPr>
          <w:sz w:val="22"/>
        </w:rPr>
      </w:pPr>
      <w:r w:rsidRPr="00B632D2">
        <w:rPr>
          <w:sz w:val="22"/>
        </w:rPr>
        <w:t>5.6. В случае обнаружения Заказчиком недостатков в товаре, некачественного товара, недостачи, несоответствия товара условиям договора, спецификации</w:t>
      </w:r>
      <w:r w:rsidRPr="00B632D2">
        <w:rPr>
          <w:sz w:val="22"/>
          <w:lang w:val="en-US"/>
        </w:rPr>
        <w:t> </w:t>
      </w:r>
      <w:r w:rsidRPr="00B632D2">
        <w:rPr>
          <w:sz w:val="22"/>
        </w:rPr>
        <w:t xml:space="preserve">Заказчик в течение 5 рабочих дней с момента обнаружения уведомляет об этом Поставщика. Поставщик после получения уведомления направляет, предварительно сообщив Заказчику о дате прибытия, своего представителя к Заказчику для проверки несоответствия и составления акта о выявленных недостатках в течение 3 (трех) рабочих дней с даты получения уведомления от Заказчика. При неявке представителя Поставщика и (или) сообщении от Поставщика о неявке представителя к Заказчику, последний вправе составить акт о выявленных недостатках в одностороннем порядке и направить его Поставщику. </w:t>
      </w:r>
    </w:p>
    <w:p w14:paraId="5BE04561" w14:textId="77777777" w:rsidR="00B632D2" w:rsidRPr="00B632D2" w:rsidRDefault="00B632D2" w:rsidP="00395A79">
      <w:pPr>
        <w:jc w:val="both"/>
        <w:rPr>
          <w:sz w:val="22"/>
        </w:rPr>
      </w:pPr>
      <w:r w:rsidRPr="00B632D2">
        <w:rPr>
          <w:sz w:val="22"/>
        </w:rPr>
        <w:t>5.7. В акте о выявленных недостатках должны быть указаны наименование товара, его идентификация, описание дефекта, недостатков в товаре, недостачи, несоответствия товара условиям договора, спецификации и требования Заказчика. Поставщик обязан устранить недостатки и заменить товар ненадлежащего качества, несоответствующий условиям договора, спецификации в течении 5(пяти) рабочих дней с даты получения от Заказчика уведомления и акта.</w:t>
      </w:r>
    </w:p>
    <w:p w14:paraId="45D27461" w14:textId="77777777" w:rsidR="00B632D2" w:rsidRPr="00B632D2" w:rsidRDefault="00B632D2" w:rsidP="00395A79">
      <w:pPr>
        <w:jc w:val="both"/>
        <w:rPr>
          <w:sz w:val="22"/>
        </w:rPr>
      </w:pPr>
      <w:r w:rsidRPr="00B632D2">
        <w:rPr>
          <w:sz w:val="22"/>
        </w:rPr>
        <w:t>5.8. Поставщик обязан в течение 3 (трех) рабочих дней с даты получения уведомления и акта от Заказчика направить Заказчику уведомление по существу требований Заказчика. Если Поставщик не направит в указанный срок уведомление, Заказчик вправе отказаться от принятия товара, исполнения договора и потребовать уплаты штрафных санкций и возмещения убытков.</w:t>
      </w:r>
    </w:p>
    <w:p w14:paraId="35C7746C" w14:textId="77777777" w:rsidR="00B632D2" w:rsidRPr="00B632D2" w:rsidRDefault="00B632D2" w:rsidP="00395A79">
      <w:pPr>
        <w:jc w:val="both"/>
        <w:rPr>
          <w:sz w:val="22"/>
        </w:rPr>
      </w:pPr>
      <w:r w:rsidRPr="00B632D2">
        <w:rPr>
          <w:sz w:val="22"/>
        </w:rPr>
        <w:t>5.9. Вывоз товара от Покупателя для устранения недостатков и доставка товара Заказчику в соответствии с пунктом 5.7. договора производятся силами и средствами Поставщика.</w:t>
      </w:r>
    </w:p>
    <w:p w14:paraId="3FCA1C24" w14:textId="77777777" w:rsidR="00B632D2" w:rsidRPr="00B632D2" w:rsidRDefault="00B632D2" w:rsidP="00395A79">
      <w:pPr>
        <w:jc w:val="both"/>
        <w:rPr>
          <w:sz w:val="22"/>
        </w:rPr>
      </w:pPr>
      <w:r w:rsidRPr="00B632D2">
        <w:rPr>
          <w:sz w:val="22"/>
        </w:rPr>
        <w:t>5.10. В целях проверки качества поставляемого товара либо при наличии претензий со стороны Заказчика к качеству поставленного товара Заказчик вправе провести независимую экспертизу качества товара. При этом Заказчик в письменной форме по почте или факсу направляет Поставщику уведомление о проведении независимой экспертизы.</w:t>
      </w:r>
    </w:p>
    <w:p w14:paraId="4E96C507" w14:textId="4CBFEB4B" w:rsidR="00B632D2" w:rsidRDefault="00B632D2" w:rsidP="00395A79">
      <w:pPr>
        <w:jc w:val="both"/>
        <w:rPr>
          <w:sz w:val="22"/>
        </w:rPr>
      </w:pPr>
      <w:r w:rsidRPr="00B632D2">
        <w:rPr>
          <w:sz w:val="22"/>
        </w:rPr>
        <w:t>5.11.  В случае если по результатам экспертизы качества товара выявится, что поставленный товар не соответствует требованиям законодательства РФ к качеству, безопасности товара для такого товара, либо характеристикам, установленным в Спецификации, Поставщик в течение не более 20 дней с даты получения результатов экспертизы обязан заменить указанный товар товаром надлежащего качества за свой счет. В противном случае Поставщик считается просрочившим поставку товара и несет ответственность в соответствии с условиями настоящего Контракта. Расходы Заказчика по проведению независимой экспертизы в данном случае возмещаются Поставщиком в полном объеме.</w:t>
      </w:r>
    </w:p>
    <w:p w14:paraId="79B2739C" w14:textId="77777777" w:rsidR="009909D8" w:rsidRPr="00B632D2" w:rsidRDefault="009909D8" w:rsidP="009909D8">
      <w:pPr>
        <w:rPr>
          <w:bCs/>
          <w:sz w:val="22"/>
          <w:szCs w:val="22"/>
        </w:rPr>
      </w:pPr>
    </w:p>
    <w:p w14:paraId="7A4D8538" w14:textId="77777777" w:rsidR="00423432" w:rsidRPr="00A14050" w:rsidRDefault="00423432" w:rsidP="00423432">
      <w:pPr>
        <w:widowControl w:val="0"/>
        <w:autoSpaceDE w:val="0"/>
        <w:autoSpaceDN w:val="0"/>
        <w:adjustRightInd w:val="0"/>
        <w:jc w:val="center"/>
        <w:outlineLvl w:val="0"/>
        <w:rPr>
          <w:b/>
          <w:sz w:val="22"/>
          <w:szCs w:val="22"/>
        </w:rPr>
      </w:pPr>
      <w:r w:rsidRPr="00A14050">
        <w:rPr>
          <w:b/>
          <w:sz w:val="22"/>
          <w:szCs w:val="22"/>
        </w:rPr>
        <w:t>6.</w:t>
      </w:r>
      <w:r w:rsidRPr="00A14050">
        <w:rPr>
          <w:b/>
          <w:sz w:val="22"/>
          <w:szCs w:val="22"/>
        </w:rPr>
        <w:tab/>
        <w:t>Права и обязанности Сторон</w:t>
      </w:r>
    </w:p>
    <w:p w14:paraId="0AFCABA9"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6.1.   </w:t>
      </w:r>
      <w:r w:rsidRPr="00A14050">
        <w:rPr>
          <w:sz w:val="22"/>
          <w:szCs w:val="22"/>
          <w:u w:val="single"/>
        </w:rPr>
        <w:t>Заказчик вправе</w:t>
      </w:r>
      <w:r w:rsidRPr="00A14050">
        <w:rPr>
          <w:sz w:val="22"/>
          <w:szCs w:val="22"/>
        </w:rPr>
        <w:t>:</w:t>
      </w:r>
    </w:p>
    <w:p w14:paraId="1A521EAE" w14:textId="1B09B770"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6.1.1. требовать от Поставщика полное и своевременное исполнение обязательств по </w:t>
      </w:r>
      <w:r w:rsidR="00A2555F" w:rsidRPr="00A14050">
        <w:rPr>
          <w:sz w:val="22"/>
          <w:szCs w:val="22"/>
        </w:rPr>
        <w:t>Контракту</w:t>
      </w:r>
      <w:r w:rsidRPr="00A14050">
        <w:rPr>
          <w:sz w:val="22"/>
          <w:szCs w:val="22"/>
        </w:rPr>
        <w:t>.</w:t>
      </w:r>
    </w:p>
    <w:p w14:paraId="5B6FBA19" w14:textId="3DA69ADD"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6.1.2. требовать от Поставщика представления надлежащим образом оформленных документов, указанных в </w:t>
      </w:r>
      <w:hyperlink w:anchor="Par102" w:history="1">
        <w:r w:rsidRPr="00A14050">
          <w:rPr>
            <w:sz w:val="22"/>
            <w:szCs w:val="22"/>
          </w:rPr>
          <w:t>статье 5</w:t>
        </w:r>
      </w:hyperlink>
      <w:r w:rsidRPr="00A14050">
        <w:rPr>
          <w:sz w:val="22"/>
          <w:szCs w:val="22"/>
        </w:rPr>
        <w:t xml:space="preserve"> </w:t>
      </w:r>
      <w:r w:rsidR="00A2555F" w:rsidRPr="00A14050">
        <w:rPr>
          <w:sz w:val="22"/>
          <w:szCs w:val="22"/>
        </w:rPr>
        <w:t>Контракта</w:t>
      </w:r>
      <w:r w:rsidRPr="00A14050">
        <w:rPr>
          <w:sz w:val="22"/>
          <w:szCs w:val="22"/>
        </w:rPr>
        <w:t xml:space="preserve">, подтверждающих исполнение обязательств в соответствии с условиями </w:t>
      </w:r>
      <w:bookmarkStart w:id="14" w:name="_Hlk72912819"/>
      <w:r w:rsidR="00A2555F" w:rsidRPr="00A14050">
        <w:rPr>
          <w:sz w:val="22"/>
          <w:szCs w:val="22"/>
        </w:rPr>
        <w:t>Контракта</w:t>
      </w:r>
      <w:bookmarkEnd w:id="14"/>
      <w:r w:rsidRPr="00A14050">
        <w:rPr>
          <w:sz w:val="22"/>
          <w:szCs w:val="22"/>
        </w:rPr>
        <w:t>.</w:t>
      </w:r>
    </w:p>
    <w:p w14:paraId="68433675"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6.1.3. осуществлять контроль за порядком и сроками поставки товара.</w:t>
      </w:r>
    </w:p>
    <w:p w14:paraId="758D1D7D" w14:textId="349B1F6A"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6.1.4. отказаться от приемки и оплаты товара</w:t>
      </w:r>
      <w:r w:rsidR="00D75287" w:rsidRPr="00A14050">
        <w:rPr>
          <w:sz w:val="22"/>
          <w:szCs w:val="22"/>
        </w:rPr>
        <w:t>,</w:t>
      </w:r>
      <w:r w:rsidRPr="00A14050">
        <w:rPr>
          <w:sz w:val="22"/>
          <w:szCs w:val="22"/>
        </w:rPr>
        <w:t xml:space="preserve"> не соответствующего условиям </w:t>
      </w:r>
      <w:r w:rsidR="00A2555F" w:rsidRPr="00A14050">
        <w:rPr>
          <w:sz w:val="22"/>
          <w:szCs w:val="22"/>
        </w:rPr>
        <w:t>Контракта.</w:t>
      </w:r>
    </w:p>
    <w:p w14:paraId="41B12F55" w14:textId="30568FAD" w:rsidR="00423432" w:rsidRPr="00A14050" w:rsidRDefault="00423432" w:rsidP="00423432">
      <w:pPr>
        <w:pStyle w:val="affff2"/>
        <w:jc w:val="both"/>
      </w:pPr>
      <w:r w:rsidRPr="00A14050">
        <w:lastRenderedPageBreak/>
        <w:t xml:space="preserve">6.1.5. принять решение об одностороннем  отказе от исполнения </w:t>
      </w:r>
      <w:r w:rsidR="00A2555F" w:rsidRPr="00A14050">
        <w:t>Контракта</w:t>
      </w:r>
      <w:r w:rsidRPr="00A14050">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решения об одностороннем  отказе от исполнения  </w:t>
      </w:r>
      <w:r w:rsidR="00A2555F" w:rsidRPr="00A14050">
        <w:t>Контракта</w:t>
      </w:r>
      <w:r w:rsidRPr="00A14050">
        <w:t xml:space="preserve"> вправе провести  экспертизу поставленного Товара с  привлечением  экспертов, экспертных организаций, выбор которых осуществляется в соответствии  с  Федеральным   законом  от 5 апреля  2013г. № 44-ФЗ «О контрактной  системе в сфере закупок товаров,  работ,  услуг  для обеспечения государственных и муниципальных нужд».</w:t>
      </w:r>
    </w:p>
    <w:p w14:paraId="4571B183"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6.2.  </w:t>
      </w:r>
      <w:r w:rsidRPr="00A14050">
        <w:rPr>
          <w:sz w:val="22"/>
          <w:szCs w:val="22"/>
          <w:u w:val="single"/>
        </w:rPr>
        <w:t>Заказчик обязан</w:t>
      </w:r>
      <w:r w:rsidRPr="00A14050">
        <w:rPr>
          <w:sz w:val="22"/>
          <w:szCs w:val="22"/>
        </w:rPr>
        <w:t>:</w:t>
      </w:r>
    </w:p>
    <w:p w14:paraId="35B3BC11" w14:textId="099CFCF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6.2.1. своевременно принять и оплатить поставку товара в соответствии с условиями </w:t>
      </w:r>
      <w:r w:rsidR="00707C7A" w:rsidRPr="00A14050">
        <w:rPr>
          <w:sz w:val="22"/>
          <w:szCs w:val="22"/>
        </w:rPr>
        <w:t>Контракта</w:t>
      </w:r>
      <w:r w:rsidRPr="00A14050">
        <w:rPr>
          <w:sz w:val="22"/>
          <w:szCs w:val="22"/>
        </w:rPr>
        <w:t>.</w:t>
      </w:r>
    </w:p>
    <w:p w14:paraId="4B42AAF9" w14:textId="17D37F7D"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6.2.2. требовать оплаты неустойки (штрафа, пени) в соответствии с условиями </w:t>
      </w:r>
      <w:r w:rsidR="00707C7A" w:rsidRPr="00A14050">
        <w:rPr>
          <w:sz w:val="22"/>
          <w:szCs w:val="22"/>
        </w:rPr>
        <w:t>Контракта</w:t>
      </w:r>
      <w:r w:rsidRPr="00A14050">
        <w:rPr>
          <w:sz w:val="22"/>
          <w:szCs w:val="22"/>
        </w:rPr>
        <w:t>.</w:t>
      </w:r>
    </w:p>
    <w:p w14:paraId="57A5E148" w14:textId="77777777"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6.3.  </w:t>
      </w:r>
      <w:r w:rsidRPr="00A14050">
        <w:rPr>
          <w:sz w:val="22"/>
          <w:szCs w:val="22"/>
          <w:u w:val="single"/>
        </w:rPr>
        <w:t>Поставщик вправе</w:t>
      </w:r>
      <w:r w:rsidRPr="00A14050">
        <w:rPr>
          <w:sz w:val="22"/>
          <w:szCs w:val="22"/>
        </w:rPr>
        <w:t>:</w:t>
      </w:r>
    </w:p>
    <w:p w14:paraId="11C0644C" w14:textId="0B35D201" w:rsidR="00423432" w:rsidRPr="00A14050"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6.3.1. требовать от Заказчика полное и своевременное исполнения обязательств по </w:t>
      </w:r>
      <w:r w:rsidR="00707C7A" w:rsidRPr="00A14050">
        <w:rPr>
          <w:sz w:val="22"/>
          <w:szCs w:val="22"/>
        </w:rPr>
        <w:t>Контракту</w:t>
      </w:r>
      <w:r w:rsidRPr="00A14050">
        <w:rPr>
          <w:sz w:val="22"/>
          <w:szCs w:val="22"/>
        </w:rPr>
        <w:t>.</w:t>
      </w:r>
    </w:p>
    <w:p w14:paraId="3DD9F864" w14:textId="77777777" w:rsidR="00692D8A"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6.3.2. привлечь к исполнению своих обязательств по </w:t>
      </w:r>
      <w:r w:rsidR="00707C7A" w:rsidRPr="00A14050">
        <w:rPr>
          <w:sz w:val="22"/>
          <w:szCs w:val="22"/>
        </w:rPr>
        <w:t>Контракту</w:t>
      </w:r>
      <w:r w:rsidRPr="00A14050">
        <w:rPr>
          <w:sz w:val="22"/>
          <w:szCs w:val="22"/>
        </w:rPr>
        <w:t xml:space="preserve"> других лиц – субпоставщиков. При этом Поставщик несет ответственность перед Заказчиком за неисполнение или ненадлежащее </w:t>
      </w:r>
    </w:p>
    <w:p w14:paraId="1CD4629F" w14:textId="6E1AF07D" w:rsidR="00423432" w:rsidRPr="00EE3A95" w:rsidRDefault="00423432" w:rsidP="00423432">
      <w:pPr>
        <w:widowControl w:val="0"/>
        <w:tabs>
          <w:tab w:val="left" w:pos="1843"/>
        </w:tabs>
        <w:autoSpaceDE w:val="0"/>
        <w:autoSpaceDN w:val="0"/>
        <w:adjustRightInd w:val="0"/>
        <w:jc w:val="both"/>
        <w:rPr>
          <w:sz w:val="22"/>
          <w:szCs w:val="22"/>
        </w:rPr>
      </w:pPr>
      <w:r w:rsidRPr="00A14050">
        <w:rPr>
          <w:sz w:val="22"/>
          <w:szCs w:val="22"/>
        </w:rPr>
        <w:t xml:space="preserve">исполнение </w:t>
      </w:r>
      <w:r w:rsidRPr="00EE3A95">
        <w:rPr>
          <w:sz w:val="22"/>
          <w:szCs w:val="22"/>
        </w:rPr>
        <w:t xml:space="preserve">обязательств субпоставщиками. Привлечение субпоставщиков не влечет за собой изменение стоимости и количества товара по </w:t>
      </w:r>
      <w:r w:rsidR="00707C7A" w:rsidRPr="00EE3A95">
        <w:rPr>
          <w:sz w:val="22"/>
          <w:szCs w:val="22"/>
        </w:rPr>
        <w:t>Контракту</w:t>
      </w:r>
      <w:r w:rsidRPr="00EE3A95">
        <w:rPr>
          <w:sz w:val="22"/>
          <w:szCs w:val="22"/>
        </w:rPr>
        <w:t>.</w:t>
      </w:r>
    </w:p>
    <w:p w14:paraId="1AD82B48" w14:textId="77777777" w:rsidR="00423432" w:rsidRPr="00EE3A95" w:rsidRDefault="00423432" w:rsidP="00423432">
      <w:pPr>
        <w:widowControl w:val="0"/>
        <w:tabs>
          <w:tab w:val="left" w:pos="1843"/>
        </w:tabs>
        <w:autoSpaceDE w:val="0"/>
        <w:autoSpaceDN w:val="0"/>
        <w:adjustRightInd w:val="0"/>
        <w:jc w:val="both"/>
        <w:rPr>
          <w:sz w:val="22"/>
          <w:szCs w:val="22"/>
        </w:rPr>
      </w:pPr>
      <w:r w:rsidRPr="00EE3A95">
        <w:rPr>
          <w:sz w:val="22"/>
          <w:szCs w:val="22"/>
        </w:rPr>
        <w:t xml:space="preserve">6.4.  </w:t>
      </w:r>
      <w:r w:rsidRPr="00EE3A95">
        <w:rPr>
          <w:sz w:val="22"/>
          <w:szCs w:val="22"/>
          <w:u w:val="single"/>
        </w:rPr>
        <w:t>Поставщик обязан</w:t>
      </w:r>
      <w:r w:rsidRPr="00EE3A95">
        <w:rPr>
          <w:sz w:val="22"/>
          <w:szCs w:val="22"/>
        </w:rPr>
        <w:t>:</w:t>
      </w:r>
    </w:p>
    <w:p w14:paraId="72012180" w14:textId="2E5347B1" w:rsidR="00423432" w:rsidRPr="00EE3A95" w:rsidRDefault="00423432" w:rsidP="00423432">
      <w:pPr>
        <w:widowControl w:val="0"/>
        <w:tabs>
          <w:tab w:val="left" w:pos="1843"/>
        </w:tabs>
        <w:autoSpaceDE w:val="0"/>
        <w:autoSpaceDN w:val="0"/>
        <w:adjustRightInd w:val="0"/>
        <w:jc w:val="both"/>
        <w:rPr>
          <w:sz w:val="22"/>
          <w:szCs w:val="22"/>
        </w:rPr>
      </w:pPr>
      <w:r w:rsidRPr="00EE3A95">
        <w:rPr>
          <w:sz w:val="22"/>
          <w:szCs w:val="22"/>
        </w:rPr>
        <w:t>6.4.1.</w:t>
      </w:r>
      <w:r w:rsidR="00B73464" w:rsidRPr="00EE3A95">
        <w:rPr>
          <w:sz w:val="22"/>
          <w:szCs w:val="22"/>
        </w:rPr>
        <w:t xml:space="preserve"> </w:t>
      </w:r>
      <w:r w:rsidRPr="00EE3A95">
        <w:rPr>
          <w:sz w:val="22"/>
          <w:szCs w:val="22"/>
        </w:rPr>
        <w:t xml:space="preserve">своевременно и надлежащим образом поставить товар в соответствии с условиями </w:t>
      </w:r>
      <w:r w:rsidR="00A2555F" w:rsidRPr="00EE3A95">
        <w:rPr>
          <w:sz w:val="22"/>
          <w:szCs w:val="22"/>
        </w:rPr>
        <w:t>Контракта</w:t>
      </w:r>
      <w:r w:rsidRPr="00EE3A95">
        <w:rPr>
          <w:sz w:val="22"/>
          <w:szCs w:val="22"/>
        </w:rPr>
        <w:t>.</w:t>
      </w:r>
    </w:p>
    <w:p w14:paraId="306F1C1E" w14:textId="0E1F95AF" w:rsidR="00423432" w:rsidRPr="00EE3A95" w:rsidRDefault="00423432" w:rsidP="00423432">
      <w:pPr>
        <w:pStyle w:val="affff2"/>
      </w:pPr>
      <w:r w:rsidRPr="00EE3A95">
        <w:t>6.4.2.</w:t>
      </w:r>
      <w:bookmarkStart w:id="15" w:name="Par102"/>
      <w:bookmarkEnd w:id="15"/>
      <w:r w:rsidRPr="00EE3A95">
        <w:t xml:space="preserve"> обеспечить передачу </w:t>
      </w:r>
      <w:r w:rsidR="009F69DE" w:rsidRPr="00EE3A95">
        <w:t xml:space="preserve">и сборку </w:t>
      </w:r>
      <w:r w:rsidRPr="00EE3A95">
        <w:t xml:space="preserve">товара в соответствии с условиями </w:t>
      </w:r>
      <w:r w:rsidR="00A2555F" w:rsidRPr="00EE3A95">
        <w:t>Контракта</w:t>
      </w:r>
      <w:r w:rsidRPr="00EE3A95">
        <w:t>.</w:t>
      </w:r>
    </w:p>
    <w:p w14:paraId="3196850A" w14:textId="4A32EB2C" w:rsidR="00423432" w:rsidRPr="00EE3A95" w:rsidRDefault="00423432" w:rsidP="00423432">
      <w:pPr>
        <w:widowControl w:val="0"/>
        <w:tabs>
          <w:tab w:val="left" w:pos="1843"/>
        </w:tabs>
        <w:autoSpaceDE w:val="0"/>
        <w:autoSpaceDN w:val="0"/>
        <w:adjustRightInd w:val="0"/>
        <w:jc w:val="both"/>
        <w:rPr>
          <w:sz w:val="22"/>
          <w:szCs w:val="22"/>
        </w:rPr>
      </w:pPr>
      <w:r w:rsidRPr="00EE3A95">
        <w:rPr>
          <w:sz w:val="22"/>
          <w:szCs w:val="22"/>
        </w:rPr>
        <w:t xml:space="preserve">6.4.3. представлять по запросу Заказчика в сроки, указанные в таком запросе, информацию о ходе исполнения обязательств по </w:t>
      </w:r>
      <w:r w:rsidR="00A2555F" w:rsidRPr="00EE3A95">
        <w:rPr>
          <w:sz w:val="22"/>
          <w:szCs w:val="22"/>
        </w:rPr>
        <w:t>Контракту</w:t>
      </w:r>
      <w:r w:rsidRPr="00EE3A95">
        <w:rPr>
          <w:sz w:val="22"/>
          <w:szCs w:val="22"/>
        </w:rPr>
        <w:t>.</w:t>
      </w:r>
    </w:p>
    <w:p w14:paraId="767A97D0" w14:textId="0E61A6DB" w:rsidR="00423432" w:rsidRPr="00EE3A95" w:rsidRDefault="00423432" w:rsidP="00423432">
      <w:pPr>
        <w:widowControl w:val="0"/>
        <w:tabs>
          <w:tab w:val="left" w:pos="1843"/>
        </w:tabs>
        <w:autoSpaceDE w:val="0"/>
        <w:autoSpaceDN w:val="0"/>
        <w:adjustRightInd w:val="0"/>
        <w:jc w:val="both"/>
        <w:rPr>
          <w:sz w:val="22"/>
          <w:szCs w:val="22"/>
        </w:rPr>
      </w:pPr>
      <w:r w:rsidRPr="00EE3A95">
        <w:rPr>
          <w:sz w:val="22"/>
          <w:szCs w:val="22"/>
        </w:rPr>
        <w:t xml:space="preserve">6.4.4. обеспечить устранение выявленных недостатков товара или осуществить его соответствующую замену в порядке и на условиях, предусмотренных настоящим </w:t>
      </w:r>
      <w:r w:rsidR="00AA5B48" w:rsidRPr="00EE3A95">
        <w:rPr>
          <w:sz w:val="22"/>
          <w:szCs w:val="22"/>
        </w:rPr>
        <w:t>Контрактом</w:t>
      </w:r>
      <w:r w:rsidRPr="00EE3A95">
        <w:rPr>
          <w:sz w:val="22"/>
          <w:szCs w:val="22"/>
        </w:rPr>
        <w:t>.</w:t>
      </w:r>
    </w:p>
    <w:p w14:paraId="581EF5D4" w14:textId="77777777" w:rsidR="00423432" w:rsidRPr="00EE3A95" w:rsidRDefault="00423432" w:rsidP="00423432">
      <w:pPr>
        <w:widowControl w:val="0"/>
        <w:tabs>
          <w:tab w:val="left" w:pos="567"/>
        </w:tabs>
        <w:autoSpaceDE w:val="0"/>
        <w:autoSpaceDN w:val="0"/>
        <w:adjustRightInd w:val="0"/>
        <w:jc w:val="center"/>
        <w:outlineLvl w:val="0"/>
        <w:rPr>
          <w:b/>
          <w:sz w:val="22"/>
          <w:szCs w:val="22"/>
        </w:rPr>
      </w:pPr>
    </w:p>
    <w:p w14:paraId="36C9BC2E" w14:textId="37A133CE" w:rsidR="00EA3278" w:rsidRPr="00EE3A95" w:rsidRDefault="00423432" w:rsidP="000150B6">
      <w:pPr>
        <w:widowControl w:val="0"/>
        <w:tabs>
          <w:tab w:val="left" w:pos="567"/>
        </w:tabs>
        <w:autoSpaceDE w:val="0"/>
        <w:autoSpaceDN w:val="0"/>
        <w:adjustRightInd w:val="0"/>
        <w:jc w:val="center"/>
        <w:outlineLvl w:val="0"/>
        <w:rPr>
          <w:b/>
          <w:sz w:val="22"/>
          <w:szCs w:val="22"/>
        </w:rPr>
      </w:pPr>
      <w:r w:rsidRPr="00EE3A95">
        <w:rPr>
          <w:b/>
          <w:sz w:val="22"/>
          <w:szCs w:val="22"/>
        </w:rPr>
        <w:t>7.</w:t>
      </w:r>
      <w:r w:rsidRPr="00EE3A95">
        <w:rPr>
          <w:b/>
          <w:sz w:val="22"/>
          <w:szCs w:val="22"/>
        </w:rPr>
        <w:tab/>
        <w:t xml:space="preserve">Обеспечение исполнения </w:t>
      </w:r>
      <w:r w:rsidR="00707C7A" w:rsidRPr="00EE3A95">
        <w:rPr>
          <w:b/>
          <w:sz w:val="22"/>
          <w:szCs w:val="22"/>
        </w:rPr>
        <w:t>Контракта</w:t>
      </w:r>
    </w:p>
    <w:p w14:paraId="7444F558" w14:textId="260429CC" w:rsidR="00423432" w:rsidRPr="00EE3A95" w:rsidRDefault="00423432" w:rsidP="00C80478">
      <w:pPr>
        <w:widowControl w:val="0"/>
        <w:tabs>
          <w:tab w:val="left" w:pos="567"/>
        </w:tabs>
        <w:autoSpaceDE w:val="0"/>
        <w:autoSpaceDN w:val="0"/>
        <w:adjustRightInd w:val="0"/>
        <w:jc w:val="both"/>
        <w:outlineLvl w:val="0"/>
        <w:rPr>
          <w:sz w:val="22"/>
          <w:szCs w:val="22"/>
        </w:rPr>
      </w:pPr>
      <w:r w:rsidRPr="00EE3A95">
        <w:rPr>
          <w:sz w:val="22"/>
          <w:szCs w:val="22"/>
        </w:rPr>
        <w:t>7.1.</w:t>
      </w:r>
      <w:r w:rsidR="00A82ED3" w:rsidRPr="00EE3A95">
        <w:rPr>
          <w:sz w:val="22"/>
          <w:szCs w:val="22"/>
        </w:rPr>
        <w:t xml:space="preserve"> </w:t>
      </w:r>
      <w:r w:rsidR="00D5522D" w:rsidRPr="00EE3A95">
        <w:rPr>
          <w:sz w:val="22"/>
          <w:szCs w:val="22"/>
        </w:rPr>
        <w:t>Поставщик обеспечил исполнение Контракта на сумму --- рублей, определенную в соответствии Федеральным законом № 44-ФЗ, в форме (безотзывной банковской гарантии, выданной банком или иной кредитной организацией, или залога денежных средств, в том числе в форме вклада (депозита).</w:t>
      </w:r>
    </w:p>
    <w:p w14:paraId="1485197F" w14:textId="1EF8385E" w:rsidR="00423432" w:rsidRDefault="00423432" w:rsidP="00423432">
      <w:pPr>
        <w:widowControl w:val="0"/>
        <w:tabs>
          <w:tab w:val="left" w:pos="1560"/>
        </w:tabs>
        <w:autoSpaceDE w:val="0"/>
        <w:autoSpaceDN w:val="0"/>
        <w:adjustRightInd w:val="0"/>
        <w:jc w:val="both"/>
        <w:rPr>
          <w:sz w:val="22"/>
          <w:szCs w:val="22"/>
        </w:rPr>
      </w:pPr>
      <w:r w:rsidRPr="00EE3A95">
        <w:rPr>
          <w:sz w:val="22"/>
          <w:szCs w:val="22"/>
        </w:rPr>
        <w:t xml:space="preserve">7.2. В случае если по каким-либо причинам обеспечение исполнения </w:t>
      </w:r>
      <w:r w:rsidR="00A2555F" w:rsidRPr="00EE3A95">
        <w:rPr>
          <w:sz w:val="22"/>
          <w:szCs w:val="22"/>
        </w:rPr>
        <w:t>Контракта</w:t>
      </w:r>
      <w:r w:rsidRPr="00EE3A95">
        <w:rPr>
          <w:sz w:val="22"/>
          <w:szCs w:val="22"/>
        </w:rPr>
        <w:t xml:space="preserve">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w:t>
      </w:r>
      <w:r w:rsidR="00A2555F" w:rsidRPr="00EE3A95">
        <w:rPr>
          <w:sz w:val="22"/>
          <w:szCs w:val="22"/>
        </w:rPr>
        <w:t>Контракту</w:t>
      </w:r>
      <w:r w:rsidRPr="00EE3A95">
        <w:rPr>
          <w:sz w:val="22"/>
          <w:szCs w:val="22"/>
        </w:rPr>
        <w:t xml:space="preserve">, Поставщик обязуется в течение </w:t>
      </w:r>
      <w:r w:rsidR="005818B4" w:rsidRPr="00EE3A95">
        <w:rPr>
          <w:sz w:val="22"/>
          <w:szCs w:val="22"/>
        </w:rPr>
        <w:t>10</w:t>
      </w:r>
      <w:r w:rsidRPr="00EE3A95">
        <w:rPr>
          <w:sz w:val="22"/>
          <w:szCs w:val="22"/>
        </w:rPr>
        <w:t xml:space="preserve"> (десяти) </w:t>
      </w:r>
      <w:r w:rsidR="005818B4" w:rsidRPr="00EE3A95">
        <w:rPr>
          <w:sz w:val="22"/>
          <w:szCs w:val="22"/>
        </w:rPr>
        <w:t xml:space="preserve">банковских </w:t>
      </w:r>
      <w:r w:rsidRPr="00A14050">
        <w:rPr>
          <w:sz w:val="22"/>
          <w:szCs w:val="22"/>
        </w:rPr>
        <w:t xml:space="preserve">дней с момента, когда соответствующее обеспечение исполнения </w:t>
      </w:r>
      <w:r w:rsidR="00A2555F" w:rsidRPr="00A14050">
        <w:rPr>
          <w:sz w:val="22"/>
          <w:szCs w:val="22"/>
        </w:rPr>
        <w:t xml:space="preserve">Контракта </w:t>
      </w:r>
      <w:r w:rsidRPr="00A14050">
        <w:rPr>
          <w:sz w:val="22"/>
          <w:szCs w:val="22"/>
        </w:rPr>
        <w:t xml:space="preserve">перестало действовать, предоставить Заказчику иное (новое) надлежащее обеспечение исполнения </w:t>
      </w:r>
      <w:r w:rsidR="00A2555F" w:rsidRPr="00A14050">
        <w:rPr>
          <w:sz w:val="22"/>
          <w:szCs w:val="22"/>
        </w:rPr>
        <w:t>Контракта</w:t>
      </w:r>
      <w:r w:rsidRPr="00A14050">
        <w:rPr>
          <w:sz w:val="22"/>
          <w:szCs w:val="22"/>
        </w:rPr>
        <w:t xml:space="preserve"> на тех же условиях и в том же размере, которые указаны в настоящем разделе</w:t>
      </w:r>
      <w:r w:rsidR="00A2555F" w:rsidRPr="00A14050">
        <w:rPr>
          <w:sz w:val="22"/>
          <w:szCs w:val="22"/>
        </w:rPr>
        <w:t xml:space="preserve"> Контракта</w:t>
      </w:r>
      <w:r w:rsidRPr="00A14050">
        <w:rPr>
          <w:sz w:val="22"/>
          <w:szCs w:val="22"/>
        </w:rPr>
        <w:t>.</w:t>
      </w:r>
    </w:p>
    <w:p w14:paraId="512FDF99" w14:textId="144B2FEC"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7.</w:t>
      </w:r>
      <w:r w:rsidR="000B6CB8">
        <w:rPr>
          <w:sz w:val="22"/>
          <w:szCs w:val="22"/>
        </w:rPr>
        <w:t>3</w:t>
      </w:r>
      <w:r w:rsidRPr="00A14050">
        <w:rPr>
          <w:sz w:val="22"/>
          <w:szCs w:val="22"/>
        </w:rPr>
        <w:t xml:space="preserve">. Обеспечение исполнения </w:t>
      </w:r>
      <w:r w:rsidR="00A2555F" w:rsidRPr="00A14050">
        <w:rPr>
          <w:sz w:val="22"/>
          <w:szCs w:val="22"/>
        </w:rPr>
        <w:t>Контракта</w:t>
      </w:r>
      <w:r w:rsidRPr="00A14050">
        <w:rPr>
          <w:sz w:val="22"/>
          <w:szCs w:val="22"/>
        </w:rPr>
        <w:t xml:space="preserve"> распространяется, в том числе, на обязательства по возврату авансового платежа (при его наличии) в случае неисполнения обязательств по </w:t>
      </w:r>
      <w:r w:rsidR="00A2555F" w:rsidRPr="00A14050">
        <w:rPr>
          <w:sz w:val="22"/>
          <w:szCs w:val="22"/>
        </w:rPr>
        <w:t>Контракту</w:t>
      </w:r>
      <w:r w:rsidRPr="00A14050">
        <w:rPr>
          <w:sz w:val="22"/>
          <w:szCs w:val="22"/>
        </w:rPr>
        <w:t xml:space="preserve">, уплате неустоек в виде штрафа, пени, предусмотренных </w:t>
      </w:r>
      <w:r w:rsidR="00A2555F" w:rsidRPr="00A14050">
        <w:rPr>
          <w:sz w:val="22"/>
          <w:szCs w:val="22"/>
        </w:rPr>
        <w:t>Контрактом</w:t>
      </w:r>
      <w:r w:rsidRPr="00A14050">
        <w:rPr>
          <w:sz w:val="22"/>
          <w:szCs w:val="22"/>
        </w:rPr>
        <w:t xml:space="preserve">, а также убытков, понесенных Заказчиком в связи с неисполнением или ненадлежащим исполнением Поставщиком своих обязательств по </w:t>
      </w:r>
      <w:r w:rsidR="00707C7A" w:rsidRPr="00A14050">
        <w:rPr>
          <w:sz w:val="22"/>
          <w:szCs w:val="22"/>
        </w:rPr>
        <w:t>Контракту</w:t>
      </w:r>
      <w:r w:rsidRPr="00A14050">
        <w:rPr>
          <w:sz w:val="22"/>
          <w:szCs w:val="22"/>
        </w:rPr>
        <w:t>.</w:t>
      </w:r>
    </w:p>
    <w:p w14:paraId="34A1CED8" w14:textId="22BA3B89" w:rsidR="00156E3E" w:rsidRPr="00A14050" w:rsidRDefault="00423432" w:rsidP="000150B6">
      <w:pPr>
        <w:pStyle w:val="ConsPlusNormal"/>
        <w:ind w:firstLine="0"/>
        <w:jc w:val="both"/>
        <w:rPr>
          <w:rFonts w:ascii="Times New Roman" w:hAnsi="Times New Roman" w:cs="Times New Roman"/>
          <w:sz w:val="22"/>
          <w:szCs w:val="22"/>
        </w:rPr>
      </w:pPr>
      <w:r w:rsidRPr="00A14050">
        <w:rPr>
          <w:rFonts w:ascii="Times New Roman" w:hAnsi="Times New Roman" w:cs="Times New Roman"/>
          <w:sz w:val="22"/>
          <w:szCs w:val="22"/>
        </w:rPr>
        <w:t>7.</w:t>
      </w:r>
      <w:r w:rsidR="000B6CB8">
        <w:rPr>
          <w:rFonts w:ascii="Times New Roman" w:hAnsi="Times New Roman" w:cs="Times New Roman"/>
          <w:sz w:val="22"/>
          <w:szCs w:val="22"/>
        </w:rPr>
        <w:t>4</w:t>
      </w:r>
      <w:r w:rsidRPr="00A14050">
        <w:rPr>
          <w:rFonts w:ascii="Times New Roman" w:hAnsi="Times New Roman" w:cs="Times New Roman"/>
          <w:sz w:val="22"/>
          <w:szCs w:val="22"/>
        </w:rPr>
        <w:t xml:space="preserve">. Обеспечение исполнения </w:t>
      </w:r>
      <w:r w:rsidR="00707C7A" w:rsidRPr="00A14050">
        <w:rPr>
          <w:rFonts w:ascii="Times New Roman" w:hAnsi="Times New Roman" w:cs="Times New Roman"/>
          <w:sz w:val="22"/>
          <w:szCs w:val="22"/>
        </w:rPr>
        <w:t xml:space="preserve">Контракта </w:t>
      </w:r>
      <w:r w:rsidRPr="00A14050">
        <w:rPr>
          <w:rFonts w:ascii="Times New Roman" w:hAnsi="Times New Roman" w:cs="Times New Roman"/>
          <w:sz w:val="22"/>
          <w:szCs w:val="22"/>
        </w:rPr>
        <w:t xml:space="preserve">возвращается Поставщику </w:t>
      </w:r>
      <w:r w:rsidRPr="00A14050">
        <w:rPr>
          <w:rFonts w:ascii="Times New Roman" w:hAnsi="Times New Roman" w:cs="Times New Roman"/>
          <w:sz w:val="22"/>
          <w:szCs w:val="22"/>
          <w:highlight w:val="white"/>
        </w:rPr>
        <w:t xml:space="preserve">при условии надлежащего исполнения Поставщиком всех своих обязательств по настоящему </w:t>
      </w:r>
      <w:r w:rsidR="00A2555F" w:rsidRPr="00A14050">
        <w:rPr>
          <w:rFonts w:ascii="Times New Roman" w:hAnsi="Times New Roman" w:cs="Times New Roman"/>
          <w:sz w:val="22"/>
          <w:szCs w:val="22"/>
        </w:rPr>
        <w:t>Контракту</w:t>
      </w:r>
      <w:r w:rsidRPr="00A14050">
        <w:rPr>
          <w:rFonts w:ascii="Times New Roman" w:hAnsi="Times New Roman" w:cs="Times New Roman"/>
          <w:sz w:val="22"/>
          <w:szCs w:val="22"/>
          <w:highlight w:val="white"/>
        </w:rPr>
        <w:t xml:space="preserve"> в течение </w:t>
      </w:r>
      <w:r w:rsidR="005818B4" w:rsidRPr="00A14050">
        <w:rPr>
          <w:rFonts w:ascii="Times New Roman" w:hAnsi="Times New Roman" w:cs="Times New Roman"/>
          <w:sz w:val="22"/>
          <w:szCs w:val="22"/>
          <w:highlight w:val="white"/>
        </w:rPr>
        <w:t>15</w:t>
      </w:r>
      <w:r w:rsidRPr="00A14050">
        <w:rPr>
          <w:rFonts w:ascii="Times New Roman" w:hAnsi="Times New Roman" w:cs="Times New Roman"/>
          <w:sz w:val="22"/>
          <w:szCs w:val="22"/>
          <w:highlight w:val="white"/>
        </w:rPr>
        <w:t xml:space="preserve"> (</w:t>
      </w:r>
      <w:r w:rsidR="005818B4" w:rsidRPr="00A14050">
        <w:rPr>
          <w:rFonts w:ascii="Times New Roman" w:hAnsi="Times New Roman" w:cs="Times New Roman"/>
          <w:sz w:val="22"/>
          <w:szCs w:val="22"/>
          <w:highlight w:val="white"/>
        </w:rPr>
        <w:t>пятнадцати</w:t>
      </w:r>
      <w:r w:rsidRPr="00A14050">
        <w:rPr>
          <w:rFonts w:ascii="Times New Roman" w:hAnsi="Times New Roman" w:cs="Times New Roman"/>
          <w:sz w:val="22"/>
          <w:szCs w:val="22"/>
          <w:highlight w:val="white"/>
        </w:rPr>
        <w:t>) дней со дня получения Заказчиком соответствующего письменного требования Поставщика. Денежные средства возвращаются на банковский счет, указанный Поставщиком в этом письменном требовании</w:t>
      </w:r>
      <w:r w:rsidRPr="00A14050">
        <w:rPr>
          <w:rFonts w:ascii="Times New Roman" w:hAnsi="Times New Roman" w:cs="Times New Roman"/>
          <w:sz w:val="22"/>
          <w:szCs w:val="22"/>
        </w:rPr>
        <w:t xml:space="preserve">, в случае внесения денежных средств в качестве обеспечения исполнения </w:t>
      </w:r>
      <w:r w:rsidR="00707C7A" w:rsidRPr="00A14050">
        <w:rPr>
          <w:rFonts w:ascii="Times New Roman" w:hAnsi="Times New Roman" w:cs="Times New Roman"/>
          <w:sz w:val="22"/>
          <w:szCs w:val="22"/>
        </w:rPr>
        <w:t>Контракта</w:t>
      </w:r>
      <w:r w:rsidRPr="00A14050">
        <w:rPr>
          <w:rFonts w:ascii="Times New Roman" w:hAnsi="Times New Roman" w:cs="Times New Roman"/>
          <w:sz w:val="22"/>
          <w:szCs w:val="22"/>
        </w:rPr>
        <w:t>.</w:t>
      </w:r>
    </w:p>
    <w:p w14:paraId="3E88FB47" w14:textId="3129E594" w:rsidR="003F24F6" w:rsidRDefault="003F24F6" w:rsidP="003F24F6">
      <w:pPr>
        <w:jc w:val="both"/>
        <w:rPr>
          <w:sz w:val="22"/>
          <w:szCs w:val="22"/>
        </w:rPr>
      </w:pPr>
      <w:r w:rsidRPr="00A14050">
        <w:rPr>
          <w:sz w:val="22"/>
          <w:szCs w:val="22"/>
        </w:rPr>
        <w:t>7.</w:t>
      </w:r>
      <w:r w:rsidR="000B6CB8">
        <w:rPr>
          <w:sz w:val="22"/>
          <w:szCs w:val="22"/>
        </w:rPr>
        <w:t>5</w:t>
      </w:r>
      <w:r w:rsidRPr="00A14050">
        <w:rPr>
          <w:sz w:val="22"/>
          <w:szCs w:val="22"/>
        </w:rPr>
        <w:t xml:space="preserve">. Подписание настоящего </w:t>
      </w:r>
      <w:r w:rsidR="00707C7A" w:rsidRPr="00A14050">
        <w:rPr>
          <w:sz w:val="22"/>
          <w:szCs w:val="22"/>
        </w:rPr>
        <w:t>Контракта</w:t>
      </w:r>
      <w:r w:rsidRPr="00A14050">
        <w:rPr>
          <w:sz w:val="22"/>
          <w:szCs w:val="22"/>
        </w:rPr>
        <w:t xml:space="preserve"> является согласием Поставщика на удержание Заказчиком предусмотренных </w:t>
      </w:r>
      <w:r w:rsidR="00707C7A" w:rsidRPr="00A14050">
        <w:rPr>
          <w:sz w:val="22"/>
          <w:szCs w:val="22"/>
        </w:rPr>
        <w:t>Контрактом</w:t>
      </w:r>
      <w:r w:rsidRPr="00A14050">
        <w:rPr>
          <w:sz w:val="22"/>
          <w:szCs w:val="22"/>
        </w:rPr>
        <w:t xml:space="preserve"> суммы штрафов, неустоек и компенсаций из платежей, подлежащей оплате Поставщику или из суммы обеспечения исполнения </w:t>
      </w:r>
      <w:r w:rsidR="00707C7A" w:rsidRPr="00A14050">
        <w:rPr>
          <w:sz w:val="22"/>
          <w:szCs w:val="22"/>
        </w:rPr>
        <w:t xml:space="preserve">Контракта </w:t>
      </w:r>
      <w:r w:rsidRPr="00A14050">
        <w:rPr>
          <w:sz w:val="22"/>
          <w:szCs w:val="22"/>
        </w:rPr>
        <w:t>(на усмотрение Заказчика) после истечения 5 (пяти) дней с даты, указанной в уведомлении и не получения в указанный срок от Поставщика доказательств надлежащего исполнения обязательств.</w:t>
      </w:r>
    </w:p>
    <w:p w14:paraId="73751D47" w14:textId="0AFD5995" w:rsidR="00B80E7D" w:rsidRDefault="00B80E7D" w:rsidP="00B80E7D">
      <w:pPr>
        <w:pStyle w:val="2f4"/>
        <w:shd w:val="clear" w:color="auto" w:fill="auto"/>
        <w:tabs>
          <w:tab w:val="left" w:pos="447"/>
          <w:tab w:val="left" w:pos="1596"/>
        </w:tabs>
        <w:spacing w:before="0" w:after="0" w:line="240" w:lineRule="auto"/>
        <w:jc w:val="both"/>
        <w:rPr>
          <w:color w:val="000000"/>
          <w:szCs w:val="24"/>
          <w:lang w:eastAsia="ru-RU" w:bidi="ru-RU"/>
        </w:rPr>
      </w:pPr>
      <w:r w:rsidRPr="00DC3A80">
        <w:rPr>
          <w:color w:val="000000"/>
          <w:szCs w:val="24"/>
          <w:lang w:eastAsia="ru-RU" w:bidi="ru-RU"/>
        </w:rPr>
        <w:t>7.</w:t>
      </w:r>
      <w:r w:rsidR="000B6CB8">
        <w:rPr>
          <w:color w:val="000000"/>
          <w:szCs w:val="24"/>
          <w:lang w:eastAsia="ru-RU" w:bidi="ru-RU"/>
        </w:rPr>
        <w:t>6</w:t>
      </w:r>
      <w:r w:rsidRPr="00DC3A80">
        <w:rPr>
          <w:color w:val="000000"/>
          <w:szCs w:val="24"/>
          <w:lang w:eastAsia="ru-RU" w:bidi="ru-RU"/>
        </w:rPr>
        <w:t>. Поставщик освобождается от предоставления обеспечения исполнения контракта, в том числе с учетом положений статей 37 Федерального закона №44-ФЗ, в случаях, установленных частью 8.1 статьи 96 Федерального закона №44-ФЗ.</w:t>
      </w:r>
      <w:r w:rsidRPr="00F868A3">
        <w:rPr>
          <w:color w:val="000000"/>
          <w:szCs w:val="24"/>
          <w:lang w:eastAsia="ru-RU" w:bidi="ru-RU"/>
        </w:rPr>
        <w:t xml:space="preserve"> </w:t>
      </w:r>
    </w:p>
    <w:p w14:paraId="281C9F39" w14:textId="77777777" w:rsidR="007C2B0B" w:rsidRPr="00A14050" w:rsidRDefault="007C2B0B" w:rsidP="000150B6">
      <w:pPr>
        <w:pStyle w:val="ConsPlusNormal"/>
        <w:ind w:firstLine="0"/>
        <w:jc w:val="both"/>
        <w:rPr>
          <w:rFonts w:ascii="Times New Roman" w:hAnsi="Times New Roman" w:cs="Times New Roman"/>
          <w:b/>
          <w:bCs/>
          <w:sz w:val="22"/>
          <w:szCs w:val="22"/>
          <w:lang w:eastAsia="ru-RU"/>
        </w:rPr>
      </w:pPr>
    </w:p>
    <w:p w14:paraId="6D150BAC" w14:textId="77777777" w:rsidR="002C72C2" w:rsidRPr="00A14050" w:rsidRDefault="00076588" w:rsidP="00076588">
      <w:pPr>
        <w:suppressAutoHyphens w:val="0"/>
        <w:jc w:val="center"/>
        <w:rPr>
          <w:sz w:val="22"/>
          <w:szCs w:val="22"/>
          <w:lang w:eastAsia="ru-RU"/>
        </w:rPr>
      </w:pPr>
      <w:r w:rsidRPr="00A14050">
        <w:rPr>
          <w:b/>
          <w:bCs/>
          <w:sz w:val="22"/>
          <w:szCs w:val="22"/>
          <w:lang w:eastAsia="ru-RU"/>
        </w:rPr>
        <w:t>8. Ответственность сторон</w:t>
      </w:r>
    </w:p>
    <w:p w14:paraId="08CFF5AA" w14:textId="77777777" w:rsidR="00412D4C" w:rsidRPr="0059599A" w:rsidRDefault="00412D4C" w:rsidP="00412D4C">
      <w:pPr>
        <w:suppressAutoHyphens w:val="0"/>
        <w:jc w:val="both"/>
        <w:rPr>
          <w:sz w:val="22"/>
          <w:lang w:eastAsia="ru-RU"/>
        </w:rPr>
      </w:pPr>
      <w:r w:rsidRPr="0059599A">
        <w:rPr>
          <w:sz w:val="22"/>
          <w:lang w:eastAsia="ru-RU"/>
        </w:rPr>
        <w:lastRenderedPageBreak/>
        <w:t>8.1. За неисполнение или ненадлежащее исполнение обязательств по настоящему Договору (контракту) Стороны несут ответственность в соответствии с действующим законодательством Российской Федерации, а именно: в соответствии с требованиями ст. 34 Федерального закона «О контрактной системе в сфере закупок товаров, работ, услуг для обеспечения государственных и муниципальных нужд» от 05.04.2013г, правилами и порядком, утвержденными постановлением Правительства РФ от 30.08.2017г. № 1042.</w:t>
      </w:r>
    </w:p>
    <w:p w14:paraId="2D103C9F" w14:textId="2C6629E4" w:rsidR="00412D4C" w:rsidRPr="0059599A" w:rsidRDefault="00412D4C" w:rsidP="00412D4C">
      <w:pPr>
        <w:suppressAutoHyphens w:val="0"/>
        <w:jc w:val="both"/>
        <w:rPr>
          <w:sz w:val="22"/>
          <w:lang w:eastAsia="ru-RU"/>
        </w:rPr>
      </w:pPr>
      <w:r w:rsidRPr="0059599A">
        <w:rPr>
          <w:sz w:val="22"/>
          <w:lang w:eastAsia="ru-RU"/>
        </w:rPr>
        <w:t>8.2</w:t>
      </w:r>
      <w:r w:rsidR="004F2532">
        <w:rPr>
          <w:sz w:val="22"/>
          <w:lang w:eastAsia="ru-RU"/>
        </w:rPr>
        <w:t>.</w:t>
      </w:r>
      <w:r w:rsidRPr="0059599A">
        <w:rPr>
          <w:sz w:val="22"/>
          <w:lang w:eastAsia="ru-RU"/>
        </w:rPr>
        <w:t xml:space="preserve"> 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 требование об уплате неустоек (штрафов, пеней). Пеня начисляется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62F26CA3" w14:textId="77777777" w:rsidR="00412D4C" w:rsidRPr="0059599A" w:rsidRDefault="00412D4C" w:rsidP="00412D4C">
      <w:pPr>
        <w:suppressAutoHyphens w:val="0"/>
        <w:jc w:val="both"/>
        <w:rPr>
          <w:sz w:val="22"/>
          <w:lang w:eastAsia="ru-RU"/>
        </w:rPr>
      </w:pPr>
      <w:r w:rsidRPr="0059599A">
        <w:rPr>
          <w:sz w:val="22"/>
          <w:lang w:eastAsia="ru-RU"/>
        </w:rPr>
        <w:t>8.3.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093E90FF" w14:textId="77777777" w:rsidR="00412D4C" w:rsidRPr="0059599A" w:rsidRDefault="00412D4C" w:rsidP="00412D4C">
      <w:pPr>
        <w:suppressAutoHyphens w:val="0"/>
        <w:jc w:val="both"/>
        <w:rPr>
          <w:sz w:val="22"/>
          <w:lang w:eastAsia="ru-RU"/>
        </w:rPr>
      </w:pPr>
      <w:r w:rsidRPr="0059599A">
        <w:rPr>
          <w:sz w:val="22"/>
          <w:lang w:eastAsia="ru-RU"/>
        </w:rPr>
        <w:t xml:space="preserve"> а) 10 процентов цены Договора (этапа) в случае, если цена Договора (этапа) не превышает 3 млн. рублей;</w:t>
      </w:r>
    </w:p>
    <w:p w14:paraId="404D29B4" w14:textId="77777777" w:rsidR="00412D4C" w:rsidRPr="0059599A" w:rsidRDefault="00412D4C" w:rsidP="00412D4C">
      <w:pPr>
        <w:suppressAutoHyphens w:val="0"/>
        <w:jc w:val="both"/>
        <w:rPr>
          <w:sz w:val="22"/>
          <w:lang w:eastAsia="ru-RU"/>
        </w:rPr>
      </w:pPr>
      <w:r w:rsidRPr="0059599A">
        <w:rPr>
          <w:sz w:val="22"/>
          <w:lang w:eastAsia="ru-RU"/>
        </w:rPr>
        <w:t>б) 5 процентов цены контракта (этапа) в случае, если цена контракта (этапа) составляет от 3 млн. рублей до 50 млн. рублей (включительно);</w:t>
      </w:r>
    </w:p>
    <w:p w14:paraId="6B45B887" w14:textId="77777777" w:rsidR="00412D4C" w:rsidRPr="0059599A" w:rsidRDefault="00412D4C" w:rsidP="00412D4C">
      <w:pPr>
        <w:suppressAutoHyphens w:val="0"/>
        <w:jc w:val="both"/>
        <w:rPr>
          <w:sz w:val="22"/>
          <w:lang w:eastAsia="ru-RU"/>
        </w:rPr>
      </w:pPr>
      <w:r w:rsidRPr="0059599A">
        <w:rPr>
          <w:sz w:val="22"/>
          <w:lang w:eastAsia="ru-RU"/>
        </w:rPr>
        <w:t>8.4.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CC50096" w14:textId="77777777" w:rsidR="00412D4C" w:rsidRPr="0059599A" w:rsidRDefault="00412D4C" w:rsidP="00412D4C">
      <w:pPr>
        <w:suppressAutoHyphens w:val="0"/>
        <w:jc w:val="both"/>
        <w:rPr>
          <w:sz w:val="22"/>
          <w:lang w:eastAsia="ru-RU"/>
        </w:rPr>
      </w:pPr>
      <w:r w:rsidRPr="0059599A">
        <w:rPr>
          <w:sz w:val="22"/>
          <w:lang w:eastAsia="ru-RU"/>
        </w:rPr>
        <w:t>8.5.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CB469E9" w14:textId="77777777" w:rsidR="00412D4C" w:rsidRPr="0059599A" w:rsidRDefault="00412D4C" w:rsidP="00412D4C">
      <w:pPr>
        <w:suppressAutoHyphens w:val="0"/>
        <w:jc w:val="both"/>
        <w:rPr>
          <w:sz w:val="22"/>
          <w:lang w:eastAsia="ru-RU"/>
        </w:rPr>
      </w:pPr>
      <w:r w:rsidRPr="0059599A">
        <w:rPr>
          <w:sz w:val="22"/>
          <w:lang w:eastAsia="ru-RU"/>
        </w:rPr>
        <w:t>а) 1000 рублей, если цена контракта не превышает 3 млн. рублей (включительно);</w:t>
      </w:r>
    </w:p>
    <w:p w14:paraId="104FED62" w14:textId="77777777" w:rsidR="00412D4C" w:rsidRPr="0059599A" w:rsidRDefault="00412D4C" w:rsidP="00412D4C">
      <w:pPr>
        <w:suppressAutoHyphens w:val="0"/>
        <w:jc w:val="both"/>
        <w:rPr>
          <w:sz w:val="22"/>
          <w:lang w:eastAsia="ru-RU"/>
        </w:rPr>
      </w:pPr>
      <w:r w:rsidRPr="0059599A">
        <w:rPr>
          <w:sz w:val="22"/>
          <w:lang w:eastAsia="ru-RU"/>
        </w:rPr>
        <w:t>б) 5000 рублей, если цена контракта составляет от 3 млн. рублей до 50 млн. рублей (включительно).</w:t>
      </w:r>
    </w:p>
    <w:p w14:paraId="655284FE" w14:textId="77777777" w:rsidR="00412D4C" w:rsidRPr="0059599A" w:rsidRDefault="00412D4C" w:rsidP="00412D4C">
      <w:pPr>
        <w:suppressAutoHyphens w:val="0"/>
        <w:jc w:val="both"/>
        <w:rPr>
          <w:sz w:val="22"/>
          <w:lang w:eastAsia="ru-RU"/>
        </w:rPr>
      </w:pPr>
      <w:r w:rsidRPr="0059599A">
        <w:rPr>
          <w:sz w:val="22"/>
          <w:lang w:eastAsia="ru-RU"/>
        </w:rPr>
        <w:t>8.6.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29C4ED8D" w14:textId="77777777" w:rsidR="00412D4C" w:rsidRPr="0059599A" w:rsidRDefault="00412D4C" w:rsidP="00412D4C">
      <w:pPr>
        <w:suppressAutoHyphens w:val="0"/>
        <w:jc w:val="both"/>
        <w:rPr>
          <w:sz w:val="22"/>
          <w:lang w:eastAsia="ru-RU"/>
        </w:rPr>
      </w:pPr>
      <w:r w:rsidRPr="0059599A">
        <w:rPr>
          <w:sz w:val="22"/>
          <w:lang w:eastAsia="ru-RU"/>
        </w:rPr>
        <w:t xml:space="preserve">     а) 1000 рублей, если цена контракта не превышает 3 млн. рублей;</w:t>
      </w:r>
    </w:p>
    <w:p w14:paraId="02D9F592" w14:textId="77777777" w:rsidR="00412D4C" w:rsidRPr="0059599A" w:rsidRDefault="00412D4C" w:rsidP="00412D4C">
      <w:pPr>
        <w:suppressAutoHyphens w:val="0"/>
        <w:jc w:val="both"/>
        <w:rPr>
          <w:sz w:val="22"/>
          <w:lang w:eastAsia="ru-RU"/>
        </w:rPr>
      </w:pPr>
      <w:r w:rsidRPr="0059599A">
        <w:rPr>
          <w:sz w:val="22"/>
          <w:lang w:eastAsia="ru-RU"/>
        </w:rPr>
        <w:t>б) 5000 рублей, если цена контракта составляет от 3 млн. рублей до 50 млн. рублей (включительно);</w:t>
      </w:r>
    </w:p>
    <w:p w14:paraId="7EAE901E" w14:textId="77777777" w:rsidR="00412D4C" w:rsidRPr="0059599A" w:rsidRDefault="00412D4C" w:rsidP="00412D4C">
      <w:pPr>
        <w:suppressAutoHyphens w:val="0"/>
        <w:jc w:val="both"/>
        <w:rPr>
          <w:sz w:val="22"/>
          <w:lang w:eastAsia="ru-RU"/>
        </w:rPr>
      </w:pPr>
      <w:r w:rsidRPr="0059599A">
        <w:rPr>
          <w:sz w:val="22"/>
          <w:lang w:eastAsia="ru-RU"/>
        </w:rPr>
        <w:t>8.7. Подписание настоящего Договора, является согласием Поставщика, на удержание Заказчиком предусмотренных договором штрафных санкций, пени, неустойки из суммы, подлежащей оплате Поставщику за несвоевременно поставленный Товар или из суммы обеспечения исполнения Договора (на усмотрение Заказчика) в случае нарушения Поставщиком обязательств по Договору.</w:t>
      </w:r>
    </w:p>
    <w:p w14:paraId="09DBC3F1" w14:textId="77777777" w:rsidR="00412D4C" w:rsidRPr="0059599A" w:rsidRDefault="00412D4C" w:rsidP="00412D4C">
      <w:pPr>
        <w:suppressAutoHyphens w:val="0"/>
        <w:jc w:val="both"/>
        <w:rPr>
          <w:sz w:val="22"/>
          <w:lang w:eastAsia="ru-RU"/>
        </w:rPr>
      </w:pPr>
      <w:r w:rsidRPr="0059599A">
        <w:rPr>
          <w:sz w:val="22"/>
          <w:lang w:eastAsia="ru-RU"/>
        </w:rPr>
        <w:t xml:space="preserve">8.8. Если иное не предусмотрено законом, сторона, не исполнившая или ненадлежащим образом исполнившая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w:t>
      </w:r>
      <w:r w:rsidRPr="0059599A">
        <w:rPr>
          <w:sz w:val="22"/>
          <w:lang w:eastAsia="ru-RU"/>
        </w:rPr>
        <w:lastRenderedPageBreak/>
        <w:t>стороны контрагентов должника, отсутствие на рынке нужных для исполнения товаров, отсутствие у должника необходимых денежных средств.</w:t>
      </w:r>
    </w:p>
    <w:p w14:paraId="4EF8B477" w14:textId="77777777" w:rsidR="00412D4C" w:rsidRPr="0059599A" w:rsidRDefault="00412D4C" w:rsidP="00412D4C">
      <w:pPr>
        <w:suppressAutoHyphens w:val="0"/>
        <w:rPr>
          <w:sz w:val="22"/>
          <w:lang w:eastAsia="ru-RU"/>
        </w:rPr>
      </w:pPr>
      <w:r w:rsidRPr="0059599A">
        <w:rPr>
          <w:sz w:val="22"/>
          <w:lang w:eastAsia="ru-RU"/>
        </w:rPr>
        <w:t>8.9. Поставщик несет ответственность за убытки, связанные с повреждением Товара и (или) отправлением его не по адресу вследствие неполноценной или неправильной маркировки и упаковки Товара или несоблюдения инструкции по его перевозке.</w:t>
      </w:r>
    </w:p>
    <w:p w14:paraId="363010BF" w14:textId="77777777" w:rsidR="00412D4C" w:rsidRPr="0059599A" w:rsidRDefault="00412D4C" w:rsidP="00412D4C">
      <w:pPr>
        <w:suppressAutoHyphens w:val="0"/>
        <w:rPr>
          <w:sz w:val="22"/>
          <w:lang w:eastAsia="ru-RU"/>
        </w:rPr>
      </w:pPr>
      <w:r w:rsidRPr="0059599A">
        <w:rPr>
          <w:sz w:val="22"/>
          <w:lang w:eastAsia="ru-RU"/>
        </w:rPr>
        <w:t>8.10. Уплата неустойки и возмещение убытков, связанных с ненадлежащим исполнением Сторонами своих обязательств по настоящему Договору, не освобождают нарушившую условия Договора Сторону от исполнения взятых на себя обязательств.</w:t>
      </w:r>
    </w:p>
    <w:p w14:paraId="6CFF4F38" w14:textId="77777777" w:rsidR="00412D4C" w:rsidRDefault="00412D4C" w:rsidP="00412D4C">
      <w:pPr>
        <w:suppressAutoHyphens w:val="0"/>
        <w:rPr>
          <w:sz w:val="22"/>
          <w:lang w:eastAsia="ru-RU"/>
        </w:rPr>
      </w:pPr>
      <w:r w:rsidRPr="0059599A">
        <w:rPr>
          <w:sz w:val="22"/>
          <w:lang w:eastAsia="ru-RU"/>
        </w:rPr>
        <w:t>8.11.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0189D84" w14:textId="77777777" w:rsidR="003A5603" w:rsidRPr="00A14050" w:rsidRDefault="000150B6" w:rsidP="006428C3">
      <w:pPr>
        <w:suppressAutoHyphens w:val="0"/>
        <w:rPr>
          <w:sz w:val="22"/>
          <w:szCs w:val="22"/>
          <w:highlight w:val="yellow"/>
          <w:shd w:val="clear" w:color="auto" w:fill="FFFFFF"/>
        </w:rPr>
      </w:pPr>
      <w:r w:rsidRPr="00A14050">
        <w:rPr>
          <w:sz w:val="22"/>
          <w:szCs w:val="22"/>
          <w:lang w:eastAsia="ru-RU"/>
        </w:rPr>
        <w:t> </w:t>
      </w:r>
    </w:p>
    <w:p w14:paraId="6B5F87B9" w14:textId="0CC7BA90" w:rsidR="00B71C0F" w:rsidRPr="00A14050" w:rsidRDefault="00B83FCF" w:rsidP="00423432">
      <w:pPr>
        <w:widowControl w:val="0"/>
        <w:autoSpaceDE w:val="0"/>
        <w:autoSpaceDN w:val="0"/>
        <w:adjustRightInd w:val="0"/>
        <w:jc w:val="center"/>
        <w:outlineLvl w:val="0"/>
        <w:rPr>
          <w:b/>
          <w:sz w:val="22"/>
          <w:szCs w:val="22"/>
        </w:rPr>
      </w:pPr>
      <w:r w:rsidRPr="00A14050">
        <w:rPr>
          <w:b/>
          <w:sz w:val="22"/>
          <w:szCs w:val="22"/>
        </w:rPr>
        <w:t>9.</w:t>
      </w:r>
      <w:r w:rsidRPr="00A14050">
        <w:rPr>
          <w:b/>
          <w:sz w:val="22"/>
          <w:szCs w:val="22"/>
        </w:rPr>
        <w:tab/>
        <w:t>Порядок</w:t>
      </w:r>
      <w:r w:rsidR="00423432" w:rsidRPr="00A14050">
        <w:rPr>
          <w:b/>
          <w:sz w:val="22"/>
          <w:szCs w:val="22"/>
        </w:rPr>
        <w:t xml:space="preserve"> расторжения </w:t>
      </w:r>
      <w:r w:rsidR="00707C7A" w:rsidRPr="00A14050">
        <w:rPr>
          <w:b/>
          <w:sz w:val="22"/>
          <w:szCs w:val="22"/>
        </w:rPr>
        <w:t>Контракта</w:t>
      </w:r>
    </w:p>
    <w:p w14:paraId="4AE6BBF1" w14:textId="4024ED66"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9.1.  </w:t>
      </w:r>
      <w:r w:rsidR="00707C7A" w:rsidRPr="00A14050">
        <w:rPr>
          <w:sz w:val="22"/>
          <w:szCs w:val="22"/>
        </w:rPr>
        <w:t>Контракт</w:t>
      </w:r>
      <w:r w:rsidRPr="00A14050">
        <w:rPr>
          <w:sz w:val="22"/>
          <w:szCs w:val="22"/>
        </w:rPr>
        <w:t xml:space="preserve"> может быть расторгнут:</w:t>
      </w:r>
    </w:p>
    <w:p w14:paraId="10C4F095" w14:textId="77777777" w:rsidR="00423432" w:rsidRPr="00A14050" w:rsidRDefault="00423432" w:rsidP="00423432">
      <w:pPr>
        <w:widowControl w:val="0"/>
        <w:tabs>
          <w:tab w:val="left" w:pos="1560"/>
        </w:tabs>
        <w:autoSpaceDE w:val="0"/>
        <w:autoSpaceDN w:val="0"/>
        <w:adjustRightInd w:val="0"/>
        <w:ind w:firstLine="720"/>
        <w:jc w:val="both"/>
        <w:rPr>
          <w:sz w:val="22"/>
          <w:szCs w:val="22"/>
        </w:rPr>
      </w:pPr>
      <w:r w:rsidRPr="00A14050">
        <w:rPr>
          <w:sz w:val="22"/>
          <w:szCs w:val="22"/>
        </w:rPr>
        <w:t>- по соглашению Сторон;</w:t>
      </w:r>
    </w:p>
    <w:p w14:paraId="6E4E4A69" w14:textId="77777777" w:rsidR="00423432" w:rsidRPr="00A14050" w:rsidRDefault="00423432" w:rsidP="00423432">
      <w:pPr>
        <w:widowControl w:val="0"/>
        <w:tabs>
          <w:tab w:val="left" w:pos="1560"/>
        </w:tabs>
        <w:autoSpaceDE w:val="0"/>
        <w:autoSpaceDN w:val="0"/>
        <w:adjustRightInd w:val="0"/>
        <w:ind w:firstLine="720"/>
        <w:jc w:val="both"/>
        <w:rPr>
          <w:sz w:val="22"/>
          <w:szCs w:val="22"/>
        </w:rPr>
      </w:pPr>
      <w:r w:rsidRPr="00A14050">
        <w:rPr>
          <w:sz w:val="22"/>
          <w:szCs w:val="22"/>
        </w:rPr>
        <w:t>- по решению суда;</w:t>
      </w:r>
    </w:p>
    <w:p w14:paraId="4C898685" w14:textId="4E477A7E" w:rsidR="00423432" w:rsidRPr="00A14050" w:rsidRDefault="00423432" w:rsidP="00423432">
      <w:pPr>
        <w:autoSpaceDE w:val="0"/>
        <w:autoSpaceDN w:val="0"/>
        <w:adjustRightInd w:val="0"/>
        <w:ind w:firstLine="720"/>
        <w:jc w:val="both"/>
        <w:rPr>
          <w:sz w:val="22"/>
          <w:szCs w:val="22"/>
        </w:rPr>
      </w:pPr>
      <w:r w:rsidRPr="00A14050">
        <w:rPr>
          <w:sz w:val="22"/>
          <w:szCs w:val="22"/>
        </w:rPr>
        <w:t xml:space="preserve">- в случае одностороннего отказа Стороны </w:t>
      </w:r>
      <w:r w:rsidR="00A2555F" w:rsidRPr="00A14050">
        <w:rPr>
          <w:sz w:val="22"/>
          <w:szCs w:val="22"/>
        </w:rPr>
        <w:t>Контракта</w:t>
      </w:r>
      <w:r w:rsidRPr="00A14050">
        <w:rPr>
          <w:sz w:val="22"/>
          <w:szCs w:val="22"/>
        </w:rPr>
        <w:t xml:space="preserve"> от исполнения </w:t>
      </w:r>
      <w:r w:rsidR="00A2555F" w:rsidRPr="00A14050">
        <w:rPr>
          <w:sz w:val="22"/>
          <w:szCs w:val="22"/>
        </w:rPr>
        <w:t>Контракта</w:t>
      </w:r>
      <w:r w:rsidRPr="00A14050">
        <w:rPr>
          <w:sz w:val="22"/>
          <w:szCs w:val="22"/>
        </w:rPr>
        <w:t xml:space="preserve"> в соответствии с действующим законодательством.</w:t>
      </w:r>
    </w:p>
    <w:p w14:paraId="52FA7734" w14:textId="4E3AD806" w:rsidR="00423432" w:rsidRPr="00A14050" w:rsidRDefault="00423432" w:rsidP="00423432">
      <w:pPr>
        <w:widowControl w:val="0"/>
        <w:tabs>
          <w:tab w:val="left" w:pos="1560"/>
        </w:tabs>
        <w:autoSpaceDE w:val="0"/>
        <w:autoSpaceDN w:val="0"/>
        <w:adjustRightInd w:val="0"/>
        <w:jc w:val="both"/>
        <w:rPr>
          <w:i/>
          <w:sz w:val="22"/>
          <w:szCs w:val="22"/>
        </w:rPr>
      </w:pPr>
      <w:r w:rsidRPr="00A14050">
        <w:rPr>
          <w:sz w:val="22"/>
          <w:szCs w:val="22"/>
        </w:rPr>
        <w:t xml:space="preserve">9.2. Сторона, которой направлено предложение о расторжении </w:t>
      </w:r>
      <w:r w:rsidR="00A2555F" w:rsidRPr="00A14050">
        <w:rPr>
          <w:sz w:val="22"/>
          <w:szCs w:val="22"/>
        </w:rPr>
        <w:t>Контракта</w:t>
      </w:r>
      <w:r w:rsidRPr="00A14050">
        <w:rPr>
          <w:sz w:val="22"/>
          <w:szCs w:val="22"/>
        </w:rPr>
        <w:t xml:space="preserve"> по соглашению сторон, должна дать письменный ответ по существу в срок не позднее 5 (пяти) календарных дней с даты его получения.</w:t>
      </w:r>
    </w:p>
    <w:p w14:paraId="6DBBEC64" w14:textId="790C27C1"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9.3. Расторжение </w:t>
      </w:r>
      <w:r w:rsidR="00A2555F" w:rsidRPr="00A14050">
        <w:rPr>
          <w:sz w:val="22"/>
          <w:szCs w:val="22"/>
        </w:rPr>
        <w:t>Контракта</w:t>
      </w:r>
      <w:r w:rsidRPr="00A14050">
        <w:rPr>
          <w:sz w:val="22"/>
          <w:szCs w:val="22"/>
        </w:rPr>
        <w:t xml:space="preserve"> осуществляется Сторонами путем подписания соответствующего соглашения о расторжении.</w:t>
      </w:r>
    </w:p>
    <w:p w14:paraId="3A2BADAF" w14:textId="26B82EBE" w:rsidR="00C03D44"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9.4. В случае расторжения </w:t>
      </w:r>
      <w:r w:rsidR="00A2555F" w:rsidRPr="00A14050">
        <w:rPr>
          <w:sz w:val="22"/>
          <w:szCs w:val="22"/>
        </w:rPr>
        <w:t>Контракта</w:t>
      </w:r>
      <w:r w:rsidRPr="00A14050">
        <w:rPr>
          <w:sz w:val="22"/>
          <w:szCs w:val="22"/>
        </w:rPr>
        <w:t xml:space="preserve"> по инициативе любой из Сторон, Стороны производят сверку расчетов.</w:t>
      </w:r>
    </w:p>
    <w:p w14:paraId="5CF96CD7" w14:textId="77777777" w:rsidR="00395A79" w:rsidRDefault="00395A79" w:rsidP="00423432">
      <w:pPr>
        <w:widowControl w:val="0"/>
        <w:tabs>
          <w:tab w:val="left" w:pos="709"/>
        </w:tabs>
        <w:autoSpaceDE w:val="0"/>
        <w:autoSpaceDN w:val="0"/>
        <w:adjustRightInd w:val="0"/>
        <w:jc w:val="center"/>
        <w:outlineLvl w:val="0"/>
        <w:rPr>
          <w:b/>
          <w:sz w:val="22"/>
          <w:szCs w:val="22"/>
        </w:rPr>
      </w:pPr>
    </w:p>
    <w:p w14:paraId="12852D4C" w14:textId="0E9DF62A" w:rsidR="002C72C2" w:rsidRPr="00A14050" w:rsidRDefault="00423432" w:rsidP="00423432">
      <w:pPr>
        <w:widowControl w:val="0"/>
        <w:tabs>
          <w:tab w:val="left" w:pos="709"/>
        </w:tabs>
        <w:autoSpaceDE w:val="0"/>
        <w:autoSpaceDN w:val="0"/>
        <w:adjustRightInd w:val="0"/>
        <w:jc w:val="center"/>
        <w:outlineLvl w:val="0"/>
        <w:rPr>
          <w:b/>
          <w:sz w:val="22"/>
          <w:szCs w:val="22"/>
        </w:rPr>
      </w:pPr>
      <w:r w:rsidRPr="00A14050">
        <w:rPr>
          <w:b/>
          <w:sz w:val="22"/>
          <w:szCs w:val="22"/>
        </w:rPr>
        <w:t>10.</w:t>
      </w:r>
      <w:r w:rsidRPr="00A14050">
        <w:rPr>
          <w:b/>
          <w:sz w:val="22"/>
          <w:szCs w:val="22"/>
        </w:rPr>
        <w:tab/>
        <w:t>Действие обстоятельств непреодолимой силы</w:t>
      </w:r>
    </w:p>
    <w:p w14:paraId="1A278465" w14:textId="04961989"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10.1. Стороны освобождаются от ответственности за полное или частичное неисполнение своих обязательств по </w:t>
      </w:r>
      <w:r w:rsidR="00AA5B48" w:rsidRPr="00A14050">
        <w:rPr>
          <w:sz w:val="22"/>
          <w:szCs w:val="22"/>
        </w:rPr>
        <w:t>Контракту</w:t>
      </w:r>
      <w:r w:rsidRPr="00A14050">
        <w:rPr>
          <w:sz w:val="22"/>
          <w:szCs w:val="22"/>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AA5B48" w:rsidRPr="00A14050">
        <w:rPr>
          <w:sz w:val="22"/>
          <w:szCs w:val="22"/>
        </w:rPr>
        <w:t>Контракту</w:t>
      </w:r>
      <w:r w:rsidRPr="00A14050">
        <w:rPr>
          <w:sz w:val="22"/>
          <w:szCs w:val="22"/>
        </w:rPr>
        <w:t xml:space="preserve">,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w:t>
      </w:r>
      <w:r w:rsidR="00AA5B48" w:rsidRPr="00A14050">
        <w:rPr>
          <w:sz w:val="22"/>
          <w:szCs w:val="22"/>
        </w:rPr>
        <w:t>Контракта</w:t>
      </w:r>
      <w:r w:rsidRPr="00A14050">
        <w:rPr>
          <w:sz w:val="22"/>
          <w:szCs w:val="22"/>
        </w:rPr>
        <w:t xml:space="preserve">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790ECA9D" w14:textId="1536C85E"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10.2. При наступлении таких обстоятельств срок исполнения обязательств по </w:t>
      </w:r>
      <w:r w:rsidR="00AA5B48" w:rsidRPr="00A14050">
        <w:rPr>
          <w:sz w:val="22"/>
          <w:szCs w:val="22"/>
        </w:rPr>
        <w:t xml:space="preserve">Контракту </w:t>
      </w:r>
      <w:r w:rsidRPr="00A14050">
        <w:rPr>
          <w:sz w:val="22"/>
          <w:szCs w:val="22"/>
        </w:rPr>
        <w:t xml:space="preserve">отодвигается соразмерно времени действия данных обстоятельств постольку, поскольку эти обстоятельства значительно влияют на исполнение </w:t>
      </w:r>
      <w:r w:rsidR="00A2555F" w:rsidRPr="00A14050">
        <w:rPr>
          <w:sz w:val="22"/>
          <w:szCs w:val="22"/>
        </w:rPr>
        <w:t>Контракта</w:t>
      </w:r>
      <w:r w:rsidRPr="00A14050">
        <w:rPr>
          <w:sz w:val="22"/>
          <w:szCs w:val="22"/>
        </w:rPr>
        <w:t xml:space="preserve"> в срок.</w:t>
      </w:r>
    </w:p>
    <w:p w14:paraId="477FE484" w14:textId="77777777"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10 (десяти)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06E82FC" w14:textId="3FA1CC39" w:rsidR="00423432" w:rsidRDefault="00423432" w:rsidP="00E6099E">
      <w:pPr>
        <w:widowControl w:val="0"/>
        <w:tabs>
          <w:tab w:val="left" w:pos="1560"/>
        </w:tabs>
        <w:autoSpaceDE w:val="0"/>
        <w:autoSpaceDN w:val="0"/>
        <w:adjustRightInd w:val="0"/>
        <w:jc w:val="both"/>
        <w:rPr>
          <w:sz w:val="22"/>
          <w:szCs w:val="22"/>
        </w:rPr>
      </w:pPr>
      <w:r w:rsidRPr="00A14050">
        <w:rPr>
          <w:sz w:val="22"/>
          <w:szCs w:val="22"/>
        </w:rPr>
        <w:t xml:space="preserve">10.4.  Если обстоятельства, указанные в </w:t>
      </w:r>
      <w:hyperlink w:anchor="Par234" w:history="1">
        <w:r w:rsidRPr="00A14050">
          <w:rPr>
            <w:sz w:val="22"/>
            <w:szCs w:val="22"/>
          </w:rPr>
          <w:t>пункте 10.1</w:t>
        </w:r>
      </w:hyperlink>
      <w:r w:rsidRPr="00A14050">
        <w:rPr>
          <w:sz w:val="22"/>
          <w:szCs w:val="22"/>
        </w:rPr>
        <w:t xml:space="preserve"> </w:t>
      </w:r>
      <w:r w:rsidR="00A2555F" w:rsidRPr="00A14050">
        <w:rPr>
          <w:sz w:val="22"/>
          <w:szCs w:val="22"/>
        </w:rPr>
        <w:t>Контракта</w:t>
      </w:r>
      <w:r w:rsidRPr="00A14050">
        <w:rPr>
          <w:sz w:val="22"/>
          <w:szCs w:val="22"/>
        </w:rPr>
        <w:t xml:space="preserve">, будут длиться более 2 (двух) календарных месяцев с даты соответствующего уведомления, каждая из Сторон вправе требовать расторжения </w:t>
      </w:r>
      <w:r w:rsidR="00A2555F" w:rsidRPr="00A14050">
        <w:rPr>
          <w:sz w:val="22"/>
          <w:szCs w:val="22"/>
        </w:rPr>
        <w:t>Контракта</w:t>
      </w:r>
      <w:r w:rsidRPr="00A14050">
        <w:rPr>
          <w:sz w:val="22"/>
          <w:szCs w:val="22"/>
        </w:rPr>
        <w:t xml:space="preserve"> без требования возмещения убытков, понесенных в связи с наступлением таких обстоятельств.</w:t>
      </w:r>
    </w:p>
    <w:p w14:paraId="6C940ADC" w14:textId="77777777" w:rsidR="00127B3C" w:rsidRPr="00A14050" w:rsidRDefault="00127B3C" w:rsidP="00E6099E">
      <w:pPr>
        <w:widowControl w:val="0"/>
        <w:tabs>
          <w:tab w:val="left" w:pos="1560"/>
        </w:tabs>
        <w:autoSpaceDE w:val="0"/>
        <w:autoSpaceDN w:val="0"/>
        <w:adjustRightInd w:val="0"/>
        <w:jc w:val="both"/>
        <w:rPr>
          <w:sz w:val="22"/>
          <w:szCs w:val="22"/>
        </w:rPr>
      </w:pPr>
    </w:p>
    <w:p w14:paraId="7AA3A7A7" w14:textId="77777777" w:rsidR="000150B6" w:rsidRPr="00A14050" w:rsidRDefault="00423432" w:rsidP="00423432">
      <w:pPr>
        <w:widowControl w:val="0"/>
        <w:tabs>
          <w:tab w:val="left" w:pos="709"/>
        </w:tabs>
        <w:autoSpaceDE w:val="0"/>
        <w:autoSpaceDN w:val="0"/>
        <w:adjustRightInd w:val="0"/>
        <w:jc w:val="center"/>
        <w:outlineLvl w:val="0"/>
        <w:rPr>
          <w:b/>
          <w:sz w:val="22"/>
          <w:szCs w:val="22"/>
        </w:rPr>
      </w:pPr>
      <w:r w:rsidRPr="00A14050">
        <w:rPr>
          <w:b/>
          <w:sz w:val="22"/>
          <w:szCs w:val="22"/>
        </w:rPr>
        <w:t>11.</w:t>
      </w:r>
      <w:r w:rsidRPr="00A14050">
        <w:rPr>
          <w:b/>
          <w:sz w:val="22"/>
          <w:szCs w:val="22"/>
        </w:rPr>
        <w:tab/>
        <w:t>Порядок урегулирования споров</w:t>
      </w:r>
    </w:p>
    <w:p w14:paraId="7363B504" w14:textId="2B321181" w:rsidR="00423432" w:rsidRPr="00A14050" w:rsidRDefault="00423432" w:rsidP="00423432">
      <w:pPr>
        <w:widowControl w:val="0"/>
        <w:tabs>
          <w:tab w:val="left" w:pos="1560"/>
        </w:tabs>
        <w:autoSpaceDE w:val="0"/>
        <w:autoSpaceDN w:val="0"/>
        <w:adjustRightInd w:val="0"/>
        <w:jc w:val="both"/>
        <w:rPr>
          <w:sz w:val="22"/>
          <w:szCs w:val="22"/>
        </w:rPr>
      </w:pPr>
      <w:r w:rsidRPr="00A14050">
        <w:rPr>
          <w:sz w:val="22"/>
          <w:szCs w:val="22"/>
        </w:rPr>
        <w:t xml:space="preserve">11.1.  В случае возникновения любых противоречий, претензий и разногласий, а также споров, связанных с исполнением </w:t>
      </w:r>
      <w:r w:rsidR="00AA5B48" w:rsidRPr="00A14050">
        <w:rPr>
          <w:sz w:val="22"/>
          <w:szCs w:val="22"/>
        </w:rPr>
        <w:t>Контракта</w:t>
      </w:r>
      <w:r w:rsidRPr="00A14050">
        <w:rPr>
          <w:sz w:val="22"/>
          <w:szCs w:val="22"/>
        </w:rPr>
        <w:t xml:space="preserve">, Стороны предпринимают усилия для урегулирования таких противоречий, претензий и разногласий </w:t>
      </w:r>
      <w:r w:rsidR="00241CD8" w:rsidRPr="00A14050">
        <w:rPr>
          <w:sz w:val="22"/>
          <w:szCs w:val="22"/>
        </w:rPr>
        <w:t>путем переговоров</w:t>
      </w:r>
      <w:r w:rsidRPr="00A14050">
        <w:rPr>
          <w:sz w:val="22"/>
          <w:szCs w:val="22"/>
        </w:rPr>
        <w:t xml:space="preserve">. </w:t>
      </w:r>
    </w:p>
    <w:p w14:paraId="53244453" w14:textId="77777777" w:rsidR="00423432" w:rsidRPr="00A14050" w:rsidRDefault="00241CD8" w:rsidP="00423432">
      <w:pPr>
        <w:widowControl w:val="0"/>
        <w:tabs>
          <w:tab w:val="left" w:pos="1560"/>
        </w:tabs>
        <w:autoSpaceDE w:val="0"/>
        <w:autoSpaceDN w:val="0"/>
        <w:adjustRightInd w:val="0"/>
        <w:jc w:val="both"/>
        <w:rPr>
          <w:sz w:val="22"/>
          <w:szCs w:val="22"/>
        </w:rPr>
      </w:pPr>
      <w:r w:rsidRPr="00A14050">
        <w:rPr>
          <w:sz w:val="22"/>
          <w:szCs w:val="22"/>
        </w:rPr>
        <w:t>11.2</w:t>
      </w:r>
      <w:r w:rsidR="00423432" w:rsidRPr="00A14050">
        <w:rPr>
          <w:sz w:val="22"/>
          <w:szCs w:val="22"/>
        </w:rPr>
        <w:t xml:space="preserve">. Претензия должна быть направлена другой Стороне в письменном виде. По полученной претензии Сторона должна дать письменный ответ </w:t>
      </w:r>
      <w:r w:rsidRPr="00A14050">
        <w:rPr>
          <w:sz w:val="22"/>
          <w:szCs w:val="22"/>
        </w:rPr>
        <w:t>по существу в срок не позднее 5 (пят</w:t>
      </w:r>
      <w:r w:rsidR="00423432" w:rsidRPr="00A14050">
        <w:rPr>
          <w:sz w:val="22"/>
          <w:szCs w:val="22"/>
        </w:rPr>
        <w:t xml:space="preserve">и) </w:t>
      </w:r>
      <w:r w:rsidRPr="00A14050">
        <w:rPr>
          <w:sz w:val="22"/>
          <w:szCs w:val="22"/>
        </w:rPr>
        <w:t>рабочих</w:t>
      </w:r>
      <w:r w:rsidR="00423432" w:rsidRPr="00A14050">
        <w:rPr>
          <w:sz w:val="22"/>
          <w:szCs w:val="22"/>
        </w:rPr>
        <w:t xml:space="preserve"> дней с даты ее получения. Оставление претензии без ответа в установленный срок означает признание требований претензии (если претензионные требования подлежат денежной оценке, в претензии указывается истребуемая сумма и ее полный и обоснованный расчет).</w:t>
      </w:r>
    </w:p>
    <w:p w14:paraId="315E1751" w14:textId="77777777" w:rsidR="00241CD8"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lastRenderedPageBreak/>
        <w:t xml:space="preserve">          В претензии, кроме остальных, должны быть указаны следующие данные:</w:t>
      </w:r>
    </w:p>
    <w:p w14:paraId="01B15F3D" w14:textId="77777777" w:rsidR="00241CD8"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 основание предъявления претензии и краткое обоснование претензии;</w:t>
      </w:r>
    </w:p>
    <w:p w14:paraId="0C9F4E5A" w14:textId="77777777" w:rsidR="00241CD8"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 предъявляемые требования, а при денежном требовании – его размер;</w:t>
      </w:r>
    </w:p>
    <w:p w14:paraId="568D8619" w14:textId="77777777" w:rsidR="00241CD8"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 дата составления претензии.</w:t>
      </w:r>
    </w:p>
    <w:p w14:paraId="0E5E4EC8" w14:textId="0FCB6C41" w:rsidR="00423432" w:rsidRPr="00A14050" w:rsidRDefault="00241CD8" w:rsidP="00241CD8">
      <w:pPr>
        <w:widowControl w:val="0"/>
        <w:tabs>
          <w:tab w:val="left" w:pos="1560"/>
        </w:tabs>
        <w:autoSpaceDE w:val="0"/>
        <w:autoSpaceDN w:val="0"/>
        <w:adjustRightInd w:val="0"/>
        <w:jc w:val="both"/>
        <w:rPr>
          <w:sz w:val="22"/>
          <w:szCs w:val="22"/>
        </w:rPr>
      </w:pPr>
      <w:r w:rsidRPr="00A14050">
        <w:rPr>
          <w:sz w:val="22"/>
          <w:szCs w:val="22"/>
        </w:rPr>
        <w:t>11.3</w:t>
      </w:r>
      <w:r w:rsidR="00423432" w:rsidRPr="00A14050">
        <w:rPr>
          <w:sz w:val="22"/>
          <w:szCs w:val="22"/>
        </w:rPr>
        <w:t xml:space="preserve">.  </w:t>
      </w:r>
      <w:r w:rsidRPr="00A14050">
        <w:rPr>
          <w:sz w:val="22"/>
          <w:szCs w:val="22"/>
        </w:rPr>
        <w:t>В случае не достижения согласия путем переговоров в</w:t>
      </w:r>
      <w:r w:rsidR="00423432" w:rsidRPr="00A14050">
        <w:rPr>
          <w:sz w:val="22"/>
          <w:szCs w:val="22"/>
        </w:rPr>
        <w:t>се споры</w:t>
      </w:r>
      <w:r w:rsidRPr="00A14050">
        <w:rPr>
          <w:sz w:val="22"/>
          <w:szCs w:val="22"/>
        </w:rPr>
        <w:t>, разногласия или требования,</w:t>
      </w:r>
      <w:r w:rsidR="00423432" w:rsidRPr="00A14050">
        <w:rPr>
          <w:sz w:val="22"/>
          <w:szCs w:val="22"/>
        </w:rPr>
        <w:t xml:space="preserve"> возникающие </w:t>
      </w:r>
      <w:r w:rsidRPr="00A14050">
        <w:rPr>
          <w:sz w:val="22"/>
          <w:szCs w:val="22"/>
        </w:rPr>
        <w:t>из настоящего</w:t>
      </w:r>
      <w:r w:rsidR="00423432" w:rsidRPr="00A14050">
        <w:rPr>
          <w:sz w:val="22"/>
          <w:szCs w:val="22"/>
        </w:rPr>
        <w:t xml:space="preserve"> </w:t>
      </w:r>
      <w:r w:rsidR="00A2555F" w:rsidRPr="00A14050">
        <w:rPr>
          <w:sz w:val="22"/>
          <w:szCs w:val="22"/>
        </w:rPr>
        <w:t>Контракта</w:t>
      </w:r>
      <w:r w:rsidR="00423432" w:rsidRPr="00A14050">
        <w:rPr>
          <w:sz w:val="22"/>
          <w:szCs w:val="22"/>
        </w:rPr>
        <w:t xml:space="preserve"> или в связи с ним, в том числе касающиеся его исполнения, нарушения</w:t>
      </w:r>
      <w:r w:rsidRPr="00A14050">
        <w:rPr>
          <w:sz w:val="22"/>
          <w:szCs w:val="22"/>
        </w:rPr>
        <w:t xml:space="preserve"> условий</w:t>
      </w:r>
      <w:r w:rsidR="00423432" w:rsidRPr="00A14050">
        <w:rPr>
          <w:sz w:val="22"/>
          <w:szCs w:val="22"/>
        </w:rPr>
        <w:t xml:space="preserve">, </w:t>
      </w:r>
      <w:r w:rsidRPr="00A14050">
        <w:rPr>
          <w:sz w:val="22"/>
          <w:szCs w:val="22"/>
        </w:rPr>
        <w:t>прекращения</w:t>
      </w:r>
      <w:r w:rsidR="00423432" w:rsidRPr="00A14050">
        <w:rPr>
          <w:sz w:val="22"/>
          <w:szCs w:val="22"/>
        </w:rPr>
        <w:t xml:space="preserve"> или неде</w:t>
      </w:r>
      <w:r w:rsidRPr="00A14050">
        <w:rPr>
          <w:sz w:val="22"/>
          <w:szCs w:val="22"/>
        </w:rPr>
        <w:t>йствительности</w:t>
      </w:r>
      <w:r w:rsidR="00423432" w:rsidRPr="00A14050">
        <w:rPr>
          <w:sz w:val="22"/>
          <w:szCs w:val="22"/>
        </w:rPr>
        <w:t xml:space="preserve">, подлежат разрешению в Арбитражном суде Московской области </w:t>
      </w:r>
      <w:r w:rsidRPr="00A14050">
        <w:rPr>
          <w:sz w:val="22"/>
          <w:szCs w:val="22"/>
        </w:rPr>
        <w:t>с обязательным соблюдением</w:t>
      </w:r>
      <w:r w:rsidR="00200D05" w:rsidRPr="00A14050">
        <w:rPr>
          <w:sz w:val="22"/>
          <w:szCs w:val="22"/>
        </w:rPr>
        <w:t xml:space="preserve"> досудебного (претензионного) порядка. Споры могут быть переданы на рассмотрение суда по истечении 15 (пятнадцати) календарных дней со дня направления претензии.</w:t>
      </w:r>
    </w:p>
    <w:p w14:paraId="530113D0" w14:textId="0A794C66" w:rsidR="002C794A" w:rsidRPr="00A14050" w:rsidRDefault="00200D05" w:rsidP="00241CD8">
      <w:pPr>
        <w:widowControl w:val="0"/>
        <w:tabs>
          <w:tab w:val="left" w:pos="1560"/>
        </w:tabs>
        <w:autoSpaceDE w:val="0"/>
        <w:autoSpaceDN w:val="0"/>
        <w:adjustRightInd w:val="0"/>
        <w:jc w:val="both"/>
        <w:rPr>
          <w:sz w:val="22"/>
          <w:szCs w:val="22"/>
        </w:rPr>
      </w:pPr>
      <w:r w:rsidRPr="00A14050">
        <w:rPr>
          <w:sz w:val="22"/>
          <w:szCs w:val="22"/>
        </w:rPr>
        <w:t xml:space="preserve">11.4.    Претензия считается доставленной, если произведена отправка по почтовому адресу (адресам), электронной почте, </w:t>
      </w:r>
      <w:r w:rsidR="00C44899" w:rsidRPr="00A14050">
        <w:rPr>
          <w:sz w:val="22"/>
          <w:szCs w:val="22"/>
        </w:rPr>
        <w:t>п</w:t>
      </w:r>
      <w:r w:rsidRPr="00A14050">
        <w:rPr>
          <w:sz w:val="22"/>
          <w:szCs w:val="22"/>
        </w:rPr>
        <w:t>.</w:t>
      </w:r>
      <w:r w:rsidR="00C44899" w:rsidRPr="00A14050">
        <w:rPr>
          <w:sz w:val="22"/>
          <w:szCs w:val="22"/>
        </w:rPr>
        <w:t>1</w:t>
      </w:r>
      <w:r w:rsidR="004144D1" w:rsidRPr="00A14050">
        <w:rPr>
          <w:sz w:val="22"/>
          <w:szCs w:val="22"/>
        </w:rPr>
        <w:t>4</w:t>
      </w:r>
      <w:r w:rsidR="00C44899" w:rsidRPr="00A14050">
        <w:rPr>
          <w:sz w:val="22"/>
          <w:szCs w:val="22"/>
        </w:rPr>
        <w:t>.</w:t>
      </w:r>
    </w:p>
    <w:p w14:paraId="6B620580" w14:textId="77777777" w:rsidR="00200D05" w:rsidRPr="00EE3A95" w:rsidRDefault="00200D05" w:rsidP="00241CD8">
      <w:pPr>
        <w:widowControl w:val="0"/>
        <w:tabs>
          <w:tab w:val="left" w:pos="1560"/>
        </w:tabs>
        <w:autoSpaceDE w:val="0"/>
        <w:autoSpaceDN w:val="0"/>
        <w:adjustRightInd w:val="0"/>
        <w:jc w:val="both"/>
        <w:rPr>
          <w:sz w:val="22"/>
          <w:szCs w:val="22"/>
        </w:rPr>
      </w:pPr>
      <w:bookmarkStart w:id="16" w:name="_GoBack"/>
    </w:p>
    <w:p w14:paraId="2A79F1C4" w14:textId="527FCC34" w:rsidR="00FB6C80" w:rsidRPr="00EE3A95" w:rsidRDefault="00423432" w:rsidP="00423432">
      <w:pPr>
        <w:widowControl w:val="0"/>
        <w:tabs>
          <w:tab w:val="left" w:pos="709"/>
        </w:tabs>
        <w:autoSpaceDE w:val="0"/>
        <w:autoSpaceDN w:val="0"/>
        <w:adjustRightInd w:val="0"/>
        <w:jc w:val="center"/>
        <w:outlineLvl w:val="0"/>
        <w:rPr>
          <w:b/>
          <w:sz w:val="20"/>
          <w:szCs w:val="22"/>
        </w:rPr>
      </w:pPr>
      <w:r w:rsidRPr="00EE3A95">
        <w:rPr>
          <w:b/>
          <w:sz w:val="20"/>
          <w:szCs w:val="22"/>
        </w:rPr>
        <w:t>12.</w:t>
      </w:r>
      <w:r w:rsidRPr="00EE3A95">
        <w:rPr>
          <w:b/>
          <w:sz w:val="20"/>
          <w:szCs w:val="22"/>
        </w:rPr>
        <w:tab/>
        <w:t xml:space="preserve">Срок действия, порядок изменения условий </w:t>
      </w:r>
      <w:r w:rsidR="00A2555F" w:rsidRPr="00EE3A95">
        <w:rPr>
          <w:b/>
          <w:sz w:val="20"/>
          <w:szCs w:val="22"/>
        </w:rPr>
        <w:t>Контракта</w:t>
      </w:r>
    </w:p>
    <w:p w14:paraId="233CC632" w14:textId="5F8FC1E5" w:rsidR="00423432" w:rsidRPr="00EE3A95" w:rsidRDefault="00423432" w:rsidP="00C80478">
      <w:pPr>
        <w:ind w:right="140"/>
        <w:jc w:val="both"/>
        <w:rPr>
          <w:sz w:val="22"/>
          <w:szCs w:val="22"/>
        </w:rPr>
      </w:pPr>
      <w:r w:rsidRPr="00EE3A95">
        <w:rPr>
          <w:sz w:val="22"/>
          <w:szCs w:val="22"/>
        </w:rPr>
        <w:t xml:space="preserve">12.1.  </w:t>
      </w:r>
      <w:r w:rsidRPr="00EE3A95">
        <w:rPr>
          <w:bCs/>
          <w:sz w:val="22"/>
          <w:szCs w:val="22"/>
        </w:rPr>
        <w:t xml:space="preserve">Действие </w:t>
      </w:r>
      <w:r w:rsidR="00A2555F" w:rsidRPr="00EE3A95">
        <w:rPr>
          <w:bCs/>
          <w:sz w:val="22"/>
          <w:szCs w:val="22"/>
        </w:rPr>
        <w:t>Контракта</w:t>
      </w:r>
      <w:r w:rsidRPr="00EE3A95">
        <w:rPr>
          <w:bCs/>
          <w:sz w:val="22"/>
          <w:szCs w:val="22"/>
        </w:rPr>
        <w:t>:</w:t>
      </w:r>
      <w:r w:rsidRPr="00EE3A95">
        <w:rPr>
          <w:sz w:val="22"/>
          <w:szCs w:val="22"/>
        </w:rPr>
        <w:t xml:space="preserve"> </w:t>
      </w:r>
      <w:r w:rsidR="00A2555F" w:rsidRPr="00EE3A95">
        <w:rPr>
          <w:sz w:val="22"/>
          <w:szCs w:val="22"/>
        </w:rPr>
        <w:t>Контракт</w:t>
      </w:r>
      <w:r w:rsidRPr="00EE3A95">
        <w:rPr>
          <w:sz w:val="22"/>
          <w:szCs w:val="22"/>
        </w:rPr>
        <w:t xml:space="preserve"> вступает в силу с даты его подпи</w:t>
      </w:r>
      <w:r w:rsidR="00D93446" w:rsidRPr="00EE3A95">
        <w:rPr>
          <w:sz w:val="22"/>
          <w:szCs w:val="22"/>
        </w:rPr>
        <w:t xml:space="preserve">сания Сторонами и действует до </w:t>
      </w:r>
      <w:r w:rsidR="00790067" w:rsidRPr="00EE3A95">
        <w:rPr>
          <w:sz w:val="22"/>
          <w:szCs w:val="22"/>
        </w:rPr>
        <w:t>3</w:t>
      </w:r>
      <w:r w:rsidR="00FA6E16" w:rsidRPr="00EE3A95">
        <w:rPr>
          <w:sz w:val="22"/>
          <w:szCs w:val="22"/>
        </w:rPr>
        <w:t>1</w:t>
      </w:r>
      <w:r w:rsidRPr="00EE3A95">
        <w:rPr>
          <w:sz w:val="22"/>
          <w:szCs w:val="22"/>
        </w:rPr>
        <w:t xml:space="preserve"> </w:t>
      </w:r>
      <w:r w:rsidR="000B0F4A" w:rsidRPr="00EE3A95">
        <w:rPr>
          <w:sz w:val="22"/>
          <w:szCs w:val="22"/>
        </w:rPr>
        <w:t>декабря</w:t>
      </w:r>
      <w:r w:rsidR="00A93F9A" w:rsidRPr="00EE3A95">
        <w:rPr>
          <w:sz w:val="22"/>
          <w:szCs w:val="22"/>
        </w:rPr>
        <w:t xml:space="preserve"> </w:t>
      </w:r>
      <w:r w:rsidR="00DC5C75" w:rsidRPr="00EE3A95">
        <w:rPr>
          <w:sz w:val="22"/>
          <w:szCs w:val="22"/>
        </w:rPr>
        <w:t>202</w:t>
      </w:r>
      <w:r w:rsidR="003C34F2" w:rsidRPr="00EE3A95">
        <w:rPr>
          <w:sz w:val="22"/>
          <w:szCs w:val="22"/>
        </w:rPr>
        <w:t>2</w:t>
      </w:r>
      <w:r w:rsidRPr="00EE3A95">
        <w:rPr>
          <w:sz w:val="22"/>
          <w:szCs w:val="22"/>
        </w:rPr>
        <w:t xml:space="preserve"> г</w:t>
      </w:r>
      <w:r w:rsidR="002C794A" w:rsidRPr="00EE3A95">
        <w:rPr>
          <w:sz w:val="22"/>
          <w:szCs w:val="22"/>
        </w:rPr>
        <w:t>.</w:t>
      </w:r>
      <w:r w:rsidR="000C6189" w:rsidRPr="00EE3A95">
        <w:rPr>
          <w:sz w:val="22"/>
          <w:szCs w:val="22"/>
        </w:rPr>
        <w:t>, а в части взаиморасчетов до полного исполнения сторонами своих обязательств.</w:t>
      </w:r>
    </w:p>
    <w:p w14:paraId="6D8C2568" w14:textId="7CF699FC" w:rsidR="00423432" w:rsidRPr="00EE3A95" w:rsidRDefault="00423432" w:rsidP="00423432">
      <w:pPr>
        <w:widowControl w:val="0"/>
        <w:autoSpaceDE w:val="0"/>
        <w:autoSpaceDN w:val="0"/>
        <w:adjustRightInd w:val="0"/>
        <w:jc w:val="both"/>
        <w:rPr>
          <w:sz w:val="22"/>
          <w:szCs w:val="22"/>
        </w:rPr>
      </w:pPr>
      <w:r w:rsidRPr="00EE3A95">
        <w:rPr>
          <w:sz w:val="22"/>
          <w:szCs w:val="22"/>
        </w:rPr>
        <w:t xml:space="preserve">12.2. Окончание срока действия настоящего </w:t>
      </w:r>
      <w:r w:rsidR="00A2555F" w:rsidRPr="00EE3A95">
        <w:rPr>
          <w:sz w:val="22"/>
          <w:szCs w:val="22"/>
        </w:rPr>
        <w:t>Контракта</w:t>
      </w:r>
      <w:r w:rsidRPr="00EE3A95">
        <w:rPr>
          <w:sz w:val="22"/>
          <w:szCs w:val="22"/>
        </w:rPr>
        <w:t xml:space="preserve"> не влечет прекращение неисполненных обязательств Сторон, в том числе гарантийных обязательств Поставщика.  </w:t>
      </w:r>
    </w:p>
    <w:p w14:paraId="3483FE4B" w14:textId="244B86BF" w:rsidR="00423432" w:rsidRPr="000578E0" w:rsidRDefault="00423432" w:rsidP="00423432">
      <w:pPr>
        <w:jc w:val="both"/>
        <w:rPr>
          <w:bCs/>
          <w:sz w:val="22"/>
          <w:szCs w:val="22"/>
        </w:rPr>
      </w:pPr>
      <w:r w:rsidRPr="00EE3A95">
        <w:rPr>
          <w:sz w:val="22"/>
          <w:szCs w:val="22"/>
        </w:rPr>
        <w:t xml:space="preserve">12.3. Изменение условий </w:t>
      </w:r>
      <w:r w:rsidR="00A2555F" w:rsidRPr="00EE3A95">
        <w:rPr>
          <w:sz w:val="22"/>
          <w:szCs w:val="22"/>
        </w:rPr>
        <w:t>Контракта</w:t>
      </w:r>
      <w:r w:rsidRPr="00EE3A95">
        <w:rPr>
          <w:sz w:val="22"/>
          <w:szCs w:val="22"/>
        </w:rPr>
        <w:t xml:space="preserve"> при его исполнении не допускается, за исключением случаев</w:t>
      </w:r>
      <w:r w:rsidR="0009701E" w:rsidRPr="00EE3A95">
        <w:rPr>
          <w:sz w:val="22"/>
          <w:szCs w:val="22"/>
        </w:rPr>
        <w:t xml:space="preserve">, </w:t>
      </w:r>
      <w:r w:rsidRPr="00EE3A95">
        <w:rPr>
          <w:sz w:val="22"/>
          <w:szCs w:val="22"/>
        </w:rPr>
        <w:t xml:space="preserve">предусмотренных </w:t>
      </w:r>
      <w:bookmarkEnd w:id="16"/>
      <w:r w:rsidRPr="000578E0">
        <w:rPr>
          <w:color w:val="000000"/>
          <w:sz w:val="22"/>
          <w:szCs w:val="22"/>
        </w:rPr>
        <w:t xml:space="preserve">Федеральным законом № 44-ФЗ. </w:t>
      </w:r>
    </w:p>
    <w:p w14:paraId="46BF524C" w14:textId="508CFCCC" w:rsidR="00423432" w:rsidRPr="000578E0" w:rsidRDefault="00423432" w:rsidP="00423432">
      <w:pPr>
        <w:jc w:val="both"/>
        <w:rPr>
          <w:color w:val="000000"/>
          <w:sz w:val="22"/>
          <w:szCs w:val="22"/>
        </w:rPr>
      </w:pPr>
      <w:r w:rsidRPr="000578E0">
        <w:rPr>
          <w:bCs/>
          <w:sz w:val="22"/>
          <w:szCs w:val="22"/>
        </w:rPr>
        <w:t xml:space="preserve">12.4. Возможно изменение условий </w:t>
      </w:r>
      <w:r w:rsidR="00A2555F" w:rsidRPr="000578E0">
        <w:rPr>
          <w:bCs/>
          <w:sz w:val="22"/>
          <w:szCs w:val="22"/>
        </w:rPr>
        <w:t>Контракта</w:t>
      </w:r>
      <w:r w:rsidRPr="000578E0">
        <w:rPr>
          <w:bCs/>
          <w:sz w:val="22"/>
          <w:szCs w:val="22"/>
        </w:rPr>
        <w:t xml:space="preserve"> по соглашению Сторон, если по предложению Заказчика предусмотренное </w:t>
      </w:r>
      <w:r w:rsidR="00A2555F" w:rsidRPr="000578E0">
        <w:rPr>
          <w:bCs/>
          <w:sz w:val="22"/>
          <w:szCs w:val="22"/>
        </w:rPr>
        <w:t>Контрактом</w:t>
      </w:r>
      <w:r w:rsidRPr="000578E0">
        <w:rPr>
          <w:bCs/>
          <w:sz w:val="22"/>
          <w:szCs w:val="22"/>
        </w:rPr>
        <w:t xml:space="preserve"> количество товара увеличивается или уменьшается не более чем на 10%.</w:t>
      </w:r>
    </w:p>
    <w:p w14:paraId="34C4F94A" w14:textId="7611445E" w:rsidR="00EA2B94" w:rsidRPr="000578E0" w:rsidRDefault="00423432" w:rsidP="00423432">
      <w:pPr>
        <w:widowControl w:val="0"/>
        <w:tabs>
          <w:tab w:val="left" w:pos="1560"/>
        </w:tabs>
        <w:autoSpaceDE w:val="0"/>
        <w:autoSpaceDN w:val="0"/>
        <w:adjustRightInd w:val="0"/>
        <w:jc w:val="both"/>
        <w:rPr>
          <w:sz w:val="22"/>
          <w:szCs w:val="22"/>
        </w:rPr>
      </w:pPr>
      <w:r w:rsidRPr="000578E0">
        <w:rPr>
          <w:sz w:val="22"/>
          <w:szCs w:val="22"/>
        </w:rPr>
        <w:t xml:space="preserve">12.5. </w:t>
      </w:r>
      <w:r w:rsidR="00947E62" w:rsidRPr="000578E0">
        <w:rPr>
          <w:sz w:val="22"/>
          <w:szCs w:val="22"/>
        </w:rPr>
        <w:t xml:space="preserve">Внесение </w:t>
      </w:r>
      <w:r w:rsidR="00894313" w:rsidRPr="000578E0">
        <w:rPr>
          <w:sz w:val="22"/>
          <w:szCs w:val="22"/>
        </w:rPr>
        <w:t>изменений и дополнений, не противоречащих</w:t>
      </w:r>
      <w:r w:rsidR="008F6EAA" w:rsidRPr="000578E0">
        <w:rPr>
          <w:sz w:val="22"/>
          <w:szCs w:val="22"/>
        </w:rPr>
        <w:t xml:space="preserve"> законодательству Российской Федерации,</w:t>
      </w:r>
      <w:r w:rsidR="0009701E" w:rsidRPr="000578E0">
        <w:rPr>
          <w:sz w:val="22"/>
          <w:szCs w:val="22"/>
        </w:rPr>
        <w:t xml:space="preserve"> в </w:t>
      </w:r>
      <w:r w:rsidRPr="000578E0">
        <w:rPr>
          <w:sz w:val="22"/>
          <w:szCs w:val="22"/>
        </w:rPr>
        <w:t xml:space="preserve">условия </w:t>
      </w:r>
      <w:r w:rsidR="00AA5B48" w:rsidRPr="000578E0">
        <w:rPr>
          <w:sz w:val="22"/>
          <w:szCs w:val="22"/>
        </w:rPr>
        <w:t>Контракта</w:t>
      </w:r>
      <w:r w:rsidRPr="000578E0">
        <w:rPr>
          <w:sz w:val="22"/>
          <w:szCs w:val="22"/>
        </w:rPr>
        <w:t xml:space="preserve"> осуществляется</w:t>
      </w:r>
      <w:r w:rsidR="00B642D6" w:rsidRPr="000578E0">
        <w:rPr>
          <w:sz w:val="22"/>
          <w:szCs w:val="22"/>
        </w:rPr>
        <w:t xml:space="preserve"> путем</w:t>
      </w:r>
      <w:r w:rsidR="001D4EEA" w:rsidRPr="000578E0">
        <w:rPr>
          <w:sz w:val="22"/>
          <w:szCs w:val="22"/>
        </w:rPr>
        <w:t xml:space="preserve"> заключения Сторонами</w:t>
      </w:r>
      <w:r w:rsidRPr="000578E0">
        <w:rPr>
          <w:sz w:val="22"/>
          <w:szCs w:val="22"/>
        </w:rPr>
        <w:t xml:space="preserve"> в письменной форме дополнительных соглашений к </w:t>
      </w:r>
      <w:r w:rsidR="00A2555F" w:rsidRPr="000578E0">
        <w:rPr>
          <w:sz w:val="22"/>
          <w:szCs w:val="22"/>
        </w:rPr>
        <w:t>Контракту</w:t>
      </w:r>
      <w:r w:rsidRPr="000578E0">
        <w:rPr>
          <w:sz w:val="22"/>
          <w:szCs w:val="22"/>
        </w:rPr>
        <w:t>, которые являются его неотъемлемой частью.</w:t>
      </w:r>
    </w:p>
    <w:p w14:paraId="039C50E5" w14:textId="77777777" w:rsidR="00423432" w:rsidRPr="00A14050" w:rsidRDefault="00423432" w:rsidP="00423432">
      <w:pPr>
        <w:widowControl w:val="0"/>
        <w:tabs>
          <w:tab w:val="left" w:pos="1560"/>
        </w:tabs>
        <w:autoSpaceDE w:val="0"/>
        <w:autoSpaceDN w:val="0"/>
        <w:adjustRightInd w:val="0"/>
        <w:jc w:val="both"/>
        <w:rPr>
          <w:sz w:val="22"/>
          <w:szCs w:val="22"/>
        </w:rPr>
      </w:pPr>
    </w:p>
    <w:p w14:paraId="1ED81FD5" w14:textId="77777777" w:rsidR="00FB6C80" w:rsidRPr="00364788" w:rsidRDefault="00423432" w:rsidP="00423432">
      <w:pPr>
        <w:widowControl w:val="0"/>
        <w:tabs>
          <w:tab w:val="left" w:pos="709"/>
        </w:tabs>
        <w:autoSpaceDE w:val="0"/>
        <w:autoSpaceDN w:val="0"/>
        <w:adjustRightInd w:val="0"/>
        <w:jc w:val="center"/>
        <w:outlineLvl w:val="0"/>
        <w:rPr>
          <w:sz w:val="20"/>
          <w:szCs w:val="20"/>
        </w:rPr>
      </w:pPr>
      <w:r w:rsidRPr="00364788">
        <w:rPr>
          <w:b/>
          <w:sz w:val="20"/>
          <w:szCs w:val="20"/>
        </w:rPr>
        <w:t>13.</w:t>
      </w:r>
      <w:r w:rsidRPr="00364788">
        <w:rPr>
          <w:b/>
          <w:sz w:val="20"/>
          <w:szCs w:val="20"/>
        </w:rPr>
        <w:tab/>
      </w:r>
      <w:r w:rsidRPr="00976F1F">
        <w:rPr>
          <w:b/>
          <w:sz w:val="22"/>
          <w:szCs w:val="20"/>
        </w:rPr>
        <w:t>Заключительные положения</w:t>
      </w:r>
    </w:p>
    <w:p w14:paraId="644A0286" w14:textId="5B7EC793" w:rsidR="00423432" w:rsidRPr="00127B3C" w:rsidRDefault="00423432" w:rsidP="00423432">
      <w:pPr>
        <w:widowControl w:val="0"/>
        <w:tabs>
          <w:tab w:val="left" w:pos="709"/>
        </w:tabs>
        <w:autoSpaceDE w:val="0"/>
        <w:autoSpaceDN w:val="0"/>
        <w:adjustRightInd w:val="0"/>
        <w:jc w:val="both"/>
        <w:outlineLvl w:val="0"/>
        <w:rPr>
          <w:b/>
          <w:sz w:val="22"/>
          <w:szCs w:val="22"/>
        </w:rPr>
      </w:pPr>
      <w:r w:rsidRPr="00127B3C">
        <w:rPr>
          <w:sz w:val="22"/>
          <w:szCs w:val="22"/>
        </w:rPr>
        <w:t xml:space="preserve">13.1. Стороны представляют сведения об изменении своего почтового адреса в срок не позднее 5 дней со дня соответствующего изменения. В случае непредставления в установленный срок уведомления об изменении адреса почтовым адресом будет считаться адрес, указанный в </w:t>
      </w:r>
      <w:r w:rsidR="00AA5B48" w:rsidRPr="00127B3C">
        <w:rPr>
          <w:sz w:val="22"/>
          <w:szCs w:val="22"/>
        </w:rPr>
        <w:t>Контракте</w:t>
      </w:r>
      <w:r w:rsidRPr="00127B3C">
        <w:rPr>
          <w:sz w:val="22"/>
          <w:szCs w:val="22"/>
        </w:rPr>
        <w:t>.</w:t>
      </w:r>
    </w:p>
    <w:p w14:paraId="064FA7D9" w14:textId="4EC6F6E5" w:rsidR="00423432" w:rsidRPr="00127B3C" w:rsidRDefault="00423432" w:rsidP="00423432">
      <w:pPr>
        <w:widowControl w:val="0"/>
        <w:tabs>
          <w:tab w:val="left" w:pos="1560"/>
        </w:tabs>
        <w:autoSpaceDE w:val="0"/>
        <w:autoSpaceDN w:val="0"/>
        <w:adjustRightInd w:val="0"/>
        <w:rPr>
          <w:sz w:val="22"/>
          <w:szCs w:val="22"/>
        </w:rPr>
      </w:pPr>
      <w:r w:rsidRPr="00127B3C">
        <w:rPr>
          <w:sz w:val="22"/>
          <w:szCs w:val="22"/>
        </w:rPr>
        <w:t>13.2.  Все уведомления Сторон,</w:t>
      </w:r>
      <w:r w:rsidR="00200D05" w:rsidRPr="00127B3C">
        <w:rPr>
          <w:sz w:val="22"/>
          <w:szCs w:val="22"/>
        </w:rPr>
        <w:t xml:space="preserve"> в том числе претензии, обращения,</w:t>
      </w:r>
      <w:r w:rsidRPr="00127B3C">
        <w:rPr>
          <w:sz w:val="22"/>
          <w:szCs w:val="22"/>
        </w:rPr>
        <w:t xml:space="preserve"> связанные с исполнением </w:t>
      </w:r>
      <w:r w:rsidR="00AA5B48" w:rsidRPr="00127B3C">
        <w:rPr>
          <w:sz w:val="22"/>
          <w:szCs w:val="22"/>
        </w:rPr>
        <w:t>Контракта</w:t>
      </w:r>
      <w:r w:rsidRPr="00127B3C">
        <w:rPr>
          <w:sz w:val="22"/>
          <w:szCs w:val="22"/>
        </w:rPr>
        <w:t xml:space="preserve">, </w:t>
      </w:r>
      <w:r w:rsidR="00200D05" w:rsidRPr="00127B3C">
        <w:rPr>
          <w:sz w:val="22"/>
          <w:szCs w:val="22"/>
        </w:rPr>
        <w:t xml:space="preserve">приложения и дополнения к нему, оформляются и </w:t>
      </w:r>
      <w:r w:rsidRPr="00127B3C">
        <w:rPr>
          <w:sz w:val="22"/>
          <w:szCs w:val="22"/>
        </w:rPr>
        <w:t>направляются в письменной форме по почте заказным письмом</w:t>
      </w:r>
      <w:r w:rsidR="00200D05" w:rsidRPr="00127B3C">
        <w:rPr>
          <w:sz w:val="22"/>
          <w:szCs w:val="22"/>
        </w:rPr>
        <w:t>, и/ или</w:t>
      </w:r>
      <w:r w:rsidRPr="00127B3C">
        <w:rPr>
          <w:sz w:val="22"/>
          <w:szCs w:val="22"/>
        </w:rPr>
        <w:t xml:space="preserve"> с использованием факсимильной связи, электронной почты </w:t>
      </w:r>
      <w:r w:rsidR="00200D05" w:rsidRPr="00127B3C">
        <w:rPr>
          <w:sz w:val="22"/>
          <w:szCs w:val="22"/>
        </w:rPr>
        <w:t xml:space="preserve">по реквизитам Стороны, указанным в настоящем </w:t>
      </w:r>
      <w:r w:rsidR="00AA5B48" w:rsidRPr="00127B3C">
        <w:rPr>
          <w:sz w:val="22"/>
          <w:szCs w:val="22"/>
        </w:rPr>
        <w:t>Контракте</w:t>
      </w:r>
      <w:r w:rsidR="00200D05" w:rsidRPr="00127B3C">
        <w:rPr>
          <w:sz w:val="22"/>
          <w:szCs w:val="22"/>
        </w:rPr>
        <w:t xml:space="preserve">, </w:t>
      </w:r>
      <w:r w:rsidRPr="00127B3C">
        <w:rPr>
          <w:sz w:val="22"/>
          <w:szCs w:val="22"/>
        </w:rPr>
        <w:t xml:space="preserve">с последующим </w:t>
      </w:r>
      <w:r w:rsidR="00200D05" w:rsidRPr="00127B3C">
        <w:rPr>
          <w:sz w:val="22"/>
          <w:szCs w:val="22"/>
        </w:rPr>
        <w:t xml:space="preserve">направлением </w:t>
      </w:r>
      <w:r w:rsidRPr="00127B3C">
        <w:rPr>
          <w:sz w:val="22"/>
          <w:szCs w:val="22"/>
        </w:rPr>
        <w:t xml:space="preserve">оригинала. </w:t>
      </w:r>
    </w:p>
    <w:p w14:paraId="38E6E927" w14:textId="11299B60" w:rsidR="00423432" w:rsidRPr="00127B3C" w:rsidRDefault="00423432" w:rsidP="00423432">
      <w:pPr>
        <w:widowControl w:val="0"/>
        <w:tabs>
          <w:tab w:val="left" w:pos="1560"/>
        </w:tabs>
        <w:autoSpaceDE w:val="0"/>
        <w:autoSpaceDN w:val="0"/>
        <w:adjustRightInd w:val="0"/>
        <w:jc w:val="both"/>
        <w:rPr>
          <w:sz w:val="22"/>
          <w:szCs w:val="22"/>
        </w:rPr>
      </w:pPr>
      <w:r w:rsidRPr="00127B3C">
        <w:rPr>
          <w:sz w:val="22"/>
          <w:szCs w:val="22"/>
        </w:rPr>
        <w:t>13.</w:t>
      </w:r>
      <w:r w:rsidR="00EB69F7" w:rsidRPr="00127B3C">
        <w:rPr>
          <w:sz w:val="22"/>
          <w:szCs w:val="22"/>
        </w:rPr>
        <w:t>3</w:t>
      </w:r>
      <w:r w:rsidRPr="00127B3C">
        <w:rPr>
          <w:sz w:val="22"/>
          <w:szCs w:val="22"/>
        </w:rPr>
        <w:t xml:space="preserve">. Во всем, что не предусмотрено </w:t>
      </w:r>
      <w:r w:rsidR="00A2555F" w:rsidRPr="00127B3C">
        <w:rPr>
          <w:sz w:val="22"/>
          <w:szCs w:val="22"/>
        </w:rPr>
        <w:t>Контрактом</w:t>
      </w:r>
      <w:r w:rsidRPr="00127B3C">
        <w:rPr>
          <w:sz w:val="22"/>
          <w:szCs w:val="22"/>
        </w:rPr>
        <w:t>, Стороны руководствуются законодательством Российской Федерации.</w:t>
      </w:r>
    </w:p>
    <w:p w14:paraId="0D8B5549" w14:textId="68235284" w:rsidR="00423432" w:rsidRPr="00127B3C" w:rsidRDefault="00423432" w:rsidP="00423432">
      <w:pPr>
        <w:tabs>
          <w:tab w:val="left" w:pos="1260"/>
        </w:tabs>
        <w:ind w:right="140"/>
        <w:jc w:val="both"/>
        <w:rPr>
          <w:color w:val="000000" w:themeColor="text1"/>
          <w:sz w:val="22"/>
          <w:szCs w:val="22"/>
        </w:rPr>
      </w:pPr>
      <w:r w:rsidRPr="00127B3C">
        <w:rPr>
          <w:color w:val="000000" w:themeColor="text1"/>
          <w:sz w:val="22"/>
          <w:szCs w:val="22"/>
        </w:rPr>
        <w:t>13.</w:t>
      </w:r>
      <w:r w:rsidR="00EB69F7" w:rsidRPr="00127B3C">
        <w:rPr>
          <w:color w:val="000000" w:themeColor="text1"/>
          <w:sz w:val="22"/>
          <w:szCs w:val="22"/>
        </w:rPr>
        <w:t>4</w:t>
      </w:r>
      <w:r w:rsidRPr="00127B3C">
        <w:rPr>
          <w:color w:val="000000" w:themeColor="text1"/>
          <w:sz w:val="22"/>
          <w:szCs w:val="22"/>
        </w:rPr>
        <w:t xml:space="preserve">. При исполнении </w:t>
      </w:r>
      <w:r w:rsidR="00AA5B48" w:rsidRPr="00127B3C">
        <w:rPr>
          <w:color w:val="000000" w:themeColor="text1"/>
          <w:sz w:val="22"/>
          <w:szCs w:val="22"/>
        </w:rPr>
        <w:t>Контракта</w:t>
      </w:r>
      <w:r w:rsidRPr="00127B3C">
        <w:rPr>
          <w:color w:val="000000" w:themeColor="text1"/>
          <w:sz w:val="22"/>
          <w:szCs w:val="22"/>
        </w:rPr>
        <w:t xml:space="preserve"> не допускается перемена Поставщика, за исключением случаев, если новый Поставщик является правопреемником Поставщика по </w:t>
      </w:r>
      <w:r w:rsidR="00AA5B48" w:rsidRPr="00127B3C">
        <w:rPr>
          <w:color w:val="000000" w:themeColor="text1"/>
          <w:sz w:val="22"/>
          <w:szCs w:val="22"/>
        </w:rPr>
        <w:t>Контракту</w:t>
      </w:r>
      <w:r w:rsidRPr="00127B3C">
        <w:rPr>
          <w:color w:val="000000" w:themeColor="text1"/>
          <w:sz w:val="22"/>
          <w:szCs w:val="22"/>
        </w:rPr>
        <w:t xml:space="preserve"> вследствие реорганизации юридического лица в форме преобразования, слияния, присоединения.</w:t>
      </w:r>
    </w:p>
    <w:p w14:paraId="35539C60" w14:textId="64E95794" w:rsidR="00423432" w:rsidRPr="00127B3C" w:rsidRDefault="00EB69F7" w:rsidP="00423432">
      <w:pPr>
        <w:tabs>
          <w:tab w:val="left" w:pos="1260"/>
        </w:tabs>
        <w:ind w:right="140"/>
        <w:jc w:val="both"/>
        <w:rPr>
          <w:color w:val="000000" w:themeColor="text1"/>
          <w:sz w:val="22"/>
          <w:szCs w:val="22"/>
        </w:rPr>
      </w:pPr>
      <w:r w:rsidRPr="00127B3C">
        <w:rPr>
          <w:color w:val="000000" w:themeColor="text1"/>
          <w:sz w:val="22"/>
          <w:szCs w:val="22"/>
        </w:rPr>
        <w:t>13.5</w:t>
      </w:r>
      <w:r w:rsidR="00423432" w:rsidRPr="00127B3C">
        <w:rPr>
          <w:color w:val="000000" w:themeColor="text1"/>
          <w:sz w:val="22"/>
          <w:szCs w:val="22"/>
        </w:rPr>
        <w:t xml:space="preserve">.  При исполнении </w:t>
      </w:r>
      <w:r w:rsidR="00AA5B48" w:rsidRPr="00127B3C">
        <w:rPr>
          <w:color w:val="000000" w:themeColor="text1"/>
          <w:sz w:val="22"/>
          <w:szCs w:val="22"/>
        </w:rPr>
        <w:t>Контракта</w:t>
      </w:r>
      <w:r w:rsidR="00423432" w:rsidRPr="00127B3C">
        <w:rPr>
          <w:color w:val="000000" w:themeColor="text1"/>
          <w:sz w:val="22"/>
          <w:szCs w:val="22"/>
        </w:rPr>
        <w:t xml:space="preserve"> по согласованию Заказчика с Поставщиком допускается поставка товаров,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AA5B48" w:rsidRPr="00127B3C">
        <w:rPr>
          <w:color w:val="000000" w:themeColor="text1"/>
          <w:sz w:val="22"/>
          <w:szCs w:val="22"/>
        </w:rPr>
        <w:t>Контракте</w:t>
      </w:r>
      <w:r w:rsidR="00423432" w:rsidRPr="00127B3C">
        <w:rPr>
          <w:color w:val="000000" w:themeColor="text1"/>
          <w:sz w:val="22"/>
          <w:szCs w:val="22"/>
        </w:rPr>
        <w:t>.</w:t>
      </w:r>
    </w:p>
    <w:p w14:paraId="63A2D3F5" w14:textId="689C6AA5" w:rsidR="00423432" w:rsidRPr="00127B3C" w:rsidRDefault="00EB69F7" w:rsidP="00423432">
      <w:pPr>
        <w:widowControl w:val="0"/>
        <w:tabs>
          <w:tab w:val="left" w:pos="1560"/>
        </w:tabs>
        <w:autoSpaceDE w:val="0"/>
        <w:autoSpaceDN w:val="0"/>
        <w:adjustRightInd w:val="0"/>
        <w:jc w:val="both"/>
        <w:rPr>
          <w:sz w:val="22"/>
          <w:szCs w:val="22"/>
        </w:rPr>
      </w:pPr>
      <w:r w:rsidRPr="00127B3C">
        <w:rPr>
          <w:sz w:val="22"/>
          <w:szCs w:val="22"/>
        </w:rPr>
        <w:t>13.6</w:t>
      </w:r>
      <w:r w:rsidR="00423432" w:rsidRPr="00127B3C">
        <w:rPr>
          <w:sz w:val="22"/>
          <w:szCs w:val="22"/>
        </w:rPr>
        <w:t xml:space="preserve">. Неотъемлемыми частями </w:t>
      </w:r>
      <w:r w:rsidR="00AA5B48" w:rsidRPr="00127B3C">
        <w:rPr>
          <w:sz w:val="22"/>
          <w:szCs w:val="22"/>
        </w:rPr>
        <w:t>Контракта</w:t>
      </w:r>
      <w:r w:rsidR="00423432" w:rsidRPr="00127B3C">
        <w:rPr>
          <w:sz w:val="22"/>
          <w:szCs w:val="22"/>
        </w:rPr>
        <w:t xml:space="preserve"> являются: </w:t>
      </w:r>
    </w:p>
    <w:p w14:paraId="78AA49F9" w14:textId="77E54B6F" w:rsidR="00423432" w:rsidRPr="00127B3C" w:rsidRDefault="00423432" w:rsidP="00423432">
      <w:pPr>
        <w:widowControl w:val="0"/>
        <w:tabs>
          <w:tab w:val="left" w:pos="1560"/>
        </w:tabs>
        <w:autoSpaceDE w:val="0"/>
        <w:autoSpaceDN w:val="0"/>
        <w:adjustRightInd w:val="0"/>
        <w:jc w:val="both"/>
        <w:rPr>
          <w:sz w:val="22"/>
          <w:szCs w:val="22"/>
        </w:rPr>
      </w:pPr>
      <w:r w:rsidRPr="00127B3C">
        <w:rPr>
          <w:sz w:val="22"/>
          <w:szCs w:val="22"/>
        </w:rPr>
        <w:t>-Приложение № 1 «</w:t>
      </w:r>
      <w:hyperlink w:anchor="Par390" w:history="1">
        <w:r w:rsidRPr="00127B3C">
          <w:rPr>
            <w:sz w:val="22"/>
            <w:szCs w:val="22"/>
          </w:rPr>
          <w:t>Спецификация</w:t>
        </w:r>
      </w:hyperlink>
      <w:r w:rsidRPr="00127B3C">
        <w:rPr>
          <w:sz w:val="22"/>
          <w:szCs w:val="22"/>
        </w:rPr>
        <w:t xml:space="preserve"> товара»</w:t>
      </w:r>
    </w:p>
    <w:p w14:paraId="328BD550" w14:textId="103B9DD8" w:rsidR="008D3C51" w:rsidRDefault="008D3C51" w:rsidP="00423432">
      <w:pPr>
        <w:widowControl w:val="0"/>
        <w:tabs>
          <w:tab w:val="left" w:pos="1560"/>
        </w:tabs>
        <w:autoSpaceDE w:val="0"/>
        <w:autoSpaceDN w:val="0"/>
        <w:adjustRightInd w:val="0"/>
        <w:jc w:val="both"/>
        <w:rPr>
          <w:sz w:val="22"/>
          <w:szCs w:val="20"/>
        </w:rPr>
      </w:pPr>
      <w:r w:rsidRPr="00135CAD">
        <w:rPr>
          <w:sz w:val="22"/>
          <w:szCs w:val="20"/>
        </w:rPr>
        <w:t xml:space="preserve">-Приложение № 2 «Технические характеристики» </w:t>
      </w:r>
    </w:p>
    <w:p w14:paraId="13E44ECC" w14:textId="373FAB8F" w:rsidR="00135CAD" w:rsidRDefault="00135CAD" w:rsidP="00423432">
      <w:pPr>
        <w:widowControl w:val="0"/>
        <w:tabs>
          <w:tab w:val="left" w:pos="1560"/>
        </w:tabs>
        <w:autoSpaceDE w:val="0"/>
        <w:autoSpaceDN w:val="0"/>
        <w:adjustRightInd w:val="0"/>
        <w:jc w:val="both"/>
        <w:rPr>
          <w:sz w:val="22"/>
          <w:szCs w:val="22"/>
        </w:rPr>
      </w:pPr>
      <w:r>
        <w:rPr>
          <w:color w:val="000000"/>
          <w:szCs w:val="20"/>
        </w:rPr>
        <w:t>-</w:t>
      </w:r>
      <w:r w:rsidRPr="00135CAD">
        <w:rPr>
          <w:color w:val="000000"/>
          <w:sz w:val="22"/>
          <w:szCs w:val="20"/>
        </w:rPr>
        <w:t>Приложение № 3</w:t>
      </w:r>
      <w:r>
        <w:rPr>
          <w:color w:val="000000"/>
          <w:sz w:val="22"/>
          <w:szCs w:val="20"/>
        </w:rPr>
        <w:t xml:space="preserve"> </w:t>
      </w:r>
      <w:r w:rsidRPr="00135CAD">
        <w:rPr>
          <w:color w:val="000000"/>
          <w:sz w:val="22"/>
          <w:szCs w:val="22"/>
        </w:rPr>
        <w:t>«</w:t>
      </w:r>
      <w:r w:rsidRPr="00135CAD">
        <w:rPr>
          <w:sz w:val="22"/>
          <w:szCs w:val="22"/>
        </w:rPr>
        <w:t>Акт о выполненных работах по сборке мебели»</w:t>
      </w:r>
    </w:p>
    <w:p w14:paraId="20A55CFA" w14:textId="02EC9600" w:rsidR="00611EBD" w:rsidRDefault="00611EBD" w:rsidP="00423432">
      <w:pPr>
        <w:widowControl w:val="0"/>
        <w:tabs>
          <w:tab w:val="left" w:pos="1560"/>
        </w:tabs>
        <w:autoSpaceDE w:val="0"/>
        <w:autoSpaceDN w:val="0"/>
        <w:adjustRightInd w:val="0"/>
        <w:jc w:val="both"/>
        <w:rPr>
          <w:sz w:val="22"/>
          <w:szCs w:val="22"/>
        </w:rPr>
      </w:pPr>
    </w:p>
    <w:p w14:paraId="494333CC" w14:textId="322702FD" w:rsidR="00611EBD" w:rsidRDefault="00611EBD" w:rsidP="00423432">
      <w:pPr>
        <w:widowControl w:val="0"/>
        <w:tabs>
          <w:tab w:val="left" w:pos="1560"/>
        </w:tabs>
        <w:autoSpaceDE w:val="0"/>
        <w:autoSpaceDN w:val="0"/>
        <w:adjustRightInd w:val="0"/>
        <w:jc w:val="both"/>
        <w:rPr>
          <w:sz w:val="22"/>
          <w:szCs w:val="22"/>
        </w:rPr>
      </w:pPr>
    </w:p>
    <w:p w14:paraId="1DAA6147" w14:textId="2C62B191" w:rsidR="00611EBD" w:rsidRDefault="00611EBD" w:rsidP="00423432">
      <w:pPr>
        <w:widowControl w:val="0"/>
        <w:tabs>
          <w:tab w:val="left" w:pos="1560"/>
        </w:tabs>
        <w:autoSpaceDE w:val="0"/>
        <w:autoSpaceDN w:val="0"/>
        <w:adjustRightInd w:val="0"/>
        <w:jc w:val="both"/>
        <w:rPr>
          <w:sz w:val="22"/>
          <w:szCs w:val="22"/>
        </w:rPr>
      </w:pPr>
    </w:p>
    <w:p w14:paraId="6142DA2C" w14:textId="77777777" w:rsidR="00611EBD" w:rsidRPr="00135CAD" w:rsidRDefault="00611EBD" w:rsidP="00423432">
      <w:pPr>
        <w:widowControl w:val="0"/>
        <w:tabs>
          <w:tab w:val="left" w:pos="1560"/>
        </w:tabs>
        <w:autoSpaceDE w:val="0"/>
        <w:autoSpaceDN w:val="0"/>
        <w:adjustRightInd w:val="0"/>
        <w:jc w:val="both"/>
        <w:rPr>
          <w:sz w:val="22"/>
          <w:szCs w:val="20"/>
        </w:rPr>
      </w:pPr>
    </w:p>
    <w:p w14:paraId="5F6CF702" w14:textId="77777777" w:rsidR="00423432" w:rsidRPr="00BA5DE6" w:rsidRDefault="00423432" w:rsidP="00423432">
      <w:pPr>
        <w:widowControl w:val="0"/>
        <w:autoSpaceDE w:val="0"/>
        <w:autoSpaceDN w:val="0"/>
        <w:adjustRightInd w:val="0"/>
        <w:jc w:val="center"/>
        <w:outlineLvl w:val="0"/>
        <w:rPr>
          <w:sz w:val="22"/>
          <w:szCs w:val="22"/>
        </w:rPr>
      </w:pPr>
    </w:p>
    <w:p w14:paraId="724CE3E3" w14:textId="77777777" w:rsidR="00423432" w:rsidRPr="00BA5DE6" w:rsidRDefault="00423432" w:rsidP="00423432">
      <w:pPr>
        <w:widowControl w:val="0"/>
        <w:autoSpaceDE w:val="0"/>
        <w:autoSpaceDN w:val="0"/>
        <w:adjustRightInd w:val="0"/>
        <w:jc w:val="center"/>
        <w:outlineLvl w:val="0"/>
        <w:rPr>
          <w:b/>
          <w:sz w:val="22"/>
          <w:szCs w:val="22"/>
        </w:rPr>
      </w:pPr>
      <w:r w:rsidRPr="00BA5DE6">
        <w:rPr>
          <w:b/>
          <w:sz w:val="22"/>
          <w:szCs w:val="22"/>
        </w:rPr>
        <w:lastRenderedPageBreak/>
        <w:t>14.</w:t>
      </w:r>
      <w:r w:rsidRPr="00BA5DE6">
        <w:rPr>
          <w:b/>
          <w:sz w:val="22"/>
          <w:szCs w:val="22"/>
        </w:rPr>
        <w:tab/>
        <w:t>Адреса, реквизиты и подписи Сторон</w:t>
      </w:r>
    </w:p>
    <w:tbl>
      <w:tblPr>
        <w:tblW w:w="9639" w:type="dxa"/>
        <w:tblLook w:val="0000" w:firstRow="0" w:lastRow="0" w:firstColumn="0" w:lastColumn="0" w:noHBand="0" w:noVBand="0"/>
      </w:tblPr>
      <w:tblGrid>
        <w:gridCol w:w="5040"/>
        <w:gridCol w:w="4599"/>
      </w:tblGrid>
      <w:tr w:rsidR="00423432" w:rsidRPr="001110EA" w14:paraId="2E3A4B68" w14:textId="77777777" w:rsidTr="00241CD8">
        <w:tc>
          <w:tcPr>
            <w:tcW w:w="5040" w:type="dxa"/>
            <w:shd w:val="clear" w:color="auto" w:fill="auto"/>
          </w:tcPr>
          <w:p w14:paraId="516F8768" w14:textId="77777777" w:rsidR="00423432" w:rsidRPr="001110EA" w:rsidRDefault="00423432" w:rsidP="00375478">
            <w:pPr>
              <w:rPr>
                <w:b/>
                <w:bCs/>
                <w:color w:val="000000"/>
                <w:spacing w:val="-6"/>
                <w:sz w:val="22"/>
                <w:szCs w:val="22"/>
              </w:rPr>
            </w:pPr>
            <w:r w:rsidRPr="001110EA">
              <w:rPr>
                <w:b/>
                <w:bCs/>
                <w:sz w:val="22"/>
                <w:szCs w:val="22"/>
              </w:rPr>
              <w:t xml:space="preserve">ЗАКАЗЧИК: </w:t>
            </w:r>
          </w:p>
        </w:tc>
        <w:tc>
          <w:tcPr>
            <w:tcW w:w="4599" w:type="dxa"/>
            <w:shd w:val="clear" w:color="auto" w:fill="auto"/>
          </w:tcPr>
          <w:p w14:paraId="3EAA8197" w14:textId="77777777" w:rsidR="00423432" w:rsidRPr="001110EA" w:rsidRDefault="00423432" w:rsidP="00375478">
            <w:pPr>
              <w:rPr>
                <w:b/>
                <w:bCs/>
                <w:sz w:val="22"/>
                <w:szCs w:val="22"/>
              </w:rPr>
            </w:pPr>
            <w:r w:rsidRPr="001110EA">
              <w:rPr>
                <w:b/>
                <w:bCs/>
                <w:sz w:val="22"/>
                <w:szCs w:val="22"/>
              </w:rPr>
              <w:t>ПОСТАВЩИК:</w:t>
            </w:r>
          </w:p>
        </w:tc>
      </w:tr>
      <w:tr w:rsidR="00611EBD" w:rsidRPr="001110EA" w14:paraId="17748C81" w14:textId="77777777" w:rsidTr="00531B7C">
        <w:trPr>
          <w:trHeight w:val="6209"/>
        </w:trPr>
        <w:tc>
          <w:tcPr>
            <w:tcW w:w="5040" w:type="dxa"/>
            <w:shd w:val="clear" w:color="auto" w:fill="auto"/>
          </w:tcPr>
          <w:p w14:paraId="6C69067A" w14:textId="77777777" w:rsidR="00611EBD" w:rsidRPr="001110EA" w:rsidRDefault="00611EBD" w:rsidP="00375478">
            <w:pPr>
              <w:rPr>
                <w:sz w:val="22"/>
                <w:szCs w:val="22"/>
              </w:rPr>
            </w:pPr>
            <w:r w:rsidRPr="001110EA">
              <w:rPr>
                <w:sz w:val="22"/>
                <w:szCs w:val="22"/>
              </w:rPr>
              <w:t>Федеральное бюджетное учреждение науки «Государственный научный центр прикладной микробиологии и биотехнологии» Федеральной службы по надзору в сфере защиты прав потребителей и благополучия человека (далее - ФБУН «ГНЦ ПМБ»)</w:t>
            </w:r>
          </w:p>
          <w:p w14:paraId="142A6BD0" w14:textId="77777777" w:rsidR="00611EBD" w:rsidRPr="001110EA" w:rsidRDefault="00611EBD" w:rsidP="00375478">
            <w:pPr>
              <w:rPr>
                <w:sz w:val="22"/>
                <w:szCs w:val="22"/>
              </w:rPr>
            </w:pPr>
            <w:r w:rsidRPr="001110EA">
              <w:rPr>
                <w:sz w:val="22"/>
                <w:szCs w:val="22"/>
              </w:rPr>
              <w:t>ФБУН ГНЦ ПМБ</w:t>
            </w:r>
          </w:p>
          <w:p w14:paraId="3A76B6D9" w14:textId="77777777" w:rsidR="00611EBD" w:rsidRPr="001110EA" w:rsidRDefault="00611EBD" w:rsidP="00375478">
            <w:pPr>
              <w:jc w:val="both"/>
              <w:rPr>
                <w:color w:val="1F1F22"/>
                <w:sz w:val="22"/>
                <w:szCs w:val="22"/>
              </w:rPr>
            </w:pPr>
            <w:r w:rsidRPr="001110EA">
              <w:rPr>
                <w:color w:val="1F1F22"/>
                <w:sz w:val="22"/>
                <w:szCs w:val="22"/>
              </w:rPr>
              <w:t>Почтовый/юридический адрес: 142279, Российская Федерация, Московская область, г. о. Серпухов, поселок Оболенск, территория «Квартал А», дом 24.</w:t>
            </w:r>
          </w:p>
          <w:p w14:paraId="775163B8" w14:textId="77777777" w:rsidR="00611EBD" w:rsidRPr="001110EA" w:rsidRDefault="00611EBD" w:rsidP="00375478">
            <w:pPr>
              <w:jc w:val="both"/>
              <w:rPr>
                <w:color w:val="1F1F22"/>
                <w:sz w:val="22"/>
                <w:szCs w:val="22"/>
              </w:rPr>
            </w:pPr>
            <w:r w:rsidRPr="001110EA">
              <w:rPr>
                <w:color w:val="1F1F22"/>
                <w:sz w:val="22"/>
                <w:szCs w:val="22"/>
              </w:rPr>
              <w:t xml:space="preserve">Место нахождения юридического лица: Московская область, </w:t>
            </w:r>
            <w:proofErr w:type="spellStart"/>
            <w:r w:rsidRPr="001110EA">
              <w:rPr>
                <w:color w:val="1F1F22"/>
                <w:sz w:val="22"/>
                <w:szCs w:val="22"/>
              </w:rPr>
              <w:t>г.о</w:t>
            </w:r>
            <w:proofErr w:type="spellEnd"/>
            <w:r w:rsidRPr="001110EA">
              <w:rPr>
                <w:color w:val="1F1F22"/>
                <w:sz w:val="22"/>
                <w:szCs w:val="22"/>
              </w:rPr>
              <w:t>. Серпухов, поселок Оболенск.</w:t>
            </w:r>
          </w:p>
          <w:p w14:paraId="086B6F3A" w14:textId="77777777" w:rsidR="00611EBD" w:rsidRPr="001110EA" w:rsidRDefault="00611EBD" w:rsidP="00375478">
            <w:pPr>
              <w:jc w:val="both"/>
              <w:rPr>
                <w:color w:val="1F1F22"/>
                <w:sz w:val="22"/>
                <w:szCs w:val="22"/>
              </w:rPr>
            </w:pPr>
            <w:r w:rsidRPr="001110EA">
              <w:rPr>
                <w:color w:val="1F1F22"/>
                <w:sz w:val="22"/>
                <w:szCs w:val="22"/>
              </w:rPr>
              <w:t xml:space="preserve">Адрес электронной почты: </w:t>
            </w:r>
            <w:hyperlink r:id="rId10" w:history="1">
              <w:r w:rsidRPr="001110EA">
                <w:rPr>
                  <w:rStyle w:val="a3"/>
                  <w:sz w:val="22"/>
                  <w:szCs w:val="22"/>
                </w:rPr>
                <w:t>zakupki@obolensk.org</w:t>
              </w:r>
            </w:hyperlink>
          </w:p>
          <w:p w14:paraId="1C96AE68" w14:textId="77777777" w:rsidR="00611EBD" w:rsidRPr="001110EA" w:rsidRDefault="00611EBD" w:rsidP="00375478">
            <w:pPr>
              <w:jc w:val="both"/>
              <w:rPr>
                <w:color w:val="1F1F22"/>
                <w:sz w:val="22"/>
                <w:szCs w:val="22"/>
              </w:rPr>
            </w:pPr>
            <w:r w:rsidRPr="001110EA">
              <w:rPr>
                <w:color w:val="1F1F22"/>
                <w:sz w:val="22"/>
                <w:szCs w:val="22"/>
                <w:lang w:val="en-US"/>
              </w:rPr>
              <w:t>info</w:t>
            </w:r>
            <w:r w:rsidRPr="001110EA">
              <w:rPr>
                <w:color w:val="1F1F22"/>
                <w:sz w:val="22"/>
                <w:szCs w:val="22"/>
              </w:rPr>
              <w:t>@</w:t>
            </w:r>
            <w:r w:rsidRPr="001110EA">
              <w:rPr>
                <w:color w:val="1F1F22"/>
                <w:sz w:val="22"/>
                <w:szCs w:val="22"/>
                <w:lang w:val="en-US"/>
              </w:rPr>
              <w:t>obolensk</w:t>
            </w:r>
            <w:r w:rsidRPr="001110EA">
              <w:rPr>
                <w:color w:val="1F1F22"/>
                <w:sz w:val="22"/>
                <w:szCs w:val="22"/>
              </w:rPr>
              <w:t>.</w:t>
            </w:r>
            <w:r w:rsidRPr="001110EA">
              <w:rPr>
                <w:color w:val="1F1F22"/>
                <w:sz w:val="22"/>
                <w:szCs w:val="22"/>
                <w:lang w:val="en-US"/>
              </w:rPr>
              <w:t>org</w:t>
            </w:r>
          </w:p>
          <w:p w14:paraId="5BAD974F" w14:textId="77777777" w:rsidR="00611EBD" w:rsidRPr="001110EA" w:rsidRDefault="00611EBD" w:rsidP="00375478">
            <w:pPr>
              <w:jc w:val="both"/>
              <w:rPr>
                <w:color w:val="1F1F22"/>
                <w:sz w:val="22"/>
                <w:szCs w:val="22"/>
              </w:rPr>
            </w:pPr>
            <w:r w:rsidRPr="001110EA">
              <w:rPr>
                <w:color w:val="1F1F22"/>
                <w:sz w:val="22"/>
                <w:szCs w:val="22"/>
              </w:rPr>
              <w:t xml:space="preserve">ИНН 5077018190/КПП 507701001 </w:t>
            </w:r>
          </w:p>
          <w:p w14:paraId="2D928F23" w14:textId="77777777" w:rsidR="00611EBD" w:rsidRPr="001110EA" w:rsidRDefault="00611EBD" w:rsidP="00375478">
            <w:pPr>
              <w:jc w:val="both"/>
              <w:rPr>
                <w:color w:val="1F1F22"/>
                <w:sz w:val="22"/>
                <w:szCs w:val="22"/>
              </w:rPr>
            </w:pPr>
            <w:r w:rsidRPr="001110EA">
              <w:rPr>
                <w:color w:val="1F1F22"/>
                <w:sz w:val="22"/>
                <w:szCs w:val="22"/>
              </w:rPr>
              <w:t xml:space="preserve">ОГРН 1055011113772, ОКТМО 46770000051, </w:t>
            </w:r>
          </w:p>
          <w:p w14:paraId="6A89F898" w14:textId="77777777" w:rsidR="00611EBD" w:rsidRPr="001110EA" w:rsidRDefault="00611EBD" w:rsidP="00375478">
            <w:pPr>
              <w:jc w:val="both"/>
              <w:rPr>
                <w:color w:val="1F1F22"/>
                <w:sz w:val="22"/>
                <w:szCs w:val="22"/>
              </w:rPr>
            </w:pPr>
            <w:r w:rsidRPr="001110EA">
              <w:rPr>
                <w:color w:val="1F1F22"/>
                <w:sz w:val="22"/>
                <w:szCs w:val="22"/>
              </w:rPr>
              <w:t>ОКПО 78095326</w:t>
            </w:r>
          </w:p>
          <w:p w14:paraId="4A12D8FA" w14:textId="77777777" w:rsidR="00611EBD" w:rsidRPr="001110EA" w:rsidRDefault="00611EBD" w:rsidP="00375478">
            <w:pPr>
              <w:jc w:val="both"/>
              <w:rPr>
                <w:b/>
                <w:color w:val="1F1F22"/>
                <w:sz w:val="22"/>
                <w:szCs w:val="22"/>
              </w:rPr>
            </w:pPr>
            <w:r w:rsidRPr="001110EA">
              <w:rPr>
                <w:b/>
                <w:color w:val="1F1F22"/>
                <w:sz w:val="22"/>
                <w:szCs w:val="22"/>
              </w:rPr>
              <w:t>Банковские реквизиты:</w:t>
            </w:r>
          </w:p>
          <w:p w14:paraId="501ACF07" w14:textId="77777777" w:rsidR="00611EBD" w:rsidRPr="001110EA" w:rsidRDefault="00611EBD" w:rsidP="00375478">
            <w:pPr>
              <w:jc w:val="both"/>
              <w:rPr>
                <w:color w:val="1F1F22"/>
                <w:sz w:val="22"/>
                <w:szCs w:val="22"/>
              </w:rPr>
            </w:pPr>
            <w:r w:rsidRPr="001110EA">
              <w:rPr>
                <w:color w:val="1F1F22"/>
                <w:sz w:val="22"/>
                <w:szCs w:val="22"/>
              </w:rPr>
              <w:t>Наименование территориального органа ФК: Управление Федерального казначейства по Московской области</w:t>
            </w:r>
          </w:p>
          <w:p w14:paraId="2F852213" w14:textId="77777777" w:rsidR="00611EBD" w:rsidRPr="001110EA" w:rsidRDefault="00611EBD" w:rsidP="00375478">
            <w:pPr>
              <w:jc w:val="both"/>
              <w:rPr>
                <w:color w:val="1F1F22"/>
                <w:sz w:val="22"/>
                <w:szCs w:val="22"/>
              </w:rPr>
            </w:pPr>
            <w:r w:rsidRPr="001110EA">
              <w:rPr>
                <w:color w:val="1F1F22"/>
                <w:sz w:val="22"/>
                <w:szCs w:val="22"/>
              </w:rPr>
              <w:t>Полное наименование банка: ГУ БАНКА РОССИИ ПО ЦФО//УФК ПО МОСКОВСКОЙ ОБЛАСТИ г. Москва</w:t>
            </w:r>
          </w:p>
          <w:p w14:paraId="21790746" w14:textId="77777777" w:rsidR="00611EBD" w:rsidRPr="001110EA" w:rsidRDefault="00611EBD" w:rsidP="00375478">
            <w:pPr>
              <w:rPr>
                <w:color w:val="1F1F22"/>
                <w:sz w:val="22"/>
                <w:szCs w:val="22"/>
              </w:rPr>
            </w:pPr>
            <w:r w:rsidRPr="001110EA">
              <w:rPr>
                <w:color w:val="1F1F22"/>
                <w:sz w:val="22"/>
                <w:szCs w:val="22"/>
              </w:rPr>
              <w:t>Номер банковского счета, входящего в состав единого казначейского счета: 40102810845370000004</w:t>
            </w:r>
          </w:p>
          <w:p w14:paraId="3B18D023" w14:textId="77777777" w:rsidR="00611EBD" w:rsidRPr="001110EA" w:rsidRDefault="00611EBD" w:rsidP="00375478">
            <w:pPr>
              <w:rPr>
                <w:color w:val="1F1F22"/>
                <w:sz w:val="22"/>
                <w:szCs w:val="22"/>
              </w:rPr>
            </w:pPr>
            <w:r w:rsidRPr="001110EA">
              <w:rPr>
                <w:color w:val="1F1F22"/>
                <w:sz w:val="22"/>
                <w:szCs w:val="22"/>
              </w:rPr>
              <w:t xml:space="preserve">Номер казначейского счета: </w:t>
            </w:r>
            <w:r w:rsidRPr="001110EA">
              <w:rPr>
                <w:i/>
                <w:iCs/>
                <w:color w:val="1F1F22"/>
                <w:sz w:val="22"/>
                <w:szCs w:val="22"/>
              </w:rPr>
              <w:t>03214643000000014801</w:t>
            </w:r>
          </w:p>
          <w:p w14:paraId="41F5A209" w14:textId="77777777" w:rsidR="00611EBD" w:rsidRPr="001110EA" w:rsidRDefault="00611EBD" w:rsidP="00375478">
            <w:pPr>
              <w:rPr>
                <w:color w:val="1F1F22"/>
                <w:sz w:val="22"/>
                <w:szCs w:val="22"/>
              </w:rPr>
            </w:pPr>
            <w:r w:rsidRPr="001110EA">
              <w:rPr>
                <w:color w:val="1F1F22"/>
                <w:sz w:val="22"/>
                <w:szCs w:val="22"/>
              </w:rPr>
              <w:t xml:space="preserve">БИК ТОФК: 004525987 </w:t>
            </w:r>
          </w:p>
          <w:p w14:paraId="0D6BAE8C" w14:textId="07560C83" w:rsidR="00611EBD" w:rsidRPr="001110EA" w:rsidRDefault="00611EBD" w:rsidP="00375478">
            <w:pPr>
              <w:rPr>
                <w:sz w:val="22"/>
                <w:szCs w:val="22"/>
              </w:rPr>
            </w:pPr>
            <w:r w:rsidRPr="001110EA">
              <w:rPr>
                <w:color w:val="1F1F22"/>
                <w:sz w:val="22"/>
                <w:szCs w:val="22"/>
              </w:rPr>
              <w:t>Лицевой счет :20486У66310, 21486У66310</w:t>
            </w:r>
          </w:p>
        </w:tc>
        <w:tc>
          <w:tcPr>
            <w:tcW w:w="4599" w:type="dxa"/>
            <w:shd w:val="clear" w:color="auto" w:fill="auto"/>
          </w:tcPr>
          <w:p w14:paraId="5CB8A34C" w14:textId="77777777" w:rsidR="00611EBD" w:rsidRPr="001110EA" w:rsidRDefault="00611EBD" w:rsidP="00611EBD">
            <w:pPr>
              <w:jc w:val="both"/>
              <w:rPr>
                <w:sz w:val="22"/>
                <w:szCs w:val="22"/>
              </w:rPr>
            </w:pPr>
            <w:r w:rsidRPr="001110EA">
              <w:rPr>
                <w:sz w:val="22"/>
                <w:szCs w:val="22"/>
              </w:rPr>
              <w:t>Общество с ограниченной ответственностью</w:t>
            </w:r>
          </w:p>
          <w:p w14:paraId="220436C6" w14:textId="135CEF92" w:rsidR="00611EBD" w:rsidRPr="001110EA" w:rsidRDefault="00611EBD" w:rsidP="00611EBD">
            <w:pPr>
              <w:jc w:val="both"/>
              <w:rPr>
                <w:sz w:val="22"/>
                <w:szCs w:val="22"/>
              </w:rPr>
            </w:pPr>
            <w:r w:rsidRPr="001110EA">
              <w:rPr>
                <w:sz w:val="22"/>
                <w:szCs w:val="22"/>
              </w:rPr>
              <w:t>«Модерн-мебель» (ООО «Модерн-мебель»)</w:t>
            </w:r>
          </w:p>
          <w:p w14:paraId="7920283D" w14:textId="42958300" w:rsidR="00611EBD" w:rsidRPr="001110EA" w:rsidRDefault="00611EBD" w:rsidP="00611EBD">
            <w:pPr>
              <w:rPr>
                <w:sz w:val="22"/>
                <w:szCs w:val="22"/>
              </w:rPr>
            </w:pPr>
            <w:r w:rsidRPr="001110EA">
              <w:rPr>
                <w:color w:val="000000"/>
                <w:spacing w:val="-6"/>
                <w:sz w:val="22"/>
                <w:szCs w:val="22"/>
              </w:rPr>
              <w:t xml:space="preserve">ИНН </w:t>
            </w:r>
            <w:r w:rsidRPr="001110EA">
              <w:rPr>
                <w:sz w:val="22"/>
                <w:szCs w:val="22"/>
              </w:rPr>
              <w:t>7704374421</w:t>
            </w:r>
          </w:p>
          <w:p w14:paraId="7CCF5C4E" w14:textId="1E7FB31D" w:rsidR="00611EBD" w:rsidRPr="001110EA" w:rsidRDefault="00611EBD" w:rsidP="00611EBD">
            <w:pPr>
              <w:rPr>
                <w:color w:val="000000"/>
                <w:spacing w:val="-6"/>
                <w:sz w:val="22"/>
                <w:szCs w:val="22"/>
              </w:rPr>
            </w:pPr>
            <w:r w:rsidRPr="001110EA">
              <w:rPr>
                <w:color w:val="000000"/>
                <w:spacing w:val="-6"/>
                <w:sz w:val="22"/>
                <w:szCs w:val="22"/>
              </w:rPr>
              <w:t xml:space="preserve">КПП </w:t>
            </w:r>
            <w:r w:rsidRPr="001110EA">
              <w:rPr>
                <w:sz w:val="22"/>
                <w:szCs w:val="22"/>
              </w:rPr>
              <w:t>770401001</w:t>
            </w:r>
          </w:p>
          <w:p w14:paraId="7713FB8F" w14:textId="75632F72" w:rsidR="00611EBD" w:rsidRPr="001110EA" w:rsidRDefault="00611EBD" w:rsidP="00611EBD">
            <w:pPr>
              <w:rPr>
                <w:color w:val="000000"/>
                <w:spacing w:val="-6"/>
                <w:sz w:val="22"/>
                <w:szCs w:val="22"/>
              </w:rPr>
            </w:pPr>
            <w:r w:rsidRPr="001110EA">
              <w:rPr>
                <w:color w:val="000000"/>
                <w:spacing w:val="-6"/>
                <w:sz w:val="22"/>
                <w:szCs w:val="22"/>
              </w:rPr>
              <w:t xml:space="preserve">Почтовый адрес: </w:t>
            </w:r>
            <w:r w:rsidRPr="001110EA">
              <w:rPr>
                <w:sz w:val="22"/>
                <w:szCs w:val="22"/>
              </w:rPr>
              <w:t>119121, ГОРОД МОСКВА, БУЛЬВАР СМОЛЕНСКИЙ, ДОМ 17, СТРОЕНИЕ 1, КОМНАТА 1</w:t>
            </w:r>
          </w:p>
          <w:p w14:paraId="3673E28A" w14:textId="50E2D84D" w:rsidR="00611EBD" w:rsidRPr="001110EA" w:rsidRDefault="00611EBD" w:rsidP="00375478">
            <w:pPr>
              <w:rPr>
                <w:color w:val="000000"/>
                <w:spacing w:val="-6"/>
                <w:sz w:val="22"/>
                <w:szCs w:val="22"/>
              </w:rPr>
            </w:pPr>
            <w:r w:rsidRPr="001110EA">
              <w:rPr>
                <w:color w:val="000000"/>
                <w:spacing w:val="-6"/>
                <w:sz w:val="22"/>
                <w:szCs w:val="22"/>
              </w:rPr>
              <w:t xml:space="preserve">Юридический адрес: </w:t>
            </w:r>
            <w:r w:rsidRPr="001110EA">
              <w:rPr>
                <w:sz w:val="22"/>
                <w:szCs w:val="22"/>
              </w:rPr>
              <w:t>119121, ГОРОД МОСКВА, БУЛЬВАР СМОЛЕНСКИЙ, ДОМ 17, СТРОЕНИЕ 1, КОМНАТА 1</w:t>
            </w:r>
          </w:p>
          <w:p w14:paraId="5E95E1D6" w14:textId="00FF5CED" w:rsidR="00611EBD" w:rsidRPr="001110EA" w:rsidRDefault="00611EBD" w:rsidP="00611EBD">
            <w:pPr>
              <w:rPr>
                <w:color w:val="000000"/>
                <w:spacing w:val="-6"/>
                <w:sz w:val="22"/>
                <w:szCs w:val="22"/>
              </w:rPr>
            </w:pPr>
            <w:r w:rsidRPr="001110EA">
              <w:rPr>
                <w:color w:val="000000"/>
                <w:spacing w:val="-6"/>
                <w:sz w:val="22"/>
                <w:szCs w:val="22"/>
              </w:rPr>
              <w:t>Регистрационный номер (ОГРН) 5167746151810 от 05.10.2016г.</w:t>
            </w:r>
          </w:p>
          <w:p w14:paraId="5D15732C" w14:textId="18AD72DA" w:rsidR="00611EBD" w:rsidRPr="001110EA" w:rsidRDefault="00611EBD" w:rsidP="00611EBD">
            <w:pPr>
              <w:rPr>
                <w:color w:val="000000"/>
                <w:spacing w:val="-6"/>
                <w:sz w:val="22"/>
                <w:szCs w:val="22"/>
              </w:rPr>
            </w:pPr>
            <w:r w:rsidRPr="001110EA">
              <w:rPr>
                <w:color w:val="000000"/>
                <w:spacing w:val="-6"/>
                <w:sz w:val="22"/>
                <w:szCs w:val="22"/>
              </w:rPr>
              <w:t>Код по ОКТМО 45383000</w:t>
            </w:r>
          </w:p>
          <w:p w14:paraId="7290C639" w14:textId="35359A65" w:rsidR="00611EBD" w:rsidRPr="001110EA" w:rsidRDefault="00611EBD" w:rsidP="00611EBD">
            <w:pPr>
              <w:rPr>
                <w:color w:val="000000"/>
                <w:spacing w:val="-6"/>
                <w:sz w:val="22"/>
                <w:szCs w:val="22"/>
              </w:rPr>
            </w:pPr>
            <w:r w:rsidRPr="001110EA">
              <w:rPr>
                <w:color w:val="000000"/>
                <w:spacing w:val="-6"/>
                <w:sz w:val="22"/>
                <w:szCs w:val="22"/>
              </w:rPr>
              <w:t>Код по ОКАТО 45286590000</w:t>
            </w:r>
          </w:p>
          <w:p w14:paraId="5B577CE2" w14:textId="23AC1BB7" w:rsidR="00611EBD" w:rsidRPr="001110EA" w:rsidRDefault="00611EBD" w:rsidP="00611EBD">
            <w:pPr>
              <w:rPr>
                <w:color w:val="000000"/>
                <w:spacing w:val="-6"/>
                <w:sz w:val="22"/>
                <w:szCs w:val="22"/>
              </w:rPr>
            </w:pPr>
            <w:r w:rsidRPr="001110EA">
              <w:rPr>
                <w:color w:val="000000"/>
                <w:spacing w:val="-6"/>
                <w:sz w:val="22"/>
                <w:szCs w:val="22"/>
              </w:rPr>
              <w:t>Код по ОКПО 04917928</w:t>
            </w:r>
          </w:p>
          <w:p w14:paraId="02B9DB5A" w14:textId="54385DA5" w:rsidR="001110EA" w:rsidRPr="001110EA" w:rsidRDefault="00611EBD" w:rsidP="001110EA">
            <w:pPr>
              <w:rPr>
                <w:sz w:val="22"/>
                <w:szCs w:val="22"/>
              </w:rPr>
            </w:pPr>
            <w:r w:rsidRPr="001110EA">
              <w:rPr>
                <w:sz w:val="22"/>
                <w:szCs w:val="22"/>
              </w:rPr>
              <w:t xml:space="preserve">Электронная почта: </w:t>
            </w:r>
            <w:hyperlink r:id="rId11" w:history="1">
              <w:r w:rsidR="001110EA" w:rsidRPr="001110EA">
                <w:rPr>
                  <w:rStyle w:val="a3"/>
                  <w:sz w:val="22"/>
                  <w:szCs w:val="22"/>
                </w:rPr>
                <w:t>Mebel.modern-mebel@yandex.ru</w:t>
              </w:r>
            </w:hyperlink>
          </w:p>
          <w:p w14:paraId="629BD0CF" w14:textId="18BDBEE8" w:rsidR="001110EA" w:rsidRPr="001110EA" w:rsidRDefault="001110EA" w:rsidP="001110EA">
            <w:pPr>
              <w:rPr>
                <w:sz w:val="22"/>
                <w:szCs w:val="22"/>
              </w:rPr>
            </w:pPr>
            <w:r w:rsidRPr="001110EA">
              <w:rPr>
                <w:sz w:val="22"/>
                <w:szCs w:val="22"/>
              </w:rPr>
              <w:t xml:space="preserve">Тел: </w:t>
            </w:r>
            <w:hyperlink r:id="rId12" w:history="1">
              <w:r w:rsidRPr="001110EA">
                <w:rPr>
                  <w:sz w:val="22"/>
                  <w:szCs w:val="22"/>
                </w:rPr>
                <w:t>+7 (495) 786-37-32</w:t>
              </w:r>
            </w:hyperlink>
          </w:p>
          <w:p w14:paraId="185FA9D3" w14:textId="77777777" w:rsidR="001110EA" w:rsidRPr="001110EA" w:rsidRDefault="001110EA" w:rsidP="001110EA">
            <w:pPr>
              <w:rPr>
                <w:sz w:val="22"/>
                <w:szCs w:val="22"/>
              </w:rPr>
            </w:pPr>
            <w:r w:rsidRPr="001110EA">
              <w:rPr>
                <w:sz w:val="22"/>
                <w:szCs w:val="22"/>
              </w:rPr>
              <w:t>Реквизиты:</w:t>
            </w:r>
          </w:p>
          <w:p w14:paraId="0C8B1043" w14:textId="2474BF22" w:rsidR="001110EA" w:rsidRPr="001110EA" w:rsidRDefault="001110EA" w:rsidP="001110EA">
            <w:pPr>
              <w:rPr>
                <w:sz w:val="22"/>
                <w:szCs w:val="22"/>
              </w:rPr>
            </w:pPr>
            <w:r w:rsidRPr="001110EA">
              <w:rPr>
                <w:sz w:val="22"/>
                <w:szCs w:val="22"/>
              </w:rPr>
              <w:t>Наименование банка ПАО СБЕРБАНК</w:t>
            </w:r>
          </w:p>
          <w:p w14:paraId="34162FCD" w14:textId="77777777" w:rsidR="001110EA" w:rsidRPr="001110EA" w:rsidRDefault="001110EA" w:rsidP="001110EA">
            <w:pPr>
              <w:rPr>
                <w:sz w:val="22"/>
                <w:szCs w:val="22"/>
              </w:rPr>
            </w:pPr>
            <w:r w:rsidRPr="001110EA">
              <w:rPr>
                <w:sz w:val="22"/>
                <w:szCs w:val="22"/>
              </w:rPr>
              <w:t>г. Москва</w:t>
            </w:r>
          </w:p>
          <w:p w14:paraId="70A6F9BF" w14:textId="76E14F00" w:rsidR="001110EA" w:rsidRPr="001110EA" w:rsidRDefault="001110EA" w:rsidP="001110EA">
            <w:pPr>
              <w:rPr>
                <w:sz w:val="22"/>
                <w:szCs w:val="22"/>
              </w:rPr>
            </w:pPr>
            <w:r w:rsidRPr="001110EA">
              <w:rPr>
                <w:sz w:val="22"/>
                <w:szCs w:val="22"/>
              </w:rPr>
              <w:t>расчетный счет 40702810438000235130</w:t>
            </w:r>
          </w:p>
          <w:p w14:paraId="4A20E356" w14:textId="40922F36" w:rsidR="001110EA" w:rsidRPr="001110EA" w:rsidRDefault="001110EA" w:rsidP="001110EA">
            <w:pPr>
              <w:rPr>
                <w:sz w:val="22"/>
                <w:szCs w:val="22"/>
              </w:rPr>
            </w:pPr>
            <w:r w:rsidRPr="001110EA">
              <w:rPr>
                <w:sz w:val="22"/>
                <w:szCs w:val="22"/>
              </w:rPr>
              <w:t>БИК 044525225</w:t>
            </w:r>
          </w:p>
          <w:p w14:paraId="23C14A69" w14:textId="2B4F690E" w:rsidR="001110EA" w:rsidRPr="001110EA" w:rsidRDefault="001110EA" w:rsidP="001110EA">
            <w:pPr>
              <w:rPr>
                <w:sz w:val="22"/>
                <w:szCs w:val="22"/>
              </w:rPr>
            </w:pPr>
            <w:proofErr w:type="spellStart"/>
            <w:r w:rsidRPr="001110EA">
              <w:rPr>
                <w:sz w:val="22"/>
                <w:szCs w:val="22"/>
              </w:rPr>
              <w:t>корр.счет</w:t>
            </w:r>
            <w:proofErr w:type="spellEnd"/>
            <w:r w:rsidRPr="001110EA">
              <w:rPr>
                <w:sz w:val="22"/>
                <w:szCs w:val="22"/>
              </w:rPr>
              <w:t xml:space="preserve"> 30101810400000000225</w:t>
            </w:r>
          </w:p>
          <w:p w14:paraId="54A6A0D2" w14:textId="0841A390" w:rsidR="001110EA" w:rsidRPr="001110EA" w:rsidRDefault="001110EA" w:rsidP="001110EA">
            <w:pPr>
              <w:rPr>
                <w:color w:val="000000"/>
                <w:spacing w:val="-6"/>
                <w:sz w:val="22"/>
                <w:szCs w:val="22"/>
              </w:rPr>
            </w:pPr>
          </w:p>
        </w:tc>
      </w:tr>
      <w:tr w:rsidR="00423432" w:rsidRPr="001110EA" w14:paraId="67AD22B8" w14:textId="77777777" w:rsidTr="00241CD8">
        <w:tc>
          <w:tcPr>
            <w:tcW w:w="5040" w:type="dxa"/>
            <w:shd w:val="clear" w:color="auto" w:fill="auto"/>
          </w:tcPr>
          <w:p w14:paraId="73FB796F" w14:textId="77777777" w:rsidR="001110EA" w:rsidRDefault="001110EA" w:rsidP="00375478">
            <w:pPr>
              <w:pStyle w:val="39"/>
              <w:spacing w:after="0"/>
              <w:rPr>
                <w:iCs/>
                <w:sz w:val="22"/>
                <w:szCs w:val="22"/>
              </w:rPr>
            </w:pPr>
          </w:p>
          <w:p w14:paraId="77C2B29F" w14:textId="4E3F786B" w:rsidR="00423432" w:rsidRPr="001110EA" w:rsidRDefault="00423432" w:rsidP="00375478">
            <w:pPr>
              <w:pStyle w:val="39"/>
              <w:spacing w:after="0"/>
              <w:rPr>
                <w:b/>
                <w:iCs/>
                <w:sz w:val="22"/>
                <w:szCs w:val="22"/>
              </w:rPr>
            </w:pPr>
            <w:r w:rsidRPr="001110EA">
              <w:rPr>
                <w:iCs/>
                <w:sz w:val="22"/>
                <w:szCs w:val="22"/>
              </w:rPr>
              <w:t>Заказчик:</w:t>
            </w:r>
          </w:p>
          <w:p w14:paraId="034B6C36" w14:textId="77777777" w:rsidR="00423432" w:rsidRPr="001110EA" w:rsidRDefault="00423432" w:rsidP="00375478">
            <w:pPr>
              <w:pStyle w:val="39"/>
              <w:spacing w:after="0"/>
              <w:rPr>
                <w:b/>
                <w:iCs/>
                <w:sz w:val="22"/>
                <w:szCs w:val="22"/>
              </w:rPr>
            </w:pPr>
            <w:r w:rsidRPr="001110EA">
              <w:rPr>
                <w:iCs/>
                <w:sz w:val="22"/>
                <w:szCs w:val="22"/>
              </w:rPr>
              <w:t>Зав.</w:t>
            </w:r>
            <w:r w:rsidR="006A4EF5" w:rsidRPr="001110EA">
              <w:rPr>
                <w:iCs/>
                <w:sz w:val="22"/>
                <w:szCs w:val="22"/>
              </w:rPr>
              <w:t xml:space="preserve"> </w:t>
            </w:r>
            <w:r w:rsidRPr="001110EA">
              <w:rPr>
                <w:iCs/>
                <w:sz w:val="22"/>
                <w:szCs w:val="22"/>
              </w:rPr>
              <w:t>отделом КС</w:t>
            </w:r>
          </w:p>
          <w:p w14:paraId="7F82FD33" w14:textId="035C79B3" w:rsidR="00423432" w:rsidRPr="001110EA" w:rsidRDefault="00423432" w:rsidP="00375478">
            <w:pPr>
              <w:pStyle w:val="affffd"/>
              <w:rPr>
                <w:rFonts w:ascii="Times New Roman" w:hAnsi="Times New Roman"/>
                <w:color w:val="000000"/>
                <w:sz w:val="22"/>
                <w:szCs w:val="22"/>
              </w:rPr>
            </w:pPr>
            <w:r w:rsidRPr="001110EA">
              <w:rPr>
                <w:rFonts w:ascii="Times New Roman" w:hAnsi="Times New Roman"/>
                <w:color w:val="000000"/>
                <w:sz w:val="22"/>
                <w:szCs w:val="22"/>
              </w:rPr>
              <w:t>______________ (А.А.</w:t>
            </w:r>
            <w:r w:rsidR="009C3D11" w:rsidRPr="001110EA">
              <w:rPr>
                <w:rFonts w:ascii="Times New Roman" w:hAnsi="Times New Roman"/>
                <w:color w:val="000000"/>
                <w:sz w:val="22"/>
                <w:szCs w:val="22"/>
              </w:rPr>
              <w:t xml:space="preserve"> </w:t>
            </w:r>
            <w:r w:rsidRPr="001110EA">
              <w:rPr>
                <w:rFonts w:ascii="Times New Roman" w:hAnsi="Times New Roman"/>
                <w:color w:val="000000"/>
                <w:sz w:val="22"/>
                <w:szCs w:val="22"/>
              </w:rPr>
              <w:t>Гоглазин)</w:t>
            </w:r>
          </w:p>
          <w:p w14:paraId="5F388676" w14:textId="77777777" w:rsidR="00423432" w:rsidRPr="001110EA" w:rsidRDefault="00423432" w:rsidP="00375478">
            <w:pPr>
              <w:pStyle w:val="affffd"/>
              <w:rPr>
                <w:rFonts w:ascii="Times New Roman" w:hAnsi="Times New Roman"/>
                <w:color w:val="000000"/>
                <w:spacing w:val="-6"/>
                <w:sz w:val="22"/>
                <w:szCs w:val="22"/>
              </w:rPr>
            </w:pPr>
            <w:r w:rsidRPr="001110EA">
              <w:rPr>
                <w:rFonts w:ascii="Times New Roman" w:hAnsi="Times New Roman"/>
                <w:color w:val="000000"/>
                <w:sz w:val="22"/>
                <w:szCs w:val="22"/>
              </w:rPr>
              <w:t>М.П.</w:t>
            </w:r>
          </w:p>
        </w:tc>
        <w:tc>
          <w:tcPr>
            <w:tcW w:w="4599" w:type="dxa"/>
            <w:shd w:val="clear" w:color="auto" w:fill="auto"/>
          </w:tcPr>
          <w:p w14:paraId="58FD3BB4" w14:textId="77777777" w:rsidR="001110EA" w:rsidRDefault="001110EA" w:rsidP="00375478">
            <w:pPr>
              <w:pStyle w:val="39"/>
              <w:spacing w:after="0"/>
              <w:rPr>
                <w:iCs/>
                <w:sz w:val="22"/>
                <w:szCs w:val="22"/>
              </w:rPr>
            </w:pPr>
          </w:p>
          <w:p w14:paraId="168B543B" w14:textId="116E8BFE" w:rsidR="00423432" w:rsidRPr="001110EA" w:rsidRDefault="00423432" w:rsidP="00375478">
            <w:pPr>
              <w:pStyle w:val="39"/>
              <w:spacing w:after="0"/>
              <w:rPr>
                <w:b/>
                <w:color w:val="000000"/>
                <w:sz w:val="22"/>
                <w:szCs w:val="22"/>
              </w:rPr>
            </w:pPr>
            <w:r w:rsidRPr="001110EA">
              <w:rPr>
                <w:iCs/>
                <w:sz w:val="22"/>
                <w:szCs w:val="22"/>
              </w:rPr>
              <w:t>Поставщик</w:t>
            </w:r>
            <w:r w:rsidRPr="001110EA">
              <w:rPr>
                <w:color w:val="000000"/>
                <w:sz w:val="22"/>
                <w:szCs w:val="22"/>
              </w:rPr>
              <w:t>:</w:t>
            </w:r>
          </w:p>
          <w:p w14:paraId="7A2B1C78" w14:textId="317E1D86" w:rsidR="00423432" w:rsidRPr="001110EA" w:rsidRDefault="001110EA" w:rsidP="00375478">
            <w:pPr>
              <w:pStyle w:val="39"/>
              <w:spacing w:after="0"/>
              <w:rPr>
                <w:bCs/>
                <w:color w:val="000000"/>
                <w:sz w:val="22"/>
                <w:szCs w:val="22"/>
              </w:rPr>
            </w:pPr>
            <w:r w:rsidRPr="001110EA">
              <w:rPr>
                <w:bCs/>
                <w:color w:val="000000"/>
                <w:sz w:val="22"/>
                <w:szCs w:val="22"/>
              </w:rPr>
              <w:t xml:space="preserve">Директор </w:t>
            </w:r>
          </w:p>
          <w:p w14:paraId="62F01AE8" w14:textId="3B105BC0" w:rsidR="00423432" w:rsidRPr="001110EA" w:rsidRDefault="00423432" w:rsidP="001110EA">
            <w:pPr>
              <w:pStyle w:val="39"/>
              <w:spacing w:after="0"/>
              <w:rPr>
                <w:bCs/>
                <w:color w:val="000000"/>
                <w:sz w:val="22"/>
                <w:szCs w:val="22"/>
              </w:rPr>
            </w:pPr>
            <w:r w:rsidRPr="001110EA">
              <w:rPr>
                <w:bCs/>
                <w:color w:val="000000"/>
                <w:sz w:val="22"/>
                <w:szCs w:val="22"/>
              </w:rPr>
              <w:t>______________ (</w:t>
            </w:r>
            <w:r w:rsidR="001110EA" w:rsidRPr="001110EA">
              <w:rPr>
                <w:bCs/>
                <w:color w:val="000000"/>
                <w:sz w:val="22"/>
                <w:szCs w:val="22"/>
              </w:rPr>
              <w:t xml:space="preserve">Р.Х. </w:t>
            </w:r>
            <w:proofErr w:type="spellStart"/>
            <w:r w:rsidR="001110EA" w:rsidRPr="001110EA">
              <w:rPr>
                <w:bCs/>
                <w:color w:val="000000"/>
                <w:sz w:val="22"/>
                <w:szCs w:val="22"/>
              </w:rPr>
              <w:t>Шиафотдинов</w:t>
            </w:r>
            <w:proofErr w:type="spellEnd"/>
            <w:r w:rsidRPr="001110EA">
              <w:rPr>
                <w:bCs/>
                <w:color w:val="000000"/>
                <w:sz w:val="22"/>
                <w:szCs w:val="22"/>
              </w:rPr>
              <w:t>)</w:t>
            </w:r>
          </w:p>
          <w:p w14:paraId="3045251A" w14:textId="77777777" w:rsidR="00423432" w:rsidRPr="001110EA" w:rsidRDefault="00423432" w:rsidP="00375478">
            <w:pPr>
              <w:pStyle w:val="affffd"/>
              <w:rPr>
                <w:rFonts w:ascii="Times New Roman" w:hAnsi="Times New Roman"/>
                <w:color w:val="000000"/>
                <w:spacing w:val="-6"/>
                <w:sz w:val="22"/>
                <w:szCs w:val="22"/>
              </w:rPr>
            </w:pPr>
            <w:r w:rsidRPr="001110EA">
              <w:rPr>
                <w:rFonts w:ascii="Times New Roman" w:hAnsi="Times New Roman"/>
                <w:color w:val="000000"/>
                <w:sz w:val="22"/>
                <w:szCs w:val="22"/>
              </w:rPr>
              <w:t>М.П.</w:t>
            </w:r>
          </w:p>
        </w:tc>
      </w:tr>
    </w:tbl>
    <w:p w14:paraId="7819E999" w14:textId="77777777" w:rsidR="00423432" w:rsidRPr="000749C2" w:rsidRDefault="00423432" w:rsidP="00423432">
      <w:pPr>
        <w:widowControl w:val="0"/>
        <w:autoSpaceDE w:val="0"/>
        <w:autoSpaceDN w:val="0"/>
        <w:adjustRightInd w:val="0"/>
        <w:ind w:firstLine="720"/>
        <w:jc w:val="center"/>
        <w:rPr>
          <w:sz w:val="23"/>
          <w:szCs w:val="23"/>
        </w:rPr>
      </w:pPr>
    </w:p>
    <w:p w14:paraId="15237CFC" w14:textId="77777777" w:rsidR="00B05961" w:rsidRDefault="00B05961" w:rsidP="00423432">
      <w:pPr>
        <w:widowControl w:val="0"/>
        <w:autoSpaceDE w:val="0"/>
        <w:autoSpaceDN w:val="0"/>
        <w:adjustRightInd w:val="0"/>
        <w:outlineLvl w:val="0"/>
        <w:rPr>
          <w:bCs/>
          <w:sz w:val="28"/>
          <w:szCs w:val="28"/>
        </w:rPr>
      </w:pPr>
      <w:bookmarkStart w:id="17" w:name="Par40"/>
      <w:bookmarkEnd w:id="17"/>
    </w:p>
    <w:p w14:paraId="01CAB3C5" w14:textId="77777777" w:rsidR="00BD4E8B" w:rsidRDefault="00BD4E8B" w:rsidP="00423432">
      <w:pPr>
        <w:widowControl w:val="0"/>
        <w:autoSpaceDE w:val="0"/>
        <w:autoSpaceDN w:val="0"/>
        <w:adjustRightInd w:val="0"/>
        <w:ind w:left="6237"/>
        <w:outlineLvl w:val="0"/>
        <w:rPr>
          <w:sz w:val="22"/>
          <w:szCs w:val="22"/>
        </w:rPr>
      </w:pPr>
    </w:p>
    <w:p w14:paraId="585F39E6" w14:textId="77777777" w:rsidR="00BD4E8B" w:rsidRDefault="00BD4E8B" w:rsidP="00423432">
      <w:pPr>
        <w:widowControl w:val="0"/>
        <w:autoSpaceDE w:val="0"/>
        <w:autoSpaceDN w:val="0"/>
        <w:adjustRightInd w:val="0"/>
        <w:ind w:left="6237"/>
        <w:outlineLvl w:val="0"/>
        <w:rPr>
          <w:sz w:val="22"/>
          <w:szCs w:val="22"/>
        </w:rPr>
      </w:pPr>
    </w:p>
    <w:p w14:paraId="2FC0A82E" w14:textId="77777777" w:rsidR="005950A2" w:rsidRDefault="005950A2" w:rsidP="00423432">
      <w:pPr>
        <w:widowControl w:val="0"/>
        <w:autoSpaceDE w:val="0"/>
        <w:autoSpaceDN w:val="0"/>
        <w:adjustRightInd w:val="0"/>
        <w:ind w:left="6237"/>
        <w:outlineLvl w:val="0"/>
        <w:rPr>
          <w:sz w:val="22"/>
          <w:szCs w:val="22"/>
        </w:rPr>
      </w:pPr>
    </w:p>
    <w:p w14:paraId="6EC2E3F0" w14:textId="77777777" w:rsidR="005950A2" w:rsidRDefault="005950A2" w:rsidP="00423432">
      <w:pPr>
        <w:widowControl w:val="0"/>
        <w:autoSpaceDE w:val="0"/>
        <w:autoSpaceDN w:val="0"/>
        <w:adjustRightInd w:val="0"/>
        <w:ind w:left="6237"/>
        <w:outlineLvl w:val="0"/>
        <w:rPr>
          <w:sz w:val="22"/>
          <w:szCs w:val="22"/>
        </w:rPr>
      </w:pPr>
    </w:p>
    <w:p w14:paraId="76BD5D8D" w14:textId="77777777" w:rsidR="005950A2" w:rsidRDefault="005950A2" w:rsidP="00423432">
      <w:pPr>
        <w:widowControl w:val="0"/>
        <w:autoSpaceDE w:val="0"/>
        <w:autoSpaceDN w:val="0"/>
        <w:adjustRightInd w:val="0"/>
        <w:ind w:left="6237"/>
        <w:outlineLvl w:val="0"/>
        <w:rPr>
          <w:sz w:val="22"/>
          <w:szCs w:val="22"/>
        </w:rPr>
      </w:pPr>
    </w:p>
    <w:p w14:paraId="720551D3" w14:textId="77777777" w:rsidR="005950A2" w:rsidRDefault="005950A2" w:rsidP="00423432">
      <w:pPr>
        <w:widowControl w:val="0"/>
        <w:autoSpaceDE w:val="0"/>
        <w:autoSpaceDN w:val="0"/>
        <w:adjustRightInd w:val="0"/>
        <w:ind w:left="6237"/>
        <w:outlineLvl w:val="0"/>
        <w:rPr>
          <w:sz w:val="22"/>
          <w:szCs w:val="22"/>
        </w:rPr>
      </w:pPr>
    </w:p>
    <w:p w14:paraId="77FC6E7A" w14:textId="77777777" w:rsidR="005950A2" w:rsidRDefault="005950A2" w:rsidP="00423432">
      <w:pPr>
        <w:widowControl w:val="0"/>
        <w:autoSpaceDE w:val="0"/>
        <w:autoSpaceDN w:val="0"/>
        <w:adjustRightInd w:val="0"/>
        <w:ind w:left="6237"/>
        <w:outlineLvl w:val="0"/>
        <w:rPr>
          <w:sz w:val="22"/>
          <w:szCs w:val="22"/>
        </w:rPr>
      </w:pPr>
    </w:p>
    <w:p w14:paraId="3E7C8DAA" w14:textId="77777777" w:rsidR="005950A2" w:rsidRDefault="005950A2" w:rsidP="00423432">
      <w:pPr>
        <w:widowControl w:val="0"/>
        <w:autoSpaceDE w:val="0"/>
        <w:autoSpaceDN w:val="0"/>
        <w:adjustRightInd w:val="0"/>
        <w:ind w:left="6237"/>
        <w:outlineLvl w:val="0"/>
        <w:rPr>
          <w:sz w:val="22"/>
          <w:szCs w:val="22"/>
        </w:rPr>
      </w:pPr>
    </w:p>
    <w:p w14:paraId="611A262C" w14:textId="77777777" w:rsidR="005950A2" w:rsidRDefault="005950A2" w:rsidP="00423432">
      <w:pPr>
        <w:widowControl w:val="0"/>
        <w:autoSpaceDE w:val="0"/>
        <w:autoSpaceDN w:val="0"/>
        <w:adjustRightInd w:val="0"/>
        <w:ind w:left="6237"/>
        <w:outlineLvl w:val="0"/>
        <w:rPr>
          <w:sz w:val="22"/>
          <w:szCs w:val="22"/>
        </w:rPr>
      </w:pPr>
    </w:p>
    <w:p w14:paraId="3C5893A4" w14:textId="77777777" w:rsidR="005950A2" w:rsidRDefault="005950A2" w:rsidP="00423432">
      <w:pPr>
        <w:widowControl w:val="0"/>
        <w:autoSpaceDE w:val="0"/>
        <w:autoSpaceDN w:val="0"/>
        <w:adjustRightInd w:val="0"/>
        <w:ind w:left="6237"/>
        <w:outlineLvl w:val="0"/>
        <w:rPr>
          <w:sz w:val="22"/>
          <w:szCs w:val="22"/>
        </w:rPr>
      </w:pPr>
    </w:p>
    <w:p w14:paraId="77101465" w14:textId="77777777" w:rsidR="005950A2" w:rsidRDefault="005950A2" w:rsidP="00423432">
      <w:pPr>
        <w:widowControl w:val="0"/>
        <w:autoSpaceDE w:val="0"/>
        <w:autoSpaceDN w:val="0"/>
        <w:adjustRightInd w:val="0"/>
        <w:ind w:left="6237"/>
        <w:outlineLvl w:val="0"/>
        <w:rPr>
          <w:sz w:val="22"/>
          <w:szCs w:val="22"/>
        </w:rPr>
      </w:pPr>
    </w:p>
    <w:p w14:paraId="68A9076C" w14:textId="77777777" w:rsidR="005950A2" w:rsidRDefault="005950A2" w:rsidP="00423432">
      <w:pPr>
        <w:widowControl w:val="0"/>
        <w:autoSpaceDE w:val="0"/>
        <w:autoSpaceDN w:val="0"/>
        <w:adjustRightInd w:val="0"/>
        <w:ind w:left="6237"/>
        <w:outlineLvl w:val="0"/>
        <w:rPr>
          <w:sz w:val="22"/>
          <w:szCs w:val="22"/>
        </w:rPr>
      </w:pPr>
    </w:p>
    <w:p w14:paraId="687C16F9" w14:textId="77777777" w:rsidR="00395A79" w:rsidRDefault="00395A79" w:rsidP="00423432">
      <w:pPr>
        <w:widowControl w:val="0"/>
        <w:autoSpaceDE w:val="0"/>
        <w:autoSpaceDN w:val="0"/>
        <w:adjustRightInd w:val="0"/>
        <w:ind w:left="6237"/>
        <w:outlineLvl w:val="0"/>
        <w:rPr>
          <w:sz w:val="22"/>
          <w:szCs w:val="22"/>
        </w:rPr>
      </w:pPr>
    </w:p>
    <w:p w14:paraId="02CD8885" w14:textId="77777777" w:rsidR="00395A79" w:rsidRDefault="00395A79" w:rsidP="00423432">
      <w:pPr>
        <w:widowControl w:val="0"/>
        <w:autoSpaceDE w:val="0"/>
        <w:autoSpaceDN w:val="0"/>
        <w:adjustRightInd w:val="0"/>
        <w:ind w:left="6237"/>
        <w:outlineLvl w:val="0"/>
        <w:rPr>
          <w:sz w:val="22"/>
          <w:szCs w:val="22"/>
        </w:rPr>
      </w:pPr>
    </w:p>
    <w:p w14:paraId="5D507CCC" w14:textId="7B8A46DD" w:rsidR="00423432" w:rsidRPr="00F742EA" w:rsidRDefault="00423432" w:rsidP="00423432">
      <w:pPr>
        <w:widowControl w:val="0"/>
        <w:autoSpaceDE w:val="0"/>
        <w:autoSpaceDN w:val="0"/>
        <w:adjustRightInd w:val="0"/>
        <w:ind w:left="6237"/>
        <w:outlineLvl w:val="0"/>
        <w:rPr>
          <w:sz w:val="22"/>
          <w:szCs w:val="22"/>
        </w:rPr>
      </w:pPr>
      <w:r w:rsidRPr="00F742EA">
        <w:rPr>
          <w:sz w:val="22"/>
          <w:szCs w:val="22"/>
        </w:rPr>
        <w:lastRenderedPageBreak/>
        <w:t>Приложение № 1</w:t>
      </w:r>
    </w:p>
    <w:p w14:paraId="73D08EA6" w14:textId="0DB58386" w:rsidR="00423432" w:rsidRPr="00F742EA" w:rsidRDefault="00423432" w:rsidP="00423432">
      <w:pPr>
        <w:widowControl w:val="0"/>
        <w:autoSpaceDE w:val="0"/>
        <w:autoSpaceDN w:val="0"/>
        <w:adjustRightInd w:val="0"/>
        <w:ind w:left="6237"/>
        <w:rPr>
          <w:sz w:val="22"/>
          <w:szCs w:val="22"/>
        </w:rPr>
      </w:pPr>
      <w:r w:rsidRPr="00F742EA">
        <w:rPr>
          <w:sz w:val="22"/>
          <w:szCs w:val="22"/>
        </w:rPr>
        <w:t xml:space="preserve">к </w:t>
      </w:r>
      <w:r w:rsidR="00AA5B48" w:rsidRPr="00F742EA">
        <w:rPr>
          <w:sz w:val="22"/>
          <w:szCs w:val="22"/>
        </w:rPr>
        <w:t>Контракту</w:t>
      </w:r>
      <w:r w:rsidR="009C3D11">
        <w:rPr>
          <w:sz w:val="22"/>
          <w:szCs w:val="22"/>
        </w:rPr>
        <w:t xml:space="preserve"> </w:t>
      </w:r>
    </w:p>
    <w:p w14:paraId="71EEC59D" w14:textId="77777777" w:rsidR="00C93EA4" w:rsidRDefault="00423432" w:rsidP="00423432">
      <w:pPr>
        <w:widowControl w:val="0"/>
        <w:autoSpaceDE w:val="0"/>
        <w:autoSpaceDN w:val="0"/>
        <w:adjustRightInd w:val="0"/>
        <w:rPr>
          <w:sz w:val="22"/>
          <w:szCs w:val="22"/>
        </w:rPr>
      </w:pPr>
      <w:r w:rsidRPr="00F742EA">
        <w:rPr>
          <w:sz w:val="22"/>
          <w:szCs w:val="22"/>
        </w:rPr>
        <w:t xml:space="preserve">                                                                                                       </w:t>
      </w:r>
      <w:r w:rsidR="009C3D11">
        <w:rPr>
          <w:sz w:val="22"/>
          <w:szCs w:val="22"/>
        </w:rPr>
        <w:t xml:space="preserve">          </w:t>
      </w:r>
      <w:r w:rsidRPr="00F742EA">
        <w:rPr>
          <w:sz w:val="22"/>
          <w:szCs w:val="22"/>
        </w:rPr>
        <w:t xml:space="preserve">№ </w:t>
      </w:r>
      <w:r w:rsidR="009C3D11">
        <w:rPr>
          <w:sz w:val="22"/>
          <w:szCs w:val="22"/>
        </w:rPr>
        <w:t>139А/2022</w:t>
      </w:r>
      <w:r w:rsidRPr="00F742EA">
        <w:rPr>
          <w:sz w:val="22"/>
          <w:szCs w:val="22"/>
        </w:rPr>
        <w:t xml:space="preserve"> </w:t>
      </w:r>
    </w:p>
    <w:p w14:paraId="22FD6FC4" w14:textId="3327F635" w:rsidR="00423432" w:rsidRPr="00F742EA" w:rsidRDefault="00C93EA4" w:rsidP="00423432">
      <w:pPr>
        <w:widowControl w:val="0"/>
        <w:autoSpaceDE w:val="0"/>
        <w:autoSpaceDN w:val="0"/>
        <w:adjustRightInd w:val="0"/>
        <w:rPr>
          <w:sz w:val="22"/>
          <w:szCs w:val="22"/>
        </w:rPr>
      </w:pPr>
      <w:r>
        <w:rPr>
          <w:sz w:val="22"/>
          <w:szCs w:val="22"/>
        </w:rPr>
        <w:t xml:space="preserve">                                                                                                                 </w:t>
      </w:r>
      <w:r w:rsidR="00423432" w:rsidRPr="00F742EA">
        <w:rPr>
          <w:sz w:val="22"/>
          <w:szCs w:val="22"/>
        </w:rPr>
        <w:t>от «___» ______ 20</w:t>
      </w:r>
      <w:r w:rsidR="00D44735" w:rsidRPr="00F742EA">
        <w:rPr>
          <w:sz w:val="22"/>
          <w:szCs w:val="22"/>
        </w:rPr>
        <w:t>2</w:t>
      </w:r>
      <w:r w:rsidR="00EC17C8" w:rsidRPr="00F742EA">
        <w:rPr>
          <w:sz w:val="22"/>
          <w:szCs w:val="22"/>
        </w:rPr>
        <w:t>2</w:t>
      </w:r>
      <w:r w:rsidR="00F25934" w:rsidRPr="00F742EA">
        <w:rPr>
          <w:sz w:val="22"/>
          <w:szCs w:val="22"/>
        </w:rPr>
        <w:t xml:space="preserve"> </w:t>
      </w:r>
      <w:r w:rsidR="00423432" w:rsidRPr="00F742EA">
        <w:rPr>
          <w:sz w:val="22"/>
          <w:szCs w:val="22"/>
        </w:rPr>
        <w:t>г.</w:t>
      </w:r>
    </w:p>
    <w:p w14:paraId="6FB5769C" w14:textId="77777777" w:rsidR="00423432" w:rsidRPr="00F742EA" w:rsidRDefault="00423432" w:rsidP="00423432">
      <w:pPr>
        <w:widowControl w:val="0"/>
        <w:autoSpaceDE w:val="0"/>
        <w:autoSpaceDN w:val="0"/>
        <w:adjustRightInd w:val="0"/>
        <w:ind w:firstLine="540"/>
        <w:jc w:val="both"/>
        <w:rPr>
          <w:sz w:val="22"/>
          <w:szCs w:val="22"/>
        </w:rPr>
      </w:pPr>
    </w:p>
    <w:p w14:paraId="1F9438A8" w14:textId="77777777" w:rsidR="00423432" w:rsidRPr="00F742EA" w:rsidRDefault="00423432" w:rsidP="00423432">
      <w:pPr>
        <w:widowControl w:val="0"/>
        <w:autoSpaceDE w:val="0"/>
        <w:autoSpaceDN w:val="0"/>
        <w:adjustRightInd w:val="0"/>
        <w:ind w:firstLine="540"/>
        <w:jc w:val="both"/>
        <w:rPr>
          <w:sz w:val="22"/>
          <w:szCs w:val="22"/>
        </w:rPr>
      </w:pPr>
    </w:p>
    <w:p w14:paraId="3381EFF2" w14:textId="77777777" w:rsidR="00423432" w:rsidRPr="006F009A" w:rsidRDefault="00423432" w:rsidP="00423432">
      <w:pPr>
        <w:widowControl w:val="0"/>
        <w:autoSpaceDE w:val="0"/>
        <w:autoSpaceDN w:val="0"/>
        <w:adjustRightInd w:val="0"/>
        <w:jc w:val="center"/>
        <w:rPr>
          <w:sz w:val="23"/>
          <w:szCs w:val="23"/>
        </w:rPr>
      </w:pPr>
      <w:r>
        <w:rPr>
          <w:sz w:val="23"/>
          <w:szCs w:val="23"/>
        </w:rPr>
        <w:t xml:space="preserve">СПЕЦИФИКАЦИЯ </w:t>
      </w:r>
    </w:p>
    <w:p w14:paraId="7708DF4C" w14:textId="77777777" w:rsidR="00423432" w:rsidRPr="009422B9" w:rsidRDefault="00423432" w:rsidP="00423432">
      <w:pPr>
        <w:tabs>
          <w:tab w:val="left" w:pos="1800"/>
        </w:tabs>
        <w:ind w:left="-360"/>
        <w:rPr>
          <w:sz w:val="20"/>
          <w:szCs w:val="20"/>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722"/>
        <w:gridCol w:w="1134"/>
        <w:gridCol w:w="1134"/>
        <w:gridCol w:w="851"/>
        <w:gridCol w:w="1700"/>
        <w:gridCol w:w="1843"/>
      </w:tblGrid>
      <w:tr w:rsidR="003B55A0" w:rsidRPr="003B55A0" w14:paraId="51079905" w14:textId="77777777" w:rsidTr="005950A2">
        <w:trPr>
          <w:trHeight w:val="428"/>
        </w:trPr>
        <w:tc>
          <w:tcPr>
            <w:tcW w:w="568" w:type="dxa"/>
            <w:vMerge w:val="restart"/>
          </w:tcPr>
          <w:p w14:paraId="2A6B652A" w14:textId="77777777" w:rsidR="00820CDF" w:rsidRPr="003B55A0" w:rsidRDefault="00820CDF" w:rsidP="00241CD8">
            <w:pPr>
              <w:rPr>
                <w:sz w:val="22"/>
                <w:szCs w:val="22"/>
              </w:rPr>
            </w:pPr>
            <w:r w:rsidRPr="003B55A0">
              <w:rPr>
                <w:sz w:val="22"/>
                <w:szCs w:val="22"/>
              </w:rPr>
              <w:t>№ п/п</w:t>
            </w:r>
          </w:p>
        </w:tc>
        <w:tc>
          <w:tcPr>
            <w:tcW w:w="2722" w:type="dxa"/>
            <w:vMerge w:val="restart"/>
          </w:tcPr>
          <w:p w14:paraId="7514CE27" w14:textId="77777777" w:rsidR="00820CDF" w:rsidRPr="003B55A0" w:rsidRDefault="00820CDF" w:rsidP="00241CD8">
            <w:pPr>
              <w:jc w:val="center"/>
              <w:rPr>
                <w:sz w:val="22"/>
                <w:szCs w:val="22"/>
              </w:rPr>
            </w:pPr>
            <w:r w:rsidRPr="003B55A0">
              <w:rPr>
                <w:sz w:val="22"/>
                <w:szCs w:val="22"/>
              </w:rPr>
              <w:t>наименование</w:t>
            </w:r>
          </w:p>
          <w:p w14:paraId="3A359C77" w14:textId="77777777" w:rsidR="00820CDF" w:rsidRPr="003B55A0" w:rsidRDefault="00820CDF" w:rsidP="00241CD8">
            <w:pPr>
              <w:jc w:val="center"/>
              <w:rPr>
                <w:sz w:val="22"/>
                <w:szCs w:val="22"/>
              </w:rPr>
            </w:pPr>
            <w:r w:rsidRPr="003B55A0">
              <w:rPr>
                <w:sz w:val="22"/>
                <w:szCs w:val="22"/>
              </w:rPr>
              <w:t>товара</w:t>
            </w:r>
          </w:p>
          <w:p w14:paraId="35C04318" w14:textId="77777777" w:rsidR="00820CDF" w:rsidRPr="003B55A0" w:rsidRDefault="00820CDF" w:rsidP="00241CD8">
            <w:pPr>
              <w:rPr>
                <w:sz w:val="22"/>
                <w:szCs w:val="22"/>
              </w:rPr>
            </w:pPr>
            <w:r w:rsidRPr="003B55A0">
              <w:rPr>
                <w:sz w:val="22"/>
                <w:szCs w:val="22"/>
              </w:rPr>
              <w:t xml:space="preserve"> </w:t>
            </w:r>
          </w:p>
          <w:p w14:paraId="2BDABC99" w14:textId="77777777" w:rsidR="00820CDF" w:rsidRPr="003B55A0" w:rsidRDefault="00820CDF" w:rsidP="00241CD8">
            <w:pPr>
              <w:rPr>
                <w:b/>
                <w:sz w:val="22"/>
                <w:szCs w:val="22"/>
              </w:rPr>
            </w:pPr>
          </w:p>
        </w:tc>
        <w:tc>
          <w:tcPr>
            <w:tcW w:w="1134" w:type="dxa"/>
            <w:vMerge w:val="restart"/>
          </w:tcPr>
          <w:p w14:paraId="0181FB00" w14:textId="77777777" w:rsidR="00820CDF" w:rsidRPr="003B55A0" w:rsidRDefault="00820CDF" w:rsidP="00241CD8">
            <w:pPr>
              <w:jc w:val="center"/>
              <w:rPr>
                <w:sz w:val="22"/>
                <w:szCs w:val="22"/>
              </w:rPr>
            </w:pPr>
            <w:r w:rsidRPr="003B55A0">
              <w:rPr>
                <w:sz w:val="22"/>
                <w:szCs w:val="22"/>
              </w:rPr>
              <w:t>страна происхождения</w:t>
            </w:r>
          </w:p>
        </w:tc>
        <w:tc>
          <w:tcPr>
            <w:tcW w:w="1985" w:type="dxa"/>
            <w:gridSpan w:val="2"/>
          </w:tcPr>
          <w:p w14:paraId="7286D210" w14:textId="77777777" w:rsidR="00820CDF" w:rsidRPr="003B55A0" w:rsidRDefault="00820CDF" w:rsidP="00241CD8">
            <w:pPr>
              <w:jc w:val="center"/>
              <w:rPr>
                <w:sz w:val="22"/>
                <w:szCs w:val="22"/>
              </w:rPr>
            </w:pPr>
            <w:r w:rsidRPr="003B55A0">
              <w:rPr>
                <w:sz w:val="22"/>
                <w:szCs w:val="22"/>
              </w:rPr>
              <w:t>товар</w:t>
            </w:r>
          </w:p>
        </w:tc>
        <w:tc>
          <w:tcPr>
            <w:tcW w:w="1700" w:type="dxa"/>
            <w:vMerge w:val="restart"/>
          </w:tcPr>
          <w:p w14:paraId="3935B051" w14:textId="77777777" w:rsidR="00820CDF" w:rsidRPr="003B55A0" w:rsidRDefault="00820CDF" w:rsidP="00F72CAC">
            <w:pPr>
              <w:jc w:val="center"/>
              <w:rPr>
                <w:sz w:val="22"/>
                <w:szCs w:val="22"/>
              </w:rPr>
            </w:pPr>
            <w:r w:rsidRPr="003B55A0">
              <w:rPr>
                <w:sz w:val="22"/>
                <w:szCs w:val="22"/>
              </w:rPr>
              <w:t>Цена за единицу,</w:t>
            </w:r>
          </w:p>
          <w:p w14:paraId="5BB9E638" w14:textId="77777777" w:rsidR="00820CDF" w:rsidRPr="003B55A0" w:rsidRDefault="00820CDF" w:rsidP="00F72CAC">
            <w:pPr>
              <w:jc w:val="center"/>
              <w:rPr>
                <w:sz w:val="22"/>
                <w:szCs w:val="22"/>
              </w:rPr>
            </w:pPr>
            <w:r w:rsidRPr="003B55A0">
              <w:rPr>
                <w:sz w:val="22"/>
                <w:szCs w:val="22"/>
              </w:rPr>
              <w:t>рублей</w:t>
            </w:r>
          </w:p>
          <w:p w14:paraId="7ADC298A" w14:textId="05D17017" w:rsidR="00820CDF" w:rsidRPr="003B55A0" w:rsidRDefault="00820CDF" w:rsidP="00F72CAC">
            <w:pPr>
              <w:jc w:val="center"/>
              <w:rPr>
                <w:sz w:val="22"/>
                <w:szCs w:val="22"/>
              </w:rPr>
            </w:pPr>
            <w:r w:rsidRPr="003B55A0">
              <w:rPr>
                <w:sz w:val="22"/>
                <w:szCs w:val="22"/>
              </w:rPr>
              <w:t xml:space="preserve">(с учетом </w:t>
            </w:r>
            <w:proofErr w:type="gramStart"/>
            <w:r w:rsidRPr="003B55A0">
              <w:rPr>
                <w:sz w:val="22"/>
                <w:szCs w:val="22"/>
              </w:rPr>
              <w:t>НДС)</w:t>
            </w:r>
            <w:r w:rsidRPr="003B55A0">
              <w:rPr>
                <w:sz w:val="22"/>
                <w:szCs w:val="22"/>
                <w:vertAlign w:val="superscript"/>
              </w:rPr>
              <w:t>*</w:t>
            </w:r>
            <w:proofErr w:type="gramEnd"/>
          </w:p>
        </w:tc>
        <w:tc>
          <w:tcPr>
            <w:tcW w:w="1843" w:type="dxa"/>
            <w:vMerge w:val="restart"/>
          </w:tcPr>
          <w:p w14:paraId="6B328ADE" w14:textId="77777777" w:rsidR="00820CDF" w:rsidRPr="003B55A0" w:rsidRDefault="00820CDF" w:rsidP="00F72CAC">
            <w:pPr>
              <w:jc w:val="center"/>
              <w:rPr>
                <w:sz w:val="22"/>
                <w:szCs w:val="22"/>
              </w:rPr>
            </w:pPr>
            <w:r w:rsidRPr="003B55A0">
              <w:rPr>
                <w:sz w:val="22"/>
                <w:szCs w:val="22"/>
              </w:rPr>
              <w:t>Общая стоимость,</w:t>
            </w:r>
          </w:p>
          <w:p w14:paraId="0D064AAE" w14:textId="77777777" w:rsidR="00820CDF" w:rsidRPr="003B55A0" w:rsidRDefault="00820CDF" w:rsidP="00F72CAC">
            <w:pPr>
              <w:jc w:val="center"/>
              <w:rPr>
                <w:sz w:val="22"/>
                <w:szCs w:val="22"/>
              </w:rPr>
            </w:pPr>
            <w:r w:rsidRPr="003B55A0">
              <w:rPr>
                <w:sz w:val="22"/>
                <w:szCs w:val="22"/>
              </w:rPr>
              <w:t>рублей</w:t>
            </w:r>
          </w:p>
          <w:p w14:paraId="456BBB92" w14:textId="77777777" w:rsidR="00820CDF" w:rsidRPr="003B55A0" w:rsidRDefault="00820CDF" w:rsidP="00F72CAC">
            <w:pPr>
              <w:jc w:val="center"/>
              <w:rPr>
                <w:sz w:val="22"/>
                <w:szCs w:val="22"/>
              </w:rPr>
            </w:pPr>
            <w:r w:rsidRPr="003B55A0">
              <w:rPr>
                <w:sz w:val="22"/>
                <w:szCs w:val="22"/>
              </w:rPr>
              <w:t xml:space="preserve">(с учетом </w:t>
            </w:r>
            <w:proofErr w:type="gramStart"/>
            <w:r w:rsidRPr="003B55A0">
              <w:rPr>
                <w:sz w:val="22"/>
                <w:szCs w:val="22"/>
              </w:rPr>
              <w:t>НДС)</w:t>
            </w:r>
            <w:r w:rsidRPr="003B55A0">
              <w:rPr>
                <w:sz w:val="22"/>
                <w:szCs w:val="22"/>
                <w:vertAlign w:val="superscript"/>
              </w:rPr>
              <w:t>*</w:t>
            </w:r>
            <w:proofErr w:type="gramEnd"/>
          </w:p>
        </w:tc>
      </w:tr>
      <w:tr w:rsidR="003B55A0" w:rsidRPr="003B55A0" w14:paraId="3FC57A6B" w14:textId="77777777" w:rsidTr="005950A2">
        <w:trPr>
          <w:trHeight w:val="427"/>
        </w:trPr>
        <w:tc>
          <w:tcPr>
            <w:tcW w:w="568" w:type="dxa"/>
            <w:vMerge/>
          </w:tcPr>
          <w:p w14:paraId="2B862B83" w14:textId="77777777" w:rsidR="00820CDF" w:rsidRPr="003B55A0" w:rsidRDefault="00820CDF" w:rsidP="00241CD8">
            <w:pPr>
              <w:rPr>
                <w:sz w:val="22"/>
                <w:szCs w:val="22"/>
              </w:rPr>
            </w:pPr>
          </w:p>
        </w:tc>
        <w:tc>
          <w:tcPr>
            <w:tcW w:w="2722" w:type="dxa"/>
            <w:vMerge/>
          </w:tcPr>
          <w:p w14:paraId="553FFA22" w14:textId="77777777" w:rsidR="00820CDF" w:rsidRPr="003B55A0" w:rsidRDefault="00820CDF" w:rsidP="00241CD8">
            <w:pPr>
              <w:rPr>
                <w:sz w:val="22"/>
                <w:szCs w:val="22"/>
              </w:rPr>
            </w:pPr>
          </w:p>
        </w:tc>
        <w:tc>
          <w:tcPr>
            <w:tcW w:w="1134" w:type="dxa"/>
            <w:vMerge/>
          </w:tcPr>
          <w:p w14:paraId="126BD760" w14:textId="77777777" w:rsidR="00820CDF" w:rsidRPr="003B55A0" w:rsidRDefault="00820CDF" w:rsidP="00241CD8">
            <w:pPr>
              <w:rPr>
                <w:sz w:val="22"/>
                <w:szCs w:val="22"/>
              </w:rPr>
            </w:pPr>
          </w:p>
        </w:tc>
        <w:tc>
          <w:tcPr>
            <w:tcW w:w="1134" w:type="dxa"/>
          </w:tcPr>
          <w:p w14:paraId="4E323C5D" w14:textId="77777777" w:rsidR="00820CDF" w:rsidRPr="003B55A0" w:rsidRDefault="00820CDF" w:rsidP="00F72CAC">
            <w:pPr>
              <w:jc w:val="center"/>
              <w:rPr>
                <w:sz w:val="22"/>
                <w:szCs w:val="22"/>
              </w:rPr>
            </w:pPr>
            <w:r w:rsidRPr="003B55A0">
              <w:rPr>
                <w:sz w:val="22"/>
                <w:szCs w:val="22"/>
              </w:rPr>
              <w:t xml:space="preserve">ед. </w:t>
            </w:r>
            <w:proofErr w:type="spellStart"/>
            <w:r w:rsidRPr="003B55A0">
              <w:rPr>
                <w:sz w:val="22"/>
                <w:szCs w:val="22"/>
              </w:rPr>
              <w:t>измер</w:t>
            </w:r>
            <w:proofErr w:type="spellEnd"/>
            <w:r w:rsidRPr="003B55A0">
              <w:rPr>
                <w:sz w:val="22"/>
                <w:szCs w:val="22"/>
              </w:rPr>
              <w:t>.</w:t>
            </w:r>
          </w:p>
        </w:tc>
        <w:tc>
          <w:tcPr>
            <w:tcW w:w="851" w:type="dxa"/>
          </w:tcPr>
          <w:p w14:paraId="7842A85A" w14:textId="77777777" w:rsidR="00820CDF" w:rsidRPr="003B55A0" w:rsidRDefault="00820CDF" w:rsidP="00241CD8">
            <w:pPr>
              <w:rPr>
                <w:sz w:val="22"/>
                <w:szCs w:val="22"/>
              </w:rPr>
            </w:pPr>
            <w:r w:rsidRPr="003B55A0">
              <w:rPr>
                <w:sz w:val="22"/>
                <w:szCs w:val="22"/>
              </w:rPr>
              <w:t>кол-во</w:t>
            </w:r>
          </w:p>
        </w:tc>
        <w:tc>
          <w:tcPr>
            <w:tcW w:w="1700" w:type="dxa"/>
            <w:vMerge/>
          </w:tcPr>
          <w:p w14:paraId="30418C77" w14:textId="77777777" w:rsidR="00820CDF" w:rsidRPr="003B55A0" w:rsidRDefault="00820CDF" w:rsidP="00241CD8">
            <w:pPr>
              <w:rPr>
                <w:sz w:val="22"/>
                <w:szCs w:val="22"/>
              </w:rPr>
            </w:pPr>
          </w:p>
        </w:tc>
        <w:tc>
          <w:tcPr>
            <w:tcW w:w="1843" w:type="dxa"/>
            <w:vMerge/>
          </w:tcPr>
          <w:p w14:paraId="5DB6902A" w14:textId="77777777" w:rsidR="00820CDF" w:rsidRPr="003B55A0" w:rsidRDefault="00820CDF" w:rsidP="00241CD8">
            <w:pPr>
              <w:rPr>
                <w:sz w:val="22"/>
                <w:szCs w:val="22"/>
              </w:rPr>
            </w:pPr>
          </w:p>
        </w:tc>
      </w:tr>
      <w:tr w:rsidR="003B55A0" w:rsidRPr="003B55A0" w14:paraId="2ACE8949" w14:textId="77777777" w:rsidTr="005950A2">
        <w:tc>
          <w:tcPr>
            <w:tcW w:w="568" w:type="dxa"/>
          </w:tcPr>
          <w:p w14:paraId="15F62893" w14:textId="0B53907B" w:rsidR="00820CDF" w:rsidRPr="003B55A0" w:rsidRDefault="003B55A0" w:rsidP="00241CD8">
            <w:pPr>
              <w:rPr>
                <w:sz w:val="22"/>
                <w:szCs w:val="22"/>
              </w:rPr>
            </w:pPr>
            <w:r>
              <w:rPr>
                <w:sz w:val="22"/>
                <w:szCs w:val="22"/>
              </w:rPr>
              <w:t>1</w:t>
            </w:r>
          </w:p>
        </w:tc>
        <w:tc>
          <w:tcPr>
            <w:tcW w:w="2722" w:type="dxa"/>
          </w:tcPr>
          <w:p w14:paraId="1F7F50BE" w14:textId="60FB96AE" w:rsidR="00820CDF" w:rsidRPr="003B55A0" w:rsidRDefault="003B55A0" w:rsidP="003B55A0">
            <w:pPr>
              <w:rPr>
                <w:sz w:val="22"/>
                <w:szCs w:val="22"/>
              </w:rPr>
            </w:pPr>
            <w:r w:rsidRPr="003B55A0">
              <w:rPr>
                <w:sz w:val="22"/>
                <w:szCs w:val="22"/>
              </w:rPr>
              <w:t xml:space="preserve">Шкаф высокий, двери ЛДСП, 6-ти дверный. </w:t>
            </w:r>
            <w:r w:rsidRPr="003B55A0">
              <w:rPr>
                <w:bCs/>
                <w:sz w:val="22"/>
                <w:szCs w:val="22"/>
              </w:rPr>
              <w:t>Товарный знак отсутствует. Страна производителя: Россия.</w:t>
            </w:r>
          </w:p>
        </w:tc>
        <w:tc>
          <w:tcPr>
            <w:tcW w:w="1134" w:type="dxa"/>
          </w:tcPr>
          <w:p w14:paraId="72494B7B" w14:textId="78A1B2E5" w:rsidR="00820CDF" w:rsidRPr="003B55A0" w:rsidRDefault="003B55A0" w:rsidP="00241CD8">
            <w:pPr>
              <w:jc w:val="center"/>
              <w:rPr>
                <w:sz w:val="22"/>
                <w:szCs w:val="22"/>
              </w:rPr>
            </w:pPr>
            <w:r w:rsidRPr="003B55A0">
              <w:rPr>
                <w:bCs/>
                <w:sz w:val="22"/>
                <w:szCs w:val="22"/>
              </w:rPr>
              <w:t>Россия</w:t>
            </w:r>
          </w:p>
        </w:tc>
        <w:tc>
          <w:tcPr>
            <w:tcW w:w="1134" w:type="dxa"/>
          </w:tcPr>
          <w:p w14:paraId="00E1B250" w14:textId="67CAD6C3" w:rsidR="00820CDF" w:rsidRPr="003B55A0" w:rsidRDefault="003B55A0" w:rsidP="00E158E0">
            <w:pPr>
              <w:jc w:val="center"/>
              <w:rPr>
                <w:sz w:val="22"/>
                <w:szCs w:val="22"/>
              </w:rPr>
            </w:pPr>
            <w:proofErr w:type="spellStart"/>
            <w:r w:rsidRPr="003B55A0">
              <w:rPr>
                <w:sz w:val="22"/>
                <w:szCs w:val="22"/>
              </w:rPr>
              <w:t>шт</w:t>
            </w:r>
            <w:proofErr w:type="spellEnd"/>
          </w:p>
        </w:tc>
        <w:tc>
          <w:tcPr>
            <w:tcW w:w="851" w:type="dxa"/>
          </w:tcPr>
          <w:p w14:paraId="6D8247A7" w14:textId="6B9DE967" w:rsidR="00820CDF" w:rsidRPr="003B55A0" w:rsidRDefault="003B55A0" w:rsidP="00E158E0">
            <w:pPr>
              <w:jc w:val="center"/>
              <w:rPr>
                <w:sz w:val="22"/>
                <w:szCs w:val="22"/>
              </w:rPr>
            </w:pPr>
            <w:r w:rsidRPr="003B55A0">
              <w:rPr>
                <w:sz w:val="22"/>
                <w:szCs w:val="22"/>
              </w:rPr>
              <w:t>2</w:t>
            </w:r>
          </w:p>
        </w:tc>
        <w:tc>
          <w:tcPr>
            <w:tcW w:w="1700" w:type="dxa"/>
          </w:tcPr>
          <w:p w14:paraId="3A03D266" w14:textId="067A5F5D" w:rsidR="00C93EA4" w:rsidRPr="003B55A0" w:rsidRDefault="00C93EA4" w:rsidP="00C93EA4">
            <w:pPr>
              <w:jc w:val="center"/>
              <w:rPr>
                <w:sz w:val="22"/>
                <w:szCs w:val="22"/>
              </w:rPr>
            </w:pPr>
            <w:r>
              <w:rPr>
                <w:sz w:val="22"/>
                <w:szCs w:val="22"/>
              </w:rPr>
              <w:t>10524,87</w:t>
            </w:r>
          </w:p>
        </w:tc>
        <w:tc>
          <w:tcPr>
            <w:tcW w:w="1843" w:type="dxa"/>
          </w:tcPr>
          <w:p w14:paraId="3FAB5451" w14:textId="6FB4B8C3" w:rsidR="00820CDF" w:rsidRPr="003B55A0" w:rsidRDefault="00C93EA4" w:rsidP="00C93EA4">
            <w:pPr>
              <w:jc w:val="center"/>
              <w:rPr>
                <w:sz w:val="22"/>
                <w:szCs w:val="22"/>
              </w:rPr>
            </w:pPr>
            <w:r>
              <w:rPr>
                <w:sz w:val="22"/>
                <w:szCs w:val="22"/>
              </w:rPr>
              <w:t>21049,74</w:t>
            </w:r>
          </w:p>
        </w:tc>
      </w:tr>
      <w:tr w:rsidR="00F72CAC" w:rsidRPr="003B55A0" w14:paraId="1A9FC13A" w14:textId="77777777" w:rsidTr="005950A2">
        <w:tc>
          <w:tcPr>
            <w:tcW w:w="568" w:type="dxa"/>
          </w:tcPr>
          <w:p w14:paraId="020D207B" w14:textId="1FDA6CB1" w:rsidR="003B55A0" w:rsidRPr="003B55A0" w:rsidRDefault="003B55A0" w:rsidP="003B55A0">
            <w:pPr>
              <w:rPr>
                <w:sz w:val="22"/>
                <w:szCs w:val="22"/>
              </w:rPr>
            </w:pPr>
            <w:r>
              <w:rPr>
                <w:sz w:val="22"/>
                <w:szCs w:val="22"/>
              </w:rPr>
              <w:t>2</w:t>
            </w:r>
          </w:p>
        </w:tc>
        <w:tc>
          <w:tcPr>
            <w:tcW w:w="2722" w:type="dxa"/>
          </w:tcPr>
          <w:p w14:paraId="4CA3B8CB" w14:textId="51C08001" w:rsidR="003B55A0" w:rsidRPr="003B55A0" w:rsidRDefault="003B55A0" w:rsidP="003B55A0">
            <w:pPr>
              <w:rPr>
                <w:sz w:val="22"/>
                <w:szCs w:val="22"/>
              </w:rPr>
            </w:pPr>
            <w:r w:rsidRPr="003B55A0">
              <w:rPr>
                <w:sz w:val="22"/>
                <w:szCs w:val="22"/>
              </w:rPr>
              <w:t xml:space="preserve">Шкаф высокий, двери ЛДСП. </w:t>
            </w:r>
            <w:r w:rsidRPr="003B55A0">
              <w:rPr>
                <w:bCs/>
                <w:sz w:val="22"/>
                <w:szCs w:val="22"/>
              </w:rPr>
              <w:t>Товарный знак отсутствует. Страна производителя: Россия.</w:t>
            </w:r>
          </w:p>
        </w:tc>
        <w:tc>
          <w:tcPr>
            <w:tcW w:w="1134" w:type="dxa"/>
          </w:tcPr>
          <w:p w14:paraId="3FF520BC" w14:textId="6B0C837A" w:rsidR="003B55A0" w:rsidRPr="003B55A0" w:rsidRDefault="003B55A0" w:rsidP="003B55A0">
            <w:pPr>
              <w:jc w:val="center"/>
              <w:rPr>
                <w:sz w:val="22"/>
                <w:szCs w:val="22"/>
              </w:rPr>
            </w:pPr>
            <w:r w:rsidRPr="003B55A0">
              <w:rPr>
                <w:bCs/>
                <w:sz w:val="22"/>
                <w:szCs w:val="22"/>
              </w:rPr>
              <w:t>Россия</w:t>
            </w:r>
          </w:p>
        </w:tc>
        <w:tc>
          <w:tcPr>
            <w:tcW w:w="1134" w:type="dxa"/>
          </w:tcPr>
          <w:p w14:paraId="39F5A6BC" w14:textId="5A1CBFE7" w:rsidR="003B55A0" w:rsidRPr="003B55A0" w:rsidRDefault="003B55A0" w:rsidP="00E158E0">
            <w:pPr>
              <w:jc w:val="center"/>
              <w:rPr>
                <w:sz w:val="22"/>
                <w:szCs w:val="22"/>
              </w:rPr>
            </w:pPr>
            <w:proofErr w:type="spellStart"/>
            <w:r w:rsidRPr="003B55A0">
              <w:rPr>
                <w:sz w:val="22"/>
                <w:szCs w:val="22"/>
              </w:rPr>
              <w:t>шт</w:t>
            </w:r>
            <w:proofErr w:type="spellEnd"/>
          </w:p>
        </w:tc>
        <w:tc>
          <w:tcPr>
            <w:tcW w:w="851" w:type="dxa"/>
          </w:tcPr>
          <w:p w14:paraId="200A5D5B" w14:textId="1BFAE001" w:rsidR="003B55A0" w:rsidRPr="003B55A0" w:rsidRDefault="003B55A0" w:rsidP="00E158E0">
            <w:pPr>
              <w:jc w:val="center"/>
              <w:rPr>
                <w:sz w:val="22"/>
                <w:szCs w:val="22"/>
              </w:rPr>
            </w:pPr>
            <w:r w:rsidRPr="003B55A0">
              <w:rPr>
                <w:sz w:val="22"/>
                <w:szCs w:val="22"/>
              </w:rPr>
              <w:t>2</w:t>
            </w:r>
          </w:p>
        </w:tc>
        <w:tc>
          <w:tcPr>
            <w:tcW w:w="1700" w:type="dxa"/>
          </w:tcPr>
          <w:p w14:paraId="7F01E350" w14:textId="77777777" w:rsidR="00C93EA4" w:rsidRDefault="00C93EA4" w:rsidP="00C93EA4">
            <w:pPr>
              <w:jc w:val="center"/>
              <w:rPr>
                <w:sz w:val="22"/>
                <w:szCs w:val="22"/>
              </w:rPr>
            </w:pPr>
            <w:r>
              <w:rPr>
                <w:sz w:val="22"/>
                <w:szCs w:val="22"/>
              </w:rPr>
              <w:t>7707,21</w:t>
            </w:r>
          </w:p>
          <w:p w14:paraId="48AC247B" w14:textId="77777777" w:rsidR="003B55A0" w:rsidRPr="003B55A0" w:rsidRDefault="003B55A0" w:rsidP="00C93EA4">
            <w:pPr>
              <w:jc w:val="center"/>
              <w:rPr>
                <w:sz w:val="22"/>
                <w:szCs w:val="22"/>
              </w:rPr>
            </w:pPr>
          </w:p>
        </w:tc>
        <w:tc>
          <w:tcPr>
            <w:tcW w:w="1843" w:type="dxa"/>
          </w:tcPr>
          <w:p w14:paraId="0F0053E9" w14:textId="4274C3AA" w:rsidR="003B55A0" w:rsidRPr="003B55A0" w:rsidRDefault="00C93EA4" w:rsidP="00C93EA4">
            <w:pPr>
              <w:jc w:val="center"/>
              <w:rPr>
                <w:sz w:val="22"/>
                <w:szCs w:val="22"/>
              </w:rPr>
            </w:pPr>
            <w:r>
              <w:rPr>
                <w:sz w:val="22"/>
                <w:szCs w:val="22"/>
              </w:rPr>
              <w:t>15414,42</w:t>
            </w:r>
          </w:p>
        </w:tc>
      </w:tr>
      <w:tr w:rsidR="00F72CAC" w:rsidRPr="003B55A0" w14:paraId="68E220FB" w14:textId="77777777" w:rsidTr="005950A2">
        <w:tc>
          <w:tcPr>
            <w:tcW w:w="568" w:type="dxa"/>
          </w:tcPr>
          <w:p w14:paraId="2B8344A8" w14:textId="19888A03" w:rsidR="003B55A0" w:rsidRPr="003B55A0" w:rsidRDefault="003B55A0" w:rsidP="003B55A0">
            <w:pPr>
              <w:rPr>
                <w:sz w:val="22"/>
                <w:szCs w:val="22"/>
              </w:rPr>
            </w:pPr>
            <w:r>
              <w:rPr>
                <w:sz w:val="22"/>
                <w:szCs w:val="22"/>
              </w:rPr>
              <w:t>3</w:t>
            </w:r>
          </w:p>
        </w:tc>
        <w:tc>
          <w:tcPr>
            <w:tcW w:w="2722" w:type="dxa"/>
          </w:tcPr>
          <w:p w14:paraId="29BEFF96" w14:textId="77777777" w:rsidR="003B55A0" w:rsidRPr="003B55A0" w:rsidRDefault="003B55A0" w:rsidP="003B55A0">
            <w:pPr>
              <w:rPr>
                <w:sz w:val="22"/>
                <w:szCs w:val="22"/>
              </w:rPr>
            </w:pPr>
            <w:r w:rsidRPr="003B55A0">
              <w:rPr>
                <w:sz w:val="22"/>
                <w:szCs w:val="22"/>
              </w:rPr>
              <w:t>Шкаф высокий, двери низ – ЛДСП, верх – стекло.</w:t>
            </w:r>
          </w:p>
          <w:p w14:paraId="65EDA032" w14:textId="474C3600" w:rsidR="003B55A0" w:rsidRPr="003B55A0" w:rsidRDefault="003B55A0" w:rsidP="003B55A0">
            <w:pPr>
              <w:rPr>
                <w:sz w:val="22"/>
                <w:szCs w:val="22"/>
              </w:rPr>
            </w:pPr>
            <w:r w:rsidRPr="003B55A0">
              <w:rPr>
                <w:bCs/>
                <w:sz w:val="22"/>
                <w:szCs w:val="22"/>
              </w:rPr>
              <w:t>Товарный знак отсутствует. Страна производителя: Россия.</w:t>
            </w:r>
          </w:p>
        </w:tc>
        <w:tc>
          <w:tcPr>
            <w:tcW w:w="1134" w:type="dxa"/>
          </w:tcPr>
          <w:p w14:paraId="68277CB9" w14:textId="325A74E1" w:rsidR="003B55A0" w:rsidRPr="003B55A0" w:rsidRDefault="003B55A0" w:rsidP="003B55A0">
            <w:pPr>
              <w:jc w:val="center"/>
              <w:rPr>
                <w:sz w:val="22"/>
                <w:szCs w:val="22"/>
              </w:rPr>
            </w:pPr>
            <w:r w:rsidRPr="003B55A0">
              <w:rPr>
                <w:bCs/>
                <w:sz w:val="22"/>
                <w:szCs w:val="22"/>
              </w:rPr>
              <w:t>Россия</w:t>
            </w:r>
          </w:p>
        </w:tc>
        <w:tc>
          <w:tcPr>
            <w:tcW w:w="1134" w:type="dxa"/>
          </w:tcPr>
          <w:p w14:paraId="4DE8A7E3" w14:textId="5342AA90" w:rsidR="003B55A0" w:rsidRPr="003B55A0" w:rsidRDefault="003B55A0" w:rsidP="00E158E0">
            <w:pPr>
              <w:jc w:val="center"/>
              <w:rPr>
                <w:sz w:val="22"/>
                <w:szCs w:val="22"/>
              </w:rPr>
            </w:pPr>
            <w:proofErr w:type="spellStart"/>
            <w:r w:rsidRPr="003B55A0">
              <w:rPr>
                <w:sz w:val="22"/>
                <w:szCs w:val="22"/>
              </w:rPr>
              <w:t>шт</w:t>
            </w:r>
            <w:proofErr w:type="spellEnd"/>
          </w:p>
        </w:tc>
        <w:tc>
          <w:tcPr>
            <w:tcW w:w="851" w:type="dxa"/>
          </w:tcPr>
          <w:p w14:paraId="717D91C5" w14:textId="488059AF" w:rsidR="003B55A0" w:rsidRPr="003B55A0" w:rsidRDefault="003B55A0" w:rsidP="00E158E0">
            <w:pPr>
              <w:jc w:val="center"/>
              <w:rPr>
                <w:sz w:val="22"/>
                <w:szCs w:val="22"/>
              </w:rPr>
            </w:pPr>
            <w:r w:rsidRPr="003B55A0">
              <w:rPr>
                <w:sz w:val="22"/>
                <w:szCs w:val="22"/>
              </w:rPr>
              <w:t>1</w:t>
            </w:r>
          </w:p>
        </w:tc>
        <w:tc>
          <w:tcPr>
            <w:tcW w:w="1700" w:type="dxa"/>
          </w:tcPr>
          <w:p w14:paraId="105F8224" w14:textId="77777777" w:rsidR="00C93EA4" w:rsidRDefault="00C93EA4" w:rsidP="00C93EA4">
            <w:pPr>
              <w:jc w:val="center"/>
              <w:rPr>
                <w:sz w:val="22"/>
                <w:szCs w:val="22"/>
              </w:rPr>
            </w:pPr>
            <w:r>
              <w:rPr>
                <w:sz w:val="22"/>
                <w:szCs w:val="22"/>
              </w:rPr>
              <w:t>10743,59</w:t>
            </w:r>
          </w:p>
          <w:p w14:paraId="794E1864" w14:textId="77777777" w:rsidR="003B55A0" w:rsidRPr="003B55A0" w:rsidRDefault="003B55A0" w:rsidP="00C93EA4">
            <w:pPr>
              <w:jc w:val="center"/>
              <w:rPr>
                <w:sz w:val="22"/>
                <w:szCs w:val="22"/>
              </w:rPr>
            </w:pPr>
          </w:p>
        </w:tc>
        <w:tc>
          <w:tcPr>
            <w:tcW w:w="1843" w:type="dxa"/>
          </w:tcPr>
          <w:p w14:paraId="440AAED6" w14:textId="795316BA" w:rsidR="003B55A0" w:rsidRPr="003B55A0" w:rsidRDefault="00C93EA4" w:rsidP="00C93EA4">
            <w:pPr>
              <w:jc w:val="center"/>
              <w:rPr>
                <w:sz w:val="22"/>
                <w:szCs w:val="22"/>
              </w:rPr>
            </w:pPr>
            <w:r>
              <w:rPr>
                <w:sz w:val="22"/>
                <w:szCs w:val="22"/>
              </w:rPr>
              <w:t>10743,59</w:t>
            </w:r>
          </w:p>
        </w:tc>
      </w:tr>
      <w:tr w:rsidR="00F72CAC" w:rsidRPr="003B55A0" w14:paraId="2813471F" w14:textId="77777777" w:rsidTr="005950A2">
        <w:tc>
          <w:tcPr>
            <w:tcW w:w="568" w:type="dxa"/>
          </w:tcPr>
          <w:p w14:paraId="57941928" w14:textId="2623420C" w:rsidR="003B55A0" w:rsidRPr="003B55A0" w:rsidRDefault="003B55A0" w:rsidP="003B55A0">
            <w:pPr>
              <w:rPr>
                <w:sz w:val="22"/>
                <w:szCs w:val="22"/>
              </w:rPr>
            </w:pPr>
            <w:r>
              <w:rPr>
                <w:sz w:val="22"/>
                <w:szCs w:val="22"/>
              </w:rPr>
              <w:t>4</w:t>
            </w:r>
          </w:p>
        </w:tc>
        <w:tc>
          <w:tcPr>
            <w:tcW w:w="2722" w:type="dxa"/>
          </w:tcPr>
          <w:p w14:paraId="6795F90F" w14:textId="47F2C3BE" w:rsidR="003B55A0" w:rsidRPr="003B55A0" w:rsidRDefault="003B55A0" w:rsidP="003B55A0">
            <w:pPr>
              <w:rPr>
                <w:sz w:val="22"/>
                <w:szCs w:val="22"/>
              </w:rPr>
            </w:pPr>
            <w:r w:rsidRPr="003B55A0">
              <w:rPr>
                <w:sz w:val="22"/>
                <w:szCs w:val="22"/>
              </w:rPr>
              <w:t xml:space="preserve">Шкаф высокий, двери ЛДСП, 2-х дверный. </w:t>
            </w:r>
            <w:r w:rsidRPr="003B55A0">
              <w:rPr>
                <w:bCs/>
                <w:sz w:val="22"/>
                <w:szCs w:val="22"/>
              </w:rPr>
              <w:t>Товарный знак отсутствует. Страна производителя: Россия.</w:t>
            </w:r>
          </w:p>
        </w:tc>
        <w:tc>
          <w:tcPr>
            <w:tcW w:w="1134" w:type="dxa"/>
          </w:tcPr>
          <w:p w14:paraId="7F809301" w14:textId="64250B7C" w:rsidR="003B55A0" w:rsidRPr="003B55A0" w:rsidRDefault="003B55A0" w:rsidP="003B55A0">
            <w:pPr>
              <w:jc w:val="center"/>
              <w:rPr>
                <w:sz w:val="22"/>
                <w:szCs w:val="22"/>
              </w:rPr>
            </w:pPr>
            <w:r w:rsidRPr="003B55A0">
              <w:rPr>
                <w:bCs/>
                <w:sz w:val="22"/>
                <w:szCs w:val="22"/>
              </w:rPr>
              <w:t>Россия</w:t>
            </w:r>
          </w:p>
        </w:tc>
        <w:tc>
          <w:tcPr>
            <w:tcW w:w="1134" w:type="dxa"/>
          </w:tcPr>
          <w:p w14:paraId="02949669" w14:textId="7C368243" w:rsidR="003B55A0" w:rsidRPr="003B55A0" w:rsidRDefault="003B55A0" w:rsidP="00E158E0">
            <w:pPr>
              <w:jc w:val="center"/>
              <w:rPr>
                <w:sz w:val="22"/>
                <w:szCs w:val="22"/>
              </w:rPr>
            </w:pPr>
            <w:proofErr w:type="spellStart"/>
            <w:r w:rsidRPr="003B55A0">
              <w:rPr>
                <w:sz w:val="22"/>
                <w:szCs w:val="22"/>
              </w:rPr>
              <w:t>шт</w:t>
            </w:r>
            <w:proofErr w:type="spellEnd"/>
          </w:p>
        </w:tc>
        <w:tc>
          <w:tcPr>
            <w:tcW w:w="851" w:type="dxa"/>
          </w:tcPr>
          <w:p w14:paraId="195AF62A" w14:textId="52304BF6" w:rsidR="003B55A0" w:rsidRPr="003B55A0" w:rsidRDefault="003B55A0" w:rsidP="00E158E0">
            <w:pPr>
              <w:jc w:val="center"/>
              <w:rPr>
                <w:sz w:val="22"/>
                <w:szCs w:val="22"/>
              </w:rPr>
            </w:pPr>
            <w:r w:rsidRPr="003B55A0">
              <w:rPr>
                <w:sz w:val="22"/>
                <w:szCs w:val="22"/>
              </w:rPr>
              <w:t>1</w:t>
            </w:r>
          </w:p>
        </w:tc>
        <w:tc>
          <w:tcPr>
            <w:tcW w:w="1700" w:type="dxa"/>
          </w:tcPr>
          <w:p w14:paraId="6CBFE366" w14:textId="77777777" w:rsidR="00C93EA4" w:rsidRDefault="00C93EA4" w:rsidP="00C93EA4">
            <w:pPr>
              <w:jc w:val="center"/>
              <w:rPr>
                <w:sz w:val="22"/>
                <w:szCs w:val="22"/>
              </w:rPr>
            </w:pPr>
            <w:r>
              <w:rPr>
                <w:sz w:val="22"/>
                <w:szCs w:val="22"/>
              </w:rPr>
              <w:t>9071,05</w:t>
            </w:r>
          </w:p>
          <w:p w14:paraId="51A26FB1" w14:textId="77777777" w:rsidR="003B55A0" w:rsidRPr="003B55A0" w:rsidRDefault="003B55A0" w:rsidP="00C93EA4">
            <w:pPr>
              <w:jc w:val="center"/>
              <w:rPr>
                <w:sz w:val="22"/>
                <w:szCs w:val="22"/>
              </w:rPr>
            </w:pPr>
          </w:p>
        </w:tc>
        <w:tc>
          <w:tcPr>
            <w:tcW w:w="1843" w:type="dxa"/>
          </w:tcPr>
          <w:p w14:paraId="5FA3C040" w14:textId="306FBCB3" w:rsidR="003B55A0" w:rsidRPr="003B55A0" w:rsidRDefault="00C93EA4" w:rsidP="00C93EA4">
            <w:pPr>
              <w:jc w:val="center"/>
              <w:rPr>
                <w:sz w:val="22"/>
                <w:szCs w:val="22"/>
              </w:rPr>
            </w:pPr>
            <w:r>
              <w:rPr>
                <w:sz w:val="22"/>
                <w:szCs w:val="22"/>
              </w:rPr>
              <w:t>9071,05</w:t>
            </w:r>
          </w:p>
        </w:tc>
      </w:tr>
      <w:tr w:rsidR="00F72CAC" w:rsidRPr="003B55A0" w14:paraId="35402088" w14:textId="77777777" w:rsidTr="005950A2">
        <w:tc>
          <w:tcPr>
            <w:tcW w:w="568" w:type="dxa"/>
          </w:tcPr>
          <w:p w14:paraId="5E890BE4" w14:textId="31A99F9A" w:rsidR="003B55A0" w:rsidRPr="003B55A0" w:rsidRDefault="003B55A0" w:rsidP="003B55A0">
            <w:pPr>
              <w:rPr>
                <w:sz w:val="22"/>
                <w:szCs w:val="22"/>
              </w:rPr>
            </w:pPr>
            <w:r>
              <w:rPr>
                <w:sz w:val="22"/>
                <w:szCs w:val="22"/>
              </w:rPr>
              <w:t>5</w:t>
            </w:r>
          </w:p>
        </w:tc>
        <w:tc>
          <w:tcPr>
            <w:tcW w:w="2722" w:type="dxa"/>
          </w:tcPr>
          <w:p w14:paraId="4A9A09BC" w14:textId="004AAFEF" w:rsidR="003B55A0" w:rsidRPr="003B55A0" w:rsidRDefault="003B55A0" w:rsidP="003B55A0">
            <w:pPr>
              <w:rPr>
                <w:sz w:val="22"/>
                <w:szCs w:val="22"/>
              </w:rPr>
            </w:pPr>
            <w:r w:rsidRPr="003B55A0">
              <w:rPr>
                <w:sz w:val="22"/>
                <w:szCs w:val="22"/>
              </w:rPr>
              <w:t xml:space="preserve">Шкаф низкий, двери ЛДСП. </w:t>
            </w:r>
            <w:r w:rsidRPr="003B55A0">
              <w:rPr>
                <w:bCs/>
                <w:sz w:val="22"/>
                <w:szCs w:val="22"/>
              </w:rPr>
              <w:t>Товарный знак отсутствует. Страна производителя: Россия</w:t>
            </w:r>
          </w:p>
        </w:tc>
        <w:tc>
          <w:tcPr>
            <w:tcW w:w="1134" w:type="dxa"/>
          </w:tcPr>
          <w:p w14:paraId="12745E52" w14:textId="31B77A33" w:rsidR="003B55A0" w:rsidRPr="003B55A0" w:rsidRDefault="003B55A0" w:rsidP="003B55A0">
            <w:pPr>
              <w:jc w:val="center"/>
              <w:rPr>
                <w:sz w:val="22"/>
                <w:szCs w:val="22"/>
              </w:rPr>
            </w:pPr>
            <w:r w:rsidRPr="003B55A0">
              <w:rPr>
                <w:bCs/>
                <w:sz w:val="22"/>
                <w:szCs w:val="22"/>
              </w:rPr>
              <w:t>Россия</w:t>
            </w:r>
          </w:p>
        </w:tc>
        <w:tc>
          <w:tcPr>
            <w:tcW w:w="1134" w:type="dxa"/>
          </w:tcPr>
          <w:p w14:paraId="15532E48" w14:textId="66D7C6A0" w:rsidR="003B55A0" w:rsidRPr="003B55A0" w:rsidRDefault="003B55A0" w:rsidP="00E158E0">
            <w:pPr>
              <w:jc w:val="center"/>
              <w:rPr>
                <w:sz w:val="22"/>
                <w:szCs w:val="22"/>
              </w:rPr>
            </w:pPr>
            <w:proofErr w:type="spellStart"/>
            <w:r w:rsidRPr="003B55A0">
              <w:rPr>
                <w:sz w:val="22"/>
                <w:szCs w:val="22"/>
              </w:rPr>
              <w:t>шт</w:t>
            </w:r>
            <w:proofErr w:type="spellEnd"/>
          </w:p>
        </w:tc>
        <w:tc>
          <w:tcPr>
            <w:tcW w:w="851" w:type="dxa"/>
          </w:tcPr>
          <w:p w14:paraId="3323465D" w14:textId="7EEBC8A1" w:rsidR="003B55A0" w:rsidRPr="003B55A0" w:rsidRDefault="003B55A0" w:rsidP="00E158E0">
            <w:pPr>
              <w:jc w:val="center"/>
              <w:rPr>
                <w:sz w:val="22"/>
                <w:szCs w:val="22"/>
              </w:rPr>
            </w:pPr>
            <w:r w:rsidRPr="003B55A0">
              <w:rPr>
                <w:sz w:val="22"/>
                <w:szCs w:val="22"/>
              </w:rPr>
              <w:t>1</w:t>
            </w:r>
          </w:p>
        </w:tc>
        <w:tc>
          <w:tcPr>
            <w:tcW w:w="1700" w:type="dxa"/>
          </w:tcPr>
          <w:p w14:paraId="22A7F40F" w14:textId="77777777" w:rsidR="00C93EA4" w:rsidRDefault="00C93EA4" w:rsidP="00C93EA4">
            <w:pPr>
              <w:jc w:val="center"/>
              <w:rPr>
                <w:sz w:val="22"/>
                <w:szCs w:val="22"/>
              </w:rPr>
            </w:pPr>
            <w:r>
              <w:rPr>
                <w:sz w:val="22"/>
                <w:szCs w:val="22"/>
              </w:rPr>
              <w:t>4374,91</w:t>
            </w:r>
          </w:p>
          <w:p w14:paraId="6B4F3F31" w14:textId="77777777" w:rsidR="003B55A0" w:rsidRPr="003B55A0" w:rsidRDefault="003B55A0" w:rsidP="00C93EA4">
            <w:pPr>
              <w:jc w:val="center"/>
              <w:rPr>
                <w:sz w:val="22"/>
                <w:szCs w:val="22"/>
              </w:rPr>
            </w:pPr>
          </w:p>
        </w:tc>
        <w:tc>
          <w:tcPr>
            <w:tcW w:w="1843" w:type="dxa"/>
          </w:tcPr>
          <w:p w14:paraId="5A3819BC" w14:textId="333AD240" w:rsidR="003B55A0" w:rsidRPr="003B55A0" w:rsidRDefault="00C93EA4" w:rsidP="00C93EA4">
            <w:pPr>
              <w:jc w:val="center"/>
              <w:rPr>
                <w:sz w:val="22"/>
                <w:szCs w:val="22"/>
              </w:rPr>
            </w:pPr>
            <w:r>
              <w:rPr>
                <w:sz w:val="22"/>
                <w:szCs w:val="22"/>
              </w:rPr>
              <w:t>4374,91</w:t>
            </w:r>
          </w:p>
        </w:tc>
      </w:tr>
      <w:tr w:rsidR="00F72CAC" w:rsidRPr="003B55A0" w14:paraId="5561054B" w14:textId="77777777" w:rsidTr="005950A2">
        <w:tc>
          <w:tcPr>
            <w:tcW w:w="568" w:type="dxa"/>
          </w:tcPr>
          <w:p w14:paraId="04BD8C83" w14:textId="535C973C" w:rsidR="003B55A0" w:rsidRPr="003B55A0" w:rsidRDefault="003B55A0" w:rsidP="003B55A0">
            <w:pPr>
              <w:rPr>
                <w:sz w:val="22"/>
                <w:szCs w:val="22"/>
              </w:rPr>
            </w:pPr>
            <w:r>
              <w:rPr>
                <w:sz w:val="22"/>
                <w:szCs w:val="22"/>
              </w:rPr>
              <w:t>6</w:t>
            </w:r>
          </w:p>
        </w:tc>
        <w:tc>
          <w:tcPr>
            <w:tcW w:w="2722" w:type="dxa"/>
          </w:tcPr>
          <w:p w14:paraId="76C426F2" w14:textId="2562520F" w:rsidR="003B55A0" w:rsidRPr="003B55A0" w:rsidRDefault="003B55A0" w:rsidP="003B55A0">
            <w:pPr>
              <w:rPr>
                <w:sz w:val="22"/>
                <w:szCs w:val="22"/>
              </w:rPr>
            </w:pPr>
            <w:r w:rsidRPr="003B55A0">
              <w:rPr>
                <w:sz w:val="22"/>
                <w:szCs w:val="22"/>
              </w:rPr>
              <w:t xml:space="preserve">Шкаф стеллаж угловой высокий правый. </w:t>
            </w:r>
            <w:r w:rsidRPr="003B55A0">
              <w:rPr>
                <w:bCs/>
                <w:sz w:val="22"/>
                <w:szCs w:val="22"/>
              </w:rPr>
              <w:t>Товарный знак отсутствует. Страна производителя: Россия.</w:t>
            </w:r>
          </w:p>
        </w:tc>
        <w:tc>
          <w:tcPr>
            <w:tcW w:w="1134" w:type="dxa"/>
          </w:tcPr>
          <w:p w14:paraId="5E171C4E" w14:textId="34ADA1A2" w:rsidR="003B55A0" w:rsidRPr="003B55A0" w:rsidRDefault="003B55A0" w:rsidP="003B55A0">
            <w:pPr>
              <w:jc w:val="center"/>
              <w:rPr>
                <w:sz w:val="22"/>
                <w:szCs w:val="22"/>
              </w:rPr>
            </w:pPr>
            <w:r w:rsidRPr="003B55A0">
              <w:rPr>
                <w:bCs/>
                <w:sz w:val="22"/>
                <w:szCs w:val="22"/>
              </w:rPr>
              <w:t>Россия</w:t>
            </w:r>
          </w:p>
        </w:tc>
        <w:tc>
          <w:tcPr>
            <w:tcW w:w="1134" w:type="dxa"/>
          </w:tcPr>
          <w:p w14:paraId="37A5C90F" w14:textId="041E8A5D" w:rsidR="003B55A0" w:rsidRPr="003B55A0" w:rsidRDefault="003B55A0" w:rsidP="00E158E0">
            <w:pPr>
              <w:jc w:val="center"/>
              <w:rPr>
                <w:sz w:val="22"/>
                <w:szCs w:val="22"/>
              </w:rPr>
            </w:pPr>
            <w:proofErr w:type="spellStart"/>
            <w:r w:rsidRPr="003B55A0">
              <w:rPr>
                <w:sz w:val="22"/>
                <w:szCs w:val="22"/>
              </w:rPr>
              <w:t>шт</w:t>
            </w:r>
            <w:proofErr w:type="spellEnd"/>
          </w:p>
        </w:tc>
        <w:tc>
          <w:tcPr>
            <w:tcW w:w="851" w:type="dxa"/>
          </w:tcPr>
          <w:p w14:paraId="6E1F0D6D" w14:textId="22AEC257" w:rsidR="003B55A0" w:rsidRPr="003B55A0" w:rsidRDefault="003B55A0" w:rsidP="00E158E0">
            <w:pPr>
              <w:jc w:val="center"/>
              <w:rPr>
                <w:sz w:val="22"/>
                <w:szCs w:val="22"/>
              </w:rPr>
            </w:pPr>
            <w:r w:rsidRPr="003B55A0">
              <w:rPr>
                <w:sz w:val="22"/>
                <w:szCs w:val="22"/>
              </w:rPr>
              <w:t>1</w:t>
            </w:r>
          </w:p>
        </w:tc>
        <w:tc>
          <w:tcPr>
            <w:tcW w:w="1700" w:type="dxa"/>
          </w:tcPr>
          <w:p w14:paraId="556D7E11" w14:textId="77777777" w:rsidR="00C93EA4" w:rsidRDefault="00C93EA4" w:rsidP="00C93EA4">
            <w:pPr>
              <w:jc w:val="center"/>
              <w:rPr>
                <w:sz w:val="22"/>
                <w:szCs w:val="22"/>
              </w:rPr>
            </w:pPr>
            <w:r>
              <w:rPr>
                <w:sz w:val="22"/>
                <w:szCs w:val="22"/>
              </w:rPr>
              <w:t>5346,29</w:t>
            </w:r>
          </w:p>
          <w:p w14:paraId="38530BA7" w14:textId="77777777" w:rsidR="003B55A0" w:rsidRPr="003B55A0" w:rsidRDefault="003B55A0" w:rsidP="00C93EA4">
            <w:pPr>
              <w:jc w:val="center"/>
              <w:rPr>
                <w:sz w:val="22"/>
                <w:szCs w:val="22"/>
              </w:rPr>
            </w:pPr>
          </w:p>
        </w:tc>
        <w:tc>
          <w:tcPr>
            <w:tcW w:w="1843" w:type="dxa"/>
          </w:tcPr>
          <w:p w14:paraId="64F2E5A6" w14:textId="19C77489" w:rsidR="003B55A0" w:rsidRPr="003B55A0" w:rsidRDefault="00C93EA4" w:rsidP="00C93EA4">
            <w:pPr>
              <w:jc w:val="center"/>
              <w:rPr>
                <w:sz w:val="22"/>
                <w:szCs w:val="22"/>
              </w:rPr>
            </w:pPr>
            <w:r>
              <w:rPr>
                <w:sz w:val="22"/>
                <w:szCs w:val="22"/>
              </w:rPr>
              <w:t>5346,29</w:t>
            </w:r>
          </w:p>
        </w:tc>
      </w:tr>
      <w:tr w:rsidR="003B55A0" w:rsidRPr="003B55A0" w14:paraId="02CBED8C" w14:textId="77777777" w:rsidTr="00F72CAC">
        <w:tc>
          <w:tcPr>
            <w:tcW w:w="568" w:type="dxa"/>
          </w:tcPr>
          <w:p w14:paraId="48A63014" w14:textId="77777777" w:rsidR="003B55A0" w:rsidRPr="003B55A0" w:rsidRDefault="003B55A0" w:rsidP="003B55A0">
            <w:pPr>
              <w:rPr>
                <w:sz w:val="22"/>
                <w:szCs w:val="22"/>
              </w:rPr>
            </w:pPr>
          </w:p>
        </w:tc>
        <w:tc>
          <w:tcPr>
            <w:tcW w:w="7541" w:type="dxa"/>
            <w:gridSpan w:val="5"/>
          </w:tcPr>
          <w:p w14:paraId="5CCB74CB" w14:textId="2D7F0751" w:rsidR="003B55A0" w:rsidRPr="003B55A0" w:rsidRDefault="003B55A0" w:rsidP="003B55A0">
            <w:pPr>
              <w:rPr>
                <w:sz w:val="22"/>
                <w:szCs w:val="22"/>
              </w:rPr>
            </w:pPr>
            <w:r>
              <w:rPr>
                <w:sz w:val="22"/>
                <w:szCs w:val="22"/>
              </w:rPr>
              <w:t>Итого</w:t>
            </w:r>
          </w:p>
        </w:tc>
        <w:tc>
          <w:tcPr>
            <w:tcW w:w="1843" w:type="dxa"/>
          </w:tcPr>
          <w:p w14:paraId="044C6BB0" w14:textId="07FFAC0B" w:rsidR="003B55A0" w:rsidRPr="003B55A0" w:rsidRDefault="003B55A0" w:rsidP="003B55A0">
            <w:pPr>
              <w:rPr>
                <w:sz w:val="22"/>
                <w:szCs w:val="22"/>
              </w:rPr>
            </w:pPr>
            <w:r>
              <w:rPr>
                <w:sz w:val="22"/>
                <w:szCs w:val="22"/>
              </w:rPr>
              <w:t>66 000,00</w:t>
            </w:r>
          </w:p>
        </w:tc>
      </w:tr>
    </w:tbl>
    <w:p w14:paraId="538129B1" w14:textId="77777777" w:rsidR="00423432" w:rsidRPr="005B592C" w:rsidRDefault="00423432" w:rsidP="00423432">
      <w:pPr>
        <w:tabs>
          <w:tab w:val="left" w:pos="1800"/>
        </w:tabs>
        <w:ind w:left="-360"/>
        <w:rPr>
          <w:color w:val="FF0000"/>
          <w:sz w:val="20"/>
          <w:szCs w:val="20"/>
        </w:rPr>
      </w:pPr>
    </w:p>
    <w:p w14:paraId="1D295939" w14:textId="778602F0" w:rsidR="00423432" w:rsidRPr="005C65C8" w:rsidRDefault="00423432" w:rsidP="00423432">
      <w:r w:rsidRPr="005C65C8">
        <w:t xml:space="preserve">Цена </w:t>
      </w:r>
      <w:r w:rsidR="00AA5B48" w:rsidRPr="005C65C8">
        <w:t xml:space="preserve">Контракта </w:t>
      </w:r>
      <w:r w:rsidR="00B67F74" w:rsidRPr="005C65C8">
        <w:t xml:space="preserve">составляет </w:t>
      </w:r>
      <w:r w:rsidR="005C65C8" w:rsidRPr="005C65C8">
        <w:t>66 000,00</w:t>
      </w:r>
      <w:r w:rsidR="00B67F74" w:rsidRPr="005C65C8">
        <w:t xml:space="preserve"> (</w:t>
      </w:r>
      <w:r w:rsidR="005C65C8" w:rsidRPr="005C65C8">
        <w:t>шестьдесят шесть тысяч рублей 00 копеек</w:t>
      </w:r>
      <w:r w:rsidRPr="005C65C8">
        <w:t xml:space="preserve">), </w:t>
      </w:r>
      <w:r w:rsidR="005A29D8" w:rsidRPr="005C65C8">
        <w:t xml:space="preserve">в т.ч. НДС </w:t>
      </w:r>
      <w:r w:rsidR="005C65C8" w:rsidRPr="005C65C8">
        <w:t>20</w:t>
      </w:r>
      <w:r w:rsidR="005A29D8" w:rsidRPr="005C65C8">
        <w:t xml:space="preserve">% </w:t>
      </w:r>
      <w:r w:rsidR="005C65C8" w:rsidRPr="005C65C8">
        <w:t>11 000,00 (одиннадцать тысяч рублей 00 копеек</w:t>
      </w:r>
      <w:r w:rsidRPr="005C65C8">
        <w:t>).</w:t>
      </w:r>
    </w:p>
    <w:p w14:paraId="5650A517" w14:textId="77777777" w:rsidR="00423432" w:rsidRDefault="00423432" w:rsidP="00423432">
      <w:pPr>
        <w:tabs>
          <w:tab w:val="left" w:pos="1800"/>
        </w:tabs>
        <w:ind w:left="-360"/>
        <w:rPr>
          <w:sz w:val="20"/>
          <w:szCs w:val="20"/>
        </w:rPr>
      </w:pPr>
    </w:p>
    <w:p w14:paraId="6EDA44D6" w14:textId="77777777" w:rsidR="00423432" w:rsidRDefault="00423432" w:rsidP="00423432">
      <w:pPr>
        <w:widowControl w:val="0"/>
        <w:autoSpaceDE w:val="0"/>
        <w:autoSpaceDN w:val="0"/>
        <w:adjustRightInd w:val="0"/>
        <w:ind w:firstLine="540"/>
        <w:jc w:val="both"/>
        <w:rPr>
          <w:sz w:val="23"/>
          <w:szCs w:val="23"/>
        </w:rPr>
      </w:pPr>
    </w:p>
    <w:tbl>
      <w:tblPr>
        <w:tblW w:w="0" w:type="auto"/>
        <w:jc w:val="center"/>
        <w:tblLook w:val="0000" w:firstRow="0" w:lastRow="0" w:firstColumn="0" w:lastColumn="0" w:noHBand="0" w:noVBand="0"/>
      </w:tblPr>
      <w:tblGrid>
        <w:gridCol w:w="4678"/>
        <w:gridCol w:w="4678"/>
      </w:tblGrid>
      <w:tr w:rsidR="00423432" w:rsidRPr="006F009A" w14:paraId="79DAA689" w14:textId="77777777" w:rsidTr="00F72CAC">
        <w:trPr>
          <w:jc w:val="center"/>
        </w:trPr>
        <w:tc>
          <w:tcPr>
            <w:tcW w:w="5174" w:type="dxa"/>
          </w:tcPr>
          <w:p w14:paraId="4376C9A9" w14:textId="77777777" w:rsidR="00423432" w:rsidRDefault="00423432" w:rsidP="00241CD8">
            <w:pPr>
              <w:contextualSpacing/>
              <w:jc w:val="both"/>
              <w:rPr>
                <w:sz w:val="23"/>
                <w:szCs w:val="23"/>
              </w:rPr>
            </w:pPr>
            <w:r w:rsidRPr="006F009A">
              <w:rPr>
                <w:sz w:val="23"/>
                <w:szCs w:val="23"/>
              </w:rPr>
              <w:t>ЗАКАЗЧИК:</w:t>
            </w:r>
          </w:p>
          <w:p w14:paraId="3F233408" w14:textId="77777777" w:rsidR="00D31055" w:rsidRPr="006F009A" w:rsidRDefault="00746C9C" w:rsidP="00241CD8">
            <w:pPr>
              <w:contextualSpacing/>
              <w:jc w:val="both"/>
              <w:rPr>
                <w:sz w:val="23"/>
                <w:szCs w:val="23"/>
              </w:rPr>
            </w:pPr>
            <w:r>
              <w:rPr>
                <w:sz w:val="23"/>
                <w:szCs w:val="23"/>
              </w:rPr>
              <w:t>Зав. Отделом КС</w:t>
            </w:r>
          </w:p>
          <w:p w14:paraId="448FF65D" w14:textId="77777777" w:rsidR="00423432" w:rsidRPr="006F009A" w:rsidRDefault="00423432" w:rsidP="00241CD8">
            <w:pPr>
              <w:pStyle w:val="3"/>
              <w:spacing w:before="0"/>
              <w:contextualSpacing/>
              <w:rPr>
                <w:rFonts w:ascii="Times New Roman" w:hAnsi="Times New Roman" w:cs="Times New Roman"/>
                <w:b w:val="0"/>
                <w:sz w:val="23"/>
                <w:szCs w:val="23"/>
              </w:rPr>
            </w:pPr>
          </w:p>
        </w:tc>
        <w:tc>
          <w:tcPr>
            <w:tcW w:w="5174" w:type="dxa"/>
          </w:tcPr>
          <w:p w14:paraId="45A91693" w14:textId="77777777" w:rsidR="00423432" w:rsidRDefault="00423432" w:rsidP="00241CD8">
            <w:pPr>
              <w:contextualSpacing/>
              <w:jc w:val="both"/>
              <w:rPr>
                <w:sz w:val="23"/>
                <w:szCs w:val="23"/>
              </w:rPr>
            </w:pPr>
            <w:r w:rsidRPr="006F009A">
              <w:rPr>
                <w:sz w:val="23"/>
                <w:szCs w:val="23"/>
              </w:rPr>
              <w:t>ПОСТАВЩИК:</w:t>
            </w:r>
          </w:p>
          <w:p w14:paraId="17B79BA4" w14:textId="40440DD1" w:rsidR="001110EA" w:rsidRPr="006F009A" w:rsidRDefault="001110EA" w:rsidP="00241CD8">
            <w:pPr>
              <w:contextualSpacing/>
              <w:jc w:val="both"/>
              <w:rPr>
                <w:sz w:val="23"/>
                <w:szCs w:val="23"/>
              </w:rPr>
            </w:pPr>
            <w:r>
              <w:rPr>
                <w:sz w:val="23"/>
                <w:szCs w:val="23"/>
              </w:rPr>
              <w:t>Директор</w:t>
            </w:r>
          </w:p>
        </w:tc>
      </w:tr>
      <w:tr w:rsidR="00423432" w:rsidRPr="006F009A" w14:paraId="675565D6" w14:textId="77777777" w:rsidTr="00F72CAC">
        <w:trPr>
          <w:jc w:val="center"/>
        </w:trPr>
        <w:tc>
          <w:tcPr>
            <w:tcW w:w="5174" w:type="dxa"/>
          </w:tcPr>
          <w:p w14:paraId="5433CC4E" w14:textId="77777777" w:rsidR="00423432" w:rsidRPr="006F009A" w:rsidRDefault="00423432" w:rsidP="00241CD8">
            <w:pPr>
              <w:ind w:right="-111"/>
              <w:contextualSpacing/>
              <w:jc w:val="both"/>
              <w:rPr>
                <w:bCs/>
                <w:sz w:val="23"/>
                <w:szCs w:val="23"/>
              </w:rPr>
            </w:pPr>
            <w:r w:rsidRPr="006F009A">
              <w:rPr>
                <w:bCs/>
                <w:sz w:val="23"/>
                <w:szCs w:val="23"/>
              </w:rPr>
              <w:t>_</w:t>
            </w:r>
            <w:r>
              <w:rPr>
                <w:bCs/>
                <w:sz w:val="23"/>
                <w:szCs w:val="23"/>
              </w:rPr>
              <w:t xml:space="preserve">_______________ </w:t>
            </w:r>
            <w:r w:rsidRPr="006F009A">
              <w:rPr>
                <w:bCs/>
                <w:sz w:val="23"/>
                <w:szCs w:val="23"/>
              </w:rPr>
              <w:t>/</w:t>
            </w:r>
            <w:r w:rsidR="00746C9C">
              <w:rPr>
                <w:bCs/>
                <w:sz w:val="23"/>
                <w:szCs w:val="23"/>
              </w:rPr>
              <w:t>А</w:t>
            </w:r>
            <w:r>
              <w:rPr>
                <w:bCs/>
                <w:sz w:val="23"/>
                <w:szCs w:val="23"/>
              </w:rPr>
              <w:t>.А.</w:t>
            </w:r>
            <w:r w:rsidR="00746C9C">
              <w:rPr>
                <w:bCs/>
                <w:sz w:val="23"/>
                <w:szCs w:val="23"/>
              </w:rPr>
              <w:t xml:space="preserve"> Гоглазин</w:t>
            </w:r>
            <w:r>
              <w:rPr>
                <w:bCs/>
                <w:sz w:val="23"/>
                <w:szCs w:val="23"/>
              </w:rPr>
              <w:t>/</w:t>
            </w:r>
          </w:p>
          <w:p w14:paraId="6231B3F6" w14:textId="77777777" w:rsidR="00423432" w:rsidRPr="006F009A" w:rsidRDefault="00423432" w:rsidP="00241CD8">
            <w:pPr>
              <w:widowControl w:val="0"/>
              <w:autoSpaceDE w:val="0"/>
              <w:autoSpaceDN w:val="0"/>
              <w:adjustRightInd w:val="0"/>
              <w:ind w:left="6237" w:hanging="6237"/>
              <w:rPr>
                <w:sz w:val="23"/>
                <w:szCs w:val="23"/>
              </w:rPr>
            </w:pPr>
            <w:r w:rsidRPr="006F009A">
              <w:rPr>
                <w:sz w:val="23"/>
                <w:szCs w:val="23"/>
              </w:rPr>
              <w:t>«___» ______ 20__ г.</w:t>
            </w:r>
          </w:p>
          <w:p w14:paraId="27D1C63A" w14:textId="77777777" w:rsidR="00423432" w:rsidRPr="006F009A" w:rsidRDefault="00423432" w:rsidP="00241CD8">
            <w:pPr>
              <w:widowControl w:val="0"/>
              <w:autoSpaceDE w:val="0"/>
              <w:autoSpaceDN w:val="0"/>
              <w:adjustRightInd w:val="0"/>
              <w:ind w:left="6237" w:hanging="6237"/>
              <w:rPr>
                <w:sz w:val="23"/>
                <w:szCs w:val="23"/>
              </w:rPr>
            </w:pPr>
          </w:p>
          <w:p w14:paraId="35AE5B17" w14:textId="77777777" w:rsidR="00423432" w:rsidRPr="006F009A" w:rsidRDefault="00423432" w:rsidP="00241CD8">
            <w:pPr>
              <w:widowControl w:val="0"/>
              <w:autoSpaceDE w:val="0"/>
              <w:autoSpaceDN w:val="0"/>
              <w:adjustRightInd w:val="0"/>
              <w:ind w:left="6237" w:hanging="6237"/>
              <w:rPr>
                <w:bCs/>
                <w:sz w:val="23"/>
                <w:szCs w:val="23"/>
              </w:rPr>
            </w:pPr>
            <w:r w:rsidRPr="006F009A">
              <w:rPr>
                <w:sz w:val="23"/>
                <w:szCs w:val="23"/>
              </w:rPr>
              <w:t>М.П.</w:t>
            </w:r>
          </w:p>
        </w:tc>
        <w:tc>
          <w:tcPr>
            <w:tcW w:w="5174" w:type="dxa"/>
          </w:tcPr>
          <w:p w14:paraId="7CE947C9" w14:textId="770FAD02" w:rsidR="00423432" w:rsidRPr="006F009A" w:rsidRDefault="00423432" w:rsidP="00241CD8">
            <w:pPr>
              <w:shd w:val="clear" w:color="auto" w:fill="FFFFFF"/>
              <w:contextualSpacing/>
              <w:jc w:val="both"/>
              <w:rPr>
                <w:sz w:val="23"/>
                <w:szCs w:val="23"/>
              </w:rPr>
            </w:pPr>
            <w:r w:rsidRPr="006F009A">
              <w:rPr>
                <w:sz w:val="23"/>
                <w:szCs w:val="23"/>
              </w:rPr>
              <w:t>___________________ /</w:t>
            </w:r>
            <w:r w:rsidR="001110EA" w:rsidRPr="001110EA">
              <w:rPr>
                <w:bCs/>
                <w:color w:val="000000"/>
                <w:sz w:val="22"/>
                <w:szCs w:val="22"/>
              </w:rPr>
              <w:t xml:space="preserve">Р.Х. </w:t>
            </w:r>
            <w:proofErr w:type="spellStart"/>
            <w:r w:rsidR="001110EA" w:rsidRPr="001110EA">
              <w:rPr>
                <w:bCs/>
                <w:color w:val="000000"/>
                <w:sz w:val="22"/>
                <w:szCs w:val="22"/>
              </w:rPr>
              <w:t>Шиафотдинов</w:t>
            </w:r>
            <w:proofErr w:type="spellEnd"/>
            <w:r w:rsidRPr="006F009A">
              <w:rPr>
                <w:sz w:val="23"/>
                <w:szCs w:val="23"/>
              </w:rPr>
              <w:t>/</w:t>
            </w:r>
          </w:p>
          <w:p w14:paraId="1C73E055" w14:textId="77777777" w:rsidR="00423432" w:rsidRPr="006F009A" w:rsidRDefault="00423432" w:rsidP="00241CD8">
            <w:pPr>
              <w:widowControl w:val="0"/>
              <w:autoSpaceDE w:val="0"/>
              <w:autoSpaceDN w:val="0"/>
              <w:adjustRightInd w:val="0"/>
              <w:ind w:left="6237" w:hanging="6237"/>
              <w:rPr>
                <w:sz w:val="23"/>
                <w:szCs w:val="23"/>
              </w:rPr>
            </w:pPr>
            <w:r w:rsidRPr="006F009A">
              <w:rPr>
                <w:sz w:val="23"/>
                <w:szCs w:val="23"/>
              </w:rPr>
              <w:t>«___» ______ 20__ г.</w:t>
            </w:r>
          </w:p>
          <w:p w14:paraId="2471EF87" w14:textId="77777777" w:rsidR="00423432" w:rsidRPr="006F009A" w:rsidRDefault="00423432" w:rsidP="00241CD8">
            <w:pPr>
              <w:widowControl w:val="0"/>
              <w:autoSpaceDE w:val="0"/>
              <w:autoSpaceDN w:val="0"/>
              <w:adjustRightInd w:val="0"/>
              <w:ind w:left="6237" w:hanging="6237"/>
              <w:rPr>
                <w:sz w:val="23"/>
                <w:szCs w:val="23"/>
              </w:rPr>
            </w:pPr>
          </w:p>
          <w:p w14:paraId="41FECEEE" w14:textId="77777777" w:rsidR="00423432" w:rsidRPr="006F009A" w:rsidRDefault="00423432" w:rsidP="00241CD8">
            <w:pPr>
              <w:shd w:val="clear" w:color="auto" w:fill="FFFFFF"/>
              <w:contextualSpacing/>
              <w:jc w:val="both"/>
              <w:rPr>
                <w:sz w:val="23"/>
                <w:szCs w:val="23"/>
              </w:rPr>
            </w:pPr>
            <w:r w:rsidRPr="006F009A">
              <w:rPr>
                <w:sz w:val="23"/>
                <w:szCs w:val="23"/>
              </w:rPr>
              <w:t>М.П.</w:t>
            </w:r>
          </w:p>
        </w:tc>
      </w:tr>
    </w:tbl>
    <w:p w14:paraId="5230B9BA" w14:textId="77777777" w:rsidR="00423432" w:rsidRDefault="00423432" w:rsidP="00423432">
      <w:pPr>
        <w:widowControl w:val="0"/>
        <w:autoSpaceDE w:val="0"/>
        <w:autoSpaceDN w:val="0"/>
        <w:adjustRightInd w:val="0"/>
        <w:ind w:firstLine="540"/>
        <w:jc w:val="both"/>
        <w:rPr>
          <w:sz w:val="20"/>
          <w:szCs w:val="20"/>
        </w:rPr>
      </w:pPr>
    </w:p>
    <w:p w14:paraId="6CADD1EF" w14:textId="7132560A" w:rsidR="008C0777" w:rsidRPr="000E7D7F" w:rsidRDefault="008C0777" w:rsidP="008C0777">
      <w:pPr>
        <w:widowControl w:val="0"/>
        <w:autoSpaceDE w:val="0"/>
        <w:autoSpaceDN w:val="0"/>
        <w:adjustRightInd w:val="0"/>
        <w:ind w:left="6237"/>
        <w:outlineLvl w:val="0"/>
        <w:rPr>
          <w:sz w:val="22"/>
        </w:rPr>
      </w:pPr>
      <w:r w:rsidRPr="000E7D7F">
        <w:rPr>
          <w:sz w:val="22"/>
        </w:rPr>
        <w:lastRenderedPageBreak/>
        <w:t xml:space="preserve">Приложение № </w:t>
      </w:r>
      <w:r w:rsidR="00D00F2E" w:rsidRPr="000E7D7F">
        <w:rPr>
          <w:sz w:val="22"/>
        </w:rPr>
        <w:t>2</w:t>
      </w:r>
    </w:p>
    <w:p w14:paraId="635BBB1A" w14:textId="77777777" w:rsidR="008C0777" w:rsidRPr="000E7D7F" w:rsidRDefault="008C0777" w:rsidP="008C0777">
      <w:pPr>
        <w:widowControl w:val="0"/>
        <w:autoSpaceDE w:val="0"/>
        <w:autoSpaceDN w:val="0"/>
        <w:adjustRightInd w:val="0"/>
        <w:ind w:left="6237"/>
        <w:rPr>
          <w:sz w:val="22"/>
        </w:rPr>
      </w:pPr>
      <w:r w:rsidRPr="000E7D7F">
        <w:rPr>
          <w:sz w:val="22"/>
        </w:rPr>
        <w:t>к Контракту</w:t>
      </w:r>
    </w:p>
    <w:p w14:paraId="4E180A5D" w14:textId="77777777" w:rsidR="005C65C8" w:rsidRDefault="008C0777" w:rsidP="008C0777">
      <w:pPr>
        <w:widowControl w:val="0"/>
        <w:autoSpaceDE w:val="0"/>
        <w:autoSpaceDN w:val="0"/>
        <w:adjustRightInd w:val="0"/>
        <w:rPr>
          <w:sz w:val="22"/>
        </w:rPr>
      </w:pPr>
      <w:r w:rsidRPr="000E7D7F">
        <w:rPr>
          <w:sz w:val="22"/>
        </w:rPr>
        <w:t xml:space="preserve">                                                                                                       </w:t>
      </w:r>
      <w:r w:rsidR="005C65C8">
        <w:rPr>
          <w:sz w:val="22"/>
        </w:rPr>
        <w:t xml:space="preserve">          </w:t>
      </w:r>
      <w:r w:rsidRPr="000E7D7F">
        <w:rPr>
          <w:sz w:val="22"/>
        </w:rPr>
        <w:t xml:space="preserve">№ </w:t>
      </w:r>
      <w:r w:rsidR="009C3D11">
        <w:rPr>
          <w:sz w:val="22"/>
        </w:rPr>
        <w:t>139А/2022</w:t>
      </w:r>
      <w:r w:rsidRPr="000E7D7F">
        <w:rPr>
          <w:sz w:val="22"/>
        </w:rPr>
        <w:t xml:space="preserve"> </w:t>
      </w:r>
    </w:p>
    <w:p w14:paraId="5125C942" w14:textId="67D70C37" w:rsidR="008C0777" w:rsidRPr="000E7D7F" w:rsidRDefault="005C65C8" w:rsidP="008C0777">
      <w:pPr>
        <w:widowControl w:val="0"/>
        <w:autoSpaceDE w:val="0"/>
        <w:autoSpaceDN w:val="0"/>
        <w:adjustRightInd w:val="0"/>
        <w:rPr>
          <w:sz w:val="22"/>
        </w:rPr>
      </w:pPr>
      <w:r>
        <w:rPr>
          <w:sz w:val="22"/>
        </w:rPr>
        <w:t xml:space="preserve">                                                                                                                 </w:t>
      </w:r>
      <w:r w:rsidR="008C0777" w:rsidRPr="000E7D7F">
        <w:rPr>
          <w:sz w:val="22"/>
        </w:rPr>
        <w:t>от «___» ______ 2022 г.</w:t>
      </w:r>
    </w:p>
    <w:p w14:paraId="033794FC" w14:textId="77777777" w:rsidR="008C0777" w:rsidRPr="000E7D7F" w:rsidRDefault="008C0777" w:rsidP="008C0777">
      <w:pPr>
        <w:widowControl w:val="0"/>
        <w:autoSpaceDE w:val="0"/>
        <w:autoSpaceDN w:val="0"/>
        <w:adjustRightInd w:val="0"/>
        <w:rPr>
          <w:sz w:val="22"/>
        </w:rPr>
      </w:pPr>
    </w:p>
    <w:p w14:paraId="065B2CCA" w14:textId="7D40D259" w:rsidR="008C0777" w:rsidRPr="000E7D7F" w:rsidRDefault="008C0777" w:rsidP="008C0777">
      <w:pPr>
        <w:widowControl w:val="0"/>
        <w:autoSpaceDE w:val="0"/>
        <w:autoSpaceDN w:val="0"/>
        <w:adjustRightInd w:val="0"/>
        <w:jc w:val="center"/>
        <w:rPr>
          <w:b/>
          <w:sz w:val="22"/>
        </w:rPr>
      </w:pPr>
      <w:r w:rsidRPr="000E7D7F">
        <w:rPr>
          <w:b/>
          <w:sz w:val="22"/>
        </w:rPr>
        <w:t>ТЕХНИЧЕСКИЕ ХАРАКТЕРИСТИКИ</w:t>
      </w:r>
    </w:p>
    <w:p w14:paraId="536CCDB7" w14:textId="71A3258C" w:rsidR="008C0777" w:rsidRPr="000E7D7F" w:rsidRDefault="008C0777" w:rsidP="008C0777">
      <w:pPr>
        <w:jc w:val="both"/>
        <w:rPr>
          <w:sz w:val="22"/>
        </w:rPr>
      </w:pPr>
    </w:p>
    <w:p w14:paraId="055B22EF" w14:textId="77777777" w:rsidR="004B4578" w:rsidRPr="000E7D7F" w:rsidRDefault="004B4578" w:rsidP="00611EBD">
      <w:pPr>
        <w:jc w:val="both"/>
        <w:rPr>
          <w:sz w:val="22"/>
        </w:rPr>
      </w:pPr>
      <w:r w:rsidRPr="000E7D7F">
        <w:rPr>
          <w:sz w:val="22"/>
        </w:rPr>
        <w:t>Поставляемый товар является новым, не бывшим в эксплуатации, с отсутствием потерь эксплуатационных и качественных характеристик из-за складского хранения, готовый к эксплуатации, технически исправен, не является выставочным образцом, не является восстановленным (агрегаты, узлы, детали), не имеет дефектов, укомплектован всеми необходимыми принадлежностями.</w:t>
      </w:r>
    </w:p>
    <w:p w14:paraId="1457CCC5" w14:textId="77777777" w:rsidR="004B4578" w:rsidRPr="000E7D7F" w:rsidRDefault="004B4578" w:rsidP="00611EBD">
      <w:pPr>
        <w:jc w:val="both"/>
        <w:rPr>
          <w:sz w:val="22"/>
        </w:rPr>
      </w:pPr>
      <w:r w:rsidRPr="000E7D7F">
        <w:rPr>
          <w:sz w:val="22"/>
        </w:rPr>
        <w:t>Гарантийный срок на товар должен соответствовать гарантийным требованиям, предъявляемым к такому виду товара и должен подтверждаться документами от производителя (Поставщика).</w:t>
      </w:r>
    </w:p>
    <w:p w14:paraId="07575FE9" w14:textId="77777777" w:rsidR="004B4578" w:rsidRPr="000E7D7F" w:rsidRDefault="004B4578" w:rsidP="00611EBD">
      <w:pPr>
        <w:jc w:val="both"/>
        <w:rPr>
          <w:sz w:val="22"/>
        </w:rPr>
      </w:pPr>
      <w:r w:rsidRPr="000E7D7F">
        <w:rPr>
          <w:sz w:val="22"/>
        </w:rPr>
        <w:t>Гарантия качества и безопасности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3E0725EB" w14:textId="745CC22C" w:rsidR="004B4578" w:rsidRPr="000E7D7F" w:rsidRDefault="004B4578" w:rsidP="00611EBD">
      <w:pPr>
        <w:jc w:val="both"/>
        <w:rPr>
          <w:sz w:val="22"/>
        </w:rPr>
      </w:pPr>
      <w:r w:rsidRPr="000E7D7F">
        <w:rPr>
          <w:sz w:val="22"/>
        </w:rPr>
        <w:t>Поставляемый товар должен быть зарегистрирован, как разрешенный к применению на территории РФ (регистрационное удостоверение – при наличии), по качеству и безопасности должен соответствовать требованиям законодательства РФ или актам законодательства к качеству и безопасности товара, что на момент поставки товара должно подтверждаться документально в соответствии с условиями настоящего Контракта.</w:t>
      </w:r>
    </w:p>
    <w:p w14:paraId="33466BA8" w14:textId="77777777" w:rsidR="004B4578" w:rsidRPr="000E7D7F" w:rsidRDefault="004B4578" w:rsidP="00611EBD">
      <w:pPr>
        <w:jc w:val="both"/>
        <w:rPr>
          <w:sz w:val="22"/>
        </w:rPr>
      </w:pPr>
      <w:r w:rsidRPr="000E7D7F">
        <w:rPr>
          <w:sz w:val="22"/>
        </w:rPr>
        <w:t>Весь товар соответствует показателям, требований, условных обозначений и терминологии, касающихся технических характеристик, функциональных характеристик (потребительских свойств) товара, и качественных характеристик товара,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w:t>
      </w:r>
    </w:p>
    <w:p w14:paraId="2F9CEA38" w14:textId="77777777" w:rsidR="004B4578" w:rsidRDefault="004B4578" w:rsidP="00611EBD">
      <w:pPr>
        <w:jc w:val="both"/>
        <w:rPr>
          <w:sz w:val="22"/>
        </w:rPr>
      </w:pPr>
      <w:r w:rsidRPr="000E7D7F">
        <w:rPr>
          <w:sz w:val="22"/>
        </w:rPr>
        <w:t>Весь товар должен быть в оригинальной упаковке с маркировкой производителя, соответствующей характеру поставляемого Товара. Упаковка должна обеспечивать сохранность товара при хранении и транспортировке.  Маркировка товара должна соответствовать обязательным требованиям.</w:t>
      </w:r>
    </w:p>
    <w:p w14:paraId="5D0F84F3" w14:textId="1CE30E5E" w:rsidR="00D27E6E" w:rsidRDefault="00D27E6E" w:rsidP="00611EBD">
      <w:pPr>
        <w:widowControl w:val="0"/>
        <w:autoSpaceDE w:val="0"/>
        <w:autoSpaceDN w:val="0"/>
        <w:adjustRightInd w:val="0"/>
        <w:jc w:val="both"/>
        <w:rPr>
          <w:rFonts w:eastAsiaTheme="minorHAnsi"/>
          <w:color w:val="FF0000"/>
          <w:sz w:val="22"/>
          <w:szCs w:val="20"/>
        </w:rPr>
      </w:pPr>
      <w:r w:rsidRPr="00D27E6E">
        <w:rPr>
          <w:rFonts w:eastAsiaTheme="minorHAnsi"/>
          <w:color w:val="FF0000"/>
          <w:sz w:val="22"/>
          <w:szCs w:val="20"/>
        </w:rPr>
        <w:t>Поставщик за свой счет осуществляет доставку и сборку товара, погрузочно-разгрузочные работы до конкретного места, указанного Заказчиком в Договоре.</w:t>
      </w:r>
    </w:p>
    <w:p w14:paraId="4DAAE8C4" w14:textId="30B07F05" w:rsidR="005C65C8" w:rsidRDefault="005C65C8" w:rsidP="00A078B3">
      <w:pPr>
        <w:widowControl w:val="0"/>
        <w:autoSpaceDE w:val="0"/>
        <w:autoSpaceDN w:val="0"/>
        <w:adjustRightInd w:val="0"/>
        <w:rPr>
          <w:rFonts w:eastAsiaTheme="minorHAnsi"/>
          <w:color w:val="FF0000"/>
          <w:sz w:val="22"/>
          <w:szCs w:val="20"/>
        </w:rPr>
      </w:pPr>
    </w:p>
    <w:tbl>
      <w:tblPr>
        <w:tblW w:w="548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1852"/>
        <w:gridCol w:w="561"/>
        <w:gridCol w:w="590"/>
        <w:gridCol w:w="6951"/>
      </w:tblGrid>
      <w:tr w:rsidR="005C65C8" w:rsidRPr="005E05C7" w14:paraId="7BEC5CBD" w14:textId="77777777" w:rsidTr="00883BF0">
        <w:trPr>
          <w:trHeight w:val="552"/>
        </w:trPr>
        <w:tc>
          <w:tcPr>
            <w:tcW w:w="141" w:type="pct"/>
            <w:shd w:val="clear" w:color="000000" w:fill="FFFFFF"/>
            <w:hideMark/>
          </w:tcPr>
          <w:p w14:paraId="6D15E9DE" w14:textId="77777777" w:rsidR="005C65C8" w:rsidRPr="005E05C7" w:rsidRDefault="005C65C8" w:rsidP="00883BF0">
            <w:pPr>
              <w:jc w:val="center"/>
              <w:rPr>
                <w:b/>
                <w:bCs/>
                <w:lang w:eastAsia="ru-RU"/>
              </w:rPr>
            </w:pPr>
            <w:r w:rsidRPr="005E05C7">
              <w:rPr>
                <w:b/>
                <w:bCs/>
                <w:lang w:eastAsia="ru-RU"/>
              </w:rPr>
              <w:t>№</w:t>
            </w:r>
          </w:p>
        </w:tc>
        <w:tc>
          <w:tcPr>
            <w:tcW w:w="904" w:type="pct"/>
            <w:shd w:val="clear" w:color="000000" w:fill="FFFFFF"/>
            <w:hideMark/>
          </w:tcPr>
          <w:p w14:paraId="7CB9ED4B" w14:textId="77777777" w:rsidR="005C65C8" w:rsidRPr="005E05C7" w:rsidRDefault="005C65C8" w:rsidP="00883BF0">
            <w:pPr>
              <w:jc w:val="center"/>
              <w:rPr>
                <w:b/>
                <w:bCs/>
                <w:lang w:eastAsia="ru-RU"/>
              </w:rPr>
            </w:pPr>
            <w:r w:rsidRPr="005E05C7">
              <w:rPr>
                <w:b/>
                <w:bCs/>
                <w:lang w:eastAsia="ru-RU"/>
              </w:rPr>
              <w:t>Номенклатура</w:t>
            </w:r>
          </w:p>
        </w:tc>
        <w:tc>
          <w:tcPr>
            <w:tcW w:w="274" w:type="pct"/>
            <w:shd w:val="clear" w:color="000000" w:fill="FFFFFF"/>
            <w:hideMark/>
          </w:tcPr>
          <w:p w14:paraId="03D15BFF" w14:textId="77777777" w:rsidR="005C65C8" w:rsidRPr="005E05C7" w:rsidRDefault="005C65C8" w:rsidP="00883BF0">
            <w:pPr>
              <w:jc w:val="center"/>
              <w:rPr>
                <w:b/>
                <w:bCs/>
                <w:lang w:eastAsia="ru-RU"/>
              </w:rPr>
            </w:pPr>
            <w:r w:rsidRPr="005E05C7">
              <w:rPr>
                <w:b/>
                <w:bCs/>
                <w:lang w:eastAsia="ru-RU"/>
              </w:rPr>
              <w:t>Кол-во</w:t>
            </w:r>
          </w:p>
        </w:tc>
        <w:tc>
          <w:tcPr>
            <w:tcW w:w="288" w:type="pct"/>
            <w:shd w:val="clear" w:color="000000" w:fill="FFFFFF"/>
            <w:hideMark/>
          </w:tcPr>
          <w:p w14:paraId="11C301F5" w14:textId="77777777" w:rsidR="005C65C8" w:rsidRPr="005E05C7" w:rsidRDefault="005C65C8" w:rsidP="00883BF0">
            <w:pPr>
              <w:jc w:val="center"/>
              <w:rPr>
                <w:b/>
                <w:bCs/>
                <w:lang w:eastAsia="ru-RU"/>
              </w:rPr>
            </w:pPr>
            <w:r w:rsidRPr="005E05C7">
              <w:rPr>
                <w:b/>
                <w:bCs/>
                <w:lang w:eastAsia="ru-RU"/>
              </w:rPr>
              <w:t>Ед.</w:t>
            </w:r>
          </w:p>
        </w:tc>
        <w:tc>
          <w:tcPr>
            <w:tcW w:w="3393" w:type="pct"/>
            <w:shd w:val="clear" w:color="000000" w:fill="FFFFFF"/>
            <w:hideMark/>
          </w:tcPr>
          <w:p w14:paraId="012ECFF3" w14:textId="77777777" w:rsidR="005C65C8" w:rsidRPr="005E05C7" w:rsidRDefault="005C65C8" w:rsidP="00883BF0">
            <w:pPr>
              <w:jc w:val="center"/>
              <w:rPr>
                <w:b/>
                <w:bCs/>
                <w:lang w:eastAsia="ru-RU"/>
              </w:rPr>
            </w:pPr>
            <w:r w:rsidRPr="005E05C7">
              <w:rPr>
                <w:b/>
                <w:bCs/>
                <w:lang w:eastAsia="ru-RU"/>
              </w:rPr>
              <w:t>характеристики</w:t>
            </w:r>
          </w:p>
        </w:tc>
      </w:tr>
      <w:tr w:rsidR="005C65C8" w:rsidRPr="005E05C7" w14:paraId="3F5D1E6F" w14:textId="77777777" w:rsidTr="00883BF0">
        <w:trPr>
          <w:trHeight w:val="552"/>
        </w:trPr>
        <w:tc>
          <w:tcPr>
            <w:tcW w:w="141" w:type="pct"/>
            <w:shd w:val="clear" w:color="000000" w:fill="FFFFFF"/>
            <w:hideMark/>
          </w:tcPr>
          <w:p w14:paraId="35AEB918" w14:textId="77777777" w:rsidR="005C65C8" w:rsidRPr="005E05C7" w:rsidRDefault="005C65C8" w:rsidP="00883BF0">
            <w:pPr>
              <w:jc w:val="center"/>
              <w:rPr>
                <w:lang w:eastAsia="ru-RU"/>
              </w:rPr>
            </w:pPr>
            <w:r w:rsidRPr="005E05C7">
              <w:rPr>
                <w:lang w:eastAsia="ru-RU"/>
              </w:rPr>
              <w:t>1</w:t>
            </w:r>
          </w:p>
        </w:tc>
        <w:tc>
          <w:tcPr>
            <w:tcW w:w="904" w:type="pct"/>
            <w:shd w:val="clear" w:color="000000" w:fill="FFFFFF"/>
          </w:tcPr>
          <w:p w14:paraId="0AFFAB75" w14:textId="77777777" w:rsidR="005C65C8" w:rsidRPr="005E05C7" w:rsidRDefault="005C65C8" w:rsidP="00883BF0">
            <w:pPr>
              <w:rPr>
                <w:bCs/>
              </w:rPr>
            </w:pPr>
            <w:r w:rsidRPr="005E05C7">
              <w:t xml:space="preserve">Шкаф высокий, двери ЛДСП, 6-ти дверный. </w:t>
            </w:r>
            <w:r w:rsidRPr="005E05C7">
              <w:rPr>
                <w:bCs/>
              </w:rPr>
              <w:t>Товарный знак отсутствует. Страна производителя: Россия.</w:t>
            </w:r>
          </w:p>
          <w:p w14:paraId="0D6163E6" w14:textId="77777777" w:rsidR="005C65C8" w:rsidRPr="005E05C7" w:rsidRDefault="005C65C8" w:rsidP="00883BF0">
            <w:pPr>
              <w:rPr>
                <w:lang w:eastAsia="ru-RU"/>
              </w:rPr>
            </w:pPr>
            <w:r w:rsidRPr="005E05C7">
              <w:rPr>
                <w:noProof/>
                <w:lang w:eastAsia="ru-RU"/>
              </w:rPr>
              <w:drawing>
                <wp:inline distT="0" distB="0" distL="0" distR="0" wp14:anchorId="724FF56B" wp14:editId="0086F03A">
                  <wp:extent cx="1173480" cy="11734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73480" cy="1173480"/>
                          </a:xfrm>
                          <a:prstGeom prst="rect">
                            <a:avLst/>
                          </a:prstGeom>
                          <a:noFill/>
                        </pic:spPr>
                      </pic:pic>
                    </a:graphicData>
                  </a:graphic>
                </wp:inline>
              </w:drawing>
            </w:r>
          </w:p>
        </w:tc>
        <w:tc>
          <w:tcPr>
            <w:tcW w:w="274" w:type="pct"/>
            <w:shd w:val="clear" w:color="000000" w:fill="FFFFFF"/>
          </w:tcPr>
          <w:p w14:paraId="6C423177" w14:textId="77777777" w:rsidR="005C65C8" w:rsidRPr="005E05C7" w:rsidRDefault="005C65C8" w:rsidP="00883BF0">
            <w:pPr>
              <w:jc w:val="center"/>
              <w:rPr>
                <w:lang w:eastAsia="ru-RU"/>
              </w:rPr>
            </w:pPr>
            <w:r w:rsidRPr="005E05C7">
              <w:t>2</w:t>
            </w:r>
          </w:p>
        </w:tc>
        <w:tc>
          <w:tcPr>
            <w:tcW w:w="288" w:type="pct"/>
            <w:shd w:val="clear" w:color="000000" w:fill="FFFFFF"/>
          </w:tcPr>
          <w:p w14:paraId="427083F0" w14:textId="77777777" w:rsidR="005C65C8" w:rsidRPr="005E05C7" w:rsidRDefault="005C65C8" w:rsidP="00883BF0">
            <w:pPr>
              <w:jc w:val="center"/>
              <w:rPr>
                <w:lang w:eastAsia="ru-RU"/>
              </w:rPr>
            </w:pPr>
            <w:r w:rsidRPr="005E05C7">
              <w:t>шт.</w:t>
            </w:r>
          </w:p>
        </w:tc>
        <w:tc>
          <w:tcPr>
            <w:tcW w:w="3393" w:type="pct"/>
            <w:shd w:val="clear" w:color="000000" w:fill="FFFFFF"/>
          </w:tcPr>
          <w:p w14:paraId="718262A1" w14:textId="77777777" w:rsidR="005C65C8" w:rsidRPr="005E05C7" w:rsidRDefault="005C65C8" w:rsidP="00883BF0">
            <w:pPr>
              <w:rPr>
                <w:b/>
                <w:bCs/>
                <w:i/>
                <w:iCs/>
              </w:rPr>
            </w:pPr>
            <w:r w:rsidRPr="005E05C7">
              <w:rPr>
                <w:b/>
                <w:bCs/>
                <w:i/>
                <w:iCs/>
              </w:rPr>
              <w:t>Характеристики, включенные в КТРУ.</w:t>
            </w:r>
          </w:p>
          <w:p w14:paraId="320EAF87" w14:textId="77777777" w:rsidR="005C65C8" w:rsidRPr="005E05C7" w:rsidRDefault="005C65C8"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78709D64" w14:textId="77777777" w:rsidR="005C65C8" w:rsidRPr="005E05C7" w:rsidRDefault="005C65C8" w:rsidP="00883BF0">
            <w:pPr>
              <w:shd w:val="clear" w:color="auto" w:fill="FFFFFF"/>
              <w:textAlignment w:val="baseline"/>
              <w:rPr>
                <w:lang w:eastAsia="ru-RU"/>
              </w:rPr>
            </w:pPr>
            <w:r w:rsidRPr="005E05C7">
              <w:rPr>
                <w:lang w:eastAsia="ru-RU"/>
              </w:rPr>
              <w:t>Наличие остекления:</w:t>
            </w:r>
            <w:r w:rsidRPr="005E05C7">
              <w:rPr>
                <w:bdr w:val="none" w:sz="0" w:space="0" w:color="auto" w:frame="1"/>
                <w:lang w:eastAsia="ru-RU"/>
              </w:rPr>
              <w:t xml:space="preserve"> Нет.</w:t>
            </w:r>
          </w:p>
          <w:p w14:paraId="1352ECE2" w14:textId="77777777" w:rsidR="005C65C8" w:rsidRPr="005E05C7" w:rsidRDefault="005C65C8"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Закрытый.</w:t>
            </w:r>
          </w:p>
          <w:p w14:paraId="6F564EC6" w14:textId="77777777" w:rsidR="005C65C8" w:rsidRPr="005E05C7" w:rsidRDefault="005C65C8" w:rsidP="00883BF0">
            <w:pPr>
              <w:rPr>
                <w:b/>
                <w:bCs/>
                <w:i/>
                <w:iCs/>
              </w:rPr>
            </w:pPr>
            <w:r w:rsidRPr="005E05C7">
              <w:rPr>
                <w:b/>
                <w:bCs/>
                <w:i/>
                <w:iCs/>
              </w:rPr>
              <w:t>Характеристики, не включенные в КТРУ (дополнительные характеристики):</w:t>
            </w:r>
          </w:p>
          <w:p w14:paraId="5D18F65E" w14:textId="77777777" w:rsidR="005C65C8" w:rsidRPr="005E05C7" w:rsidRDefault="005C65C8" w:rsidP="00883BF0">
            <w:r w:rsidRPr="005E05C7">
              <w:t xml:space="preserve">1. Материал ЛДСП. </w:t>
            </w:r>
          </w:p>
          <w:p w14:paraId="21B0587B" w14:textId="77777777" w:rsidR="005C65C8" w:rsidRPr="005E05C7" w:rsidRDefault="005C65C8" w:rsidP="00883BF0">
            <w:r w:rsidRPr="005E05C7">
              <w:t xml:space="preserve">2. Размеры: Ш*Г*В 800х450х2190 мм.  </w:t>
            </w:r>
          </w:p>
          <w:p w14:paraId="053F227B" w14:textId="77777777" w:rsidR="005C65C8" w:rsidRPr="005E05C7" w:rsidRDefault="005C65C8" w:rsidP="00883BF0">
            <w:r w:rsidRPr="005E05C7">
              <w:t>3. Цвет: по согласованию с заказчиком.</w:t>
            </w:r>
          </w:p>
          <w:p w14:paraId="621A7A36" w14:textId="77777777" w:rsidR="005C65C8" w:rsidRPr="005E05C7" w:rsidRDefault="005C65C8" w:rsidP="00883BF0">
            <w:r w:rsidRPr="005E05C7">
              <w:t xml:space="preserve">4. Тип дверей - распашные. </w:t>
            </w:r>
          </w:p>
          <w:p w14:paraId="2CCF45EE" w14:textId="77777777" w:rsidR="005C65C8" w:rsidRPr="005E05C7" w:rsidRDefault="005C65C8" w:rsidP="00883BF0">
            <w:r w:rsidRPr="005E05C7">
              <w:t xml:space="preserve">5. Верхний и нижний топ шкафов- 22мм, кромка ПВХ- 2мм.  </w:t>
            </w:r>
          </w:p>
          <w:p w14:paraId="26BA8CE9" w14:textId="77777777" w:rsidR="005C65C8" w:rsidRPr="005E05C7" w:rsidRDefault="005C65C8" w:rsidP="00883BF0">
            <w:r w:rsidRPr="005E05C7">
              <w:t xml:space="preserve">6. Каркас шкафов и двери – 16мм, кромка ПВХ- 0,4мм. </w:t>
            </w:r>
          </w:p>
          <w:p w14:paraId="5DBC8B21" w14:textId="4B6E1204" w:rsidR="005C65C8" w:rsidRPr="005E05C7" w:rsidRDefault="005C65C8" w:rsidP="00883BF0">
            <w:r w:rsidRPr="005E05C7">
              <w:t>7. Регулируемые опоры</w:t>
            </w:r>
            <w:r w:rsidRPr="005E05C7">
              <w:rPr>
                <w:lang w:eastAsia="ru-RU"/>
              </w:rPr>
              <w:t xml:space="preserve"> </w:t>
            </w:r>
            <w:r w:rsidR="00DE623B">
              <w:t>диаметром</w:t>
            </w:r>
            <w:r w:rsidRPr="005E05C7">
              <w:t xml:space="preserve"> 50 мм - наличие. </w:t>
            </w:r>
          </w:p>
          <w:p w14:paraId="25324B94" w14:textId="77777777" w:rsidR="005C65C8" w:rsidRPr="005E05C7" w:rsidRDefault="005C65C8" w:rsidP="00883BF0">
            <w:r w:rsidRPr="005E05C7">
              <w:t xml:space="preserve">8. Толщина полок- 22мм, кромка ПВХ- 0,4мм. </w:t>
            </w:r>
          </w:p>
          <w:p w14:paraId="158A3766" w14:textId="77777777" w:rsidR="005C65C8" w:rsidRPr="005E05C7" w:rsidRDefault="005C65C8" w:rsidP="00883BF0">
            <w:r w:rsidRPr="005E05C7">
              <w:lastRenderedPageBreak/>
              <w:t>9. Ручки- скобы металлические</w:t>
            </w:r>
            <w:r w:rsidRPr="005E05C7">
              <w:rPr>
                <w:lang w:eastAsia="ru-RU"/>
              </w:rPr>
              <w:t xml:space="preserve"> </w:t>
            </w:r>
            <w:r w:rsidRPr="005E05C7">
              <w:t xml:space="preserve">с межосевым расстоянием 96 мм, цвет ручек- матовый хром. </w:t>
            </w:r>
          </w:p>
          <w:p w14:paraId="727BF43B" w14:textId="77777777" w:rsidR="005C65C8" w:rsidRPr="005E05C7" w:rsidRDefault="005C65C8" w:rsidP="00883BF0">
            <w:r w:rsidRPr="005E05C7">
              <w:t xml:space="preserve">10.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185573C5" w14:textId="77777777" w:rsidR="005C65C8" w:rsidRPr="005E05C7" w:rsidRDefault="005C65C8" w:rsidP="00883BF0">
            <w:pPr>
              <w:rPr>
                <w:lang w:eastAsia="ru-RU"/>
              </w:rPr>
            </w:pPr>
            <w:r w:rsidRPr="005E05C7">
              <w:t>11. Количество полок- 5шт, три полки регулируются по высоте, две стационарные.</w:t>
            </w:r>
            <w:r w:rsidRPr="005E05C7">
              <w:rPr>
                <w:lang w:eastAsia="ru-RU"/>
              </w:rPr>
              <w:t xml:space="preserve"> </w:t>
            </w:r>
          </w:p>
          <w:p w14:paraId="21471B9E" w14:textId="77777777" w:rsidR="005C65C8" w:rsidRPr="005E05C7" w:rsidRDefault="005C65C8" w:rsidP="00883BF0">
            <w:pPr>
              <w:rPr>
                <w:lang w:eastAsia="ru-RU"/>
              </w:rPr>
            </w:pPr>
            <w:r w:rsidRPr="005E05C7">
              <w:t>12. Петли дверей накладные металлические 4-х шарнирные с возможностью регулировки в 3-х направлениях.</w:t>
            </w:r>
            <w:r w:rsidRPr="005E05C7">
              <w:rPr>
                <w:lang w:eastAsia="ru-RU"/>
              </w:rPr>
              <w:t xml:space="preserve"> </w:t>
            </w:r>
          </w:p>
          <w:p w14:paraId="3FFB4814" w14:textId="77777777" w:rsidR="005C65C8" w:rsidRPr="005E05C7" w:rsidRDefault="005C65C8" w:rsidP="00883BF0">
            <w:r w:rsidRPr="005E05C7">
              <w:t xml:space="preserve">13. Размер двери – 700х400х16мм. </w:t>
            </w:r>
          </w:p>
          <w:p w14:paraId="2608EC47" w14:textId="77777777" w:rsidR="005C65C8" w:rsidRPr="005E05C7" w:rsidRDefault="005C65C8" w:rsidP="00883BF0">
            <w:r w:rsidRPr="005E05C7">
              <w:t>14. Полкодержатели – металлические цилиндрические.</w:t>
            </w:r>
          </w:p>
        </w:tc>
      </w:tr>
      <w:tr w:rsidR="005C65C8" w:rsidRPr="005E05C7" w14:paraId="73D7BE2C" w14:textId="77777777" w:rsidTr="00883BF0">
        <w:trPr>
          <w:trHeight w:val="552"/>
        </w:trPr>
        <w:tc>
          <w:tcPr>
            <w:tcW w:w="141" w:type="pct"/>
            <w:shd w:val="clear" w:color="000000" w:fill="FFFFFF"/>
          </w:tcPr>
          <w:p w14:paraId="72655C77" w14:textId="77777777" w:rsidR="005C65C8" w:rsidRPr="005E05C7" w:rsidRDefault="005C65C8" w:rsidP="00883BF0">
            <w:pPr>
              <w:jc w:val="center"/>
              <w:rPr>
                <w:lang w:eastAsia="ru-RU"/>
              </w:rPr>
            </w:pPr>
            <w:r w:rsidRPr="005E05C7">
              <w:rPr>
                <w:lang w:eastAsia="ru-RU"/>
              </w:rPr>
              <w:lastRenderedPageBreak/>
              <w:t>2</w:t>
            </w:r>
          </w:p>
        </w:tc>
        <w:tc>
          <w:tcPr>
            <w:tcW w:w="904" w:type="pct"/>
            <w:shd w:val="clear" w:color="000000" w:fill="FFFFFF"/>
          </w:tcPr>
          <w:p w14:paraId="359940C2" w14:textId="77777777" w:rsidR="005C65C8" w:rsidRPr="005E05C7" w:rsidRDefault="005C65C8" w:rsidP="00883BF0">
            <w:pPr>
              <w:rPr>
                <w:bCs/>
              </w:rPr>
            </w:pPr>
            <w:r w:rsidRPr="005E05C7">
              <w:t xml:space="preserve">Шкаф высокий, двери ЛДСП. </w:t>
            </w:r>
            <w:r w:rsidRPr="005E05C7">
              <w:rPr>
                <w:bCs/>
              </w:rPr>
              <w:t>Товарный знак отсутствует. Страна производителя: Россия.</w:t>
            </w:r>
          </w:p>
          <w:p w14:paraId="5356324F" w14:textId="77777777" w:rsidR="005C65C8" w:rsidRPr="005E05C7" w:rsidRDefault="005C65C8" w:rsidP="00883BF0"/>
          <w:p w14:paraId="2CD4E6C1" w14:textId="77777777" w:rsidR="005C65C8" w:rsidRPr="005E05C7" w:rsidRDefault="005C65C8" w:rsidP="00883BF0">
            <w:pPr>
              <w:rPr>
                <w:lang w:eastAsia="ru-RU"/>
              </w:rPr>
            </w:pPr>
            <w:r w:rsidRPr="005E05C7">
              <w:rPr>
                <w:noProof/>
                <w:lang w:eastAsia="ru-RU"/>
              </w:rPr>
              <w:drawing>
                <wp:inline distT="0" distB="0" distL="0" distR="0" wp14:anchorId="53BA9957" wp14:editId="38998842">
                  <wp:extent cx="1143000" cy="128016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0" cy="1280160"/>
                          </a:xfrm>
                          <a:prstGeom prst="rect">
                            <a:avLst/>
                          </a:prstGeom>
                          <a:noFill/>
                        </pic:spPr>
                      </pic:pic>
                    </a:graphicData>
                  </a:graphic>
                </wp:inline>
              </w:drawing>
            </w:r>
          </w:p>
        </w:tc>
        <w:tc>
          <w:tcPr>
            <w:tcW w:w="274" w:type="pct"/>
            <w:shd w:val="clear" w:color="000000" w:fill="FFFFFF"/>
          </w:tcPr>
          <w:p w14:paraId="7EA53CB9" w14:textId="77777777" w:rsidR="005C65C8" w:rsidRPr="005E05C7" w:rsidRDefault="005C65C8" w:rsidP="00883BF0">
            <w:pPr>
              <w:jc w:val="center"/>
            </w:pPr>
            <w:r w:rsidRPr="005E05C7">
              <w:t>2</w:t>
            </w:r>
          </w:p>
        </w:tc>
        <w:tc>
          <w:tcPr>
            <w:tcW w:w="288" w:type="pct"/>
            <w:shd w:val="clear" w:color="000000" w:fill="FFFFFF"/>
          </w:tcPr>
          <w:p w14:paraId="24177168" w14:textId="77777777" w:rsidR="005C65C8" w:rsidRPr="005E05C7" w:rsidRDefault="005C65C8" w:rsidP="00883BF0">
            <w:pPr>
              <w:jc w:val="center"/>
            </w:pPr>
            <w:r w:rsidRPr="005E05C7">
              <w:t>шт.</w:t>
            </w:r>
          </w:p>
        </w:tc>
        <w:tc>
          <w:tcPr>
            <w:tcW w:w="3393" w:type="pct"/>
            <w:shd w:val="clear" w:color="000000" w:fill="FFFFFF"/>
          </w:tcPr>
          <w:p w14:paraId="32666159" w14:textId="77777777" w:rsidR="005C65C8" w:rsidRPr="005E05C7" w:rsidRDefault="005C65C8" w:rsidP="00883BF0">
            <w:pPr>
              <w:rPr>
                <w:b/>
                <w:bCs/>
                <w:i/>
                <w:iCs/>
              </w:rPr>
            </w:pPr>
            <w:r w:rsidRPr="005E05C7">
              <w:rPr>
                <w:b/>
                <w:bCs/>
                <w:i/>
                <w:iCs/>
              </w:rPr>
              <w:t>Характеристики, включенные в КТРУ.</w:t>
            </w:r>
          </w:p>
          <w:p w14:paraId="1CB16083" w14:textId="77777777" w:rsidR="005C65C8" w:rsidRPr="005E05C7" w:rsidRDefault="005C65C8"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5BD03883" w14:textId="77777777" w:rsidR="005C65C8" w:rsidRPr="005E05C7" w:rsidRDefault="005C65C8" w:rsidP="00883BF0">
            <w:pPr>
              <w:shd w:val="clear" w:color="auto" w:fill="FFFFFF"/>
              <w:textAlignment w:val="baseline"/>
              <w:rPr>
                <w:lang w:eastAsia="ru-RU"/>
              </w:rPr>
            </w:pPr>
            <w:r w:rsidRPr="005E05C7">
              <w:rPr>
                <w:lang w:eastAsia="ru-RU"/>
              </w:rPr>
              <w:t>Наличие остекления:</w:t>
            </w:r>
            <w:r w:rsidRPr="005E05C7">
              <w:rPr>
                <w:bdr w:val="none" w:sz="0" w:space="0" w:color="auto" w:frame="1"/>
                <w:lang w:eastAsia="ru-RU"/>
              </w:rPr>
              <w:t xml:space="preserve"> Нет.</w:t>
            </w:r>
          </w:p>
          <w:p w14:paraId="5E14D8E6" w14:textId="77777777" w:rsidR="005C65C8" w:rsidRPr="005E05C7" w:rsidRDefault="005C65C8" w:rsidP="00883BF0">
            <w:pPr>
              <w:shd w:val="clear" w:color="auto" w:fill="FFFFFF"/>
              <w:textAlignment w:val="baseline"/>
              <w:rPr>
                <w:lang w:eastAsia="ru-RU"/>
              </w:rPr>
            </w:pPr>
            <w:r w:rsidRPr="005E05C7">
              <w:rPr>
                <w:lang w:eastAsia="ru-RU"/>
              </w:rPr>
              <w:t>Тип фасада:</w:t>
            </w:r>
            <w:r w:rsidRPr="005E05C7">
              <w:rPr>
                <w:bdr w:val="none" w:sz="0" w:space="0" w:color="auto" w:frame="1"/>
                <w:lang w:eastAsia="ru-RU"/>
              </w:rPr>
              <w:t xml:space="preserve"> Полуоткрытый.</w:t>
            </w:r>
          </w:p>
          <w:p w14:paraId="60D1CB31" w14:textId="77777777" w:rsidR="005C65C8" w:rsidRPr="005E05C7" w:rsidRDefault="005C65C8" w:rsidP="00883BF0">
            <w:pPr>
              <w:rPr>
                <w:b/>
                <w:bCs/>
                <w:i/>
                <w:iCs/>
              </w:rPr>
            </w:pPr>
            <w:r w:rsidRPr="005E05C7">
              <w:rPr>
                <w:b/>
                <w:bCs/>
                <w:i/>
                <w:iCs/>
              </w:rPr>
              <w:t>Характеристики, не включенные в КТРУ (дополнительные характеристики):</w:t>
            </w:r>
          </w:p>
          <w:p w14:paraId="6B6CF642" w14:textId="77777777" w:rsidR="005C65C8" w:rsidRPr="005E05C7" w:rsidRDefault="005C65C8" w:rsidP="00883BF0">
            <w:r w:rsidRPr="005E05C7">
              <w:t xml:space="preserve">1. Материал ЛДСП. </w:t>
            </w:r>
          </w:p>
          <w:p w14:paraId="4E302B8D" w14:textId="77777777" w:rsidR="005C65C8" w:rsidRPr="005E05C7" w:rsidRDefault="005C65C8" w:rsidP="00883BF0">
            <w:r w:rsidRPr="005E05C7">
              <w:t xml:space="preserve">2. Размеры: Ш*Г*В 800х450х2190 мм. </w:t>
            </w:r>
          </w:p>
          <w:p w14:paraId="29039784" w14:textId="77777777" w:rsidR="005C65C8" w:rsidRPr="005E05C7" w:rsidRDefault="005C65C8" w:rsidP="00883BF0">
            <w:r w:rsidRPr="005E05C7">
              <w:t>3. Цвет: по согласованию с заказчиком.</w:t>
            </w:r>
          </w:p>
          <w:p w14:paraId="09D86DE3" w14:textId="77777777" w:rsidR="005C65C8" w:rsidRPr="005E05C7" w:rsidRDefault="005C65C8" w:rsidP="00883BF0">
            <w:r w:rsidRPr="005E05C7">
              <w:t xml:space="preserve">4. Тип дверей - распашные. </w:t>
            </w:r>
          </w:p>
          <w:p w14:paraId="4EFC4327" w14:textId="77777777" w:rsidR="005C65C8" w:rsidRPr="005E05C7" w:rsidRDefault="005C65C8" w:rsidP="00883BF0">
            <w:r w:rsidRPr="005E05C7">
              <w:t xml:space="preserve">5. Количество дверей- 2шт. </w:t>
            </w:r>
          </w:p>
          <w:p w14:paraId="3EA91705" w14:textId="77777777" w:rsidR="005C65C8" w:rsidRPr="005E05C7" w:rsidRDefault="005C65C8" w:rsidP="00883BF0">
            <w:r w:rsidRPr="005E05C7">
              <w:t xml:space="preserve">6. Размер двери- 700х400х16мм. </w:t>
            </w:r>
          </w:p>
          <w:p w14:paraId="77E4EB36" w14:textId="77777777" w:rsidR="005C65C8" w:rsidRPr="005E05C7" w:rsidRDefault="005C65C8" w:rsidP="00883BF0">
            <w:r w:rsidRPr="005E05C7">
              <w:t xml:space="preserve">7. Верхний и нижний топ шкафов- 22мм, кромка ПВХ- 2мм. 8. Каркас шкафов и двери – 16мм, кромка ПВХ- 0,4мм. </w:t>
            </w:r>
          </w:p>
          <w:p w14:paraId="24207300" w14:textId="77777777" w:rsidR="005C65C8" w:rsidRPr="005E05C7" w:rsidRDefault="005C65C8" w:rsidP="00883BF0">
            <w:r w:rsidRPr="005E05C7">
              <w:t xml:space="preserve">9. Регулируемые опоры диаметром 50 мм - наличие. </w:t>
            </w:r>
          </w:p>
          <w:p w14:paraId="0BE88E8F" w14:textId="77777777" w:rsidR="005C65C8" w:rsidRPr="005E05C7" w:rsidRDefault="005C65C8" w:rsidP="00883BF0">
            <w:r w:rsidRPr="005E05C7">
              <w:t xml:space="preserve">10. Толщина полок- 22мм, кромка ПВХ- 0,4мм. </w:t>
            </w:r>
          </w:p>
          <w:p w14:paraId="73B1C954" w14:textId="77777777" w:rsidR="005C65C8" w:rsidRPr="005E05C7" w:rsidRDefault="005C65C8" w:rsidP="00883BF0">
            <w:r w:rsidRPr="005E05C7">
              <w:t>11. Ручки- скобы металлические</w:t>
            </w:r>
            <w:r w:rsidRPr="005E05C7">
              <w:rPr>
                <w:lang w:eastAsia="ru-RU"/>
              </w:rPr>
              <w:t xml:space="preserve"> </w:t>
            </w:r>
            <w:r w:rsidRPr="005E05C7">
              <w:t xml:space="preserve">с межосевым расстоянием 96 мм, цвет ручек- матовый хром. </w:t>
            </w:r>
          </w:p>
          <w:p w14:paraId="0685A35D" w14:textId="77777777" w:rsidR="005C65C8" w:rsidRPr="005E05C7" w:rsidRDefault="005C65C8" w:rsidP="00883BF0">
            <w:r w:rsidRPr="005E05C7">
              <w:t xml:space="preserve">12.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4FD8E666" w14:textId="77777777" w:rsidR="005C65C8" w:rsidRPr="005E05C7" w:rsidRDefault="005C65C8" w:rsidP="00883BF0">
            <w:r w:rsidRPr="005E05C7">
              <w:t xml:space="preserve">13.Количество полок- 5шт. Три полки регулируются по высоте, две стационарные. </w:t>
            </w:r>
          </w:p>
          <w:p w14:paraId="4F0BB90F" w14:textId="77777777" w:rsidR="005C65C8" w:rsidRPr="005E05C7" w:rsidRDefault="005C65C8" w:rsidP="00883BF0">
            <w:r w:rsidRPr="005E05C7">
              <w:t xml:space="preserve">14. Петли дверей накладные металлические 4-х шарнирные с возможностью регулировки в 3-х направлениях. </w:t>
            </w:r>
          </w:p>
          <w:p w14:paraId="0FC764C5" w14:textId="77777777" w:rsidR="005C65C8" w:rsidRPr="005E05C7" w:rsidRDefault="005C65C8" w:rsidP="00883BF0">
            <w:r w:rsidRPr="005E05C7">
              <w:t xml:space="preserve">15. Размер двери – 700х400х16мм. </w:t>
            </w:r>
          </w:p>
          <w:p w14:paraId="6F7197C1" w14:textId="77777777" w:rsidR="005C65C8" w:rsidRPr="005E05C7" w:rsidRDefault="005C65C8" w:rsidP="00883BF0">
            <w:r w:rsidRPr="005E05C7">
              <w:t>16. Полкодержатели – металлические цилиндрические.</w:t>
            </w:r>
          </w:p>
        </w:tc>
      </w:tr>
      <w:tr w:rsidR="005C65C8" w:rsidRPr="005E05C7" w14:paraId="12C7C69F" w14:textId="77777777" w:rsidTr="00883BF0">
        <w:trPr>
          <w:trHeight w:val="552"/>
        </w:trPr>
        <w:tc>
          <w:tcPr>
            <w:tcW w:w="141" w:type="pct"/>
            <w:shd w:val="clear" w:color="000000" w:fill="FFFFFF"/>
          </w:tcPr>
          <w:p w14:paraId="36A78FF4" w14:textId="77777777" w:rsidR="005C65C8" w:rsidRPr="005E05C7" w:rsidRDefault="005C65C8" w:rsidP="00883BF0">
            <w:pPr>
              <w:jc w:val="center"/>
              <w:rPr>
                <w:lang w:eastAsia="ru-RU"/>
              </w:rPr>
            </w:pPr>
            <w:r w:rsidRPr="005E05C7">
              <w:rPr>
                <w:lang w:eastAsia="ru-RU"/>
              </w:rPr>
              <w:t>3</w:t>
            </w:r>
          </w:p>
        </w:tc>
        <w:tc>
          <w:tcPr>
            <w:tcW w:w="904" w:type="pct"/>
            <w:shd w:val="clear" w:color="000000" w:fill="FFFFFF"/>
          </w:tcPr>
          <w:p w14:paraId="554A41C1" w14:textId="77777777" w:rsidR="005C65C8" w:rsidRPr="005E05C7" w:rsidRDefault="005C65C8" w:rsidP="00883BF0">
            <w:r w:rsidRPr="005E05C7">
              <w:t>Шкаф высокий, двери низ – ЛДСП, верх – стекло.</w:t>
            </w:r>
          </w:p>
          <w:p w14:paraId="1CC97935" w14:textId="77777777" w:rsidR="005C65C8" w:rsidRPr="005E05C7" w:rsidRDefault="005C65C8" w:rsidP="00883BF0">
            <w:pPr>
              <w:rPr>
                <w:bCs/>
              </w:rPr>
            </w:pPr>
            <w:r w:rsidRPr="005E05C7">
              <w:rPr>
                <w:bCs/>
              </w:rPr>
              <w:t>Товарный знак отсутствует. Страна производителя: Россия.</w:t>
            </w:r>
          </w:p>
          <w:p w14:paraId="783BB5E6" w14:textId="77777777" w:rsidR="005C65C8" w:rsidRPr="005E05C7" w:rsidRDefault="005C65C8" w:rsidP="00883BF0"/>
          <w:p w14:paraId="25BE3BFB" w14:textId="77777777" w:rsidR="005C65C8" w:rsidRPr="005E05C7" w:rsidRDefault="005C65C8" w:rsidP="00883BF0"/>
          <w:p w14:paraId="0E0FD6BE" w14:textId="77777777" w:rsidR="005C65C8" w:rsidRPr="005E05C7" w:rsidRDefault="005C65C8" w:rsidP="00883BF0">
            <w:pPr>
              <w:rPr>
                <w:lang w:eastAsia="ru-RU"/>
              </w:rPr>
            </w:pPr>
            <w:r w:rsidRPr="005E05C7">
              <w:rPr>
                <w:noProof/>
                <w:lang w:eastAsia="ru-RU"/>
              </w:rPr>
              <w:lastRenderedPageBreak/>
              <w:drawing>
                <wp:inline distT="0" distB="0" distL="0" distR="0" wp14:anchorId="750D0F42" wp14:editId="110F5B87">
                  <wp:extent cx="1143000" cy="124396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1243965"/>
                          </a:xfrm>
                          <a:prstGeom prst="rect">
                            <a:avLst/>
                          </a:prstGeom>
                          <a:noFill/>
                        </pic:spPr>
                      </pic:pic>
                    </a:graphicData>
                  </a:graphic>
                </wp:inline>
              </w:drawing>
            </w:r>
          </w:p>
        </w:tc>
        <w:tc>
          <w:tcPr>
            <w:tcW w:w="274" w:type="pct"/>
            <w:shd w:val="clear" w:color="000000" w:fill="FFFFFF"/>
          </w:tcPr>
          <w:p w14:paraId="10ADE03D" w14:textId="77777777" w:rsidR="005C65C8" w:rsidRPr="005E05C7" w:rsidRDefault="005C65C8" w:rsidP="00883BF0">
            <w:pPr>
              <w:jc w:val="center"/>
            </w:pPr>
            <w:r w:rsidRPr="005E05C7">
              <w:lastRenderedPageBreak/>
              <w:t>1</w:t>
            </w:r>
          </w:p>
        </w:tc>
        <w:tc>
          <w:tcPr>
            <w:tcW w:w="288" w:type="pct"/>
            <w:shd w:val="clear" w:color="000000" w:fill="FFFFFF"/>
          </w:tcPr>
          <w:p w14:paraId="798033E3" w14:textId="77777777" w:rsidR="005C65C8" w:rsidRPr="005E05C7" w:rsidRDefault="005C65C8" w:rsidP="00883BF0">
            <w:pPr>
              <w:jc w:val="center"/>
            </w:pPr>
            <w:r w:rsidRPr="005E05C7">
              <w:t>шт.</w:t>
            </w:r>
          </w:p>
        </w:tc>
        <w:tc>
          <w:tcPr>
            <w:tcW w:w="3393" w:type="pct"/>
            <w:shd w:val="clear" w:color="000000" w:fill="FFFFFF"/>
          </w:tcPr>
          <w:p w14:paraId="4653805A" w14:textId="77777777" w:rsidR="005C65C8" w:rsidRPr="005E05C7" w:rsidRDefault="005C65C8" w:rsidP="00883BF0">
            <w:pPr>
              <w:rPr>
                <w:b/>
                <w:bCs/>
                <w:i/>
                <w:iCs/>
              </w:rPr>
            </w:pPr>
            <w:r w:rsidRPr="005E05C7">
              <w:rPr>
                <w:b/>
                <w:bCs/>
                <w:i/>
                <w:iCs/>
              </w:rPr>
              <w:t>Характеристики, включенные в КТРУ.</w:t>
            </w:r>
          </w:p>
          <w:p w14:paraId="0C6FE453" w14:textId="77777777" w:rsidR="005C65C8" w:rsidRPr="005E05C7" w:rsidRDefault="005C65C8"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3B96FFA5" w14:textId="77777777" w:rsidR="005C65C8" w:rsidRPr="005E05C7" w:rsidRDefault="005C65C8" w:rsidP="00883BF0">
            <w:pPr>
              <w:shd w:val="clear" w:color="auto" w:fill="FFFFFF"/>
              <w:textAlignment w:val="baseline"/>
              <w:rPr>
                <w:lang w:eastAsia="ru-RU"/>
              </w:rPr>
            </w:pPr>
            <w:r w:rsidRPr="005E05C7">
              <w:rPr>
                <w:lang w:eastAsia="ru-RU"/>
              </w:rPr>
              <w:t>Наличие остекления: </w:t>
            </w:r>
            <w:r w:rsidRPr="005E05C7">
              <w:rPr>
                <w:bdr w:val="none" w:sz="0" w:space="0" w:color="auto" w:frame="1"/>
                <w:lang w:eastAsia="ru-RU"/>
              </w:rPr>
              <w:t>Да.</w:t>
            </w:r>
          </w:p>
          <w:p w14:paraId="2ADA3F53" w14:textId="77777777" w:rsidR="005C65C8" w:rsidRPr="005E05C7" w:rsidRDefault="005C65C8"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Закрытый.</w:t>
            </w:r>
          </w:p>
          <w:p w14:paraId="11BC1997" w14:textId="77777777" w:rsidR="005C65C8" w:rsidRPr="005E05C7" w:rsidRDefault="005C65C8" w:rsidP="00883BF0">
            <w:pPr>
              <w:rPr>
                <w:b/>
                <w:bCs/>
                <w:i/>
                <w:iCs/>
              </w:rPr>
            </w:pPr>
            <w:r w:rsidRPr="005E05C7">
              <w:rPr>
                <w:b/>
                <w:bCs/>
                <w:i/>
                <w:iCs/>
              </w:rPr>
              <w:t>Характеристики, не включенные в КТРУ (дополнительные характеристики):</w:t>
            </w:r>
          </w:p>
          <w:p w14:paraId="782E5F70" w14:textId="77777777" w:rsidR="005C65C8" w:rsidRPr="005E05C7" w:rsidRDefault="005C65C8" w:rsidP="00883BF0">
            <w:r w:rsidRPr="005E05C7">
              <w:t xml:space="preserve">1. Материал ЛДСП. </w:t>
            </w:r>
          </w:p>
          <w:p w14:paraId="261044A0" w14:textId="77777777" w:rsidR="005C65C8" w:rsidRPr="005E05C7" w:rsidRDefault="005C65C8" w:rsidP="00883BF0">
            <w:r w:rsidRPr="005E05C7">
              <w:t xml:space="preserve">2. Размеры: Ш*Г*В 800х450х2190 мм.  </w:t>
            </w:r>
          </w:p>
          <w:p w14:paraId="59256831" w14:textId="77777777" w:rsidR="005C65C8" w:rsidRPr="005E05C7" w:rsidRDefault="005C65C8" w:rsidP="00883BF0">
            <w:r w:rsidRPr="005E05C7">
              <w:t>3. Цвет: по согласованию с заказчиком.</w:t>
            </w:r>
          </w:p>
          <w:p w14:paraId="0B1B173D" w14:textId="77777777" w:rsidR="005C65C8" w:rsidRPr="005E05C7" w:rsidRDefault="005C65C8" w:rsidP="00883BF0">
            <w:r w:rsidRPr="005E05C7">
              <w:t xml:space="preserve">4. Тип дверей - распашные. </w:t>
            </w:r>
          </w:p>
          <w:p w14:paraId="2957472B" w14:textId="77777777" w:rsidR="005C65C8" w:rsidRPr="005E05C7" w:rsidRDefault="005C65C8" w:rsidP="00883BF0">
            <w:r w:rsidRPr="005E05C7">
              <w:t>5. Размер стеклянной двери- 1400х40х5мм, стекло прозрачное- 5мм.</w:t>
            </w:r>
          </w:p>
          <w:p w14:paraId="14520574" w14:textId="77777777" w:rsidR="005C65C8" w:rsidRPr="005E05C7" w:rsidRDefault="005C65C8" w:rsidP="00883BF0">
            <w:r w:rsidRPr="005E05C7">
              <w:lastRenderedPageBreak/>
              <w:t xml:space="preserve">6. Верхний и нижний топ шкафов- 22мм, кромка ПВХ- 2мм. 7. Каркас шкафов и двери – 16мм, кромка ПВХ- 0,4мм. </w:t>
            </w:r>
          </w:p>
          <w:p w14:paraId="29A7FBE6" w14:textId="77777777" w:rsidR="005C65C8" w:rsidRPr="005E05C7" w:rsidRDefault="005C65C8" w:rsidP="00883BF0">
            <w:r w:rsidRPr="005E05C7">
              <w:t xml:space="preserve">8. Регулируемые опоры диаметром 50 мм - наличие. </w:t>
            </w:r>
          </w:p>
          <w:p w14:paraId="2C776858" w14:textId="77777777" w:rsidR="005C65C8" w:rsidRPr="005E05C7" w:rsidRDefault="005C65C8" w:rsidP="00883BF0">
            <w:r w:rsidRPr="005E05C7">
              <w:t xml:space="preserve">9. Толщина полок- 22мм, кромка ПВХ- 0,4мм. </w:t>
            </w:r>
          </w:p>
          <w:p w14:paraId="7BEABDE0" w14:textId="77777777" w:rsidR="005C65C8" w:rsidRPr="005E05C7" w:rsidRDefault="005C65C8" w:rsidP="00883BF0">
            <w:r w:rsidRPr="005E05C7">
              <w:t xml:space="preserve">10. Ручки- скобы металлические с межосевым расстоянием 96 мм, цвет ручек- матовый хром. </w:t>
            </w:r>
          </w:p>
          <w:p w14:paraId="77832645" w14:textId="77777777" w:rsidR="005C65C8" w:rsidRPr="005E05C7" w:rsidRDefault="005C65C8" w:rsidP="00883BF0">
            <w:r w:rsidRPr="005E05C7">
              <w:t xml:space="preserve">11.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7D60147B" w14:textId="77777777" w:rsidR="005C65C8" w:rsidRPr="005E05C7" w:rsidRDefault="005C65C8" w:rsidP="00883BF0">
            <w:r w:rsidRPr="005E05C7">
              <w:t xml:space="preserve">12. Количество полок- 5шт. Три полки регулируются по высоте, две стационарные. </w:t>
            </w:r>
          </w:p>
          <w:p w14:paraId="69FEB6C8" w14:textId="77777777" w:rsidR="005C65C8" w:rsidRPr="005E05C7" w:rsidRDefault="005C65C8" w:rsidP="00883BF0">
            <w:r w:rsidRPr="005E05C7">
              <w:t xml:space="preserve">13. Петли дверей накладные металлические 4-х шарнирные с возможностью регулировки в 3-х направлениях. </w:t>
            </w:r>
          </w:p>
          <w:p w14:paraId="6BB6F97C" w14:textId="77777777" w:rsidR="005C65C8" w:rsidRPr="005E05C7" w:rsidRDefault="005C65C8" w:rsidP="00883BF0">
            <w:r w:rsidRPr="005E05C7">
              <w:t xml:space="preserve">14. Размер двери – 700х400х16мм. </w:t>
            </w:r>
          </w:p>
          <w:p w14:paraId="658DFA4A" w14:textId="77777777" w:rsidR="005C65C8" w:rsidRPr="005E05C7" w:rsidRDefault="005C65C8" w:rsidP="00883BF0">
            <w:r w:rsidRPr="005E05C7">
              <w:t>15. Полкодержатели – металлические цилиндрические.</w:t>
            </w:r>
          </w:p>
        </w:tc>
      </w:tr>
      <w:tr w:rsidR="005C65C8" w:rsidRPr="005E05C7" w14:paraId="4013D901" w14:textId="77777777" w:rsidTr="00883BF0">
        <w:trPr>
          <w:trHeight w:val="552"/>
        </w:trPr>
        <w:tc>
          <w:tcPr>
            <w:tcW w:w="141" w:type="pct"/>
            <w:shd w:val="clear" w:color="000000" w:fill="FFFFFF"/>
          </w:tcPr>
          <w:p w14:paraId="151B7E28" w14:textId="77777777" w:rsidR="005C65C8" w:rsidRPr="005E05C7" w:rsidRDefault="005C65C8" w:rsidP="00883BF0">
            <w:pPr>
              <w:jc w:val="center"/>
              <w:rPr>
                <w:lang w:eastAsia="ru-RU"/>
              </w:rPr>
            </w:pPr>
            <w:r w:rsidRPr="005E05C7">
              <w:rPr>
                <w:lang w:eastAsia="ru-RU"/>
              </w:rPr>
              <w:lastRenderedPageBreak/>
              <w:t>4</w:t>
            </w:r>
          </w:p>
        </w:tc>
        <w:tc>
          <w:tcPr>
            <w:tcW w:w="904" w:type="pct"/>
            <w:shd w:val="clear" w:color="000000" w:fill="FFFFFF"/>
          </w:tcPr>
          <w:p w14:paraId="5AC38771" w14:textId="77777777" w:rsidR="005C65C8" w:rsidRPr="005E05C7" w:rsidRDefault="005C65C8" w:rsidP="00883BF0">
            <w:pPr>
              <w:rPr>
                <w:bCs/>
              </w:rPr>
            </w:pPr>
            <w:r w:rsidRPr="005E05C7">
              <w:t xml:space="preserve">Шкаф высокий, двери ЛДСП, 2-х дверный. </w:t>
            </w:r>
            <w:r w:rsidRPr="005E05C7">
              <w:rPr>
                <w:bCs/>
              </w:rPr>
              <w:t>Товарный знак отсутствует. Страна производителя: Россия.</w:t>
            </w:r>
          </w:p>
          <w:p w14:paraId="1A2FDBC3" w14:textId="77777777" w:rsidR="005C65C8" w:rsidRPr="005E05C7" w:rsidRDefault="005C65C8" w:rsidP="00883BF0"/>
          <w:p w14:paraId="390E75EC" w14:textId="77777777" w:rsidR="005C65C8" w:rsidRPr="005E05C7" w:rsidRDefault="005C65C8" w:rsidP="00883BF0">
            <w:pPr>
              <w:rPr>
                <w:lang w:eastAsia="ru-RU"/>
              </w:rPr>
            </w:pPr>
            <w:r w:rsidRPr="005E05C7">
              <w:rPr>
                <w:noProof/>
                <w:lang w:eastAsia="ru-RU"/>
              </w:rPr>
              <w:drawing>
                <wp:inline distT="0" distB="0" distL="0" distR="0" wp14:anchorId="153709F6" wp14:editId="7B85D384">
                  <wp:extent cx="1143000" cy="1234440"/>
                  <wp:effectExtent l="0" t="0" r="0" b="381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0" cy="1234440"/>
                          </a:xfrm>
                          <a:prstGeom prst="rect">
                            <a:avLst/>
                          </a:prstGeom>
                          <a:noFill/>
                        </pic:spPr>
                      </pic:pic>
                    </a:graphicData>
                  </a:graphic>
                </wp:inline>
              </w:drawing>
            </w:r>
          </w:p>
        </w:tc>
        <w:tc>
          <w:tcPr>
            <w:tcW w:w="274" w:type="pct"/>
            <w:shd w:val="clear" w:color="000000" w:fill="FFFFFF"/>
          </w:tcPr>
          <w:p w14:paraId="7ACEAD68" w14:textId="77777777" w:rsidR="005C65C8" w:rsidRPr="005E05C7" w:rsidRDefault="005C65C8" w:rsidP="00883BF0">
            <w:pPr>
              <w:jc w:val="center"/>
            </w:pPr>
            <w:r w:rsidRPr="005E05C7">
              <w:t>1</w:t>
            </w:r>
          </w:p>
        </w:tc>
        <w:tc>
          <w:tcPr>
            <w:tcW w:w="288" w:type="pct"/>
            <w:shd w:val="clear" w:color="000000" w:fill="FFFFFF"/>
          </w:tcPr>
          <w:p w14:paraId="65DF6457" w14:textId="77777777" w:rsidR="005C65C8" w:rsidRPr="005E05C7" w:rsidRDefault="005C65C8" w:rsidP="00883BF0">
            <w:pPr>
              <w:jc w:val="center"/>
            </w:pPr>
            <w:r w:rsidRPr="005E05C7">
              <w:t>шт.</w:t>
            </w:r>
          </w:p>
        </w:tc>
        <w:tc>
          <w:tcPr>
            <w:tcW w:w="3393" w:type="pct"/>
            <w:shd w:val="clear" w:color="000000" w:fill="FFFFFF"/>
          </w:tcPr>
          <w:p w14:paraId="46195DA8" w14:textId="77777777" w:rsidR="005C65C8" w:rsidRPr="005E05C7" w:rsidRDefault="005C65C8" w:rsidP="00883BF0">
            <w:pPr>
              <w:rPr>
                <w:b/>
                <w:bCs/>
                <w:i/>
                <w:iCs/>
              </w:rPr>
            </w:pPr>
            <w:r w:rsidRPr="005E05C7">
              <w:rPr>
                <w:b/>
                <w:bCs/>
                <w:i/>
                <w:iCs/>
              </w:rPr>
              <w:t>Характеристики, включенные в КТРУ.</w:t>
            </w:r>
          </w:p>
          <w:p w14:paraId="562AE021" w14:textId="77777777" w:rsidR="005C65C8" w:rsidRPr="005E05C7" w:rsidRDefault="005C65C8"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45E5339F" w14:textId="77777777" w:rsidR="005C65C8" w:rsidRPr="005E05C7" w:rsidRDefault="005C65C8" w:rsidP="00883BF0">
            <w:pPr>
              <w:shd w:val="clear" w:color="auto" w:fill="FFFFFF"/>
              <w:textAlignment w:val="baseline"/>
              <w:rPr>
                <w:lang w:eastAsia="ru-RU"/>
              </w:rPr>
            </w:pPr>
            <w:r w:rsidRPr="005E05C7">
              <w:rPr>
                <w:lang w:eastAsia="ru-RU"/>
              </w:rPr>
              <w:t>Наличие остекления: </w:t>
            </w:r>
            <w:r w:rsidRPr="005E05C7">
              <w:rPr>
                <w:bdr w:val="none" w:sz="0" w:space="0" w:color="auto" w:frame="1"/>
                <w:lang w:eastAsia="ru-RU"/>
              </w:rPr>
              <w:t>Нет.</w:t>
            </w:r>
          </w:p>
          <w:p w14:paraId="04FA283E" w14:textId="77777777" w:rsidR="005C65C8" w:rsidRPr="005E05C7" w:rsidRDefault="005C65C8"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Закрытый.</w:t>
            </w:r>
          </w:p>
          <w:p w14:paraId="0BE67EF6" w14:textId="77777777" w:rsidR="005C65C8" w:rsidRPr="005E05C7" w:rsidRDefault="005C65C8" w:rsidP="00883BF0">
            <w:pPr>
              <w:rPr>
                <w:b/>
                <w:bCs/>
                <w:i/>
                <w:iCs/>
              </w:rPr>
            </w:pPr>
            <w:r w:rsidRPr="005E05C7">
              <w:rPr>
                <w:b/>
                <w:bCs/>
                <w:i/>
                <w:iCs/>
              </w:rPr>
              <w:t>Характеристики, не включенные в КТРУ (дополнительные характеристики):</w:t>
            </w:r>
          </w:p>
          <w:p w14:paraId="24A14BD5" w14:textId="77777777" w:rsidR="005C65C8" w:rsidRPr="005E05C7" w:rsidRDefault="005C65C8" w:rsidP="00883BF0">
            <w:r w:rsidRPr="005E05C7">
              <w:t xml:space="preserve">1. Материал ЛДСП. </w:t>
            </w:r>
          </w:p>
          <w:p w14:paraId="5AE6E126" w14:textId="77777777" w:rsidR="005C65C8" w:rsidRPr="005E05C7" w:rsidRDefault="005C65C8" w:rsidP="00883BF0">
            <w:r w:rsidRPr="005E05C7">
              <w:t xml:space="preserve">2. Размеры: Ш*Г*В 800х380х1860 мм. </w:t>
            </w:r>
          </w:p>
          <w:p w14:paraId="6658668A" w14:textId="77777777" w:rsidR="005C65C8" w:rsidRPr="005E05C7" w:rsidRDefault="005C65C8" w:rsidP="00883BF0">
            <w:r w:rsidRPr="005E05C7">
              <w:t>3. Цвет: по согласованию с заказчиком.</w:t>
            </w:r>
          </w:p>
          <w:p w14:paraId="6862A003" w14:textId="77777777" w:rsidR="005C65C8" w:rsidRPr="005E05C7" w:rsidRDefault="005C65C8" w:rsidP="00883BF0">
            <w:r w:rsidRPr="005E05C7">
              <w:t xml:space="preserve">4. Тип дверей - распашные. </w:t>
            </w:r>
          </w:p>
          <w:p w14:paraId="2AA171CD" w14:textId="77777777" w:rsidR="005C65C8" w:rsidRPr="005E05C7" w:rsidRDefault="005C65C8" w:rsidP="00883BF0">
            <w:r w:rsidRPr="005E05C7">
              <w:t xml:space="preserve">5. Количество полок- 4шт. Вторая полка крепится стационарно, остальные полки съемные. </w:t>
            </w:r>
          </w:p>
          <w:p w14:paraId="0E978FBB" w14:textId="77777777" w:rsidR="005C65C8" w:rsidRPr="005E05C7" w:rsidRDefault="005C65C8" w:rsidP="00883BF0">
            <w:r w:rsidRPr="005E05C7">
              <w:t xml:space="preserve">6. Верхний и нижний топ шкафов- 22мм, кромка ПВХ- 2мм. 7. Каркас шкафов и двери – 16мм, кромка ПВХ- 0,4мм. </w:t>
            </w:r>
          </w:p>
          <w:p w14:paraId="6771ACA2" w14:textId="77777777" w:rsidR="005C65C8" w:rsidRPr="005E05C7" w:rsidRDefault="005C65C8" w:rsidP="00883BF0">
            <w:r w:rsidRPr="005E05C7">
              <w:t xml:space="preserve">8. Регулируемые опоры диаметром 50 мм - наличие. </w:t>
            </w:r>
          </w:p>
          <w:p w14:paraId="0EF8A96F" w14:textId="77777777" w:rsidR="005C65C8" w:rsidRPr="005E05C7" w:rsidRDefault="005C65C8" w:rsidP="00883BF0">
            <w:r w:rsidRPr="005E05C7">
              <w:t xml:space="preserve">9. Толщина полок- 22мм, кромка ПВХ- 0,4мм. </w:t>
            </w:r>
          </w:p>
          <w:p w14:paraId="7488ADFC" w14:textId="77777777" w:rsidR="005C65C8" w:rsidRPr="005E05C7" w:rsidRDefault="005C65C8" w:rsidP="00883BF0">
            <w:r w:rsidRPr="005E05C7">
              <w:t xml:space="preserve">10. Ручки- скобы металлические с межосевым расстоянием 96 мм. Цвет ручек- матовый хром. </w:t>
            </w:r>
          </w:p>
          <w:p w14:paraId="3A879243" w14:textId="77777777" w:rsidR="005C65C8" w:rsidRPr="005E05C7" w:rsidRDefault="005C65C8" w:rsidP="00883BF0">
            <w:r w:rsidRPr="005E05C7">
              <w:t xml:space="preserve">11.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7E02D599" w14:textId="77777777" w:rsidR="005C65C8" w:rsidRPr="005E05C7" w:rsidRDefault="005C65C8" w:rsidP="00883BF0">
            <w:r w:rsidRPr="005E05C7">
              <w:t xml:space="preserve">12. Петли дверей накладные металлические 4-х шарнирные с возможностью регулировки в 3-х направлениях. </w:t>
            </w:r>
          </w:p>
          <w:p w14:paraId="4DC956CD" w14:textId="77777777" w:rsidR="005C65C8" w:rsidRPr="005E05C7" w:rsidRDefault="005C65C8" w:rsidP="00883BF0">
            <w:pPr>
              <w:rPr>
                <w:b/>
                <w:bCs/>
                <w:i/>
                <w:iCs/>
              </w:rPr>
            </w:pPr>
            <w:r w:rsidRPr="005E05C7">
              <w:t>13. Полкодержатели – металлические цилиндрические.</w:t>
            </w:r>
          </w:p>
        </w:tc>
      </w:tr>
      <w:tr w:rsidR="005C65C8" w:rsidRPr="005E05C7" w14:paraId="3C380BFB" w14:textId="77777777" w:rsidTr="00883BF0">
        <w:trPr>
          <w:trHeight w:val="552"/>
        </w:trPr>
        <w:tc>
          <w:tcPr>
            <w:tcW w:w="141" w:type="pct"/>
            <w:shd w:val="clear" w:color="000000" w:fill="FFFFFF"/>
          </w:tcPr>
          <w:p w14:paraId="5478CFBB" w14:textId="77777777" w:rsidR="005C65C8" w:rsidRPr="005E05C7" w:rsidRDefault="005C65C8" w:rsidP="00883BF0">
            <w:pPr>
              <w:jc w:val="center"/>
              <w:rPr>
                <w:lang w:eastAsia="ru-RU"/>
              </w:rPr>
            </w:pPr>
            <w:r w:rsidRPr="005E05C7">
              <w:rPr>
                <w:lang w:eastAsia="ru-RU"/>
              </w:rPr>
              <w:t>5</w:t>
            </w:r>
          </w:p>
        </w:tc>
        <w:tc>
          <w:tcPr>
            <w:tcW w:w="904" w:type="pct"/>
            <w:shd w:val="clear" w:color="000000" w:fill="FFFFFF"/>
          </w:tcPr>
          <w:p w14:paraId="39C62701" w14:textId="77777777" w:rsidR="005C65C8" w:rsidRPr="005E05C7" w:rsidRDefault="005C65C8" w:rsidP="00883BF0">
            <w:pPr>
              <w:rPr>
                <w:bCs/>
              </w:rPr>
            </w:pPr>
            <w:r w:rsidRPr="005E05C7">
              <w:t xml:space="preserve">Шкаф низкий, двери ЛДСП. </w:t>
            </w:r>
            <w:r w:rsidRPr="005E05C7">
              <w:rPr>
                <w:bCs/>
              </w:rPr>
              <w:t>Товарный знак отсутствует. Страна производителя: Россия.</w:t>
            </w:r>
          </w:p>
          <w:p w14:paraId="01D324B0" w14:textId="77777777" w:rsidR="005C65C8" w:rsidRPr="005E05C7" w:rsidRDefault="005C65C8" w:rsidP="00883BF0"/>
          <w:p w14:paraId="1C3326D1" w14:textId="77777777" w:rsidR="005C65C8" w:rsidRPr="005E05C7" w:rsidRDefault="005C65C8" w:rsidP="00883BF0">
            <w:pPr>
              <w:rPr>
                <w:lang w:eastAsia="ru-RU"/>
              </w:rPr>
            </w:pPr>
            <w:r w:rsidRPr="005E05C7">
              <w:rPr>
                <w:noProof/>
                <w:lang w:eastAsia="ru-RU"/>
              </w:rPr>
              <w:lastRenderedPageBreak/>
              <w:drawing>
                <wp:inline distT="0" distB="0" distL="0" distR="0" wp14:anchorId="58107526" wp14:editId="0A6B18EF">
                  <wp:extent cx="1158240" cy="1158240"/>
                  <wp:effectExtent l="0" t="0" r="3810" b="381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8240" cy="1158240"/>
                          </a:xfrm>
                          <a:prstGeom prst="rect">
                            <a:avLst/>
                          </a:prstGeom>
                          <a:noFill/>
                        </pic:spPr>
                      </pic:pic>
                    </a:graphicData>
                  </a:graphic>
                </wp:inline>
              </w:drawing>
            </w:r>
          </w:p>
        </w:tc>
        <w:tc>
          <w:tcPr>
            <w:tcW w:w="274" w:type="pct"/>
            <w:shd w:val="clear" w:color="000000" w:fill="FFFFFF"/>
          </w:tcPr>
          <w:p w14:paraId="7164E037" w14:textId="77777777" w:rsidR="005C65C8" w:rsidRPr="005E05C7" w:rsidRDefault="005C65C8" w:rsidP="00883BF0">
            <w:pPr>
              <w:jc w:val="center"/>
            </w:pPr>
            <w:r w:rsidRPr="005E05C7">
              <w:lastRenderedPageBreak/>
              <w:t>1</w:t>
            </w:r>
          </w:p>
        </w:tc>
        <w:tc>
          <w:tcPr>
            <w:tcW w:w="288" w:type="pct"/>
            <w:shd w:val="clear" w:color="000000" w:fill="FFFFFF"/>
          </w:tcPr>
          <w:p w14:paraId="45FA88FA" w14:textId="77777777" w:rsidR="005C65C8" w:rsidRPr="005E05C7" w:rsidRDefault="005C65C8" w:rsidP="00883BF0">
            <w:pPr>
              <w:jc w:val="center"/>
            </w:pPr>
            <w:r w:rsidRPr="005E05C7">
              <w:t>шт.</w:t>
            </w:r>
          </w:p>
        </w:tc>
        <w:tc>
          <w:tcPr>
            <w:tcW w:w="3393" w:type="pct"/>
            <w:shd w:val="clear" w:color="000000" w:fill="FFFFFF"/>
          </w:tcPr>
          <w:p w14:paraId="3765C759" w14:textId="77777777" w:rsidR="005C65C8" w:rsidRPr="005E05C7" w:rsidRDefault="005C65C8" w:rsidP="00883BF0">
            <w:pPr>
              <w:rPr>
                <w:b/>
                <w:bCs/>
                <w:i/>
                <w:iCs/>
              </w:rPr>
            </w:pPr>
            <w:r w:rsidRPr="005E05C7">
              <w:rPr>
                <w:b/>
                <w:bCs/>
                <w:i/>
                <w:iCs/>
              </w:rPr>
              <w:t>Характеристики, включенные в КТРУ.</w:t>
            </w:r>
          </w:p>
          <w:p w14:paraId="569D63B8" w14:textId="77777777" w:rsidR="005C65C8" w:rsidRPr="005E05C7" w:rsidRDefault="005C65C8"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6F076122" w14:textId="77777777" w:rsidR="005C65C8" w:rsidRPr="005E05C7" w:rsidRDefault="005C65C8" w:rsidP="00883BF0">
            <w:pPr>
              <w:shd w:val="clear" w:color="auto" w:fill="FFFFFF"/>
              <w:textAlignment w:val="baseline"/>
              <w:rPr>
                <w:lang w:eastAsia="ru-RU"/>
              </w:rPr>
            </w:pPr>
            <w:r w:rsidRPr="005E05C7">
              <w:rPr>
                <w:lang w:eastAsia="ru-RU"/>
              </w:rPr>
              <w:t>Наличие остекления:</w:t>
            </w:r>
            <w:r w:rsidRPr="005E05C7">
              <w:rPr>
                <w:bdr w:val="none" w:sz="0" w:space="0" w:color="auto" w:frame="1"/>
                <w:lang w:eastAsia="ru-RU"/>
              </w:rPr>
              <w:t xml:space="preserve"> Нет.</w:t>
            </w:r>
          </w:p>
          <w:p w14:paraId="092646A6" w14:textId="77777777" w:rsidR="005C65C8" w:rsidRPr="005E05C7" w:rsidRDefault="005C65C8"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Закрытый.</w:t>
            </w:r>
          </w:p>
          <w:p w14:paraId="1C70F3FF" w14:textId="77777777" w:rsidR="005C65C8" w:rsidRPr="005E05C7" w:rsidRDefault="005C65C8" w:rsidP="00883BF0">
            <w:pPr>
              <w:rPr>
                <w:b/>
                <w:bCs/>
                <w:i/>
                <w:iCs/>
              </w:rPr>
            </w:pPr>
            <w:r w:rsidRPr="005E05C7">
              <w:rPr>
                <w:b/>
                <w:bCs/>
                <w:i/>
                <w:iCs/>
              </w:rPr>
              <w:t>Характеристики, не включенные в КТРУ (дополнительные характеристики):</w:t>
            </w:r>
          </w:p>
          <w:p w14:paraId="344D3F20" w14:textId="77777777" w:rsidR="005C65C8" w:rsidRPr="005E05C7" w:rsidRDefault="005C65C8" w:rsidP="00883BF0">
            <w:r w:rsidRPr="005E05C7">
              <w:t xml:space="preserve">1. Материал ЛДСП. </w:t>
            </w:r>
          </w:p>
          <w:p w14:paraId="127B7F07" w14:textId="77777777" w:rsidR="005C65C8" w:rsidRPr="005E05C7" w:rsidRDefault="005C65C8" w:rsidP="00883BF0">
            <w:r w:rsidRPr="005E05C7">
              <w:t xml:space="preserve">2. Размеры: Ш*Г*В 800х450х780 мм. </w:t>
            </w:r>
          </w:p>
          <w:p w14:paraId="26C4DF33" w14:textId="77777777" w:rsidR="005C65C8" w:rsidRPr="005E05C7" w:rsidRDefault="005C65C8" w:rsidP="00883BF0">
            <w:r w:rsidRPr="005E05C7">
              <w:t>3. Цвет: по согласованию с заказчиком.</w:t>
            </w:r>
          </w:p>
          <w:p w14:paraId="69B36F15" w14:textId="77777777" w:rsidR="005C65C8" w:rsidRPr="005E05C7" w:rsidRDefault="005C65C8" w:rsidP="00883BF0">
            <w:r w:rsidRPr="005E05C7">
              <w:t xml:space="preserve">4. Тип дверей - распашные. </w:t>
            </w:r>
          </w:p>
          <w:p w14:paraId="23B96461" w14:textId="77777777" w:rsidR="005C65C8" w:rsidRPr="005E05C7" w:rsidRDefault="005C65C8" w:rsidP="00883BF0">
            <w:r w:rsidRPr="005E05C7">
              <w:t xml:space="preserve">5. Полка съемная. </w:t>
            </w:r>
          </w:p>
          <w:p w14:paraId="1A4C985C" w14:textId="77777777" w:rsidR="005C65C8" w:rsidRPr="005E05C7" w:rsidRDefault="005C65C8" w:rsidP="00883BF0">
            <w:r w:rsidRPr="005E05C7">
              <w:lastRenderedPageBreak/>
              <w:t xml:space="preserve">6. Верхний и нижний топ шкафов- 22мм, кромка ПВХ- 2мм. 7. Каркас шкафов и двери – 16мм, кромка ПВХ- 0,4мм. </w:t>
            </w:r>
          </w:p>
          <w:p w14:paraId="077DC0F7" w14:textId="77777777" w:rsidR="005C65C8" w:rsidRPr="005E05C7" w:rsidRDefault="005C65C8" w:rsidP="00883BF0">
            <w:r w:rsidRPr="005E05C7">
              <w:t xml:space="preserve">8. Регулируемые опоры диаметром 50 мм - наличие. </w:t>
            </w:r>
          </w:p>
          <w:p w14:paraId="7E607867" w14:textId="77777777" w:rsidR="005C65C8" w:rsidRPr="005E05C7" w:rsidRDefault="005C65C8" w:rsidP="00883BF0">
            <w:r w:rsidRPr="005E05C7">
              <w:t xml:space="preserve">9. Толщина полок- 22мм, кромка ПВХ- 0,4мм. </w:t>
            </w:r>
          </w:p>
          <w:p w14:paraId="55F7FBDB" w14:textId="77777777" w:rsidR="005C65C8" w:rsidRPr="005E05C7" w:rsidRDefault="005C65C8" w:rsidP="00883BF0">
            <w:r w:rsidRPr="005E05C7">
              <w:t xml:space="preserve">10. Ручки- скобы металлические с межосевым расстоянием 96 мм. Цвет ручек- матовый хром. </w:t>
            </w:r>
          </w:p>
          <w:p w14:paraId="2585E4E4" w14:textId="77777777" w:rsidR="005C65C8" w:rsidRPr="005E05C7" w:rsidRDefault="005C65C8" w:rsidP="00883BF0">
            <w:r w:rsidRPr="005E05C7">
              <w:t xml:space="preserve">11. Задняя стенка ДВП 3,2 мм и установлена в пазы корпуса шкафа для дополнительной жесткости фиксируется с задней стороны пластиковыми уголками и шурупами. </w:t>
            </w:r>
          </w:p>
          <w:p w14:paraId="1CAABAA0" w14:textId="77777777" w:rsidR="005C65C8" w:rsidRPr="005E05C7" w:rsidRDefault="005C65C8" w:rsidP="00883BF0">
            <w:r w:rsidRPr="005E05C7">
              <w:t xml:space="preserve">12. Петли дверей накладные металлические 4-х шарнирные с возможностью регулировки в 3-х направлениях. </w:t>
            </w:r>
          </w:p>
          <w:p w14:paraId="5CC63DA7" w14:textId="77777777" w:rsidR="005C65C8" w:rsidRPr="005E05C7" w:rsidRDefault="005C65C8" w:rsidP="00883BF0">
            <w:pPr>
              <w:rPr>
                <w:b/>
                <w:bCs/>
                <w:i/>
                <w:iCs/>
              </w:rPr>
            </w:pPr>
            <w:r w:rsidRPr="005E05C7">
              <w:t>13. Полкодержатели – металлические цилиндрические.</w:t>
            </w:r>
          </w:p>
        </w:tc>
      </w:tr>
      <w:tr w:rsidR="005C65C8" w:rsidRPr="005E05C7" w14:paraId="1453EA4B" w14:textId="77777777" w:rsidTr="00883BF0">
        <w:trPr>
          <w:trHeight w:val="2771"/>
        </w:trPr>
        <w:tc>
          <w:tcPr>
            <w:tcW w:w="141" w:type="pct"/>
            <w:shd w:val="clear" w:color="000000" w:fill="FFFFFF"/>
          </w:tcPr>
          <w:p w14:paraId="4D306DA1" w14:textId="77777777" w:rsidR="005C65C8" w:rsidRPr="005E05C7" w:rsidRDefault="005C65C8" w:rsidP="00883BF0">
            <w:pPr>
              <w:jc w:val="center"/>
              <w:rPr>
                <w:lang w:eastAsia="ru-RU"/>
              </w:rPr>
            </w:pPr>
            <w:r w:rsidRPr="005E05C7">
              <w:rPr>
                <w:lang w:eastAsia="ru-RU"/>
              </w:rPr>
              <w:lastRenderedPageBreak/>
              <w:t>6</w:t>
            </w:r>
          </w:p>
        </w:tc>
        <w:tc>
          <w:tcPr>
            <w:tcW w:w="904" w:type="pct"/>
            <w:shd w:val="clear" w:color="000000" w:fill="FFFFFF"/>
          </w:tcPr>
          <w:p w14:paraId="55EAA456" w14:textId="77777777" w:rsidR="005C65C8" w:rsidRPr="005E05C7" w:rsidRDefault="005C65C8" w:rsidP="00883BF0">
            <w:pPr>
              <w:rPr>
                <w:bCs/>
              </w:rPr>
            </w:pPr>
            <w:r w:rsidRPr="005E05C7">
              <w:t xml:space="preserve">Шкаф стеллаж угловой высокий правый. </w:t>
            </w:r>
            <w:r w:rsidRPr="005E05C7">
              <w:rPr>
                <w:bCs/>
              </w:rPr>
              <w:t>Товарный знак отсутствует. Страна производителя: Россия.</w:t>
            </w:r>
          </w:p>
          <w:p w14:paraId="25AF51D5" w14:textId="77777777" w:rsidR="005C65C8" w:rsidRPr="005E05C7" w:rsidRDefault="005C65C8" w:rsidP="00883BF0"/>
          <w:p w14:paraId="51E32302" w14:textId="77777777" w:rsidR="005C65C8" w:rsidRPr="005E05C7" w:rsidRDefault="005C65C8" w:rsidP="00883BF0">
            <w:pPr>
              <w:rPr>
                <w:lang w:eastAsia="ru-RU"/>
              </w:rPr>
            </w:pPr>
            <w:r w:rsidRPr="005E05C7">
              <w:rPr>
                <w:noProof/>
                <w:lang w:eastAsia="ru-RU"/>
              </w:rPr>
              <w:drawing>
                <wp:inline distT="0" distB="0" distL="0" distR="0" wp14:anchorId="49A85267" wp14:editId="596E217E">
                  <wp:extent cx="1158240" cy="1257300"/>
                  <wp:effectExtent l="0" t="0" r="381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8240" cy="1257300"/>
                          </a:xfrm>
                          <a:prstGeom prst="rect">
                            <a:avLst/>
                          </a:prstGeom>
                          <a:noFill/>
                        </pic:spPr>
                      </pic:pic>
                    </a:graphicData>
                  </a:graphic>
                </wp:inline>
              </w:drawing>
            </w:r>
          </w:p>
        </w:tc>
        <w:tc>
          <w:tcPr>
            <w:tcW w:w="274" w:type="pct"/>
            <w:shd w:val="clear" w:color="000000" w:fill="FFFFFF"/>
          </w:tcPr>
          <w:p w14:paraId="11C2DA46" w14:textId="77777777" w:rsidR="005C65C8" w:rsidRPr="005E05C7" w:rsidRDefault="005C65C8" w:rsidP="00883BF0">
            <w:pPr>
              <w:jc w:val="center"/>
            </w:pPr>
            <w:r w:rsidRPr="005E05C7">
              <w:t>1</w:t>
            </w:r>
          </w:p>
        </w:tc>
        <w:tc>
          <w:tcPr>
            <w:tcW w:w="288" w:type="pct"/>
            <w:shd w:val="clear" w:color="000000" w:fill="FFFFFF"/>
          </w:tcPr>
          <w:p w14:paraId="7B3C5B09" w14:textId="77777777" w:rsidR="005C65C8" w:rsidRPr="005E05C7" w:rsidRDefault="005C65C8" w:rsidP="00883BF0">
            <w:pPr>
              <w:jc w:val="center"/>
            </w:pPr>
            <w:r w:rsidRPr="005E05C7">
              <w:t>шт.</w:t>
            </w:r>
          </w:p>
        </w:tc>
        <w:tc>
          <w:tcPr>
            <w:tcW w:w="3393" w:type="pct"/>
            <w:shd w:val="clear" w:color="000000" w:fill="FFFFFF"/>
          </w:tcPr>
          <w:p w14:paraId="557D5D88" w14:textId="77777777" w:rsidR="005C65C8" w:rsidRPr="005E05C7" w:rsidRDefault="005C65C8" w:rsidP="00883BF0">
            <w:pPr>
              <w:rPr>
                <w:b/>
                <w:bCs/>
                <w:i/>
                <w:iCs/>
              </w:rPr>
            </w:pPr>
            <w:r w:rsidRPr="005E05C7">
              <w:rPr>
                <w:b/>
                <w:bCs/>
                <w:i/>
                <w:iCs/>
              </w:rPr>
              <w:t>Характеристики, включенные в КТРУ.</w:t>
            </w:r>
          </w:p>
          <w:p w14:paraId="457A0E96" w14:textId="77777777" w:rsidR="005C65C8" w:rsidRPr="005E05C7" w:rsidRDefault="005C65C8" w:rsidP="00883BF0">
            <w:pPr>
              <w:shd w:val="clear" w:color="auto" w:fill="FFFFFF"/>
              <w:textAlignment w:val="baseline"/>
              <w:rPr>
                <w:lang w:eastAsia="ru-RU"/>
              </w:rPr>
            </w:pPr>
            <w:r w:rsidRPr="005E05C7">
              <w:rPr>
                <w:lang w:eastAsia="ru-RU"/>
              </w:rPr>
              <w:t>Наличие выдвижных ящиков:</w:t>
            </w:r>
            <w:r w:rsidRPr="005E05C7">
              <w:rPr>
                <w:bdr w:val="none" w:sz="0" w:space="0" w:color="auto" w:frame="1"/>
                <w:lang w:eastAsia="ru-RU"/>
              </w:rPr>
              <w:t xml:space="preserve"> Нет.</w:t>
            </w:r>
          </w:p>
          <w:p w14:paraId="768E64B5" w14:textId="77777777" w:rsidR="005C65C8" w:rsidRPr="005E05C7" w:rsidRDefault="005C65C8" w:rsidP="00883BF0">
            <w:pPr>
              <w:shd w:val="clear" w:color="auto" w:fill="FFFFFF"/>
              <w:textAlignment w:val="baseline"/>
              <w:rPr>
                <w:lang w:eastAsia="ru-RU"/>
              </w:rPr>
            </w:pPr>
            <w:r w:rsidRPr="005E05C7">
              <w:rPr>
                <w:lang w:eastAsia="ru-RU"/>
              </w:rPr>
              <w:t>Наличие остекления:</w:t>
            </w:r>
            <w:r w:rsidRPr="005E05C7">
              <w:rPr>
                <w:bdr w:val="none" w:sz="0" w:space="0" w:color="auto" w:frame="1"/>
                <w:lang w:eastAsia="ru-RU"/>
              </w:rPr>
              <w:t xml:space="preserve"> Нет.</w:t>
            </w:r>
          </w:p>
          <w:p w14:paraId="4FBA7A40" w14:textId="77777777" w:rsidR="005C65C8" w:rsidRPr="005E05C7" w:rsidRDefault="005C65C8" w:rsidP="00883BF0">
            <w:pPr>
              <w:shd w:val="clear" w:color="auto" w:fill="FFFFFF"/>
              <w:textAlignment w:val="baseline"/>
              <w:rPr>
                <w:lang w:eastAsia="ru-RU"/>
              </w:rPr>
            </w:pPr>
            <w:r w:rsidRPr="005E05C7">
              <w:rPr>
                <w:lang w:eastAsia="ru-RU"/>
              </w:rPr>
              <w:t>Тип фасада: </w:t>
            </w:r>
            <w:r w:rsidRPr="005E05C7">
              <w:rPr>
                <w:bdr w:val="none" w:sz="0" w:space="0" w:color="auto" w:frame="1"/>
                <w:lang w:eastAsia="ru-RU"/>
              </w:rPr>
              <w:t>Открытый.</w:t>
            </w:r>
          </w:p>
          <w:p w14:paraId="3FF0C4E3" w14:textId="77777777" w:rsidR="005C65C8" w:rsidRPr="005E05C7" w:rsidRDefault="005C65C8" w:rsidP="00883BF0">
            <w:pPr>
              <w:rPr>
                <w:b/>
                <w:bCs/>
                <w:i/>
                <w:iCs/>
              </w:rPr>
            </w:pPr>
            <w:r w:rsidRPr="005E05C7">
              <w:rPr>
                <w:b/>
                <w:bCs/>
                <w:i/>
                <w:iCs/>
              </w:rPr>
              <w:t>Характеристики, не включенные в КТРУ (дополнительные характеристики):</w:t>
            </w:r>
          </w:p>
          <w:p w14:paraId="12BE17ED" w14:textId="77777777" w:rsidR="005C65C8" w:rsidRPr="005E05C7" w:rsidRDefault="005C65C8" w:rsidP="00883BF0">
            <w:r w:rsidRPr="005E05C7">
              <w:t xml:space="preserve">1. Материал ЛДСП. </w:t>
            </w:r>
          </w:p>
          <w:p w14:paraId="21A8A24F" w14:textId="77777777" w:rsidR="005C65C8" w:rsidRPr="005E05C7" w:rsidRDefault="005C65C8" w:rsidP="00883BF0">
            <w:r w:rsidRPr="005E05C7">
              <w:t xml:space="preserve">2. Размеры: Ш*Г*В 380х380х1860 мм.  </w:t>
            </w:r>
          </w:p>
          <w:p w14:paraId="5D6787EA" w14:textId="77777777" w:rsidR="005C65C8" w:rsidRPr="005E05C7" w:rsidRDefault="005C65C8" w:rsidP="00883BF0">
            <w:r w:rsidRPr="005E05C7">
              <w:t>3. Цвет: по согласованию с заказчиком.</w:t>
            </w:r>
          </w:p>
          <w:p w14:paraId="67D60654" w14:textId="77777777" w:rsidR="005C65C8" w:rsidRPr="005E05C7" w:rsidRDefault="005C65C8" w:rsidP="00883BF0">
            <w:r w:rsidRPr="005E05C7">
              <w:t xml:space="preserve">4. Четыре регулируемые полки. Состоит из 2-х </w:t>
            </w:r>
            <w:proofErr w:type="gramStart"/>
            <w:r w:rsidRPr="005E05C7">
              <w:t>боковин</w:t>
            </w:r>
            <w:proofErr w:type="gramEnd"/>
            <w:r w:rsidRPr="005E05C7">
              <w:t xml:space="preserve"> соединенных под углом 90°, верхнего и нижнего топа и радиусных полок. </w:t>
            </w:r>
          </w:p>
          <w:p w14:paraId="18BDBB0E" w14:textId="77777777" w:rsidR="005C65C8" w:rsidRPr="005E05C7" w:rsidRDefault="005C65C8" w:rsidP="00883BF0">
            <w:r w:rsidRPr="005E05C7">
              <w:t xml:space="preserve">5. Верхний и нижний топ шкафов- 22мм, кромка ПВХ- 2мм. 6. Каркас шкафов– 16мм, кромка ПВХ- 0,4мм. </w:t>
            </w:r>
          </w:p>
          <w:p w14:paraId="41BDC933" w14:textId="77777777" w:rsidR="005C65C8" w:rsidRPr="005E05C7" w:rsidRDefault="005C65C8" w:rsidP="00883BF0">
            <w:r w:rsidRPr="005E05C7">
              <w:t xml:space="preserve">7. Толщина полок- 22мм, кромка ПВХ- 0,4мм. </w:t>
            </w:r>
          </w:p>
          <w:p w14:paraId="28DC7D73" w14:textId="77777777" w:rsidR="005C65C8" w:rsidRPr="005E05C7" w:rsidRDefault="005C65C8" w:rsidP="00883BF0">
            <w:r w:rsidRPr="005E05C7">
              <w:t>8. Регулируемые опоры диаметром 50 мм - наличие.</w:t>
            </w:r>
          </w:p>
          <w:p w14:paraId="2DC5690A" w14:textId="77777777" w:rsidR="005C65C8" w:rsidRPr="005E05C7" w:rsidRDefault="005C65C8" w:rsidP="00883BF0"/>
          <w:p w14:paraId="095B6A52" w14:textId="77777777" w:rsidR="005C65C8" w:rsidRPr="005E05C7" w:rsidRDefault="005C65C8" w:rsidP="00883BF0">
            <w:pPr>
              <w:rPr>
                <w:b/>
                <w:bCs/>
                <w:i/>
                <w:iCs/>
              </w:rPr>
            </w:pPr>
          </w:p>
          <w:p w14:paraId="130A7C6C" w14:textId="77777777" w:rsidR="005C65C8" w:rsidRPr="005E05C7" w:rsidRDefault="005C65C8" w:rsidP="00883BF0">
            <w:pPr>
              <w:shd w:val="clear" w:color="auto" w:fill="FFFFFF"/>
              <w:rPr>
                <w:lang w:eastAsia="ru-RU"/>
              </w:rPr>
            </w:pPr>
          </w:p>
        </w:tc>
      </w:tr>
    </w:tbl>
    <w:p w14:paraId="49C5457F" w14:textId="77777777" w:rsidR="005C65C8" w:rsidRPr="00D27E6E" w:rsidRDefault="005C65C8" w:rsidP="00A078B3">
      <w:pPr>
        <w:widowControl w:val="0"/>
        <w:autoSpaceDE w:val="0"/>
        <w:autoSpaceDN w:val="0"/>
        <w:adjustRightInd w:val="0"/>
        <w:rPr>
          <w:rFonts w:eastAsiaTheme="minorHAnsi"/>
          <w:color w:val="FF0000"/>
          <w:sz w:val="22"/>
          <w:szCs w:val="20"/>
        </w:rPr>
      </w:pPr>
    </w:p>
    <w:p w14:paraId="3BCBF7F0" w14:textId="77777777" w:rsidR="000A01F5" w:rsidRDefault="000A01F5" w:rsidP="004B4578"/>
    <w:p w14:paraId="15238A3F" w14:textId="77777777" w:rsidR="005C65C8" w:rsidRDefault="005C65C8" w:rsidP="005325BB">
      <w:pPr>
        <w:widowControl w:val="0"/>
        <w:autoSpaceDE w:val="0"/>
        <w:autoSpaceDN w:val="0"/>
        <w:adjustRightInd w:val="0"/>
        <w:ind w:left="6237"/>
        <w:outlineLvl w:val="0"/>
        <w:rPr>
          <w:sz w:val="22"/>
        </w:rPr>
      </w:pPr>
    </w:p>
    <w:tbl>
      <w:tblPr>
        <w:tblW w:w="0" w:type="auto"/>
        <w:jc w:val="center"/>
        <w:tblLook w:val="0000" w:firstRow="0" w:lastRow="0" w:firstColumn="0" w:lastColumn="0" w:noHBand="0" w:noVBand="0"/>
      </w:tblPr>
      <w:tblGrid>
        <w:gridCol w:w="4678"/>
        <w:gridCol w:w="4678"/>
      </w:tblGrid>
      <w:tr w:rsidR="00611EBD" w:rsidRPr="006F009A" w14:paraId="1CF0E75D" w14:textId="77777777" w:rsidTr="00883BF0">
        <w:trPr>
          <w:jc w:val="center"/>
        </w:trPr>
        <w:tc>
          <w:tcPr>
            <w:tcW w:w="5174" w:type="dxa"/>
          </w:tcPr>
          <w:p w14:paraId="325D5227" w14:textId="77777777" w:rsidR="00611EBD" w:rsidRDefault="00611EBD" w:rsidP="00883BF0">
            <w:pPr>
              <w:contextualSpacing/>
              <w:jc w:val="both"/>
              <w:rPr>
                <w:sz w:val="23"/>
                <w:szCs w:val="23"/>
              </w:rPr>
            </w:pPr>
            <w:r w:rsidRPr="006F009A">
              <w:rPr>
                <w:sz w:val="23"/>
                <w:szCs w:val="23"/>
              </w:rPr>
              <w:t>ЗАКАЗЧИК:</w:t>
            </w:r>
          </w:p>
          <w:p w14:paraId="41256441" w14:textId="77777777" w:rsidR="00611EBD" w:rsidRPr="006F009A" w:rsidRDefault="00611EBD" w:rsidP="00883BF0">
            <w:pPr>
              <w:contextualSpacing/>
              <w:jc w:val="both"/>
              <w:rPr>
                <w:sz w:val="23"/>
                <w:szCs w:val="23"/>
              </w:rPr>
            </w:pPr>
            <w:r>
              <w:rPr>
                <w:sz w:val="23"/>
                <w:szCs w:val="23"/>
              </w:rPr>
              <w:t>Зав. Отделом КС</w:t>
            </w:r>
          </w:p>
          <w:p w14:paraId="5283F365" w14:textId="77777777" w:rsidR="00611EBD" w:rsidRPr="006F009A" w:rsidRDefault="00611EBD" w:rsidP="00883BF0">
            <w:pPr>
              <w:pStyle w:val="3"/>
              <w:spacing w:before="0"/>
              <w:contextualSpacing/>
              <w:rPr>
                <w:rFonts w:ascii="Times New Roman" w:hAnsi="Times New Roman" w:cs="Times New Roman"/>
                <w:b w:val="0"/>
                <w:sz w:val="23"/>
                <w:szCs w:val="23"/>
              </w:rPr>
            </w:pPr>
          </w:p>
        </w:tc>
        <w:tc>
          <w:tcPr>
            <w:tcW w:w="5174" w:type="dxa"/>
          </w:tcPr>
          <w:p w14:paraId="098E6AA0" w14:textId="77777777" w:rsidR="00611EBD" w:rsidRDefault="00611EBD" w:rsidP="00883BF0">
            <w:pPr>
              <w:contextualSpacing/>
              <w:jc w:val="both"/>
              <w:rPr>
                <w:sz w:val="23"/>
                <w:szCs w:val="23"/>
              </w:rPr>
            </w:pPr>
            <w:r w:rsidRPr="006F009A">
              <w:rPr>
                <w:sz w:val="23"/>
                <w:szCs w:val="23"/>
              </w:rPr>
              <w:t>ПОСТАВЩИК:</w:t>
            </w:r>
          </w:p>
          <w:p w14:paraId="2B1D451B" w14:textId="1C320932" w:rsidR="001110EA" w:rsidRPr="006F009A" w:rsidRDefault="001110EA" w:rsidP="00883BF0">
            <w:pPr>
              <w:contextualSpacing/>
              <w:jc w:val="both"/>
              <w:rPr>
                <w:sz w:val="23"/>
                <w:szCs w:val="23"/>
              </w:rPr>
            </w:pPr>
            <w:r>
              <w:rPr>
                <w:sz w:val="23"/>
                <w:szCs w:val="23"/>
              </w:rPr>
              <w:t>Директор</w:t>
            </w:r>
          </w:p>
        </w:tc>
      </w:tr>
      <w:tr w:rsidR="00611EBD" w:rsidRPr="006F009A" w14:paraId="5AB462BF" w14:textId="77777777" w:rsidTr="00883BF0">
        <w:trPr>
          <w:jc w:val="center"/>
        </w:trPr>
        <w:tc>
          <w:tcPr>
            <w:tcW w:w="5174" w:type="dxa"/>
          </w:tcPr>
          <w:p w14:paraId="60E8AA5B" w14:textId="77777777" w:rsidR="00611EBD" w:rsidRPr="006F009A" w:rsidRDefault="00611EBD" w:rsidP="00883BF0">
            <w:pPr>
              <w:ind w:right="-111"/>
              <w:contextualSpacing/>
              <w:jc w:val="both"/>
              <w:rPr>
                <w:bCs/>
                <w:sz w:val="23"/>
                <w:szCs w:val="23"/>
              </w:rPr>
            </w:pPr>
            <w:r w:rsidRPr="006F009A">
              <w:rPr>
                <w:bCs/>
                <w:sz w:val="23"/>
                <w:szCs w:val="23"/>
              </w:rPr>
              <w:t>_</w:t>
            </w:r>
            <w:r>
              <w:rPr>
                <w:bCs/>
                <w:sz w:val="23"/>
                <w:szCs w:val="23"/>
              </w:rPr>
              <w:t xml:space="preserve">_______________ </w:t>
            </w:r>
            <w:r w:rsidRPr="006F009A">
              <w:rPr>
                <w:bCs/>
                <w:sz w:val="23"/>
                <w:szCs w:val="23"/>
              </w:rPr>
              <w:t>/</w:t>
            </w:r>
            <w:r>
              <w:rPr>
                <w:bCs/>
                <w:sz w:val="23"/>
                <w:szCs w:val="23"/>
              </w:rPr>
              <w:t>А.А. Гоглазин/</w:t>
            </w:r>
          </w:p>
          <w:p w14:paraId="58DC6183" w14:textId="77777777" w:rsidR="00611EBD" w:rsidRPr="006F009A" w:rsidRDefault="00611EBD" w:rsidP="00883BF0">
            <w:pPr>
              <w:widowControl w:val="0"/>
              <w:autoSpaceDE w:val="0"/>
              <w:autoSpaceDN w:val="0"/>
              <w:adjustRightInd w:val="0"/>
              <w:ind w:left="6237" w:hanging="6237"/>
              <w:rPr>
                <w:sz w:val="23"/>
                <w:szCs w:val="23"/>
              </w:rPr>
            </w:pPr>
            <w:r w:rsidRPr="006F009A">
              <w:rPr>
                <w:sz w:val="23"/>
                <w:szCs w:val="23"/>
              </w:rPr>
              <w:t>«___» ______ 20__ г.</w:t>
            </w:r>
          </w:p>
          <w:p w14:paraId="1995D37B" w14:textId="77777777" w:rsidR="00611EBD" w:rsidRPr="006F009A" w:rsidRDefault="00611EBD" w:rsidP="00883BF0">
            <w:pPr>
              <w:widowControl w:val="0"/>
              <w:autoSpaceDE w:val="0"/>
              <w:autoSpaceDN w:val="0"/>
              <w:adjustRightInd w:val="0"/>
              <w:ind w:left="6237" w:hanging="6237"/>
              <w:rPr>
                <w:sz w:val="23"/>
                <w:szCs w:val="23"/>
              </w:rPr>
            </w:pPr>
          </w:p>
          <w:p w14:paraId="23DED6F3" w14:textId="77777777" w:rsidR="00611EBD" w:rsidRPr="006F009A" w:rsidRDefault="00611EBD" w:rsidP="00883BF0">
            <w:pPr>
              <w:widowControl w:val="0"/>
              <w:autoSpaceDE w:val="0"/>
              <w:autoSpaceDN w:val="0"/>
              <w:adjustRightInd w:val="0"/>
              <w:ind w:left="6237" w:hanging="6237"/>
              <w:rPr>
                <w:bCs/>
                <w:sz w:val="23"/>
                <w:szCs w:val="23"/>
              </w:rPr>
            </w:pPr>
            <w:r w:rsidRPr="006F009A">
              <w:rPr>
                <w:sz w:val="23"/>
                <w:szCs w:val="23"/>
              </w:rPr>
              <w:t>М.П.</w:t>
            </w:r>
          </w:p>
        </w:tc>
        <w:tc>
          <w:tcPr>
            <w:tcW w:w="5174" w:type="dxa"/>
          </w:tcPr>
          <w:p w14:paraId="36E8E3C5" w14:textId="4DCCBA3F" w:rsidR="00611EBD" w:rsidRPr="006F009A" w:rsidRDefault="00611EBD" w:rsidP="00883BF0">
            <w:pPr>
              <w:shd w:val="clear" w:color="auto" w:fill="FFFFFF"/>
              <w:contextualSpacing/>
              <w:jc w:val="both"/>
              <w:rPr>
                <w:sz w:val="23"/>
                <w:szCs w:val="23"/>
              </w:rPr>
            </w:pPr>
            <w:r w:rsidRPr="006F009A">
              <w:rPr>
                <w:sz w:val="23"/>
                <w:szCs w:val="23"/>
              </w:rPr>
              <w:t>___________________ /</w:t>
            </w:r>
            <w:r w:rsidR="001110EA" w:rsidRPr="001110EA">
              <w:rPr>
                <w:bCs/>
                <w:color w:val="000000"/>
                <w:sz w:val="22"/>
                <w:szCs w:val="22"/>
              </w:rPr>
              <w:t xml:space="preserve">Р.Х. </w:t>
            </w:r>
            <w:proofErr w:type="spellStart"/>
            <w:r w:rsidR="001110EA" w:rsidRPr="001110EA">
              <w:rPr>
                <w:bCs/>
                <w:color w:val="000000"/>
                <w:sz w:val="22"/>
                <w:szCs w:val="22"/>
              </w:rPr>
              <w:t>Шиафотдинов</w:t>
            </w:r>
            <w:proofErr w:type="spellEnd"/>
            <w:r w:rsidRPr="006F009A">
              <w:rPr>
                <w:sz w:val="23"/>
                <w:szCs w:val="23"/>
              </w:rPr>
              <w:t>/</w:t>
            </w:r>
          </w:p>
          <w:p w14:paraId="1F76DEF3" w14:textId="77777777" w:rsidR="00611EBD" w:rsidRPr="006F009A" w:rsidRDefault="00611EBD" w:rsidP="00883BF0">
            <w:pPr>
              <w:widowControl w:val="0"/>
              <w:autoSpaceDE w:val="0"/>
              <w:autoSpaceDN w:val="0"/>
              <w:adjustRightInd w:val="0"/>
              <w:ind w:left="6237" w:hanging="6237"/>
              <w:rPr>
                <w:sz w:val="23"/>
                <w:szCs w:val="23"/>
              </w:rPr>
            </w:pPr>
            <w:r w:rsidRPr="006F009A">
              <w:rPr>
                <w:sz w:val="23"/>
                <w:szCs w:val="23"/>
              </w:rPr>
              <w:t>«___» ______ 20__ г.</w:t>
            </w:r>
          </w:p>
          <w:p w14:paraId="2E53D6B6" w14:textId="77777777" w:rsidR="00611EBD" w:rsidRPr="006F009A" w:rsidRDefault="00611EBD" w:rsidP="00883BF0">
            <w:pPr>
              <w:widowControl w:val="0"/>
              <w:autoSpaceDE w:val="0"/>
              <w:autoSpaceDN w:val="0"/>
              <w:adjustRightInd w:val="0"/>
              <w:ind w:left="6237" w:hanging="6237"/>
              <w:rPr>
                <w:sz w:val="23"/>
                <w:szCs w:val="23"/>
              </w:rPr>
            </w:pPr>
          </w:p>
          <w:p w14:paraId="6160D410" w14:textId="77777777" w:rsidR="00611EBD" w:rsidRPr="006F009A" w:rsidRDefault="00611EBD" w:rsidP="00883BF0">
            <w:pPr>
              <w:shd w:val="clear" w:color="auto" w:fill="FFFFFF"/>
              <w:contextualSpacing/>
              <w:jc w:val="both"/>
              <w:rPr>
                <w:sz w:val="23"/>
                <w:szCs w:val="23"/>
              </w:rPr>
            </w:pPr>
            <w:r w:rsidRPr="006F009A">
              <w:rPr>
                <w:sz w:val="23"/>
                <w:szCs w:val="23"/>
              </w:rPr>
              <w:t>М.П.</w:t>
            </w:r>
          </w:p>
        </w:tc>
      </w:tr>
    </w:tbl>
    <w:p w14:paraId="08276560" w14:textId="77777777" w:rsidR="005C65C8" w:rsidRDefault="005C65C8" w:rsidP="005325BB">
      <w:pPr>
        <w:widowControl w:val="0"/>
        <w:autoSpaceDE w:val="0"/>
        <w:autoSpaceDN w:val="0"/>
        <w:adjustRightInd w:val="0"/>
        <w:ind w:left="6237"/>
        <w:outlineLvl w:val="0"/>
        <w:rPr>
          <w:sz w:val="22"/>
        </w:rPr>
      </w:pPr>
    </w:p>
    <w:p w14:paraId="4E75B33B" w14:textId="77777777" w:rsidR="005C65C8" w:rsidRDefault="005C65C8" w:rsidP="005325BB">
      <w:pPr>
        <w:widowControl w:val="0"/>
        <w:autoSpaceDE w:val="0"/>
        <w:autoSpaceDN w:val="0"/>
        <w:adjustRightInd w:val="0"/>
        <w:ind w:left="6237"/>
        <w:outlineLvl w:val="0"/>
        <w:rPr>
          <w:sz w:val="22"/>
        </w:rPr>
      </w:pPr>
    </w:p>
    <w:p w14:paraId="3986C7CE" w14:textId="77777777" w:rsidR="005C65C8" w:rsidRDefault="005C65C8" w:rsidP="005325BB">
      <w:pPr>
        <w:widowControl w:val="0"/>
        <w:autoSpaceDE w:val="0"/>
        <w:autoSpaceDN w:val="0"/>
        <w:adjustRightInd w:val="0"/>
        <w:ind w:left="6237"/>
        <w:outlineLvl w:val="0"/>
        <w:rPr>
          <w:sz w:val="22"/>
        </w:rPr>
      </w:pPr>
    </w:p>
    <w:p w14:paraId="1C0A560A" w14:textId="77777777" w:rsidR="005C65C8" w:rsidRDefault="005C65C8" w:rsidP="005325BB">
      <w:pPr>
        <w:widowControl w:val="0"/>
        <w:autoSpaceDE w:val="0"/>
        <w:autoSpaceDN w:val="0"/>
        <w:adjustRightInd w:val="0"/>
        <w:ind w:left="6237"/>
        <w:outlineLvl w:val="0"/>
        <w:rPr>
          <w:sz w:val="22"/>
        </w:rPr>
      </w:pPr>
    </w:p>
    <w:p w14:paraId="5CCE4C2B" w14:textId="77777777" w:rsidR="005C65C8" w:rsidRDefault="005C65C8" w:rsidP="005325BB">
      <w:pPr>
        <w:widowControl w:val="0"/>
        <w:autoSpaceDE w:val="0"/>
        <w:autoSpaceDN w:val="0"/>
        <w:adjustRightInd w:val="0"/>
        <w:ind w:left="6237"/>
        <w:outlineLvl w:val="0"/>
        <w:rPr>
          <w:sz w:val="22"/>
        </w:rPr>
      </w:pPr>
    </w:p>
    <w:p w14:paraId="32BC58F9" w14:textId="77777777" w:rsidR="005C65C8" w:rsidRDefault="005C65C8" w:rsidP="005325BB">
      <w:pPr>
        <w:widowControl w:val="0"/>
        <w:autoSpaceDE w:val="0"/>
        <w:autoSpaceDN w:val="0"/>
        <w:adjustRightInd w:val="0"/>
        <w:ind w:left="6237"/>
        <w:outlineLvl w:val="0"/>
        <w:rPr>
          <w:sz w:val="22"/>
        </w:rPr>
      </w:pPr>
    </w:p>
    <w:p w14:paraId="7955500E" w14:textId="77777777" w:rsidR="005C65C8" w:rsidRDefault="005C65C8" w:rsidP="005325BB">
      <w:pPr>
        <w:widowControl w:val="0"/>
        <w:autoSpaceDE w:val="0"/>
        <w:autoSpaceDN w:val="0"/>
        <w:adjustRightInd w:val="0"/>
        <w:ind w:left="6237"/>
        <w:outlineLvl w:val="0"/>
        <w:rPr>
          <w:sz w:val="22"/>
        </w:rPr>
      </w:pPr>
    </w:p>
    <w:p w14:paraId="1B3965F2" w14:textId="77777777" w:rsidR="005C65C8" w:rsidRDefault="005C65C8" w:rsidP="005325BB">
      <w:pPr>
        <w:widowControl w:val="0"/>
        <w:autoSpaceDE w:val="0"/>
        <w:autoSpaceDN w:val="0"/>
        <w:adjustRightInd w:val="0"/>
        <w:ind w:left="6237"/>
        <w:outlineLvl w:val="0"/>
        <w:rPr>
          <w:sz w:val="22"/>
        </w:rPr>
      </w:pPr>
    </w:p>
    <w:p w14:paraId="5D4A5DD1" w14:textId="77777777" w:rsidR="005C65C8" w:rsidRDefault="005C65C8" w:rsidP="005325BB">
      <w:pPr>
        <w:widowControl w:val="0"/>
        <w:autoSpaceDE w:val="0"/>
        <w:autoSpaceDN w:val="0"/>
        <w:adjustRightInd w:val="0"/>
        <w:ind w:left="6237"/>
        <w:outlineLvl w:val="0"/>
        <w:rPr>
          <w:sz w:val="22"/>
        </w:rPr>
      </w:pPr>
    </w:p>
    <w:p w14:paraId="11113B79" w14:textId="77777777" w:rsidR="005C65C8" w:rsidRDefault="005C65C8" w:rsidP="005325BB">
      <w:pPr>
        <w:widowControl w:val="0"/>
        <w:autoSpaceDE w:val="0"/>
        <w:autoSpaceDN w:val="0"/>
        <w:adjustRightInd w:val="0"/>
        <w:ind w:left="6237"/>
        <w:outlineLvl w:val="0"/>
        <w:rPr>
          <w:sz w:val="22"/>
        </w:rPr>
      </w:pPr>
    </w:p>
    <w:p w14:paraId="2FB42917" w14:textId="77777777" w:rsidR="005C65C8" w:rsidRDefault="005C65C8" w:rsidP="005325BB">
      <w:pPr>
        <w:widowControl w:val="0"/>
        <w:autoSpaceDE w:val="0"/>
        <w:autoSpaceDN w:val="0"/>
        <w:adjustRightInd w:val="0"/>
        <w:ind w:left="6237"/>
        <w:outlineLvl w:val="0"/>
        <w:rPr>
          <w:sz w:val="22"/>
        </w:rPr>
      </w:pPr>
    </w:p>
    <w:p w14:paraId="65102A3A" w14:textId="77777777" w:rsidR="005C65C8" w:rsidRDefault="005C65C8" w:rsidP="005325BB">
      <w:pPr>
        <w:widowControl w:val="0"/>
        <w:autoSpaceDE w:val="0"/>
        <w:autoSpaceDN w:val="0"/>
        <w:adjustRightInd w:val="0"/>
        <w:ind w:left="6237"/>
        <w:outlineLvl w:val="0"/>
        <w:rPr>
          <w:sz w:val="22"/>
        </w:rPr>
      </w:pPr>
    </w:p>
    <w:p w14:paraId="30A6A846" w14:textId="2D9916E5" w:rsidR="005325BB" w:rsidRPr="000E7D7F" w:rsidRDefault="005325BB" w:rsidP="005325BB">
      <w:pPr>
        <w:widowControl w:val="0"/>
        <w:autoSpaceDE w:val="0"/>
        <w:autoSpaceDN w:val="0"/>
        <w:adjustRightInd w:val="0"/>
        <w:ind w:left="6237"/>
        <w:outlineLvl w:val="0"/>
        <w:rPr>
          <w:sz w:val="22"/>
        </w:rPr>
      </w:pPr>
      <w:r w:rsidRPr="000E7D7F">
        <w:rPr>
          <w:sz w:val="22"/>
        </w:rPr>
        <w:t>Приложение № 3</w:t>
      </w:r>
    </w:p>
    <w:p w14:paraId="04926066" w14:textId="77777777" w:rsidR="005325BB" w:rsidRPr="000E7D7F" w:rsidRDefault="005325BB" w:rsidP="005325BB">
      <w:pPr>
        <w:widowControl w:val="0"/>
        <w:autoSpaceDE w:val="0"/>
        <w:autoSpaceDN w:val="0"/>
        <w:adjustRightInd w:val="0"/>
        <w:ind w:left="6237"/>
        <w:rPr>
          <w:sz w:val="22"/>
        </w:rPr>
      </w:pPr>
      <w:r w:rsidRPr="000E7D7F">
        <w:rPr>
          <w:sz w:val="22"/>
        </w:rPr>
        <w:t>к Контракту</w:t>
      </w:r>
    </w:p>
    <w:p w14:paraId="4B7A5BA5" w14:textId="77777777" w:rsidR="001110EA" w:rsidRDefault="005325BB" w:rsidP="005325BB">
      <w:pPr>
        <w:widowControl w:val="0"/>
        <w:autoSpaceDE w:val="0"/>
        <w:autoSpaceDN w:val="0"/>
        <w:adjustRightInd w:val="0"/>
        <w:rPr>
          <w:sz w:val="22"/>
        </w:rPr>
      </w:pPr>
      <w:r w:rsidRPr="000E7D7F">
        <w:rPr>
          <w:sz w:val="22"/>
        </w:rPr>
        <w:t xml:space="preserve">                                                                                                       </w:t>
      </w:r>
      <w:r w:rsidR="005C65C8">
        <w:rPr>
          <w:sz w:val="22"/>
        </w:rPr>
        <w:t xml:space="preserve">           </w:t>
      </w:r>
      <w:r w:rsidRPr="000E7D7F">
        <w:rPr>
          <w:sz w:val="22"/>
        </w:rPr>
        <w:t xml:space="preserve">№ </w:t>
      </w:r>
      <w:r w:rsidR="005C65C8">
        <w:rPr>
          <w:sz w:val="22"/>
        </w:rPr>
        <w:t>139А/2022</w:t>
      </w:r>
      <w:r w:rsidRPr="000E7D7F">
        <w:rPr>
          <w:sz w:val="22"/>
        </w:rPr>
        <w:t xml:space="preserve"> </w:t>
      </w:r>
    </w:p>
    <w:p w14:paraId="7E88C9CB" w14:textId="6E96324D" w:rsidR="005325BB" w:rsidRPr="000E7D7F" w:rsidRDefault="001110EA" w:rsidP="005325BB">
      <w:pPr>
        <w:widowControl w:val="0"/>
        <w:autoSpaceDE w:val="0"/>
        <w:autoSpaceDN w:val="0"/>
        <w:adjustRightInd w:val="0"/>
        <w:rPr>
          <w:sz w:val="22"/>
        </w:rPr>
      </w:pPr>
      <w:r>
        <w:rPr>
          <w:sz w:val="22"/>
        </w:rPr>
        <w:t xml:space="preserve">                                                                                                                  </w:t>
      </w:r>
      <w:r w:rsidR="005325BB" w:rsidRPr="000E7D7F">
        <w:rPr>
          <w:sz w:val="22"/>
        </w:rPr>
        <w:t>от «___» ______ 2022 г.</w:t>
      </w:r>
    </w:p>
    <w:p w14:paraId="2E2D05E1" w14:textId="77777777" w:rsidR="001110EA" w:rsidRDefault="001110EA" w:rsidP="005325BB">
      <w:pPr>
        <w:jc w:val="center"/>
        <w:rPr>
          <w:b/>
          <w:sz w:val="22"/>
        </w:rPr>
      </w:pPr>
      <w:r>
        <w:rPr>
          <w:b/>
          <w:sz w:val="22"/>
        </w:rPr>
        <w:t xml:space="preserve"> </w:t>
      </w:r>
    </w:p>
    <w:p w14:paraId="7E960624" w14:textId="18F29AE5" w:rsidR="005325BB" w:rsidRPr="005325BB" w:rsidRDefault="005325BB" w:rsidP="005325BB">
      <w:pPr>
        <w:jc w:val="center"/>
        <w:rPr>
          <w:b/>
          <w:sz w:val="22"/>
        </w:rPr>
      </w:pPr>
      <w:r w:rsidRPr="005325BB">
        <w:rPr>
          <w:b/>
          <w:sz w:val="22"/>
        </w:rPr>
        <w:t>Акт</w:t>
      </w:r>
    </w:p>
    <w:p w14:paraId="5C767FB9" w14:textId="77777777" w:rsidR="005325BB" w:rsidRPr="005325BB" w:rsidRDefault="005325BB" w:rsidP="005325BB">
      <w:pPr>
        <w:jc w:val="center"/>
        <w:rPr>
          <w:b/>
          <w:sz w:val="22"/>
        </w:rPr>
      </w:pPr>
      <w:r w:rsidRPr="005325BB">
        <w:rPr>
          <w:b/>
          <w:sz w:val="22"/>
        </w:rPr>
        <w:t>выполненных работ по сборке мебели.</w:t>
      </w:r>
    </w:p>
    <w:p w14:paraId="490EC4BB" w14:textId="77777777" w:rsidR="005325BB" w:rsidRPr="005325BB" w:rsidRDefault="005325BB" w:rsidP="005325BB">
      <w:pPr>
        <w:jc w:val="center"/>
        <w:rPr>
          <w:sz w:val="22"/>
        </w:rPr>
      </w:pPr>
    </w:p>
    <w:p w14:paraId="569E22AF" w14:textId="77777777" w:rsidR="005325BB" w:rsidRPr="005325BB" w:rsidRDefault="005325BB" w:rsidP="005325BB">
      <w:pPr>
        <w:rPr>
          <w:sz w:val="22"/>
          <w:szCs w:val="22"/>
        </w:rPr>
      </w:pPr>
      <w:r w:rsidRPr="005325BB">
        <w:rPr>
          <w:sz w:val="22"/>
          <w:szCs w:val="22"/>
        </w:rPr>
        <w:t>К Заказу № _______________от «___» _________20__г.</w:t>
      </w:r>
    </w:p>
    <w:p w14:paraId="0BA56ADF" w14:textId="77777777" w:rsidR="005325BB" w:rsidRPr="005325BB" w:rsidRDefault="005325BB" w:rsidP="005325BB">
      <w:pPr>
        <w:rPr>
          <w:sz w:val="22"/>
          <w:szCs w:val="22"/>
        </w:rPr>
      </w:pPr>
      <w:r w:rsidRPr="005325BB">
        <w:rPr>
          <w:sz w:val="22"/>
          <w:szCs w:val="22"/>
        </w:rPr>
        <w:t>Адрес и телефон____________________________________________________________________</w:t>
      </w:r>
    </w:p>
    <w:p w14:paraId="64019193" w14:textId="77777777" w:rsidR="005325BB" w:rsidRPr="005325BB" w:rsidRDefault="005325BB" w:rsidP="005325BB">
      <w:pPr>
        <w:rPr>
          <w:sz w:val="22"/>
          <w:szCs w:val="22"/>
        </w:rPr>
      </w:pPr>
      <w:r w:rsidRPr="005325BB">
        <w:rPr>
          <w:sz w:val="22"/>
          <w:szCs w:val="22"/>
        </w:rPr>
        <w:t>___________________________________________________________________________________</w:t>
      </w:r>
    </w:p>
    <w:p w14:paraId="2B3AA6D2" w14:textId="77777777" w:rsidR="005325BB" w:rsidRPr="005325BB" w:rsidRDefault="005325BB" w:rsidP="005325BB">
      <w:pPr>
        <w:rPr>
          <w:sz w:val="22"/>
          <w:szCs w:val="22"/>
        </w:rPr>
      </w:pPr>
      <w:r w:rsidRPr="005325BB">
        <w:rPr>
          <w:sz w:val="22"/>
          <w:szCs w:val="22"/>
        </w:rPr>
        <w:t>ФИО Заказчика: __________________________________</w:t>
      </w:r>
    </w:p>
    <w:p w14:paraId="041E87C8" w14:textId="77777777" w:rsidR="005325BB" w:rsidRPr="005325BB" w:rsidRDefault="005325BB" w:rsidP="005325BB">
      <w:pPr>
        <w:rPr>
          <w:sz w:val="22"/>
          <w:szCs w:val="22"/>
        </w:rPr>
      </w:pPr>
      <w:r w:rsidRPr="005325BB">
        <w:rPr>
          <w:sz w:val="22"/>
          <w:szCs w:val="22"/>
        </w:rPr>
        <w:t>Наименование мебели: _______________________________________________________________</w:t>
      </w:r>
    </w:p>
    <w:p w14:paraId="224BADB1" w14:textId="77777777" w:rsidR="005325BB" w:rsidRPr="005325BB" w:rsidRDefault="005325BB" w:rsidP="005325BB">
      <w:pPr>
        <w:pBdr>
          <w:bottom w:val="single" w:sz="12" w:space="1" w:color="auto"/>
        </w:pBdr>
        <w:rPr>
          <w:i/>
          <w:sz w:val="22"/>
          <w:szCs w:val="22"/>
        </w:rPr>
      </w:pPr>
      <w:r w:rsidRPr="005325BB">
        <w:rPr>
          <w:i/>
          <w:sz w:val="22"/>
          <w:szCs w:val="22"/>
        </w:rPr>
        <w:t>Гарантийный срок составляет 12 месяцев с момента подписания акта о выполненных работах.</w:t>
      </w:r>
    </w:p>
    <w:tbl>
      <w:tblPr>
        <w:tblStyle w:val="affff1"/>
        <w:tblW w:w="0" w:type="auto"/>
        <w:tblLook w:val="04A0" w:firstRow="1" w:lastRow="0" w:firstColumn="1" w:lastColumn="0" w:noHBand="0" w:noVBand="1"/>
      </w:tblPr>
      <w:tblGrid>
        <w:gridCol w:w="1060"/>
        <w:gridCol w:w="8286"/>
      </w:tblGrid>
      <w:tr w:rsidR="005325BB" w:rsidRPr="005325BB" w14:paraId="1230E5B8" w14:textId="77777777" w:rsidTr="00F72CAC">
        <w:tc>
          <w:tcPr>
            <w:tcW w:w="1129" w:type="dxa"/>
          </w:tcPr>
          <w:p w14:paraId="4C533551" w14:textId="77777777" w:rsidR="005325BB" w:rsidRPr="005325BB" w:rsidRDefault="005325BB" w:rsidP="00F72CAC">
            <w:pPr>
              <w:jc w:val="center"/>
              <w:rPr>
                <w:sz w:val="22"/>
                <w:szCs w:val="22"/>
              </w:rPr>
            </w:pPr>
            <w:r w:rsidRPr="005325BB">
              <w:rPr>
                <w:sz w:val="22"/>
                <w:szCs w:val="22"/>
              </w:rPr>
              <w:t xml:space="preserve">№ </w:t>
            </w:r>
            <w:proofErr w:type="spellStart"/>
            <w:r w:rsidRPr="005325BB">
              <w:rPr>
                <w:sz w:val="22"/>
                <w:szCs w:val="22"/>
              </w:rPr>
              <w:t>п.п</w:t>
            </w:r>
            <w:proofErr w:type="spellEnd"/>
            <w:r w:rsidRPr="005325BB">
              <w:rPr>
                <w:sz w:val="22"/>
                <w:szCs w:val="22"/>
              </w:rPr>
              <w:t>.</w:t>
            </w:r>
          </w:p>
        </w:tc>
        <w:tc>
          <w:tcPr>
            <w:tcW w:w="9214" w:type="dxa"/>
          </w:tcPr>
          <w:p w14:paraId="2F315259" w14:textId="77777777" w:rsidR="005325BB" w:rsidRPr="005325BB" w:rsidRDefault="005325BB" w:rsidP="00F72CAC">
            <w:pPr>
              <w:jc w:val="center"/>
              <w:rPr>
                <w:sz w:val="22"/>
                <w:szCs w:val="22"/>
              </w:rPr>
            </w:pPr>
            <w:r w:rsidRPr="005325BB">
              <w:rPr>
                <w:sz w:val="22"/>
                <w:szCs w:val="22"/>
              </w:rPr>
              <w:t>Наименование работ</w:t>
            </w:r>
          </w:p>
        </w:tc>
      </w:tr>
      <w:tr w:rsidR="005325BB" w:rsidRPr="005325BB" w14:paraId="3276F71B" w14:textId="77777777" w:rsidTr="00F72CAC">
        <w:tc>
          <w:tcPr>
            <w:tcW w:w="1129" w:type="dxa"/>
          </w:tcPr>
          <w:p w14:paraId="78E97EF6" w14:textId="77777777" w:rsidR="005325BB" w:rsidRPr="005325BB" w:rsidRDefault="005325BB" w:rsidP="00F72CAC">
            <w:pPr>
              <w:rPr>
                <w:sz w:val="22"/>
                <w:szCs w:val="22"/>
              </w:rPr>
            </w:pPr>
          </w:p>
        </w:tc>
        <w:tc>
          <w:tcPr>
            <w:tcW w:w="9214" w:type="dxa"/>
          </w:tcPr>
          <w:p w14:paraId="30B88945" w14:textId="77777777" w:rsidR="005325BB" w:rsidRPr="005325BB" w:rsidRDefault="005325BB" w:rsidP="00F72CAC">
            <w:pPr>
              <w:rPr>
                <w:sz w:val="22"/>
                <w:szCs w:val="22"/>
              </w:rPr>
            </w:pPr>
          </w:p>
        </w:tc>
      </w:tr>
      <w:tr w:rsidR="005325BB" w:rsidRPr="005325BB" w14:paraId="059A4C61" w14:textId="77777777" w:rsidTr="00F72CAC">
        <w:tc>
          <w:tcPr>
            <w:tcW w:w="1129" w:type="dxa"/>
          </w:tcPr>
          <w:p w14:paraId="18F294E3" w14:textId="77777777" w:rsidR="005325BB" w:rsidRPr="005325BB" w:rsidRDefault="005325BB" w:rsidP="00F72CAC">
            <w:pPr>
              <w:rPr>
                <w:sz w:val="22"/>
                <w:szCs w:val="22"/>
              </w:rPr>
            </w:pPr>
          </w:p>
        </w:tc>
        <w:tc>
          <w:tcPr>
            <w:tcW w:w="9214" w:type="dxa"/>
          </w:tcPr>
          <w:p w14:paraId="2D468648" w14:textId="77777777" w:rsidR="005325BB" w:rsidRPr="005325BB" w:rsidRDefault="005325BB" w:rsidP="00F72CAC">
            <w:pPr>
              <w:rPr>
                <w:sz w:val="22"/>
                <w:szCs w:val="22"/>
              </w:rPr>
            </w:pPr>
          </w:p>
        </w:tc>
      </w:tr>
      <w:tr w:rsidR="005325BB" w:rsidRPr="005325BB" w14:paraId="14118E60" w14:textId="77777777" w:rsidTr="00F72CAC">
        <w:tc>
          <w:tcPr>
            <w:tcW w:w="1129" w:type="dxa"/>
          </w:tcPr>
          <w:p w14:paraId="0B70DF03" w14:textId="77777777" w:rsidR="005325BB" w:rsidRPr="005325BB" w:rsidRDefault="005325BB" w:rsidP="00F72CAC">
            <w:pPr>
              <w:rPr>
                <w:sz w:val="22"/>
                <w:szCs w:val="22"/>
              </w:rPr>
            </w:pPr>
          </w:p>
        </w:tc>
        <w:tc>
          <w:tcPr>
            <w:tcW w:w="9214" w:type="dxa"/>
          </w:tcPr>
          <w:p w14:paraId="04282B4B" w14:textId="77777777" w:rsidR="005325BB" w:rsidRPr="005325BB" w:rsidRDefault="005325BB" w:rsidP="00F72CAC">
            <w:pPr>
              <w:rPr>
                <w:sz w:val="22"/>
                <w:szCs w:val="22"/>
              </w:rPr>
            </w:pPr>
          </w:p>
        </w:tc>
      </w:tr>
    </w:tbl>
    <w:p w14:paraId="008FC036" w14:textId="77777777" w:rsidR="005325BB" w:rsidRPr="005325BB" w:rsidRDefault="005325BB" w:rsidP="005325BB">
      <w:pPr>
        <w:ind w:firstLine="708"/>
        <w:rPr>
          <w:sz w:val="22"/>
          <w:szCs w:val="22"/>
        </w:rPr>
      </w:pPr>
      <w:r w:rsidRPr="005325BB">
        <w:rPr>
          <w:sz w:val="22"/>
          <w:szCs w:val="22"/>
        </w:rPr>
        <w:t>________________________</w:t>
      </w:r>
      <w:r w:rsidRPr="005325BB">
        <w:rPr>
          <w:sz w:val="22"/>
          <w:szCs w:val="22"/>
        </w:rPr>
        <w:tab/>
      </w:r>
      <w:r w:rsidRPr="005325BB">
        <w:rPr>
          <w:sz w:val="22"/>
          <w:szCs w:val="22"/>
        </w:rPr>
        <w:tab/>
        <w:t>_____________</w:t>
      </w:r>
    </w:p>
    <w:p w14:paraId="25CD8819" w14:textId="77777777" w:rsidR="005325BB" w:rsidRPr="005325BB" w:rsidRDefault="005325BB" w:rsidP="005325BB">
      <w:pPr>
        <w:ind w:firstLine="708"/>
        <w:rPr>
          <w:sz w:val="22"/>
          <w:szCs w:val="22"/>
        </w:rPr>
      </w:pPr>
      <w:r w:rsidRPr="005325BB">
        <w:rPr>
          <w:sz w:val="22"/>
          <w:szCs w:val="22"/>
        </w:rPr>
        <w:t xml:space="preserve">(Ф.И.О. исполнителя) </w:t>
      </w:r>
      <w:r w:rsidRPr="005325BB">
        <w:rPr>
          <w:sz w:val="22"/>
          <w:szCs w:val="22"/>
        </w:rPr>
        <w:tab/>
      </w:r>
      <w:r w:rsidRPr="005325BB">
        <w:rPr>
          <w:sz w:val="22"/>
          <w:szCs w:val="22"/>
        </w:rPr>
        <w:tab/>
      </w:r>
      <w:r w:rsidRPr="005325BB">
        <w:rPr>
          <w:sz w:val="22"/>
          <w:szCs w:val="22"/>
        </w:rPr>
        <w:tab/>
      </w:r>
      <w:r w:rsidRPr="005325BB">
        <w:rPr>
          <w:sz w:val="22"/>
          <w:szCs w:val="22"/>
        </w:rPr>
        <w:tab/>
        <w:t>(подпись)</w:t>
      </w:r>
    </w:p>
    <w:p w14:paraId="58EAEE90" w14:textId="77777777" w:rsidR="005325BB" w:rsidRPr="005325BB" w:rsidRDefault="005325BB" w:rsidP="005325BB">
      <w:pPr>
        <w:rPr>
          <w:sz w:val="22"/>
          <w:szCs w:val="22"/>
        </w:rPr>
      </w:pPr>
    </w:p>
    <w:p w14:paraId="47CEFA98" w14:textId="77777777" w:rsidR="005325BB" w:rsidRPr="005325BB" w:rsidRDefault="005325BB" w:rsidP="005325BB">
      <w:pPr>
        <w:pStyle w:val="afff3"/>
        <w:numPr>
          <w:ilvl w:val="0"/>
          <w:numId w:val="38"/>
        </w:numPr>
        <w:ind w:left="0"/>
        <w:contextualSpacing/>
        <w:rPr>
          <w:i/>
          <w:sz w:val="22"/>
          <w:szCs w:val="22"/>
        </w:rPr>
      </w:pPr>
      <w:r w:rsidRPr="005325BB">
        <w:rPr>
          <w:i/>
          <w:sz w:val="22"/>
          <w:szCs w:val="22"/>
        </w:rPr>
        <w:t>Претензий к качеству сборки мебели, регулировки, а также Исполнителю – НЕ ИМЕЮ, механических повреждений (сколов, царапин, трещин и т.д.) – НЕ ОБНАРУЖЕНО.</w:t>
      </w:r>
    </w:p>
    <w:p w14:paraId="6A706724" w14:textId="77777777" w:rsidR="005325BB" w:rsidRPr="005325BB" w:rsidRDefault="005325BB" w:rsidP="005325BB">
      <w:pPr>
        <w:rPr>
          <w:sz w:val="22"/>
          <w:szCs w:val="22"/>
        </w:rPr>
      </w:pPr>
    </w:p>
    <w:p w14:paraId="7531CCAE" w14:textId="77777777" w:rsidR="005325BB" w:rsidRPr="005325BB" w:rsidRDefault="005325BB" w:rsidP="005325BB">
      <w:pPr>
        <w:rPr>
          <w:sz w:val="22"/>
        </w:rPr>
      </w:pPr>
      <w:r w:rsidRPr="005325BB">
        <w:rPr>
          <w:sz w:val="22"/>
        </w:rPr>
        <w:t>Заказчик: _____________________/_______________/ «_____» ___________201__г.</w:t>
      </w:r>
    </w:p>
    <w:p w14:paraId="1286320A" w14:textId="77777777" w:rsidR="005325BB" w:rsidRPr="005325BB" w:rsidRDefault="005325BB" w:rsidP="005325BB">
      <w:pPr>
        <w:rPr>
          <w:sz w:val="22"/>
        </w:rPr>
      </w:pPr>
    </w:p>
    <w:p w14:paraId="413A62CE" w14:textId="77777777" w:rsidR="005325BB" w:rsidRPr="005325BB" w:rsidRDefault="005325BB" w:rsidP="005325BB">
      <w:pPr>
        <w:rPr>
          <w:sz w:val="22"/>
        </w:rPr>
      </w:pPr>
      <w:r w:rsidRPr="005325BB">
        <w:rPr>
          <w:i/>
          <w:sz w:val="22"/>
        </w:rPr>
        <w:t>Претензии: (при наличии)</w:t>
      </w:r>
      <w:r w:rsidRPr="005325BB">
        <w:rPr>
          <w:sz w:val="22"/>
        </w:rPr>
        <w:t xml:space="preserve"> ______________________________________________________________</w:t>
      </w:r>
    </w:p>
    <w:p w14:paraId="77ED4303" w14:textId="77777777" w:rsidR="005325BB" w:rsidRPr="005325BB" w:rsidRDefault="005325BB" w:rsidP="005325BB">
      <w:pPr>
        <w:rPr>
          <w:sz w:val="22"/>
        </w:rPr>
      </w:pPr>
    </w:p>
    <w:p w14:paraId="6430C38C" w14:textId="77777777" w:rsidR="005325BB" w:rsidRPr="005325BB" w:rsidRDefault="005325BB" w:rsidP="005325BB">
      <w:pPr>
        <w:rPr>
          <w:sz w:val="22"/>
        </w:rPr>
      </w:pPr>
      <w:r w:rsidRPr="005325BB">
        <w:rPr>
          <w:sz w:val="22"/>
        </w:rPr>
        <w:t>Заказчик: _____________________/_______________/ «_____» ___________201__г.</w:t>
      </w:r>
    </w:p>
    <w:p w14:paraId="3DCABCA2" w14:textId="77777777" w:rsidR="005325BB" w:rsidRPr="005325BB" w:rsidRDefault="005325BB" w:rsidP="005325BB">
      <w:pPr>
        <w:rPr>
          <w:sz w:val="22"/>
        </w:rPr>
      </w:pPr>
    </w:p>
    <w:p w14:paraId="25B36679" w14:textId="77777777" w:rsidR="005325BB" w:rsidRPr="005325BB" w:rsidRDefault="005325BB" w:rsidP="005325BB">
      <w:pPr>
        <w:ind w:firstLine="348"/>
        <w:rPr>
          <w:b/>
          <w:sz w:val="22"/>
        </w:rPr>
      </w:pPr>
      <w:r w:rsidRPr="005325BB">
        <w:rPr>
          <w:b/>
          <w:sz w:val="22"/>
        </w:rPr>
        <w:t>Подписи сторон по согласованию формы Акта.</w:t>
      </w:r>
    </w:p>
    <w:p w14:paraId="6E6EFEB4" w14:textId="77777777" w:rsidR="005325BB" w:rsidRPr="004D02F8" w:rsidRDefault="005325BB" w:rsidP="005325BB"/>
    <w:p w14:paraId="684816FC" w14:textId="77777777" w:rsidR="005325BB" w:rsidRDefault="005325BB" w:rsidP="00A67357">
      <w:pPr>
        <w:pStyle w:val="af1"/>
        <w:spacing w:before="0" w:after="0"/>
        <w:rPr>
          <w:rFonts w:cs="Times New Roman"/>
          <w:b/>
          <w:i w:val="0"/>
          <w:sz w:val="22"/>
          <w:szCs w:val="22"/>
        </w:rPr>
      </w:pPr>
    </w:p>
    <w:tbl>
      <w:tblPr>
        <w:tblW w:w="0" w:type="auto"/>
        <w:jc w:val="center"/>
        <w:tblLook w:val="0000" w:firstRow="0" w:lastRow="0" w:firstColumn="0" w:lastColumn="0" w:noHBand="0" w:noVBand="0"/>
      </w:tblPr>
      <w:tblGrid>
        <w:gridCol w:w="4678"/>
        <w:gridCol w:w="4678"/>
      </w:tblGrid>
      <w:tr w:rsidR="001110EA" w:rsidRPr="006F009A" w14:paraId="415EBBA8" w14:textId="77777777" w:rsidTr="00883BF0">
        <w:trPr>
          <w:jc w:val="center"/>
        </w:trPr>
        <w:tc>
          <w:tcPr>
            <w:tcW w:w="5174" w:type="dxa"/>
          </w:tcPr>
          <w:p w14:paraId="2D88D9E0" w14:textId="77777777" w:rsidR="001110EA" w:rsidRDefault="001110EA" w:rsidP="00883BF0">
            <w:pPr>
              <w:contextualSpacing/>
              <w:jc w:val="both"/>
              <w:rPr>
                <w:sz w:val="23"/>
                <w:szCs w:val="23"/>
              </w:rPr>
            </w:pPr>
            <w:r w:rsidRPr="006F009A">
              <w:rPr>
                <w:sz w:val="23"/>
                <w:szCs w:val="23"/>
              </w:rPr>
              <w:t>ЗАКАЗЧИК:</w:t>
            </w:r>
          </w:p>
          <w:p w14:paraId="761B3340" w14:textId="77777777" w:rsidR="001110EA" w:rsidRPr="006F009A" w:rsidRDefault="001110EA" w:rsidP="00883BF0">
            <w:pPr>
              <w:contextualSpacing/>
              <w:jc w:val="both"/>
              <w:rPr>
                <w:sz w:val="23"/>
                <w:szCs w:val="23"/>
              </w:rPr>
            </w:pPr>
            <w:r>
              <w:rPr>
                <w:sz w:val="23"/>
                <w:szCs w:val="23"/>
              </w:rPr>
              <w:t>Зав. Отделом КС</w:t>
            </w:r>
          </w:p>
          <w:p w14:paraId="0C8A0607" w14:textId="77777777" w:rsidR="001110EA" w:rsidRPr="006F009A" w:rsidRDefault="001110EA" w:rsidP="00883BF0">
            <w:pPr>
              <w:pStyle w:val="3"/>
              <w:spacing w:before="0"/>
              <w:contextualSpacing/>
              <w:rPr>
                <w:rFonts w:ascii="Times New Roman" w:hAnsi="Times New Roman" w:cs="Times New Roman"/>
                <w:b w:val="0"/>
                <w:sz w:val="23"/>
                <w:szCs w:val="23"/>
              </w:rPr>
            </w:pPr>
          </w:p>
        </w:tc>
        <w:tc>
          <w:tcPr>
            <w:tcW w:w="5174" w:type="dxa"/>
          </w:tcPr>
          <w:p w14:paraId="2616040D" w14:textId="77777777" w:rsidR="001110EA" w:rsidRDefault="001110EA" w:rsidP="00883BF0">
            <w:pPr>
              <w:contextualSpacing/>
              <w:jc w:val="both"/>
              <w:rPr>
                <w:sz w:val="23"/>
                <w:szCs w:val="23"/>
              </w:rPr>
            </w:pPr>
            <w:r w:rsidRPr="006F009A">
              <w:rPr>
                <w:sz w:val="23"/>
                <w:szCs w:val="23"/>
              </w:rPr>
              <w:t>ПОСТАВЩИК:</w:t>
            </w:r>
          </w:p>
          <w:p w14:paraId="35A62178" w14:textId="77777777" w:rsidR="001110EA" w:rsidRPr="006F009A" w:rsidRDefault="001110EA" w:rsidP="00883BF0">
            <w:pPr>
              <w:contextualSpacing/>
              <w:jc w:val="both"/>
              <w:rPr>
                <w:sz w:val="23"/>
                <w:szCs w:val="23"/>
              </w:rPr>
            </w:pPr>
            <w:r>
              <w:rPr>
                <w:sz w:val="23"/>
                <w:szCs w:val="23"/>
              </w:rPr>
              <w:t>Директор</w:t>
            </w:r>
          </w:p>
        </w:tc>
      </w:tr>
      <w:tr w:rsidR="001110EA" w:rsidRPr="006F009A" w14:paraId="6D0003B8" w14:textId="77777777" w:rsidTr="00883BF0">
        <w:trPr>
          <w:jc w:val="center"/>
        </w:trPr>
        <w:tc>
          <w:tcPr>
            <w:tcW w:w="5174" w:type="dxa"/>
          </w:tcPr>
          <w:p w14:paraId="6A51E54F" w14:textId="77777777" w:rsidR="001110EA" w:rsidRPr="006F009A" w:rsidRDefault="001110EA" w:rsidP="00883BF0">
            <w:pPr>
              <w:ind w:right="-111"/>
              <w:contextualSpacing/>
              <w:jc w:val="both"/>
              <w:rPr>
                <w:bCs/>
                <w:sz w:val="23"/>
                <w:szCs w:val="23"/>
              </w:rPr>
            </w:pPr>
            <w:r w:rsidRPr="006F009A">
              <w:rPr>
                <w:bCs/>
                <w:sz w:val="23"/>
                <w:szCs w:val="23"/>
              </w:rPr>
              <w:t>_</w:t>
            </w:r>
            <w:r>
              <w:rPr>
                <w:bCs/>
                <w:sz w:val="23"/>
                <w:szCs w:val="23"/>
              </w:rPr>
              <w:t xml:space="preserve">_______________ </w:t>
            </w:r>
            <w:r w:rsidRPr="006F009A">
              <w:rPr>
                <w:bCs/>
                <w:sz w:val="23"/>
                <w:szCs w:val="23"/>
              </w:rPr>
              <w:t>/</w:t>
            </w:r>
            <w:r>
              <w:rPr>
                <w:bCs/>
                <w:sz w:val="23"/>
                <w:szCs w:val="23"/>
              </w:rPr>
              <w:t>А.А. Гоглазин/</w:t>
            </w:r>
          </w:p>
          <w:p w14:paraId="62D6FA43" w14:textId="77777777" w:rsidR="001110EA" w:rsidRPr="006F009A" w:rsidRDefault="001110EA" w:rsidP="00883BF0">
            <w:pPr>
              <w:widowControl w:val="0"/>
              <w:autoSpaceDE w:val="0"/>
              <w:autoSpaceDN w:val="0"/>
              <w:adjustRightInd w:val="0"/>
              <w:ind w:left="6237" w:hanging="6237"/>
              <w:rPr>
                <w:sz w:val="23"/>
                <w:szCs w:val="23"/>
              </w:rPr>
            </w:pPr>
            <w:r w:rsidRPr="006F009A">
              <w:rPr>
                <w:sz w:val="23"/>
                <w:szCs w:val="23"/>
              </w:rPr>
              <w:t>«___» ______ 20__ г.</w:t>
            </w:r>
          </w:p>
          <w:p w14:paraId="6C4BD220" w14:textId="77777777" w:rsidR="001110EA" w:rsidRPr="006F009A" w:rsidRDefault="001110EA" w:rsidP="00883BF0">
            <w:pPr>
              <w:widowControl w:val="0"/>
              <w:autoSpaceDE w:val="0"/>
              <w:autoSpaceDN w:val="0"/>
              <w:adjustRightInd w:val="0"/>
              <w:ind w:left="6237" w:hanging="6237"/>
              <w:rPr>
                <w:sz w:val="23"/>
                <w:szCs w:val="23"/>
              </w:rPr>
            </w:pPr>
          </w:p>
          <w:p w14:paraId="33C90425" w14:textId="77777777" w:rsidR="001110EA" w:rsidRPr="006F009A" w:rsidRDefault="001110EA" w:rsidP="00883BF0">
            <w:pPr>
              <w:widowControl w:val="0"/>
              <w:autoSpaceDE w:val="0"/>
              <w:autoSpaceDN w:val="0"/>
              <w:adjustRightInd w:val="0"/>
              <w:ind w:left="6237" w:hanging="6237"/>
              <w:rPr>
                <w:bCs/>
                <w:sz w:val="23"/>
                <w:szCs w:val="23"/>
              </w:rPr>
            </w:pPr>
            <w:r w:rsidRPr="006F009A">
              <w:rPr>
                <w:sz w:val="23"/>
                <w:szCs w:val="23"/>
              </w:rPr>
              <w:t>М.П.</w:t>
            </w:r>
          </w:p>
        </w:tc>
        <w:tc>
          <w:tcPr>
            <w:tcW w:w="5174" w:type="dxa"/>
          </w:tcPr>
          <w:p w14:paraId="41B0D649" w14:textId="349B8867" w:rsidR="001110EA" w:rsidRPr="006F009A" w:rsidRDefault="001110EA" w:rsidP="00883BF0">
            <w:pPr>
              <w:shd w:val="clear" w:color="auto" w:fill="FFFFFF"/>
              <w:contextualSpacing/>
              <w:jc w:val="both"/>
              <w:rPr>
                <w:sz w:val="23"/>
                <w:szCs w:val="23"/>
              </w:rPr>
            </w:pPr>
            <w:r w:rsidRPr="006F009A">
              <w:rPr>
                <w:sz w:val="23"/>
                <w:szCs w:val="23"/>
              </w:rPr>
              <w:t>___________________ /</w:t>
            </w:r>
            <w:r w:rsidRPr="001110EA">
              <w:rPr>
                <w:bCs/>
                <w:color w:val="000000"/>
                <w:sz w:val="22"/>
                <w:szCs w:val="22"/>
              </w:rPr>
              <w:t xml:space="preserve">Р.Х. </w:t>
            </w:r>
            <w:proofErr w:type="spellStart"/>
            <w:r w:rsidRPr="001110EA">
              <w:rPr>
                <w:bCs/>
                <w:color w:val="000000"/>
                <w:sz w:val="22"/>
                <w:szCs w:val="22"/>
              </w:rPr>
              <w:t>Шиафотдинов</w:t>
            </w:r>
            <w:proofErr w:type="spellEnd"/>
            <w:r w:rsidRPr="006F009A">
              <w:rPr>
                <w:sz w:val="23"/>
                <w:szCs w:val="23"/>
              </w:rPr>
              <w:t>/</w:t>
            </w:r>
          </w:p>
          <w:p w14:paraId="38197600" w14:textId="77777777" w:rsidR="001110EA" w:rsidRPr="006F009A" w:rsidRDefault="001110EA" w:rsidP="00883BF0">
            <w:pPr>
              <w:widowControl w:val="0"/>
              <w:autoSpaceDE w:val="0"/>
              <w:autoSpaceDN w:val="0"/>
              <w:adjustRightInd w:val="0"/>
              <w:ind w:left="6237" w:hanging="6237"/>
              <w:rPr>
                <w:sz w:val="23"/>
                <w:szCs w:val="23"/>
              </w:rPr>
            </w:pPr>
            <w:r w:rsidRPr="006F009A">
              <w:rPr>
                <w:sz w:val="23"/>
                <w:szCs w:val="23"/>
              </w:rPr>
              <w:t>«___» ______ 20__ г.</w:t>
            </w:r>
          </w:p>
          <w:p w14:paraId="43D0C2C7" w14:textId="77777777" w:rsidR="001110EA" w:rsidRPr="006F009A" w:rsidRDefault="001110EA" w:rsidP="00883BF0">
            <w:pPr>
              <w:widowControl w:val="0"/>
              <w:autoSpaceDE w:val="0"/>
              <w:autoSpaceDN w:val="0"/>
              <w:adjustRightInd w:val="0"/>
              <w:ind w:left="6237" w:hanging="6237"/>
              <w:rPr>
                <w:sz w:val="23"/>
                <w:szCs w:val="23"/>
              </w:rPr>
            </w:pPr>
          </w:p>
          <w:p w14:paraId="3ACD31E5" w14:textId="77777777" w:rsidR="001110EA" w:rsidRPr="006F009A" w:rsidRDefault="001110EA" w:rsidP="00883BF0">
            <w:pPr>
              <w:shd w:val="clear" w:color="auto" w:fill="FFFFFF"/>
              <w:contextualSpacing/>
              <w:jc w:val="both"/>
              <w:rPr>
                <w:sz w:val="23"/>
                <w:szCs w:val="23"/>
              </w:rPr>
            </w:pPr>
            <w:r w:rsidRPr="006F009A">
              <w:rPr>
                <w:sz w:val="23"/>
                <w:szCs w:val="23"/>
              </w:rPr>
              <w:t>М.П.</w:t>
            </w:r>
          </w:p>
        </w:tc>
      </w:tr>
    </w:tbl>
    <w:p w14:paraId="0F8427A9" w14:textId="77777777" w:rsidR="00423432" w:rsidRPr="001D5F53" w:rsidRDefault="00423432" w:rsidP="00B57874">
      <w:pPr>
        <w:keepLines/>
        <w:widowControl w:val="0"/>
        <w:suppressLineNumbers/>
        <w:autoSpaceDE w:val="0"/>
        <w:spacing w:after="60"/>
        <w:rPr>
          <w:rFonts w:eastAsia="Calibri"/>
          <w:sz w:val="22"/>
          <w:szCs w:val="22"/>
        </w:rPr>
      </w:pPr>
    </w:p>
    <w:sectPr w:rsidR="00423432" w:rsidRPr="001D5F53" w:rsidSect="009D45CB">
      <w:headerReference w:type="default" r:id="rId19"/>
      <w:footerReference w:type="default" r:id="rId20"/>
      <w:footerReference w:type="first" r:id="rId21"/>
      <w:pgSz w:w="11907" w:h="16839"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78663" w14:textId="77777777" w:rsidR="00B20299" w:rsidRDefault="00B20299" w:rsidP="002F288A">
      <w:r>
        <w:separator/>
      </w:r>
    </w:p>
  </w:endnote>
  <w:endnote w:type="continuationSeparator" w:id="0">
    <w:p w14:paraId="61DD69EE" w14:textId="77777777" w:rsidR="00B20299" w:rsidRDefault="00B20299" w:rsidP="002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ohit Hindi">
    <w:altName w:val="MS Mincho"/>
    <w:charset w:val="80"/>
    <w:family w:val="auto"/>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7834012"/>
      <w:docPartObj>
        <w:docPartGallery w:val="Page Numbers (Bottom of Page)"/>
        <w:docPartUnique/>
      </w:docPartObj>
    </w:sdtPr>
    <w:sdtEndPr/>
    <w:sdtContent>
      <w:p w14:paraId="1C71C8C6" w14:textId="604DEF5B" w:rsidR="00F72CAC" w:rsidRDefault="00B20299">
        <w:pPr>
          <w:pStyle w:val="aff0"/>
          <w:jc w:val="right"/>
        </w:pPr>
      </w:p>
    </w:sdtContent>
  </w:sdt>
  <w:p w14:paraId="54302467" w14:textId="77777777" w:rsidR="00F72CAC" w:rsidRDefault="00F72C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023496"/>
      <w:docPartObj>
        <w:docPartGallery w:val="Page Numbers (Bottom of Page)"/>
        <w:docPartUnique/>
      </w:docPartObj>
    </w:sdtPr>
    <w:sdtEndPr/>
    <w:sdtContent>
      <w:p w14:paraId="14AAC669" w14:textId="77777777" w:rsidR="00F72CAC" w:rsidRDefault="00F72CAC">
        <w:pPr>
          <w:pStyle w:val="aff0"/>
          <w:jc w:val="right"/>
        </w:pPr>
        <w:r>
          <w:fldChar w:fldCharType="begin"/>
        </w:r>
        <w:r>
          <w:instrText>PAGE   \* MERGEFORMAT</w:instrText>
        </w:r>
        <w:r>
          <w:fldChar w:fldCharType="separate"/>
        </w:r>
        <w:r w:rsidR="00D5522D">
          <w:rPr>
            <w:noProof/>
          </w:rPr>
          <w:t>1</w:t>
        </w:r>
        <w:r>
          <w:fldChar w:fldCharType="end"/>
        </w:r>
      </w:p>
    </w:sdtContent>
  </w:sdt>
  <w:p w14:paraId="768A553A" w14:textId="77777777" w:rsidR="00F72CAC" w:rsidRDefault="00F72C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0DCA4C" w14:textId="77777777" w:rsidR="00B20299" w:rsidRDefault="00B20299" w:rsidP="002F288A">
      <w:r>
        <w:separator/>
      </w:r>
    </w:p>
  </w:footnote>
  <w:footnote w:type="continuationSeparator" w:id="0">
    <w:p w14:paraId="488E2BD9" w14:textId="77777777" w:rsidR="00B20299" w:rsidRDefault="00B20299" w:rsidP="002F2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BC428" w14:textId="77777777" w:rsidR="00F72CAC" w:rsidRDefault="00F72CAC">
    <w:pPr>
      <w:pStyle w:val="afe"/>
    </w:pPr>
    <w:r>
      <w:rPr>
        <w:noProof/>
      </w:rPr>
      <mc:AlternateContent>
        <mc:Choice Requires="wps">
          <w:drawing>
            <wp:anchor distT="0" distB="0" distL="114300" distR="114300" simplePos="0" relativeHeight="251659264" behindDoc="0" locked="0" layoutInCell="1" allowOverlap="1" wp14:anchorId="6CB4F0BC" wp14:editId="748450F5">
              <wp:simplePos x="0" y="0"/>
              <wp:positionH relativeFrom="margin">
                <wp:align>center</wp:align>
              </wp:positionH>
              <wp:positionV relativeFrom="paragraph">
                <wp:posOffset>635</wp:posOffset>
              </wp:positionV>
              <wp:extent cx="152400" cy="25082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50825"/>
                      </a:xfrm>
                      <a:prstGeom prst="rect">
                        <a:avLst/>
                      </a:prstGeom>
                      <a:solidFill>
                        <a:srgbClr val="FFFFFF">
                          <a:alpha val="0"/>
                        </a:srgbClr>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48E709" id="_x0000_t202" coordsize="21600,21600" o:spt="202" path="m,l,21600r21600,l21600,xe">
              <v:stroke joinstyle="miter"/>
              <v:path gradientshapeok="t" o:connecttype="rect"/>
            </v:shapetype>
            <v:shape id="Text Box 2" o:spid="_x0000_s1026" type="#_x0000_t202" style="position:absolute;margin-left:0;margin-top:.05pt;width:12pt;height:19.7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" stroked="f" strokecolor="gray">
              <v:fill opacity="0"/>
              <v:stroke joinstyle="round"/>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9B82772"/>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pStyle w:val="2"/>
      <w:lvlText w:val="%1.%2."/>
      <w:lvlJc w:val="left"/>
      <w:pPr>
        <w:tabs>
          <w:tab w:val="num" w:pos="576"/>
        </w:tabs>
        <w:ind w:left="576" w:hanging="576"/>
      </w:pPr>
      <w:rPr>
        <w:b w:val="0"/>
        <w:i w:val="0"/>
        <w:sz w:val="20"/>
        <w:szCs w:val="20"/>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i w:val="0"/>
        <w:sz w:val="26"/>
        <w:szCs w:val="26"/>
      </w:rPr>
    </w:lvl>
    <w:lvl w:ilvl="4">
      <w:start w:val="1"/>
      <w:numFmt w:val="decimal"/>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upperRoman"/>
      <w:lvlText w:val="%1."/>
      <w:lvlJc w:val="right"/>
      <w:pPr>
        <w:tabs>
          <w:tab w:val="num" w:pos="710"/>
        </w:tabs>
        <w:ind w:left="1636"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23"/>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multilevel"/>
    <w:tmpl w:val="0C8E1636"/>
    <w:name w:val="WW8Num4"/>
    <w:lvl w:ilvl="0">
      <w:start w:val="3"/>
      <w:numFmt w:val="decimal"/>
      <w:lvlText w:val="%1"/>
      <w:lvlJc w:val="left"/>
      <w:pPr>
        <w:tabs>
          <w:tab w:val="num" w:pos="0"/>
        </w:tabs>
        <w:ind w:left="360" w:hanging="360"/>
      </w:pPr>
    </w:lvl>
    <w:lvl w:ilvl="1">
      <w:start w:val="2"/>
      <w:numFmt w:val="decimal"/>
      <w:lvlText w:val="%1.%2"/>
      <w:lvlJc w:val="left"/>
      <w:pPr>
        <w:tabs>
          <w:tab w:val="num" w:pos="55"/>
        </w:tabs>
        <w:ind w:left="1495" w:hanging="360"/>
      </w:pPr>
      <w:rPr>
        <w:b w:val="0"/>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4" w15:restartNumberingAfterBreak="0">
    <w:nsid w:val="00000005"/>
    <w:multiLevelType w:val="multilevel"/>
    <w:tmpl w:val="00000005"/>
    <w:name w:val="WW8Num5"/>
    <w:lvl w:ilvl="0">
      <w:start w:val="3"/>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432"/>
        </w:tabs>
        <w:ind w:left="432" w:hanging="432"/>
      </w:pPr>
      <w:rPr>
        <w:rFonts w:ascii="Times New Roman" w:hAnsi="Times New Roman" w:cs="Times New Roman"/>
        <w:sz w:val="26"/>
        <w:szCs w:val="26"/>
      </w:rPr>
    </w:lvl>
    <w:lvl w:ilvl="1">
      <w:start w:val="1"/>
      <w:numFmt w:val="decimal"/>
      <w:lvlText w:val="%1.%2."/>
      <w:lvlJc w:val="left"/>
      <w:pPr>
        <w:tabs>
          <w:tab w:val="num" w:pos="576"/>
        </w:tabs>
        <w:ind w:left="576" w:hanging="576"/>
      </w:pPr>
    </w:lvl>
    <w:lvl w:ilvl="2">
      <w:start w:val="1"/>
      <w:numFmt w:val="decimal"/>
      <w:lvlText w:val="8.%3."/>
      <w:lvlJc w:val="left"/>
      <w:pPr>
        <w:tabs>
          <w:tab w:val="num" w:pos="530"/>
        </w:tabs>
        <w:ind w:left="1080" w:hanging="720"/>
      </w:pPr>
      <w:rPr>
        <w:rFonts w:ascii="Times New Roman" w:hAnsi="Times New Roman" w:cs="Times New Roman"/>
        <w:b w:val="0"/>
        <w:bCs w:val="0"/>
        <w:i w:val="0"/>
        <w:iCs w:val="0"/>
        <w:sz w:val="24"/>
        <w:szCs w:val="24"/>
      </w:rPr>
    </w:lvl>
    <w:lvl w:ilvl="3">
      <w:start w:val="1"/>
      <w:numFmt w:val="decimal"/>
      <w:lvlText w:val="6.5.1.%4."/>
      <w:lvlJc w:val="left"/>
      <w:pPr>
        <w:tabs>
          <w:tab w:val="num" w:pos="864"/>
        </w:tabs>
        <w:ind w:left="864" w:hanging="864"/>
      </w:pPr>
      <w:rPr>
        <w:rFonts w:ascii="Times New Roman" w:hAnsi="Times New Roman" w:cs="Times New Roman"/>
        <w:b w:val="0"/>
        <w:sz w:val="26"/>
        <w:szCs w:val="26"/>
      </w:rPr>
    </w:lvl>
    <w:lvl w:ilvl="4">
      <w:start w:val="1"/>
      <w:numFmt w:val="decimal"/>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7"/>
    <w:lvl w:ilvl="0">
      <w:start w:val="1"/>
      <w:numFmt w:val="decimal"/>
      <w:lvlText w:val="8.13.%1."/>
      <w:lvlJc w:val="left"/>
      <w:pPr>
        <w:tabs>
          <w:tab w:val="num" w:pos="0"/>
        </w:tabs>
        <w:ind w:left="2844" w:hanging="360"/>
      </w:pPr>
      <w:rPr>
        <w:b w:val="0"/>
        <w:i w:val="0"/>
      </w:rPr>
    </w:lvl>
    <w:lvl w:ilvl="1">
      <w:start w:val="1"/>
      <w:numFmt w:val="lowerLetter"/>
      <w:lvlText w:val="%2."/>
      <w:lvlJc w:val="left"/>
      <w:pPr>
        <w:tabs>
          <w:tab w:val="num" w:pos="0"/>
        </w:tabs>
        <w:ind w:left="3564" w:hanging="360"/>
      </w:pPr>
    </w:lvl>
    <w:lvl w:ilvl="2">
      <w:start w:val="1"/>
      <w:numFmt w:val="lowerRoman"/>
      <w:lvlText w:val="%3."/>
      <w:lvlJc w:val="right"/>
      <w:pPr>
        <w:tabs>
          <w:tab w:val="num" w:pos="0"/>
        </w:tabs>
        <w:ind w:left="4284" w:hanging="180"/>
      </w:pPr>
    </w:lvl>
    <w:lvl w:ilvl="3">
      <w:start w:val="1"/>
      <w:numFmt w:val="decimal"/>
      <w:lvlText w:val="%4."/>
      <w:lvlJc w:val="left"/>
      <w:pPr>
        <w:tabs>
          <w:tab w:val="num" w:pos="0"/>
        </w:tabs>
        <w:ind w:left="5004" w:hanging="360"/>
      </w:pPr>
    </w:lvl>
    <w:lvl w:ilvl="4">
      <w:start w:val="1"/>
      <w:numFmt w:val="lowerLetter"/>
      <w:lvlText w:val="%5."/>
      <w:lvlJc w:val="left"/>
      <w:pPr>
        <w:tabs>
          <w:tab w:val="num" w:pos="0"/>
        </w:tabs>
        <w:ind w:left="5724" w:hanging="360"/>
      </w:pPr>
    </w:lvl>
    <w:lvl w:ilvl="5">
      <w:start w:val="1"/>
      <w:numFmt w:val="lowerRoman"/>
      <w:lvlText w:val="%6."/>
      <w:lvlJc w:val="right"/>
      <w:pPr>
        <w:tabs>
          <w:tab w:val="num" w:pos="0"/>
        </w:tabs>
        <w:ind w:left="6444" w:hanging="180"/>
      </w:pPr>
    </w:lvl>
    <w:lvl w:ilvl="6">
      <w:start w:val="1"/>
      <w:numFmt w:val="decimal"/>
      <w:lvlText w:val="%7."/>
      <w:lvlJc w:val="left"/>
      <w:pPr>
        <w:tabs>
          <w:tab w:val="num" w:pos="0"/>
        </w:tabs>
        <w:ind w:left="7164" w:hanging="360"/>
      </w:pPr>
    </w:lvl>
    <w:lvl w:ilvl="7">
      <w:start w:val="1"/>
      <w:numFmt w:val="lowerLetter"/>
      <w:lvlText w:val="%8."/>
      <w:lvlJc w:val="left"/>
      <w:pPr>
        <w:tabs>
          <w:tab w:val="num" w:pos="0"/>
        </w:tabs>
        <w:ind w:left="7884" w:hanging="360"/>
      </w:pPr>
    </w:lvl>
    <w:lvl w:ilvl="8">
      <w:start w:val="1"/>
      <w:numFmt w:val="lowerRoman"/>
      <w:lvlText w:val="%9."/>
      <w:lvlJc w:val="right"/>
      <w:pPr>
        <w:tabs>
          <w:tab w:val="num" w:pos="0"/>
        </w:tabs>
        <w:ind w:left="8604" w:hanging="180"/>
      </w:pPr>
    </w:lvl>
  </w:abstractNum>
  <w:abstractNum w:abstractNumId="7" w15:restartNumberingAfterBreak="0">
    <w:nsid w:val="00000008"/>
    <w:multiLevelType w:val="multilevel"/>
    <w:tmpl w:val="00000008"/>
    <w:name w:val="WW8Num8"/>
    <w:lvl w:ilvl="0">
      <w:start w:val="1"/>
      <w:numFmt w:val="upperRoman"/>
      <w:lvlText w:val="ЧАСТЬ %1."/>
      <w:lvlJc w:val="left"/>
      <w:pPr>
        <w:tabs>
          <w:tab w:val="num" w:pos="2160"/>
        </w:tabs>
        <w:ind w:left="720" w:hanging="720"/>
      </w:pPr>
      <w:rPr>
        <w:sz w:val="40"/>
        <w:szCs w:val="40"/>
      </w:rPr>
    </w:lvl>
    <w:lvl w:ilvl="1">
      <w:start w:val="1"/>
      <w:numFmt w:val="decimal"/>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1653594"/>
    <w:multiLevelType w:val="hybridMultilevel"/>
    <w:tmpl w:val="15C0BBDC"/>
    <w:lvl w:ilvl="0" w:tplc="CE542054">
      <w:start w:val="1"/>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635465"/>
    <w:multiLevelType w:val="hybridMultilevel"/>
    <w:tmpl w:val="F71E054A"/>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0" w15:restartNumberingAfterBreak="0">
    <w:nsid w:val="0F056D7E"/>
    <w:multiLevelType w:val="hybridMultilevel"/>
    <w:tmpl w:val="08E2148A"/>
    <w:lvl w:ilvl="0" w:tplc="CE54205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891F0C"/>
    <w:multiLevelType w:val="hybridMultilevel"/>
    <w:tmpl w:val="79923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D30F37"/>
    <w:multiLevelType w:val="multilevel"/>
    <w:tmpl w:val="EB8AC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F92394"/>
    <w:multiLevelType w:val="hybridMultilevel"/>
    <w:tmpl w:val="514C1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5E4F7E"/>
    <w:multiLevelType w:val="hybridMultilevel"/>
    <w:tmpl w:val="D25E0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2F845BE"/>
    <w:multiLevelType w:val="multilevel"/>
    <w:tmpl w:val="4720F1FE"/>
    <w:lvl w:ilvl="0">
      <w:start w:val="1"/>
      <w:numFmt w:val="upperRoman"/>
      <w:lvlText w:val="%1."/>
      <w:lvlJc w:val="left"/>
      <w:pPr>
        <w:ind w:left="3981" w:hanging="720"/>
      </w:pPr>
      <w:rPr>
        <w:rFonts w:hint="default"/>
        <w:b/>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C164C0"/>
    <w:multiLevelType w:val="hybridMultilevel"/>
    <w:tmpl w:val="5BF2E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437CB2"/>
    <w:multiLevelType w:val="multilevel"/>
    <w:tmpl w:val="0D54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5E73EA"/>
    <w:multiLevelType w:val="multilevel"/>
    <w:tmpl w:val="61185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49187D"/>
    <w:multiLevelType w:val="hybridMultilevel"/>
    <w:tmpl w:val="476422F4"/>
    <w:lvl w:ilvl="0" w:tplc="CE54205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6C6B06"/>
    <w:multiLevelType w:val="multilevel"/>
    <w:tmpl w:val="1B1A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8C2314"/>
    <w:multiLevelType w:val="hybridMultilevel"/>
    <w:tmpl w:val="D744F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0D0604"/>
    <w:multiLevelType w:val="hybridMultilevel"/>
    <w:tmpl w:val="04F0D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8506DE"/>
    <w:multiLevelType w:val="hybridMultilevel"/>
    <w:tmpl w:val="2D440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3F770A"/>
    <w:multiLevelType w:val="multilevel"/>
    <w:tmpl w:val="AA60A228"/>
    <w:lvl w:ilvl="0">
      <w:start w:val="1"/>
      <w:numFmt w:val="decimal"/>
      <w:lvlText w:val="%1."/>
      <w:lvlJc w:val="left"/>
      <w:rPr>
        <w:rFonts w:hint="default"/>
      </w:rPr>
    </w:lvl>
    <w:lvl w:ilvl="1">
      <w:start w:val="1"/>
      <w:numFmt w:val="decimal"/>
      <w:lvlText w:val="%1.%2."/>
      <w:lvlJc w:val="left"/>
      <w:rPr>
        <w:rFonts w:hint="default"/>
        <w:i w:val="0"/>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5" w15:restartNumberingAfterBreak="0">
    <w:nsid w:val="4F4B2B86"/>
    <w:multiLevelType w:val="multilevel"/>
    <w:tmpl w:val="D1CCF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B91C58"/>
    <w:multiLevelType w:val="hybridMultilevel"/>
    <w:tmpl w:val="31002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52658FD"/>
    <w:multiLevelType w:val="hybridMultilevel"/>
    <w:tmpl w:val="5EA68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BB5ED9"/>
    <w:multiLevelType w:val="hybridMultilevel"/>
    <w:tmpl w:val="4A9C9894"/>
    <w:lvl w:ilvl="0" w:tplc="A5D218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B341C17"/>
    <w:multiLevelType w:val="hybridMultilevel"/>
    <w:tmpl w:val="679EB7D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6A1F0F"/>
    <w:multiLevelType w:val="hybridMultilevel"/>
    <w:tmpl w:val="605C4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2564EC5"/>
    <w:multiLevelType w:val="hybridMultilevel"/>
    <w:tmpl w:val="5468A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323B94"/>
    <w:multiLevelType w:val="hybridMultilevel"/>
    <w:tmpl w:val="C704602E"/>
    <w:lvl w:ilvl="0" w:tplc="5EA8D96A">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63A74470"/>
    <w:multiLevelType w:val="hybridMultilevel"/>
    <w:tmpl w:val="6DE43C9C"/>
    <w:lvl w:ilvl="0" w:tplc="9BFEDA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87DBD"/>
    <w:multiLevelType w:val="hybridMultilevel"/>
    <w:tmpl w:val="FD566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0E6316"/>
    <w:multiLevelType w:val="hybridMultilevel"/>
    <w:tmpl w:val="2EFE2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527F47"/>
    <w:multiLevelType w:val="hybridMultilevel"/>
    <w:tmpl w:val="584CD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5"/>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16"/>
  </w:num>
  <w:num w:numId="8">
    <w:abstractNumId w:val="17"/>
  </w:num>
  <w:num w:numId="9">
    <w:abstractNumId w:val="12"/>
  </w:num>
  <w:num w:numId="10">
    <w:abstractNumId w:val="29"/>
  </w:num>
  <w:num w:numId="11">
    <w:abstractNumId w:val="22"/>
  </w:num>
  <w:num w:numId="12">
    <w:abstractNumId w:val="1"/>
  </w:num>
  <w:num w:numId="13">
    <w:abstractNumId w:val="2"/>
  </w:num>
  <w:num w:numId="14">
    <w:abstractNumId w:val="5"/>
  </w:num>
  <w:num w:numId="15">
    <w:abstractNumId w:val="6"/>
  </w:num>
  <w:num w:numId="16">
    <w:abstractNumId w:val="7"/>
  </w:num>
  <w:num w:numId="17">
    <w:abstractNumId w:val="28"/>
  </w:num>
  <w:num w:numId="18">
    <w:abstractNumId w:val="9"/>
  </w:num>
  <w:num w:numId="19">
    <w:abstractNumId w:val="33"/>
  </w:num>
  <w:num w:numId="20">
    <w:abstractNumId w:val="20"/>
  </w:num>
  <w:num w:numId="21">
    <w:abstractNumId w:val="14"/>
  </w:num>
  <w:num w:numId="22">
    <w:abstractNumId w:val="18"/>
  </w:num>
  <w:num w:numId="23">
    <w:abstractNumId w:val="25"/>
  </w:num>
  <w:num w:numId="24">
    <w:abstractNumId w:val="13"/>
  </w:num>
  <w:num w:numId="25">
    <w:abstractNumId w:val="35"/>
  </w:num>
  <w:num w:numId="26">
    <w:abstractNumId w:val="11"/>
  </w:num>
  <w:num w:numId="27">
    <w:abstractNumId w:val="27"/>
  </w:num>
  <w:num w:numId="28">
    <w:abstractNumId w:val="8"/>
  </w:num>
  <w:num w:numId="29">
    <w:abstractNumId w:val="36"/>
  </w:num>
  <w:num w:numId="30">
    <w:abstractNumId w:val="10"/>
  </w:num>
  <w:num w:numId="31">
    <w:abstractNumId w:val="19"/>
  </w:num>
  <w:num w:numId="32">
    <w:abstractNumId w:val="26"/>
  </w:num>
  <w:num w:numId="33">
    <w:abstractNumId w:val="21"/>
  </w:num>
  <w:num w:numId="34">
    <w:abstractNumId w:val="30"/>
  </w:num>
  <w:num w:numId="35">
    <w:abstractNumId w:val="34"/>
  </w:num>
  <w:num w:numId="36">
    <w:abstractNumId w:val="23"/>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609"/>
    <w:rsid w:val="00005DA4"/>
    <w:rsid w:val="00006DF1"/>
    <w:rsid w:val="00012DD0"/>
    <w:rsid w:val="000150B6"/>
    <w:rsid w:val="00020188"/>
    <w:rsid w:val="00020342"/>
    <w:rsid w:val="00020C37"/>
    <w:rsid w:val="00020F25"/>
    <w:rsid w:val="00024389"/>
    <w:rsid w:val="00031007"/>
    <w:rsid w:val="00033CF5"/>
    <w:rsid w:val="00043EC1"/>
    <w:rsid w:val="00044DFF"/>
    <w:rsid w:val="00047D4A"/>
    <w:rsid w:val="000536F2"/>
    <w:rsid w:val="00054AFD"/>
    <w:rsid w:val="00055D4D"/>
    <w:rsid w:val="000578E0"/>
    <w:rsid w:val="00062D82"/>
    <w:rsid w:val="000630F5"/>
    <w:rsid w:val="00064806"/>
    <w:rsid w:val="00065687"/>
    <w:rsid w:val="000671AF"/>
    <w:rsid w:val="00070347"/>
    <w:rsid w:val="0007070E"/>
    <w:rsid w:val="00072A27"/>
    <w:rsid w:val="000743F0"/>
    <w:rsid w:val="00075375"/>
    <w:rsid w:val="00076588"/>
    <w:rsid w:val="00076746"/>
    <w:rsid w:val="000768C2"/>
    <w:rsid w:val="00077500"/>
    <w:rsid w:val="00080C23"/>
    <w:rsid w:val="00083AAA"/>
    <w:rsid w:val="00083B01"/>
    <w:rsid w:val="00084C95"/>
    <w:rsid w:val="00085439"/>
    <w:rsid w:val="00085AD6"/>
    <w:rsid w:val="00087077"/>
    <w:rsid w:val="00090DEA"/>
    <w:rsid w:val="000919BB"/>
    <w:rsid w:val="00091D9B"/>
    <w:rsid w:val="00092681"/>
    <w:rsid w:val="0009436E"/>
    <w:rsid w:val="00095BE0"/>
    <w:rsid w:val="00095DB1"/>
    <w:rsid w:val="0009701E"/>
    <w:rsid w:val="000A01F5"/>
    <w:rsid w:val="000A15E8"/>
    <w:rsid w:val="000A4B8F"/>
    <w:rsid w:val="000A6399"/>
    <w:rsid w:val="000A639C"/>
    <w:rsid w:val="000B0F4A"/>
    <w:rsid w:val="000B1582"/>
    <w:rsid w:val="000B5849"/>
    <w:rsid w:val="000B6CB8"/>
    <w:rsid w:val="000B6F08"/>
    <w:rsid w:val="000C6189"/>
    <w:rsid w:val="000D27F3"/>
    <w:rsid w:val="000D29D9"/>
    <w:rsid w:val="000D3C88"/>
    <w:rsid w:val="000D3F4E"/>
    <w:rsid w:val="000D498E"/>
    <w:rsid w:val="000D4F7C"/>
    <w:rsid w:val="000D67DF"/>
    <w:rsid w:val="000D7187"/>
    <w:rsid w:val="000E092F"/>
    <w:rsid w:val="000E3442"/>
    <w:rsid w:val="000E397A"/>
    <w:rsid w:val="000E7D7F"/>
    <w:rsid w:val="000F3894"/>
    <w:rsid w:val="00100784"/>
    <w:rsid w:val="00100D82"/>
    <w:rsid w:val="00101DB9"/>
    <w:rsid w:val="00102638"/>
    <w:rsid w:val="00102A8F"/>
    <w:rsid w:val="00103B68"/>
    <w:rsid w:val="001066B4"/>
    <w:rsid w:val="001110EA"/>
    <w:rsid w:val="0011152B"/>
    <w:rsid w:val="001119F1"/>
    <w:rsid w:val="00111BBF"/>
    <w:rsid w:val="00113BAC"/>
    <w:rsid w:val="001149CA"/>
    <w:rsid w:val="00116EAC"/>
    <w:rsid w:val="00124035"/>
    <w:rsid w:val="00127B3C"/>
    <w:rsid w:val="00131E57"/>
    <w:rsid w:val="001325A5"/>
    <w:rsid w:val="001345A9"/>
    <w:rsid w:val="00135CAD"/>
    <w:rsid w:val="001360E1"/>
    <w:rsid w:val="00143C70"/>
    <w:rsid w:val="00144A3D"/>
    <w:rsid w:val="00147C62"/>
    <w:rsid w:val="00147DD8"/>
    <w:rsid w:val="00151151"/>
    <w:rsid w:val="00153B15"/>
    <w:rsid w:val="00156B0A"/>
    <w:rsid w:val="00156E3E"/>
    <w:rsid w:val="001608D5"/>
    <w:rsid w:val="00161F81"/>
    <w:rsid w:val="0016260E"/>
    <w:rsid w:val="00164029"/>
    <w:rsid w:val="00164FCA"/>
    <w:rsid w:val="001673CF"/>
    <w:rsid w:val="00167ABA"/>
    <w:rsid w:val="00170789"/>
    <w:rsid w:val="00177610"/>
    <w:rsid w:val="0018093F"/>
    <w:rsid w:val="001812C3"/>
    <w:rsid w:val="001815DB"/>
    <w:rsid w:val="0018189A"/>
    <w:rsid w:val="00181E01"/>
    <w:rsid w:val="0018226E"/>
    <w:rsid w:val="00193861"/>
    <w:rsid w:val="001943F6"/>
    <w:rsid w:val="0019602D"/>
    <w:rsid w:val="00197A4F"/>
    <w:rsid w:val="001A1562"/>
    <w:rsid w:val="001A727F"/>
    <w:rsid w:val="001B022F"/>
    <w:rsid w:val="001B0238"/>
    <w:rsid w:val="001B032B"/>
    <w:rsid w:val="001B088F"/>
    <w:rsid w:val="001B1097"/>
    <w:rsid w:val="001B3384"/>
    <w:rsid w:val="001B48BF"/>
    <w:rsid w:val="001B6264"/>
    <w:rsid w:val="001C4893"/>
    <w:rsid w:val="001D1DFA"/>
    <w:rsid w:val="001D3CC9"/>
    <w:rsid w:val="001D4852"/>
    <w:rsid w:val="001D4AB9"/>
    <w:rsid w:val="001D4EEA"/>
    <w:rsid w:val="001D5367"/>
    <w:rsid w:val="001D6A36"/>
    <w:rsid w:val="001E203A"/>
    <w:rsid w:val="001E4219"/>
    <w:rsid w:val="001E644A"/>
    <w:rsid w:val="001E6BD0"/>
    <w:rsid w:val="001F1AA4"/>
    <w:rsid w:val="001F2EA9"/>
    <w:rsid w:val="001F397F"/>
    <w:rsid w:val="001F593F"/>
    <w:rsid w:val="001F7EA0"/>
    <w:rsid w:val="00200D05"/>
    <w:rsid w:val="002012C0"/>
    <w:rsid w:val="002016F0"/>
    <w:rsid w:val="00203268"/>
    <w:rsid w:val="0020485D"/>
    <w:rsid w:val="002069DC"/>
    <w:rsid w:val="00206B4E"/>
    <w:rsid w:val="00210610"/>
    <w:rsid w:val="002114B3"/>
    <w:rsid w:val="002173A8"/>
    <w:rsid w:val="00217DE0"/>
    <w:rsid w:val="0022441E"/>
    <w:rsid w:val="002264CF"/>
    <w:rsid w:val="00231BF8"/>
    <w:rsid w:val="002327F8"/>
    <w:rsid w:val="00232B38"/>
    <w:rsid w:val="00234A7E"/>
    <w:rsid w:val="00236188"/>
    <w:rsid w:val="00240BFC"/>
    <w:rsid w:val="00241CD8"/>
    <w:rsid w:val="002424FB"/>
    <w:rsid w:val="00245D08"/>
    <w:rsid w:val="00246A53"/>
    <w:rsid w:val="00250918"/>
    <w:rsid w:val="0025162C"/>
    <w:rsid w:val="00252824"/>
    <w:rsid w:val="0025376F"/>
    <w:rsid w:val="00254035"/>
    <w:rsid w:val="00255DB2"/>
    <w:rsid w:val="00255EE7"/>
    <w:rsid w:val="00257752"/>
    <w:rsid w:val="0026135D"/>
    <w:rsid w:val="0026235B"/>
    <w:rsid w:val="002665A8"/>
    <w:rsid w:val="0026678F"/>
    <w:rsid w:val="00266CEE"/>
    <w:rsid w:val="002723D5"/>
    <w:rsid w:val="0027249F"/>
    <w:rsid w:val="00274EAB"/>
    <w:rsid w:val="002762CB"/>
    <w:rsid w:val="00280642"/>
    <w:rsid w:val="002824D7"/>
    <w:rsid w:val="00282CB1"/>
    <w:rsid w:val="0028423A"/>
    <w:rsid w:val="00284898"/>
    <w:rsid w:val="002850A3"/>
    <w:rsid w:val="002900B2"/>
    <w:rsid w:val="00290379"/>
    <w:rsid w:val="00290749"/>
    <w:rsid w:val="00296C34"/>
    <w:rsid w:val="0029709C"/>
    <w:rsid w:val="00297E0D"/>
    <w:rsid w:val="002A022F"/>
    <w:rsid w:val="002A4502"/>
    <w:rsid w:val="002A657B"/>
    <w:rsid w:val="002A74C7"/>
    <w:rsid w:val="002A7E95"/>
    <w:rsid w:val="002B348B"/>
    <w:rsid w:val="002B5BB4"/>
    <w:rsid w:val="002B5D92"/>
    <w:rsid w:val="002B759D"/>
    <w:rsid w:val="002C1734"/>
    <w:rsid w:val="002C1C46"/>
    <w:rsid w:val="002C2BFC"/>
    <w:rsid w:val="002C521E"/>
    <w:rsid w:val="002C53FD"/>
    <w:rsid w:val="002C6D1E"/>
    <w:rsid w:val="002C72C2"/>
    <w:rsid w:val="002C794A"/>
    <w:rsid w:val="002D2053"/>
    <w:rsid w:val="002D5B5F"/>
    <w:rsid w:val="002D5DF6"/>
    <w:rsid w:val="002D6D5E"/>
    <w:rsid w:val="002D6D8F"/>
    <w:rsid w:val="002D77CF"/>
    <w:rsid w:val="002E0285"/>
    <w:rsid w:val="002E0C43"/>
    <w:rsid w:val="002E28CE"/>
    <w:rsid w:val="002E7F5F"/>
    <w:rsid w:val="002F0547"/>
    <w:rsid w:val="002F20B5"/>
    <w:rsid w:val="002F2500"/>
    <w:rsid w:val="002F288A"/>
    <w:rsid w:val="002F2CCA"/>
    <w:rsid w:val="002F497B"/>
    <w:rsid w:val="002F5D4F"/>
    <w:rsid w:val="0030365A"/>
    <w:rsid w:val="003039E8"/>
    <w:rsid w:val="00304678"/>
    <w:rsid w:val="0030492D"/>
    <w:rsid w:val="00304BB4"/>
    <w:rsid w:val="003071A5"/>
    <w:rsid w:val="00322FFD"/>
    <w:rsid w:val="00324138"/>
    <w:rsid w:val="00325AA1"/>
    <w:rsid w:val="00327B11"/>
    <w:rsid w:val="00327BEF"/>
    <w:rsid w:val="0033208D"/>
    <w:rsid w:val="0033341A"/>
    <w:rsid w:val="00335252"/>
    <w:rsid w:val="003357DB"/>
    <w:rsid w:val="00337D5C"/>
    <w:rsid w:val="00341C78"/>
    <w:rsid w:val="00343C30"/>
    <w:rsid w:val="00343F81"/>
    <w:rsid w:val="00344149"/>
    <w:rsid w:val="00344180"/>
    <w:rsid w:val="003448BA"/>
    <w:rsid w:val="003463A2"/>
    <w:rsid w:val="00347618"/>
    <w:rsid w:val="00351A10"/>
    <w:rsid w:val="00354CBF"/>
    <w:rsid w:val="0035639F"/>
    <w:rsid w:val="003565E0"/>
    <w:rsid w:val="003572B0"/>
    <w:rsid w:val="00357961"/>
    <w:rsid w:val="00360F8E"/>
    <w:rsid w:val="00364788"/>
    <w:rsid w:val="00365709"/>
    <w:rsid w:val="003657C8"/>
    <w:rsid w:val="003679B8"/>
    <w:rsid w:val="00370221"/>
    <w:rsid w:val="0037112B"/>
    <w:rsid w:val="00371281"/>
    <w:rsid w:val="00373EE9"/>
    <w:rsid w:val="00375478"/>
    <w:rsid w:val="003764C3"/>
    <w:rsid w:val="003772F1"/>
    <w:rsid w:val="003807B5"/>
    <w:rsid w:val="0038218C"/>
    <w:rsid w:val="00382206"/>
    <w:rsid w:val="003834D5"/>
    <w:rsid w:val="00383F23"/>
    <w:rsid w:val="00387446"/>
    <w:rsid w:val="003874C1"/>
    <w:rsid w:val="00387594"/>
    <w:rsid w:val="00391D55"/>
    <w:rsid w:val="00392364"/>
    <w:rsid w:val="00393918"/>
    <w:rsid w:val="00395603"/>
    <w:rsid w:val="00395A79"/>
    <w:rsid w:val="00397ECB"/>
    <w:rsid w:val="003A3019"/>
    <w:rsid w:val="003A5603"/>
    <w:rsid w:val="003A5F55"/>
    <w:rsid w:val="003A7003"/>
    <w:rsid w:val="003B1758"/>
    <w:rsid w:val="003B1773"/>
    <w:rsid w:val="003B2ADD"/>
    <w:rsid w:val="003B4725"/>
    <w:rsid w:val="003B477A"/>
    <w:rsid w:val="003B55A0"/>
    <w:rsid w:val="003B63AA"/>
    <w:rsid w:val="003B6DC6"/>
    <w:rsid w:val="003B7095"/>
    <w:rsid w:val="003B7B62"/>
    <w:rsid w:val="003C06DD"/>
    <w:rsid w:val="003C26E0"/>
    <w:rsid w:val="003C2C73"/>
    <w:rsid w:val="003C34F2"/>
    <w:rsid w:val="003C433C"/>
    <w:rsid w:val="003C72E8"/>
    <w:rsid w:val="003C7B51"/>
    <w:rsid w:val="003D112A"/>
    <w:rsid w:val="003D20DE"/>
    <w:rsid w:val="003D2988"/>
    <w:rsid w:val="003D39C7"/>
    <w:rsid w:val="003D52CE"/>
    <w:rsid w:val="003D63B4"/>
    <w:rsid w:val="003D7DEF"/>
    <w:rsid w:val="003E242E"/>
    <w:rsid w:val="003E587D"/>
    <w:rsid w:val="003F24F6"/>
    <w:rsid w:val="003F3A8D"/>
    <w:rsid w:val="003F4DF3"/>
    <w:rsid w:val="003F5A88"/>
    <w:rsid w:val="003F6914"/>
    <w:rsid w:val="003F759C"/>
    <w:rsid w:val="00400A59"/>
    <w:rsid w:val="0040507A"/>
    <w:rsid w:val="00405ABE"/>
    <w:rsid w:val="00405DF0"/>
    <w:rsid w:val="00410B3C"/>
    <w:rsid w:val="00412D4C"/>
    <w:rsid w:val="004144D1"/>
    <w:rsid w:val="00416D4A"/>
    <w:rsid w:val="00420732"/>
    <w:rsid w:val="00420E85"/>
    <w:rsid w:val="00423432"/>
    <w:rsid w:val="00423B51"/>
    <w:rsid w:val="004240EC"/>
    <w:rsid w:val="00427BE2"/>
    <w:rsid w:val="004354E0"/>
    <w:rsid w:val="004371D9"/>
    <w:rsid w:val="00443CC2"/>
    <w:rsid w:val="004514AD"/>
    <w:rsid w:val="00451665"/>
    <w:rsid w:val="0045465A"/>
    <w:rsid w:val="00454FD4"/>
    <w:rsid w:val="0045783D"/>
    <w:rsid w:val="00461589"/>
    <w:rsid w:val="004634C7"/>
    <w:rsid w:val="00464686"/>
    <w:rsid w:val="00465092"/>
    <w:rsid w:val="004663A2"/>
    <w:rsid w:val="004708C5"/>
    <w:rsid w:val="00470AF7"/>
    <w:rsid w:val="00472DB4"/>
    <w:rsid w:val="00474613"/>
    <w:rsid w:val="004758F1"/>
    <w:rsid w:val="00476392"/>
    <w:rsid w:val="0047710E"/>
    <w:rsid w:val="00477827"/>
    <w:rsid w:val="00480627"/>
    <w:rsid w:val="00481301"/>
    <w:rsid w:val="004822A0"/>
    <w:rsid w:val="00483574"/>
    <w:rsid w:val="00487893"/>
    <w:rsid w:val="004908FC"/>
    <w:rsid w:val="004911C1"/>
    <w:rsid w:val="00491497"/>
    <w:rsid w:val="00491BF5"/>
    <w:rsid w:val="00494275"/>
    <w:rsid w:val="00494F3C"/>
    <w:rsid w:val="0049527F"/>
    <w:rsid w:val="00497165"/>
    <w:rsid w:val="004A2E24"/>
    <w:rsid w:val="004A42B6"/>
    <w:rsid w:val="004A7587"/>
    <w:rsid w:val="004A767D"/>
    <w:rsid w:val="004B20F9"/>
    <w:rsid w:val="004B31C5"/>
    <w:rsid w:val="004B4578"/>
    <w:rsid w:val="004B49F6"/>
    <w:rsid w:val="004B4B58"/>
    <w:rsid w:val="004B682C"/>
    <w:rsid w:val="004B711E"/>
    <w:rsid w:val="004C2603"/>
    <w:rsid w:val="004C58DA"/>
    <w:rsid w:val="004C7C68"/>
    <w:rsid w:val="004D10C3"/>
    <w:rsid w:val="004D15CC"/>
    <w:rsid w:val="004D1FFE"/>
    <w:rsid w:val="004D3E23"/>
    <w:rsid w:val="004D44D8"/>
    <w:rsid w:val="004D45EC"/>
    <w:rsid w:val="004D72AD"/>
    <w:rsid w:val="004D743A"/>
    <w:rsid w:val="004E16D7"/>
    <w:rsid w:val="004E1701"/>
    <w:rsid w:val="004E2F59"/>
    <w:rsid w:val="004E335D"/>
    <w:rsid w:val="004E44DB"/>
    <w:rsid w:val="004E4E3E"/>
    <w:rsid w:val="004E57C7"/>
    <w:rsid w:val="004E70FE"/>
    <w:rsid w:val="004E7E49"/>
    <w:rsid w:val="004F07CE"/>
    <w:rsid w:val="004F1B6C"/>
    <w:rsid w:val="004F1F0F"/>
    <w:rsid w:val="004F2532"/>
    <w:rsid w:val="004F61DB"/>
    <w:rsid w:val="005003EB"/>
    <w:rsid w:val="00504797"/>
    <w:rsid w:val="005049E9"/>
    <w:rsid w:val="0051017A"/>
    <w:rsid w:val="00512E19"/>
    <w:rsid w:val="005136A8"/>
    <w:rsid w:val="0051794E"/>
    <w:rsid w:val="00522CCB"/>
    <w:rsid w:val="00524DD4"/>
    <w:rsid w:val="005258C6"/>
    <w:rsid w:val="00527B8B"/>
    <w:rsid w:val="00530EFF"/>
    <w:rsid w:val="005325BB"/>
    <w:rsid w:val="0053317B"/>
    <w:rsid w:val="005340BD"/>
    <w:rsid w:val="0053627E"/>
    <w:rsid w:val="0054124D"/>
    <w:rsid w:val="0054605F"/>
    <w:rsid w:val="00554B7A"/>
    <w:rsid w:val="0055506F"/>
    <w:rsid w:val="00556835"/>
    <w:rsid w:val="00561B83"/>
    <w:rsid w:val="00562800"/>
    <w:rsid w:val="0057067F"/>
    <w:rsid w:val="00573739"/>
    <w:rsid w:val="00574F29"/>
    <w:rsid w:val="005758BE"/>
    <w:rsid w:val="0057749C"/>
    <w:rsid w:val="005818B4"/>
    <w:rsid w:val="005818CE"/>
    <w:rsid w:val="0058729F"/>
    <w:rsid w:val="00587562"/>
    <w:rsid w:val="00587C18"/>
    <w:rsid w:val="005903AE"/>
    <w:rsid w:val="00591BD2"/>
    <w:rsid w:val="00593851"/>
    <w:rsid w:val="005950A2"/>
    <w:rsid w:val="00595FC6"/>
    <w:rsid w:val="005978AB"/>
    <w:rsid w:val="00597A2D"/>
    <w:rsid w:val="005A1ADC"/>
    <w:rsid w:val="005A29D8"/>
    <w:rsid w:val="005A764D"/>
    <w:rsid w:val="005B1133"/>
    <w:rsid w:val="005B2D09"/>
    <w:rsid w:val="005B4C90"/>
    <w:rsid w:val="005B4EBC"/>
    <w:rsid w:val="005B5623"/>
    <w:rsid w:val="005B707E"/>
    <w:rsid w:val="005B72FE"/>
    <w:rsid w:val="005B7581"/>
    <w:rsid w:val="005C049C"/>
    <w:rsid w:val="005C3093"/>
    <w:rsid w:val="005C65C8"/>
    <w:rsid w:val="005C6674"/>
    <w:rsid w:val="005C7C3B"/>
    <w:rsid w:val="005D3F79"/>
    <w:rsid w:val="005E0B0E"/>
    <w:rsid w:val="005E145D"/>
    <w:rsid w:val="005E432A"/>
    <w:rsid w:val="005E7772"/>
    <w:rsid w:val="005F094C"/>
    <w:rsid w:val="005F10D2"/>
    <w:rsid w:val="005F18A5"/>
    <w:rsid w:val="005F31D6"/>
    <w:rsid w:val="005F40DC"/>
    <w:rsid w:val="005F486F"/>
    <w:rsid w:val="005F7B94"/>
    <w:rsid w:val="006013F7"/>
    <w:rsid w:val="006019CC"/>
    <w:rsid w:val="00604321"/>
    <w:rsid w:val="00606BE3"/>
    <w:rsid w:val="00606E3F"/>
    <w:rsid w:val="00611E1F"/>
    <w:rsid w:val="00611EBD"/>
    <w:rsid w:val="006136AC"/>
    <w:rsid w:val="006147F0"/>
    <w:rsid w:val="0061498B"/>
    <w:rsid w:val="00623F3B"/>
    <w:rsid w:val="0062670F"/>
    <w:rsid w:val="00626A27"/>
    <w:rsid w:val="00627A58"/>
    <w:rsid w:val="0063009B"/>
    <w:rsid w:val="0063199D"/>
    <w:rsid w:val="00634118"/>
    <w:rsid w:val="006345B5"/>
    <w:rsid w:val="006361CA"/>
    <w:rsid w:val="00636315"/>
    <w:rsid w:val="0063743A"/>
    <w:rsid w:val="00640455"/>
    <w:rsid w:val="006428C3"/>
    <w:rsid w:val="00642F92"/>
    <w:rsid w:val="00647152"/>
    <w:rsid w:val="00647BD3"/>
    <w:rsid w:val="00647C5C"/>
    <w:rsid w:val="00650266"/>
    <w:rsid w:val="00651F5E"/>
    <w:rsid w:val="006547B5"/>
    <w:rsid w:val="00656B51"/>
    <w:rsid w:val="00660338"/>
    <w:rsid w:val="00663570"/>
    <w:rsid w:val="006659BA"/>
    <w:rsid w:val="00666955"/>
    <w:rsid w:val="00667735"/>
    <w:rsid w:val="0066773B"/>
    <w:rsid w:val="00673E3A"/>
    <w:rsid w:val="006817E7"/>
    <w:rsid w:val="0068236C"/>
    <w:rsid w:val="00683F86"/>
    <w:rsid w:val="00684F6C"/>
    <w:rsid w:val="00692D8A"/>
    <w:rsid w:val="006961E2"/>
    <w:rsid w:val="00696CD2"/>
    <w:rsid w:val="006A0CAC"/>
    <w:rsid w:val="006A24F7"/>
    <w:rsid w:val="006A4DD1"/>
    <w:rsid w:val="006A4EF5"/>
    <w:rsid w:val="006A59B1"/>
    <w:rsid w:val="006A64CE"/>
    <w:rsid w:val="006A7736"/>
    <w:rsid w:val="006B05A8"/>
    <w:rsid w:val="006B063C"/>
    <w:rsid w:val="006B57E6"/>
    <w:rsid w:val="006C1C84"/>
    <w:rsid w:val="006C38D8"/>
    <w:rsid w:val="006D2FCF"/>
    <w:rsid w:val="006D3D01"/>
    <w:rsid w:val="006E11F4"/>
    <w:rsid w:val="006E201F"/>
    <w:rsid w:val="006E225E"/>
    <w:rsid w:val="006E6C17"/>
    <w:rsid w:val="006E718C"/>
    <w:rsid w:val="006E71A7"/>
    <w:rsid w:val="006E7524"/>
    <w:rsid w:val="006F0BBD"/>
    <w:rsid w:val="006F104A"/>
    <w:rsid w:val="006F180A"/>
    <w:rsid w:val="006F379F"/>
    <w:rsid w:val="006F3C37"/>
    <w:rsid w:val="00704093"/>
    <w:rsid w:val="00706523"/>
    <w:rsid w:val="00706947"/>
    <w:rsid w:val="0070788F"/>
    <w:rsid w:val="00707C7A"/>
    <w:rsid w:val="00710976"/>
    <w:rsid w:val="00711EDC"/>
    <w:rsid w:val="00715063"/>
    <w:rsid w:val="00716C6D"/>
    <w:rsid w:val="00717C8B"/>
    <w:rsid w:val="00720110"/>
    <w:rsid w:val="00723ECA"/>
    <w:rsid w:val="007254DA"/>
    <w:rsid w:val="00725998"/>
    <w:rsid w:val="00726140"/>
    <w:rsid w:val="00730E5A"/>
    <w:rsid w:val="0073285F"/>
    <w:rsid w:val="0073396E"/>
    <w:rsid w:val="00736190"/>
    <w:rsid w:val="007368F5"/>
    <w:rsid w:val="0074032F"/>
    <w:rsid w:val="00746435"/>
    <w:rsid w:val="00746C9C"/>
    <w:rsid w:val="00751044"/>
    <w:rsid w:val="0075117E"/>
    <w:rsid w:val="0075657D"/>
    <w:rsid w:val="00760006"/>
    <w:rsid w:val="0076256E"/>
    <w:rsid w:val="007639F1"/>
    <w:rsid w:val="00764CA1"/>
    <w:rsid w:val="00767E4F"/>
    <w:rsid w:val="00771625"/>
    <w:rsid w:val="0077432B"/>
    <w:rsid w:val="00774909"/>
    <w:rsid w:val="007764E0"/>
    <w:rsid w:val="00777248"/>
    <w:rsid w:val="0078445E"/>
    <w:rsid w:val="00785F62"/>
    <w:rsid w:val="00787703"/>
    <w:rsid w:val="00787F10"/>
    <w:rsid w:val="00790067"/>
    <w:rsid w:val="00791F83"/>
    <w:rsid w:val="00792ABE"/>
    <w:rsid w:val="0079438D"/>
    <w:rsid w:val="007A435B"/>
    <w:rsid w:val="007A6B54"/>
    <w:rsid w:val="007B21F8"/>
    <w:rsid w:val="007B45D2"/>
    <w:rsid w:val="007B4EAB"/>
    <w:rsid w:val="007B5EC7"/>
    <w:rsid w:val="007B7CE0"/>
    <w:rsid w:val="007C2B0B"/>
    <w:rsid w:val="007C308B"/>
    <w:rsid w:val="007C4814"/>
    <w:rsid w:val="007C5674"/>
    <w:rsid w:val="007C6963"/>
    <w:rsid w:val="007C7411"/>
    <w:rsid w:val="007D40CC"/>
    <w:rsid w:val="007D4771"/>
    <w:rsid w:val="007D5309"/>
    <w:rsid w:val="007D570D"/>
    <w:rsid w:val="007E1790"/>
    <w:rsid w:val="007E5051"/>
    <w:rsid w:val="007E612D"/>
    <w:rsid w:val="007E6689"/>
    <w:rsid w:val="007E6FB9"/>
    <w:rsid w:val="007F3C15"/>
    <w:rsid w:val="007F4E28"/>
    <w:rsid w:val="007F68A0"/>
    <w:rsid w:val="007F6C9E"/>
    <w:rsid w:val="008019E4"/>
    <w:rsid w:val="00803431"/>
    <w:rsid w:val="008052C8"/>
    <w:rsid w:val="008100D4"/>
    <w:rsid w:val="00810B8F"/>
    <w:rsid w:val="00813D8C"/>
    <w:rsid w:val="00814727"/>
    <w:rsid w:val="008200D8"/>
    <w:rsid w:val="00820CDF"/>
    <w:rsid w:val="008213E2"/>
    <w:rsid w:val="00823A6E"/>
    <w:rsid w:val="00823DCE"/>
    <w:rsid w:val="008255DB"/>
    <w:rsid w:val="008258D8"/>
    <w:rsid w:val="00825F90"/>
    <w:rsid w:val="00826689"/>
    <w:rsid w:val="0082771A"/>
    <w:rsid w:val="00830FEF"/>
    <w:rsid w:val="00832F96"/>
    <w:rsid w:val="008336DA"/>
    <w:rsid w:val="00834762"/>
    <w:rsid w:val="00834B9C"/>
    <w:rsid w:val="00835C22"/>
    <w:rsid w:val="00835F4B"/>
    <w:rsid w:val="008431C3"/>
    <w:rsid w:val="008435E4"/>
    <w:rsid w:val="00846B72"/>
    <w:rsid w:val="00846DFE"/>
    <w:rsid w:val="00851EC2"/>
    <w:rsid w:val="008527A2"/>
    <w:rsid w:val="0085301A"/>
    <w:rsid w:val="00853E5F"/>
    <w:rsid w:val="008545F8"/>
    <w:rsid w:val="008546A8"/>
    <w:rsid w:val="0085726A"/>
    <w:rsid w:val="00857CFB"/>
    <w:rsid w:val="008708EC"/>
    <w:rsid w:val="00871958"/>
    <w:rsid w:val="00872B5F"/>
    <w:rsid w:val="00872B85"/>
    <w:rsid w:val="008736FD"/>
    <w:rsid w:val="00873E73"/>
    <w:rsid w:val="008748DE"/>
    <w:rsid w:val="00883ADE"/>
    <w:rsid w:val="00884A69"/>
    <w:rsid w:val="00884E70"/>
    <w:rsid w:val="0088736C"/>
    <w:rsid w:val="00890F1C"/>
    <w:rsid w:val="00892AB5"/>
    <w:rsid w:val="00893509"/>
    <w:rsid w:val="00894313"/>
    <w:rsid w:val="0089598B"/>
    <w:rsid w:val="00895F38"/>
    <w:rsid w:val="0089605A"/>
    <w:rsid w:val="008A0B7F"/>
    <w:rsid w:val="008A35DB"/>
    <w:rsid w:val="008A50D5"/>
    <w:rsid w:val="008A7C3E"/>
    <w:rsid w:val="008B1962"/>
    <w:rsid w:val="008B3C64"/>
    <w:rsid w:val="008B4326"/>
    <w:rsid w:val="008B498B"/>
    <w:rsid w:val="008B74B5"/>
    <w:rsid w:val="008C0777"/>
    <w:rsid w:val="008C0B27"/>
    <w:rsid w:val="008C63FB"/>
    <w:rsid w:val="008C75AF"/>
    <w:rsid w:val="008C7E9B"/>
    <w:rsid w:val="008D2617"/>
    <w:rsid w:val="008D28F9"/>
    <w:rsid w:val="008D3C51"/>
    <w:rsid w:val="008D44D9"/>
    <w:rsid w:val="008D5D8E"/>
    <w:rsid w:val="008D6EE0"/>
    <w:rsid w:val="008E16C9"/>
    <w:rsid w:val="008E2262"/>
    <w:rsid w:val="008E3B9D"/>
    <w:rsid w:val="008E4BA3"/>
    <w:rsid w:val="008E76FB"/>
    <w:rsid w:val="008E7FB9"/>
    <w:rsid w:val="008F0AC3"/>
    <w:rsid w:val="008F4E1B"/>
    <w:rsid w:val="008F59F7"/>
    <w:rsid w:val="008F6EAA"/>
    <w:rsid w:val="008F73C8"/>
    <w:rsid w:val="0090382D"/>
    <w:rsid w:val="00904775"/>
    <w:rsid w:val="0091273F"/>
    <w:rsid w:val="00915139"/>
    <w:rsid w:val="00926D5B"/>
    <w:rsid w:val="00933632"/>
    <w:rsid w:val="009343B6"/>
    <w:rsid w:val="00934848"/>
    <w:rsid w:val="009368FB"/>
    <w:rsid w:val="00936EBC"/>
    <w:rsid w:val="009415AE"/>
    <w:rsid w:val="009420D7"/>
    <w:rsid w:val="009455F4"/>
    <w:rsid w:val="00947E62"/>
    <w:rsid w:val="00950076"/>
    <w:rsid w:val="00951A42"/>
    <w:rsid w:val="009545EF"/>
    <w:rsid w:val="009549B1"/>
    <w:rsid w:val="00955196"/>
    <w:rsid w:val="00956343"/>
    <w:rsid w:val="00956E2C"/>
    <w:rsid w:val="00961FD1"/>
    <w:rsid w:val="009624D6"/>
    <w:rsid w:val="00962EC2"/>
    <w:rsid w:val="0096532A"/>
    <w:rsid w:val="00971268"/>
    <w:rsid w:val="00972B29"/>
    <w:rsid w:val="009745E6"/>
    <w:rsid w:val="00975040"/>
    <w:rsid w:val="0097520F"/>
    <w:rsid w:val="00975378"/>
    <w:rsid w:val="009760D3"/>
    <w:rsid w:val="00976F1F"/>
    <w:rsid w:val="0097709E"/>
    <w:rsid w:val="009819A5"/>
    <w:rsid w:val="00984044"/>
    <w:rsid w:val="0098409A"/>
    <w:rsid w:val="00984EAC"/>
    <w:rsid w:val="0098512D"/>
    <w:rsid w:val="00986EAF"/>
    <w:rsid w:val="009909D8"/>
    <w:rsid w:val="009961D3"/>
    <w:rsid w:val="009975D0"/>
    <w:rsid w:val="009A1AA9"/>
    <w:rsid w:val="009A3BED"/>
    <w:rsid w:val="009A4014"/>
    <w:rsid w:val="009A4B32"/>
    <w:rsid w:val="009A6AC7"/>
    <w:rsid w:val="009A7E9D"/>
    <w:rsid w:val="009B1AD4"/>
    <w:rsid w:val="009B477E"/>
    <w:rsid w:val="009B4896"/>
    <w:rsid w:val="009B4B9C"/>
    <w:rsid w:val="009B5DB6"/>
    <w:rsid w:val="009B6652"/>
    <w:rsid w:val="009B6696"/>
    <w:rsid w:val="009C0CEA"/>
    <w:rsid w:val="009C3D11"/>
    <w:rsid w:val="009C73DB"/>
    <w:rsid w:val="009C79F6"/>
    <w:rsid w:val="009C7A3F"/>
    <w:rsid w:val="009D079A"/>
    <w:rsid w:val="009D0DFC"/>
    <w:rsid w:val="009D1FC3"/>
    <w:rsid w:val="009D2310"/>
    <w:rsid w:val="009D45CB"/>
    <w:rsid w:val="009D4E6C"/>
    <w:rsid w:val="009E0E79"/>
    <w:rsid w:val="009E477A"/>
    <w:rsid w:val="009E4917"/>
    <w:rsid w:val="009F00A3"/>
    <w:rsid w:val="009F0DE3"/>
    <w:rsid w:val="009F4A6D"/>
    <w:rsid w:val="009F6209"/>
    <w:rsid w:val="009F69DE"/>
    <w:rsid w:val="00A03E4D"/>
    <w:rsid w:val="00A078B3"/>
    <w:rsid w:val="00A10063"/>
    <w:rsid w:val="00A14050"/>
    <w:rsid w:val="00A1466C"/>
    <w:rsid w:val="00A1532A"/>
    <w:rsid w:val="00A205CF"/>
    <w:rsid w:val="00A2190D"/>
    <w:rsid w:val="00A21B40"/>
    <w:rsid w:val="00A23CDA"/>
    <w:rsid w:val="00A2487E"/>
    <w:rsid w:val="00A2555F"/>
    <w:rsid w:val="00A32E48"/>
    <w:rsid w:val="00A36979"/>
    <w:rsid w:val="00A37609"/>
    <w:rsid w:val="00A41166"/>
    <w:rsid w:val="00A434A9"/>
    <w:rsid w:val="00A45097"/>
    <w:rsid w:val="00A458D8"/>
    <w:rsid w:val="00A458E7"/>
    <w:rsid w:val="00A45987"/>
    <w:rsid w:val="00A50E03"/>
    <w:rsid w:val="00A5109B"/>
    <w:rsid w:val="00A512C8"/>
    <w:rsid w:val="00A51400"/>
    <w:rsid w:val="00A52888"/>
    <w:rsid w:val="00A52AF2"/>
    <w:rsid w:val="00A559BF"/>
    <w:rsid w:val="00A6079F"/>
    <w:rsid w:val="00A63978"/>
    <w:rsid w:val="00A64D03"/>
    <w:rsid w:val="00A66580"/>
    <w:rsid w:val="00A67357"/>
    <w:rsid w:val="00A807B0"/>
    <w:rsid w:val="00A82ED3"/>
    <w:rsid w:val="00A82FA7"/>
    <w:rsid w:val="00A83F1E"/>
    <w:rsid w:val="00A84291"/>
    <w:rsid w:val="00A8638F"/>
    <w:rsid w:val="00A901C7"/>
    <w:rsid w:val="00A9092E"/>
    <w:rsid w:val="00A90BFD"/>
    <w:rsid w:val="00A93E26"/>
    <w:rsid w:val="00A93F9A"/>
    <w:rsid w:val="00A9731C"/>
    <w:rsid w:val="00A97C2F"/>
    <w:rsid w:val="00AA0B92"/>
    <w:rsid w:val="00AA1B54"/>
    <w:rsid w:val="00AA1F7A"/>
    <w:rsid w:val="00AA20B8"/>
    <w:rsid w:val="00AA3139"/>
    <w:rsid w:val="00AA4AF5"/>
    <w:rsid w:val="00AA5B48"/>
    <w:rsid w:val="00AB1006"/>
    <w:rsid w:val="00AB28E1"/>
    <w:rsid w:val="00AB40E4"/>
    <w:rsid w:val="00AB4BF6"/>
    <w:rsid w:val="00AB7DE9"/>
    <w:rsid w:val="00AB7F1D"/>
    <w:rsid w:val="00AC1DAE"/>
    <w:rsid w:val="00AC43B8"/>
    <w:rsid w:val="00AC6234"/>
    <w:rsid w:val="00AC63A1"/>
    <w:rsid w:val="00AC70A5"/>
    <w:rsid w:val="00AC78E0"/>
    <w:rsid w:val="00AD0210"/>
    <w:rsid w:val="00AD383F"/>
    <w:rsid w:val="00AD6E8D"/>
    <w:rsid w:val="00AD768A"/>
    <w:rsid w:val="00AE02C3"/>
    <w:rsid w:val="00AE25CD"/>
    <w:rsid w:val="00AE32B9"/>
    <w:rsid w:val="00AE350F"/>
    <w:rsid w:val="00AE51F5"/>
    <w:rsid w:val="00AE6660"/>
    <w:rsid w:val="00AE7AA5"/>
    <w:rsid w:val="00AE7D9F"/>
    <w:rsid w:val="00AF0C63"/>
    <w:rsid w:val="00AF3939"/>
    <w:rsid w:val="00AF51FC"/>
    <w:rsid w:val="00AF520E"/>
    <w:rsid w:val="00AF6040"/>
    <w:rsid w:val="00AF7C1B"/>
    <w:rsid w:val="00AF7F0B"/>
    <w:rsid w:val="00B033A4"/>
    <w:rsid w:val="00B05961"/>
    <w:rsid w:val="00B06879"/>
    <w:rsid w:val="00B1178B"/>
    <w:rsid w:val="00B13382"/>
    <w:rsid w:val="00B1410C"/>
    <w:rsid w:val="00B157D3"/>
    <w:rsid w:val="00B15F35"/>
    <w:rsid w:val="00B171CA"/>
    <w:rsid w:val="00B20299"/>
    <w:rsid w:val="00B208D0"/>
    <w:rsid w:val="00B21553"/>
    <w:rsid w:val="00B22284"/>
    <w:rsid w:val="00B23E39"/>
    <w:rsid w:val="00B32FB9"/>
    <w:rsid w:val="00B33724"/>
    <w:rsid w:val="00B351D4"/>
    <w:rsid w:val="00B353F0"/>
    <w:rsid w:val="00B3649F"/>
    <w:rsid w:val="00B42998"/>
    <w:rsid w:val="00B45B0D"/>
    <w:rsid w:val="00B4677E"/>
    <w:rsid w:val="00B46D9F"/>
    <w:rsid w:val="00B47588"/>
    <w:rsid w:val="00B47ABB"/>
    <w:rsid w:val="00B47DD6"/>
    <w:rsid w:val="00B50721"/>
    <w:rsid w:val="00B57874"/>
    <w:rsid w:val="00B60A4B"/>
    <w:rsid w:val="00B632D2"/>
    <w:rsid w:val="00B635B0"/>
    <w:rsid w:val="00B63A48"/>
    <w:rsid w:val="00B642D6"/>
    <w:rsid w:val="00B66E5B"/>
    <w:rsid w:val="00B67F74"/>
    <w:rsid w:val="00B71753"/>
    <w:rsid w:val="00B71C0F"/>
    <w:rsid w:val="00B73464"/>
    <w:rsid w:val="00B73584"/>
    <w:rsid w:val="00B76904"/>
    <w:rsid w:val="00B80E77"/>
    <w:rsid w:val="00B80E7D"/>
    <w:rsid w:val="00B81C7E"/>
    <w:rsid w:val="00B83FCF"/>
    <w:rsid w:val="00B840F7"/>
    <w:rsid w:val="00B900A7"/>
    <w:rsid w:val="00B905F9"/>
    <w:rsid w:val="00B9469E"/>
    <w:rsid w:val="00B969C5"/>
    <w:rsid w:val="00B969D2"/>
    <w:rsid w:val="00B975FB"/>
    <w:rsid w:val="00B97C4E"/>
    <w:rsid w:val="00BA008A"/>
    <w:rsid w:val="00BA31A7"/>
    <w:rsid w:val="00BA597B"/>
    <w:rsid w:val="00BA5DE6"/>
    <w:rsid w:val="00BA6BE7"/>
    <w:rsid w:val="00BA7FC2"/>
    <w:rsid w:val="00BB1224"/>
    <w:rsid w:val="00BB410E"/>
    <w:rsid w:val="00BB6D3B"/>
    <w:rsid w:val="00BB76F1"/>
    <w:rsid w:val="00BB7C0D"/>
    <w:rsid w:val="00BB7FD1"/>
    <w:rsid w:val="00BC095C"/>
    <w:rsid w:val="00BC27A2"/>
    <w:rsid w:val="00BC27A4"/>
    <w:rsid w:val="00BC7CA0"/>
    <w:rsid w:val="00BD116F"/>
    <w:rsid w:val="00BD12A9"/>
    <w:rsid w:val="00BD2419"/>
    <w:rsid w:val="00BD4698"/>
    <w:rsid w:val="00BD4E8B"/>
    <w:rsid w:val="00BE06CE"/>
    <w:rsid w:val="00BE5278"/>
    <w:rsid w:val="00BE6347"/>
    <w:rsid w:val="00BF30FA"/>
    <w:rsid w:val="00BF3C1E"/>
    <w:rsid w:val="00BF69ED"/>
    <w:rsid w:val="00BF6B3F"/>
    <w:rsid w:val="00BF6D01"/>
    <w:rsid w:val="00BF7793"/>
    <w:rsid w:val="00C02543"/>
    <w:rsid w:val="00C03D44"/>
    <w:rsid w:val="00C047AD"/>
    <w:rsid w:val="00C06677"/>
    <w:rsid w:val="00C10184"/>
    <w:rsid w:val="00C10928"/>
    <w:rsid w:val="00C11244"/>
    <w:rsid w:val="00C12124"/>
    <w:rsid w:val="00C151C0"/>
    <w:rsid w:val="00C1534F"/>
    <w:rsid w:val="00C155EE"/>
    <w:rsid w:val="00C1562B"/>
    <w:rsid w:val="00C15BBD"/>
    <w:rsid w:val="00C15D27"/>
    <w:rsid w:val="00C206DB"/>
    <w:rsid w:val="00C218E1"/>
    <w:rsid w:val="00C25946"/>
    <w:rsid w:val="00C31385"/>
    <w:rsid w:val="00C31682"/>
    <w:rsid w:val="00C31817"/>
    <w:rsid w:val="00C350D0"/>
    <w:rsid w:val="00C355A9"/>
    <w:rsid w:val="00C37763"/>
    <w:rsid w:val="00C40982"/>
    <w:rsid w:val="00C43A9B"/>
    <w:rsid w:val="00C44899"/>
    <w:rsid w:val="00C53D93"/>
    <w:rsid w:val="00C53F7C"/>
    <w:rsid w:val="00C56EE8"/>
    <w:rsid w:val="00C57792"/>
    <w:rsid w:val="00C57A16"/>
    <w:rsid w:val="00C57D9F"/>
    <w:rsid w:val="00C62E5F"/>
    <w:rsid w:val="00C62EAA"/>
    <w:rsid w:val="00C64BFF"/>
    <w:rsid w:val="00C653FC"/>
    <w:rsid w:val="00C66241"/>
    <w:rsid w:val="00C675CD"/>
    <w:rsid w:val="00C715C4"/>
    <w:rsid w:val="00C73806"/>
    <w:rsid w:val="00C7381D"/>
    <w:rsid w:val="00C75940"/>
    <w:rsid w:val="00C76024"/>
    <w:rsid w:val="00C7649E"/>
    <w:rsid w:val="00C7683E"/>
    <w:rsid w:val="00C7784A"/>
    <w:rsid w:val="00C77ACC"/>
    <w:rsid w:val="00C80478"/>
    <w:rsid w:val="00C80764"/>
    <w:rsid w:val="00C81329"/>
    <w:rsid w:val="00C82310"/>
    <w:rsid w:val="00C824A3"/>
    <w:rsid w:val="00C84188"/>
    <w:rsid w:val="00C847A6"/>
    <w:rsid w:val="00C8765B"/>
    <w:rsid w:val="00C90B0E"/>
    <w:rsid w:val="00C91F10"/>
    <w:rsid w:val="00C93EA4"/>
    <w:rsid w:val="00C95523"/>
    <w:rsid w:val="00C96A26"/>
    <w:rsid w:val="00C97196"/>
    <w:rsid w:val="00CA24C9"/>
    <w:rsid w:val="00CA5DD4"/>
    <w:rsid w:val="00CA6808"/>
    <w:rsid w:val="00CB1E32"/>
    <w:rsid w:val="00CB2A28"/>
    <w:rsid w:val="00CB2E8D"/>
    <w:rsid w:val="00CB4479"/>
    <w:rsid w:val="00CB5744"/>
    <w:rsid w:val="00CB62E5"/>
    <w:rsid w:val="00CB696B"/>
    <w:rsid w:val="00CC0937"/>
    <w:rsid w:val="00CD0734"/>
    <w:rsid w:val="00CD3CB2"/>
    <w:rsid w:val="00CD42CA"/>
    <w:rsid w:val="00CD46B0"/>
    <w:rsid w:val="00CD5C5A"/>
    <w:rsid w:val="00CD7223"/>
    <w:rsid w:val="00CE2E2C"/>
    <w:rsid w:val="00CE41D1"/>
    <w:rsid w:val="00CE4A58"/>
    <w:rsid w:val="00CE5814"/>
    <w:rsid w:val="00CF2073"/>
    <w:rsid w:val="00CF77A9"/>
    <w:rsid w:val="00D00451"/>
    <w:rsid w:val="00D00F2E"/>
    <w:rsid w:val="00D057A1"/>
    <w:rsid w:val="00D0646B"/>
    <w:rsid w:val="00D06E86"/>
    <w:rsid w:val="00D1283C"/>
    <w:rsid w:val="00D144FA"/>
    <w:rsid w:val="00D15B9F"/>
    <w:rsid w:val="00D1638F"/>
    <w:rsid w:val="00D216FE"/>
    <w:rsid w:val="00D2245D"/>
    <w:rsid w:val="00D23F99"/>
    <w:rsid w:val="00D27A3E"/>
    <w:rsid w:val="00D27E6E"/>
    <w:rsid w:val="00D309AC"/>
    <w:rsid w:val="00D31055"/>
    <w:rsid w:val="00D33C97"/>
    <w:rsid w:val="00D40C0D"/>
    <w:rsid w:val="00D4128E"/>
    <w:rsid w:val="00D42647"/>
    <w:rsid w:val="00D43476"/>
    <w:rsid w:val="00D44735"/>
    <w:rsid w:val="00D451F2"/>
    <w:rsid w:val="00D45919"/>
    <w:rsid w:val="00D45A85"/>
    <w:rsid w:val="00D46764"/>
    <w:rsid w:val="00D47E6A"/>
    <w:rsid w:val="00D5013F"/>
    <w:rsid w:val="00D51247"/>
    <w:rsid w:val="00D51501"/>
    <w:rsid w:val="00D54782"/>
    <w:rsid w:val="00D5522D"/>
    <w:rsid w:val="00D56CAA"/>
    <w:rsid w:val="00D56F1B"/>
    <w:rsid w:val="00D6040F"/>
    <w:rsid w:val="00D60F13"/>
    <w:rsid w:val="00D64269"/>
    <w:rsid w:val="00D654E5"/>
    <w:rsid w:val="00D674D5"/>
    <w:rsid w:val="00D67CBB"/>
    <w:rsid w:val="00D70FBA"/>
    <w:rsid w:val="00D7321F"/>
    <w:rsid w:val="00D73DB6"/>
    <w:rsid w:val="00D75287"/>
    <w:rsid w:val="00D82FB3"/>
    <w:rsid w:val="00D83390"/>
    <w:rsid w:val="00D8342B"/>
    <w:rsid w:val="00D8409B"/>
    <w:rsid w:val="00D91172"/>
    <w:rsid w:val="00D93446"/>
    <w:rsid w:val="00D97F61"/>
    <w:rsid w:val="00DA0F5D"/>
    <w:rsid w:val="00DA1E13"/>
    <w:rsid w:val="00DA33ED"/>
    <w:rsid w:val="00DA3D78"/>
    <w:rsid w:val="00DA429D"/>
    <w:rsid w:val="00DA61AA"/>
    <w:rsid w:val="00DA7F1E"/>
    <w:rsid w:val="00DB016F"/>
    <w:rsid w:val="00DB1111"/>
    <w:rsid w:val="00DB3A37"/>
    <w:rsid w:val="00DB6B36"/>
    <w:rsid w:val="00DC5C75"/>
    <w:rsid w:val="00DC7600"/>
    <w:rsid w:val="00DC76ED"/>
    <w:rsid w:val="00DD2903"/>
    <w:rsid w:val="00DD3EF0"/>
    <w:rsid w:val="00DD510B"/>
    <w:rsid w:val="00DD7621"/>
    <w:rsid w:val="00DE098F"/>
    <w:rsid w:val="00DE0EBE"/>
    <w:rsid w:val="00DE27C2"/>
    <w:rsid w:val="00DE2828"/>
    <w:rsid w:val="00DE34B4"/>
    <w:rsid w:val="00DE3829"/>
    <w:rsid w:val="00DE52DA"/>
    <w:rsid w:val="00DE623B"/>
    <w:rsid w:val="00DE780D"/>
    <w:rsid w:val="00DF44A3"/>
    <w:rsid w:val="00DF6F42"/>
    <w:rsid w:val="00E02C0D"/>
    <w:rsid w:val="00E04097"/>
    <w:rsid w:val="00E07112"/>
    <w:rsid w:val="00E0737A"/>
    <w:rsid w:val="00E106DA"/>
    <w:rsid w:val="00E10C12"/>
    <w:rsid w:val="00E1163A"/>
    <w:rsid w:val="00E12A65"/>
    <w:rsid w:val="00E154F2"/>
    <w:rsid w:val="00E158E0"/>
    <w:rsid w:val="00E17416"/>
    <w:rsid w:val="00E2015C"/>
    <w:rsid w:val="00E20B05"/>
    <w:rsid w:val="00E20CEA"/>
    <w:rsid w:val="00E23335"/>
    <w:rsid w:val="00E2452A"/>
    <w:rsid w:val="00E32EF5"/>
    <w:rsid w:val="00E3420E"/>
    <w:rsid w:val="00E35A2B"/>
    <w:rsid w:val="00E36B22"/>
    <w:rsid w:val="00E3717B"/>
    <w:rsid w:val="00E411F6"/>
    <w:rsid w:val="00E43299"/>
    <w:rsid w:val="00E45836"/>
    <w:rsid w:val="00E46DAF"/>
    <w:rsid w:val="00E502A7"/>
    <w:rsid w:val="00E51BD8"/>
    <w:rsid w:val="00E526D6"/>
    <w:rsid w:val="00E530F7"/>
    <w:rsid w:val="00E54F11"/>
    <w:rsid w:val="00E6099E"/>
    <w:rsid w:val="00E60CEA"/>
    <w:rsid w:val="00E62387"/>
    <w:rsid w:val="00E63CF9"/>
    <w:rsid w:val="00E70E93"/>
    <w:rsid w:val="00E825CC"/>
    <w:rsid w:val="00E8278A"/>
    <w:rsid w:val="00E83998"/>
    <w:rsid w:val="00E83DE0"/>
    <w:rsid w:val="00E928B7"/>
    <w:rsid w:val="00E94926"/>
    <w:rsid w:val="00E97900"/>
    <w:rsid w:val="00EA212F"/>
    <w:rsid w:val="00EA23A7"/>
    <w:rsid w:val="00EA2B94"/>
    <w:rsid w:val="00EA3278"/>
    <w:rsid w:val="00EA4D94"/>
    <w:rsid w:val="00EA4FB7"/>
    <w:rsid w:val="00EA5E29"/>
    <w:rsid w:val="00EA62DA"/>
    <w:rsid w:val="00EA65F5"/>
    <w:rsid w:val="00EA7CD2"/>
    <w:rsid w:val="00EB0327"/>
    <w:rsid w:val="00EB06F6"/>
    <w:rsid w:val="00EB3B61"/>
    <w:rsid w:val="00EB3E65"/>
    <w:rsid w:val="00EB69F7"/>
    <w:rsid w:val="00EC127B"/>
    <w:rsid w:val="00EC12D7"/>
    <w:rsid w:val="00EC16E7"/>
    <w:rsid w:val="00EC17C8"/>
    <w:rsid w:val="00EC640E"/>
    <w:rsid w:val="00EC66CE"/>
    <w:rsid w:val="00ED2C16"/>
    <w:rsid w:val="00ED75C8"/>
    <w:rsid w:val="00EE018F"/>
    <w:rsid w:val="00EE1025"/>
    <w:rsid w:val="00EE155E"/>
    <w:rsid w:val="00EE1874"/>
    <w:rsid w:val="00EE1F41"/>
    <w:rsid w:val="00EE3A95"/>
    <w:rsid w:val="00EF24CF"/>
    <w:rsid w:val="00EF267D"/>
    <w:rsid w:val="00EF26AA"/>
    <w:rsid w:val="00EF291F"/>
    <w:rsid w:val="00EF3F50"/>
    <w:rsid w:val="00EF4AA6"/>
    <w:rsid w:val="00F00789"/>
    <w:rsid w:val="00F02083"/>
    <w:rsid w:val="00F0211D"/>
    <w:rsid w:val="00F03ECD"/>
    <w:rsid w:val="00F05563"/>
    <w:rsid w:val="00F10473"/>
    <w:rsid w:val="00F1146E"/>
    <w:rsid w:val="00F121B3"/>
    <w:rsid w:val="00F13AA0"/>
    <w:rsid w:val="00F1525C"/>
    <w:rsid w:val="00F1638F"/>
    <w:rsid w:val="00F25934"/>
    <w:rsid w:val="00F3387C"/>
    <w:rsid w:val="00F36C8C"/>
    <w:rsid w:val="00F36DD7"/>
    <w:rsid w:val="00F37822"/>
    <w:rsid w:val="00F4029C"/>
    <w:rsid w:val="00F40304"/>
    <w:rsid w:val="00F40FE9"/>
    <w:rsid w:val="00F41B3F"/>
    <w:rsid w:val="00F42C43"/>
    <w:rsid w:val="00F43AFD"/>
    <w:rsid w:val="00F4424F"/>
    <w:rsid w:val="00F47395"/>
    <w:rsid w:val="00F47D5F"/>
    <w:rsid w:val="00F50F7B"/>
    <w:rsid w:val="00F54687"/>
    <w:rsid w:val="00F56C2B"/>
    <w:rsid w:val="00F6070E"/>
    <w:rsid w:val="00F60B55"/>
    <w:rsid w:val="00F6167F"/>
    <w:rsid w:val="00F62523"/>
    <w:rsid w:val="00F63A3B"/>
    <w:rsid w:val="00F6678C"/>
    <w:rsid w:val="00F7255D"/>
    <w:rsid w:val="00F72882"/>
    <w:rsid w:val="00F72CAC"/>
    <w:rsid w:val="00F742EA"/>
    <w:rsid w:val="00F74F4C"/>
    <w:rsid w:val="00F81ABC"/>
    <w:rsid w:val="00F82449"/>
    <w:rsid w:val="00F84E52"/>
    <w:rsid w:val="00F86162"/>
    <w:rsid w:val="00F86384"/>
    <w:rsid w:val="00F873F8"/>
    <w:rsid w:val="00F90238"/>
    <w:rsid w:val="00F90DD7"/>
    <w:rsid w:val="00F90F13"/>
    <w:rsid w:val="00F9284E"/>
    <w:rsid w:val="00F964B5"/>
    <w:rsid w:val="00F97BBF"/>
    <w:rsid w:val="00FA0792"/>
    <w:rsid w:val="00FA17F5"/>
    <w:rsid w:val="00FA374E"/>
    <w:rsid w:val="00FA5A36"/>
    <w:rsid w:val="00FA5C56"/>
    <w:rsid w:val="00FA6B71"/>
    <w:rsid w:val="00FA6E16"/>
    <w:rsid w:val="00FA7097"/>
    <w:rsid w:val="00FA72AD"/>
    <w:rsid w:val="00FA7D06"/>
    <w:rsid w:val="00FB23F9"/>
    <w:rsid w:val="00FB264D"/>
    <w:rsid w:val="00FB36CF"/>
    <w:rsid w:val="00FB3974"/>
    <w:rsid w:val="00FB6C80"/>
    <w:rsid w:val="00FB7225"/>
    <w:rsid w:val="00FC0A0D"/>
    <w:rsid w:val="00FC23ED"/>
    <w:rsid w:val="00FC31EA"/>
    <w:rsid w:val="00FC7449"/>
    <w:rsid w:val="00FD0C86"/>
    <w:rsid w:val="00FD3B44"/>
    <w:rsid w:val="00FD4B87"/>
    <w:rsid w:val="00FD6217"/>
    <w:rsid w:val="00FD79E9"/>
    <w:rsid w:val="00FE4A63"/>
    <w:rsid w:val="00FE728B"/>
    <w:rsid w:val="00FF0FA9"/>
    <w:rsid w:val="00FF397C"/>
    <w:rsid w:val="00FF3BAC"/>
    <w:rsid w:val="00FF418F"/>
    <w:rsid w:val="00FF4F2D"/>
    <w:rsid w:val="00FF5ED4"/>
    <w:rsid w:val="00FF6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2DA28"/>
  <w15:docId w15:val="{B7F591DE-B183-4167-9E08-186F3EDB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48B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2F288A"/>
    <w:pPr>
      <w:keepNext/>
      <w:spacing w:before="240" w:after="60"/>
      <w:jc w:val="center"/>
      <w:outlineLvl w:val="0"/>
    </w:pPr>
    <w:rPr>
      <w:b/>
      <w:kern w:val="1"/>
      <w:sz w:val="36"/>
      <w:szCs w:val="20"/>
    </w:rPr>
  </w:style>
  <w:style w:type="paragraph" w:styleId="2">
    <w:name w:val="heading 2"/>
    <w:basedOn w:val="a"/>
    <w:next w:val="a"/>
    <w:link w:val="20"/>
    <w:uiPriority w:val="9"/>
    <w:qFormat/>
    <w:rsid w:val="002F288A"/>
    <w:pPr>
      <w:keepNext/>
      <w:numPr>
        <w:ilvl w:val="1"/>
        <w:numId w:val="1"/>
      </w:numPr>
      <w:spacing w:after="60"/>
      <w:jc w:val="center"/>
      <w:outlineLvl w:val="1"/>
    </w:pPr>
    <w:rPr>
      <w:b/>
      <w:sz w:val="30"/>
      <w:szCs w:val="20"/>
    </w:rPr>
  </w:style>
  <w:style w:type="paragraph" w:styleId="3">
    <w:name w:val="heading 3"/>
    <w:basedOn w:val="a"/>
    <w:next w:val="a"/>
    <w:link w:val="30"/>
    <w:uiPriority w:val="9"/>
    <w:qFormat/>
    <w:rsid w:val="002F288A"/>
    <w:pPr>
      <w:keepNext/>
      <w:spacing w:before="240" w:after="60"/>
      <w:jc w:val="both"/>
      <w:outlineLvl w:val="2"/>
    </w:pPr>
    <w:rPr>
      <w:rFonts w:ascii="Arial" w:hAnsi="Arial" w:cs="Arial"/>
      <w:b/>
      <w:szCs w:val="20"/>
    </w:rPr>
  </w:style>
  <w:style w:type="paragraph" w:styleId="4">
    <w:name w:val="heading 4"/>
    <w:basedOn w:val="a"/>
    <w:next w:val="a"/>
    <w:link w:val="40"/>
    <w:qFormat/>
    <w:rsid w:val="002F288A"/>
    <w:pPr>
      <w:keepNext/>
      <w:numPr>
        <w:ilvl w:val="3"/>
        <w:numId w:val="1"/>
      </w:numPr>
      <w:spacing w:before="240" w:after="60"/>
      <w:jc w:val="both"/>
      <w:outlineLvl w:val="3"/>
    </w:pPr>
    <w:rPr>
      <w:rFonts w:ascii="Arial" w:hAnsi="Arial" w:cs="Arial"/>
      <w:szCs w:val="20"/>
    </w:rPr>
  </w:style>
  <w:style w:type="paragraph" w:styleId="5">
    <w:name w:val="heading 5"/>
    <w:basedOn w:val="a"/>
    <w:next w:val="a"/>
    <w:link w:val="50"/>
    <w:uiPriority w:val="9"/>
    <w:qFormat/>
    <w:rsid w:val="002F288A"/>
    <w:pPr>
      <w:spacing w:before="240" w:after="60"/>
      <w:jc w:val="both"/>
      <w:outlineLvl w:val="4"/>
    </w:pPr>
    <w:rPr>
      <w:b/>
      <w:bCs/>
      <w:i/>
      <w:iCs/>
      <w:sz w:val="26"/>
      <w:szCs w:val="26"/>
    </w:rPr>
  </w:style>
  <w:style w:type="paragraph" w:styleId="6">
    <w:name w:val="heading 6"/>
    <w:basedOn w:val="a"/>
    <w:next w:val="a"/>
    <w:link w:val="60"/>
    <w:qFormat/>
    <w:rsid w:val="002F288A"/>
    <w:pPr>
      <w:numPr>
        <w:ilvl w:val="5"/>
        <w:numId w:val="1"/>
      </w:numPr>
      <w:spacing w:before="240" w:after="60"/>
      <w:jc w:val="both"/>
      <w:outlineLvl w:val="5"/>
    </w:pPr>
    <w:rPr>
      <w:i/>
      <w:sz w:val="22"/>
      <w:szCs w:val="20"/>
    </w:rPr>
  </w:style>
  <w:style w:type="paragraph" w:styleId="7">
    <w:name w:val="heading 7"/>
    <w:basedOn w:val="a"/>
    <w:next w:val="a"/>
    <w:link w:val="70"/>
    <w:qFormat/>
    <w:rsid w:val="002F288A"/>
    <w:pPr>
      <w:numPr>
        <w:ilvl w:val="6"/>
        <w:numId w:val="1"/>
      </w:numPr>
      <w:spacing w:before="240" w:after="60"/>
      <w:jc w:val="both"/>
      <w:outlineLvl w:val="6"/>
    </w:pPr>
    <w:rPr>
      <w:rFonts w:ascii="Arial" w:hAnsi="Arial" w:cs="Arial"/>
      <w:sz w:val="20"/>
      <w:szCs w:val="20"/>
    </w:rPr>
  </w:style>
  <w:style w:type="paragraph" w:styleId="8">
    <w:name w:val="heading 8"/>
    <w:basedOn w:val="a"/>
    <w:next w:val="a"/>
    <w:link w:val="80"/>
    <w:qFormat/>
    <w:rsid w:val="002F288A"/>
    <w:pPr>
      <w:numPr>
        <w:ilvl w:val="7"/>
        <w:numId w:val="1"/>
      </w:numPr>
      <w:spacing w:before="240" w:after="60"/>
      <w:jc w:val="both"/>
      <w:outlineLvl w:val="7"/>
    </w:pPr>
    <w:rPr>
      <w:rFonts w:ascii="Arial" w:hAnsi="Arial" w:cs="Arial"/>
      <w:i/>
      <w:sz w:val="20"/>
      <w:szCs w:val="20"/>
    </w:rPr>
  </w:style>
  <w:style w:type="paragraph" w:styleId="9">
    <w:name w:val="heading 9"/>
    <w:basedOn w:val="a"/>
    <w:next w:val="a"/>
    <w:link w:val="90"/>
    <w:qFormat/>
    <w:rsid w:val="002F288A"/>
    <w:pPr>
      <w:numPr>
        <w:ilvl w:val="8"/>
        <w:numId w:val="1"/>
      </w:numPr>
      <w:spacing w:before="240" w:after="60"/>
      <w:jc w:val="both"/>
      <w:outlineLvl w:val="8"/>
    </w:pPr>
    <w:rPr>
      <w:rFonts w:ascii="Arial" w:hAnsi="Arial" w:cs="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2F288A"/>
    <w:rPr>
      <w:rFonts w:ascii="Times New Roman" w:eastAsia="Times New Roman" w:hAnsi="Times New Roman" w:cs="Times New Roman"/>
      <w:b/>
      <w:kern w:val="1"/>
      <w:sz w:val="36"/>
      <w:szCs w:val="20"/>
      <w:lang w:eastAsia="zh-CN"/>
    </w:rPr>
  </w:style>
  <w:style w:type="character" w:customStyle="1" w:styleId="20">
    <w:name w:val="Заголовок 2 Знак"/>
    <w:basedOn w:val="a0"/>
    <w:link w:val="2"/>
    <w:uiPriority w:val="9"/>
    <w:rsid w:val="002F288A"/>
    <w:rPr>
      <w:rFonts w:ascii="Times New Roman" w:eastAsia="Times New Roman" w:hAnsi="Times New Roman" w:cs="Times New Roman"/>
      <w:b/>
      <w:sz w:val="30"/>
      <w:szCs w:val="20"/>
      <w:lang w:eastAsia="zh-CN"/>
    </w:rPr>
  </w:style>
  <w:style w:type="character" w:customStyle="1" w:styleId="30">
    <w:name w:val="Заголовок 3 Знак"/>
    <w:basedOn w:val="a0"/>
    <w:link w:val="3"/>
    <w:uiPriority w:val="9"/>
    <w:rsid w:val="002F288A"/>
    <w:rPr>
      <w:rFonts w:ascii="Arial" w:eastAsia="Times New Roman" w:hAnsi="Arial" w:cs="Arial"/>
      <w:b/>
      <w:sz w:val="24"/>
      <w:szCs w:val="20"/>
      <w:lang w:eastAsia="zh-CN"/>
    </w:rPr>
  </w:style>
  <w:style w:type="character" w:customStyle="1" w:styleId="40">
    <w:name w:val="Заголовок 4 Знак"/>
    <w:basedOn w:val="a0"/>
    <w:link w:val="4"/>
    <w:rsid w:val="002F288A"/>
    <w:rPr>
      <w:rFonts w:ascii="Arial" w:eastAsia="Times New Roman" w:hAnsi="Arial" w:cs="Arial"/>
      <w:sz w:val="24"/>
      <w:szCs w:val="20"/>
      <w:lang w:eastAsia="zh-CN"/>
    </w:rPr>
  </w:style>
  <w:style w:type="character" w:customStyle="1" w:styleId="50">
    <w:name w:val="Заголовок 5 Знак"/>
    <w:basedOn w:val="a0"/>
    <w:link w:val="5"/>
    <w:uiPriority w:val="9"/>
    <w:rsid w:val="002F288A"/>
    <w:rPr>
      <w:rFonts w:ascii="Times New Roman" w:eastAsia="Times New Roman" w:hAnsi="Times New Roman" w:cs="Times New Roman"/>
      <w:b/>
      <w:bCs/>
      <w:i/>
      <w:iCs/>
      <w:sz w:val="26"/>
      <w:szCs w:val="26"/>
      <w:lang w:eastAsia="zh-CN"/>
    </w:rPr>
  </w:style>
  <w:style w:type="character" w:customStyle="1" w:styleId="60">
    <w:name w:val="Заголовок 6 Знак"/>
    <w:basedOn w:val="a0"/>
    <w:link w:val="6"/>
    <w:rsid w:val="002F288A"/>
    <w:rPr>
      <w:rFonts w:ascii="Times New Roman" w:eastAsia="Times New Roman" w:hAnsi="Times New Roman" w:cs="Times New Roman"/>
      <w:i/>
      <w:szCs w:val="20"/>
      <w:lang w:eastAsia="zh-CN"/>
    </w:rPr>
  </w:style>
  <w:style w:type="character" w:customStyle="1" w:styleId="70">
    <w:name w:val="Заголовок 7 Знак"/>
    <w:basedOn w:val="a0"/>
    <w:link w:val="7"/>
    <w:rsid w:val="002F288A"/>
    <w:rPr>
      <w:rFonts w:ascii="Arial" w:eastAsia="Times New Roman" w:hAnsi="Arial" w:cs="Arial"/>
      <w:sz w:val="20"/>
      <w:szCs w:val="20"/>
      <w:lang w:eastAsia="zh-CN"/>
    </w:rPr>
  </w:style>
  <w:style w:type="character" w:customStyle="1" w:styleId="80">
    <w:name w:val="Заголовок 8 Знак"/>
    <w:basedOn w:val="a0"/>
    <w:link w:val="8"/>
    <w:rsid w:val="002F288A"/>
    <w:rPr>
      <w:rFonts w:ascii="Arial" w:eastAsia="Times New Roman" w:hAnsi="Arial" w:cs="Arial"/>
      <w:i/>
      <w:sz w:val="20"/>
      <w:szCs w:val="20"/>
      <w:lang w:eastAsia="zh-CN"/>
    </w:rPr>
  </w:style>
  <w:style w:type="character" w:customStyle="1" w:styleId="90">
    <w:name w:val="Заголовок 9 Знак"/>
    <w:basedOn w:val="a0"/>
    <w:link w:val="9"/>
    <w:rsid w:val="002F288A"/>
    <w:rPr>
      <w:rFonts w:ascii="Arial" w:eastAsia="Times New Roman" w:hAnsi="Arial" w:cs="Arial"/>
      <w:b/>
      <w:i/>
      <w:sz w:val="18"/>
      <w:szCs w:val="20"/>
      <w:lang w:eastAsia="zh-CN"/>
    </w:rPr>
  </w:style>
  <w:style w:type="character" w:customStyle="1" w:styleId="WW8Num1z0">
    <w:name w:val="WW8Num1z0"/>
    <w:rsid w:val="002F288A"/>
    <w:rPr>
      <w:rFonts w:ascii="Times New Roman" w:hAnsi="Times New Roman" w:cs="Times New Roman"/>
      <w:sz w:val="26"/>
      <w:szCs w:val="26"/>
    </w:rPr>
  </w:style>
  <w:style w:type="character" w:customStyle="1" w:styleId="WW8Num1z1">
    <w:name w:val="WW8Num1z1"/>
    <w:rsid w:val="002F288A"/>
    <w:rPr>
      <w:b w:val="0"/>
      <w:sz w:val="26"/>
      <w:szCs w:val="26"/>
    </w:rPr>
  </w:style>
  <w:style w:type="character" w:customStyle="1" w:styleId="WW8Num1z2">
    <w:name w:val="WW8Num1z2"/>
    <w:rsid w:val="002F288A"/>
    <w:rPr>
      <w:sz w:val="26"/>
      <w:szCs w:val="26"/>
    </w:rPr>
  </w:style>
  <w:style w:type="character" w:customStyle="1" w:styleId="WW8Num1z3">
    <w:name w:val="WW8Num1z3"/>
    <w:rsid w:val="002F288A"/>
    <w:rPr>
      <w:rFonts w:ascii="Times New Roman" w:hAnsi="Times New Roman" w:cs="Times New Roman"/>
      <w:i w:val="0"/>
      <w:sz w:val="26"/>
      <w:szCs w:val="26"/>
    </w:rPr>
  </w:style>
  <w:style w:type="character" w:customStyle="1" w:styleId="WW8Num3z0">
    <w:name w:val="WW8Num3z0"/>
    <w:rsid w:val="002F288A"/>
    <w:rPr>
      <w:rFonts w:ascii="Times New Roman" w:hAnsi="Times New Roman" w:cs="Times New Roman"/>
      <w:sz w:val="26"/>
      <w:szCs w:val="26"/>
    </w:rPr>
  </w:style>
  <w:style w:type="character" w:customStyle="1" w:styleId="WW8Num3z2">
    <w:name w:val="WW8Num3z2"/>
    <w:rsid w:val="002F288A"/>
    <w:rPr>
      <w:rFonts w:ascii="Times New Roman" w:hAnsi="Times New Roman" w:cs="Times New Roman"/>
      <w:b w:val="0"/>
      <w:bCs w:val="0"/>
      <w:i w:val="0"/>
      <w:iCs w:val="0"/>
      <w:sz w:val="24"/>
      <w:szCs w:val="24"/>
    </w:rPr>
  </w:style>
  <w:style w:type="character" w:customStyle="1" w:styleId="WW8Num3z3">
    <w:name w:val="WW8Num3z3"/>
    <w:rsid w:val="002F288A"/>
    <w:rPr>
      <w:rFonts w:ascii="Times New Roman" w:hAnsi="Times New Roman" w:cs="Times New Roman"/>
      <w:b w:val="0"/>
      <w:sz w:val="26"/>
      <w:szCs w:val="26"/>
    </w:rPr>
  </w:style>
  <w:style w:type="character" w:customStyle="1" w:styleId="WW8Num3z4">
    <w:name w:val="WW8Num3z4"/>
    <w:rsid w:val="002F288A"/>
    <w:rPr>
      <w:sz w:val="26"/>
      <w:szCs w:val="26"/>
    </w:rPr>
  </w:style>
  <w:style w:type="character" w:customStyle="1" w:styleId="WW8Num6z0">
    <w:name w:val="WW8Num6z0"/>
    <w:rsid w:val="002F288A"/>
    <w:rPr>
      <w:rFonts w:ascii="Times New Roman" w:hAnsi="Times New Roman" w:cs="Times New Roman"/>
      <w:sz w:val="26"/>
      <w:szCs w:val="26"/>
    </w:rPr>
  </w:style>
  <w:style w:type="character" w:customStyle="1" w:styleId="WW8Num6z2">
    <w:name w:val="WW8Num6z2"/>
    <w:rsid w:val="002F288A"/>
    <w:rPr>
      <w:rFonts w:ascii="Times New Roman" w:hAnsi="Times New Roman" w:cs="Times New Roman"/>
      <w:b w:val="0"/>
      <w:bCs w:val="0"/>
      <w:i w:val="0"/>
      <w:iCs w:val="0"/>
      <w:sz w:val="24"/>
      <w:szCs w:val="24"/>
    </w:rPr>
  </w:style>
  <w:style w:type="character" w:customStyle="1" w:styleId="WW8Num6z3">
    <w:name w:val="WW8Num6z3"/>
    <w:rsid w:val="002F288A"/>
    <w:rPr>
      <w:rFonts w:ascii="Times New Roman" w:hAnsi="Times New Roman" w:cs="Times New Roman"/>
      <w:b w:val="0"/>
      <w:sz w:val="26"/>
      <w:szCs w:val="26"/>
    </w:rPr>
  </w:style>
  <w:style w:type="character" w:customStyle="1" w:styleId="WW8Num6z4">
    <w:name w:val="WW8Num6z4"/>
    <w:rsid w:val="002F288A"/>
    <w:rPr>
      <w:sz w:val="26"/>
      <w:szCs w:val="26"/>
    </w:rPr>
  </w:style>
  <w:style w:type="character" w:customStyle="1" w:styleId="WW8Num7z0">
    <w:name w:val="WW8Num7z0"/>
    <w:rsid w:val="002F288A"/>
    <w:rPr>
      <w:b w:val="0"/>
      <w:i w:val="0"/>
    </w:rPr>
  </w:style>
  <w:style w:type="character" w:customStyle="1" w:styleId="WW8Num8z0">
    <w:name w:val="WW8Num8z0"/>
    <w:rsid w:val="002F288A"/>
    <w:rPr>
      <w:sz w:val="40"/>
      <w:szCs w:val="40"/>
    </w:rPr>
  </w:style>
  <w:style w:type="character" w:customStyle="1" w:styleId="21">
    <w:name w:val="Основной шрифт абзаца2"/>
    <w:rsid w:val="002F288A"/>
  </w:style>
  <w:style w:type="character" w:customStyle="1" w:styleId="WW8Num4z0">
    <w:name w:val="WW8Num4z0"/>
    <w:rsid w:val="002F288A"/>
    <w:rPr>
      <w:rFonts w:ascii="Symbol" w:hAnsi="Symbol" w:cs="Symbol"/>
    </w:rPr>
  </w:style>
  <w:style w:type="character" w:customStyle="1" w:styleId="WW8Num5z0">
    <w:name w:val="WW8Num5z0"/>
    <w:rsid w:val="002F288A"/>
    <w:rPr>
      <w:rFonts w:ascii="Symbol" w:hAnsi="Symbol" w:cs="Symbol"/>
    </w:rPr>
  </w:style>
  <w:style w:type="character" w:customStyle="1" w:styleId="WW8Num9z0">
    <w:name w:val="WW8Num9z0"/>
    <w:rsid w:val="002F288A"/>
    <w:rPr>
      <w:rFonts w:ascii="Symbol" w:hAnsi="Symbol" w:cs="Symbol"/>
    </w:rPr>
  </w:style>
  <w:style w:type="character" w:customStyle="1" w:styleId="WW8Num9z1">
    <w:name w:val="WW8Num9z1"/>
    <w:rsid w:val="002F288A"/>
    <w:rPr>
      <w:rFonts w:ascii="Courier New" w:hAnsi="Courier New" w:cs="Courier New"/>
    </w:rPr>
  </w:style>
  <w:style w:type="character" w:customStyle="1" w:styleId="WW8Num9z2">
    <w:name w:val="WW8Num9z2"/>
    <w:rsid w:val="002F288A"/>
    <w:rPr>
      <w:rFonts w:ascii="Wingdings" w:hAnsi="Wingdings" w:cs="Wingdings"/>
    </w:rPr>
  </w:style>
  <w:style w:type="character" w:customStyle="1" w:styleId="WW8Num10z0">
    <w:name w:val="WW8Num10z0"/>
    <w:rsid w:val="002F288A"/>
    <w:rPr>
      <w:rFonts w:ascii="Times New Roman" w:hAnsi="Times New Roman" w:cs="Times New Roman"/>
      <w:sz w:val="26"/>
      <w:szCs w:val="26"/>
    </w:rPr>
  </w:style>
  <w:style w:type="character" w:customStyle="1" w:styleId="WW8Num10z2">
    <w:name w:val="WW8Num10z2"/>
    <w:rsid w:val="002F288A"/>
    <w:rPr>
      <w:rFonts w:ascii="Times New Roman" w:hAnsi="Times New Roman" w:cs="Times New Roman"/>
      <w:b w:val="0"/>
      <w:bCs w:val="0"/>
      <w:i w:val="0"/>
      <w:iCs w:val="0"/>
      <w:sz w:val="24"/>
      <w:szCs w:val="24"/>
    </w:rPr>
  </w:style>
  <w:style w:type="character" w:customStyle="1" w:styleId="WW8Num10z3">
    <w:name w:val="WW8Num10z3"/>
    <w:rsid w:val="002F288A"/>
    <w:rPr>
      <w:rFonts w:ascii="Times New Roman" w:hAnsi="Times New Roman" w:cs="Times New Roman"/>
      <w:b w:val="0"/>
      <w:sz w:val="26"/>
      <w:szCs w:val="26"/>
    </w:rPr>
  </w:style>
  <w:style w:type="character" w:customStyle="1" w:styleId="WW8Num10z4">
    <w:name w:val="WW8Num10z4"/>
    <w:rsid w:val="002F288A"/>
    <w:rPr>
      <w:sz w:val="26"/>
      <w:szCs w:val="26"/>
    </w:rPr>
  </w:style>
  <w:style w:type="character" w:customStyle="1" w:styleId="WW8Num13z0">
    <w:name w:val="WW8Num13z0"/>
    <w:rsid w:val="002F288A"/>
    <w:rPr>
      <w:rFonts w:ascii="Times New Roman" w:hAnsi="Times New Roman" w:cs="Times New Roman"/>
      <w:sz w:val="26"/>
      <w:szCs w:val="26"/>
    </w:rPr>
  </w:style>
  <w:style w:type="character" w:customStyle="1" w:styleId="WW8Num13z2">
    <w:name w:val="WW8Num13z2"/>
    <w:rsid w:val="002F288A"/>
    <w:rPr>
      <w:rFonts w:ascii="Times New Roman" w:hAnsi="Times New Roman" w:cs="Times New Roman"/>
      <w:b w:val="0"/>
      <w:bCs w:val="0"/>
      <w:i w:val="0"/>
      <w:iCs w:val="0"/>
      <w:sz w:val="24"/>
      <w:szCs w:val="24"/>
    </w:rPr>
  </w:style>
  <w:style w:type="character" w:customStyle="1" w:styleId="WW8Num13z3">
    <w:name w:val="WW8Num13z3"/>
    <w:rsid w:val="002F288A"/>
    <w:rPr>
      <w:rFonts w:ascii="Times New Roman" w:hAnsi="Times New Roman" w:cs="Times New Roman"/>
      <w:b w:val="0"/>
      <w:sz w:val="26"/>
      <w:szCs w:val="26"/>
    </w:rPr>
  </w:style>
  <w:style w:type="character" w:customStyle="1" w:styleId="WW8Num13z4">
    <w:name w:val="WW8Num13z4"/>
    <w:rsid w:val="002F288A"/>
    <w:rPr>
      <w:sz w:val="26"/>
      <w:szCs w:val="26"/>
    </w:rPr>
  </w:style>
  <w:style w:type="character" w:customStyle="1" w:styleId="WW8Num14z0">
    <w:name w:val="WW8Num14z0"/>
    <w:rsid w:val="002F288A"/>
    <w:rPr>
      <w:b w:val="0"/>
      <w:i w:val="0"/>
    </w:rPr>
  </w:style>
  <w:style w:type="character" w:customStyle="1" w:styleId="WW8Num15z0">
    <w:name w:val="WW8Num15z0"/>
    <w:rsid w:val="002F288A"/>
    <w:rPr>
      <w:rFonts w:ascii="Times New Roman" w:hAnsi="Times New Roman" w:cs="Times New Roman"/>
      <w:sz w:val="26"/>
      <w:szCs w:val="26"/>
    </w:rPr>
  </w:style>
  <w:style w:type="character" w:customStyle="1" w:styleId="WW8Num15z1">
    <w:name w:val="WW8Num15z1"/>
    <w:rsid w:val="002F288A"/>
    <w:rPr>
      <w:b w:val="0"/>
      <w:sz w:val="26"/>
      <w:szCs w:val="26"/>
    </w:rPr>
  </w:style>
  <w:style w:type="character" w:customStyle="1" w:styleId="WW8Num15z2">
    <w:name w:val="WW8Num15z2"/>
    <w:rsid w:val="002F288A"/>
    <w:rPr>
      <w:sz w:val="26"/>
      <w:szCs w:val="26"/>
    </w:rPr>
  </w:style>
  <w:style w:type="character" w:customStyle="1" w:styleId="WW8Num15z3">
    <w:name w:val="WW8Num15z3"/>
    <w:rsid w:val="002F288A"/>
    <w:rPr>
      <w:rFonts w:ascii="Times New Roman" w:hAnsi="Times New Roman" w:cs="Times New Roman"/>
      <w:i w:val="0"/>
      <w:sz w:val="26"/>
      <w:szCs w:val="26"/>
    </w:rPr>
  </w:style>
  <w:style w:type="character" w:customStyle="1" w:styleId="WW8Num16z0">
    <w:name w:val="WW8Num16z0"/>
    <w:rsid w:val="002F288A"/>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6z1">
    <w:name w:val="WW8Num16z1"/>
    <w:rsid w:val="002F288A"/>
    <w:rPr>
      <w:rFonts w:ascii="Times New Roman" w:hAnsi="Times New Roman" w:cs="Times New Roman"/>
      <w:b w:val="0"/>
      <w:bCs w:val="0"/>
      <w:i w:val="0"/>
      <w:iCs w:val="0"/>
      <w:caps w:val="0"/>
      <w:smallCaps w:val="0"/>
      <w:strike w:val="0"/>
      <w:dstrike w:val="0"/>
      <w:vanish w:val="0"/>
      <w:color w:val="000000"/>
      <w:spacing w:val="0"/>
      <w:kern w:val="1"/>
      <w:position w:val="0"/>
      <w:sz w:val="24"/>
      <w:szCs w:val="24"/>
      <w:u w:val="none"/>
      <w:vertAlign w:val="baseline"/>
      <w:em w:val="none"/>
    </w:rPr>
  </w:style>
  <w:style w:type="character" w:customStyle="1" w:styleId="WW8Num16z2">
    <w:name w:val="WW8Num16z2"/>
    <w:rsid w:val="002F288A"/>
    <w:rPr>
      <w:b w:val="0"/>
    </w:rPr>
  </w:style>
  <w:style w:type="character" w:customStyle="1" w:styleId="WW8Num17z0">
    <w:name w:val="WW8Num17z0"/>
    <w:rsid w:val="002F288A"/>
    <w:rPr>
      <w:sz w:val="40"/>
      <w:szCs w:val="40"/>
    </w:rPr>
  </w:style>
  <w:style w:type="character" w:customStyle="1" w:styleId="11">
    <w:name w:val="Основной шрифт абзаца1"/>
    <w:rsid w:val="002F288A"/>
  </w:style>
  <w:style w:type="character" w:styleId="a3">
    <w:name w:val="Hyperlink"/>
    <w:uiPriority w:val="99"/>
    <w:rsid w:val="002F288A"/>
    <w:rPr>
      <w:color w:val="0000FF"/>
      <w:u w:val="single"/>
    </w:rPr>
  </w:style>
  <w:style w:type="character" w:customStyle="1" w:styleId="FootnoteCharacters">
    <w:name w:val="Footnote Characters"/>
    <w:rsid w:val="002F288A"/>
    <w:rPr>
      <w:vertAlign w:val="superscript"/>
    </w:rPr>
  </w:style>
  <w:style w:type="character" w:styleId="a4">
    <w:name w:val="page number"/>
    <w:rsid w:val="002F288A"/>
    <w:rPr>
      <w:rFonts w:ascii="Times New Roman" w:hAnsi="Times New Roman" w:cs="Times New Roman"/>
    </w:rPr>
  </w:style>
  <w:style w:type="character" w:customStyle="1" w:styleId="DocumentHeader11">
    <w:name w:val="Document Header1 Знак1"/>
    <w:rsid w:val="002F288A"/>
    <w:rPr>
      <w:b/>
      <w:kern w:val="1"/>
      <w:sz w:val="36"/>
      <w:lang w:val="ru-RU" w:bidi="ar-SA"/>
    </w:rPr>
  </w:style>
  <w:style w:type="character" w:customStyle="1" w:styleId="H2">
    <w:name w:val="H2 Знак Знак"/>
    <w:rsid w:val="002F288A"/>
    <w:rPr>
      <w:rFonts w:eastAsia="Calibri"/>
      <w:b/>
      <w:bCs/>
      <w:sz w:val="30"/>
      <w:szCs w:val="30"/>
      <w:lang w:val="ru-RU" w:bidi="ar-SA"/>
    </w:rPr>
  </w:style>
  <w:style w:type="character" w:customStyle="1" w:styleId="29">
    <w:name w:val="Знак Знак29"/>
    <w:rsid w:val="002F288A"/>
    <w:rPr>
      <w:rFonts w:ascii="Cambria" w:eastAsia="Calibri" w:hAnsi="Cambria" w:cs="Cambria"/>
      <w:b/>
      <w:bCs/>
      <w:sz w:val="26"/>
      <w:szCs w:val="26"/>
      <w:lang w:val="ru-RU" w:bidi="ar-SA"/>
    </w:rPr>
  </w:style>
  <w:style w:type="character" w:customStyle="1" w:styleId="28">
    <w:name w:val="Знак Знак28"/>
    <w:rsid w:val="002F288A"/>
    <w:rPr>
      <w:rFonts w:ascii="Arial" w:eastAsia="Calibri" w:hAnsi="Arial" w:cs="Arial"/>
      <w:sz w:val="24"/>
      <w:szCs w:val="24"/>
      <w:lang w:val="ru-RU" w:bidi="ar-SA"/>
    </w:rPr>
  </w:style>
  <w:style w:type="character" w:customStyle="1" w:styleId="27">
    <w:name w:val="Знак Знак27"/>
    <w:rsid w:val="002F288A"/>
    <w:rPr>
      <w:rFonts w:eastAsia="Calibri"/>
      <w:sz w:val="22"/>
      <w:szCs w:val="22"/>
      <w:lang w:val="ru-RU" w:bidi="ar-SA"/>
    </w:rPr>
  </w:style>
  <w:style w:type="character" w:customStyle="1" w:styleId="26">
    <w:name w:val="Знак Знак26"/>
    <w:rsid w:val="002F288A"/>
    <w:rPr>
      <w:rFonts w:eastAsia="Calibri"/>
      <w:i/>
      <w:iCs/>
      <w:sz w:val="22"/>
      <w:szCs w:val="22"/>
      <w:lang w:val="ru-RU" w:bidi="ar-SA"/>
    </w:rPr>
  </w:style>
  <w:style w:type="character" w:customStyle="1" w:styleId="25">
    <w:name w:val="Знак Знак25"/>
    <w:rsid w:val="002F288A"/>
    <w:rPr>
      <w:rFonts w:ascii="Arial" w:eastAsia="Calibri" w:hAnsi="Arial" w:cs="Arial"/>
      <w:lang w:val="ru-RU" w:bidi="ar-SA"/>
    </w:rPr>
  </w:style>
  <w:style w:type="character" w:customStyle="1" w:styleId="24">
    <w:name w:val="Знак Знак24"/>
    <w:rsid w:val="002F288A"/>
    <w:rPr>
      <w:rFonts w:ascii="Arial" w:eastAsia="Calibri" w:hAnsi="Arial" w:cs="Arial"/>
      <w:i/>
      <w:iCs/>
      <w:lang w:val="ru-RU" w:bidi="ar-SA"/>
    </w:rPr>
  </w:style>
  <w:style w:type="character" w:customStyle="1" w:styleId="23">
    <w:name w:val="Знак Знак23"/>
    <w:rsid w:val="002F288A"/>
    <w:rPr>
      <w:rFonts w:ascii="Arial" w:eastAsia="Calibri" w:hAnsi="Arial" w:cs="Arial"/>
      <w:b/>
      <w:bCs/>
      <w:i/>
      <w:iCs/>
      <w:sz w:val="18"/>
      <w:szCs w:val="18"/>
      <w:lang w:val="ru-RU" w:bidi="ar-SA"/>
    </w:rPr>
  </w:style>
  <w:style w:type="character" w:customStyle="1" w:styleId="17">
    <w:name w:val="Знак Знак17"/>
    <w:rsid w:val="002F288A"/>
    <w:rPr>
      <w:rFonts w:ascii="Cambria" w:eastAsia="Calibri" w:hAnsi="Cambria" w:cs="Cambria"/>
      <w:b/>
      <w:bCs/>
      <w:kern w:val="1"/>
      <w:sz w:val="32"/>
      <w:szCs w:val="32"/>
      <w:lang w:val="ru-RU" w:eastAsia="zh-CN" w:bidi="ar-SA"/>
    </w:rPr>
  </w:style>
  <w:style w:type="character" w:customStyle="1" w:styleId="110">
    <w:name w:val="Знак Знак11"/>
    <w:rsid w:val="002F288A"/>
    <w:rPr>
      <w:rFonts w:ascii="Arial" w:eastAsia="Calibri" w:hAnsi="Arial" w:cs="Arial"/>
      <w:sz w:val="24"/>
      <w:szCs w:val="24"/>
      <w:lang w:val="ru-RU" w:bidi="ar-SA"/>
    </w:rPr>
  </w:style>
  <w:style w:type="character" w:customStyle="1" w:styleId="91">
    <w:name w:val="Знак Знак9"/>
    <w:rsid w:val="002F288A"/>
    <w:rPr>
      <w:rFonts w:eastAsia="Calibri"/>
      <w:sz w:val="24"/>
      <w:szCs w:val="24"/>
      <w:lang w:val="ru-RU" w:bidi="ar-SA"/>
    </w:rPr>
  </w:style>
  <w:style w:type="character" w:customStyle="1" w:styleId="51">
    <w:name w:val="Знак Знак5"/>
    <w:rsid w:val="002F288A"/>
    <w:rPr>
      <w:rFonts w:eastAsia="Calibri"/>
      <w:sz w:val="24"/>
      <w:szCs w:val="24"/>
      <w:lang w:val="ru-RU" w:bidi="ar-SA"/>
    </w:rPr>
  </w:style>
  <w:style w:type="character" w:customStyle="1" w:styleId="a5">
    <w:name w:val="Текст сноски Знак"/>
    <w:aliases w:val=" Знак6 Знак Знак"/>
    <w:rsid w:val="002F288A"/>
    <w:rPr>
      <w:sz w:val="18"/>
      <w:szCs w:val="18"/>
    </w:rPr>
  </w:style>
  <w:style w:type="character" w:styleId="a6">
    <w:name w:val="Placeholder Text"/>
    <w:rsid w:val="002F288A"/>
    <w:rPr>
      <w:color w:val="808080"/>
    </w:rPr>
  </w:style>
  <w:style w:type="character" w:customStyle="1" w:styleId="a7">
    <w:name w:val="Абзац списка Знак"/>
    <w:rsid w:val="002F288A"/>
    <w:rPr>
      <w:sz w:val="24"/>
      <w:szCs w:val="24"/>
    </w:rPr>
  </w:style>
  <w:style w:type="character" w:customStyle="1" w:styleId="a8">
    <w:name w:val="Дефис Знак"/>
    <w:rsid w:val="002F288A"/>
    <w:rPr>
      <w:sz w:val="24"/>
      <w:szCs w:val="24"/>
      <w:lang w:val="en-US"/>
    </w:rPr>
  </w:style>
  <w:style w:type="character" w:customStyle="1" w:styleId="41">
    <w:name w:val="Стиль4 Знак"/>
    <w:rsid w:val="002F288A"/>
    <w:rPr>
      <w:sz w:val="24"/>
      <w:szCs w:val="24"/>
      <w:lang w:val="en-US"/>
    </w:rPr>
  </w:style>
  <w:style w:type="character" w:customStyle="1" w:styleId="skypepnhtextspan">
    <w:name w:val="skype_pnh_text_span"/>
    <w:basedOn w:val="11"/>
    <w:rsid w:val="002F288A"/>
  </w:style>
  <w:style w:type="character" w:customStyle="1" w:styleId="a9">
    <w:name w:val="Текст концевой сноски Знак"/>
    <w:basedOn w:val="11"/>
    <w:rsid w:val="002F288A"/>
  </w:style>
  <w:style w:type="character" w:customStyle="1" w:styleId="EndnoteCharacters">
    <w:name w:val="Endnote Characters"/>
    <w:rsid w:val="002F288A"/>
    <w:rPr>
      <w:vertAlign w:val="superscript"/>
    </w:rPr>
  </w:style>
  <w:style w:type="character" w:styleId="aa">
    <w:name w:val="Emphasis"/>
    <w:uiPriority w:val="20"/>
    <w:qFormat/>
    <w:rsid w:val="002F288A"/>
    <w:rPr>
      <w:i/>
      <w:iCs/>
    </w:rPr>
  </w:style>
  <w:style w:type="character" w:customStyle="1" w:styleId="ab">
    <w:name w:val="Основной текст Знак"/>
    <w:rsid w:val="002F288A"/>
    <w:rPr>
      <w:sz w:val="24"/>
    </w:rPr>
  </w:style>
  <w:style w:type="character" w:customStyle="1" w:styleId="12">
    <w:name w:val="Знак примечания1"/>
    <w:rsid w:val="002F288A"/>
    <w:rPr>
      <w:sz w:val="16"/>
      <w:szCs w:val="16"/>
    </w:rPr>
  </w:style>
  <w:style w:type="character" w:customStyle="1" w:styleId="ac">
    <w:name w:val="Текст примечания Знак"/>
    <w:basedOn w:val="11"/>
    <w:uiPriority w:val="99"/>
    <w:rsid w:val="002F288A"/>
  </w:style>
  <w:style w:type="character" w:customStyle="1" w:styleId="13">
    <w:name w:val="Знак сноски1"/>
    <w:rsid w:val="002F288A"/>
    <w:rPr>
      <w:vertAlign w:val="superscript"/>
    </w:rPr>
  </w:style>
  <w:style w:type="character" w:customStyle="1" w:styleId="IndexLink">
    <w:name w:val="Index Link"/>
    <w:rsid w:val="002F288A"/>
  </w:style>
  <w:style w:type="character" w:customStyle="1" w:styleId="14">
    <w:name w:val="Знак концевой сноски1"/>
    <w:rsid w:val="002F288A"/>
    <w:rPr>
      <w:vertAlign w:val="superscript"/>
    </w:rPr>
  </w:style>
  <w:style w:type="character" w:customStyle="1" w:styleId="NumberingSymbols">
    <w:name w:val="Numbering Symbols"/>
    <w:rsid w:val="002F288A"/>
  </w:style>
  <w:style w:type="character" w:styleId="ad">
    <w:name w:val="footnote reference"/>
    <w:rsid w:val="002F288A"/>
    <w:rPr>
      <w:vertAlign w:val="superscript"/>
    </w:rPr>
  </w:style>
  <w:style w:type="character" w:styleId="ae">
    <w:name w:val="endnote reference"/>
    <w:rsid w:val="002F288A"/>
    <w:rPr>
      <w:vertAlign w:val="superscript"/>
    </w:rPr>
  </w:style>
  <w:style w:type="paragraph" w:customStyle="1" w:styleId="Heading">
    <w:name w:val="Heading"/>
    <w:basedOn w:val="a"/>
    <w:next w:val="af"/>
    <w:rsid w:val="002F288A"/>
    <w:pPr>
      <w:widowControl w:val="0"/>
      <w:autoSpaceDE w:val="0"/>
      <w:spacing w:before="240" w:after="60"/>
      <w:jc w:val="center"/>
    </w:pPr>
    <w:rPr>
      <w:rFonts w:ascii="Cambria" w:hAnsi="Cambria" w:cs="Cambria"/>
      <w:b/>
      <w:bCs/>
      <w:kern w:val="1"/>
      <w:sz w:val="32"/>
      <w:szCs w:val="32"/>
    </w:rPr>
  </w:style>
  <w:style w:type="paragraph" w:styleId="af">
    <w:name w:val="Body Text"/>
    <w:basedOn w:val="a"/>
    <w:link w:val="15"/>
    <w:rsid w:val="002F288A"/>
    <w:pPr>
      <w:spacing w:after="120"/>
      <w:jc w:val="both"/>
    </w:pPr>
    <w:rPr>
      <w:szCs w:val="20"/>
    </w:rPr>
  </w:style>
  <w:style w:type="character" w:customStyle="1" w:styleId="15">
    <w:name w:val="Основной текст Знак1"/>
    <w:basedOn w:val="a0"/>
    <w:link w:val="af"/>
    <w:rsid w:val="002F288A"/>
    <w:rPr>
      <w:rFonts w:ascii="Times New Roman" w:eastAsia="Times New Roman" w:hAnsi="Times New Roman" w:cs="Times New Roman"/>
      <w:sz w:val="24"/>
      <w:szCs w:val="20"/>
      <w:lang w:eastAsia="zh-CN"/>
    </w:rPr>
  </w:style>
  <w:style w:type="paragraph" w:styleId="af0">
    <w:name w:val="List"/>
    <w:basedOn w:val="a"/>
    <w:rsid w:val="002F288A"/>
    <w:pPr>
      <w:spacing w:after="60"/>
      <w:ind w:left="283" w:hanging="283"/>
      <w:jc w:val="both"/>
    </w:pPr>
  </w:style>
  <w:style w:type="paragraph" w:styleId="af1">
    <w:name w:val="caption"/>
    <w:basedOn w:val="a"/>
    <w:qFormat/>
    <w:rsid w:val="002F288A"/>
    <w:pPr>
      <w:suppressLineNumbers/>
      <w:spacing w:before="120" w:after="120"/>
    </w:pPr>
    <w:rPr>
      <w:rFonts w:cs="Lohit Hindi"/>
      <w:i/>
      <w:iCs/>
    </w:rPr>
  </w:style>
  <w:style w:type="paragraph" w:customStyle="1" w:styleId="Index">
    <w:name w:val="Index"/>
    <w:basedOn w:val="a"/>
    <w:rsid w:val="002F288A"/>
    <w:pPr>
      <w:suppressLineNumbers/>
    </w:pPr>
    <w:rPr>
      <w:rFonts w:cs="Lohit Hindi"/>
    </w:rPr>
  </w:style>
  <w:style w:type="paragraph" w:customStyle="1" w:styleId="16">
    <w:name w:val="Название объекта1"/>
    <w:basedOn w:val="a"/>
    <w:rsid w:val="002F288A"/>
    <w:pPr>
      <w:suppressLineNumbers/>
      <w:spacing w:before="120" w:after="120"/>
    </w:pPr>
    <w:rPr>
      <w:rFonts w:cs="Lohit Hindi"/>
      <w:i/>
      <w:iCs/>
    </w:rPr>
  </w:style>
  <w:style w:type="paragraph" w:customStyle="1" w:styleId="18">
    <w:name w:val="Текст примечания1"/>
    <w:basedOn w:val="a"/>
    <w:rsid w:val="002F288A"/>
    <w:rPr>
      <w:sz w:val="20"/>
      <w:szCs w:val="20"/>
    </w:rPr>
  </w:style>
  <w:style w:type="paragraph" w:styleId="af2">
    <w:name w:val="annotation text"/>
    <w:basedOn w:val="a"/>
    <w:link w:val="19"/>
    <w:uiPriority w:val="99"/>
    <w:semiHidden/>
    <w:unhideWhenUsed/>
    <w:rsid w:val="002F288A"/>
    <w:rPr>
      <w:sz w:val="20"/>
      <w:szCs w:val="20"/>
    </w:rPr>
  </w:style>
  <w:style w:type="character" w:customStyle="1" w:styleId="19">
    <w:name w:val="Текст примечания Знак1"/>
    <w:basedOn w:val="a0"/>
    <w:link w:val="af2"/>
    <w:uiPriority w:val="99"/>
    <w:semiHidden/>
    <w:rsid w:val="002F288A"/>
    <w:rPr>
      <w:rFonts w:ascii="Times New Roman" w:eastAsia="Times New Roman" w:hAnsi="Times New Roman" w:cs="Times New Roman"/>
      <w:sz w:val="20"/>
      <w:szCs w:val="20"/>
      <w:lang w:eastAsia="zh-CN"/>
    </w:rPr>
  </w:style>
  <w:style w:type="paragraph" w:styleId="af3">
    <w:name w:val="annotation subject"/>
    <w:basedOn w:val="18"/>
    <w:next w:val="18"/>
    <w:link w:val="af4"/>
    <w:rsid w:val="002F288A"/>
    <w:rPr>
      <w:b/>
      <w:bCs/>
    </w:rPr>
  </w:style>
  <w:style w:type="character" w:customStyle="1" w:styleId="af4">
    <w:name w:val="Тема примечания Знак"/>
    <w:basedOn w:val="19"/>
    <w:link w:val="af3"/>
    <w:rsid w:val="002F288A"/>
    <w:rPr>
      <w:rFonts w:ascii="Times New Roman" w:eastAsia="Times New Roman" w:hAnsi="Times New Roman" w:cs="Times New Roman"/>
      <w:b/>
      <w:bCs/>
      <w:sz w:val="20"/>
      <w:szCs w:val="20"/>
      <w:lang w:eastAsia="zh-CN"/>
    </w:rPr>
  </w:style>
  <w:style w:type="paragraph" w:styleId="af5">
    <w:name w:val="Balloon Text"/>
    <w:basedOn w:val="a"/>
    <w:link w:val="af6"/>
    <w:uiPriority w:val="99"/>
    <w:rsid w:val="002F288A"/>
    <w:rPr>
      <w:rFonts w:ascii="Tahoma" w:hAnsi="Tahoma" w:cs="Tahoma"/>
      <w:sz w:val="16"/>
      <w:szCs w:val="16"/>
    </w:rPr>
  </w:style>
  <w:style w:type="character" w:customStyle="1" w:styleId="af6">
    <w:name w:val="Текст выноски Знак"/>
    <w:basedOn w:val="a0"/>
    <w:link w:val="af5"/>
    <w:uiPriority w:val="99"/>
    <w:rsid w:val="002F288A"/>
    <w:rPr>
      <w:rFonts w:ascii="Tahoma" w:eastAsia="Times New Roman" w:hAnsi="Tahoma" w:cs="Tahoma"/>
      <w:sz w:val="16"/>
      <w:szCs w:val="16"/>
      <w:lang w:eastAsia="zh-CN"/>
    </w:rPr>
  </w:style>
  <w:style w:type="paragraph" w:styleId="af7">
    <w:name w:val="footnote text"/>
    <w:aliases w:val=" Знак6 Знак"/>
    <w:basedOn w:val="a"/>
    <w:link w:val="1a"/>
    <w:rsid w:val="002F288A"/>
    <w:pPr>
      <w:spacing w:after="60"/>
      <w:ind w:left="-426"/>
      <w:jc w:val="both"/>
    </w:pPr>
    <w:rPr>
      <w:sz w:val="18"/>
      <w:szCs w:val="18"/>
    </w:rPr>
  </w:style>
  <w:style w:type="character" w:customStyle="1" w:styleId="1a">
    <w:name w:val="Текст сноски Знак1"/>
    <w:aliases w:val=" Знак6 Знак Знак1"/>
    <w:basedOn w:val="a0"/>
    <w:link w:val="af7"/>
    <w:rsid w:val="002F288A"/>
    <w:rPr>
      <w:rFonts w:ascii="Times New Roman" w:eastAsia="Times New Roman" w:hAnsi="Times New Roman" w:cs="Times New Roman"/>
      <w:sz w:val="18"/>
      <w:szCs w:val="18"/>
      <w:lang w:eastAsia="zh-CN"/>
    </w:rPr>
  </w:style>
  <w:style w:type="paragraph" w:customStyle="1" w:styleId="ConsPlusCell">
    <w:name w:val="ConsPlusCell"/>
    <w:rsid w:val="002F288A"/>
    <w:pPr>
      <w:suppressAutoHyphens/>
      <w:autoSpaceDE w:val="0"/>
      <w:spacing w:after="0" w:line="240" w:lineRule="auto"/>
    </w:pPr>
    <w:rPr>
      <w:rFonts w:ascii="Arial" w:eastAsia="Times New Roman" w:hAnsi="Arial" w:cs="Arial"/>
      <w:sz w:val="20"/>
      <w:szCs w:val="20"/>
      <w:lang w:eastAsia="zh-CN"/>
    </w:rPr>
  </w:style>
  <w:style w:type="paragraph" w:customStyle="1" w:styleId="31">
    <w:name w:val="Основной текст с отступом 31"/>
    <w:basedOn w:val="a"/>
    <w:rsid w:val="002F288A"/>
    <w:pPr>
      <w:spacing w:after="120"/>
      <w:ind w:left="283"/>
      <w:jc w:val="both"/>
    </w:pPr>
    <w:rPr>
      <w:sz w:val="16"/>
      <w:szCs w:val="20"/>
    </w:rPr>
  </w:style>
  <w:style w:type="paragraph" w:customStyle="1" w:styleId="1b">
    <w:name w:val="Цитата1"/>
    <w:basedOn w:val="a"/>
    <w:rsid w:val="002F288A"/>
    <w:pPr>
      <w:spacing w:after="120"/>
      <w:ind w:left="1440" w:right="1440"/>
      <w:jc w:val="both"/>
    </w:pPr>
    <w:rPr>
      <w:szCs w:val="20"/>
    </w:rPr>
  </w:style>
  <w:style w:type="paragraph" w:customStyle="1" w:styleId="1c">
    <w:name w:val="Заголовок записки1"/>
    <w:basedOn w:val="a"/>
    <w:next w:val="a"/>
    <w:rsid w:val="002F288A"/>
    <w:pPr>
      <w:spacing w:after="60"/>
      <w:jc w:val="both"/>
    </w:pPr>
  </w:style>
  <w:style w:type="paragraph" w:customStyle="1" w:styleId="ConsPlusNormal">
    <w:name w:val="ConsPlusNormal"/>
    <w:rsid w:val="002F288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af8">
    <w:name w:val="Пункт"/>
    <w:basedOn w:val="a"/>
    <w:rsid w:val="002F288A"/>
    <w:pPr>
      <w:ind w:left="1404" w:hanging="504"/>
      <w:jc w:val="both"/>
    </w:pPr>
    <w:rPr>
      <w:szCs w:val="28"/>
    </w:rPr>
  </w:style>
  <w:style w:type="paragraph" w:styleId="af9">
    <w:name w:val="Body Text Indent"/>
    <w:basedOn w:val="a"/>
    <w:link w:val="afa"/>
    <w:rsid w:val="002F288A"/>
    <w:pPr>
      <w:spacing w:after="120"/>
      <w:ind w:left="283"/>
    </w:pPr>
  </w:style>
  <w:style w:type="character" w:customStyle="1" w:styleId="afa">
    <w:name w:val="Основной текст с отступом Знак"/>
    <w:basedOn w:val="a0"/>
    <w:link w:val="af9"/>
    <w:rsid w:val="002F288A"/>
    <w:rPr>
      <w:rFonts w:ascii="Times New Roman" w:eastAsia="Times New Roman" w:hAnsi="Times New Roman" w:cs="Times New Roman"/>
      <w:sz w:val="24"/>
      <w:szCs w:val="24"/>
      <w:lang w:eastAsia="zh-CN"/>
    </w:rPr>
  </w:style>
  <w:style w:type="paragraph" w:customStyle="1" w:styleId="310">
    <w:name w:val="Основной текст 31"/>
    <w:basedOn w:val="a"/>
    <w:rsid w:val="002F288A"/>
    <w:pPr>
      <w:spacing w:after="120"/>
    </w:pPr>
    <w:rPr>
      <w:sz w:val="16"/>
      <w:szCs w:val="16"/>
    </w:rPr>
  </w:style>
  <w:style w:type="paragraph" w:customStyle="1" w:styleId="210">
    <w:name w:val="Основной текст 21"/>
    <w:basedOn w:val="a"/>
    <w:rsid w:val="002F288A"/>
    <w:pPr>
      <w:spacing w:after="120" w:line="480" w:lineRule="auto"/>
    </w:pPr>
  </w:style>
  <w:style w:type="paragraph" w:customStyle="1" w:styleId="afb">
    <w:name w:val="Тендерные данные"/>
    <w:basedOn w:val="a"/>
    <w:rsid w:val="002F288A"/>
    <w:pPr>
      <w:spacing w:before="120" w:after="60"/>
      <w:jc w:val="both"/>
    </w:pPr>
    <w:rPr>
      <w:b/>
      <w:szCs w:val="20"/>
    </w:rPr>
  </w:style>
  <w:style w:type="paragraph" w:customStyle="1" w:styleId="afc">
    <w:name w:val="Таблица шапка"/>
    <w:basedOn w:val="a"/>
    <w:rsid w:val="002F288A"/>
    <w:pPr>
      <w:keepNext/>
      <w:spacing w:before="40" w:after="40"/>
      <w:ind w:left="57" w:right="57"/>
    </w:pPr>
    <w:rPr>
      <w:sz w:val="18"/>
      <w:szCs w:val="18"/>
    </w:rPr>
  </w:style>
  <w:style w:type="paragraph" w:customStyle="1" w:styleId="afd">
    <w:name w:val="Таблица текст"/>
    <w:basedOn w:val="a"/>
    <w:rsid w:val="002F288A"/>
    <w:pPr>
      <w:spacing w:before="40" w:after="40"/>
      <w:ind w:left="57" w:right="57"/>
    </w:pPr>
    <w:rPr>
      <w:sz w:val="22"/>
      <w:szCs w:val="22"/>
    </w:rPr>
  </w:style>
  <w:style w:type="paragraph" w:styleId="afe">
    <w:name w:val="header"/>
    <w:basedOn w:val="a"/>
    <w:link w:val="aff"/>
    <w:uiPriority w:val="99"/>
    <w:rsid w:val="002F288A"/>
    <w:pPr>
      <w:spacing w:before="120" w:after="120"/>
      <w:jc w:val="both"/>
    </w:pPr>
    <w:rPr>
      <w:rFonts w:ascii="Arial" w:hAnsi="Arial" w:cs="Arial"/>
      <w:lang w:eastAsia="ru-RU"/>
    </w:rPr>
  </w:style>
  <w:style w:type="character" w:customStyle="1" w:styleId="aff">
    <w:name w:val="Верхний колонтитул Знак"/>
    <w:basedOn w:val="a0"/>
    <w:link w:val="afe"/>
    <w:uiPriority w:val="99"/>
    <w:rsid w:val="002F288A"/>
    <w:rPr>
      <w:rFonts w:ascii="Arial" w:eastAsia="Times New Roman" w:hAnsi="Arial" w:cs="Arial"/>
      <w:sz w:val="24"/>
      <w:szCs w:val="24"/>
      <w:lang w:eastAsia="ru-RU"/>
    </w:rPr>
  </w:style>
  <w:style w:type="paragraph" w:styleId="aff0">
    <w:name w:val="footer"/>
    <w:basedOn w:val="a"/>
    <w:link w:val="aff1"/>
    <w:uiPriority w:val="99"/>
    <w:rsid w:val="002F288A"/>
    <w:pPr>
      <w:spacing w:after="60"/>
      <w:jc w:val="both"/>
    </w:pPr>
    <w:rPr>
      <w:lang w:eastAsia="ru-RU"/>
    </w:rPr>
  </w:style>
  <w:style w:type="character" w:customStyle="1" w:styleId="aff1">
    <w:name w:val="Нижний колонтитул Знак"/>
    <w:basedOn w:val="a0"/>
    <w:link w:val="aff0"/>
    <w:uiPriority w:val="99"/>
    <w:rsid w:val="002F288A"/>
    <w:rPr>
      <w:rFonts w:ascii="Times New Roman" w:eastAsia="Times New Roman" w:hAnsi="Times New Roman" w:cs="Times New Roman"/>
      <w:sz w:val="24"/>
      <w:szCs w:val="24"/>
      <w:lang w:eastAsia="ru-RU"/>
    </w:rPr>
  </w:style>
  <w:style w:type="paragraph" w:customStyle="1" w:styleId="211">
    <w:name w:val="Маркированный список 21"/>
    <w:basedOn w:val="a"/>
    <w:rsid w:val="002F288A"/>
    <w:pPr>
      <w:spacing w:after="60"/>
      <w:jc w:val="both"/>
    </w:pPr>
    <w:rPr>
      <w:szCs w:val="20"/>
    </w:rPr>
  </w:style>
  <w:style w:type="paragraph" w:customStyle="1" w:styleId="311">
    <w:name w:val="Маркированный список 31"/>
    <w:basedOn w:val="a"/>
    <w:rsid w:val="002F288A"/>
    <w:pPr>
      <w:spacing w:after="60"/>
      <w:ind w:left="926"/>
      <w:jc w:val="both"/>
    </w:pPr>
    <w:rPr>
      <w:szCs w:val="20"/>
    </w:rPr>
  </w:style>
  <w:style w:type="paragraph" w:customStyle="1" w:styleId="410">
    <w:name w:val="Маркированный список 41"/>
    <w:basedOn w:val="a"/>
    <w:rsid w:val="002F288A"/>
    <w:pPr>
      <w:spacing w:after="60"/>
      <w:ind w:left="1209"/>
      <w:jc w:val="both"/>
    </w:pPr>
    <w:rPr>
      <w:szCs w:val="20"/>
    </w:rPr>
  </w:style>
  <w:style w:type="paragraph" w:customStyle="1" w:styleId="510">
    <w:name w:val="Маркированный список 51"/>
    <w:basedOn w:val="a"/>
    <w:rsid w:val="002F288A"/>
    <w:pPr>
      <w:spacing w:after="60"/>
      <w:ind w:left="1492" w:hanging="360"/>
      <w:jc w:val="both"/>
    </w:pPr>
    <w:rPr>
      <w:szCs w:val="20"/>
    </w:rPr>
  </w:style>
  <w:style w:type="paragraph" w:customStyle="1" w:styleId="1d">
    <w:name w:val="Нумерованный список1"/>
    <w:basedOn w:val="a"/>
    <w:rsid w:val="002F288A"/>
    <w:pPr>
      <w:spacing w:after="60"/>
      <w:ind w:left="360"/>
      <w:jc w:val="both"/>
    </w:pPr>
    <w:rPr>
      <w:szCs w:val="20"/>
    </w:rPr>
  </w:style>
  <w:style w:type="paragraph" w:customStyle="1" w:styleId="212">
    <w:name w:val="Нумерованный список 21"/>
    <w:basedOn w:val="a"/>
    <w:rsid w:val="002F288A"/>
    <w:pPr>
      <w:spacing w:after="60"/>
      <w:ind w:left="643"/>
      <w:jc w:val="both"/>
    </w:pPr>
    <w:rPr>
      <w:szCs w:val="20"/>
    </w:rPr>
  </w:style>
  <w:style w:type="paragraph" w:customStyle="1" w:styleId="312">
    <w:name w:val="Нумерованный список 31"/>
    <w:basedOn w:val="a"/>
    <w:rsid w:val="002F288A"/>
    <w:pPr>
      <w:spacing w:after="60"/>
      <w:ind w:left="926"/>
      <w:jc w:val="both"/>
    </w:pPr>
    <w:rPr>
      <w:szCs w:val="20"/>
    </w:rPr>
  </w:style>
  <w:style w:type="paragraph" w:customStyle="1" w:styleId="411">
    <w:name w:val="Нумерованный список 41"/>
    <w:basedOn w:val="a"/>
    <w:rsid w:val="002F288A"/>
    <w:pPr>
      <w:spacing w:after="60"/>
      <w:ind w:left="1260" w:hanging="720"/>
      <w:jc w:val="both"/>
    </w:pPr>
    <w:rPr>
      <w:szCs w:val="20"/>
    </w:rPr>
  </w:style>
  <w:style w:type="paragraph" w:customStyle="1" w:styleId="aff2">
    <w:name w:val="Раздел"/>
    <w:basedOn w:val="a"/>
    <w:rsid w:val="002F288A"/>
    <w:pPr>
      <w:tabs>
        <w:tab w:val="num" w:pos="2160"/>
      </w:tabs>
      <w:spacing w:before="120" w:after="120"/>
      <w:ind w:left="720" w:hanging="720"/>
      <w:jc w:val="center"/>
    </w:pPr>
    <w:rPr>
      <w:rFonts w:ascii="Arial Narrow" w:hAnsi="Arial Narrow" w:cs="Arial Narrow"/>
      <w:b/>
      <w:sz w:val="28"/>
      <w:szCs w:val="20"/>
    </w:rPr>
  </w:style>
  <w:style w:type="paragraph" w:customStyle="1" w:styleId="32">
    <w:name w:val="Раздел 3"/>
    <w:basedOn w:val="a"/>
    <w:rsid w:val="002F288A"/>
    <w:pPr>
      <w:spacing w:before="120" w:after="120"/>
      <w:jc w:val="center"/>
    </w:pPr>
    <w:rPr>
      <w:b/>
      <w:szCs w:val="20"/>
    </w:rPr>
  </w:style>
  <w:style w:type="paragraph" w:customStyle="1" w:styleId="aff3">
    <w:name w:val="Условия контракта"/>
    <w:basedOn w:val="a"/>
    <w:rsid w:val="002F288A"/>
    <w:pPr>
      <w:spacing w:before="240" w:after="120"/>
      <w:ind w:left="432" w:hanging="432"/>
      <w:jc w:val="both"/>
    </w:pPr>
    <w:rPr>
      <w:b/>
      <w:szCs w:val="20"/>
    </w:rPr>
  </w:style>
  <w:style w:type="paragraph" w:styleId="aff4">
    <w:name w:val="Subtitle"/>
    <w:basedOn w:val="a"/>
    <w:next w:val="af"/>
    <w:link w:val="aff5"/>
    <w:uiPriority w:val="11"/>
    <w:qFormat/>
    <w:rsid w:val="002F288A"/>
    <w:pPr>
      <w:spacing w:after="60"/>
      <w:jc w:val="center"/>
    </w:pPr>
    <w:rPr>
      <w:rFonts w:ascii="Arial" w:hAnsi="Arial" w:cs="Arial"/>
      <w:szCs w:val="20"/>
    </w:rPr>
  </w:style>
  <w:style w:type="character" w:customStyle="1" w:styleId="aff5">
    <w:name w:val="Подзаголовок Знак"/>
    <w:basedOn w:val="a0"/>
    <w:link w:val="aff4"/>
    <w:uiPriority w:val="11"/>
    <w:rsid w:val="002F288A"/>
    <w:rPr>
      <w:rFonts w:ascii="Arial" w:eastAsia="Times New Roman" w:hAnsi="Arial" w:cs="Arial"/>
      <w:sz w:val="24"/>
      <w:szCs w:val="20"/>
      <w:lang w:eastAsia="zh-CN"/>
    </w:rPr>
  </w:style>
  <w:style w:type="paragraph" w:styleId="1e">
    <w:name w:val="toc 1"/>
    <w:basedOn w:val="a"/>
    <w:next w:val="a"/>
    <w:rsid w:val="002F288A"/>
    <w:pPr>
      <w:spacing w:after="120"/>
    </w:pPr>
    <w:rPr>
      <w:b/>
      <w:bCs/>
      <w:caps/>
      <w:szCs w:val="36"/>
      <w:lang w:eastAsia="ru-RU"/>
    </w:rPr>
  </w:style>
  <w:style w:type="paragraph" w:styleId="22">
    <w:name w:val="toc 2"/>
    <w:basedOn w:val="a"/>
    <w:next w:val="a"/>
    <w:rsid w:val="002F288A"/>
    <w:pPr>
      <w:ind w:left="720" w:hanging="720"/>
    </w:pPr>
    <w:rPr>
      <w:b/>
      <w:smallCaps/>
      <w:kern w:val="1"/>
      <w:sz w:val="28"/>
      <w:szCs w:val="30"/>
      <w:lang w:eastAsia="ru-RU"/>
    </w:rPr>
  </w:style>
  <w:style w:type="paragraph" w:customStyle="1" w:styleId="aff6">
    <w:name w:val="Подраздел"/>
    <w:basedOn w:val="a"/>
    <w:rsid w:val="002F288A"/>
    <w:pPr>
      <w:spacing w:before="240" w:after="120"/>
      <w:jc w:val="center"/>
    </w:pPr>
    <w:rPr>
      <w:rFonts w:ascii="TimesDL" w:hAnsi="TimesDL" w:cs="TimesDL"/>
      <w:b/>
      <w:smallCaps/>
      <w:spacing w:val="-2"/>
      <w:szCs w:val="20"/>
    </w:rPr>
  </w:style>
  <w:style w:type="paragraph" w:customStyle="1" w:styleId="1f">
    <w:name w:val="Стиль1"/>
    <w:basedOn w:val="a"/>
    <w:rsid w:val="002F288A"/>
    <w:pPr>
      <w:keepNext/>
      <w:keepLines/>
      <w:widowControl w:val="0"/>
      <w:suppressLineNumbers/>
      <w:spacing w:after="60"/>
      <w:ind w:left="643" w:hanging="360"/>
    </w:pPr>
    <w:rPr>
      <w:b/>
      <w:sz w:val="28"/>
    </w:rPr>
  </w:style>
  <w:style w:type="paragraph" w:customStyle="1" w:styleId="2a">
    <w:name w:val="Стиль2"/>
    <w:basedOn w:val="212"/>
    <w:rsid w:val="002F288A"/>
    <w:pPr>
      <w:keepNext/>
      <w:keepLines/>
      <w:widowControl w:val="0"/>
      <w:suppressLineNumbers/>
      <w:ind w:hanging="360"/>
    </w:pPr>
    <w:rPr>
      <w:b/>
    </w:rPr>
  </w:style>
  <w:style w:type="paragraph" w:customStyle="1" w:styleId="213">
    <w:name w:val="Основной текст с отступом 21"/>
    <w:basedOn w:val="a"/>
    <w:rsid w:val="002F288A"/>
    <w:pPr>
      <w:spacing w:after="120" w:line="480" w:lineRule="auto"/>
      <w:ind w:left="283"/>
      <w:jc w:val="both"/>
    </w:pPr>
    <w:rPr>
      <w:szCs w:val="20"/>
    </w:rPr>
  </w:style>
  <w:style w:type="paragraph" w:customStyle="1" w:styleId="33">
    <w:name w:val="Стиль3"/>
    <w:basedOn w:val="213"/>
    <w:rsid w:val="002F288A"/>
    <w:pPr>
      <w:widowControl w:val="0"/>
      <w:spacing w:after="0" w:line="240" w:lineRule="auto"/>
      <w:ind w:left="643" w:hanging="360"/>
      <w:textAlignment w:val="baseline"/>
    </w:pPr>
  </w:style>
  <w:style w:type="paragraph" w:customStyle="1" w:styleId="aff7">
    <w:name w:val="пункт"/>
    <w:basedOn w:val="a"/>
    <w:rsid w:val="002F288A"/>
    <w:pPr>
      <w:spacing w:before="60" w:after="60"/>
      <w:ind w:left="1080"/>
    </w:pPr>
  </w:style>
  <w:style w:type="paragraph" w:styleId="34">
    <w:name w:val="toc 3"/>
    <w:basedOn w:val="a"/>
    <w:next w:val="a"/>
    <w:rsid w:val="002F288A"/>
    <w:pPr>
      <w:ind w:left="480"/>
    </w:pPr>
  </w:style>
  <w:style w:type="paragraph" w:customStyle="1" w:styleId="ConsPlusNonformat">
    <w:name w:val="ConsPlusNonformat"/>
    <w:rsid w:val="002F288A"/>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230">
    <w:name w:val="Знак Знак23 Знак Знак Знак"/>
    <w:basedOn w:val="a"/>
    <w:rsid w:val="002F288A"/>
    <w:pPr>
      <w:spacing w:after="160" w:line="240" w:lineRule="exact"/>
    </w:pPr>
    <w:rPr>
      <w:rFonts w:eastAsia="Calibri"/>
      <w:sz w:val="20"/>
      <w:szCs w:val="20"/>
    </w:rPr>
  </w:style>
  <w:style w:type="paragraph" w:customStyle="1" w:styleId="231">
    <w:name w:val="Знак Знак23 Знак Знак Знак Знак"/>
    <w:basedOn w:val="a"/>
    <w:rsid w:val="002F288A"/>
    <w:pPr>
      <w:spacing w:after="160" w:line="240" w:lineRule="exact"/>
    </w:pPr>
    <w:rPr>
      <w:rFonts w:eastAsia="Calibri"/>
      <w:sz w:val="20"/>
      <w:szCs w:val="20"/>
    </w:rPr>
  </w:style>
  <w:style w:type="paragraph" w:customStyle="1" w:styleId="aff8">
    <w:name w:val="Знак Знак Знак Знак Знак Знак Знак"/>
    <w:basedOn w:val="a"/>
    <w:rsid w:val="002F288A"/>
    <w:pPr>
      <w:spacing w:after="160" w:line="240" w:lineRule="exact"/>
    </w:pPr>
    <w:rPr>
      <w:rFonts w:eastAsia="Calibri"/>
      <w:sz w:val="20"/>
      <w:szCs w:val="20"/>
    </w:rPr>
  </w:style>
  <w:style w:type="paragraph" w:customStyle="1" w:styleId="1f0">
    <w:name w:val="Список многоуровневый 1"/>
    <w:basedOn w:val="a"/>
    <w:rsid w:val="002F288A"/>
    <w:pPr>
      <w:spacing w:after="60"/>
      <w:ind w:left="431" w:hanging="431"/>
      <w:jc w:val="both"/>
    </w:pPr>
  </w:style>
  <w:style w:type="paragraph" w:styleId="42">
    <w:name w:val="toc 4"/>
    <w:basedOn w:val="a"/>
    <w:next w:val="a"/>
    <w:rsid w:val="002F288A"/>
    <w:pPr>
      <w:ind w:left="720"/>
    </w:pPr>
  </w:style>
  <w:style w:type="paragraph" w:styleId="52">
    <w:name w:val="toc 5"/>
    <w:basedOn w:val="a"/>
    <w:next w:val="a"/>
    <w:rsid w:val="002F288A"/>
    <w:pPr>
      <w:ind w:left="960"/>
    </w:pPr>
  </w:style>
  <w:style w:type="paragraph" w:styleId="61">
    <w:name w:val="toc 6"/>
    <w:basedOn w:val="a"/>
    <w:next w:val="a"/>
    <w:rsid w:val="002F288A"/>
    <w:pPr>
      <w:ind w:left="1200"/>
    </w:pPr>
  </w:style>
  <w:style w:type="paragraph" w:styleId="71">
    <w:name w:val="toc 7"/>
    <w:basedOn w:val="a"/>
    <w:next w:val="a"/>
    <w:rsid w:val="002F288A"/>
    <w:pPr>
      <w:ind w:left="1440"/>
    </w:pPr>
  </w:style>
  <w:style w:type="paragraph" w:styleId="81">
    <w:name w:val="toc 8"/>
    <w:basedOn w:val="a"/>
    <w:next w:val="a"/>
    <w:rsid w:val="002F288A"/>
    <w:pPr>
      <w:ind w:left="1680"/>
    </w:pPr>
  </w:style>
  <w:style w:type="paragraph" w:styleId="92">
    <w:name w:val="toc 9"/>
    <w:basedOn w:val="a"/>
    <w:next w:val="a"/>
    <w:rsid w:val="002F288A"/>
    <w:pPr>
      <w:ind w:left="1920"/>
    </w:pPr>
  </w:style>
  <w:style w:type="paragraph" w:customStyle="1" w:styleId="WW-23">
    <w:name w:val="WW-Знак Знак23 Знак Знак Знак Знак"/>
    <w:basedOn w:val="a"/>
    <w:rsid w:val="002F288A"/>
    <w:pPr>
      <w:spacing w:before="60" w:after="60"/>
    </w:pPr>
    <w:rPr>
      <w:rFonts w:eastAsia="Calibri"/>
      <w:sz w:val="20"/>
      <w:szCs w:val="20"/>
    </w:rPr>
  </w:style>
  <w:style w:type="paragraph" w:styleId="HTML">
    <w:name w:val="HTML Address"/>
    <w:basedOn w:val="a"/>
    <w:link w:val="HTML0"/>
    <w:rsid w:val="002F288A"/>
    <w:pPr>
      <w:spacing w:after="60"/>
      <w:jc w:val="both"/>
    </w:pPr>
    <w:rPr>
      <w:i/>
      <w:iCs/>
    </w:rPr>
  </w:style>
  <w:style w:type="character" w:customStyle="1" w:styleId="HTML0">
    <w:name w:val="Адрес HTML Знак"/>
    <w:basedOn w:val="a0"/>
    <w:link w:val="HTML"/>
    <w:rsid w:val="002F288A"/>
    <w:rPr>
      <w:rFonts w:ascii="Times New Roman" w:eastAsia="Times New Roman" w:hAnsi="Times New Roman" w:cs="Times New Roman"/>
      <w:i/>
      <w:iCs/>
      <w:sz w:val="24"/>
      <w:szCs w:val="24"/>
      <w:lang w:eastAsia="zh-CN"/>
    </w:rPr>
  </w:style>
  <w:style w:type="paragraph" w:styleId="HTML1">
    <w:name w:val="HTML Preformatted"/>
    <w:basedOn w:val="a"/>
    <w:link w:val="HTML2"/>
    <w:uiPriority w:val="99"/>
    <w:rsid w:val="002F288A"/>
    <w:pPr>
      <w:spacing w:after="60"/>
      <w:jc w:val="both"/>
    </w:pPr>
    <w:rPr>
      <w:rFonts w:ascii="Courier New" w:hAnsi="Courier New" w:cs="Courier New"/>
      <w:sz w:val="20"/>
      <w:szCs w:val="20"/>
    </w:rPr>
  </w:style>
  <w:style w:type="character" w:customStyle="1" w:styleId="HTML2">
    <w:name w:val="Стандартный HTML Знак"/>
    <w:basedOn w:val="a0"/>
    <w:link w:val="HTML1"/>
    <w:uiPriority w:val="99"/>
    <w:rsid w:val="002F288A"/>
    <w:rPr>
      <w:rFonts w:ascii="Courier New" w:eastAsia="Times New Roman" w:hAnsi="Courier New" w:cs="Courier New"/>
      <w:sz w:val="20"/>
      <w:szCs w:val="20"/>
      <w:lang w:eastAsia="zh-CN"/>
    </w:rPr>
  </w:style>
  <w:style w:type="paragraph" w:styleId="aff9">
    <w:name w:val="Normal (Web)"/>
    <w:basedOn w:val="a"/>
    <w:uiPriority w:val="99"/>
    <w:rsid w:val="002F288A"/>
    <w:pPr>
      <w:spacing w:before="280" w:after="280"/>
    </w:pPr>
  </w:style>
  <w:style w:type="paragraph" w:customStyle="1" w:styleId="1f1">
    <w:name w:val="Обычный отступ1"/>
    <w:basedOn w:val="a"/>
    <w:rsid w:val="002F288A"/>
    <w:pPr>
      <w:spacing w:after="60"/>
      <w:ind w:left="708"/>
      <w:jc w:val="both"/>
    </w:pPr>
  </w:style>
  <w:style w:type="paragraph" w:styleId="affa">
    <w:name w:val="envelope address"/>
    <w:basedOn w:val="a"/>
    <w:rsid w:val="002F288A"/>
    <w:pPr>
      <w:spacing w:after="60"/>
      <w:ind w:left="2880"/>
      <w:jc w:val="both"/>
    </w:pPr>
    <w:rPr>
      <w:rFonts w:ascii="Arial" w:hAnsi="Arial" w:cs="Arial"/>
    </w:rPr>
  </w:style>
  <w:style w:type="paragraph" w:styleId="2b">
    <w:name w:val="envelope return"/>
    <w:basedOn w:val="a"/>
    <w:rsid w:val="002F288A"/>
    <w:pPr>
      <w:spacing w:after="60"/>
      <w:jc w:val="both"/>
    </w:pPr>
    <w:rPr>
      <w:rFonts w:ascii="Arial" w:hAnsi="Arial" w:cs="Arial"/>
      <w:sz w:val="20"/>
      <w:szCs w:val="20"/>
    </w:rPr>
  </w:style>
  <w:style w:type="paragraph" w:customStyle="1" w:styleId="1f2">
    <w:name w:val="Маркированный список1"/>
    <w:basedOn w:val="a"/>
    <w:rsid w:val="002F288A"/>
    <w:pPr>
      <w:widowControl w:val="0"/>
      <w:spacing w:after="60"/>
      <w:jc w:val="both"/>
    </w:pPr>
  </w:style>
  <w:style w:type="paragraph" w:customStyle="1" w:styleId="214">
    <w:name w:val="Список 21"/>
    <w:basedOn w:val="a"/>
    <w:rsid w:val="002F288A"/>
    <w:pPr>
      <w:spacing w:after="60"/>
      <w:ind w:left="566" w:hanging="283"/>
      <w:jc w:val="both"/>
    </w:pPr>
  </w:style>
  <w:style w:type="paragraph" w:customStyle="1" w:styleId="313">
    <w:name w:val="Список 31"/>
    <w:basedOn w:val="a"/>
    <w:rsid w:val="002F288A"/>
    <w:pPr>
      <w:spacing w:after="60"/>
      <w:ind w:left="849" w:hanging="283"/>
      <w:jc w:val="both"/>
    </w:pPr>
  </w:style>
  <w:style w:type="paragraph" w:customStyle="1" w:styleId="412">
    <w:name w:val="Список 41"/>
    <w:basedOn w:val="a"/>
    <w:rsid w:val="002F288A"/>
    <w:pPr>
      <w:spacing w:after="60"/>
      <w:ind w:left="1132" w:hanging="283"/>
      <w:jc w:val="both"/>
    </w:pPr>
  </w:style>
  <w:style w:type="paragraph" w:customStyle="1" w:styleId="511">
    <w:name w:val="Список 51"/>
    <w:basedOn w:val="a"/>
    <w:rsid w:val="002F288A"/>
    <w:pPr>
      <w:spacing w:after="60"/>
      <w:ind w:left="1415" w:hanging="283"/>
      <w:jc w:val="both"/>
    </w:pPr>
  </w:style>
  <w:style w:type="paragraph" w:customStyle="1" w:styleId="512">
    <w:name w:val="Нумерованный список 51"/>
    <w:basedOn w:val="a"/>
    <w:rsid w:val="002F288A"/>
    <w:pPr>
      <w:spacing w:after="60"/>
      <w:ind w:left="1492" w:hanging="360"/>
      <w:jc w:val="both"/>
    </w:pPr>
  </w:style>
  <w:style w:type="paragraph" w:customStyle="1" w:styleId="1f3">
    <w:name w:val="Прощание1"/>
    <w:basedOn w:val="a"/>
    <w:rsid w:val="002F288A"/>
    <w:pPr>
      <w:spacing w:after="60"/>
      <w:ind w:left="4252"/>
      <w:jc w:val="both"/>
    </w:pPr>
  </w:style>
  <w:style w:type="paragraph" w:styleId="affb">
    <w:name w:val="Signature"/>
    <w:basedOn w:val="a"/>
    <w:link w:val="affc"/>
    <w:rsid w:val="002F288A"/>
    <w:pPr>
      <w:spacing w:after="60"/>
      <w:ind w:left="4252"/>
      <w:jc w:val="both"/>
    </w:pPr>
  </w:style>
  <w:style w:type="character" w:customStyle="1" w:styleId="affc">
    <w:name w:val="Подпись Знак"/>
    <w:basedOn w:val="a0"/>
    <w:link w:val="affb"/>
    <w:rsid w:val="002F288A"/>
    <w:rPr>
      <w:rFonts w:ascii="Times New Roman" w:eastAsia="Times New Roman" w:hAnsi="Times New Roman" w:cs="Times New Roman"/>
      <w:sz w:val="24"/>
      <w:szCs w:val="24"/>
      <w:lang w:eastAsia="zh-CN"/>
    </w:rPr>
  </w:style>
  <w:style w:type="paragraph" w:customStyle="1" w:styleId="1f4">
    <w:name w:val="Продолжение списка1"/>
    <w:basedOn w:val="a"/>
    <w:rsid w:val="002F288A"/>
    <w:pPr>
      <w:spacing w:after="120"/>
      <w:ind w:left="283"/>
      <w:jc w:val="both"/>
    </w:pPr>
  </w:style>
  <w:style w:type="paragraph" w:customStyle="1" w:styleId="215">
    <w:name w:val="Продолжение списка 21"/>
    <w:basedOn w:val="a"/>
    <w:rsid w:val="002F288A"/>
    <w:pPr>
      <w:spacing w:after="120"/>
      <w:ind w:left="566"/>
      <w:jc w:val="both"/>
    </w:pPr>
  </w:style>
  <w:style w:type="paragraph" w:customStyle="1" w:styleId="314">
    <w:name w:val="Продолжение списка 31"/>
    <w:basedOn w:val="a"/>
    <w:rsid w:val="002F288A"/>
    <w:pPr>
      <w:spacing w:after="120"/>
      <w:ind w:left="849"/>
      <w:jc w:val="both"/>
    </w:pPr>
  </w:style>
  <w:style w:type="paragraph" w:customStyle="1" w:styleId="413">
    <w:name w:val="Продолжение списка 41"/>
    <w:basedOn w:val="a"/>
    <w:rsid w:val="002F288A"/>
    <w:pPr>
      <w:spacing w:after="120"/>
      <w:ind w:left="1132"/>
      <w:jc w:val="both"/>
    </w:pPr>
  </w:style>
  <w:style w:type="paragraph" w:customStyle="1" w:styleId="513">
    <w:name w:val="Продолжение списка 51"/>
    <w:basedOn w:val="a"/>
    <w:rsid w:val="002F288A"/>
    <w:pPr>
      <w:spacing w:after="120"/>
      <w:ind w:left="1415"/>
      <w:jc w:val="both"/>
    </w:pPr>
  </w:style>
  <w:style w:type="paragraph" w:customStyle="1" w:styleId="1f5">
    <w:name w:val="Шапка1"/>
    <w:basedOn w:val="a"/>
    <w:rsid w:val="002F288A"/>
    <w:pPr>
      <w:shd w:val="clear" w:color="auto" w:fill="CCCCCC"/>
      <w:spacing w:after="60"/>
      <w:ind w:left="1134" w:hanging="1134"/>
      <w:jc w:val="both"/>
    </w:pPr>
    <w:rPr>
      <w:rFonts w:ascii="Arial" w:hAnsi="Arial" w:cs="Arial"/>
      <w:shd w:val="clear" w:color="auto" w:fill="CCCCCC"/>
    </w:rPr>
  </w:style>
  <w:style w:type="paragraph" w:customStyle="1" w:styleId="1f6">
    <w:name w:val="Приветствие1"/>
    <w:basedOn w:val="a"/>
    <w:next w:val="a"/>
    <w:rsid w:val="002F288A"/>
    <w:pPr>
      <w:spacing w:after="60"/>
      <w:jc w:val="both"/>
    </w:pPr>
  </w:style>
  <w:style w:type="paragraph" w:customStyle="1" w:styleId="1f7">
    <w:name w:val="Дата1"/>
    <w:basedOn w:val="a"/>
    <w:next w:val="a"/>
    <w:rsid w:val="002F288A"/>
    <w:pPr>
      <w:spacing w:after="60"/>
      <w:jc w:val="both"/>
    </w:pPr>
  </w:style>
  <w:style w:type="paragraph" w:customStyle="1" w:styleId="1f8">
    <w:name w:val="Красная строка1"/>
    <w:basedOn w:val="af"/>
    <w:rsid w:val="002F288A"/>
    <w:pPr>
      <w:ind w:firstLine="210"/>
    </w:pPr>
    <w:rPr>
      <w:szCs w:val="24"/>
    </w:rPr>
  </w:style>
  <w:style w:type="paragraph" w:customStyle="1" w:styleId="216">
    <w:name w:val="Красная строка 21"/>
    <w:basedOn w:val="210"/>
    <w:rsid w:val="002F288A"/>
    <w:pPr>
      <w:spacing w:line="240" w:lineRule="auto"/>
      <w:ind w:left="283" w:firstLine="210"/>
      <w:jc w:val="both"/>
    </w:pPr>
  </w:style>
  <w:style w:type="paragraph" w:customStyle="1" w:styleId="1f9">
    <w:name w:val="Текст1"/>
    <w:basedOn w:val="a"/>
    <w:rsid w:val="002F288A"/>
    <w:rPr>
      <w:rFonts w:ascii="Courier New" w:hAnsi="Courier New" w:cs="Courier New"/>
      <w:sz w:val="20"/>
      <w:szCs w:val="20"/>
    </w:rPr>
  </w:style>
  <w:style w:type="paragraph" w:styleId="affd">
    <w:name w:val="E-mail Signature"/>
    <w:basedOn w:val="a"/>
    <w:link w:val="affe"/>
    <w:rsid w:val="002F288A"/>
    <w:pPr>
      <w:spacing w:after="60"/>
      <w:jc w:val="both"/>
    </w:pPr>
  </w:style>
  <w:style w:type="character" w:customStyle="1" w:styleId="affe">
    <w:name w:val="Электронная подпись Знак"/>
    <w:basedOn w:val="a0"/>
    <w:link w:val="affd"/>
    <w:rsid w:val="002F288A"/>
    <w:rPr>
      <w:rFonts w:ascii="Times New Roman" w:eastAsia="Times New Roman" w:hAnsi="Times New Roman" w:cs="Times New Roman"/>
      <w:sz w:val="24"/>
      <w:szCs w:val="24"/>
      <w:lang w:eastAsia="zh-CN"/>
    </w:rPr>
  </w:style>
  <w:style w:type="paragraph" w:customStyle="1" w:styleId="2-11">
    <w:name w:val="содержание2-11"/>
    <w:basedOn w:val="a"/>
    <w:rsid w:val="002F288A"/>
    <w:pPr>
      <w:spacing w:after="60"/>
      <w:jc w:val="both"/>
    </w:pPr>
  </w:style>
  <w:style w:type="paragraph" w:customStyle="1" w:styleId="afff">
    <w:name w:val="Пункт Знак"/>
    <w:basedOn w:val="a"/>
    <w:rsid w:val="002F288A"/>
    <w:pPr>
      <w:snapToGrid w:val="0"/>
      <w:spacing w:line="360" w:lineRule="auto"/>
      <w:ind w:left="1134" w:hanging="567"/>
      <w:jc w:val="both"/>
    </w:pPr>
    <w:rPr>
      <w:sz w:val="28"/>
      <w:szCs w:val="28"/>
    </w:rPr>
  </w:style>
  <w:style w:type="paragraph" w:customStyle="1" w:styleId="afff0">
    <w:name w:val="Словарная статья"/>
    <w:basedOn w:val="a"/>
    <w:next w:val="a"/>
    <w:rsid w:val="002F288A"/>
    <w:pPr>
      <w:autoSpaceDE w:val="0"/>
      <w:ind w:right="118"/>
      <w:jc w:val="both"/>
    </w:pPr>
    <w:rPr>
      <w:rFonts w:ascii="Arial" w:hAnsi="Arial" w:cs="Arial"/>
      <w:sz w:val="20"/>
      <w:szCs w:val="20"/>
    </w:rPr>
  </w:style>
  <w:style w:type="paragraph" w:customStyle="1" w:styleId="1fa">
    <w:name w:val="1"/>
    <w:basedOn w:val="a"/>
    <w:rsid w:val="002F288A"/>
    <w:pPr>
      <w:spacing w:after="160" w:line="240" w:lineRule="exact"/>
    </w:pPr>
    <w:rPr>
      <w:rFonts w:eastAsia="Calibri"/>
      <w:sz w:val="20"/>
      <w:szCs w:val="20"/>
    </w:rPr>
  </w:style>
  <w:style w:type="paragraph" w:customStyle="1" w:styleId="1CharChar">
    <w:name w:val="1 Знак Char Знак Char Знак"/>
    <w:basedOn w:val="a"/>
    <w:rsid w:val="002F288A"/>
    <w:pPr>
      <w:spacing w:after="160" w:line="240" w:lineRule="exact"/>
    </w:pPr>
    <w:rPr>
      <w:rFonts w:eastAsia="Calibri"/>
      <w:sz w:val="20"/>
      <w:szCs w:val="20"/>
    </w:rPr>
  </w:style>
  <w:style w:type="paragraph" w:customStyle="1" w:styleId="afff1">
    <w:name w:val="Знак Знак Знак Знак"/>
    <w:basedOn w:val="a"/>
    <w:rsid w:val="002F288A"/>
    <w:pPr>
      <w:spacing w:after="160" w:line="240" w:lineRule="exact"/>
    </w:pPr>
    <w:rPr>
      <w:rFonts w:eastAsia="Calibri"/>
      <w:sz w:val="20"/>
      <w:szCs w:val="20"/>
    </w:rPr>
  </w:style>
  <w:style w:type="paragraph" w:customStyle="1" w:styleId="afff2">
    <w:name w:val="Знак Знак Знак Знак Знак Знак"/>
    <w:basedOn w:val="a"/>
    <w:rsid w:val="002F288A"/>
    <w:pPr>
      <w:spacing w:after="160" w:line="240" w:lineRule="exact"/>
    </w:pPr>
    <w:rPr>
      <w:rFonts w:eastAsia="Calibri"/>
      <w:sz w:val="20"/>
      <w:szCs w:val="20"/>
    </w:rPr>
  </w:style>
  <w:style w:type="paragraph" w:styleId="afff3">
    <w:name w:val="List Paragraph"/>
    <w:basedOn w:val="a"/>
    <w:uiPriority w:val="34"/>
    <w:qFormat/>
    <w:rsid w:val="002F288A"/>
    <w:pPr>
      <w:ind w:left="720"/>
    </w:pPr>
  </w:style>
  <w:style w:type="paragraph" w:customStyle="1" w:styleId="afff4">
    <w:name w:val="Дефис"/>
    <w:basedOn w:val="afff3"/>
    <w:rsid w:val="002F288A"/>
    <w:rPr>
      <w:lang w:val="en-US"/>
    </w:rPr>
  </w:style>
  <w:style w:type="paragraph" w:customStyle="1" w:styleId="43">
    <w:name w:val="Стиль4"/>
    <w:basedOn w:val="afff4"/>
    <w:rsid w:val="002F288A"/>
  </w:style>
  <w:style w:type="paragraph" w:styleId="afff5">
    <w:name w:val="endnote text"/>
    <w:basedOn w:val="a"/>
    <w:link w:val="1fb"/>
    <w:rsid w:val="002F288A"/>
    <w:rPr>
      <w:sz w:val="20"/>
      <w:szCs w:val="20"/>
    </w:rPr>
  </w:style>
  <w:style w:type="character" w:customStyle="1" w:styleId="1fb">
    <w:name w:val="Текст концевой сноски Знак1"/>
    <w:basedOn w:val="a0"/>
    <w:link w:val="afff5"/>
    <w:rsid w:val="002F288A"/>
    <w:rPr>
      <w:rFonts w:ascii="Times New Roman" w:eastAsia="Times New Roman" w:hAnsi="Times New Roman" w:cs="Times New Roman"/>
      <w:sz w:val="20"/>
      <w:szCs w:val="20"/>
      <w:lang w:eastAsia="zh-CN"/>
    </w:rPr>
  </w:style>
  <w:style w:type="paragraph" w:customStyle="1" w:styleId="hp1">
    <w:name w:val="hp1"/>
    <w:basedOn w:val="a"/>
    <w:rsid w:val="002F288A"/>
    <w:pPr>
      <w:spacing w:after="272"/>
    </w:pPr>
  </w:style>
  <w:style w:type="paragraph" w:customStyle="1" w:styleId="TableContents">
    <w:name w:val="Table Contents"/>
    <w:basedOn w:val="a"/>
    <w:rsid w:val="002F288A"/>
    <w:pPr>
      <w:suppressLineNumbers/>
    </w:pPr>
  </w:style>
  <w:style w:type="paragraph" w:customStyle="1" w:styleId="TableHeading">
    <w:name w:val="Table Heading"/>
    <w:basedOn w:val="TableContents"/>
    <w:rsid w:val="002F288A"/>
    <w:pPr>
      <w:jc w:val="center"/>
    </w:pPr>
    <w:rPr>
      <w:b/>
      <w:bCs/>
    </w:rPr>
  </w:style>
  <w:style w:type="paragraph" w:customStyle="1" w:styleId="Contents10">
    <w:name w:val="Contents 10"/>
    <w:basedOn w:val="Index"/>
    <w:rsid w:val="002F288A"/>
    <w:pPr>
      <w:tabs>
        <w:tab w:val="right" w:leader="dot" w:pos="7091"/>
      </w:tabs>
      <w:ind w:left="2547"/>
    </w:pPr>
  </w:style>
  <w:style w:type="paragraph" w:customStyle="1" w:styleId="Framecontents">
    <w:name w:val="Frame contents"/>
    <w:basedOn w:val="af"/>
    <w:rsid w:val="002F288A"/>
  </w:style>
  <w:style w:type="paragraph" w:customStyle="1" w:styleId="ConsPlusNormal1">
    <w:name w:val="ConsPlusNormal1"/>
    <w:rsid w:val="002F288A"/>
    <w:pPr>
      <w:suppressAutoHyphens/>
      <w:spacing w:after="0" w:line="240" w:lineRule="auto"/>
    </w:pPr>
    <w:rPr>
      <w:rFonts w:ascii="Arial" w:eastAsia="Arial" w:hAnsi="Arial" w:cs="Tahoma"/>
      <w:kern w:val="1"/>
      <w:sz w:val="20"/>
      <w:szCs w:val="24"/>
      <w:lang w:eastAsia="zh-CN" w:bidi="hi-IN"/>
    </w:rPr>
  </w:style>
  <w:style w:type="character" w:customStyle="1" w:styleId="WW8Num2z0">
    <w:name w:val="WW8Num2z0"/>
    <w:rsid w:val="002F288A"/>
    <w:rPr>
      <w:rFonts w:ascii="Times New Roman" w:hAnsi="Times New Roman" w:cs="Times New Roman"/>
    </w:rPr>
  </w:style>
  <w:style w:type="character" w:customStyle="1" w:styleId="WW8Num2z1">
    <w:name w:val="WW8Num2z1"/>
    <w:rsid w:val="002F288A"/>
    <w:rPr>
      <w:rFonts w:ascii="Courier New" w:hAnsi="Courier New" w:cs="Courier New"/>
    </w:rPr>
  </w:style>
  <w:style w:type="character" w:customStyle="1" w:styleId="WW8Num2z2">
    <w:name w:val="WW8Num2z2"/>
    <w:rsid w:val="002F288A"/>
    <w:rPr>
      <w:rFonts w:ascii="Wingdings" w:hAnsi="Wingdings" w:cs="Wingdings"/>
    </w:rPr>
  </w:style>
  <w:style w:type="character" w:customStyle="1" w:styleId="WW8Num2z3">
    <w:name w:val="WW8Num2z3"/>
    <w:rsid w:val="002F288A"/>
    <w:rPr>
      <w:rFonts w:ascii="Symbol" w:hAnsi="Symbol" w:cs="Symbol"/>
    </w:rPr>
  </w:style>
  <w:style w:type="character" w:customStyle="1" w:styleId="WW8Num6z1">
    <w:name w:val="WW8Num6z1"/>
    <w:rsid w:val="002F288A"/>
    <w:rPr>
      <w:rFonts w:ascii="Courier New" w:hAnsi="Courier New" w:cs="Courier New"/>
    </w:rPr>
  </w:style>
  <w:style w:type="character" w:customStyle="1" w:styleId="WW8Num7z1">
    <w:name w:val="WW8Num7z1"/>
    <w:rsid w:val="002F288A"/>
    <w:rPr>
      <w:rFonts w:ascii="Courier New" w:hAnsi="Courier New" w:cs="Courier New"/>
    </w:rPr>
  </w:style>
  <w:style w:type="character" w:customStyle="1" w:styleId="WW8Num7z2">
    <w:name w:val="WW8Num7z2"/>
    <w:rsid w:val="002F288A"/>
    <w:rPr>
      <w:rFonts w:ascii="Wingdings" w:hAnsi="Wingdings" w:cs="Wingdings"/>
    </w:rPr>
  </w:style>
  <w:style w:type="character" w:customStyle="1" w:styleId="WW8Num7z3">
    <w:name w:val="WW8Num7z3"/>
    <w:rsid w:val="002F288A"/>
    <w:rPr>
      <w:rFonts w:ascii="Symbol" w:hAnsi="Symbol" w:cs="Symbol"/>
    </w:rPr>
  </w:style>
  <w:style w:type="character" w:customStyle="1" w:styleId="WW8Num8z1">
    <w:name w:val="WW8Num8z1"/>
    <w:rsid w:val="002F288A"/>
    <w:rPr>
      <w:rFonts w:ascii="Courier New" w:hAnsi="Courier New" w:cs="Courier New"/>
    </w:rPr>
  </w:style>
  <w:style w:type="character" w:customStyle="1" w:styleId="WW8Num8z2">
    <w:name w:val="WW8Num8z2"/>
    <w:rsid w:val="002F288A"/>
    <w:rPr>
      <w:rFonts w:ascii="Wingdings" w:hAnsi="Wingdings" w:cs="Wingdings"/>
    </w:rPr>
  </w:style>
  <w:style w:type="character" w:customStyle="1" w:styleId="WW8Num11z0">
    <w:name w:val="WW8Num11z0"/>
    <w:rsid w:val="002F288A"/>
    <w:rPr>
      <w:rFonts w:ascii="Symbol" w:hAnsi="Symbol" w:cs="Symbol"/>
    </w:rPr>
  </w:style>
  <w:style w:type="character" w:customStyle="1" w:styleId="WW8Num11z1">
    <w:name w:val="WW8Num11z1"/>
    <w:rsid w:val="002F288A"/>
    <w:rPr>
      <w:rFonts w:ascii="Courier New" w:hAnsi="Courier New" w:cs="Courier New"/>
    </w:rPr>
  </w:style>
  <w:style w:type="character" w:customStyle="1" w:styleId="WW8Num11z2">
    <w:name w:val="WW8Num11z2"/>
    <w:rsid w:val="002F288A"/>
    <w:rPr>
      <w:rFonts w:ascii="Wingdings" w:hAnsi="Wingdings" w:cs="Wingdings"/>
    </w:rPr>
  </w:style>
  <w:style w:type="character" w:customStyle="1" w:styleId="WW8Num12z0">
    <w:name w:val="WW8Num12z0"/>
    <w:rsid w:val="002F288A"/>
    <w:rPr>
      <w:color w:val="000000"/>
      <w:position w:val="0"/>
      <w:sz w:val="28"/>
      <w:szCs w:val="28"/>
      <w:vertAlign w:val="baseline"/>
    </w:rPr>
  </w:style>
  <w:style w:type="character" w:customStyle="1" w:styleId="WW8Num16z3">
    <w:name w:val="WW8Num16z3"/>
    <w:rsid w:val="002F288A"/>
    <w:rPr>
      <w:rFonts w:ascii="Symbol" w:hAnsi="Symbol" w:cs="Symbol"/>
    </w:rPr>
  </w:style>
  <w:style w:type="character" w:customStyle="1" w:styleId="WW8Num19z0">
    <w:name w:val="WW8Num19z0"/>
    <w:rsid w:val="002F288A"/>
    <w:rPr>
      <w:position w:val="0"/>
      <w:sz w:val="28"/>
      <w:szCs w:val="28"/>
      <w:vertAlign w:val="baseline"/>
    </w:rPr>
  </w:style>
  <w:style w:type="character" w:customStyle="1" w:styleId="WW8Num19z1">
    <w:name w:val="WW8Num19z1"/>
    <w:rsid w:val="002F288A"/>
    <w:rPr>
      <w:position w:val="0"/>
      <w:sz w:val="24"/>
      <w:vertAlign w:val="baseline"/>
    </w:rPr>
  </w:style>
  <w:style w:type="character" w:customStyle="1" w:styleId="WW8Num20z0">
    <w:name w:val="WW8Num20z0"/>
    <w:rsid w:val="002F288A"/>
    <w:rPr>
      <w:position w:val="0"/>
      <w:sz w:val="28"/>
      <w:szCs w:val="28"/>
      <w:vertAlign w:val="baseline"/>
    </w:rPr>
  </w:style>
  <w:style w:type="character" w:customStyle="1" w:styleId="WW8Num21z0">
    <w:name w:val="WW8Num21z0"/>
    <w:rsid w:val="002F288A"/>
    <w:rPr>
      <w:position w:val="0"/>
      <w:sz w:val="28"/>
      <w:szCs w:val="28"/>
      <w:vertAlign w:val="baseline"/>
    </w:rPr>
  </w:style>
  <w:style w:type="character" w:customStyle="1" w:styleId="WW8Num22z0">
    <w:name w:val="WW8Num22z0"/>
    <w:rsid w:val="002F288A"/>
    <w:rPr>
      <w:b/>
      <w:bCs/>
      <w:position w:val="0"/>
      <w:sz w:val="24"/>
      <w:vertAlign w:val="baseline"/>
    </w:rPr>
  </w:style>
  <w:style w:type="character" w:customStyle="1" w:styleId="WW8Num23z0">
    <w:name w:val="WW8Num23z0"/>
    <w:rsid w:val="002F288A"/>
    <w:rPr>
      <w:b/>
      <w:bCs/>
      <w:position w:val="0"/>
      <w:sz w:val="24"/>
      <w:vertAlign w:val="baseline"/>
    </w:rPr>
  </w:style>
  <w:style w:type="character" w:customStyle="1" w:styleId="WW8Num24z0">
    <w:name w:val="WW8Num24z0"/>
    <w:rsid w:val="002F288A"/>
    <w:rPr>
      <w:position w:val="0"/>
      <w:sz w:val="28"/>
      <w:szCs w:val="28"/>
      <w:vertAlign w:val="baseline"/>
    </w:rPr>
  </w:style>
  <w:style w:type="character" w:customStyle="1" w:styleId="WW8Num26z0">
    <w:name w:val="WW8Num26z0"/>
    <w:rsid w:val="002F288A"/>
    <w:rPr>
      <w:rFonts w:ascii="Times New Roman" w:eastAsia="Times New Roman" w:hAnsi="Times New Roman" w:cs="Times New Roman"/>
    </w:rPr>
  </w:style>
  <w:style w:type="character" w:customStyle="1" w:styleId="WW8Num26z1">
    <w:name w:val="WW8Num26z1"/>
    <w:rsid w:val="002F288A"/>
    <w:rPr>
      <w:rFonts w:ascii="Courier New" w:hAnsi="Courier New" w:cs="Courier New"/>
    </w:rPr>
  </w:style>
  <w:style w:type="character" w:customStyle="1" w:styleId="WW8Num26z2">
    <w:name w:val="WW8Num26z2"/>
    <w:rsid w:val="002F288A"/>
    <w:rPr>
      <w:rFonts w:ascii="Wingdings" w:hAnsi="Wingdings" w:cs="Wingdings"/>
    </w:rPr>
  </w:style>
  <w:style w:type="character" w:customStyle="1" w:styleId="WW8Num26z3">
    <w:name w:val="WW8Num26z3"/>
    <w:rsid w:val="002F288A"/>
    <w:rPr>
      <w:rFonts w:ascii="Symbol" w:hAnsi="Symbol" w:cs="Symbol"/>
    </w:rPr>
  </w:style>
  <w:style w:type="character" w:customStyle="1" w:styleId="WW8Num27z0">
    <w:name w:val="WW8Num27z0"/>
    <w:rsid w:val="002F288A"/>
    <w:rPr>
      <w:b/>
      <w:bCs/>
      <w:position w:val="0"/>
      <w:sz w:val="24"/>
      <w:vertAlign w:val="baseline"/>
    </w:rPr>
  </w:style>
  <w:style w:type="character" w:customStyle="1" w:styleId="WW8Num28z0">
    <w:name w:val="WW8Num28z0"/>
    <w:rsid w:val="002F288A"/>
    <w:rPr>
      <w:position w:val="0"/>
      <w:sz w:val="28"/>
      <w:szCs w:val="28"/>
      <w:vertAlign w:val="baseline"/>
    </w:rPr>
  </w:style>
  <w:style w:type="character" w:customStyle="1" w:styleId="WW8Num29z0">
    <w:name w:val="WW8Num29z0"/>
    <w:rsid w:val="002F288A"/>
    <w:rPr>
      <w:rFonts w:ascii="Times New Roman" w:eastAsia="Times New Roman" w:hAnsi="Times New Roman" w:cs="Times New Roman"/>
    </w:rPr>
  </w:style>
  <w:style w:type="character" w:customStyle="1" w:styleId="WW8Num29z1">
    <w:name w:val="WW8Num29z1"/>
    <w:rsid w:val="002F288A"/>
    <w:rPr>
      <w:rFonts w:ascii="Courier New" w:hAnsi="Courier New" w:cs="Courier New"/>
    </w:rPr>
  </w:style>
  <w:style w:type="character" w:customStyle="1" w:styleId="WW8Num29z2">
    <w:name w:val="WW8Num29z2"/>
    <w:rsid w:val="002F288A"/>
    <w:rPr>
      <w:rFonts w:ascii="Wingdings" w:hAnsi="Wingdings" w:cs="Wingdings"/>
    </w:rPr>
  </w:style>
  <w:style w:type="character" w:customStyle="1" w:styleId="WW8Num29z3">
    <w:name w:val="WW8Num29z3"/>
    <w:rsid w:val="002F288A"/>
    <w:rPr>
      <w:rFonts w:ascii="Symbol" w:hAnsi="Symbol" w:cs="Symbol"/>
    </w:rPr>
  </w:style>
  <w:style w:type="character" w:customStyle="1" w:styleId="WW8Num30z0">
    <w:name w:val="WW8Num30z0"/>
    <w:rsid w:val="002F288A"/>
    <w:rPr>
      <w:rFonts w:ascii="Times New Roman" w:eastAsia="Times New Roman" w:hAnsi="Times New Roman" w:cs="Times New Roman"/>
    </w:rPr>
  </w:style>
  <w:style w:type="character" w:customStyle="1" w:styleId="WW8Num30z1">
    <w:name w:val="WW8Num30z1"/>
    <w:rsid w:val="002F288A"/>
    <w:rPr>
      <w:rFonts w:ascii="Courier New" w:hAnsi="Courier New" w:cs="Courier New"/>
    </w:rPr>
  </w:style>
  <w:style w:type="character" w:customStyle="1" w:styleId="WW8Num30z2">
    <w:name w:val="WW8Num30z2"/>
    <w:rsid w:val="002F288A"/>
    <w:rPr>
      <w:rFonts w:ascii="Wingdings" w:hAnsi="Wingdings" w:cs="Wingdings"/>
    </w:rPr>
  </w:style>
  <w:style w:type="character" w:customStyle="1" w:styleId="WW8Num30z3">
    <w:name w:val="WW8Num30z3"/>
    <w:rsid w:val="002F288A"/>
    <w:rPr>
      <w:rFonts w:ascii="Symbol" w:hAnsi="Symbol" w:cs="Symbol"/>
    </w:rPr>
  </w:style>
  <w:style w:type="character" w:customStyle="1" w:styleId="WW8Num31z0">
    <w:name w:val="WW8Num31z0"/>
    <w:rsid w:val="002F288A"/>
    <w:rPr>
      <w:b/>
      <w:bCs/>
      <w:position w:val="0"/>
      <w:sz w:val="24"/>
      <w:vertAlign w:val="baseline"/>
    </w:rPr>
  </w:style>
  <w:style w:type="character" w:customStyle="1" w:styleId="WW8Num32z0">
    <w:name w:val="WW8Num32z0"/>
    <w:rsid w:val="002F288A"/>
    <w:rPr>
      <w:b/>
      <w:bCs/>
      <w:position w:val="0"/>
      <w:sz w:val="24"/>
      <w:vertAlign w:val="baseline"/>
    </w:rPr>
  </w:style>
  <w:style w:type="character" w:customStyle="1" w:styleId="WW8Num33z0">
    <w:name w:val="WW8Num33z0"/>
    <w:rsid w:val="002F288A"/>
    <w:rPr>
      <w:position w:val="0"/>
      <w:sz w:val="28"/>
      <w:szCs w:val="28"/>
      <w:vertAlign w:val="baseline"/>
    </w:rPr>
  </w:style>
  <w:style w:type="character" w:customStyle="1" w:styleId="WW8Num35z0">
    <w:name w:val="WW8Num35z0"/>
    <w:rsid w:val="002F288A"/>
    <w:rPr>
      <w:rFonts w:ascii="Symbol" w:hAnsi="Symbol" w:cs="Symbol"/>
    </w:rPr>
  </w:style>
  <w:style w:type="character" w:customStyle="1" w:styleId="WW8Num35z1">
    <w:name w:val="WW8Num35z1"/>
    <w:rsid w:val="002F288A"/>
    <w:rPr>
      <w:rFonts w:ascii="Courier New" w:hAnsi="Courier New" w:cs="Courier New"/>
    </w:rPr>
  </w:style>
  <w:style w:type="character" w:customStyle="1" w:styleId="WW8Num35z2">
    <w:name w:val="WW8Num35z2"/>
    <w:rsid w:val="002F288A"/>
    <w:rPr>
      <w:rFonts w:ascii="Wingdings" w:hAnsi="Wingdings" w:cs="Wingdings"/>
    </w:rPr>
  </w:style>
  <w:style w:type="character" w:customStyle="1" w:styleId="WW8Num37z0">
    <w:name w:val="WW8Num37z0"/>
    <w:rsid w:val="002F288A"/>
    <w:rPr>
      <w:sz w:val="40"/>
      <w:szCs w:val="40"/>
    </w:rPr>
  </w:style>
  <w:style w:type="character" w:customStyle="1" w:styleId="WW8Num38z0">
    <w:name w:val="WW8Num38z0"/>
    <w:rsid w:val="002F288A"/>
    <w:rPr>
      <w:rFonts w:ascii="Symbol" w:hAnsi="Symbol" w:cs="Symbol"/>
    </w:rPr>
  </w:style>
  <w:style w:type="character" w:customStyle="1" w:styleId="WW8Num38z1">
    <w:name w:val="WW8Num38z1"/>
    <w:rsid w:val="002F288A"/>
    <w:rPr>
      <w:rFonts w:ascii="Courier New" w:hAnsi="Courier New" w:cs="Courier New"/>
    </w:rPr>
  </w:style>
  <w:style w:type="character" w:customStyle="1" w:styleId="WW8Num38z2">
    <w:name w:val="WW8Num38z2"/>
    <w:rsid w:val="002F288A"/>
    <w:rPr>
      <w:rFonts w:ascii="Wingdings" w:hAnsi="Wingdings" w:cs="Wingdings"/>
    </w:rPr>
  </w:style>
  <w:style w:type="character" w:customStyle="1" w:styleId="WW8Num41z0">
    <w:name w:val="WW8Num41z0"/>
    <w:rsid w:val="002F288A"/>
    <w:rPr>
      <w:position w:val="0"/>
      <w:sz w:val="28"/>
      <w:szCs w:val="28"/>
      <w:vertAlign w:val="baseline"/>
    </w:rPr>
  </w:style>
  <w:style w:type="character" w:customStyle="1" w:styleId="35">
    <w:name w:val="Основной текст 3 Знак"/>
    <w:rsid w:val="002F288A"/>
    <w:rPr>
      <w:rFonts w:ascii="Times New Roman" w:eastAsia="Times New Roman" w:hAnsi="Times New Roman" w:cs="Times New Roman"/>
      <w:sz w:val="16"/>
      <w:szCs w:val="16"/>
    </w:rPr>
  </w:style>
  <w:style w:type="character" w:customStyle="1" w:styleId="BodyText3Char">
    <w:name w:val="Body Text 3 Char"/>
    <w:rsid w:val="002F288A"/>
    <w:rPr>
      <w:sz w:val="16"/>
      <w:szCs w:val="16"/>
    </w:rPr>
  </w:style>
  <w:style w:type="character" w:customStyle="1" w:styleId="afff6">
    <w:name w:val="Обычный таблица Знак"/>
    <w:rsid w:val="002F288A"/>
    <w:rPr>
      <w:rFonts w:ascii="Times New Roman" w:eastAsia="Times New Roman" w:hAnsi="Times New Roman" w:cs="Times New Roman"/>
      <w:sz w:val="18"/>
      <w:szCs w:val="18"/>
    </w:rPr>
  </w:style>
  <w:style w:type="character" w:customStyle="1" w:styleId="FootnoteTextChar">
    <w:name w:val="Footnote Text Char"/>
    <w:rsid w:val="002F288A"/>
    <w:rPr>
      <w:lang w:val="ru-RU"/>
    </w:rPr>
  </w:style>
  <w:style w:type="character" w:customStyle="1" w:styleId="BodyTextChar">
    <w:name w:val="Body Text Char"/>
    <w:rsid w:val="002F288A"/>
    <w:rPr>
      <w:sz w:val="24"/>
      <w:szCs w:val="24"/>
    </w:rPr>
  </w:style>
  <w:style w:type="character" w:customStyle="1" w:styleId="HeaderChar">
    <w:name w:val="Header Char"/>
    <w:rsid w:val="002F288A"/>
    <w:rPr>
      <w:sz w:val="24"/>
      <w:szCs w:val="24"/>
    </w:rPr>
  </w:style>
  <w:style w:type="character" w:customStyle="1" w:styleId="afff7">
    <w:name w:val="Основной Знак"/>
    <w:rsid w:val="002F288A"/>
    <w:rPr>
      <w:rFonts w:ascii="Times New Roman" w:eastAsia="Times New Roman" w:hAnsi="Times New Roman" w:cs="Times New Roman"/>
      <w:sz w:val="24"/>
      <w:szCs w:val="24"/>
    </w:rPr>
  </w:style>
  <w:style w:type="character" w:customStyle="1" w:styleId="36">
    <w:name w:val="Знак Знак3"/>
    <w:basedOn w:val="11"/>
    <w:rsid w:val="002F288A"/>
  </w:style>
  <w:style w:type="character" w:customStyle="1" w:styleId="130">
    <w:name w:val="Стиль Знак сноски + 13 пт"/>
    <w:rsid w:val="002F288A"/>
    <w:rPr>
      <w:sz w:val="24"/>
      <w:szCs w:val="24"/>
      <w:vertAlign w:val="superscript"/>
    </w:rPr>
  </w:style>
  <w:style w:type="character" w:customStyle="1" w:styleId="2c">
    <w:name w:val="Основной текст с отступом 2 Знак"/>
    <w:rsid w:val="002F288A"/>
    <w:rPr>
      <w:rFonts w:ascii="Times New Roman" w:eastAsia="Times New Roman" w:hAnsi="Times New Roman" w:cs="Times New Roman"/>
      <w:sz w:val="24"/>
      <w:szCs w:val="24"/>
    </w:rPr>
  </w:style>
  <w:style w:type="character" w:customStyle="1" w:styleId="2d">
    <w:name w:val="Знак Знак2"/>
    <w:basedOn w:val="11"/>
    <w:rsid w:val="002F288A"/>
  </w:style>
  <w:style w:type="character" w:customStyle="1" w:styleId="FontStyle13">
    <w:name w:val="Font Style13"/>
    <w:uiPriority w:val="99"/>
    <w:rsid w:val="002F288A"/>
    <w:rPr>
      <w:rFonts w:ascii="Times New Roman" w:hAnsi="Times New Roman" w:cs="Times New Roman"/>
      <w:sz w:val="26"/>
      <w:szCs w:val="26"/>
    </w:rPr>
  </w:style>
  <w:style w:type="character" w:customStyle="1" w:styleId="FontStyle22">
    <w:name w:val="Font Style22"/>
    <w:uiPriority w:val="99"/>
    <w:rsid w:val="002F288A"/>
    <w:rPr>
      <w:rFonts w:ascii="Times New Roman" w:hAnsi="Times New Roman" w:cs="Times New Roman"/>
      <w:color w:val="000000"/>
      <w:sz w:val="26"/>
      <w:szCs w:val="26"/>
    </w:rPr>
  </w:style>
  <w:style w:type="character" w:customStyle="1" w:styleId="37">
    <w:name w:val="Основной текст с отступом 3 Знак"/>
    <w:rsid w:val="002F288A"/>
    <w:rPr>
      <w:rFonts w:ascii="Times New Roman" w:eastAsia="Times New Roman" w:hAnsi="Times New Roman" w:cs="Times New Roman"/>
      <w:sz w:val="16"/>
      <w:szCs w:val="16"/>
    </w:rPr>
  </w:style>
  <w:style w:type="character" w:customStyle="1" w:styleId="ConsNormal">
    <w:name w:val="ConsNormal Знак"/>
    <w:rsid w:val="002F288A"/>
    <w:rPr>
      <w:rFonts w:ascii="Arial" w:eastAsia="Times New Roman" w:hAnsi="Arial" w:cs="Arial"/>
      <w:lang w:val="ru-RU" w:bidi="ar-SA"/>
    </w:rPr>
  </w:style>
  <w:style w:type="character" w:customStyle="1" w:styleId="afff8">
    <w:name w:val="Схема документа Знак"/>
    <w:link w:val="afff9"/>
    <w:uiPriority w:val="99"/>
    <w:semiHidden/>
    <w:rsid w:val="002F288A"/>
    <w:rPr>
      <w:rFonts w:ascii="Tahoma" w:eastAsia="Times New Roman" w:hAnsi="Tahoma" w:cs="Tahoma"/>
      <w:sz w:val="20"/>
      <w:szCs w:val="20"/>
    </w:rPr>
  </w:style>
  <w:style w:type="paragraph" w:styleId="afff9">
    <w:name w:val="Document Map"/>
    <w:basedOn w:val="a"/>
    <w:link w:val="afff8"/>
    <w:uiPriority w:val="99"/>
    <w:semiHidden/>
    <w:unhideWhenUsed/>
    <w:rsid w:val="002F288A"/>
    <w:pPr>
      <w:suppressAutoHyphens w:val="0"/>
      <w:spacing w:before="120"/>
      <w:ind w:firstLine="708"/>
      <w:jc w:val="both"/>
    </w:pPr>
    <w:rPr>
      <w:rFonts w:ascii="Tahoma" w:hAnsi="Tahoma" w:cs="Tahoma"/>
      <w:sz w:val="20"/>
      <w:szCs w:val="20"/>
      <w:lang w:eastAsia="en-US"/>
    </w:rPr>
  </w:style>
  <w:style w:type="character" w:customStyle="1" w:styleId="1fc">
    <w:name w:val="Схема документа Знак1"/>
    <w:basedOn w:val="a0"/>
    <w:uiPriority w:val="99"/>
    <w:semiHidden/>
    <w:rsid w:val="002F288A"/>
    <w:rPr>
      <w:rFonts w:ascii="Tahoma" w:eastAsia="Times New Roman" w:hAnsi="Tahoma" w:cs="Tahoma"/>
      <w:sz w:val="16"/>
      <w:szCs w:val="16"/>
      <w:lang w:eastAsia="zh-CN"/>
    </w:rPr>
  </w:style>
  <w:style w:type="character" w:customStyle="1" w:styleId="afffa">
    <w:name w:val="Заголовок Знак"/>
    <w:aliases w:val="Title Char Знак,Знак Знак Знак1,Знак Знак1"/>
    <w:link w:val="afffb"/>
    <w:uiPriority w:val="10"/>
    <w:rsid w:val="002F288A"/>
    <w:rPr>
      <w:rFonts w:ascii="Cambria" w:eastAsia="Times New Roman" w:hAnsi="Cambria" w:cs="Cambria"/>
      <w:b/>
      <w:bCs/>
      <w:kern w:val="1"/>
      <w:sz w:val="32"/>
      <w:szCs w:val="32"/>
    </w:rPr>
  </w:style>
  <w:style w:type="paragraph" w:styleId="afffb">
    <w:name w:val="Title"/>
    <w:aliases w:val="Title Char,Знак Знак,Знак"/>
    <w:basedOn w:val="a"/>
    <w:next w:val="a"/>
    <w:link w:val="afffa"/>
    <w:uiPriority w:val="10"/>
    <w:qFormat/>
    <w:rsid w:val="002F288A"/>
    <w:pPr>
      <w:suppressAutoHyphens w:val="0"/>
      <w:spacing w:before="120" w:after="300"/>
      <w:ind w:firstLine="708"/>
      <w:contextualSpacing/>
      <w:jc w:val="center"/>
      <w:outlineLvl w:val="0"/>
    </w:pPr>
    <w:rPr>
      <w:rFonts w:ascii="Cambria" w:hAnsi="Cambria" w:cs="Cambria"/>
      <w:b/>
      <w:bCs/>
      <w:kern w:val="1"/>
      <w:sz w:val="32"/>
      <w:szCs w:val="32"/>
      <w:lang w:eastAsia="en-US"/>
    </w:rPr>
  </w:style>
  <w:style w:type="character" w:customStyle="1" w:styleId="1fd">
    <w:name w:val="Название Знак1"/>
    <w:basedOn w:val="a0"/>
    <w:uiPriority w:val="10"/>
    <w:rsid w:val="002F288A"/>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111">
    <w:name w:val="Стиль ТЗ1 Знак1"/>
    <w:rsid w:val="002F288A"/>
    <w:rPr>
      <w:rFonts w:ascii="Times New Roman" w:eastAsia="Times New Roman" w:hAnsi="Times New Roman" w:cs="Times New Roman"/>
      <w:bCs/>
      <w:sz w:val="18"/>
      <w:szCs w:val="18"/>
    </w:rPr>
  </w:style>
  <w:style w:type="character" w:customStyle="1" w:styleId="SB">
    <w:name w:val="SB_Обычный Знак"/>
    <w:rsid w:val="002F288A"/>
    <w:rPr>
      <w:rFonts w:ascii="Times New Roman" w:eastAsia="Times New Roman" w:hAnsi="Times New Roman" w:cs="Times New Roman"/>
      <w:sz w:val="24"/>
      <w:szCs w:val="24"/>
    </w:rPr>
  </w:style>
  <w:style w:type="character" w:customStyle="1" w:styleId="SBHeading2">
    <w:name w:val="SB_Heading2 Знак"/>
    <w:rsid w:val="002F288A"/>
    <w:rPr>
      <w:rFonts w:ascii="Times New Roman" w:eastAsia="Times New Roman" w:hAnsi="Times New Roman" w:cs="Times New Roman"/>
      <w:b/>
      <w:sz w:val="28"/>
      <w:szCs w:val="24"/>
    </w:rPr>
  </w:style>
  <w:style w:type="character" w:customStyle="1" w:styleId="docsearchterm">
    <w:name w:val="docsearchterm"/>
    <w:basedOn w:val="11"/>
    <w:rsid w:val="002F288A"/>
  </w:style>
  <w:style w:type="character" w:styleId="HTML3">
    <w:name w:val="HTML Typewriter"/>
    <w:rsid w:val="002F288A"/>
    <w:rPr>
      <w:rFonts w:ascii="Courier New" w:eastAsia="Times New Roman" w:hAnsi="Courier New" w:cs="Courier New"/>
      <w:sz w:val="20"/>
      <w:szCs w:val="20"/>
    </w:rPr>
  </w:style>
  <w:style w:type="paragraph" w:customStyle="1" w:styleId="140">
    <w:name w:val="Стиль 14 пт полужирный По центру"/>
    <w:basedOn w:val="a"/>
    <w:rsid w:val="002F288A"/>
    <w:pPr>
      <w:jc w:val="center"/>
    </w:pPr>
    <w:rPr>
      <w:b/>
      <w:bCs/>
      <w:sz w:val="28"/>
      <w:szCs w:val="28"/>
    </w:rPr>
  </w:style>
  <w:style w:type="paragraph" w:customStyle="1" w:styleId="125">
    <w:name w:val="Стиль По ширине Первая строка:  125 см"/>
    <w:basedOn w:val="a"/>
    <w:rsid w:val="002F288A"/>
    <w:pPr>
      <w:ind w:firstLine="709"/>
      <w:jc w:val="both"/>
    </w:pPr>
  </w:style>
  <w:style w:type="paragraph" w:customStyle="1" w:styleId="920">
    <w:name w:val="Стиль 9 пт курсив По центру Перед:  2 пт Междустр.интервал:  мн..."/>
    <w:basedOn w:val="a"/>
    <w:rsid w:val="002F288A"/>
    <w:pPr>
      <w:jc w:val="center"/>
    </w:pPr>
    <w:rPr>
      <w:i/>
      <w:iCs/>
      <w:sz w:val="18"/>
      <w:szCs w:val="18"/>
    </w:rPr>
  </w:style>
  <w:style w:type="paragraph" w:customStyle="1" w:styleId="afffc">
    <w:name w:val="Обычный таблица"/>
    <w:basedOn w:val="a"/>
    <w:rsid w:val="002F288A"/>
    <w:rPr>
      <w:sz w:val="18"/>
      <w:szCs w:val="18"/>
    </w:rPr>
  </w:style>
  <w:style w:type="paragraph" w:customStyle="1" w:styleId="Normal1">
    <w:name w:val="Normal1"/>
    <w:rsid w:val="002F288A"/>
    <w:pPr>
      <w:widowControl w:val="0"/>
      <w:suppressAutoHyphens/>
      <w:spacing w:after="0" w:line="240" w:lineRule="auto"/>
      <w:ind w:left="120" w:firstLine="560"/>
    </w:pPr>
    <w:rPr>
      <w:rFonts w:ascii="Arial" w:eastAsia="Times New Roman" w:hAnsi="Arial" w:cs="Arial"/>
      <w:lang w:eastAsia="zh-CN"/>
    </w:rPr>
  </w:style>
  <w:style w:type="paragraph" w:customStyle="1" w:styleId="afffd">
    <w:name w:val="Стиль Обычный таблица + курсив Оранжевый"/>
    <w:basedOn w:val="afffc"/>
    <w:rsid w:val="002F288A"/>
    <w:rPr>
      <w:i/>
      <w:iCs/>
      <w:color w:val="FF0000"/>
    </w:rPr>
  </w:style>
  <w:style w:type="paragraph" w:customStyle="1" w:styleId="afffe">
    <w:name w:val="Штамп"/>
    <w:basedOn w:val="a"/>
    <w:rsid w:val="002F288A"/>
    <w:pPr>
      <w:pageBreakBefore/>
      <w:ind w:left="5387"/>
      <w:jc w:val="center"/>
    </w:pPr>
  </w:style>
  <w:style w:type="paragraph" w:customStyle="1" w:styleId="affff">
    <w:name w:val="Основной"/>
    <w:basedOn w:val="a"/>
    <w:rsid w:val="002F288A"/>
    <w:pPr>
      <w:ind w:firstLine="709"/>
      <w:jc w:val="both"/>
    </w:pPr>
  </w:style>
  <w:style w:type="paragraph" w:customStyle="1" w:styleId="ConsNormal0">
    <w:name w:val="ConsNormal"/>
    <w:rsid w:val="002F288A"/>
    <w:pPr>
      <w:widowControl w:val="0"/>
      <w:suppressAutoHyphens/>
      <w:autoSpaceDE w:val="0"/>
      <w:spacing w:after="0" w:line="240" w:lineRule="auto"/>
      <w:ind w:right="19772" w:firstLine="720"/>
    </w:pPr>
    <w:rPr>
      <w:rFonts w:ascii="Arial" w:eastAsia="Times New Roman" w:hAnsi="Arial" w:cs="Arial"/>
      <w:sz w:val="20"/>
      <w:szCs w:val="20"/>
      <w:lang w:eastAsia="zh-CN"/>
    </w:rPr>
  </w:style>
  <w:style w:type="paragraph" w:customStyle="1" w:styleId="FR3">
    <w:name w:val="FR3"/>
    <w:rsid w:val="002F288A"/>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FR5">
    <w:name w:val="FR5"/>
    <w:rsid w:val="002F288A"/>
    <w:pPr>
      <w:widowControl w:val="0"/>
      <w:suppressAutoHyphens/>
      <w:autoSpaceDE w:val="0"/>
      <w:spacing w:after="0" w:line="300" w:lineRule="auto"/>
    </w:pPr>
    <w:rPr>
      <w:rFonts w:ascii="Arial" w:eastAsia="Times New Roman" w:hAnsi="Arial" w:cs="Arial"/>
      <w:b/>
      <w:bCs/>
      <w:lang w:eastAsia="zh-CN"/>
    </w:rPr>
  </w:style>
  <w:style w:type="paragraph" w:customStyle="1" w:styleId="53">
    <w:name w:val="Стиль5"/>
    <w:basedOn w:val="a"/>
    <w:rsid w:val="002F288A"/>
    <w:pPr>
      <w:ind w:firstLine="426"/>
      <w:jc w:val="center"/>
    </w:pPr>
  </w:style>
  <w:style w:type="paragraph" w:customStyle="1" w:styleId="affff0">
    <w:name w:val="Спис_заголовок"/>
    <w:basedOn w:val="a"/>
    <w:next w:val="af0"/>
    <w:rsid w:val="002F288A"/>
    <w:pPr>
      <w:keepNext/>
      <w:keepLines/>
      <w:spacing w:before="60" w:after="60"/>
      <w:jc w:val="both"/>
    </w:pPr>
    <w:rPr>
      <w:sz w:val="22"/>
      <w:szCs w:val="22"/>
    </w:rPr>
  </w:style>
  <w:style w:type="paragraph" w:customStyle="1" w:styleId="1fe">
    <w:name w:val="Номер1"/>
    <w:basedOn w:val="af0"/>
    <w:rsid w:val="002F288A"/>
    <w:pPr>
      <w:spacing w:before="40" w:after="40"/>
      <w:ind w:left="1224" w:hanging="504"/>
      <w:outlineLvl w:val="1"/>
    </w:pPr>
    <w:rPr>
      <w:sz w:val="22"/>
      <w:szCs w:val="22"/>
    </w:rPr>
  </w:style>
  <w:style w:type="paragraph" w:customStyle="1" w:styleId="ListParagraph1">
    <w:name w:val="List Paragraph1"/>
    <w:basedOn w:val="a"/>
    <w:rsid w:val="002F288A"/>
    <w:pPr>
      <w:ind w:left="720"/>
    </w:pPr>
  </w:style>
  <w:style w:type="paragraph" w:customStyle="1" w:styleId="FR4">
    <w:name w:val="FR4"/>
    <w:rsid w:val="002F288A"/>
    <w:pPr>
      <w:widowControl w:val="0"/>
      <w:suppressAutoHyphens/>
      <w:autoSpaceDE w:val="0"/>
      <w:spacing w:before="460" w:after="0" w:line="240" w:lineRule="auto"/>
      <w:ind w:left="2560"/>
    </w:pPr>
    <w:rPr>
      <w:rFonts w:ascii="Arial" w:eastAsia="Times New Roman" w:hAnsi="Arial" w:cs="Arial"/>
      <w:sz w:val="32"/>
      <w:szCs w:val="32"/>
      <w:lang w:eastAsia="zh-CN"/>
    </w:rPr>
  </w:style>
  <w:style w:type="paragraph" w:customStyle="1" w:styleId="1ff">
    <w:name w:val="Абзац списка1"/>
    <w:basedOn w:val="a"/>
    <w:rsid w:val="002F288A"/>
    <w:pPr>
      <w:ind w:left="720"/>
    </w:pPr>
  </w:style>
  <w:style w:type="paragraph" w:customStyle="1" w:styleId="72">
    <w:name w:val="Стиль7"/>
    <w:basedOn w:val="a"/>
    <w:rsid w:val="002F288A"/>
    <w:pPr>
      <w:ind w:firstLine="426"/>
      <w:jc w:val="both"/>
    </w:pPr>
    <w:rPr>
      <w:sz w:val="20"/>
      <w:szCs w:val="20"/>
    </w:rPr>
  </w:style>
  <w:style w:type="paragraph" w:customStyle="1" w:styleId="2e">
    <w:name w:val="Текст_начало_2"/>
    <w:basedOn w:val="a"/>
    <w:rsid w:val="002F288A"/>
    <w:pPr>
      <w:spacing w:line="360" w:lineRule="exact"/>
      <w:jc w:val="both"/>
    </w:pPr>
    <w:rPr>
      <w:rFonts w:ascii="Arial" w:hAnsi="Arial" w:cs="Arial"/>
      <w:lang w:val="en-GB"/>
    </w:rPr>
  </w:style>
  <w:style w:type="paragraph" w:customStyle="1" w:styleId="BodyText21">
    <w:name w:val="Body Text 21"/>
    <w:basedOn w:val="a"/>
    <w:rsid w:val="002F288A"/>
    <w:pPr>
      <w:widowControl w:val="0"/>
      <w:spacing w:line="360" w:lineRule="auto"/>
      <w:ind w:firstLine="851"/>
      <w:jc w:val="both"/>
    </w:pPr>
    <w:rPr>
      <w:rFonts w:ascii="Arial" w:hAnsi="Arial" w:cs="Arial"/>
    </w:rPr>
  </w:style>
  <w:style w:type="paragraph" w:customStyle="1" w:styleId="1ff0">
    <w:name w:val="Рецензия1"/>
    <w:rsid w:val="002F288A"/>
    <w:pPr>
      <w:suppressAutoHyphens/>
      <w:spacing w:after="0" w:line="240" w:lineRule="auto"/>
    </w:pPr>
    <w:rPr>
      <w:rFonts w:ascii="Times New Roman" w:eastAsia="Times New Roman" w:hAnsi="Times New Roman" w:cs="Times New Roman"/>
      <w:sz w:val="24"/>
      <w:szCs w:val="24"/>
      <w:lang w:eastAsia="zh-CN"/>
    </w:rPr>
  </w:style>
  <w:style w:type="paragraph" w:customStyle="1" w:styleId="2f">
    <w:name w:val="Обычный2"/>
    <w:rsid w:val="002F288A"/>
    <w:pPr>
      <w:widowControl w:val="0"/>
      <w:suppressAutoHyphens/>
      <w:spacing w:after="0" w:line="240" w:lineRule="auto"/>
      <w:ind w:left="120" w:firstLine="560"/>
    </w:pPr>
    <w:rPr>
      <w:rFonts w:ascii="Arial" w:eastAsia="Times New Roman" w:hAnsi="Arial" w:cs="Arial"/>
      <w:lang w:eastAsia="zh-CN"/>
    </w:rPr>
  </w:style>
  <w:style w:type="paragraph" w:customStyle="1" w:styleId="1ff1">
    <w:name w:val="Схема документа1"/>
    <w:basedOn w:val="a"/>
    <w:rsid w:val="002F288A"/>
    <w:pPr>
      <w:shd w:val="clear" w:color="auto" w:fill="000080"/>
    </w:pPr>
    <w:rPr>
      <w:rFonts w:ascii="Tahoma" w:hAnsi="Tahoma" w:cs="Tahoma"/>
      <w:sz w:val="20"/>
      <w:szCs w:val="20"/>
    </w:rPr>
  </w:style>
  <w:style w:type="paragraph" w:customStyle="1" w:styleId="1ff2">
    <w:name w:val="Название1"/>
    <w:basedOn w:val="a"/>
    <w:next w:val="a"/>
    <w:rsid w:val="002F288A"/>
    <w:pPr>
      <w:spacing w:before="240" w:after="60"/>
      <w:jc w:val="center"/>
    </w:pPr>
    <w:rPr>
      <w:rFonts w:ascii="Cambria" w:hAnsi="Cambria" w:cs="Cambria"/>
      <w:b/>
      <w:bCs/>
      <w:kern w:val="1"/>
      <w:sz w:val="32"/>
      <w:szCs w:val="32"/>
    </w:rPr>
  </w:style>
  <w:style w:type="paragraph" w:customStyle="1" w:styleId="1ff3">
    <w:name w:val="Стиль ТЗ1"/>
    <w:basedOn w:val="a"/>
    <w:rsid w:val="002F288A"/>
    <w:pPr>
      <w:spacing w:before="60"/>
      <w:ind w:firstLine="303"/>
      <w:jc w:val="both"/>
    </w:pPr>
    <w:rPr>
      <w:bCs/>
      <w:sz w:val="18"/>
      <w:szCs w:val="18"/>
    </w:rPr>
  </w:style>
  <w:style w:type="paragraph" w:customStyle="1" w:styleId="82">
    <w:name w:val="Стиль8"/>
    <w:basedOn w:val="a"/>
    <w:rsid w:val="002F288A"/>
    <w:pPr>
      <w:spacing w:before="60" w:line="360" w:lineRule="auto"/>
      <w:ind w:firstLine="709"/>
      <w:jc w:val="both"/>
    </w:pPr>
    <w:rPr>
      <w:sz w:val="28"/>
      <w:szCs w:val="28"/>
    </w:rPr>
  </w:style>
  <w:style w:type="paragraph" w:customStyle="1" w:styleId="SB0">
    <w:name w:val="SB_Обычный"/>
    <w:basedOn w:val="a"/>
    <w:rsid w:val="002F288A"/>
    <w:pPr>
      <w:spacing w:after="60"/>
      <w:ind w:firstLine="709"/>
      <w:jc w:val="both"/>
    </w:pPr>
  </w:style>
  <w:style w:type="paragraph" w:customStyle="1" w:styleId="SBHeading20">
    <w:name w:val="SB_Heading2"/>
    <w:basedOn w:val="a"/>
    <w:rsid w:val="002F288A"/>
    <w:pPr>
      <w:tabs>
        <w:tab w:val="num" w:pos="0"/>
      </w:tabs>
      <w:spacing w:after="120"/>
      <w:ind w:left="578" w:hanging="578"/>
      <w:jc w:val="both"/>
    </w:pPr>
    <w:rPr>
      <w:b/>
      <w:sz w:val="28"/>
    </w:rPr>
  </w:style>
  <w:style w:type="paragraph" w:customStyle="1" w:styleId="SBHeading1">
    <w:name w:val="SB_Heading1"/>
    <w:basedOn w:val="SBHeading20"/>
    <w:rsid w:val="002F288A"/>
    <w:pPr>
      <w:ind w:left="810" w:hanging="810"/>
    </w:pPr>
    <w:rPr>
      <w:caps/>
    </w:rPr>
  </w:style>
  <w:style w:type="paragraph" w:customStyle="1" w:styleId="SBHeading3">
    <w:name w:val="SB_Heading3"/>
    <w:basedOn w:val="SBHeading20"/>
    <w:rsid w:val="002F288A"/>
    <w:pPr>
      <w:ind w:left="1800" w:hanging="180"/>
    </w:pPr>
    <w:rPr>
      <w:i/>
    </w:rPr>
  </w:style>
  <w:style w:type="paragraph" w:customStyle="1" w:styleId="SBHeading4">
    <w:name w:val="SB_Heading4"/>
    <w:basedOn w:val="SBHeading3"/>
    <w:rsid w:val="002F288A"/>
    <w:pPr>
      <w:ind w:left="1728" w:hanging="648"/>
    </w:pPr>
  </w:style>
  <w:style w:type="paragraph" w:customStyle="1" w:styleId="Style5">
    <w:name w:val="Style5"/>
    <w:basedOn w:val="a"/>
    <w:uiPriority w:val="99"/>
    <w:rsid w:val="002F288A"/>
    <w:pPr>
      <w:widowControl w:val="0"/>
      <w:autoSpaceDE w:val="0"/>
      <w:spacing w:line="480" w:lineRule="exact"/>
      <w:jc w:val="center"/>
    </w:pPr>
  </w:style>
  <w:style w:type="table" w:styleId="affff1">
    <w:name w:val="Table Grid"/>
    <w:basedOn w:val="a1"/>
    <w:uiPriority w:val="59"/>
    <w:rsid w:val="002F28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Body Text Indent 3"/>
    <w:basedOn w:val="a"/>
    <w:link w:val="315"/>
    <w:uiPriority w:val="99"/>
    <w:semiHidden/>
    <w:unhideWhenUsed/>
    <w:rsid w:val="002F288A"/>
    <w:pPr>
      <w:spacing w:after="120"/>
      <w:ind w:left="283"/>
    </w:pPr>
    <w:rPr>
      <w:sz w:val="16"/>
      <w:szCs w:val="16"/>
    </w:rPr>
  </w:style>
  <w:style w:type="character" w:customStyle="1" w:styleId="315">
    <w:name w:val="Основной текст с отступом 3 Знак1"/>
    <w:basedOn w:val="a0"/>
    <w:link w:val="38"/>
    <w:uiPriority w:val="99"/>
    <w:semiHidden/>
    <w:rsid w:val="002F288A"/>
    <w:rPr>
      <w:rFonts w:ascii="Times New Roman" w:eastAsia="Times New Roman" w:hAnsi="Times New Roman" w:cs="Times New Roman"/>
      <w:sz w:val="16"/>
      <w:szCs w:val="16"/>
      <w:lang w:eastAsia="zh-CN"/>
    </w:rPr>
  </w:style>
  <w:style w:type="paragraph" w:customStyle="1" w:styleId="Normalunindented">
    <w:name w:val="Normal unindented"/>
    <w:qFormat/>
    <w:rsid w:val="002F288A"/>
    <w:pPr>
      <w:spacing w:before="120" w:after="120"/>
      <w:jc w:val="both"/>
    </w:pPr>
    <w:rPr>
      <w:rFonts w:ascii="Times New Roman" w:eastAsia="Times New Roman" w:hAnsi="Times New Roman" w:cs="Times New Roman"/>
      <w:lang w:eastAsia="ru-RU"/>
    </w:rPr>
  </w:style>
  <w:style w:type="paragraph" w:styleId="affff2">
    <w:name w:val="No Spacing"/>
    <w:uiPriority w:val="1"/>
    <w:qFormat/>
    <w:rsid w:val="002F288A"/>
    <w:pPr>
      <w:spacing w:after="0" w:line="240" w:lineRule="auto"/>
    </w:pPr>
    <w:rPr>
      <w:rFonts w:ascii="Times New Roman" w:eastAsia="Times New Roman" w:hAnsi="Times New Roman" w:cs="Times New Roman"/>
      <w:lang w:eastAsia="ru-RU"/>
    </w:rPr>
  </w:style>
  <w:style w:type="character" w:customStyle="1" w:styleId="ff2">
    <w:name w:val="ff2"/>
    <w:basedOn w:val="a0"/>
    <w:rsid w:val="002F288A"/>
  </w:style>
  <w:style w:type="paragraph" w:customStyle="1" w:styleId="heading1unnumbered">
    <w:name w:val="heading 1 unnumbered"/>
    <w:basedOn w:val="a"/>
    <w:next w:val="a"/>
    <w:uiPriority w:val="9"/>
    <w:qFormat/>
    <w:rsid w:val="002F288A"/>
    <w:pPr>
      <w:keepNext/>
      <w:keepLines/>
      <w:suppressAutoHyphens w:val="0"/>
      <w:spacing w:before="240" w:after="120" w:line="276" w:lineRule="auto"/>
      <w:jc w:val="center"/>
      <w:outlineLvl w:val="0"/>
    </w:pPr>
    <w:rPr>
      <w:b/>
      <w:bCs/>
      <w:szCs w:val="28"/>
      <w:lang w:eastAsia="ru-RU"/>
    </w:rPr>
  </w:style>
  <w:style w:type="paragraph" w:customStyle="1" w:styleId="heading1normal">
    <w:name w:val="heading 1 normal"/>
    <w:basedOn w:val="a"/>
    <w:next w:val="a"/>
    <w:uiPriority w:val="9"/>
    <w:qFormat/>
    <w:rsid w:val="002F288A"/>
    <w:pPr>
      <w:suppressAutoHyphens w:val="0"/>
      <w:spacing w:before="120" w:after="120" w:line="276" w:lineRule="auto"/>
      <w:jc w:val="both"/>
      <w:outlineLvl w:val="0"/>
    </w:pPr>
    <w:rPr>
      <w:sz w:val="22"/>
      <w:szCs w:val="22"/>
      <w:lang w:eastAsia="ru-RU"/>
    </w:rPr>
  </w:style>
  <w:style w:type="paragraph" w:customStyle="1" w:styleId="heading1normalunnumbered">
    <w:name w:val="heading 1 normal unnumbered"/>
    <w:basedOn w:val="a"/>
    <w:next w:val="a"/>
    <w:uiPriority w:val="9"/>
    <w:qFormat/>
    <w:rsid w:val="002F288A"/>
    <w:pPr>
      <w:suppressAutoHyphens w:val="0"/>
      <w:spacing w:before="120" w:after="120" w:line="276" w:lineRule="auto"/>
      <w:ind w:firstLine="708"/>
      <w:jc w:val="both"/>
      <w:outlineLvl w:val="0"/>
    </w:pPr>
    <w:rPr>
      <w:b/>
      <w:bCs/>
      <w:szCs w:val="28"/>
    </w:rPr>
  </w:style>
  <w:style w:type="character" w:styleId="affff3">
    <w:name w:val="Strong"/>
    <w:uiPriority w:val="22"/>
    <w:qFormat/>
    <w:rsid w:val="002F288A"/>
    <w:rPr>
      <w:b/>
      <w:bCs/>
    </w:rPr>
  </w:style>
  <w:style w:type="paragraph" w:styleId="2f0">
    <w:name w:val="Quote"/>
    <w:basedOn w:val="a"/>
    <w:next w:val="a"/>
    <w:link w:val="2f1"/>
    <w:uiPriority w:val="29"/>
    <w:qFormat/>
    <w:rsid w:val="002F288A"/>
    <w:pPr>
      <w:suppressAutoHyphens w:val="0"/>
      <w:spacing w:before="120" w:after="120" w:line="276" w:lineRule="auto"/>
      <w:ind w:firstLine="708"/>
      <w:jc w:val="both"/>
    </w:pPr>
    <w:rPr>
      <w:i/>
      <w:iCs/>
      <w:color w:val="8064A2"/>
      <w:sz w:val="22"/>
      <w:szCs w:val="22"/>
      <w:lang w:eastAsia="ru-RU"/>
    </w:rPr>
  </w:style>
  <w:style w:type="character" w:customStyle="1" w:styleId="2f1">
    <w:name w:val="Цитата 2 Знак"/>
    <w:basedOn w:val="a0"/>
    <w:link w:val="2f0"/>
    <w:uiPriority w:val="29"/>
    <w:rsid w:val="002F288A"/>
    <w:rPr>
      <w:rFonts w:ascii="Times New Roman" w:eastAsia="Times New Roman" w:hAnsi="Times New Roman" w:cs="Times New Roman"/>
      <w:i/>
      <w:iCs/>
      <w:color w:val="8064A2"/>
      <w:lang w:eastAsia="ru-RU"/>
    </w:rPr>
  </w:style>
  <w:style w:type="paragraph" w:customStyle="1" w:styleId="DeletedPlaceholder">
    <w:name w:val="DeletedPlaceholder"/>
    <w:basedOn w:val="a"/>
    <w:next w:val="a"/>
    <w:link w:val="DeletedPlaceholder0"/>
    <w:uiPriority w:val="29"/>
    <w:qFormat/>
    <w:rsid w:val="002F288A"/>
    <w:pPr>
      <w:suppressAutoHyphens w:val="0"/>
      <w:spacing w:before="120" w:after="120" w:line="276" w:lineRule="auto"/>
      <w:ind w:firstLine="708"/>
      <w:jc w:val="both"/>
    </w:pPr>
    <w:rPr>
      <w:i/>
      <w:iCs/>
      <w:color w:val="FF3F1F"/>
      <w:sz w:val="20"/>
      <w:szCs w:val="20"/>
    </w:rPr>
  </w:style>
  <w:style w:type="character" w:customStyle="1" w:styleId="DeletedPlaceholder0">
    <w:name w:val="DeletedPlaceholder Знак"/>
    <w:link w:val="DeletedPlaceholder"/>
    <w:uiPriority w:val="29"/>
    <w:rsid w:val="002F288A"/>
    <w:rPr>
      <w:rFonts w:ascii="Times New Roman" w:eastAsia="Times New Roman" w:hAnsi="Times New Roman" w:cs="Times New Roman"/>
      <w:i/>
      <w:iCs/>
      <w:color w:val="FF3F1F"/>
      <w:sz w:val="20"/>
      <w:szCs w:val="20"/>
      <w:lang w:eastAsia="zh-CN"/>
    </w:rPr>
  </w:style>
  <w:style w:type="paragraph" w:customStyle="1" w:styleId="Warning">
    <w:name w:val="Warning"/>
    <w:basedOn w:val="a"/>
    <w:next w:val="a"/>
    <w:uiPriority w:val="29"/>
    <w:qFormat/>
    <w:rsid w:val="002F288A"/>
    <w:pPr>
      <w:suppressAutoHyphens w:val="0"/>
      <w:spacing w:before="120" w:after="120" w:line="276" w:lineRule="auto"/>
      <w:ind w:firstLine="708"/>
      <w:jc w:val="both"/>
    </w:pPr>
    <w:rPr>
      <w:i/>
      <w:iCs/>
      <w:color w:val="000000"/>
      <w:sz w:val="20"/>
      <w:szCs w:val="20"/>
    </w:rPr>
  </w:style>
  <w:style w:type="paragraph" w:styleId="affff4">
    <w:name w:val="Intense Quote"/>
    <w:basedOn w:val="a"/>
    <w:next w:val="a"/>
    <w:link w:val="affff5"/>
    <w:uiPriority w:val="30"/>
    <w:qFormat/>
    <w:rsid w:val="002F288A"/>
    <w:pPr>
      <w:pBdr>
        <w:bottom w:val="single" w:sz="4" w:space="4" w:color="4F81BD"/>
      </w:pBdr>
      <w:suppressAutoHyphens w:val="0"/>
      <w:spacing w:before="200" w:after="280" w:line="276" w:lineRule="auto"/>
      <w:ind w:left="936" w:right="936" w:firstLine="708"/>
      <w:jc w:val="both"/>
    </w:pPr>
    <w:rPr>
      <w:b/>
      <w:bCs/>
      <w:i/>
      <w:iCs/>
      <w:color w:val="4F81BD"/>
      <w:sz w:val="20"/>
      <w:szCs w:val="20"/>
    </w:rPr>
  </w:style>
  <w:style w:type="character" w:customStyle="1" w:styleId="affff5">
    <w:name w:val="Выделенная цитата Знак"/>
    <w:basedOn w:val="a0"/>
    <w:link w:val="affff4"/>
    <w:uiPriority w:val="30"/>
    <w:rsid w:val="002F288A"/>
    <w:rPr>
      <w:rFonts w:ascii="Times New Roman" w:eastAsia="Times New Roman" w:hAnsi="Times New Roman" w:cs="Times New Roman"/>
      <w:b/>
      <w:bCs/>
      <w:i/>
      <w:iCs/>
      <w:color w:val="4F81BD"/>
      <w:sz w:val="20"/>
      <w:szCs w:val="20"/>
      <w:lang w:eastAsia="zh-CN"/>
    </w:rPr>
  </w:style>
  <w:style w:type="character" w:styleId="affff6">
    <w:name w:val="Subtle Emphasis"/>
    <w:uiPriority w:val="19"/>
    <w:qFormat/>
    <w:rsid w:val="002F288A"/>
    <w:rPr>
      <w:i/>
      <w:iCs/>
      <w:color w:val="808080"/>
    </w:rPr>
  </w:style>
  <w:style w:type="character" w:styleId="affff7">
    <w:name w:val="Intense Emphasis"/>
    <w:uiPriority w:val="21"/>
    <w:qFormat/>
    <w:rsid w:val="002F288A"/>
    <w:rPr>
      <w:b/>
      <w:bCs/>
      <w:i/>
      <w:iCs/>
      <w:color w:val="4F81BD"/>
    </w:rPr>
  </w:style>
  <w:style w:type="character" w:styleId="affff8">
    <w:name w:val="Subtle Reference"/>
    <w:uiPriority w:val="31"/>
    <w:qFormat/>
    <w:rsid w:val="002F288A"/>
    <w:rPr>
      <w:smallCaps/>
      <w:color w:val="C0504D"/>
      <w:u w:val="single"/>
    </w:rPr>
  </w:style>
  <w:style w:type="character" w:styleId="affff9">
    <w:name w:val="Intense Reference"/>
    <w:uiPriority w:val="32"/>
    <w:qFormat/>
    <w:rsid w:val="002F288A"/>
    <w:rPr>
      <w:b/>
      <w:bCs/>
      <w:smallCaps/>
      <w:color w:val="C0504D"/>
      <w:spacing w:val="5"/>
      <w:u w:val="single"/>
    </w:rPr>
  </w:style>
  <w:style w:type="character" w:styleId="affffa">
    <w:name w:val="Book Title"/>
    <w:uiPriority w:val="33"/>
    <w:qFormat/>
    <w:rsid w:val="002F288A"/>
    <w:rPr>
      <w:b/>
      <w:bCs/>
      <w:smallCaps/>
      <w:spacing w:val="5"/>
    </w:rPr>
  </w:style>
  <w:style w:type="paragraph" w:styleId="affffb">
    <w:name w:val="TOC Heading"/>
    <w:basedOn w:val="1"/>
    <w:next w:val="a"/>
    <w:uiPriority w:val="39"/>
    <w:qFormat/>
    <w:rsid w:val="002F288A"/>
    <w:pPr>
      <w:keepLines/>
      <w:tabs>
        <w:tab w:val="num" w:pos="432"/>
      </w:tabs>
      <w:suppressAutoHyphens w:val="0"/>
      <w:spacing w:after="120" w:line="276" w:lineRule="auto"/>
      <w:ind w:left="432" w:hanging="432"/>
      <w:outlineLvl w:val="9"/>
    </w:pPr>
    <w:rPr>
      <w:bCs/>
      <w:kern w:val="0"/>
      <w:sz w:val="24"/>
      <w:szCs w:val="28"/>
      <w:lang w:eastAsia="ru-RU"/>
    </w:rPr>
  </w:style>
  <w:style w:type="paragraph" w:customStyle="1" w:styleId="affffc">
    <w:name w:val="Знак Знак Знак"/>
    <w:basedOn w:val="a"/>
    <w:rsid w:val="002F288A"/>
    <w:pPr>
      <w:widowControl w:val="0"/>
      <w:suppressAutoHyphens w:val="0"/>
      <w:adjustRightInd w:val="0"/>
      <w:spacing w:after="160" w:line="240" w:lineRule="exact"/>
      <w:jc w:val="right"/>
    </w:pPr>
    <w:rPr>
      <w:sz w:val="20"/>
      <w:szCs w:val="20"/>
      <w:lang w:val="en-GB" w:eastAsia="en-US"/>
    </w:rPr>
  </w:style>
  <w:style w:type="paragraph" w:customStyle="1" w:styleId="font5">
    <w:name w:val="font5"/>
    <w:basedOn w:val="a"/>
    <w:rsid w:val="002F288A"/>
    <w:pPr>
      <w:suppressAutoHyphens w:val="0"/>
      <w:spacing w:before="100" w:beforeAutospacing="1" w:after="100" w:afterAutospacing="1"/>
    </w:pPr>
    <w:rPr>
      <w:sz w:val="22"/>
      <w:szCs w:val="22"/>
      <w:lang w:eastAsia="ru-RU"/>
    </w:rPr>
  </w:style>
  <w:style w:type="paragraph" w:customStyle="1" w:styleId="font6">
    <w:name w:val="font6"/>
    <w:basedOn w:val="a"/>
    <w:rsid w:val="002F288A"/>
    <w:pPr>
      <w:suppressAutoHyphens w:val="0"/>
      <w:spacing w:before="100" w:beforeAutospacing="1" w:after="100" w:afterAutospacing="1"/>
    </w:pPr>
    <w:rPr>
      <w:sz w:val="22"/>
      <w:szCs w:val="22"/>
      <w:lang w:eastAsia="ru-RU"/>
    </w:rPr>
  </w:style>
  <w:style w:type="paragraph" w:customStyle="1" w:styleId="font7">
    <w:name w:val="font7"/>
    <w:basedOn w:val="a"/>
    <w:rsid w:val="002F288A"/>
    <w:pPr>
      <w:suppressAutoHyphens w:val="0"/>
      <w:spacing w:before="100" w:beforeAutospacing="1" w:after="100" w:afterAutospacing="1"/>
    </w:pPr>
    <w:rPr>
      <w:sz w:val="22"/>
      <w:szCs w:val="22"/>
      <w:lang w:eastAsia="ru-RU"/>
    </w:rPr>
  </w:style>
  <w:style w:type="paragraph" w:customStyle="1" w:styleId="xl63">
    <w:name w:val="xl63"/>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64">
    <w:name w:val="xl64"/>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5">
    <w:name w:val="xl65"/>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66">
    <w:name w:val="xl66"/>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7">
    <w:name w:val="xl67"/>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pPr>
    <w:rPr>
      <w:sz w:val="22"/>
      <w:szCs w:val="22"/>
      <w:lang w:eastAsia="ru-RU"/>
    </w:rPr>
  </w:style>
  <w:style w:type="paragraph" w:customStyle="1" w:styleId="xl68">
    <w:name w:val="xl68"/>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69">
    <w:name w:val="xl69"/>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0">
    <w:name w:val="xl70"/>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1">
    <w:name w:val="xl71"/>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2"/>
      <w:szCs w:val="22"/>
      <w:lang w:eastAsia="ru-RU"/>
    </w:rPr>
  </w:style>
  <w:style w:type="paragraph" w:customStyle="1" w:styleId="xl72">
    <w:name w:val="xl72"/>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3">
    <w:name w:val="xl73"/>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4">
    <w:name w:val="xl74"/>
    <w:basedOn w:val="a"/>
    <w:rsid w:val="002F288A"/>
    <w:pPr>
      <w:pBdr>
        <w:top w:val="single" w:sz="4" w:space="0" w:color="auto"/>
        <w:left w:val="single" w:sz="4" w:space="0" w:color="auto"/>
        <w:bottom w:val="single" w:sz="4" w:space="0" w:color="auto"/>
      </w:pBdr>
      <w:suppressAutoHyphens w:val="0"/>
      <w:spacing w:before="100" w:beforeAutospacing="1" w:after="100" w:afterAutospacing="1"/>
    </w:pPr>
    <w:rPr>
      <w:lang w:eastAsia="ru-RU"/>
    </w:rPr>
  </w:style>
  <w:style w:type="paragraph" w:customStyle="1" w:styleId="xl75">
    <w:name w:val="xl75"/>
    <w:basedOn w:val="a"/>
    <w:rsid w:val="002F288A"/>
    <w:pPr>
      <w:pBdr>
        <w:top w:val="single" w:sz="4" w:space="0" w:color="auto"/>
        <w:bottom w:val="single" w:sz="4" w:space="0" w:color="auto"/>
      </w:pBdr>
      <w:suppressAutoHyphens w:val="0"/>
      <w:spacing w:before="100" w:beforeAutospacing="1" w:after="100" w:afterAutospacing="1"/>
    </w:pPr>
    <w:rPr>
      <w:lang w:eastAsia="ru-RU"/>
    </w:rPr>
  </w:style>
  <w:style w:type="paragraph" w:customStyle="1" w:styleId="xl76">
    <w:name w:val="xl76"/>
    <w:basedOn w:val="a"/>
    <w:rsid w:val="002F288A"/>
    <w:pPr>
      <w:pBdr>
        <w:top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77">
    <w:name w:val="xl77"/>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8">
    <w:name w:val="xl78"/>
    <w:basedOn w:val="a"/>
    <w:rsid w:val="002F288A"/>
    <w:pPr>
      <w:pBdr>
        <w:top w:val="single" w:sz="4" w:space="0" w:color="auto"/>
        <w:left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79">
    <w:name w:val="xl79"/>
    <w:basedOn w:val="a"/>
    <w:rsid w:val="002F288A"/>
    <w:pPr>
      <w:pBdr>
        <w:left w:val="single" w:sz="4" w:space="0" w:color="auto"/>
        <w:bottom w:val="single" w:sz="4" w:space="0" w:color="auto"/>
        <w:right w:val="single" w:sz="4" w:space="0" w:color="auto"/>
      </w:pBdr>
      <w:suppressAutoHyphens w:val="0"/>
      <w:spacing w:before="100" w:beforeAutospacing="1" w:after="100" w:afterAutospacing="1"/>
    </w:pPr>
    <w:rPr>
      <w:sz w:val="22"/>
      <w:szCs w:val="22"/>
      <w:lang w:eastAsia="ru-RU"/>
    </w:rPr>
  </w:style>
  <w:style w:type="paragraph" w:customStyle="1" w:styleId="xl80">
    <w:name w:val="xl80"/>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xl81">
    <w:name w:val="xl81"/>
    <w:basedOn w:val="a"/>
    <w:rsid w:val="002F288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Style7">
    <w:name w:val="Style7"/>
    <w:basedOn w:val="a"/>
    <w:uiPriority w:val="99"/>
    <w:rsid w:val="002F288A"/>
    <w:pPr>
      <w:widowControl w:val="0"/>
      <w:suppressAutoHyphens w:val="0"/>
      <w:autoSpaceDE w:val="0"/>
      <w:autoSpaceDN w:val="0"/>
      <w:adjustRightInd w:val="0"/>
    </w:pPr>
    <w:rPr>
      <w:lang w:eastAsia="ru-RU"/>
    </w:rPr>
  </w:style>
  <w:style w:type="paragraph" w:customStyle="1" w:styleId="Style4">
    <w:name w:val="Style4"/>
    <w:basedOn w:val="a"/>
    <w:uiPriority w:val="99"/>
    <w:rsid w:val="002F288A"/>
    <w:pPr>
      <w:widowControl w:val="0"/>
      <w:suppressAutoHyphens w:val="0"/>
      <w:autoSpaceDE w:val="0"/>
      <w:autoSpaceDN w:val="0"/>
      <w:adjustRightInd w:val="0"/>
    </w:pPr>
    <w:rPr>
      <w:lang w:eastAsia="ru-RU"/>
    </w:rPr>
  </w:style>
  <w:style w:type="paragraph" w:customStyle="1" w:styleId="Style8">
    <w:name w:val="Style8"/>
    <w:basedOn w:val="a"/>
    <w:uiPriority w:val="99"/>
    <w:rsid w:val="002F288A"/>
    <w:pPr>
      <w:widowControl w:val="0"/>
      <w:suppressAutoHyphens w:val="0"/>
      <w:autoSpaceDE w:val="0"/>
      <w:autoSpaceDN w:val="0"/>
      <w:adjustRightInd w:val="0"/>
    </w:pPr>
    <w:rPr>
      <w:lang w:eastAsia="ru-RU"/>
    </w:rPr>
  </w:style>
  <w:style w:type="paragraph" w:customStyle="1" w:styleId="Style9">
    <w:name w:val="Style9"/>
    <w:basedOn w:val="a"/>
    <w:uiPriority w:val="99"/>
    <w:rsid w:val="002F288A"/>
    <w:pPr>
      <w:widowControl w:val="0"/>
      <w:suppressAutoHyphens w:val="0"/>
      <w:autoSpaceDE w:val="0"/>
      <w:autoSpaceDN w:val="0"/>
      <w:adjustRightInd w:val="0"/>
      <w:spacing w:line="252" w:lineRule="exact"/>
      <w:jc w:val="center"/>
    </w:pPr>
    <w:rPr>
      <w:lang w:eastAsia="ru-RU"/>
    </w:rPr>
  </w:style>
  <w:style w:type="paragraph" w:customStyle="1" w:styleId="Style11">
    <w:name w:val="Style11"/>
    <w:basedOn w:val="a"/>
    <w:uiPriority w:val="99"/>
    <w:rsid w:val="002F288A"/>
    <w:pPr>
      <w:widowControl w:val="0"/>
      <w:suppressAutoHyphens w:val="0"/>
      <w:autoSpaceDE w:val="0"/>
      <w:autoSpaceDN w:val="0"/>
      <w:adjustRightInd w:val="0"/>
    </w:pPr>
    <w:rPr>
      <w:lang w:eastAsia="ru-RU"/>
    </w:rPr>
  </w:style>
  <w:style w:type="character" w:customStyle="1" w:styleId="FontStyle19">
    <w:name w:val="Font Style19"/>
    <w:uiPriority w:val="99"/>
    <w:rsid w:val="002F288A"/>
    <w:rPr>
      <w:rFonts w:ascii="Times New Roman" w:hAnsi="Times New Roman" w:cs="Times New Roman" w:hint="default"/>
      <w:sz w:val="22"/>
      <w:szCs w:val="22"/>
    </w:rPr>
  </w:style>
  <w:style w:type="character" w:customStyle="1" w:styleId="FontStyle21">
    <w:name w:val="Font Style21"/>
    <w:uiPriority w:val="99"/>
    <w:rsid w:val="002F288A"/>
    <w:rPr>
      <w:rFonts w:ascii="Times New Roman" w:hAnsi="Times New Roman" w:cs="Times New Roman" w:hint="default"/>
      <w:b/>
      <w:bCs/>
      <w:sz w:val="16"/>
      <w:szCs w:val="16"/>
    </w:rPr>
  </w:style>
  <w:style w:type="paragraph" w:styleId="39">
    <w:name w:val="Body Text 3"/>
    <w:basedOn w:val="a"/>
    <w:link w:val="316"/>
    <w:uiPriority w:val="99"/>
    <w:semiHidden/>
    <w:unhideWhenUsed/>
    <w:rsid w:val="002F288A"/>
    <w:pPr>
      <w:spacing w:after="120"/>
    </w:pPr>
    <w:rPr>
      <w:sz w:val="16"/>
      <w:szCs w:val="16"/>
    </w:rPr>
  </w:style>
  <w:style w:type="character" w:customStyle="1" w:styleId="316">
    <w:name w:val="Основной текст 3 Знак1"/>
    <w:basedOn w:val="a0"/>
    <w:link w:val="39"/>
    <w:uiPriority w:val="99"/>
    <w:semiHidden/>
    <w:rsid w:val="002F288A"/>
    <w:rPr>
      <w:rFonts w:ascii="Times New Roman" w:eastAsia="Times New Roman" w:hAnsi="Times New Roman" w:cs="Times New Roman"/>
      <w:sz w:val="16"/>
      <w:szCs w:val="16"/>
      <w:lang w:eastAsia="zh-CN"/>
    </w:rPr>
  </w:style>
  <w:style w:type="paragraph" w:customStyle="1" w:styleId="affffd">
    <w:name w:val="Готовый"/>
    <w:basedOn w:val="a"/>
    <w:rsid w:val="002F288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szCs w:val="20"/>
      <w:lang w:eastAsia="ru-RU"/>
    </w:rPr>
  </w:style>
  <w:style w:type="character" w:styleId="affffe">
    <w:name w:val="line number"/>
    <w:basedOn w:val="a0"/>
    <w:uiPriority w:val="99"/>
    <w:semiHidden/>
    <w:unhideWhenUsed/>
    <w:rsid w:val="002F288A"/>
  </w:style>
  <w:style w:type="paragraph" w:customStyle="1" w:styleId="Iauiue">
    <w:name w:val="Iau?iue"/>
    <w:rsid w:val="00095BE0"/>
    <w:pPr>
      <w:spacing w:after="0" w:line="240" w:lineRule="auto"/>
    </w:pPr>
    <w:rPr>
      <w:rFonts w:ascii="Times New Roman" w:eastAsia="Times New Roman" w:hAnsi="Times New Roman" w:cs="Times New Roman"/>
      <w:sz w:val="20"/>
      <w:szCs w:val="20"/>
      <w:lang w:eastAsia="ru-RU"/>
    </w:rPr>
  </w:style>
  <w:style w:type="character" w:customStyle="1" w:styleId="1ff4">
    <w:name w:val="Основной текст1"/>
    <w:rsid w:val="004D3E2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pt0pt">
    <w:name w:val="Основной текст + 9 pt;Не полужирный;Интервал 0 pt"/>
    <w:rsid w:val="00177610"/>
    <w:rPr>
      <w:rFonts w:ascii="Times New Roman" w:eastAsia="Times New Roman" w:hAnsi="Times New Roman" w:cs="Times New Roman"/>
      <w:b/>
      <w:bCs/>
      <w:i w:val="0"/>
      <w:iCs w:val="0"/>
      <w:smallCaps w:val="0"/>
      <w:strike w:val="0"/>
      <w:color w:val="000000"/>
      <w:spacing w:val="5"/>
      <w:w w:val="100"/>
      <w:position w:val="0"/>
      <w:sz w:val="18"/>
      <w:szCs w:val="18"/>
      <w:u w:val="none"/>
      <w:lang w:val="ru-RU" w:eastAsia="ru-RU" w:bidi="ru-RU"/>
    </w:rPr>
  </w:style>
  <w:style w:type="character" w:customStyle="1" w:styleId="54">
    <w:name w:val="Основной текст (5)_"/>
    <w:basedOn w:val="a0"/>
    <w:link w:val="55"/>
    <w:rsid w:val="008748DE"/>
    <w:rPr>
      <w:rFonts w:ascii="Arial" w:eastAsia="Arial" w:hAnsi="Arial" w:cs="Arial"/>
      <w:sz w:val="21"/>
      <w:szCs w:val="21"/>
      <w:shd w:val="clear" w:color="auto" w:fill="FFFFFF"/>
    </w:rPr>
  </w:style>
  <w:style w:type="paragraph" w:customStyle="1" w:styleId="55">
    <w:name w:val="Основной текст (5)"/>
    <w:basedOn w:val="a"/>
    <w:link w:val="54"/>
    <w:rsid w:val="008748DE"/>
    <w:pPr>
      <w:widowControl w:val="0"/>
      <w:shd w:val="clear" w:color="auto" w:fill="FFFFFF"/>
      <w:suppressAutoHyphens w:val="0"/>
      <w:spacing w:before="540" w:line="254" w:lineRule="exact"/>
      <w:ind w:hanging="280"/>
      <w:jc w:val="both"/>
    </w:pPr>
    <w:rPr>
      <w:rFonts w:ascii="Arial" w:eastAsia="Arial" w:hAnsi="Arial" w:cs="Arial"/>
      <w:sz w:val="21"/>
      <w:szCs w:val="21"/>
      <w:lang w:eastAsia="en-US"/>
    </w:rPr>
  </w:style>
  <w:style w:type="character" w:customStyle="1" w:styleId="105pt">
    <w:name w:val="Основной текст + 10;5 pt"/>
    <w:basedOn w:val="a0"/>
    <w:rsid w:val="008748DE"/>
    <w:rPr>
      <w:rFonts w:ascii="Arial" w:eastAsia="Arial" w:hAnsi="Arial" w:cs="Arial"/>
      <w:b w:val="0"/>
      <w:bCs w:val="0"/>
      <w:i w:val="0"/>
      <w:iCs w:val="0"/>
      <w:smallCaps w:val="0"/>
      <w:strike w:val="0"/>
      <w:color w:val="000000"/>
      <w:spacing w:val="0"/>
      <w:w w:val="100"/>
      <w:position w:val="0"/>
      <w:sz w:val="21"/>
      <w:szCs w:val="21"/>
      <w:u w:val="none"/>
      <w:lang w:val="ru-RU" w:eastAsia="ru-RU" w:bidi="ru-RU"/>
    </w:rPr>
  </w:style>
  <w:style w:type="character" w:customStyle="1" w:styleId="afffff">
    <w:name w:val="Основной текст_"/>
    <w:basedOn w:val="a0"/>
    <w:link w:val="2f2"/>
    <w:rsid w:val="007C7411"/>
    <w:rPr>
      <w:rFonts w:ascii="Arial" w:eastAsia="Arial" w:hAnsi="Arial" w:cs="Arial"/>
      <w:sz w:val="14"/>
      <w:szCs w:val="14"/>
      <w:shd w:val="clear" w:color="auto" w:fill="FFFFFF"/>
    </w:rPr>
  </w:style>
  <w:style w:type="character" w:customStyle="1" w:styleId="Exact">
    <w:name w:val="Основной текст Exact"/>
    <w:basedOn w:val="a0"/>
    <w:rsid w:val="007C7411"/>
    <w:rPr>
      <w:rFonts w:ascii="Arial" w:eastAsia="Arial" w:hAnsi="Arial" w:cs="Arial"/>
      <w:b w:val="0"/>
      <w:bCs w:val="0"/>
      <w:i w:val="0"/>
      <w:iCs w:val="0"/>
      <w:smallCaps w:val="0"/>
      <w:strike w:val="0"/>
      <w:spacing w:val="2"/>
      <w:sz w:val="13"/>
      <w:szCs w:val="13"/>
      <w:u w:val="none"/>
    </w:rPr>
  </w:style>
  <w:style w:type="paragraph" w:customStyle="1" w:styleId="2f2">
    <w:name w:val="Основной текст2"/>
    <w:basedOn w:val="a"/>
    <w:link w:val="afffff"/>
    <w:rsid w:val="007C7411"/>
    <w:pPr>
      <w:widowControl w:val="0"/>
      <w:shd w:val="clear" w:color="auto" w:fill="FFFFFF"/>
      <w:suppressAutoHyphens w:val="0"/>
      <w:spacing w:before="120" w:line="307" w:lineRule="exact"/>
    </w:pPr>
    <w:rPr>
      <w:rFonts w:ascii="Arial" w:eastAsia="Arial" w:hAnsi="Arial" w:cs="Arial"/>
      <w:sz w:val="14"/>
      <w:szCs w:val="14"/>
      <w:lang w:eastAsia="en-US"/>
    </w:rPr>
  </w:style>
  <w:style w:type="character" w:customStyle="1" w:styleId="wmi-callto">
    <w:name w:val="wmi-callto"/>
    <w:basedOn w:val="a0"/>
    <w:rsid w:val="00470AF7"/>
  </w:style>
  <w:style w:type="character" w:customStyle="1" w:styleId="pinkbg">
    <w:name w:val="pinkbg"/>
    <w:rsid w:val="00005DA4"/>
  </w:style>
  <w:style w:type="paragraph" w:customStyle="1" w:styleId="header-listtarget">
    <w:name w:val="header-listtarget"/>
    <w:basedOn w:val="a"/>
    <w:rsid w:val="009D45CB"/>
    <w:pPr>
      <w:shd w:val="clear" w:color="auto" w:fill="E66E5A"/>
      <w:suppressAutoHyphens w:val="0"/>
      <w:spacing w:before="100" w:beforeAutospacing="1" w:after="100" w:afterAutospacing="1"/>
    </w:pPr>
    <w:rPr>
      <w:rFonts w:ascii="Arial" w:hAnsi="Arial" w:cs="Arial"/>
      <w:sz w:val="20"/>
      <w:szCs w:val="20"/>
      <w:lang w:eastAsia="ru-RU"/>
    </w:rPr>
  </w:style>
  <w:style w:type="character" w:customStyle="1" w:styleId="lspace">
    <w:name w:val="lspace"/>
    <w:rsid w:val="009D45CB"/>
    <w:rPr>
      <w:color w:val="FF9900"/>
    </w:rPr>
  </w:style>
  <w:style w:type="character" w:customStyle="1" w:styleId="small">
    <w:name w:val="small"/>
    <w:rsid w:val="009D45CB"/>
    <w:rPr>
      <w:sz w:val="15"/>
      <w:szCs w:val="15"/>
    </w:rPr>
  </w:style>
  <w:style w:type="character" w:customStyle="1" w:styleId="fill">
    <w:name w:val="fill"/>
    <w:rsid w:val="009D45CB"/>
    <w:rPr>
      <w:b/>
      <w:bCs/>
      <w:i/>
      <w:iCs/>
      <w:color w:val="FF0000"/>
    </w:rPr>
  </w:style>
  <w:style w:type="character" w:customStyle="1" w:styleId="enp">
    <w:name w:val="enp"/>
    <w:rsid w:val="009D45CB"/>
    <w:rPr>
      <w:color w:val="3C7828"/>
    </w:rPr>
  </w:style>
  <w:style w:type="character" w:customStyle="1" w:styleId="kdkss">
    <w:name w:val="kdkss"/>
    <w:rsid w:val="009D45CB"/>
    <w:rPr>
      <w:color w:val="BE780A"/>
    </w:rPr>
  </w:style>
  <w:style w:type="character" w:styleId="afffff0">
    <w:name w:val="annotation reference"/>
    <w:uiPriority w:val="99"/>
    <w:semiHidden/>
    <w:unhideWhenUsed/>
    <w:rsid w:val="009D45CB"/>
    <w:rPr>
      <w:sz w:val="16"/>
      <w:szCs w:val="16"/>
    </w:rPr>
  </w:style>
  <w:style w:type="character" w:customStyle="1" w:styleId="mismatch">
    <w:name w:val="mismatch"/>
    <w:basedOn w:val="a0"/>
    <w:rsid w:val="009D45CB"/>
  </w:style>
  <w:style w:type="character" w:customStyle="1" w:styleId="matches">
    <w:name w:val="matches"/>
    <w:basedOn w:val="a0"/>
    <w:rsid w:val="009D45CB"/>
  </w:style>
  <w:style w:type="paragraph" w:customStyle="1" w:styleId="Style1">
    <w:name w:val="Style1"/>
    <w:rsid w:val="009D45CB"/>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rsid w:val="009D45CB"/>
  </w:style>
  <w:style w:type="character" w:customStyle="1" w:styleId="product-specname-inner">
    <w:name w:val="product-spec__name-inner"/>
    <w:rsid w:val="009D45CB"/>
  </w:style>
  <w:style w:type="character" w:customStyle="1" w:styleId="product-specvalue-inner">
    <w:name w:val="product-spec__value-inner"/>
    <w:rsid w:val="009D45CB"/>
  </w:style>
  <w:style w:type="character" w:customStyle="1" w:styleId="extrafieldsname">
    <w:name w:val="extra_fields_name"/>
    <w:rsid w:val="009D45CB"/>
  </w:style>
  <w:style w:type="character" w:customStyle="1" w:styleId="extrafieldsvalue">
    <w:name w:val="extra_fields_value"/>
    <w:rsid w:val="009D45CB"/>
  </w:style>
  <w:style w:type="character" w:customStyle="1" w:styleId="propertyname">
    <w:name w:val="property_name"/>
    <w:rsid w:val="009D45CB"/>
  </w:style>
  <w:style w:type="character" w:customStyle="1" w:styleId="thvalue">
    <w:name w:val="thvalue"/>
    <w:rsid w:val="009D45CB"/>
  </w:style>
  <w:style w:type="character" w:styleId="afffff1">
    <w:name w:val="FollowedHyperlink"/>
    <w:uiPriority w:val="99"/>
    <w:semiHidden/>
    <w:unhideWhenUsed/>
    <w:rsid w:val="009D45CB"/>
    <w:rPr>
      <w:color w:val="954F72"/>
      <w:u w:val="single"/>
    </w:rPr>
  </w:style>
  <w:style w:type="character" w:customStyle="1" w:styleId="label">
    <w:name w:val="label"/>
    <w:rsid w:val="00AC1DAE"/>
  </w:style>
  <w:style w:type="character" w:customStyle="1" w:styleId="h3">
    <w:name w:val="h3"/>
    <w:rsid w:val="00AC1DAE"/>
  </w:style>
  <w:style w:type="character" w:customStyle="1" w:styleId="2f3">
    <w:name w:val="Основной текст (2)_"/>
    <w:basedOn w:val="a0"/>
    <w:link w:val="2f4"/>
    <w:rsid w:val="00EA4FB7"/>
    <w:rPr>
      <w:rFonts w:ascii="Times New Roman" w:eastAsia="Times New Roman" w:hAnsi="Times New Roman" w:cs="Times New Roman"/>
      <w:shd w:val="clear" w:color="auto" w:fill="FFFFFF"/>
    </w:rPr>
  </w:style>
  <w:style w:type="paragraph" w:customStyle="1" w:styleId="2f4">
    <w:name w:val="Основной текст (2)"/>
    <w:basedOn w:val="a"/>
    <w:link w:val="2f3"/>
    <w:rsid w:val="00EA4FB7"/>
    <w:pPr>
      <w:widowControl w:val="0"/>
      <w:shd w:val="clear" w:color="auto" w:fill="FFFFFF"/>
      <w:suppressAutoHyphens w:val="0"/>
      <w:spacing w:before="300" w:after="300" w:line="0" w:lineRule="atLeast"/>
      <w:jc w:val="center"/>
    </w:pPr>
    <w:rPr>
      <w:sz w:val="22"/>
      <w:szCs w:val="22"/>
      <w:lang w:eastAsia="en-US"/>
    </w:rPr>
  </w:style>
  <w:style w:type="paragraph" w:styleId="afffff2">
    <w:name w:val="Revision"/>
    <w:hidden/>
    <w:uiPriority w:val="99"/>
    <w:semiHidden/>
    <w:rsid w:val="00D0646B"/>
    <w:pPr>
      <w:spacing w:after="0" w:line="240" w:lineRule="auto"/>
    </w:pPr>
    <w:rPr>
      <w:rFonts w:ascii="Arial" w:eastAsia="Times New Roman" w:hAnsi="Arial" w:cs="Arial"/>
      <w:sz w:val="20"/>
      <w:szCs w:val="24"/>
      <w:lang w:eastAsia="ru-RU"/>
    </w:rPr>
  </w:style>
  <w:style w:type="character" w:customStyle="1" w:styleId="1ff5">
    <w:name w:val="Тема примечания Знак1"/>
    <w:semiHidden/>
    <w:rsid w:val="00D0646B"/>
    <w:rPr>
      <w:rFonts w:ascii="Arial" w:hAnsi="Arial" w:cs="Arial"/>
      <w:b/>
      <w:bCs/>
    </w:rPr>
  </w:style>
  <w:style w:type="paragraph" w:customStyle="1" w:styleId="afffff3">
    <w:basedOn w:val="a"/>
    <w:next w:val="aff9"/>
    <w:uiPriority w:val="99"/>
    <w:unhideWhenUsed/>
    <w:rsid w:val="00CA24C9"/>
    <w:pPr>
      <w:suppressAutoHyphens w:val="0"/>
      <w:spacing w:before="100" w:beforeAutospacing="1" w:after="100" w:afterAutospacing="1"/>
    </w:pPr>
    <w:rPr>
      <w:rFonts w:ascii="Arial" w:hAnsi="Arial" w:cs="Arial"/>
      <w:sz w:val="16"/>
      <w:szCs w:val="16"/>
      <w:lang w:eastAsia="ru-RU"/>
    </w:rPr>
  </w:style>
  <w:style w:type="character" w:customStyle="1" w:styleId="afffff4">
    <w:name w:val="Название Знак"/>
    <w:uiPriority w:val="10"/>
    <w:rsid w:val="00CA24C9"/>
    <w:rPr>
      <w:rFonts w:ascii="Cambria" w:hAnsi="Cambria" w:cs="Cambria"/>
      <w:b/>
      <w:bCs/>
      <w:kern w:val="1"/>
      <w:sz w:val="32"/>
      <w:szCs w:val="32"/>
    </w:rPr>
  </w:style>
  <w:style w:type="paragraph" w:customStyle="1" w:styleId="1ff6">
    <w:name w:val="Обычный (Интернет)1"/>
    <w:basedOn w:val="a"/>
    <w:rsid w:val="00CA24C9"/>
    <w:pPr>
      <w:spacing w:before="100" w:after="100" w:line="100" w:lineRule="atLeast"/>
    </w:pPr>
    <w:rPr>
      <w:lang w:eastAsia="ar-SA"/>
    </w:rPr>
  </w:style>
  <w:style w:type="character" w:customStyle="1" w:styleId="1ff7">
    <w:name w:val="Неразрешенное упоминание1"/>
    <w:basedOn w:val="a0"/>
    <w:uiPriority w:val="99"/>
    <w:semiHidden/>
    <w:unhideWhenUsed/>
    <w:rsid w:val="004144D1"/>
    <w:rPr>
      <w:color w:val="605E5C"/>
      <w:shd w:val="clear" w:color="auto" w:fill="E1DFDD"/>
    </w:rPr>
  </w:style>
  <w:style w:type="character" w:customStyle="1" w:styleId="2f5">
    <w:name w:val="Неразрешенное упоминание2"/>
    <w:basedOn w:val="a0"/>
    <w:uiPriority w:val="99"/>
    <w:semiHidden/>
    <w:unhideWhenUsed/>
    <w:rsid w:val="001110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45342">
      <w:bodyDiv w:val="1"/>
      <w:marLeft w:val="0"/>
      <w:marRight w:val="0"/>
      <w:marTop w:val="0"/>
      <w:marBottom w:val="0"/>
      <w:divBdr>
        <w:top w:val="none" w:sz="0" w:space="0" w:color="auto"/>
        <w:left w:val="none" w:sz="0" w:space="0" w:color="auto"/>
        <w:bottom w:val="none" w:sz="0" w:space="0" w:color="auto"/>
        <w:right w:val="none" w:sz="0" w:space="0" w:color="auto"/>
      </w:divBdr>
    </w:div>
    <w:div w:id="271284607">
      <w:bodyDiv w:val="1"/>
      <w:marLeft w:val="0"/>
      <w:marRight w:val="0"/>
      <w:marTop w:val="0"/>
      <w:marBottom w:val="0"/>
      <w:divBdr>
        <w:top w:val="none" w:sz="0" w:space="0" w:color="auto"/>
        <w:left w:val="none" w:sz="0" w:space="0" w:color="auto"/>
        <w:bottom w:val="none" w:sz="0" w:space="0" w:color="auto"/>
        <w:right w:val="none" w:sz="0" w:space="0" w:color="auto"/>
      </w:divBdr>
    </w:div>
    <w:div w:id="398748661">
      <w:bodyDiv w:val="1"/>
      <w:marLeft w:val="0"/>
      <w:marRight w:val="0"/>
      <w:marTop w:val="0"/>
      <w:marBottom w:val="0"/>
      <w:divBdr>
        <w:top w:val="none" w:sz="0" w:space="0" w:color="auto"/>
        <w:left w:val="none" w:sz="0" w:space="0" w:color="auto"/>
        <w:bottom w:val="none" w:sz="0" w:space="0" w:color="auto"/>
        <w:right w:val="none" w:sz="0" w:space="0" w:color="auto"/>
      </w:divBdr>
    </w:div>
    <w:div w:id="466120850">
      <w:bodyDiv w:val="1"/>
      <w:marLeft w:val="0"/>
      <w:marRight w:val="0"/>
      <w:marTop w:val="0"/>
      <w:marBottom w:val="0"/>
      <w:divBdr>
        <w:top w:val="none" w:sz="0" w:space="0" w:color="auto"/>
        <w:left w:val="none" w:sz="0" w:space="0" w:color="auto"/>
        <w:bottom w:val="none" w:sz="0" w:space="0" w:color="auto"/>
        <w:right w:val="none" w:sz="0" w:space="0" w:color="auto"/>
      </w:divBdr>
    </w:div>
    <w:div w:id="774708878">
      <w:bodyDiv w:val="1"/>
      <w:marLeft w:val="0"/>
      <w:marRight w:val="0"/>
      <w:marTop w:val="0"/>
      <w:marBottom w:val="0"/>
      <w:divBdr>
        <w:top w:val="none" w:sz="0" w:space="0" w:color="auto"/>
        <w:left w:val="none" w:sz="0" w:space="0" w:color="auto"/>
        <w:bottom w:val="none" w:sz="0" w:space="0" w:color="auto"/>
        <w:right w:val="none" w:sz="0" w:space="0" w:color="auto"/>
      </w:divBdr>
    </w:div>
    <w:div w:id="862717174">
      <w:bodyDiv w:val="1"/>
      <w:marLeft w:val="0"/>
      <w:marRight w:val="0"/>
      <w:marTop w:val="0"/>
      <w:marBottom w:val="0"/>
      <w:divBdr>
        <w:top w:val="none" w:sz="0" w:space="0" w:color="auto"/>
        <w:left w:val="none" w:sz="0" w:space="0" w:color="auto"/>
        <w:bottom w:val="none" w:sz="0" w:space="0" w:color="auto"/>
        <w:right w:val="none" w:sz="0" w:space="0" w:color="auto"/>
      </w:divBdr>
    </w:div>
    <w:div w:id="913781267">
      <w:bodyDiv w:val="1"/>
      <w:marLeft w:val="0"/>
      <w:marRight w:val="0"/>
      <w:marTop w:val="0"/>
      <w:marBottom w:val="0"/>
      <w:divBdr>
        <w:top w:val="none" w:sz="0" w:space="0" w:color="auto"/>
        <w:left w:val="none" w:sz="0" w:space="0" w:color="auto"/>
        <w:bottom w:val="none" w:sz="0" w:space="0" w:color="auto"/>
        <w:right w:val="none" w:sz="0" w:space="0" w:color="auto"/>
      </w:divBdr>
      <w:divsChild>
        <w:div w:id="660039282">
          <w:marLeft w:val="0"/>
          <w:marRight w:val="0"/>
          <w:marTop w:val="0"/>
          <w:marBottom w:val="0"/>
          <w:divBdr>
            <w:top w:val="none" w:sz="0" w:space="0" w:color="auto"/>
            <w:left w:val="none" w:sz="0" w:space="0" w:color="auto"/>
            <w:bottom w:val="none" w:sz="0" w:space="0" w:color="auto"/>
            <w:right w:val="none" w:sz="0" w:space="0" w:color="auto"/>
          </w:divBdr>
          <w:divsChild>
            <w:div w:id="784470289">
              <w:marLeft w:val="0"/>
              <w:marRight w:val="0"/>
              <w:marTop w:val="0"/>
              <w:marBottom w:val="160"/>
              <w:divBdr>
                <w:top w:val="none" w:sz="0" w:space="0" w:color="auto"/>
                <w:left w:val="none" w:sz="0" w:space="0" w:color="auto"/>
                <w:bottom w:val="none" w:sz="0" w:space="0" w:color="auto"/>
                <w:right w:val="none" w:sz="0" w:space="0" w:color="auto"/>
              </w:divBdr>
            </w:div>
            <w:div w:id="1463303892">
              <w:marLeft w:val="0"/>
              <w:marRight w:val="0"/>
              <w:marTop w:val="0"/>
              <w:marBottom w:val="160"/>
              <w:divBdr>
                <w:top w:val="none" w:sz="0" w:space="0" w:color="auto"/>
                <w:left w:val="none" w:sz="0" w:space="0" w:color="auto"/>
                <w:bottom w:val="none" w:sz="0" w:space="0" w:color="auto"/>
                <w:right w:val="none" w:sz="0" w:space="0" w:color="auto"/>
              </w:divBdr>
            </w:div>
            <w:div w:id="1783987685">
              <w:marLeft w:val="0"/>
              <w:marRight w:val="0"/>
              <w:marTop w:val="0"/>
              <w:marBottom w:val="160"/>
              <w:divBdr>
                <w:top w:val="none" w:sz="0" w:space="0" w:color="auto"/>
                <w:left w:val="none" w:sz="0" w:space="0" w:color="auto"/>
                <w:bottom w:val="none" w:sz="0" w:space="0" w:color="auto"/>
                <w:right w:val="none" w:sz="0" w:space="0" w:color="auto"/>
              </w:divBdr>
            </w:div>
            <w:div w:id="1563835032">
              <w:marLeft w:val="0"/>
              <w:marRight w:val="0"/>
              <w:marTop w:val="0"/>
              <w:marBottom w:val="160"/>
              <w:divBdr>
                <w:top w:val="none" w:sz="0" w:space="0" w:color="auto"/>
                <w:left w:val="none" w:sz="0" w:space="0" w:color="auto"/>
                <w:bottom w:val="none" w:sz="0" w:space="0" w:color="auto"/>
                <w:right w:val="none" w:sz="0" w:space="0" w:color="auto"/>
              </w:divBdr>
            </w:div>
            <w:div w:id="1629899188">
              <w:marLeft w:val="0"/>
              <w:marRight w:val="0"/>
              <w:marTop w:val="0"/>
              <w:marBottom w:val="160"/>
              <w:divBdr>
                <w:top w:val="none" w:sz="0" w:space="0" w:color="auto"/>
                <w:left w:val="none" w:sz="0" w:space="0" w:color="auto"/>
                <w:bottom w:val="none" w:sz="0" w:space="0" w:color="auto"/>
                <w:right w:val="none" w:sz="0" w:space="0" w:color="auto"/>
              </w:divBdr>
            </w:div>
          </w:divsChild>
        </w:div>
        <w:div w:id="1125999955">
          <w:marLeft w:val="0"/>
          <w:marRight w:val="0"/>
          <w:marTop w:val="0"/>
          <w:marBottom w:val="0"/>
          <w:divBdr>
            <w:top w:val="none" w:sz="0" w:space="0" w:color="auto"/>
            <w:left w:val="none" w:sz="0" w:space="0" w:color="auto"/>
            <w:bottom w:val="none" w:sz="0" w:space="0" w:color="auto"/>
            <w:right w:val="none" w:sz="0" w:space="0" w:color="auto"/>
          </w:divBdr>
        </w:div>
      </w:divsChild>
    </w:div>
    <w:div w:id="924148122">
      <w:bodyDiv w:val="1"/>
      <w:marLeft w:val="0"/>
      <w:marRight w:val="0"/>
      <w:marTop w:val="0"/>
      <w:marBottom w:val="0"/>
      <w:divBdr>
        <w:top w:val="none" w:sz="0" w:space="0" w:color="auto"/>
        <w:left w:val="none" w:sz="0" w:space="0" w:color="auto"/>
        <w:bottom w:val="none" w:sz="0" w:space="0" w:color="auto"/>
        <w:right w:val="none" w:sz="0" w:space="0" w:color="auto"/>
      </w:divBdr>
    </w:div>
    <w:div w:id="951088964">
      <w:bodyDiv w:val="1"/>
      <w:marLeft w:val="0"/>
      <w:marRight w:val="0"/>
      <w:marTop w:val="0"/>
      <w:marBottom w:val="0"/>
      <w:divBdr>
        <w:top w:val="none" w:sz="0" w:space="0" w:color="auto"/>
        <w:left w:val="none" w:sz="0" w:space="0" w:color="auto"/>
        <w:bottom w:val="none" w:sz="0" w:space="0" w:color="auto"/>
        <w:right w:val="none" w:sz="0" w:space="0" w:color="auto"/>
      </w:divBdr>
    </w:div>
    <w:div w:id="1010521680">
      <w:bodyDiv w:val="1"/>
      <w:marLeft w:val="0"/>
      <w:marRight w:val="0"/>
      <w:marTop w:val="0"/>
      <w:marBottom w:val="0"/>
      <w:divBdr>
        <w:top w:val="none" w:sz="0" w:space="0" w:color="auto"/>
        <w:left w:val="none" w:sz="0" w:space="0" w:color="auto"/>
        <w:bottom w:val="none" w:sz="0" w:space="0" w:color="auto"/>
        <w:right w:val="none" w:sz="0" w:space="0" w:color="auto"/>
      </w:divBdr>
    </w:div>
    <w:div w:id="1470320560">
      <w:bodyDiv w:val="1"/>
      <w:marLeft w:val="0"/>
      <w:marRight w:val="0"/>
      <w:marTop w:val="0"/>
      <w:marBottom w:val="0"/>
      <w:divBdr>
        <w:top w:val="none" w:sz="0" w:space="0" w:color="auto"/>
        <w:left w:val="none" w:sz="0" w:space="0" w:color="auto"/>
        <w:bottom w:val="none" w:sz="0" w:space="0" w:color="auto"/>
        <w:right w:val="none" w:sz="0" w:space="0" w:color="auto"/>
      </w:divBdr>
      <w:divsChild>
        <w:div w:id="1698193321">
          <w:marLeft w:val="0"/>
          <w:marRight w:val="0"/>
          <w:marTop w:val="0"/>
          <w:marBottom w:val="160"/>
          <w:divBdr>
            <w:top w:val="none" w:sz="0" w:space="0" w:color="auto"/>
            <w:left w:val="none" w:sz="0" w:space="0" w:color="auto"/>
            <w:bottom w:val="none" w:sz="0" w:space="0" w:color="auto"/>
            <w:right w:val="none" w:sz="0" w:space="0" w:color="auto"/>
          </w:divBdr>
        </w:div>
        <w:div w:id="24523854">
          <w:marLeft w:val="0"/>
          <w:marRight w:val="0"/>
          <w:marTop w:val="0"/>
          <w:marBottom w:val="160"/>
          <w:divBdr>
            <w:top w:val="none" w:sz="0" w:space="0" w:color="auto"/>
            <w:left w:val="none" w:sz="0" w:space="0" w:color="auto"/>
            <w:bottom w:val="none" w:sz="0" w:space="0" w:color="auto"/>
            <w:right w:val="none" w:sz="0" w:space="0" w:color="auto"/>
          </w:divBdr>
        </w:div>
        <w:div w:id="830221899">
          <w:marLeft w:val="0"/>
          <w:marRight w:val="0"/>
          <w:marTop w:val="0"/>
          <w:marBottom w:val="160"/>
          <w:divBdr>
            <w:top w:val="none" w:sz="0" w:space="0" w:color="auto"/>
            <w:left w:val="none" w:sz="0" w:space="0" w:color="auto"/>
            <w:bottom w:val="none" w:sz="0" w:space="0" w:color="auto"/>
            <w:right w:val="none" w:sz="0" w:space="0" w:color="auto"/>
          </w:divBdr>
        </w:div>
        <w:div w:id="214121411">
          <w:marLeft w:val="0"/>
          <w:marRight w:val="0"/>
          <w:marTop w:val="0"/>
          <w:marBottom w:val="160"/>
          <w:divBdr>
            <w:top w:val="none" w:sz="0" w:space="0" w:color="auto"/>
            <w:left w:val="none" w:sz="0" w:space="0" w:color="auto"/>
            <w:bottom w:val="none" w:sz="0" w:space="0" w:color="auto"/>
            <w:right w:val="none" w:sz="0" w:space="0" w:color="auto"/>
          </w:divBdr>
        </w:div>
        <w:div w:id="853498397">
          <w:marLeft w:val="0"/>
          <w:marRight w:val="0"/>
          <w:marTop w:val="0"/>
          <w:marBottom w:val="160"/>
          <w:divBdr>
            <w:top w:val="none" w:sz="0" w:space="0" w:color="auto"/>
            <w:left w:val="none" w:sz="0" w:space="0" w:color="auto"/>
            <w:bottom w:val="none" w:sz="0" w:space="0" w:color="auto"/>
            <w:right w:val="none" w:sz="0" w:space="0" w:color="auto"/>
          </w:divBdr>
        </w:div>
        <w:div w:id="929855720">
          <w:marLeft w:val="0"/>
          <w:marRight w:val="0"/>
          <w:marTop w:val="0"/>
          <w:marBottom w:val="160"/>
          <w:divBdr>
            <w:top w:val="none" w:sz="0" w:space="0" w:color="auto"/>
            <w:left w:val="none" w:sz="0" w:space="0" w:color="auto"/>
            <w:bottom w:val="none" w:sz="0" w:space="0" w:color="auto"/>
            <w:right w:val="none" w:sz="0" w:space="0" w:color="auto"/>
          </w:divBdr>
        </w:div>
        <w:div w:id="109280985">
          <w:marLeft w:val="0"/>
          <w:marRight w:val="0"/>
          <w:marTop w:val="0"/>
          <w:marBottom w:val="160"/>
          <w:divBdr>
            <w:top w:val="none" w:sz="0" w:space="0" w:color="auto"/>
            <w:left w:val="none" w:sz="0" w:space="0" w:color="auto"/>
            <w:bottom w:val="none" w:sz="0" w:space="0" w:color="auto"/>
            <w:right w:val="none" w:sz="0" w:space="0" w:color="auto"/>
          </w:divBdr>
        </w:div>
        <w:div w:id="1861308522">
          <w:marLeft w:val="0"/>
          <w:marRight w:val="0"/>
          <w:marTop w:val="0"/>
          <w:marBottom w:val="160"/>
          <w:divBdr>
            <w:top w:val="none" w:sz="0" w:space="0" w:color="auto"/>
            <w:left w:val="none" w:sz="0" w:space="0" w:color="auto"/>
            <w:bottom w:val="none" w:sz="0" w:space="0" w:color="auto"/>
            <w:right w:val="none" w:sz="0" w:space="0" w:color="auto"/>
          </w:divBdr>
        </w:div>
        <w:div w:id="474223613">
          <w:marLeft w:val="0"/>
          <w:marRight w:val="0"/>
          <w:marTop w:val="0"/>
          <w:marBottom w:val="160"/>
          <w:divBdr>
            <w:top w:val="none" w:sz="0" w:space="0" w:color="auto"/>
            <w:left w:val="none" w:sz="0" w:space="0" w:color="auto"/>
            <w:bottom w:val="none" w:sz="0" w:space="0" w:color="auto"/>
            <w:right w:val="none" w:sz="0" w:space="0" w:color="auto"/>
          </w:divBdr>
        </w:div>
      </w:divsChild>
    </w:div>
    <w:div w:id="1627276525">
      <w:bodyDiv w:val="1"/>
      <w:marLeft w:val="0"/>
      <w:marRight w:val="0"/>
      <w:marTop w:val="0"/>
      <w:marBottom w:val="0"/>
      <w:divBdr>
        <w:top w:val="none" w:sz="0" w:space="0" w:color="auto"/>
        <w:left w:val="none" w:sz="0" w:space="0" w:color="auto"/>
        <w:bottom w:val="none" w:sz="0" w:space="0" w:color="auto"/>
        <w:right w:val="none" w:sz="0" w:space="0" w:color="auto"/>
      </w:divBdr>
    </w:div>
    <w:div w:id="1785684075">
      <w:bodyDiv w:val="1"/>
      <w:marLeft w:val="0"/>
      <w:marRight w:val="0"/>
      <w:marTop w:val="0"/>
      <w:marBottom w:val="0"/>
      <w:divBdr>
        <w:top w:val="none" w:sz="0" w:space="0" w:color="auto"/>
        <w:left w:val="none" w:sz="0" w:space="0" w:color="auto"/>
        <w:bottom w:val="none" w:sz="0" w:space="0" w:color="auto"/>
        <w:right w:val="none" w:sz="0" w:space="0" w:color="auto"/>
      </w:divBdr>
    </w:div>
    <w:div w:id="1809471085">
      <w:bodyDiv w:val="1"/>
      <w:marLeft w:val="0"/>
      <w:marRight w:val="0"/>
      <w:marTop w:val="0"/>
      <w:marBottom w:val="0"/>
      <w:divBdr>
        <w:top w:val="none" w:sz="0" w:space="0" w:color="auto"/>
        <w:left w:val="none" w:sz="0" w:space="0" w:color="auto"/>
        <w:bottom w:val="none" w:sz="0" w:space="0" w:color="auto"/>
        <w:right w:val="none" w:sz="0" w:space="0" w:color="auto"/>
      </w:divBdr>
    </w:div>
    <w:div w:id="1825123809">
      <w:bodyDiv w:val="1"/>
      <w:marLeft w:val="0"/>
      <w:marRight w:val="0"/>
      <w:marTop w:val="0"/>
      <w:marBottom w:val="0"/>
      <w:divBdr>
        <w:top w:val="none" w:sz="0" w:space="0" w:color="auto"/>
        <w:left w:val="none" w:sz="0" w:space="0" w:color="auto"/>
        <w:bottom w:val="none" w:sz="0" w:space="0" w:color="auto"/>
        <w:right w:val="none" w:sz="0" w:space="0" w:color="auto"/>
      </w:divBdr>
    </w:div>
    <w:div w:id="1884125221">
      <w:bodyDiv w:val="1"/>
      <w:marLeft w:val="0"/>
      <w:marRight w:val="0"/>
      <w:marTop w:val="0"/>
      <w:marBottom w:val="0"/>
      <w:divBdr>
        <w:top w:val="none" w:sz="0" w:space="0" w:color="auto"/>
        <w:left w:val="none" w:sz="0" w:space="0" w:color="auto"/>
        <w:bottom w:val="none" w:sz="0" w:space="0" w:color="auto"/>
        <w:right w:val="none" w:sz="0" w:space="0" w:color="auto"/>
      </w:divBdr>
    </w:div>
    <w:div w:id="2010211176">
      <w:bodyDiv w:val="1"/>
      <w:marLeft w:val="0"/>
      <w:marRight w:val="0"/>
      <w:marTop w:val="0"/>
      <w:marBottom w:val="0"/>
      <w:divBdr>
        <w:top w:val="none" w:sz="0" w:space="0" w:color="auto"/>
        <w:left w:val="none" w:sz="0" w:space="0" w:color="auto"/>
        <w:bottom w:val="none" w:sz="0" w:space="0" w:color="auto"/>
        <w:right w:val="none" w:sz="0" w:space="0" w:color="auto"/>
      </w:divBdr>
    </w:div>
    <w:div w:id="214277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144A7FAF0433CC209876F4DAF1E18EC543EAF8CD145995E5FF0A66y1sEF"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list-org.com/phone/495-7863732"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bel.modern-mebel@yandex.ru"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mailto:zakupki@obolensk.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34C144A7FAF0433CC209876F4DAF1E18EC241EFF8CD145995E5FF0A66y1sEF" TargetMode="Externa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64B3E-B7A7-4230-A2A4-D6C66A130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6361</Words>
  <Characters>36263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dc:creator>
  <cp:lastModifiedBy>Sidenko</cp:lastModifiedBy>
  <cp:revision>8</cp:revision>
  <cp:lastPrinted>2022-06-07T06:33:00Z</cp:lastPrinted>
  <dcterms:created xsi:type="dcterms:W3CDTF">2022-10-10T08:30:00Z</dcterms:created>
  <dcterms:modified xsi:type="dcterms:W3CDTF">2022-10-11T06:41:00Z</dcterms:modified>
</cp:coreProperties>
</file>