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1E68B" w14:textId="17EAEBDD" w:rsidR="004C3C7F" w:rsidRPr="004C0939" w:rsidRDefault="004C3C7F" w:rsidP="004C3C7F">
      <w:pPr>
        <w:pStyle w:val="a5"/>
        <w:ind w:left="0"/>
        <w:jc w:val="center"/>
        <w:rPr>
          <w:b/>
          <w:sz w:val="24"/>
          <w:szCs w:val="24"/>
        </w:rPr>
      </w:pPr>
      <w:r w:rsidRPr="004C0939">
        <w:rPr>
          <w:b/>
          <w:sz w:val="24"/>
          <w:szCs w:val="24"/>
        </w:rPr>
        <w:t xml:space="preserve">Муниципальный </w:t>
      </w:r>
      <w:r w:rsidRPr="00F7680F">
        <w:rPr>
          <w:b/>
          <w:sz w:val="24"/>
          <w:szCs w:val="24"/>
        </w:rPr>
        <w:t xml:space="preserve">контракт № </w:t>
      </w:r>
      <w:r w:rsidR="00905EFC" w:rsidRPr="00F7680F">
        <w:rPr>
          <w:b/>
          <w:sz w:val="24"/>
          <w:szCs w:val="24"/>
        </w:rPr>
        <w:t>02-02</w:t>
      </w:r>
      <w:r w:rsidR="00B03028" w:rsidRPr="00F7680F">
        <w:rPr>
          <w:b/>
          <w:sz w:val="24"/>
          <w:szCs w:val="24"/>
        </w:rPr>
        <w:t>/</w:t>
      </w:r>
      <w:r w:rsidR="00661036">
        <w:rPr>
          <w:b/>
          <w:sz w:val="24"/>
          <w:szCs w:val="24"/>
        </w:rPr>
        <w:t>51</w:t>
      </w:r>
    </w:p>
    <w:p w14:paraId="53B628C7" w14:textId="77777777" w:rsidR="004C3C7F" w:rsidRDefault="004C3C7F" w:rsidP="004C3C7F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Pr="004C0939">
        <w:rPr>
          <w:b/>
          <w:sz w:val="24"/>
          <w:szCs w:val="24"/>
        </w:rPr>
        <w:t>риобретение квартир</w:t>
      </w:r>
      <w:r>
        <w:rPr>
          <w:b/>
          <w:sz w:val="24"/>
          <w:szCs w:val="24"/>
        </w:rPr>
        <w:t>»</w:t>
      </w:r>
    </w:p>
    <w:p w14:paraId="0E4742AC" w14:textId="3DD1B178" w:rsidR="007C2830" w:rsidRPr="00B66226" w:rsidRDefault="009C515A" w:rsidP="007C283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shd w:val="clear" w:color="auto" w:fill="FAFAFA"/>
        </w:rPr>
      </w:pPr>
      <w:r w:rsidRPr="001618B8">
        <w:rPr>
          <w:sz w:val="24"/>
          <w:szCs w:val="24"/>
        </w:rPr>
        <w:t xml:space="preserve">Идентификационный код </w:t>
      </w:r>
      <w:r w:rsidRPr="00B03028">
        <w:rPr>
          <w:color w:val="000000" w:themeColor="text1"/>
          <w:sz w:val="24"/>
          <w:szCs w:val="24"/>
        </w:rPr>
        <w:t xml:space="preserve">закупки </w:t>
      </w:r>
      <w:r w:rsidRPr="00162BF2">
        <w:rPr>
          <w:sz w:val="24"/>
          <w:szCs w:val="24"/>
        </w:rPr>
        <w:t>-</w:t>
      </w:r>
      <w:r w:rsidR="00661036">
        <w:rPr>
          <w:sz w:val="24"/>
          <w:szCs w:val="24"/>
        </w:rPr>
        <w:t xml:space="preserve"> </w:t>
      </w:r>
      <w:r w:rsidR="00162BF2" w:rsidRPr="00162BF2">
        <w:rPr>
          <w:bCs/>
          <w:sz w:val="24"/>
          <w:szCs w:val="24"/>
        </w:rPr>
        <w:t xml:space="preserve">№ </w:t>
      </w:r>
      <w:r w:rsidR="00661036" w:rsidRPr="00661036">
        <w:rPr>
          <w:sz w:val="24"/>
          <w:szCs w:val="24"/>
          <w:shd w:val="clear" w:color="auto" w:fill="FAFAFA"/>
        </w:rPr>
        <w:t>25 366290016986682010010037 001 4120 412</w:t>
      </w:r>
    </w:p>
    <w:p w14:paraId="5ED574EF" w14:textId="77777777" w:rsidR="00905EFC" w:rsidRPr="00905EFC" w:rsidRDefault="001539D8" w:rsidP="001539D8">
      <w:pPr>
        <w:tabs>
          <w:tab w:val="left" w:pos="6947"/>
        </w:tabs>
        <w:ind w:left="-426" w:right="-1"/>
        <w:rPr>
          <w:color w:val="FF0000"/>
        </w:rPr>
      </w:pPr>
      <w:r>
        <w:rPr>
          <w:color w:val="FF0000"/>
        </w:rPr>
        <w:tab/>
      </w:r>
    </w:p>
    <w:p w14:paraId="3DF3D45C" w14:textId="358A1F8A" w:rsidR="00221D9F" w:rsidRPr="00FA305C" w:rsidRDefault="00221D9F" w:rsidP="00221D9F">
      <w:pPr>
        <w:ind w:left="-426" w:right="-1" w:firstLine="426"/>
        <w:jc w:val="both"/>
        <w:rPr>
          <w:sz w:val="24"/>
          <w:szCs w:val="24"/>
        </w:rPr>
      </w:pPr>
      <w:proofErr w:type="spellStart"/>
      <w:r w:rsidRPr="00FA305C">
        <w:rPr>
          <w:sz w:val="24"/>
          <w:szCs w:val="24"/>
        </w:rPr>
        <w:t>г.Новоуральск</w:t>
      </w:r>
      <w:proofErr w:type="spellEnd"/>
      <w:r w:rsidRPr="00FA305C">
        <w:rPr>
          <w:sz w:val="24"/>
          <w:szCs w:val="24"/>
        </w:rPr>
        <w:t xml:space="preserve"> </w:t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="00340D1D">
        <w:rPr>
          <w:sz w:val="24"/>
          <w:szCs w:val="24"/>
        </w:rPr>
        <w:tab/>
      </w:r>
      <w:r w:rsidR="00B61235">
        <w:rPr>
          <w:sz w:val="24"/>
          <w:szCs w:val="24"/>
        </w:rPr>
        <w:tab/>
      </w:r>
      <w:r w:rsidR="005127D9">
        <w:rPr>
          <w:sz w:val="24"/>
          <w:szCs w:val="24"/>
        </w:rPr>
        <w:t xml:space="preserve">            </w:t>
      </w:r>
      <w:proofErr w:type="gramStart"/>
      <w:r w:rsidR="005127D9">
        <w:rPr>
          <w:sz w:val="24"/>
          <w:szCs w:val="24"/>
        </w:rPr>
        <w:t xml:space="preserve">   </w:t>
      </w:r>
      <w:r w:rsidRPr="00FA305C">
        <w:rPr>
          <w:sz w:val="24"/>
          <w:szCs w:val="24"/>
        </w:rPr>
        <w:t>«</w:t>
      </w:r>
      <w:proofErr w:type="gramEnd"/>
      <w:r w:rsidR="00661036">
        <w:rPr>
          <w:sz w:val="24"/>
          <w:szCs w:val="24"/>
        </w:rPr>
        <w:t>_____</w:t>
      </w:r>
      <w:r w:rsidRPr="00FA305C">
        <w:rPr>
          <w:sz w:val="24"/>
          <w:szCs w:val="24"/>
        </w:rPr>
        <w:t xml:space="preserve">» </w:t>
      </w:r>
      <w:r w:rsidR="005127D9">
        <w:rPr>
          <w:sz w:val="24"/>
          <w:szCs w:val="24"/>
        </w:rPr>
        <w:t>июля</w:t>
      </w:r>
      <w:r w:rsidR="00B61235">
        <w:rPr>
          <w:sz w:val="24"/>
          <w:szCs w:val="24"/>
        </w:rPr>
        <w:t xml:space="preserve"> </w:t>
      </w:r>
      <w:r w:rsidRPr="00FA305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05EFC">
        <w:rPr>
          <w:sz w:val="24"/>
          <w:szCs w:val="24"/>
        </w:rPr>
        <w:t>5</w:t>
      </w:r>
      <w:r w:rsidRPr="00FA305C">
        <w:rPr>
          <w:sz w:val="24"/>
          <w:szCs w:val="24"/>
        </w:rPr>
        <w:t xml:space="preserve"> г.</w:t>
      </w:r>
    </w:p>
    <w:p w14:paraId="4E26979A" w14:textId="77777777" w:rsidR="00297B0E" w:rsidRDefault="00297B0E" w:rsidP="00C3388E">
      <w:pPr>
        <w:ind w:left="360"/>
        <w:jc w:val="center"/>
        <w:rPr>
          <w:sz w:val="24"/>
          <w:szCs w:val="24"/>
        </w:rPr>
      </w:pPr>
    </w:p>
    <w:p w14:paraId="3992C20B" w14:textId="77777777" w:rsidR="00E07E83" w:rsidRPr="005C030A" w:rsidRDefault="00E07E83" w:rsidP="00C3388E">
      <w:pPr>
        <w:ind w:left="360"/>
        <w:jc w:val="center"/>
        <w:rPr>
          <w:sz w:val="24"/>
          <w:szCs w:val="24"/>
        </w:rPr>
      </w:pPr>
    </w:p>
    <w:p w14:paraId="4E2AE455" w14:textId="60BC95F5" w:rsidR="00221D9F" w:rsidRDefault="00853E8B" w:rsidP="00853E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- </w:t>
      </w:r>
      <w:r w:rsidR="00221D9F" w:rsidRPr="00340D1D">
        <w:rPr>
          <w:b/>
          <w:sz w:val="24"/>
          <w:szCs w:val="24"/>
        </w:rPr>
        <w:t>Комитет по управлению муниципальным имуществом Новоуральского городского округа</w:t>
      </w:r>
      <w:r w:rsidR="00221D9F" w:rsidRPr="00FA305C">
        <w:rPr>
          <w:sz w:val="24"/>
          <w:szCs w:val="24"/>
        </w:rPr>
        <w:t xml:space="preserve">, действующий от имени Новоуральского городского округа, в лице председателя Комитета </w:t>
      </w:r>
      <w:r w:rsidR="00340D1D">
        <w:rPr>
          <w:sz w:val="24"/>
          <w:szCs w:val="24"/>
        </w:rPr>
        <w:t>Б</w:t>
      </w:r>
      <w:r w:rsidR="005B6B8C">
        <w:rPr>
          <w:sz w:val="24"/>
          <w:szCs w:val="24"/>
        </w:rPr>
        <w:t>анных Марины Владимировны</w:t>
      </w:r>
      <w:r w:rsidR="00221D9F" w:rsidRPr="00FA305C">
        <w:rPr>
          <w:sz w:val="24"/>
          <w:szCs w:val="24"/>
        </w:rPr>
        <w:t>, действующего на основании Положения о Комитете,</w:t>
      </w:r>
      <w:r w:rsidR="00340D1D">
        <w:rPr>
          <w:sz w:val="24"/>
          <w:szCs w:val="24"/>
        </w:rPr>
        <w:t xml:space="preserve"> </w:t>
      </w:r>
      <w:r w:rsidR="00221D9F" w:rsidRPr="00FA305C">
        <w:rPr>
          <w:sz w:val="24"/>
          <w:szCs w:val="24"/>
        </w:rPr>
        <w:t xml:space="preserve">именуемый в дальнейшем </w:t>
      </w:r>
      <w:r w:rsidR="00221D9F" w:rsidRPr="00FA305C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Покупатель</w:t>
      </w:r>
      <w:r w:rsidR="00221D9F" w:rsidRPr="00FA305C">
        <w:rPr>
          <w:b/>
          <w:sz w:val="24"/>
          <w:szCs w:val="24"/>
        </w:rPr>
        <w:t>»</w:t>
      </w:r>
      <w:r w:rsidR="00221D9F" w:rsidRPr="00FA305C">
        <w:rPr>
          <w:sz w:val="24"/>
          <w:szCs w:val="24"/>
        </w:rPr>
        <w:t xml:space="preserve">, с одной стороны, </w:t>
      </w:r>
    </w:p>
    <w:p w14:paraId="5E865D87" w14:textId="77777777" w:rsidR="00CE3590" w:rsidRDefault="00340D1D" w:rsidP="00340D1D">
      <w:pPr>
        <w:ind w:firstLine="567"/>
        <w:jc w:val="both"/>
        <w:rPr>
          <w:sz w:val="24"/>
          <w:szCs w:val="24"/>
        </w:rPr>
      </w:pPr>
      <w:r w:rsidRPr="00070CC1">
        <w:rPr>
          <w:sz w:val="24"/>
          <w:szCs w:val="24"/>
        </w:rPr>
        <w:t xml:space="preserve">и Поставщик – </w:t>
      </w:r>
      <w:r w:rsidRPr="00070CC1">
        <w:rPr>
          <w:b/>
          <w:sz w:val="24"/>
          <w:szCs w:val="24"/>
        </w:rPr>
        <w:t>Общество с ограниченной ответственностью «Мир квартир»</w:t>
      </w:r>
      <w:r w:rsidRPr="00070CC1">
        <w:rPr>
          <w:sz w:val="24"/>
          <w:szCs w:val="24"/>
        </w:rPr>
        <w:t xml:space="preserve"> (ИНН 6682005105, ОГРН 1146682000156</w:t>
      </w:r>
      <w:r>
        <w:rPr>
          <w:sz w:val="24"/>
          <w:szCs w:val="24"/>
        </w:rPr>
        <w:t>,</w:t>
      </w:r>
      <w:r w:rsidRPr="00070CC1">
        <w:rPr>
          <w:sz w:val="24"/>
          <w:szCs w:val="24"/>
        </w:rPr>
        <w:t xml:space="preserve"> КПП 668201001), в лице директора Голдобина Александра Евгеньевича, действующего на основании Устава, адрес юридического лица: 624135, </w:t>
      </w:r>
      <w:r>
        <w:rPr>
          <w:sz w:val="24"/>
          <w:szCs w:val="24"/>
        </w:rPr>
        <w:t>С</w:t>
      </w:r>
      <w:r w:rsidRPr="00070CC1">
        <w:rPr>
          <w:sz w:val="24"/>
          <w:szCs w:val="24"/>
        </w:rPr>
        <w:t xml:space="preserve">вердловская область, г. </w:t>
      </w:r>
      <w:r>
        <w:rPr>
          <w:sz w:val="24"/>
          <w:szCs w:val="24"/>
        </w:rPr>
        <w:t>Новоуральск, ул. Ю</w:t>
      </w:r>
      <w:r w:rsidRPr="00070CC1">
        <w:rPr>
          <w:sz w:val="24"/>
          <w:szCs w:val="24"/>
        </w:rPr>
        <w:t>билейная, д.10, 19, действующее от имени и в интересах</w:t>
      </w:r>
      <w:r>
        <w:rPr>
          <w:sz w:val="24"/>
          <w:szCs w:val="24"/>
        </w:rPr>
        <w:t>:</w:t>
      </w:r>
    </w:p>
    <w:p w14:paraId="2F5C9ACE" w14:textId="726D4634" w:rsidR="00B95D4D" w:rsidRPr="00B95D4D" w:rsidRDefault="00F86291" w:rsidP="00B95D4D">
      <w:pPr>
        <w:ind w:firstLine="567"/>
        <w:jc w:val="both"/>
        <w:rPr>
          <w:sz w:val="24"/>
          <w:szCs w:val="24"/>
        </w:rPr>
      </w:pPr>
      <w:r w:rsidRPr="00F86291">
        <w:rPr>
          <w:sz w:val="24"/>
          <w:szCs w:val="24"/>
        </w:rPr>
        <w:t>Фоменков</w:t>
      </w:r>
      <w:r>
        <w:rPr>
          <w:sz w:val="24"/>
          <w:szCs w:val="24"/>
        </w:rPr>
        <w:t>ой</w:t>
      </w:r>
      <w:r w:rsidRPr="00F86291">
        <w:rPr>
          <w:sz w:val="24"/>
          <w:szCs w:val="24"/>
        </w:rPr>
        <w:t xml:space="preserve"> Ален</w:t>
      </w:r>
      <w:r>
        <w:rPr>
          <w:sz w:val="24"/>
          <w:szCs w:val="24"/>
        </w:rPr>
        <w:t>ы</w:t>
      </w:r>
      <w:r w:rsidRPr="00F86291">
        <w:rPr>
          <w:sz w:val="24"/>
          <w:szCs w:val="24"/>
        </w:rPr>
        <w:t xml:space="preserve"> Викторовн</w:t>
      </w:r>
      <w:r>
        <w:rPr>
          <w:sz w:val="24"/>
          <w:szCs w:val="24"/>
        </w:rPr>
        <w:t>ы</w:t>
      </w:r>
      <w:r w:rsidRPr="00F86291">
        <w:rPr>
          <w:sz w:val="24"/>
          <w:szCs w:val="24"/>
        </w:rPr>
        <w:t>, 26</w:t>
      </w:r>
      <w:r>
        <w:rPr>
          <w:sz w:val="24"/>
          <w:szCs w:val="24"/>
        </w:rPr>
        <w:t xml:space="preserve"> апреля </w:t>
      </w:r>
      <w:r w:rsidRPr="00F86291">
        <w:rPr>
          <w:sz w:val="24"/>
          <w:szCs w:val="24"/>
        </w:rPr>
        <w:t>1968</w:t>
      </w:r>
      <w:r>
        <w:rPr>
          <w:sz w:val="24"/>
          <w:szCs w:val="24"/>
        </w:rPr>
        <w:t xml:space="preserve"> </w:t>
      </w:r>
      <w:r w:rsidRPr="00CE3590">
        <w:rPr>
          <w:sz w:val="24"/>
          <w:szCs w:val="24"/>
        </w:rPr>
        <w:t>года рождения</w:t>
      </w:r>
      <w:r w:rsidRPr="00F86291">
        <w:rPr>
          <w:sz w:val="24"/>
          <w:szCs w:val="24"/>
        </w:rPr>
        <w:t xml:space="preserve">, </w:t>
      </w:r>
      <w:r w:rsidRPr="00CE3590">
        <w:rPr>
          <w:sz w:val="24"/>
          <w:szCs w:val="24"/>
        </w:rPr>
        <w:t xml:space="preserve">место рождения: </w:t>
      </w:r>
      <w:r w:rsidRPr="00F86291">
        <w:rPr>
          <w:sz w:val="24"/>
          <w:szCs w:val="24"/>
        </w:rPr>
        <w:t>гор.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 xml:space="preserve">Свердловск, </w:t>
      </w:r>
      <w:r w:rsidRPr="00CE3590">
        <w:rPr>
          <w:sz w:val="24"/>
          <w:szCs w:val="24"/>
        </w:rPr>
        <w:t>гражданство: Россия, пол: женский</w:t>
      </w:r>
      <w:r>
        <w:rPr>
          <w:sz w:val="24"/>
          <w:szCs w:val="24"/>
        </w:rPr>
        <w:t xml:space="preserve">, </w:t>
      </w:r>
      <w:r w:rsidRPr="00F86291">
        <w:rPr>
          <w:sz w:val="24"/>
          <w:szCs w:val="24"/>
        </w:rPr>
        <w:t>СНИЛС 057-168-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202 64</w:t>
      </w:r>
      <w:r>
        <w:rPr>
          <w:sz w:val="24"/>
          <w:szCs w:val="24"/>
        </w:rPr>
        <w:t>, п</w:t>
      </w:r>
      <w:r w:rsidRPr="00F86291">
        <w:rPr>
          <w:sz w:val="24"/>
          <w:szCs w:val="24"/>
        </w:rPr>
        <w:t>аспорт 6513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 xml:space="preserve">№580184, </w:t>
      </w:r>
      <w:r w:rsidRPr="00CE3590">
        <w:rPr>
          <w:sz w:val="24"/>
          <w:szCs w:val="24"/>
        </w:rPr>
        <w:t>выданный</w:t>
      </w:r>
      <w:r w:rsidRPr="00F86291">
        <w:rPr>
          <w:sz w:val="24"/>
          <w:szCs w:val="24"/>
        </w:rPr>
        <w:t xml:space="preserve"> Отделом УФМС России по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Свердловской области в городе Новоуральске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24</w:t>
      </w:r>
      <w:r>
        <w:rPr>
          <w:sz w:val="24"/>
          <w:szCs w:val="24"/>
        </w:rPr>
        <w:t xml:space="preserve"> мая </w:t>
      </w:r>
      <w:r w:rsidRPr="00F86291">
        <w:rPr>
          <w:sz w:val="24"/>
          <w:szCs w:val="24"/>
        </w:rPr>
        <w:t xml:space="preserve">2013, </w:t>
      </w:r>
      <w:r w:rsidRPr="00CE3590">
        <w:rPr>
          <w:sz w:val="24"/>
          <w:szCs w:val="24"/>
        </w:rPr>
        <w:t>код подразделения 660-0</w:t>
      </w:r>
      <w:r>
        <w:rPr>
          <w:sz w:val="24"/>
          <w:szCs w:val="24"/>
        </w:rPr>
        <w:t>87</w:t>
      </w:r>
      <w:r w:rsidRPr="00CE3590">
        <w:rPr>
          <w:sz w:val="24"/>
          <w:szCs w:val="24"/>
        </w:rPr>
        <w:t>, зарегистрированной по адресу:</w:t>
      </w:r>
      <w:r>
        <w:rPr>
          <w:sz w:val="24"/>
          <w:szCs w:val="24"/>
        </w:rPr>
        <w:t xml:space="preserve"> РФ, </w:t>
      </w:r>
      <w:r w:rsidRPr="00F86291">
        <w:rPr>
          <w:sz w:val="24"/>
          <w:szCs w:val="24"/>
        </w:rPr>
        <w:t>Свердловская</w:t>
      </w:r>
      <w:r>
        <w:rPr>
          <w:sz w:val="24"/>
          <w:szCs w:val="24"/>
        </w:rPr>
        <w:t xml:space="preserve"> обл.</w:t>
      </w:r>
      <w:r w:rsidRPr="00F86291">
        <w:rPr>
          <w:sz w:val="24"/>
          <w:szCs w:val="24"/>
        </w:rPr>
        <w:t>, г.</w:t>
      </w:r>
      <w:r>
        <w:rPr>
          <w:sz w:val="24"/>
          <w:szCs w:val="24"/>
        </w:rPr>
        <w:t> </w:t>
      </w:r>
      <w:r w:rsidRPr="00F86291">
        <w:rPr>
          <w:sz w:val="24"/>
          <w:szCs w:val="24"/>
        </w:rPr>
        <w:t>Новоуральск, ул.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Автозаводская, д. 2А, кв. 47</w:t>
      </w:r>
      <w:r>
        <w:rPr>
          <w:sz w:val="24"/>
          <w:szCs w:val="24"/>
        </w:rPr>
        <w:t>,</w:t>
      </w:r>
      <w:r w:rsidR="00B95D4D" w:rsidRPr="00B95D4D">
        <w:rPr>
          <w:sz w:val="24"/>
          <w:szCs w:val="24"/>
        </w:rPr>
        <w:t xml:space="preserve"> в соответствии с доверенностью 66 АА 91685</w:t>
      </w:r>
      <w:r w:rsidR="00B95D4D">
        <w:rPr>
          <w:sz w:val="24"/>
          <w:szCs w:val="24"/>
        </w:rPr>
        <w:t>68</w:t>
      </w:r>
      <w:r w:rsidR="00B95D4D" w:rsidRPr="00B95D4D">
        <w:rPr>
          <w:sz w:val="24"/>
          <w:szCs w:val="24"/>
        </w:rPr>
        <w:t xml:space="preserve"> от </w:t>
      </w:r>
      <w:r w:rsidR="00B95D4D">
        <w:rPr>
          <w:sz w:val="24"/>
          <w:szCs w:val="24"/>
        </w:rPr>
        <w:t>25</w:t>
      </w:r>
      <w:r w:rsidR="00B95D4D" w:rsidRPr="00B95D4D">
        <w:rPr>
          <w:sz w:val="24"/>
          <w:szCs w:val="24"/>
        </w:rPr>
        <w:t>.06.2025, зарегистрированной в реестре: №66/234-н/66-2025-2-</w:t>
      </w:r>
      <w:r w:rsidR="00B95D4D">
        <w:rPr>
          <w:sz w:val="24"/>
          <w:szCs w:val="24"/>
        </w:rPr>
        <w:t>818</w:t>
      </w:r>
      <w:r w:rsidR="00B95D4D" w:rsidRPr="00B95D4D">
        <w:rPr>
          <w:sz w:val="24"/>
          <w:szCs w:val="24"/>
        </w:rPr>
        <w:t xml:space="preserve">, удостоверенной Некрасовой Ольгой Валерьевной, нотариусом нотариального округа город Новоуральск Свердловской области, </w:t>
      </w:r>
    </w:p>
    <w:p w14:paraId="776EEFDC" w14:textId="62F96419" w:rsidR="00F86291" w:rsidRDefault="001226EA" w:rsidP="001226EA">
      <w:pPr>
        <w:ind w:firstLine="567"/>
        <w:jc w:val="both"/>
        <w:rPr>
          <w:sz w:val="24"/>
          <w:szCs w:val="24"/>
        </w:rPr>
      </w:pPr>
      <w:proofErr w:type="spellStart"/>
      <w:r w:rsidRPr="001226EA">
        <w:rPr>
          <w:sz w:val="24"/>
          <w:szCs w:val="24"/>
        </w:rPr>
        <w:t>Кукарцев</w:t>
      </w:r>
      <w:r>
        <w:rPr>
          <w:sz w:val="24"/>
          <w:szCs w:val="24"/>
        </w:rPr>
        <w:t>а</w:t>
      </w:r>
      <w:proofErr w:type="spellEnd"/>
      <w:r w:rsidRPr="001226EA">
        <w:rPr>
          <w:sz w:val="24"/>
          <w:szCs w:val="24"/>
        </w:rPr>
        <w:t xml:space="preserve"> Андре</w:t>
      </w:r>
      <w:r>
        <w:rPr>
          <w:sz w:val="24"/>
          <w:szCs w:val="24"/>
        </w:rPr>
        <w:t>я</w:t>
      </w:r>
      <w:r w:rsidRPr="001226EA">
        <w:rPr>
          <w:sz w:val="24"/>
          <w:szCs w:val="24"/>
        </w:rPr>
        <w:t xml:space="preserve"> Сергеевич</w:t>
      </w:r>
      <w:r>
        <w:rPr>
          <w:sz w:val="24"/>
          <w:szCs w:val="24"/>
        </w:rPr>
        <w:t>а</w:t>
      </w:r>
      <w:r w:rsidRPr="001226EA">
        <w:rPr>
          <w:sz w:val="24"/>
          <w:szCs w:val="24"/>
        </w:rPr>
        <w:t>, 20</w:t>
      </w:r>
      <w:r>
        <w:rPr>
          <w:sz w:val="24"/>
          <w:szCs w:val="24"/>
        </w:rPr>
        <w:t xml:space="preserve"> марта </w:t>
      </w:r>
      <w:r w:rsidRPr="001226EA">
        <w:rPr>
          <w:sz w:val="24"/>
          <w:szCs w:val="24"/>
        </w:rPr>
        <w:t xml:space="preserve">1968 </w:t>
      </w:r>
      <w:r w:rsidRPr="00CE3590">
        <w:rPr>
          <w:sz w:val="24"/>
          <w:szCs w:val="24"/>
        </w:rPr>
        <w:t>года рождения</w:t>
      </w:r>
      <w:r w:rsidRPr="00F86291">
        <w:rPr>
          <w:sz w:val="24"/>
          <w:szCs w:val="24"/>
        </w:rPr>
        <w:t xml:space="preserve">, </w:t>
      </w:r>
      <w:r w:rsidRPr="00CE3590">
        <w:rPr>
          <w:sz w:val="24"/>
          <w:szCs w:val="24"/>
        </w:rPr>
        <w:t>место рождения:</w:t>
      </w:r>
      <w:r w:rsidRPr="001226EA">
        <w:rPr>
          <w:sz w:val="24"/>
          <w:szCs w:val="24"/>
        </w:rPr>
        <w:t xml:space="preserve"> гор.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 xml:space="preserve">Свердловск, </w:t>
      </w:r>
      <w:r w:rsidRPr="00CE3590">
        <w:rPr>
          <w:sz w:val="24"/>
          <w:szCs w:val="24"/>
        </w:rPr>
        <w:t xml:space="preserve">гражданство: Россия, пол: </w:t>
      </w:r>
      <w:r>
        <w:rPr>
          <w:sz w:val="24"/>
          <w:szCs w:val="24"/>
        </w:rPr>
        <w:t xml:space="preserve">мужской, </w:t>
      </w:r>
      <w:r w:rsidRPr="001226EA">
        <w:rPr>
          <w:sz w:val="24"/>
          <w:szCs w:val="24"/>
        </w:rPr>
        <w:t>СНИЛС 010-927-042 09</w:t>
      </w:r>
      <w:r>
        <w:rPr>
          <w:sz w:val="24"/>
          <w:szCs w:val="24"/>
        </w:rPr>
        <w:t>, п</w:t>
      </w:r>
      <w:r w:rsidRPr="001226EA">
        <w:rPr>
          <w:sz w:val="24"/>
          <w:szCs w:val="24"/>
        </w:rPr>
        <w:t>аспорт 65 13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№637673, выдан</w:t>
      </w:r>
      <w:r>
        <w:rPr>
          <w:sz w:val="24"/>
          <w:szCs w:val="24"/>
        </w:rPr>
        <w:t>ный</w:t>
      </w:r>
      <w:r w:rsidRPr="001226EA">
        <w:rPr>
          <w:sz w:val="24"/>
          <w:szCs w:val="24"/>
        </w:rPr>
        <w:t xml:space="preserve"> Отделением УФМС России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по Свердловской области в г. Новоуральске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27</w:t>
      </w:r>
      <w:r>
        <w:rPr>
          <w:sz w:val="24"/>
          <w:szCs w:val="24"/>
        </w:rPr>
        <w:t xml:space="preserve"> июня </w:t>
      </w:r>
      <w:r w:rsidRPr="001226EA">
        <w:rPr>
          <w:sz w:val="24"/>
          <w:szCs w:val="24"/>
        </w:rPr>
        <w:t xml:space="preserve">2013, </w:t>
      </w:r>
      <w:r w:rsidRPr="00CE3590">
        <w:rPr>
          <w:sz w:val="24"/>
          <w:szCs w:val="24"/>
        </w:rPr>
        <w:t>код подразделения 660-</w:t>
      </w:r>
      <w:r>
        <w:rPr>
          <w:sz w:val="24"/>
          <w:szCs w:val="24"/>
        </w:rPr>
        <w:t>104</w:t>
      </w:r>
      <w:r w:rsidRPr="00CE3590">
        <w:rPr>
          <w:sz w:val="24"/>
          <w:szCs w:val="24"/>
        </w:rPr>
        <w:t>, зарегистрированн</w:t>
      </w:r>
      <w:r>
        <w:rPr>
          <w:sz w:val="24"/>
          <w:szCs w:val="24"/>
        </w:rPr>
        <w:t>ого</w:t>
      </w:r>
      <w:r w:rsidRPr="00CE3590">
        <w:rPr>
          <w:sz w:val="24"/>
          <w:szCs w:val="24"/>
        </w:rPr>
        <w:t xml:space="preserve"> по адресу:</w:t>
      </w:r>
      <w:r>
        <w:rPr>
          <w:sz w:val="24"/>
          <w:szCs w:val="24"/>
        </w:rPr>
        <w:t xml:space="preserve"> РФ, </w:t>
      </w:r>
      <w:r w:rsidRPr="00F86291">
        <w:rPr>
          <w:sz w:val="24"/>
          <w:szCs w:val="24"/>
        </w:rPr>
        <w:t>Свердловская</w:t>
      </w:r>
      <w:r>
        <w:rPr>
          <w:sz w:val="24"/>
          <w:szCs w:val="24"/>
        </w:rPr>
        <w:t xml:space="preserve"> обл.</w:t>
      </w:r>
      <w:r w:rsidRPr="00F86291">
        <w:rPr>
          <w:sz w:val="24"/>
          <w:szCs w:val="24"/>
        </w:rPr>
        <w:t>, г.</w:t>
      </w:r>
      <w:r>
        <w:rPr>
          <w:sz w:val="24"/>
          <w:szCs w:val="24"/>
        </w:rPr>
        <w:t> </w:t>
      </w:r>
      <w:r w:rsidRPr="00F86291">
        <w:rPr>
          <w:sz w:val="24"/>
          <w:szCs w:val="24"/>
        </w:rPr>
        <w:t>Новоуральск, ул.</w:t>
      </w:r>
      <w:r>
        <w:rPr>
          <w:sz w:val="24"/>
          <w:szCs w:val="24"/>
        </w:rPr>
        <w:t xml:space="preserve"> Победы, д. 34, кв. 55,</w:t>
      </w:r>
      <w:r w:rsidRPr="00B95D4D">
        <w:rPr>
          <w:sz w:val="24"/>
          <w:szCs w:val="24"/>
        </w:rPr>
        <w:t xml:space="preserve"> в соответствии с доверенностью 66 АА 9168</w:t>
      </w:r>
      <w:r>
        <w:rPr>
          <w:sz w:val="24"/>
          <w:szCs w:val="24"/>
        </w:rPr>
        <w:t>716</w:t>
      </w:r>
      <w:r w:rsidRPr="00B95D4D">
        <w:rPr>
          <w:sz w:val="24"/>
          <w:szCs w:val="24"/>
        </w:rPr>
        <w:t xml:space="preserve"> от </w:t>
      </w:r>
      <w:r>
        <w:rPr>
          <w:sz w:val="24"/>
          <w:szCs w:val="24"/>
        </w:rPr>
        <w:t>15.07</w:t>
      </w:r>
      <w:r w:rsidRPr="00B95D4D">
        <w:rPr>
          <w:sz w:val="24"/>
          <w:szCs w:val="24"/>
        </w:rPr>
        <w:t>.2025, зарегистрированной в реестре: №66/234-н/66-2025-2-</w:t>
      </w:r>
      <w:r>
        <w:rPr>
          <w:sz w:val="24"/>
          <w:szCs w:val="24"/>
        </w:rPr>
        <w:t>940</w:t>
      </w:r>
      <w:r w:rsidRPr="00B95D4D">
        <w:rPr>
          <w:sz w:val="24"/>
          <w:szCs w:val="24"/>
        </w:rPr>
        <w:t>, удостоверенной Некрасовой Ольгой Валерьевной, нотариусом нотариального округа город Новоуральск Свердловской области</w:t>
      </w:r>
      <w:r w:rsidR="006F2AB0">
        <w:rPr>
          <w:sz w:val="24"/>
          <w:szCs w:val="24"/>
        </w:rPr>
        <w:t>,</w:t>
      </w:r>
    </w:p>
    <w:p w14:paraId="31076296" w14:textId="2EB8BCBC" w:rsidR="00340D1D" w:rsidRPr="00F62C44" w:rsidRDefault="00340D1D" w:rsidP="00340D1D">
      <w:pPr>
        <w:ind w:firstLine="567"/>
        <w:jc w:val="both"/>
        <w:rPr>
          <w:sz w:val="24"/>
          <w:szCs w:val="24"/>
        </w:rPr>
      </w:pPr>
      <w:r w:rsidRPr="00070CC1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070CC1">
        <w:rPr>
          <w:sz w:val="24"/>
          <w:szCs w:val="24"/>
        </w:rPr>
        <w:t xml:space="preserve"> в дальнейшем </w:t>
      </w:r>
      <w:r w:rsidRPr="00070CC1">
        <w:rPr>
          <w:b/>
          <w:sz w:val="24"/>
          <w:szCs w:val="24"/>
        </w:rPr>
        <w:t>«Продавец»</w:t>
      </w:r>
      <w:r w:rsidRPr="00070CC1">
        <w:rPr>
          <w:sz w:val="24"/>
          <w:szCs w:val="24"/>
        </w:rPr>
        <w:t xml:space="preserve">, с другой стороны, далее совместно именуемые </w:t>
      </w:r>
      <w:r w:rsidRPr="00070CC1">
        <w:rPr>
          <w:b/>
          <w:sz w:val="24"/>
          <w:szCs w:val="24"/>
        </w:rPr>
        <w:t>«Стороны»</w:t>
      </w:r>
      <w:r w:rsidRPr="00070CC1">
        <w:rPr>
          <w:sz w:val="24"/>
          <w:szCs w:val="24"/>
        </w:rPr>
        <w:t xml:space="preserve">, на основании Протокола подведения итогов </w:t>
      </w:r>
      <w:r>
        <w:rPr>
          <w:sz w:val="24"/>
          <w:szCs w:val="24"/>
        </w:rPr>
        <w:t xml:space="preserve">определения поставщика (подрядчика, </w:t>
      </w:r>
      <w:r w:rsidRPr="00F7680F">
        <w:rPr>
          <w:sz w:val="24"/>
          <w:szCs w:val="24"/>
        </w:rPr>
        <w:t>исполнителя) от </w:t>
      </w:r>
      <w:r w:rsidR="003F3DBD">
        <w:rPr>
          <w:sz w:val="24"/>
          <w:szCs w:val="24"/>
        </w:rPr>
        <w:t>21</w:t>
      </w:r>
      <w:r w:rsidR="00F7680F" w:rsidRPr="00F7680F">
        <w:rPr>
          <w:sz w:val="24"/>
          <w:szCs w:val="24"/>
        </w:rPr>
        <w:t>.07</w:t>
      </w:r>
      <w:r w:rsidRPr="00F7680F">
        <w:rPr>
          <w:sz w:val="24"/>
          <w:szCs w:val="24"/>
        </w:rPr>
        <w:t>.2025 для закупки</w:t>
      </w:r>
      <w:r w:rsidRPr="00A91976">
        <w:rPr>
          <w:sz w:val="24"/>
          <w:szCs w:val="24"/>
        </w:rPr>
        <w:t xml:space="preserve"> №</w:t>
      </w:r>
      <w:r w:rsidR="00AD3C4A" w:rsidRPr="00AD3C4A">
        <w:rPr>
          <w:sz w:val="24"/>
          <w:szCs w:val="24"/>
        </w:rPr>
        <w:t>0162300001425000026</w:t>
      </w:r>
      <w:r w:rsidRPr="00A91976">
        <w:rPr>
          <w:sz w:val="24"/>
          <w:szCs w:val="24"/>
        </w:rPr>
        <w:t xml:space="preserve">, </w:t>
      </w:r>
      <w:r w:rsidRPr="005B5956">
        <w:rPr>
          <w:sz w:val="24"/>
          <w:szCs w:val="24"/>
        </w:rPr>
        <w:t>в соответствии с пунктом 25 части 1 статьи 93 Федерального</w:t>
      </w:r>
      <w:r w:rsidRPr="00596EDA">
        <w:rPr>
          <w:sz w:val="24"/>
          <w:szCs w:val="24"/>
        </w:rPr>
        <w:t xml:space="preserve">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596EDA">
          <w:rPr>
            <w:sz w:val="24"/>
            <w:szCs w:val="24"/>
          </w:rPr>
          <w:t>2013 г</w:t>
        </w:r>
        <w:r>
          <w:rPr>
            <w:sz w:val="24"/>
            <w:szCs w:val="24"/>
          </w:rPr>
          <w:t>ода</w:t>
        </w:r>
      </w:smartTag>
      <w:r w:rsidRPr="00596EDA">
        <w:rPr>
          <w:sz w:val="24"/>
          <w:szCs w:val="24"/>
        </w:rPr>
        <w:t xml:space="preserve">  №44-ФЗ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 </w:t>
      </w:r>
      <w:r w:rsidRPr="00F62C44">
        <w:rPr>
          <w:sz w:val="24"/>
          <w:szCs w:val="24"/>
        </w:rPr>
        <w:t>(далее – Закон №44-ФЗ),</w:t>
      </w:r>
      <w:r w:rsidRPr="00F62C44">
        <w:rPr>
          <w:i/>
          <w:iCs/>
          <w:sz w:val="24"/>
          <w:szCs w:val="24"/>
        </w:rPr>
        <w:t xml:space="preserve"> </w:t>
      </w:r>
      <w:r w:rsidRPr="00F62C44">
        <w:rPr>
          <w:sz w:val="24"/>
          <w:szCs w:val="24"/>
        </w:rPr>
        <w:t>заключили настоящий муниципальный контракт (далее – </w:t>
      </w:r>
      <w:r w:rsidRPr="00F62C44">
        <w:rPr>
          <w:b/>
          <w:bCs/>
          <w:sz w:val="24"/>
          <w:szCs w:val="24"/>
        </w:rPr>
        <w:t>Контракт</w:t>
      </w:r>
      <w:r w:rsidRPr="00F62C44">
        <w:rPr>
          <w:sz w:val="24"/>
          <w:szCs w:val="24"/>
        </w:rPr>
        <w:t>) о нижеследующем:</w:t>
      </w:r>
    </w:p>
    <w:p w14:paraId="035DED83" w14:textId="77777777" w:rsidR="00221D9F" w:rsidRPr="00F62C44" w:rsidRDefault="00221D9F" w:rsidP="00221D9F">
      <w:pPr>
        <w:jc w:val="both"/>
        <w:rPr>
          <w:sz w:val="24"/>
          <w:szCs w:val="24"/>
        </w:rPr>
      </w:pPr>
    </w:p>
    <w:p w14:paraId="456D65F9" w14:textId="77777777" w:rsidR="007E7485" w:rsidRDefault="006236EF" w:rsidP="007E7485">
      <w:pPr>
        <w:pStyle w:val="a5"/>
        <w:numPr>
          <w:ilvl w:val="0"/>
          <w:numId w:val="29"/>
        </w:numPr>
        <w:autoSpaceDE w:val="0"/>
        <w:jc w:val="center"/>
        <w:rPr>
          <w:b/>
          <w:sz w:val="24"/>
          <w:szCs w:val="24"/>
        </w:rPr>
      </w:pPr>
      <w:r w:rsidRPr="00B55BC3">
        <w:rPr>
          <w:b/>
          <w:sz w:val="24"/>
          <w:szCs w:val="24"/>
        </w:rPr>
        <w:t xml:space="preserve">Предмет </w:t>
      </w:r>
      <w:r w:rsidR="00AC51CD">
        <w:rPr>
          <w:b/>
          <w:sz w:val="24"/>
          <w:szCs w:val="24"/>
        </w:rPr>
        <w:t>К</w:t>
      </w:r>
      <w:r w:rsidRPr="00B55BC3">
        <w:rPr>
          <w:b/>
          <w:sz w:val="24"/>
          <w:szCs w:val="24"/>
        </w:rPr>
        <w:t>онтракта</w:t>
      </w:r>
    </w:p>
    <w:p w14:paraId="10EDE1D1" w14:textId="77777777" w:rsidR="007E7485" w:rsidRDefault="007E7485" w:rsidP="007E7485">
      <w:pPr>
        <w:pStyle w:val="a5"/>
        <w:autoSpaceDE w:val="0"/>
        <w:rPr>
          <w:b/>
          <w:sz w:val="24"/>
          <w:szCs w:val="24"/>
        </w:rPr>
      </w:pPr>
    </w:p>
    <w:p w14:paraId="10FCD908" w14:textId="77777777" w:rsidR="007E7485" w:rsidRDefault="007E7485" w:rsidP="00BA4FBE">
      <w:pPr>
        <w:pStyle w:val="a5"/>
        <w:autoSpaceDE w:val="0"/>
        <w:ind w:left="0" w:firstLine="360"/>
        <w:jc w:val="both"/>
        <w:rPr>
          <w:noProof/>
          <w:sz w:val="24"/>
          <w:szCs w:val="24"/>
        </w:rPr>
      </w:pPr>
      <w:r w:rsidRPr="007E7485">
        <w:rPr>
          <w:sz w:val="24"/>
          <w:szCs w:val="24"/>
        </w:rPr>
        <w:t xml:space="preserve">1.1. Продавец принимает на себя обязательство передать в собственность муниципального образования Новоуральский городской округ, а Покупатель обязуется принять в собственность муниципального образования Новоуральский городской округ и оплатить в соответствии с условиями настоящего Контракта </w:t>
      </w:r>
      <w:r w:rsidRPr="007E7485">
        <w:rPr>
          <w:noProof/>
          <w:sz w:val="24"/>
          <w:szCs w:val="24"/>
        </w:rPr>
        <w:t xml:space="preserve">следующее недвижимое имущество, </w:t>
      </w:r>
      <w:r w:rsidRPr="007E7485">
        <w:rPr>
          <w:sz w:val="24"/>
          <w:szCs w:val="24"/>
        </w:rPr>
        <w:t xml:space="preserve">приобретаемое </w:t>
      </w:r>
      <w:r w:rsidRPr="007E7485">
        <w:rPr>
          <w:noProof/>
          <w:sz w:val="24"/>
          <w:szCs w:val="24"/>
        </w:rPr>
        <w:t>для муниципальных нужд Новоуральского городского округа:</w:t>
      </w:r>
    </w:p>
    <w:p w14:paraId="4F1ED408" w14:textId="03E43C36" w:rsidR="00544E1E" w:rsidRPr="00CE3590" w:rsidRDefault="007E7485" w:rsidP="00FE1D13">
      <w:pPr>
        <w:pStyle w:val="a5"/>
        <w:autoSpaceDE w:val="0"/>
        <w:ind w:left="0" w:firstLine="709"/>
        <w:jc w:val="both"/>
        <w:rPr>
          <w:noProof/>
          <w:sz w:val="24"/>
          <w:szCs w:val="24"/>
        </w:rPr>
      </w:pPr>
      <w:r w:rsidRPr="00CE3590">
        <w:rPr>
          <w:noProof/>
          <w:sz w:val="24"/>
          <w:szCs w:val="24"/>
        </w:rPr>
        <w:t>-</w:t>
      </w:r>
      <w:r w:rsidRPr="00CE3590">
        <w:rPr>
          <w:sz w:val="24"/>
          <w:szCs w:val="24"/>
        </w:rPr>
        <w:t xml:space="preserve"> жилое помещение: </w:t>
      </w:r>
      <w:r w:rsidR="006601B6" w:rsidRPr="00CE3590">
        <w:rPr>
          <w:sz w:val="24"/>
          <w:szCs w:val="24"/>
        </w:rPr>
        <w:t>двух</w:t>
      </w:r>
      <w:r w:rsidRPr="00CE3590">
        <w:rPr>
          <w:sz w:val="24"/>
          <w:szCs w:val="24"/>
        </w:rPr>
        <w:t>комнатная квартира</w:t>
      </w:r>
      <w:r w:rsidRPr="00CE3590">
        <w:rPr>
          <w:noProof/>
          <w:sz w:val="24"/>
          <w:szCs w:val="24"/>
        </w:rPr>
        <w:t xml:space="preserve">, находящаяся по адресу: </w:t>
      </w:r>
      <w:r w:rsidR="00FE1D13" w:rsidRPr="00FE1D13">
        <w:rPr>
          <w:b/>
          <w:noProof/>
          <w:sz w:val="24"/>
          <w:szCs w:val="24"/>
        </w:rPr>
        <w:t>Свердловская область, г.Новоуральск, ул. Победы, д.</w:t>
      </w:r>
      <w:r w:rsidR="00FE1D13">
        <w:rPr>
          <w:b/>
          <w:noProof/>
          <w:sz w:val="24"/>
          <w:szCs w:val="24"/>
        </w:rPr>
        <w:t xml:space="preserve"> </w:t>
      </w:r>
      <w:r w:rsidR="00FE1D13" w:rsidRPr="00FE1D13">
        <w:rPr>
          <w:b/>
          <w:noProof/>
          <w:sz w:val="24"/>
          <w:szCs w:val="24"/>
        </w:rPr>
        <w:t>30А, кв.119</w:t>
      </w:r>
      <w:r w:rsidRPr="00CE3590">
        <w:rPr>
          <w:b/>
          <w:noProof/>
          <w:sz w:val="24"/>
          <w:szCs w:val="24"/>
        </w:rPr>
        <w:t xml:space="preserve">, кадастровый номер </w:t>
      </w:r>
      <w:r w:rsidR="00FE1D13" w:rsidRPr="00FE1D13">
        <w:rPr>
          <w:b/>
          <w:noProof/>
          <w:sz w:val="24"/>
          <w:szCs w:val="24"/>
        </w:rPr>
        <w:t>66:57:0102031:4689</w:t>
      </w:r>
      <w:r w:rsidRPr="00CE3590">
        <w:rPr>
          <w:noProof/>
          <w:sz w:val="24"/>
          <w:szCs w:val="24"/>
        </w:rPr>
        <w:t xml:space="preserve">, общей площадью </w:t>
      </w:r>
      <w:r w:rsidR="00FE1D13">
        <w:rPr>
          <w:noProof/>
          <w:sz w:val="24"/>
          <w:szCs w:val="24"/>
        </w:rPr>
        <w:t>45,7</w:t>
      </w:r>
      <w:r w:rsidRPr="00CE3590">
        <w:rPr>
          <w:noProof/>
          <w:sz w:val="24"/>
          <w:szCs w:val="24"/>
        </w:rPr>
        <w:t xml:space="preserve"> кв.м. (далее –</w:t>
      </w:r>
      <w:r w:rsidR="00B61235" w:rsidRPr="00CE3590">
        <w:rPr>
          <w:noProof/>
          <w:sz w:val="24"/>
          <w:szCs w:val="24"/>
        </w:rPr>
        <w:t xml:space="preserve"> </w:t>
      </w:r>
      <w:r w:rsidRPr="00CE3590">
        <w:rPr>
          <w:noProof/>
          <w:sz w:val="24"/>
          <w:szCs w:val="24"/>
        </w:rPr>
        <w:t>Квартира 1), согласно Приложению №1 к настоящему Контракту.</w:t>
      </w:r>
    </w:p>
    <w:p w14:paraId="6CB925B9" w14:textId="3BB4D50C" w:rsidR="007E7485" w:rsidRPr="00CE3590" w:rsidRDefault="007E7485" w:rsidP="007209A7">
      <w:pPr>
        <w:pStyle w:val="a5"/>
        <w:autoSpaceDE w:val="0"/>
        <w:ind w:left="0" w:firstLine="708"/>
        <w:jc w:val="both"/>
        <w:rPr>
          <w:sz w:val="24"/>
          <w:szCs w:val="24"/>
        </w:rPr>
      </w:pPr>
      <w:r w:rsidRPr="00CE3590">
        <w:rPr>
          <w:sz w:val="24"/>
          <w:szCs w:val="24"/>
        </w:rPr>
        <w:t xml:space="preserve">Указанная Квартира принадлежит Продавцу на основании </w:t>
      </w:r>
      <w:r w:rsidR="00A74E1A" w:rsidRPr="00CE3590">
        <w:rPr>
          <w:sz w:val="24"/>
          <w:szCs w:val="24"/>
        </w:rPr>
        <w:t>договора купли-продажи</w:t>
      </w:r>
      <w:r w:rsidRPr="00CE3590">
        <w:rPr>
          <w:sz w:val="24"/>
          <w:szCs w:val="24"/>
        </w:rPr>
        <w:t>,</w:t>
      </w:r>
      <w:r w:rsidR="00A74E1A" w:rsidRPr="00CE3590">
        <w:rPr>
          <w:sz w:val="24"/>
          <w:szCs w:val="24"/>
        </w:rPr>
        <w:t xml:space="preserve"> </w:t>
      </w:r>
      <w:r w:rsidRPr="00CE3590">
        <w:rPr>
          <w:sz w:val="24"/>
          <w:szCs w:val="24"/>
        </w:rPr>
        <w:t>что подтверждается следующим документом:</w:t>
      </w:r>
      <w:r w:rsidR="00A74E1A" w:rsidRPr="00CE3590">
        <w:rPr>
          <w:sz w:val="24"/>
          <w:szCs w:val="24"/>
        </w:rPr>
        <w:t xml:space="preserve"> Выписка из ЕГРН от </w:t>
      </w:r>
      <w:r w:rsidR="00FE1D13">
        <w:rPr>
          <w:sz w:val="24"/>
          <w:szCs w:val="24"/>
        </w:rPr>
        <w:t>21</w:t>
      </w:r>
      <w:r w:rsidR="00A74E1A" w:rsidRPr="00CE3590">
        <w:rPr>
          <w:sz w:val="24"/>
          <w:szCs w:val="24"/>
        </w:rPr>
        <w:t>.0</w:t>
      </w:r>
      <w:r w:rsidR="00CE3590" w:rsidRPr="00CE3590">
        <w:rPr>
          <w:sz w:val="24"/>
          <w:szCs w:val="24"/>
        </w:rPr>
        <w:t>7</w:t>
      </w:r>
      <w:r w:rsidR="00A74E1A" w:rsidRPr="00CE3590">
        <w:rPr>
          <w:sz w:val="24"/>
          <w:szCs w:val="24"/>
        </w:rPr>
        <w:t>.2025.</w:t>
      </w:r>
      <w:r w:rsidR="007209A7" w:rsidRPr="00CE3590">
        <w:rPr>
          <w:sz w:val="24"/>
          <w:szCs w:val="24"/>
        </w:rPr>
        <w:t xml:space="preserve"> </w:t>
      </w:r>
      <w:r w:rsidR="00A74E1A" w:rsidRPr="00CE3590">
        <w:rPr>
          <w:sz w:val="24"/>
          <w:szCs w:val="24"/>
        </w:rPr>
        <w:t xml:space="preserve">Право собственности зарегистрировано в ЕГРН </w:t>
      </w:r>
      <w:r w:rsidR="00FE1D13">
        <w:rPr>
          <w:sz w:val="24"/>
          <w:szCs w:val="24"/>
        </w:rPr>
        <w:t>25</w:t>
      </w:r>
      <w:r w:rsidR="00A74E1A" w:rsidRPr="00CE3590">
        <w:rPr>
          <w:sz w:val="24"/>
          <w:szCs w:val="24"/>
        </w:rPr>
        <w:t>.0</w:t>
      </w:r>
      <w:r w:rsidR="00FE1D13">
        <w:rPr>
          <w:sz w:val="24"/>
          <w:szCs w:val="24"/>
        </w:rPr>
        <w:t>6</w:t>
      </w:r>
      <w:r w:rsidR="00A74E1A" w:rsidRPr="00CE3590">
        <w:rPr>
          <w:sz w:val="24"/>
          <w:szCs w:val="24"/>
        </w:rPr>
        <w:t>.2025 за №</w:t>
      </w:r>
      <w:r w:rsidR="00FE1D13" w:rsidRPr="00FE1D13">
        <w:rPr>
          <w:sz w:val="24"/>
          <w:szCs w:val="24"/>
        </w:rPr>
        <w:t>66:57:0102031:4689-66/127/2025-4</w:t>
      </w:r>
      <w:r w:rsidRPr="00CE3590">
        <w:rPr>
          <w:sz w:val="24"/>
          <w:szCs w:val="24"/>
        </w:rPr>
        <w:t>;</w:t>
      </w:r>
    </w:p>
    <w:p w14:paraId="15E91CDA" w14:textId="77777777" w:rsidR="007209A7" w:rsidRPr="00CE3590" w:rsidRDefault="007209A7" w:rsidP="00A74E1A">
      <w:pPr>
        <w:pStyle w:val="a5"/>
        <w:autoSpaceDE w:val="0"/>
        <w:ind w:left="0" w:firstLine="708"/>
        <w:jc w:val="both"/>
        <w:rPr>
          <w:sz w:val="24"/>
          <w:szCs w:val="24"/>
        </w:rPr>
      </w:pPr>
    </w:p>
    <w:p w14:paraId="2B048760" w14:textId="14A8923E" w:rsidR="005A4651" w:rsidRPr="00CE3590" w:rsidRDefault="007E7485" w:rsidP="00FE1D13">
      <w:pPr>
        <w:pStyle w:val="a5"/>
        <w:autoSpaceDE w:val="0"/>
        <w:ind w:left="0" w:firstLine="708"/>
        <w:jc w:val="both"/>
        <w:rPr>
          <w:noProof/>
          <w:sz w:val="24"/>
          <w:szCs w:val="24"/>
        </w:rPr>
      </w:pPr>
      <w:r w:rsidRPr="00CE3590">
        <w:rPr>
          <w:sz w:val="24"/>
          <w:szCs w:val="24"/>
        </w:rPr>
        <w:lastRenderedPageBreak/>
        <w:t>-</w:t>
      </w:r>
      <w:r w:rsidR="00A74E1A" w:rsidRPr="00CE3590">
        <w:rPr>
          <w:sz w:val="24"/>
          <w:szCs w:val="24"/>
        </w:rPr>
        <w:t xml:space="preserve"> </w:t>
      </w:r>
      <w:r w:rsidRPr="00CE3590">
        <w:rPr>
          <w:sz w:val="24"/>
          <w:szCs w:val="24"/>
        </w:rPr>
        <w:t xml:space="preserve">жилое помещение: </w:t>
      </w:r>
      <w:r w:rsidR="006601B6" w:rsidRPr="00CE3590">
        <w:rPr>
          <w:sz w:val="24"/>
          <w:szCs w:val="24"/>
        </w:rPr>
        <w:t>двух</w:t>
      </w:r>
      <w:r w:rsidRPr="00CE3590">
        <w:rPr>
          <w:sz w:val="24"/>
          <w:szCs w:val="24"/>
        </w:rPr>
        <w:t>комнатная квартира</w:t>
      </w:r>
      <w:r w:rsidRPr="00CE3590">
        <w:rPr>
          <w:noProof/>
          <w:sz w:val="24"/>
          <w:szCs w:val="24"/>
        </w:rPr>
        <w:t xml:space="preserve">, находящаяся по адресу: </w:t>
      </w:r>
      <w:r w:rsidR="00FE1D13" w:rsidRPr="00FE1D13">
        <w:rPr>
          <w:b/>
          <w:noProof/>
          <w:sz w:val="24"/>
          <w:szCs w:val="24"/>
        </w:rPr>
        <w:t>Свердловская область, городской округ Новоуральский,</w:t>
      </w:r>
      <w:r w:rsidR="00FE1D13">
        <w:rPr>
          <w:b/>
          <w:noProof/>
          <w:sz w:val="24"/>
          <w:szCs w:val="24"/>
        </w:rPr>
        <w:t xml:space="preserve"> </w:t>
      </w:r>
      <w:r w:rsidR="00FE1D13" w:rsidRPr="00FE1D13">
        <w:rPr>
          <w:b/>
          <w:noProof/>
          <w:sz w:val="24"/>
          <w:szCs w:val="24"/>
        </w:rPr>
        <w:t>город Новоуральск, улица Победы, дом 28, квартира 55</w:t>
      </w:r>
      <w:r w:rsidRPr="00CE3590">
        <w:rPr>
          <w:b/>
          <w:noProof/>
          <w:sz w:val="24"/>
          <w:szCs w:val="24"/>
        </w:rPr>
        <w:t xml:space="preserve">, кадастровый номер </w:t>
      </w:r>
      <w:r w:rsidR="00FE1D13" w:rsidRPr="00FE1D13">
        <w:rPr>
          <w:b/>
          <w:noProof/>
          <w:sz w:val="24"/>
          <w:szCs w:val="24"/>
        </w:rPr>
        <w:t>66:57:0102031:1542</w:t>
      </w:r>
      <w:r w:rsidR="00CE3590" w:rsidRPr="00CE3590">
        <w:rPr>
          <w:b/>
          <w:noProof/>
          <w:sz w:val="24"/>
          <w:szCs w:val="24"/>
        </w:rPr>
        <w:t>,</w:t>
      </w:r>
      <w:r w:rsidRPr="00CE3590">
        <w:rPr>
          <w:noProof/>
          <w:sz w:val="24"/>
          <w:szCs w:val="24"/>
        </w:rPr>
        <w:t xml:space="preserve"> общей площадью </w:t>
      </w:r>
      <w:r w:rsidR="00FE1D13">
        <w:rPr>
          <w:noProof/>
          <w:sz w:val="24"/>
          <w:szCs w:val="24"/>
        </w:rPr>
        <w:t>45</w:t>
      </w:r>
      <w:r w:rsidRPr="00CE3590">
        <w:rPr>
          <w:noProof/>
          <w:sz w:val="24"/>
          <w:szCs w:val="24"/>
        </w:rPr>
        <w:t xml:space="preserve"> кв.м. (далее –</w:t>
      </w:r>
      <w:r w:rsidR="00A74E1A" w:rsidRPr="00CE3590">
        <w:rPr>
          <w:noProof/>
          <w:sz w:val="24"/>
          <w:szCs w:val="24"/>
        </w:rPr>
        <w:t xml:space="preserve"> </w:t>
      </w:r>
      <w:r w:rsidRPr="00CE3590">
        <w:rPr>
          <w:noProof/>
          <w:sz w:val="24"/>
          <w:szCs w:val="24"/>
        </w:rPr>
        <w:t>Квартира 2), согласно Приложению №2 к настоящему Контракту.</w:t>
      </w:r>
    </w:p>
    <w:p w14:paraId="67CA3FD8" w14:textId="235E0B19" w:rsidR="007E7485" w:rsidRPr="00CE3590" w:rsidRDefault="007E7485" w:rsidP="00A74E1A">
      <w:pPr>
        <w:pStyle w:val="a5"/>
        <w:autoSpaceDE w:val="0"/>
        <w:ind w:left="0" w:firstLine="708"/>
        <w:jc w:val="both"/>
        <w:rPr>
          <w:sz w:val="24"/>
          <w:szCs w:val="24"/>
        </w:rPr>
      </w:pPr>
      <w:r w:rsidRPr="00CE3590">
        <w:rPr>
          <w:sz w:val="24"/>
          <w:szCs w:val="24"/>
        </w:rPr>
        <w:t xml:space="preserve">Указанная Квартира принадлежит Продавцу на основании </w:t>
      </w:r>
      <w:r w:rsidR="007209A7" w:rsidRPr="00CE3590">
        <w:rPr>
          <w:sz w:val="24"/>
          <w:szCs w:val="24"/>
        </w:rPr>
        <w:t xml:space="preserve">договора купли-продажи </w:t>
      </w:r>
      <w:r w:rsidR="004306EC" w:rsidRPr="00CE3590">
        <w:rPr>
          <w:sz w:val="24"/>
          <w:szCs w:val="24"/>
        </w:rPr>
        <w:t>квартиры</w:t>
      </w:r>
      <w:r w:rsidRPr="00CE3590">
        <w:rPr>
          <w:sz w:val="24"/>
          <w:szCs w:val="24"/>
        </w:rPr>
        <w:t>,</w:t>
      </w:r>
      <w:r w:rsidR="007209A7" w:rsidRPr="00CE3590">
        <w:rPr>
          <w:sz w:val="24"/>
          <w:szCs w:val="24"/>
        </w:rPr>
        <w:t xml:space="preserve"> </w:t>
      </w:r>
      <w:r w:rsidRPr="00CE3590">
        <w:rPr>
          <w:sz w:val="24"/>
          <w:szCs w:val="24"/>
        </w:rPr>
        <w:t>что подтверждается следующим документом:</w:t>
      </w:r>
      <w:r w:rsidR="007209A7" w:rsidRPr="00CE3590">
        <w:rPr>
          <w:sz w:val="24"/>
          <w:szCs w:val="24"/>
        </w:rPr>
        <w:t xml:space="preserve"> Выписка из ЕГРН от </w:t>
      </w:r>
      <w:r w:rsidR="00FE1D13">
        <w:rPr>
          <w:sz w:val="24"/>
          <w:szCs w:val="24"/>
        </w:rPr>
        <w:t>10</w:t>
      </w:r>
      <w:r w:rsidR="007209A7" w:rsidRPr="00CE3590">
        <w:rPr>
          <w:sz w:val="24"/>
          <w:szCs w:val="24"/>
        </w:rPr>
        <w:t>.0</w:t>
      </w:r>
      <w:r w:rsidR="00CE3590" w:rsidRPr="00CE3590">
        <w:rPr>
          <w:sz w:val="24"/>
          <w:szCs w:val="24"/>
        </w:rPr>
        <w:t>7</w:t>
      </w:r>
      <w:r w:rsidR="007209A7" w:rsidRPr="00CE3590">
        <w:rPr>
          <w:sz w:val="24"/>
          <w:szCs w:val="24"/>
        </w:rPr>
        <w:t xml:space="preserve">.2025. Право собственности зарегистрировано в ЕГРН </w:t>
      </w:r>
      <w:r w:rsidR="00FE1D13">
        <w:rPr>
          <w:sz w:val="24"/>
          <w:szCs w:val="24"/>
        </w:rPr>
        <w:t>10</w:t>
      </w:r>
      <w:r w:rsidR="007209A7" w:rsidRPr="00CE3590">
        <w:rPr>
          <w:sz w:val="24"/>
          <w:szCs w:val="24"/>
        </w:rPr>
        <w:t>.0</w:t>
      </w:r>
      <w:r w:rsidR="00CE3590" w:rsidRPr="00CE3590">
        <w:rPr>
          <w:sz w:val="24"/>
          <w:szCs w:val="24"/>
        </w:rPr>
        <w:t>7</w:t>
      </w:r>
      <w:r w:rsidR="007209A7" w:rsidRPr="00CE3590">
        <w:rPr>
          <w:sz w:val="24"/>
          <w:szCs w:val="24"/>
        </w:rPr>
        <w:t>.2025 за №</w:t>
      </w:r>
      <w:r w:rsidR="00FE1D13" w:rsidRPr="00FE1D13">
        <w:rPr>
          <w:sz w:val="24"/>
          <w:szCs w:val="24"/>
        </w:rPr>
        <w:t>66:57:0102031:1542-66/127/2025-3</w:t>
      </w:r>
      <w:r w:rsidR="004306EC" w:rsidRPr="00CE3590">
        <w:rPr>
          <w:sz w:val="24"/>
          <w:szCs w:val="24"/>
        </w:rPr>
        <w:t>.</w:t>
      </w:r>
    </w:p>
    <w:p w14:paraId="550036BB" w14:textId="77777777" w:rsidR="006236EF" w:rsidRPr="0009151C" w:rsidRDefault="007E7485" w:rsidP="00D05C3E">
      <w:pPr>
        <w:widowControl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proofErr w:type="gramStart"/>
      <w:r>
        <w:rPr>
          <w:sz w:val="24"/>
          <w:szCs w:val="24"/>
        </w:rPr>
        <w:t>2</w:t>
      </w:r>
      <w:r w:rsidR="006236EF" w:rsidRPr="00932F8A">
        <w:rPr>
          <w:sz w:val="24"/>
          <w:szCs w:val="24"/>
        </w:rPr>
        <w:t>.</w:t>
      </w:r>
      <w:r w:rsidR="006236EF" w:rsidRPr="0009151C">
        <w:rPr>
          <w:noProof/>
          <w:sz w:val="24"/>
          <w:szCs w:val="24"/>
        </w:rPr>
        <w:t>Срок</w:t>
      </w:r>
      <w:proofErr w:type="gramEnd"/>
      <w:r w:rsidR="006236EF" w:rsidRPr="0009151C">
        <w:rPr>
          <w:noProof/>
          <w:sz w:val="24"/>
          <w:szCs w:val="24"/>
        </w:rPr>
        <w:t xml:space="preserve"> п</w:t>
      </w:r>
      <w:r w:rsidR="008E3AD6">
        <w:rPr>
          <w:noProof/>
          <w:sz w:val="24"/>
          <w:szCs w:val="24"/>
        </w:rPr>
        <w:t>ередачи</w:t>
      </w:r>
      <w:r w:rsidR="00E51905">
        <w:rPr>
          <w:noProof/>
          <w:sz w:val="24"/>
          <w:szCs w:val="24"/>
        </w:rPr>
        <w:t xml:space="preserve"> Квартир</w:t>
      </w:r>
      <w:r w:rsidR="006236EF" w:rsidRPr="007E7485">
        <w:rPr>
          <w:noProof/>
          <w:sz w:val="24"/>
          <w:szCs w:val="24"/>
        </w:rPr>
        <w:t>:</w:t>
      </w:r>
      <w:r w:rsidR="00AB3494">
        <w:rPr>
          <w:noProof/>
          <w:sz w:val="24"/>
          <w:szCs w:val="24"/>
        </w:rPr>
        <w:t xml:space="preserve"> </w:t>
      </w:r>
      <w:r w:rsidR="00B2035D" w:rsidRPr="0009151C">
        <w:rPr>
          <w:noProof/>
          <w:sz w:val="24"/>
          <w:szCs w:val="24"/>
        </w:rPr>
        <w:t xml:space="preserve">в течение </w:t>
      </w:r>
      <w:r w:rsidR="00F719F4">
        <w:rPr>
          <w:noProof/>
          <w:sz w:val="24"/>
          <w:szCs w:val="24"/>
        </w:rPr>
        <w:t>30</w:t>
      </w:r>
      <w:r w:rsidR="00AB3494">
        <w:rPr>
          <w:noProof/>
          <w:sz w:val="24"/>
          <w:szCs w:val="24"/>
        </w:rPr>
        <w:t xml:space="preserve"> </w:t>
      </w:r>
      <w:r w:rsidR="00B2035D" w:rsidRPr="0009151C">
        <w:rPr>
          <w:noProof/>
          <w:sz w:val="24"/>
          <w:szCs w:val="24"/>
        </w:rPr>
        <w:t>(</w:t>
      </w:r>
      <w:r w:rsidR="00F719F4">
        <w:rPr>
          <w:noProof/>
          <w:sz w:val="24"/>
          <w:szCs w:val="24"/>
        </w:rPr>
        <w:t>тридцати</w:t>
      </w:r>
      <w:r w:rsidR="00B2035D" w:rsidRPr="0009151C">
        <w:rPr>
          <w:noProof/>
          <w:sz w:val="24"/>
          <w:szCs w:val="24"/>
        </w:rPr>
        <w:t>) календарных дней</w:t>
      </w:r>
      <w:r w:rsidR="001D3F5D">
        <w:rPr>
          <w:noProof/>
          <w:sz w:val="24"/>
          <w:szCs w:val="24"/>
        </w:rPr>
        <w:t xml:space="preserve"> </w:t>
      </w:r>
      <w:r w:rsidR="006236EF" w:rsidRPr="0009151C">
        <w:rPr>
          <w:rFonts w:eastAsia="Calibri"/>
          <w:sz w:val="24"/>
          <w:szCs w:val="24"/>
          <w:lang w:eastAsia="en-US"/>
        </w:rPr>
        <w:t xml:space="preserve">с </w:t>
      </w:r>
      <w:r w:rsidR="00B2035D" w:rsidRPr="0009151C">
        <w:rPr>
          <w:rFonts w:eastAsia="Calibri"/>
          <w:sz w:val="24"/>
          <w:szCs w:val="24"/>
          <w:lang w:eastAsia="en-US"/>
        </w:rPr>
        <w:t xml:space="preserve">даты </w:t>
      </w:r>
      <w:r w:rsidR="0022642F" w:rsidRPr="0009151C">
        <w:rPr>
          <w:rFonts w:eastAsia="Calibri"/>
          <w:sz w:val="24"/>
          <w:szCs w:val="24"/>
          <w:lang w:eastAsia="en-US"/>
        </w:rPr>
        <w:t>подписания К</w:t>
      </w:r>
      <w:r w:rsidR="006236EF" w:rsidRPr="0009151C">
        <w:rPr>
          <w:rFonts w:eastAsia="Calibri"/>
          <w:sz w:val="24"/>
          <w:szCs w:val="24"/>
          <w:lang w:eastAsia="en-US"/>
        </w:rPr>
        <w:t xml:space="preserve">онтракта </w:t>
      </w:r>
      <w:r w:rsidR="00F50F0B" w:rsidRPr="0009151C">
        <w:rPr>
          <w:rFonts w:eastAsia="Calibri"/>
          <w:sz w:val="24"/>
          <w:szCs w:val="24"/>
          <w:lang w:eastAsia="en-US"/>
        </w:rPr>
        <w:t>С</w:t>
      </w:r>
      <w:r w:rsidR="006236EF" w:rsidRPr="0009151C">
        <w:rPr>
          <w:rFonts w:eastAsia="Calibri"/>
          <w:sz w:val="24"/>
          <w:szCs w:val="24"/>
          <w:lang w:eastAsia="en-US"/>
        </w:rPr>
        <w:t>торонами.</w:t>
      </w:r>
    </w:p>
    <w:p w14:paraId="0440880B" w14:textId="69DC7A79" w:rsidR="006236EF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1.3</w:t>
      </w:r>
      <w:r w:rsidR="006236EF" w:rsidRPr="00414D9F">
        <w:rPr>
          <w:sz w:val="24"/>
          <w:szCs w:val="24"/>
        </w:rPr>
        <w:t>. П</w:t>
      </w:r>
      <w:r w:rsidR="00221D9F">
        <w:rPr>
          <w:sz w:val="24"/>
          <w:szCs w:val="24"/>
        </w:rPr>
        <w:t xml:space="preserve">родавец </w:t>
      </w:r>
      <w:r w:rsidR="0022642F">
        <w:rPr>
          <w:sz w:val="24"/>
          <w:szCs w:val="24"/>
        </w:rPr>
        <w:t>подтверждает, что на дату</w:t>
      </w:r>
      <w:r w:rsidR="006236EF" w:rsidRPr="00414D9F">
        <w:rPr>
          <w:sz w:val="24"/>
          <w:szCs w:val="24"/>
        </w:rPr>
        <w:t xml:space="preserve"> подписания настоящего</w:t>
      </w:r>
      <w:r w:rsidR="00AB3494">
        <w:rPr>
          <w:sz w:val="24"/>
          <w:szCs w:val="24"/>
        </w:rPr>
        <w:t xml:space="preserve"> </w:t>
      </w:r>
      <w:r w:rsidR="006236EF" w:rsidRPr="00932F8A">
        <w:rPr>
          <w:sz w:val="24"/>
          <w:szCs w:val="24"/>
        </w:rPr>
        <w:t>Контракта все счета за предоставленные коммунальные услуги, взносы на капитальный ремонт, услуги связи (телефон, интернет), иные обязательные платежи оплачены, задолженностей не имеется.</w:t>
      </w:r>
    </w:p>
    <w:p w14:paraId="3AAFB4E2" w14:textId="77777777" w:rsidR="006236EF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1.4</w:t>
      </w:r>
      <w:r w:rsidR="006236EF" w:rsidRPr="00932F8A">
        <w:rPr>
          <w:sz w:val="24"/>
          <w:szCs w:val="24"/>
        </w:rPr>
        <w:t>. П</w:t>
      </w:r>
      <w:r w:rsidR="00221D9F">
        <w:rPr>
          <w:sz w:val="24"/>
          <w:szCs w:val="24"/>
        </w:rPr>
        <w:t>родавец</w:t>
      </w:r>
      <w:r w:rsidR="00AB3494">
        <w:rPr>
          <w:sz w:val="24"/>
          <w:szCs w:val="24"/>
        </w:rPr>
        <w:t xml:space="preserve"> </w:t>
      </w:r>
      <w:r w:rsidR="00905EFC">
        <w:rPr>
          <w:sz w:val="24"/>
          <w:szCs w:val="24"/>
        </w:rPr>
        <w:t>заверяет</w:t>
      </w:r>
      <w:r w:rsidR="00AB3494">
        <w:rPr>
          <w:sz w:val="24"/>
          <w:szCs w:val="24"/>
        </w:rPr>
        <w:t xml:space="preserve"> </w:t>
      </w:r>
      <w:r w:rsidR="007E56F3">
        <w:rPr>
          <w:sz w:val="24"/>
          <w:szCs w:val="24"/>
        </w:rPr>
        <w:t>Покупателя</w:t>
      </w:r>
      <w:r w:rsidR="0022642F">
        <w:rPr>
          <w:sz w:val="24"/>
          <w:szCs w:val="24"/>
        </w:rPr>
        <w:t>, что на дату</w:t>
      </w:r>
      <w:r w:rsidR="006236EF" w:rsidRPr="00932F8A">
        <w:rPr>
          <w:sz w:val="24"/>
          <w:szCs w:val="24"/>
        </w:rPr>
        <w:t xml:space="preserve"> подписания настоящего Ко</w:t>
      </w:r>
      <w:r w:rsidR="004F76F1">
        <w:rPr>
          <w:sz w:val="24"/>
          <w:szCs w:val="24"/>
        </w:rPr>
        <w:t>нтракта</w:t>
      </w:r>
      <w:r>
        <w:rPr>
          <w:sz w:val="24"/>
          <w:szCs w:val="24"/>
        </w:rPr>
        <w:t xml:space="preserve"> Квартиры</w:t>
      </w:r>
      <w:r w:rsidR="006236EF" w:rsidRPr="00932F8A">
        <w:rPr>
          <w:sz w:val="24"/>
          <w:szCs w:val="24"/>
        </w:rPr>
        <w:t xml:space="preserve"> нико</w:t>
      </w:r>
      <w:r>
        <w:rPr>
          <w:sz w:val="24"/>
          <w:szCs w:val="24"/>
        </w:rPr>
        <w:t>му не проданы, не заложены, не обещаны</w:t>
      </w:r>
      <w:r w:rsidR="006236EF" w:rsidRPr="00932F8A">
        <w:rPr>
          <w:sz w:val="24"/>
          <w:szCs w:val="24"/>
        </w:rPr>
        <w:t xml:space="preserve"> в дарение,</w:t>
      </w:r>
      <w:r>
        <w:rPr>
          <w:sz w:val="24"/>
          <w:szCs w:val="24"/>
        </w:rPr>
        <w:t xml:space="preserve"> в споре и под арестом не состоя</w:t>
      </w:r>
      <w:r w:rsidR="006236EF" w:rsidRPr="00932F8A">
        <w:rPr>
          <w:sz w:val="24"/>
          <w:szCs w:val="24"/>
        </w:rPr>
        <w:t xml:space="preserve">т, </w:t>
      </w:r>
      <w:r w:rsidR="004F76F1">
        <w:rPr>
          <w:sz w:val="24"/>
          <w:szCs w:val="24"/>
        </w:rPr>
        <w:t xml:space="preserve">а также </w:t>
      </w:r>
      <w:r>
        <w:rPr>
          <w:rFonts w:eastAsia="Calibri"/>
          <w:sz w:val="24"/>
          <w:szCs w:val="24"/>
          <w:lang w:eastAsia="en-US"/>
        </w:rPr>
        <w:t>свободны</w:t>
      </w:r>
      <w:r w:rsidR="006236EF" w:rsidRPr="00932F8A">
        <w:rPr>
          <w:rFonts w:eastAsia="Calibri"/>
          <w:sz w:val="24"/>
          <w:szCs w:val="24"/>
          <w:lang w:eastAsia="en-US"/>
        </w:rPr>
        <w:t xml:space="preserve"> от любых прав и притязаний третьих лиц</w:t>
      </w:r>
      <w:r w:rsidR="00905EFC">
        <w:rPr>
          <w:rFonts w:eastAsia="Calibri"/>
          <w:sz w:val="24"/>
          <w:szCs w:val="24"/>
          <w:lang w:eastAsia="en-US"/>
        </w:rPr>
        <w:t xml:space="preserve"> в соответствии с пунктом 1</w:t>
      </w:r>
      <w:r w:rsidR="004F76F1">
        <w:rPr>
          <w:rFonts w:eastAsia="Calibri"/>
          <w:sz w:val="24"/>
          <w:szCs w:val="24"/>
          <w:lang w:eastAsia="en-US"/>
        </w:rPr>
        <w:t xml:space="preserve"> статьи 558 ГК РФ</w:t>
      </w:r>
      <w:r w:rsidR="006236EF" w:rsidRPr="00932F8A">
        <w:rPr>
          <w:rFonts w:eastAsia="Calibri"/>
          <w:sz w:val="24"/>
          <w:szCs w:val="24"/>
          <w:lang w:eastAsia="en-US"/>
        </w:rPr>
        <w:t>.</w:t>
      </w:r>
    </w:p>
    <w:p w14:paraId="01BB265C" w14:textId="77777777" w:rsidR="006236EF" w:rsidRPr="004C007A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1.5</w:t>
      </w:r>
      <w:r w:rsidR="006236EF" w:rsidRPr="00932F8A">
        <w:rPr>
          <w:sz w:val="24"/>
          <w:szCs w:val="24"/>
        </w:rPr>
        <w:t>. Переход пр</w:t>
      </w:r>
      <w:r>
        <w:rPr>
          <w:sz w:val="24"/>
          <w:szCs w:val="24"/>
        </w:rPr>
        <w:t>ава собственности на отчуждаемые Квартиры</w:t>
      </w:r>
      <w:r w:rsidR="006236EF" w:rsidRPr="00932F8A">
        <w:rPr>
          <w:sz w:val="24"/>
          <w:szCs w:val="24"/>
        </w:rPr>
        <w:t xml:space="preserve"> по настоящему Контракту к </w:t>
      </w:r>
      <w:r w:rsidR="007E56F3">
        <w:rPr>
          <w:sz w:val="24"/>
          <w:szCs w:val="24"/>
        </w:rPr>
        <w:t>Покупателю</w:t>
      </w:r>
      <w:r w:rsidR="006236EF" w:rsidRPr="00932F8A">
        <w:rPr>
          <w:sz w:val="24"/>
          <w:szCs w:val="24"/>
        </w:rPr>
        <w:t xml:space="preserve"> подлежит государственной регистрации.</w:t>
      </w:r>
      <w:r w:rsidR="00AB3494">
        <w:rPr>
          <w:sz w:val="24"/>
          <w:szCs w:val="24"/>
        </w:rPr>
        <w:t xml:space="preserve"> </w:t>
      </w:r>
      <w:r w:rsidR="004C007A" w:rsidRPr="004C007A">
        <w:rPr>
          <w:sz w:val="24"/>
          <w:szCs w:val="24"/>
        </w:rPr>
        <w:t>П</w:t>
      </w:r>
      <w:r w:rsidR="00221D9F">
        <w:rPr>
          <w:sz w:val="24"/>
          <w:szCs w:val="24"/>
        </w:rPr>
        <w:t>родавец</w:t>
      </w:r>
      <w:r w:rsidR="004C007A" w:rsidRPr="004C007A">
        <w:rPr>
          <w:sz w:val="24"/>
          <w:szCs w:val="24"/>
        </w:rPr>
        <w:t xml:space="preserve"> и </w:t>
      </w:r>
      <w:r w:rsidR="007E56F3">
        <w:rPr>
          <w:sz w:val="24"/>
          <w:szCs w:val="24"/>
        </w:rPr>
        <w:t>Покупатель</w:t>
      </w:r>
      <w:r w:rsidR="004C007A" w:rsidRPr="004C007A">
        <w:rPr>
          <w:sz w:val="24"/>
          <w:szCs w:val="24"/>
        </w:rPr>
        <w:t xml:space="preserve"> подписывают настоящий Контракт на бумажном носителе для пред</w:t>
      </w:r>
      <w:r w:rsidR="0009151C">
        <w:rPr>
          <w:sz w:val="24"/>
          <w:szCs w:val="24"/>
        </w:rPr>
        <w:t>о</w:t>
      </w:r>
      <w:r w:rsidR="004C007A" w:rsidRPr="004C007A">
        <w:rPr>
          <w:sz w:val="24"/>
          <w:szCs w:val="24"/>
        </w:rPr>
        <w:t>ставления в орган, осуществляющий государственную регистрацию прав на недвижимое имущество и сделок с ним</w:t>
      </w:r>
      <w:r w:rsidR="00B72A64">
        <w:rPr>
          <w:sz w:val="24"/>
          <w:szCs w:val="24"/>
        </w:rPr>
        <w:t>.</w:t>
      </w:r>
    </w:p>
    <w:p w14:paraId="03BB4C40" w14:textId="77777777" w:rsidR="006236EF" w:rsidRDefault="007E7485" w:rsidP="00D05C3E">
      <w:pPr>
        <w:widowControl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1.6</w:t>
      </w:r>
      <w:r w:rsidR="006236EF" w:rsidRPr="00932F8A">
        <w:rPr>
          <w:sz w:val="24"/>
          <w:szCs w:val="24"/>
        </w:rPr>
        <w:t xml:space="preserve">. Право собственности </w:t>
      </w:r>
      <w:r w:rsidR="007E56F3">
        <w:rPr>
          <w:sz w:val="24"/>
          <w:szCs w:val="24"/>
        </w:rPr>
        <w:t>Покупателя</w:t>
      </w:r>
      <w:r>
        <w:rPr>
          <w:sz w:val="24"/>
          <w:szCs w:val="24"/>
        </w:rPr>
        <w:t xml:space="preserve"> на Квартиры</w:t>
      </w:r>
      <w:r w:rsidR="0022642F">
        <w:rPr>
          <w:sz w:val="24"/>
          <w:szCs w:val="24"/>
        </w:rPr>
        <w:t xml:space="preserve"> возникает со дня</w:t>
      </w:r>
      <w:r w:rsidR="006236EF" w:rsidRPr="00932F8A">
        <w:rPr>
          <w:sz w:val="24"/>
          <w:szCs w:val="24"/>
        </w:rPr>
        <w:t xml:space="preserve"> государственной регистрации перехода права собственности и внесения соответствующей записи в Единый госуд</w:t>
      </w:r>
      <w:r w:rsidR="006236EF">
        <w:rPr>
          <w:sz w:val="24"/>
          <w:szCs w:val="24"/>
        </w:rPr>
        <w:t>арственный реестр недвижимости.</w:t>
      </w:r>
    </w:p>
    <w:p w14:paraId="4368E8E7" w14:textId="77777777" w:rsidR="006236EF" w:rsidRPr="00E965FF" w:rsidRDefault="006236EF" w:rsidP="006236EF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14:paraId="2ABBB27D" w14:textId="77777777" w:rsidR="006236EF" w:rsidRDefault="006236EF" w:rsidP="006D6DF2">
      <w:pPr>
        <w:pStyle w:val="a5"/>
        <w:numPr>
          <w:ilvl w:val="0"/>
          <w:numId w:val="29"/>
        </w:numPr>
        <w:autoSpaceDE w:val="0"/>
        <w:jc w:val="center"/>
        <w:rPr>
          <w:b/>
          <w:sz w:val="24"/>
          <w:szCs w:val="24"/>
        </w:rPr>
      </w:pPr>
      <w:r w:rsidRPr="00E84C8F">
        <w:rPr>
          <w:b/>
          <w:sz w:val="24"/>
          <w:szCs w:val="24"/>
        </w:rPr>
        <w:t>Цена Контракта и порядок расчетов</w:t>
      </w:r>
    </w:p>
    <w:p w14:paraId="2C9B34E3" w14:textId="77777777" w:rsidR="00E25124" w:rsidRPr="00E84C8F" w:rsidRDefault="00E25124" w:rsidP="00E25124">
      <w:pPr>
        <w:pStyle w:val="a5"/>
        <w:autoSpaceDE w:val="0"/>
        <w:rPr>
          <w:b/>
          <w:sz w:val="24"/>
          <w:szCs w:val="24"/>
        </w:rPr>
      </w:pPr>
    </w:p>
    <w:p w14:paraId="7DBB2206" w14:textId="77777777" w:rsidR="0022642F" w:rsidRPr="00F54883" w:rsidRDefault="00AB3494" w:rsidP="00AB3494">
      <w:pPr>
        <w:shd w:val="clear" w:color="auto" w:fill="FFFFFF"/>
        <w:tabs>
          <w:tab w:val="left" w:pos="426"/>
          <w:tab w:val="left" w:pos="7513"/>
        </w:tabs>
        <w:suppressAutoHyphens/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2642F">
        <w:rPr>
          <w:sz w:val="24"/>
          <w:szCs w:val="24"/>
        </w:rPr>
        <w:t>2.</w:t>
      </w:r>
      <w:r w:rsidR="0022642F" w:rsidRPr="00F54883">
        <w:rPr>
          <w:sz w:val="24"/>
          <w:szCs w:val="24"/>
        </w:rPr>
        <w:t>1. Цена Контракта является твердой, определяется на весь срок исполнения Контракта, за исключением случаев, установленных Контрактом и (или) предусмотренных законодательством Российской Федерации.</w:t>
      </w:r>
    </w:p>
    <w:p w14:paraId="0F153E5D" w14:textId="750FAC0E" w:rsidR="007E7485" w:rsidRDefault="0022642F" w:rsidP="004F76F1">
      <w:pPr>
        <w:tabs>
          <w:tab w:val="left" w:pos="1134"/>
          <w:tab w:val="left" w:pos="7513"/>
        </w:tabs>
        <w:suppressAutoHyphens/>
        <w:autoSpaceDE w:val="0"/>
        <w:ind w:right="-2" w:firstLine="567"/>
        <w:jc w:val="both"/>
        <w:rPr>
          <w:i/>
          <w:sz w:val="24"/>
          <w:szCs w:val="24"/>
        </w:rPr>
      </w:pPr>
      <w:r w:rsidRPr="00F62C44">
        <w:rPr>
          <w:sz w:val="24"/>
          <w:szCs w:val="24"/>
        </w:rPr>
        <w:t>Цена Контракта составляет</w:t>
      </w:r>
      <w:r w:rsidRPr="00B111F4">
        <w:rPr>
          <w:b/>
          <w:sz w:val="24"/>
          <w:szCs w:val="24"/>
        </w:rPr>
        <w:t xml:space="preserve">: </w:t>
      </w:r>
      <w:r w:rsidR="00AB3494" w:rsidRPr="00B111F4">
        <w:rPr>
          <w:b/>
          <w:sz w:val="24"/>
          <w:szCs w:val="24"/>
        </w:rPr>
        <w:t>4 </w:t>
      </w:r>
      <w:r w:rsidR="00245889">
        <w:rPr>
          <w:b/>
          <w:sz w:val="24"/>
          <w:szCs w:val="24"/>
        </w:rPr>
        <w:t>600</w:t>
      </w:r>
      <w:r w:rsidR="00AB3494" w:rsidRPr="00B111F4">
        <w:rPr>
          <w:b/>
          <w:sz w:val="24"/>
          <w:szCs w:val="24"/>
        </w:rPr>
        <w:t> </w:t>
      </w:r>
      <w:r w:rsidR="00245889">
        <w:rPr>
          <w:b/>
          <w:sz w:val="24"/>
          <w:szCs w:val="24"/>
        </w:rPr>
        <w:t>8</w:t>
      </w:r>
      <w:r w:rsidR="00AB3494" w:rsidRPr="00B111F4">
        <w:rPr>
          <w:b/>
          <w:sz w:val="24"/>
          <w:szCs w:val="24"/>
        </w:rPr>
        <w:t>00 (</w:t>
      </w:r>
      <w:r w:rsidR="00245889" w:rsidRPr="00245889">
        <w:rPr>
          <w:b/>
          <w:sz w:val="24"/>
          <w:szCs w:val="24"/>
        </w:rPr>
        <w:t>четыре миллиона шестьсот тысяч восемьсот</w:t>
      </w:r>
      <w:r w:rsidR="00AB3494" w:rsidRPr="00B111F4">
        <w:rPr>
          <w:b/>
          <w:sz w:val="24"/>
          <w:szCs w:val="24"/>
        </w:rPr>
        <w:t>) рублей 00 копеек</w:t>
      </w:r>
      <w:r w:rsidRPr="00F62C44">
        <w:rPr>
          <w:sz w:val="24"/>
          <w:szCs w:val="24"/>
        </w:rPr>
        <w:t xml:space="preserve">, НДС </w:t>
      </w:r>
      <w:r w:rsidR="00AB3494">
        <w:rPr>
          <w:sz w:val="24"/>
          <w:szCs w:val="24"/>
        </w:rPr>
        <w:t>не предусмотрен,</w:t>
      </w:r>
      <w:r w:rsidR="00AB3494" w:rsidRPr="00AB3494">
        <w:rPr>
          <w:sz w:val="24"/>
          <w:szCs w:val="24"/>
        </w:rPr>
        <w:t xml:space="preserve"> </w:t>
      </w:r>
      <w:r w:rsidR="007E7485" w:rsidRPr="00AB3494">
        <w:rPr>
          <w:sz w:val="24"/>
          <w:szCs w:val="24"/>
        </w:rPr>
        <w:t>в том числе по каждой квартире:</w:t>
      </w:r>
    </w:p>
    <w:p w14:paraId="3D0624C4" w14:textId="6C7D246C" w:rsidR="007E7485" w:rsidRPr="00245889" w:rsidRDefault="00CE3590" w:rsidP="007E7485">
      <w:pPr>
        <w:pStyle w:val="a5"/>
        <w:autoSpaceDE w:val="0"/>
        <w:ind w:left="0" w:firstLine="567"/>
        <w:jc w:val="both"/>
        <w:rPr>
          <w:bCs/>
          <w:noProof/>
          <w:sz w:val="24"/>
          <w:szCs w:val="24"/>
        </w:rPr>
      </w:pPr>
      <w:r w:rsidRPr="00CE3590">
        <w:rPr>
          <w:noProof/>
          <w:sz w:val="24"/>
          <w:szCs w:val="24"/>
        </w:rPr>
        <w:t>-</w:t>
      </w:r>
      <w:r w:rsidRPr="00CE3590">
        <w:rPr>
          <w:sz w:val="24"/>
          <w:szCs w:val="24"/>
        </w:rPr>
        <w:t xml:space="preserve"> жилое помещение: двухкомнатная квартира</w:t>
      </w:r>
      <w:r w:rsidRPr="00CE3590">
        <w:rPr>
          <w:noProof/>
          <w:sz w:val="24"/>
          <w:szCs w:val="24"/>
        </w:rPr>
        <w:t xml:space="preserve">, находящаяся по адресу: </w:t>
      </w:r>
      <w:r w:rsidR="00245889" w:rsidRPr="00245889">
        <w:rPr>
          <w:bCs/>
          <w:noProof/>
          <w:sz w:val="24"/>
          <w:szCs w:val="24"/>
        </w:rPr>
        <w:t>Свердловская область, г.Новоуральск, ул. Победы, д. 30А, кв.119, кадастровый номер 66:57:0102031:4689</w:t>
      </w:r>
      <w:r w:rsidR="00245889">
        <w:rPr>
          <w:bCs/>
          <w:noProof/>
          <w:sz w:val="24"/>
          <w:szCs w:val="24"/>
        </w:rPr>
        <w:t xml:space="preserve"> </w:t>
      </w:r>
      <w:r w:rsidR="007E7485" w:rsidRPr="00245889">
        <w:rPr>
          <w:bCs/>
          <w:noProof/>
          <w:sz w:val="24"/>
          <w:szCs w:val="24"/>
        </w:rPr>
        <w:t xml:space="preserve">- </w:t>
      </w:r>
      <w:r w:rsidR="00B111F4" w:rsidRPr="00245889">
        <w:rPr>
          <w:bCs/>
          <w:noProof/>
          <w:sz w:val="24"/>
          <w:szCs w:val="24"/>
        </w:rPr>
        <w:t>2</w:t>
      </w:r>
      <w:r w:rsidR="00AB3494" w:rsidRPr="00245889">
        <w:rPr>
          <w:bCs/>
          <w:noProof/>
          <w:sz w:val="24"/>
          <w:szCs w:val="24"/>
        </w:rPr>
        <w:t> </w:t>
      </w:r>
      <w:r w:rsidR="00245889" w:rsidRPr="00245889">
        <w:rPr>
          <w:bCs/>
          <w:noProof/>
          <w:sz w:val="24"/>
          <w:szCs w:val="24"/>
        </w:rPr>
        <w:t>300</w:t>
      </w:r>
      <w:r w:rsidR="00AB3494" w:rsidRPr="00245889">
        <w:rPr>
          <w:bCs/>
          <w:noProof/>
          <w:sz w:val="24"/>
          <w:szCs w:val="24"/>
        </w:rPr>
        <w:t> </w:t>
      </w:r>
      <w:r w:rsidR="00245889" w:rsidRPr="00245889">
        <w:rPr>
          <w:bCs/>
          <w:noProof/>
          <w:sz w:val="24"/>
          <w:szCs w:val="24"/>
        </w:rPr>
        <w:t>4</w:t>
      </w:r>
      <w:r w:rsidRPr="00245889">
        <w:rPr>
          <w:bCs/>
          <w:noProof/>
          <w:sz w:val="24"/>
          <w:szCs w:val="24"/>
        </w:rPr>
        <w:t>0</w:t>
      </w:r>
      <w:r w:rsidR="00AB3494" w:rsidRPr="00245889">
        <w:rPr>
          <w:bCs/>
          <w:noProof/>
          <w:sz w:val="24"/>
          <w:szCs w:val="24"/>
        </w:rPr>
        <w:t>0,00</w:t>
      </w:r>
      <w:r w:rsidR="007E7485" w:rsidRPr="00245889">
        <w:rPr>
          <w:bCs/>
          <w:noProof/>
          <w:sz w:val="24"/>
          <w:szCs w:val="24"/>
        </w:rPr>
        <w:t xml:space="preserve"> рублей;</w:t>
      </w:r>
    </w:p>
    <w:p w14:paraId="2FBD48C6" w14:textId="06005617" w:rsidR="007E7485" w:rsidRPr="00CE3590" w:rsidRDefault="007E7485" w:rsidP="007E7485">
      <w:pPr>
        <w:pStyle w:val="a5"/>
        <w:autoSpaceDE w:val="0"/>
        <w:ind w:left="0" w:firstLine="567"/>
        <w:jc w:val="both"/>
        <w:rPr>
          <w:sz w:val="24"/>
          <w:szCs w:val="24"/>
        </w:rPr>
      </w:pPr>
      <w:r w:rsidRPr="00CE3590">
        <w:rPr>
          <w:noProof/>
          <w:sz w:val="24"/>
          <w:szCs w:val="24"/>
        </w:rPr>
        <w:t>-</w:t>
      </w:r>
      <w:r w:rsidRPr="00CE3590">
        <w:rPr>
          <w:sz w:val="24"/>
          <w:szCs w:val="24"/>
        </w:rPr>
        <w:t xml:space="preserve"> </w:t>
      </w:r>
      <w:r w:rsidR="00CE3590" w:rsidRPr="00CE3590">
        <w:rPr>
          <w:sz w:val="24"/>
          <w:szCs w:val="24"/>
        </w:rPr>
        <w:t>жилое помещение: двухкомнатная квартира</w:t>
      </w:r>
      <w:r w:rsidR="00CE3590" w:rsidRPr="00CE3590">
        <w:rPr>
          <w:noProof/>
          <w:sz w:val="24"/>
          <w:szCs w:val="24"/>
        </w:rPr>
        <w:t xml:space="preserve">, находящаяся по адресу: </w:t>
      </w:r>
      <w:r w:rsidR="00245889" w:rsidRPr="00245889">
        <w:rPr>
          <w:noProof/>
          <w:sz w:val="24"/>
          <w:szCs w:val="24"/>
        </w:rPr>
        <w:t>Свердловская область, городской округ Новоуральский, город Новоуральск, улица Победы, дом 28, квартира 55, кадастровый номер 66:57:0102031:1542</w:t>
      </w:r>
      <w:r w:rsidR="00245889">
        <w:rPr>
          <w:noProof/>
          <w:sz w:val="24"/>
          <w:szCs w:val="24"/>
        </w:rPr>
        <w:t xml:space="preserve"> </w:t>
      </w:r>
      <w:r w:rsidRPr="00CE3590">
        <w:rPr>
          <w:noProof/>
          <w:sz w:val="24"/>
          <w:szCs w:val="24"/>
        </w:rPr>
        <w:t xml:space="preserve">- </w:t>
      </w:r>
      <w:r w:rsidR="00245889" w:rsidRPr="00245889">
        <w:rPr>
          <w:bCs/>
          <w:noProof/>
          <w:sz w:val="24"/>
          <w:szCs w:val="24"/>
        </w:rPr>
        <w:t>2 300 400,00</w:t>
      </w:r>
      <w:r w:rsidR="00245889">
        <w:rPr>
          <w:bCs/>
          <w:noProof/>
          <w:sz w:val="24"/>
          <w:szCs w:val="24"/>
        </w:rPr>
        <w:t xml:space="preserve"> </w:t>
      </w:r>
      <w:r w:rsidR="00B111F4" w:rsidRPr="00CE3590">
        <w:rPr>
          <w:noProof/>
          <w:sz w:val="24"/>
          <w:szCs w:val="24"/>
        </w:rPr>
        <w:t>рублей.</w:t>
      </w:r>
    </w:p>
    <w:p w14:paraId="0B9D980B" w14:textId="77777777" w:rsidR="006236EF" w:rsidRPr="00932F8A" w:rsidRDefault="006236EF" w:rsidP="00D05C3E">
      <w:pPr>
        <w:autoSpaceDE w:val="0"/>
        <w:ind w:firstLine="567"/>
        <w:jc w:val="both"/>
        <w:rPr>
          <w:sz w:val="24"/>
          <w:szCs w:val="24"/>
        </w:rPr>
      </w:pPr>
      <w:r w:rsidRPr="00932F8A">
        <w:rPr>
          <w:sz w:val="24"/>
          <w:szCs w:val="24"/>
        </w:rPr>
        <w:t>2.2. Цена Контракта вк</w:t>
      </w:r>
      <w:r w:rsidR="007E7485">
        <w:rPr>
          <w:sz w:val="24"/>
          <w:szCs w:val="24"/>
        </w:rPr>
        <w:t>лючает в себя стоимость Квартир</w:t>
      </w:r>
      <w:r w:rsidRPr="00932F8A">
        <w:rPr>
          <w:sz w:val="24"/>
          <w:szCs w:val="24"/>
        </w:rPr>
        <w:t>, все затраты, издержки и расходы П</w:t>
      </w:r>
      <w:r w:rsidR="007855D6">
        <w:rPr>
          <w:sz w:val="24"/>
          <w:szCs w:val="24"/>
        </w:rPr>
        <w:t>родавца</w:t>
      </w:r>
      <w:r w:rsidRPr="00932F8A">
        <w:rPr>
          <w:sz w:val="24"/>
          <w:szCs w:val="24"/>
        </w:rPr>
        <w:t>, в том числе</w:t>
      </w:r>
      <w:r>
        <w:rPr>
          <w:sz w:val="24"/>
          <w:szCs w:val="24"/>
        </w:rPr>
        <w:t>: уплату налогов,</w:t>
      </w:r>
      <w:r w:rsidR="007E7485">
        <w:rPr>
          <w:sz w:val="24"/>
          <w:szCs w:val="24"/>
        </w:rPr>
        <w:t xml:space="preserve"> плату за содержание Квартир</w:t>
      </w:r>
      <w:r w:rsidRPr="00932F8A">
        <w:rPr>
          <w:sz w:val="24"/>
          <w:szCs w:val="24"/>
        </w:rPr>
        <w:t>, коммунальные услуги и взносы на капитальный ремонт до перехода</w:t>
      </w:r>
      <w:r w:rsidR="007E7485">
        <w:rPr>
          <w:sz w:val="24"/>
          <w:szCs w:val="24"/>
        </w:rPr>
        <w:t xml:space="preserve"> права собственности на Квартиры</w:t>
      </w:r>
      <w:r w:rsidRPr="00932F8A">
        <w:rPr>
          <w:sz w:val="24"/>
          <w:szCs w:val="24"/>
        </w:rPr>
        <w:t xml:space="preserve"> к </w:t>
      </w:r>
      <w:r w:rsidR="007E56F3">
        <w:rPr>
          <w:sz w:val="24"/>
          <w:szCs w:val="24"/>
        </w:rPr>
        <w:t>Покупателю</w:t>
      </w:r>
      <w:r w:rsidRPr="00932F8A">
        <w:rPr>
          <w:sz w:val="24"/>
          <w:szCs w:val="24"/>
        </w:rPr>
        <w:t>. Все расходы, связанные с переоформлением права собственности на Квартир</w:t>
      </w:r>
      <w:r w:rsidR="007E7485">
        <w:rPr>
          <w:sz w:val="24"/>
          <w:szCs w:val="24"/>
        </w:rPr>
        <w:t>ы</w:t>
      </w:r>
      <w:r w:rsidRPr="00932F8A">
        <w:rPr>
          <w:sz w:val="24"/>
          <w:szCs w:val="24"/>
        </w:rPr>
        <w:t xml:space="preserve"> в том числе расходы по оформлению государственной регистрации права собственности, </w:t>
      </w:r>
      <w:r w:rsidRPr="00A028D6">
        <w:rPr>
          <w:sz w:val="24"/>
          <w:szCs w:val="24"/>
        </w:rPr>
        <w:t>оплату нотариальных услуг</w:t>
      </w:r>
      <w:r w:rsidRPr="00932F8A">
        <w:rPr>
          <w:sz w:val="24"/>
          <w:szCs w:val="24"/>
        </w:rPr>
        <w:t xml:space="preserve"> и иные обязательные платежи, предусмотренные действующим законодательством и связанные с исполнением настоящего Контракта, несёт П</w:t>
      </w:r>
      <w:r w:rsidR="007855D6">
        <w:rPr>
          <w:sz w:val="24"/>
          <w:szCs w:val="24"/>
        </w:rPr>
        <w:t>родавец</w:t>
      </w:r>
      <w:r w:rsidRPr="00932F8A">
        <w:rPr>
          <w:sz w:val="24"/>
          <w:szCs w:val="24"/>
        </w:rPr>
        <w:t xml:space="preserve">. </w:t>
      </w:r>
    </w:p>
    <w:p w14:paraId="37DE95BE" w14:textId="77777777" w:rsidR="00D05C3E" w:rsidRDefault="0022642F" w:rsidP="007314C0">
      <w:pPr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2.3</w:t>
      </w:r>
      <w:r w:rsidR="006236EF" w:rsidRPr="00F62C44">
        <w:rPr>
          <w:sz w:val="24"/>
          <w:szCs w:val="24"/>
        </w:rPr>
        <w:t xml:space="preserve">. </w:t>
      </w:r>
      <w:r w:rsidR="00F719F4" w:rsidRPr="0042075E">
        <w:rPr>
          <w:sz w:val="24"/>
          <w:szCs w:val="24"/>
        </w:rPr>
        <w:t xml:space="preserve">Оплата производится из средств бюджета </w:t>
      </w:r>
      <w:r w:rsidR="00F719F4">
        <w:rPr>
          <w:sz w:val="24"/>
          <w:szCs w:val="24"/>
        </w:rPr>
        <w:t>Новоуральского городского округа</w:t>
      </w:r>
      <w:r w:rsidR="00F719F4" w:rsidRPr="0042075E">
        <w:rPr>
          <w:sz w:val="24"/>
          <w:szCs w:val="24"/>
        </w:rPr>
        <w:t xml:space="preserve"> в соответствии с доведенными до </w:t>
      </w:r>
      <w:r w:rsidR="007E56F3">
        <w:rPr>
          <w:sz w:val="24"/>
          <w:szCs w:val="24"/>
        </w:rPr>
        <w:t>Покупателя</w:t>
      </w:r>
      <w:r w:rsidR="00F57018">
        <w:rPr>
          <w:sz w:val="24"/>
          <w:szCs w:val="24"/>
        </w:rPr>
        <w:t xml:space="preserve"> </w:t>
      </w:r>
      <w:r w:rsidR="00D05C3E">
        <w:rPr>
          <w:sz w:val="24"/>
          <w:szCs w:val="24"/>
        </w:rPr>
        <w:t>объемами бюджетных ассигнований в рамках реализации</w:t>
      </w:r>
      <w:r w:rsidR="00F57018">
        <w:rPr>
          <w:sz w:val="24"/>
          <w:szCs w:val="24"/>
        </w:rPr>
        <w:t xml:space="preserve"> </w:t>
      </w:r>
      <w:r w:rsidR="007314C0">
        <w:rPr>
          <w:sz w:val="24"/>
          <w:szCs w:val="24"/>
        </w:rPr>
        <w:t>программы</w:t>
      </w:r>
      <w:r w:rsidR="00F57018">
        <w:rPr>
          <w:sz w:val="24"/>
          <w:szCs w:val="24"/>
        </w:rPr>
        <w:t xml:space="preserve"> </w:t>
      </w:r>
      <w:r w:rsidR="007314C0" w:rsidRPr="0098553F">
        <w:rPr>
          <w:sz w:val="24"/>
          <w:szCs w:val="24"/>
        </w:rPr>
        <w:t>«Реализация основных направлений развития в строительном комплексе Новоуральского городского округа» на 2025-2030 годы, подпрограммы  «Развитие жилищного строительства на территории Новоуральского городского округа» на 2025-2030 годы, на мероприятие «Приобретение жилых помещений для обеспечения жилищных прав граждан</w:t>
      </w:r>
      <w:r w:rsidR="00F57018">
        <w:rPr>
          <w:sz w:val="24"/>
          <w:szCs w:val="24"/>
        </w:rPr>
        <w:t>»</w:t>
      </w:r>
      <w:r w:rsidR="007314C0">
        <w:rPr>
          <w:sz w:val="24"/>
          <w:szCs w:val="24"/>
        </w:rPr>
        <w:t>.</w:t>
      </w:r>
    </w:p>
    <w:p w14:paraId="71237941" w14:textId="77777777" w:rsidR="0042075E" w:rsidRPr="00D05C3E" w:rsidRDefault="0022642F" w:rsidP="00D05C3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6236EF" w:rsidRPr="00932F8A">
        <w:rPr>
          <w:sz w:val="24"/>
          <w:szCs w:val="24"/>
        </w:rPr>
        <w:t xml:space="preserve">. </w:t>
      </w:r>
      <w:r w:rsidR="006236EF" w:rsidRPr="00390D84">
        <w:rPr>
          <w:sz w:val="24"/>
          <w:szCs w:val="24"/>
        </w:rPr>
        <w:t>Оплата це</w:t>
      </w:r>
      <w:r w:rsidR="007314C0">
        <w:rPr>
          <w:sz w:val="24"/>
          <w:szCs w:val="24"/>
        </w:rPr>
        <w:t>ны Контракта (стоимости Квартир</w:t>
      </w:r>
      <w:r w:rsidR="006236EF" w:rsidRPr="00390D84">
        <w:rPr>
          <w:sz w:val="24"/>
          <w:szCs w:val="24"/>
        </w:rPr>
        <w:t xml:space="preserve">) согласно пункту 2.1 настоящего Контракта производится </w:t>
      </w:r>
      <w:r w:rsidR="007E56F3">
        <w:rPr>
          <w:sz w:val="24"/>
          <w:szCs w:val="24"/>
        </w:rPr>
        <w:t>Покупателем</w:t>
      </w:r>
      <w:r w:rsidR="00F57018">
        <w:rPr>
          <w:sz w:val="24"/>
          <w:szCs w:val="24"/>
        </w:rPr>
        <w:t xml:space="preserve"> </w:t>
      </w:r>
      <w:r w:rsidR="009E7EF9" w:rsidRPr="00390D84">
        <w:rPr>
          <w:sz w:val="24"/>
          <w:szCs w:val="24"/>
        </w:rPr>
        <w:t>путем безналичного перечисления денежных средств на счет П</w:t>
      </w:r>
      <w:r w:rsidR="007855D6">
        <w:rPr>
          <w:sz w:val="24"/>
          <w:szCs w:val="24"/>
        </w:rPr>
        <w:t>родавца</w:t>
      </w:r>
      <w:r w:rsidR="00F57018">
        <w:rPr>
          <w:sz w:val="24"/>
          <w:szCs w:val="24"/>
        </w:rPr>
        <w:t xml:space="preserve"> </w:t>
      </w:r>
      <w:r w:rsidR="00F57018" w:rsidRPr="00390D84">
        <w:rPr>
          <w:sz w:val="24"/>
          <w:szCs w:val="24"/>
        </w:rPr>
        <w:t xml:space="preserve">№ </w:t>
      </w:r>
      <w:r w:rsidR="00F57018">
        <w:rPr>
          <w:sz w:val="24"/>
          <w:szCs w:val="24"/>
        </w:rPr>
        <w:t>40702810616540017177</w:t>
      </w:r>
      <w:r w:rsidR="00F57018" w:rsidRPr="00390D84">
        <w:rPr>
          <w:sz w:val="24"/>
          <w:szCs w:val="24"/>
        </w:rPr>
        <w:t xml:space="preserve">, открытый в </w:t>
      </w:r>
      <w:r w:rsidR="00F57018">
        <w:rPr>
          <w:sz w:val="24"/>
          <w:szCs w:val="24"/>
        </w:rPr>
        <w:t>Уральском банке ПАО Сбербанк, БИК 046577674</w:t>
      </w:r>
      <w:r w:rsidR="009E7EF9" w:rsidRPr="00390D84">
        <w:rPr>
          <w:sz w:val="24"/>
          <w:szCs w:val="24"/>
        </w:rPr>
        <w:t xml:space="preserve">, </w:t>
      </w:r>
      <w:r w:rsidR="00E70538" w:rsidRPr="00390D84">
        <w:rPr>
          <w:sz w:val="24"/>
          <w:szCs w:val="24"/>
        </w:rPr>
        <w:t xml:space="preserve">в течение </w:t>
      </w:r>
      <w:r w:rsidR="00D05C3E">
        <w:rPr>
          <w:sz w:val="24"/>
          <w:szCs w:val="24"/>
        </w:rPr>
        <w:t>7 (с</w:t>
      </w:r>
      <w:r w:rsidR="00E70538" w:rsidRPr="004D62BF">
        <w:rPr>
          <w:sz w:val="24"/>
          <w:szCs w:val="24"/>
        </w:rPr>
        <w:t xml:space="preserve">еми) рабочих дней </w:t>
      </w:r>
      <w:r w:rsidR="006236EF" w:rsidRPr="004D62BF">
        <w:rPr>
          <w:bCs/>
          <w:sz w:val="24"/>
          <w:szCs w:val="24"/>
        </w:rPr>
        <w:t>с даты</w:t>
      </w:r>
      <w:r w:rsidR="006236EF" w:rsidRPr="004C007A">
        <w:rPr>
          <w:bCs/>
          <w:sz w:val="24"/>
          <w:szCs w:val="24"/>
        </w:rPr>
        <w:t xml:space="preserve"> подписания </w:t>
      </w:r>
      <w:r w:rsidR="007E56F3">
        <w:rPr>
          <w:sz w:val="24"/>
          <w:szCs w:val="24"/>
        </w:rPr>
        <w:t>Покупателем</w:t>
      </w:r>
      <w:r w:rsidR="00F57018">
        <w:rPr>
          <w:sz w:val="24"/>
          <w:szCs w:val="24"/>
        </w:rPr>
        <w:t xml:space="preserve"> </w:t>
      </w:r>
      <w:r w:rsidR="0042075E" w:rsidRPr="004C007A">
        <w:rPr>
          <w:sz w:val="24"/>
          <w:szCs w:val="24"/>
        </w:rPr>
        <w:t>документа о приемке</w:t>
      </w:r>
      <w:r w:rsidR="00F57018">
        <w:rPr>
          <w:sz w:val="24"/>
          <w:szCs w:val="24"/>
        </w:rPr>
        <w:t xml:space="preserve"> </w:t>
      </w:r>
      <w:r w:rsidR="0042075E" w:rsidRPr="004C007A">
        <w:rPr>
          <w:sz w:val="24"/>
          <w:szCs w:val="24"/>
        </w:rPr>
        <w:t>в единой информационной системе в сфере закупок</w:t>
      </w:r>
      <w:r w:rsidR="008649F9" w:rsidRPr="004C007A">
        <w:rPr>
          <w:sz w:val="24"/>
          <w:szCs w:val="24"/>
        </w:rPr>
        <w:t xml:space="preserve"> (далее </w:t>
      </w:r>
      <w:r w:rsidR="00F86087">
        <w:rPr>
          <w:sz w:val="24"/>
          <w:szCs w:val="24"/>
        </w:rPr>
        <w:t xml:space="preserve">- </w:t>
      </w:r>
      <w:r w:rsidR="008649F9" w:rsidRPr="004C007A">
        <w:rPr>
          <w:sz w:val="24"/>
          <w:szCs w:val="24"/>
        </w:rPr>
        <w:t>ЕИС)</w:t>
      </w:r>
      <w:r w:rsidR="0042075E" w:rsidRPr="004C007A">
        <w:rPr>
          <w:sz w:val="24"/>
          <w:szCs w:val="24"/>
        </w:rPr>
        <w:t>.</w:t>
      </w:r>
    </w:p>
    <w:p w14:paraId="78EFADA4" w14:textId="77777777" w:rsidR="00694E4E" w:rsidRPr="00694E4E" w:rsidRDefault="00694E4E" w:rsidP="00694E4E">
      <w:pPr>
        <w:tabs>
          <w:tab w:val="left" w:pos="709"/>
          <w:tab w:val="num" w:pos="810"/>
          <w:tab w:val="left" w:pos="7513"/>
        </w:tabs>
        <w:spacing w:line="256" w:lineRule="auto"/>
        <w:ind w:firstLine="567"/>
        <w:jc w:val="both"/>
        <w:rPr>
          <w:sz w:val="24"/>
          <w:szCs w:val="24"/>
        </w:rPr>
      </w:pPr>
      <w:r w:rsidRPr="00694E4E">
        <w:rPr>
          <w:sz w:val="24"/>
          <w:szCs w:val="24"/>
        </w:rPr>
        <w:lastRenderedPageBreak/>
        <w:t>В случае изменения расчетного счета</w:t>
      </w:r>
      <w:r w:rsidR="00D05C3E">
        <w:rPr>
          <w:sz w:val="24"/>
          <w:szCs w:val="24"/>
        </w:rPr>
        <w:t>,</w:t>
      </w:r>
      <w:r w:rsidRPr="00694E4E">
        <w:rPr>
          <w:sz w:val="24"/>
          <w:szCs w:val="24"/>
        </w:rPr>
        <w:t xml:space="preserve"> П</w:t>
      </w:r>
      <w:r w:rsidR="007855D6">
        <w:rPr>
          <w:sz w:val="24"/>
          <w:szCs w:val="24"/>
        </w:rPr>
        <w:t>родавец</w:t>
      </w:r>
      <w:r w:rsidRPr="00694E4E">
        <w:rPr>
          <w:sz w:val="24"/>
          <w:szCs w:val="24"/>
        </w:rPr>
        <w:t xml:space="preserve"> обязан в </w:t>
      </w:r>
      <w:r w:rsidR="0048470D">
        <w:rPr>
          <w:sz w:val="24"/>
          <w:szCs w:val="24"/>
        </w:rPr>
        <w:t xml:space="preserve">течение </w:t>
      </w:r>
      <w:r w:rsidR="00E70538">
        <w:rPr>
          <w:sz w:val="24"/>
          <w:szCs w:val="24"/>
        </w:rPr>
        <w:t>двух</w:t>
      </w:r>
      <w:r w:rsidR="00F57018">
        <w:rPr>
          <w:sz w:val="24"/>
          <w:szCs w:val="24"/>
        </w:rPr>
        <w:t xml:space="preserve"> </w:t>
      </w:r>
      <w:r w:rsidR="0048470D">
        <w:rPr>
          <w:sz w:val="24"/>
          <w:szCs w:val="24"/>
        </w:rPr>
        <w:t>календарных дней</w:t>
      </w:r>
      <w:r w:rsidRPr="00694E4E">
        <w:rPr>
          <w:sz w:val="24"/>
          <w:szCs w:val="24"/>
        </w:rPr>
        <w:t xml:space="preserve"> в письменной форме сообщить об этом </w:t>
      </w:r>
      <w:r w:rsidR="007E56F3">
        <w:rPr>
          <w:sz w:val="24"/>
          <w:szCs w:val="24"/>
        </w:rPr>
        <w:t>Покупателю</w:t>
      </w:r>
      <w:r w:rsidRPr="00694E4E">
        <w:rPr>
          <w:sz w:val="24"/>
          <w:szCs w:val="24"/>
        </w:rPr>
        <w:t xml:space="preserve">, указав новые реквизиты расчетного счета. В противном случае все риски, связанные с перечислением </w:t>
      </w:r>
      <w:r w:rsidR="007E56F3">
        <w:rPr>
          <w:sz w:val="24"/>
          <w:szCs w:val="24"/>
        </w:rPr>
        <w:t>Покупателем</w:t>
      </w:r>
      <w:r w:rsidRPr="00694E4E">
        <w:rPr>
          <w:sz w:val="24"/>
          <w:szCs w:val="24"/>
        </w:rPr>
        <w:t xml:space="preserve"> денежных средств на указанный в настоящем Контракте счет П</w:t>
      </w:r>
      <w:r w:rsidR="00646B54">
        <w:rPr>
          <w:sz w:val="24"/>
          <w:szCs w:val="24"/>
        </w:rPr>
        <w:t>родавца</w:t>
      </w:r>
      <w:r w:rsidR="007A178A">
        <w:rPr>
          <w:sz w:val="24"/>
          <w:szCs w:val="24"/>
        </w:rPr>
        <w:t>,</w:t>
      </w:r>
      <w:r w:rsidRPr="00694E4E">
        <w:rPr>
          <w:sz w:val="24"/>
          <w:szCs w:val="24"/>
        </w:rPr>
        <w:t xml:space="preserve"> несет П</w:t>
      </w:r>
      <w:r w:rsidR="00646B54">
        <w:rPr>
          <w:sz w:val="24"/>
          <w:szCs w:val="24"/>
        </w:rPr>
        <w:t>родавец</w:t>
      </w:r>
      <w:r w:rsidRPr="00694E4E">
        <w:rPr>
          <w:sz w:val="24"/>
          <w:szCs w:val="24"/>
        </w:rPr>
        <w:t xml:space="preserve">. </w:t>
      </w:r>
    </w:p>
    <w:p w14:paraId="1DE576AC" w14:textId="77777777" w:rsidR="00F57018" w:rsidRDefault="00B807A3" w:rsidP="00F57018">
      <w:pPr>
        <w:widowControl w:val="0"/>
        <w:autoSpaceDE w:val="0"/>
        <w:autoSpaceDN w:val="0"/>
        <w:adjustRightInd w:val="0"/>
        <w:ind w:right="-2" w:firstLine="567"/>
        <w:jc w:val="both"/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2.5</w:t>
      </w:r>
      <w:r w:rsidR="00694E4E" w:rsidRPr="00694E4E">
        <w:rPr>
          <w:color w:val="000000"/>
          <w:sz w:val="24"/>
          <w:szCs w:val="24"/>
          <w:lang w:eastAsia="zh-CN"/>
        </w:rPr>
        <w:t xml:space="preserve">. Датой оплаты считается дата списания денежных средств с расчетного счета </w:t>
      </w:r>
      <w:r w:rsidR="007E56F3">
        <w:rPr>
          <w:sz w:val="24"/>
          <w:szCs w:val="24"/>
        </w:rPr>
        <w:t>Покупателя</w:t>
      </w:r>
      <w:r w:rsidR="00694E4E" w:rsidRPr="00694E4E">
        <w:rPr>
          <w:color w:val="000000"/>
          <w:sz w:val="24"/>
          <w:szCs w:val="24"/>
          <w:lang w:eastAsia="zh-CN"/>
        </w:rPr>
        <w:t>.</w:t>
      </w:r>
    </w:p>
    <w:p w14:paraId="07067556" w14:textId="77777777" w:rsidR="006236EF" w:rsidRPr="00932F8A" w:rsidRDefault="006236EF" w:rsidP="00F57018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932F8A">
        <w:rPr>
          <w:sz w:val="24"/>
          <w:szCs w:val="24"/>
        </w:rPr>
        <w:t>2.</w:t>
      </w:r>
      <w:r w:rsidR="00B807A3">
        <w:rPr>
          <w:sz w:val="24"/>
          <w:szCs w:val="24"/>
        </w:rPr>
        <w:t>6</w:t>
      </w:r>
      <w:r w:rsidR="00237FF2">
        <w:rPr>
          <w:sz w:val="24"/>
          <w:szCs w:val="24"/>
        </w:rPr>
        <w:t xml:space="preserve">. </w:t>
      </w:r>
      <w:r w:rsidRPr="00932F8A">
        <w:rPr>
          <w:sz w:val="24"/>
          <w:szCs w:val="24"/>
        </w:rPr>
        <w:t>Неучтенные затраты, связанные с исполнением настоящего Контракта, оплачиваются П</w:t>
      </w:r>
      <w:r w:rsidR="00591CB9">
        <w:rPr>
          <w:sz w:val="24"/>
          <w:szCs w:val="24"/>
        </w:rPr>
        <w:t>родавцом</w:t>
      </w:r>
      <w:r w:rsidRPr="00932F8A">
        <w:rPr>
          <w:sz w:val="24"/>
          <w:szCs w:val="24"/>
        </w:rPr>
        <w:t xml:space="preserve"> за свой счет и не подлежат оплате </w:t>
      </w:r>
      <w:r w:rsidR="007E56F3">
        <w:rPr>
          <w:sz w:val="24"/>
          <w:szCs w:val="24"/>
        </w:rPr>
        <w:t>Покупателем</w:t>
      </w:r>
      <w:r w:rsidRPr="00932F8A">
        <w:rPr>
          <w:sz w:val="24"/>
          <w:szCs w:val="24"/>
        </w:rPr>
        <w:t>.</w:t>
      </w:r>
    </w:p>
    <w:p w14:paraId="1DD01758" w14:textId="77777777" w:rsidR="00826ADB" w:rsidRPr="00826ADB" w:rsidRDefault="00B807A3" w:rsidP="00D05C3E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="006236EF">
        <w:rPr>
          <w:sz w:val="24"/>
          <w:szCs w:val="24"/>
        </w:rPr>
        <w:t xml:space="preserve">. </w:t>
      </w:r>
      <w:r w:rsidR="006236EF" w:rsidRPr="008E0ABD">
        <w:rPr>
          <w:sz w:val="24"/>
          <w:szCs w:val="24"/>
        </w:rPr>
        <w:t xml:space="preserve">Сумма, подлежащая уплате </w:t>
      </w:r>
      <w:r w:rsidR="00A14D43">
        <w:rPr>
          <w:sz w:val="24"/>
          <w:szCs w:val="24"/>
        </w:rPr>
        <w:t>Покупателем</w:t>
      </w:r>
      <w:r w:rsidR="006236EF" w:rsidRPr="008E0ABD">
        <w:rPr>
          <w:sz w:val="24"/>
          <w:szCs w:val="24"/>
        </w:rPr>
        <w:t xml:space="preserve">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B72A64">
        <w:rPr>
          <w:sz w:val="24"/>
          <w:szCs w:val="24"/>
        </w:rPr>
        <w:t>К</w:t>
      </w:r>
      <w:r w:rsidR="006236EF" w:rsidRPr="008E0ABD">
        <w:rPr>
          <w:sz w:val="24"/>
          <w:szCs w:val="24"/>
        </w:rPr>
        <w:t xml:space="preserve">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9E7EF9">
        <w:rPr>
          <w:sz w:val="24"/>
          <w:szCs w:val="24"/>
        </w:rPr>
        <w:t>З</w:t>
      </w:r>
      <w:r w:rsidR="006236EF" w:rsidRPr="008E0ABD">
        <w:rPr>
          <w:sz w:val="24"/>
          <w:szCs w:val="24"/>
        </w:rPr>
        <w:t>аказчиком.</w:t>
      </w:r>
    </w:p>
    <w:p w14:paraId="531C6029" w14:textId="77777777" w:rsidR="00826ADB" w:rsidRDefault="00826ADB" w:rsidP="006236EF">
      <w:pPr>
        <w:widowControl w:val="0"/>
        <w:ind w:firstLine="709"/>
        <w:jc w:val="both"/>
        <w:rPr>
          <w:sz w:val="24"/>
          <w:szCs w:val="24"/>
        </w:rPr>
      </w:pPr>
    </w:p>
    <w:p w14:paraId="02A1F2E5" w14:textId="77777777" w:rsidR="00085B0F" w:rsidRDefault="00B807A3" w:rsidP="00945CB3">
      <w:pPr>
        <w:tabs>
          <w:tab w:val="left" w:pos="7513"/>
        </w:tabs>
        <w:suppressAutoHyphens/>
        <w:ind w:right="-427" w:firstLine="567"/>
        <w:jc w:val="center"/>
        <w:rPr>
          <w:b/>
          <w:iCs/>
          <w:sz w:val="25"/>
          <w:szCs w:val="25"/>
        </w:rPr>
      </w:pPr>
      <w:r>
        <w:rPr>
          <w:b/>
          <w:iCs/>
          <w:sz w:val="25"/>
          <w:szCs w:val="25"/>
        </w:rPr>
        <w:t>3</w:t>
      </w:r>
      <w:r w:rsidR="00826ADB" w:rsidRPr="00826ADB">
        <w:rPr>
          <w:b/>
          <w:iCs/>
          <w:sz w:val="25"/>
          <w:szCs w:val="25"/>
        </w:rPr>
        <w:t xml:space="preserve">. Порядок приемки </w:t>
      </w:r>
      <w:r w:rsidR="007314C0">
        <w:rPr>
          <w:b/>
          <w:iCs/>
          <w:sz w:val="25"/>
          <w:szCs w:val="25"/>
        </w:rPr>
        <w:t>Квартир</w:t>
      </w:r>
    </w:p>
    <w:p w14:paraId="19EFE12F" w14:textId="77777777" w:rsidR="00F52DFB" w:rsidRPr="00826ADB" w:rsidRDefault="00B807A3" w:rsidP="00F52DFB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zh-CN"/>
        </w:rPr>
        <w:t>3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>.</w:t>
      </w:r>
      <w:r>
        <w:rPr>
          <w:rFonts w:eastAsia="Calibri"/>
          <w:color w:val="000000"/>
          <w:sz w:val="24"/>
          <w:szCs w:val="24"/>
          <w:lang w:eastAsia="zh-CN"/>
        </w:rPr>
        <w:t>1</w:t>
      </w:r>
      <w:r w:rsidR="008649F9">
        <w:rPr>
          <w:rFonts w:eastAsia="Calibri"/>
          <w:color w:val="000000"/>
          <w:sz w:val="24"/>
          <w:szCs w:val="24"/>
          <w:lang w:eastAsia="zh-CN"/>
        </w:rPr>
        <w:t xml:space="preserve">.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 xml:space="preserve"> После </w:t>
      </w:r>
      <w:r w:rsidR="00F52DFB">
        <w:rPr>
          <w:rFonts w:eastAsia="Calibri"/>
          <w:color w:val="000000"/>
          <w:sz w:val="24"/>
          <w:szCs w:val="24"/>
          <w:lang w:eastAsia="zh-CN"/>
        </w:rPr>
        <w:t xml:space="preserve">подписания Сторонами настоящего Контракта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>П</w:t>
      </w:r>
      <w:r w:rsidR="00591CB9">
        <w:rPr>
          <w:rFonts w:eastAsia="Calibri"/>
          <w:color w:val="000000"/>
          <w:sz w:val="24"/>
          <w:szCs w:val="24"/>
          <w:lang w:eastAsia="zh-CN"/>
        </w:rPr>
        <w:t>родавец</w:t>
      </w:r>
      <w:r w:rsidR="00F57018">
        <w:rPr>
          <w:rFonts w:eastAsia="Calibri"/>
          <w:color w:val="000000"/>
          <w:sz w:val="24"/>
          <w:szCs w:val="24"/>
          <w:lang w:eastAsia="zh-CN"/>
        </w:rPr>
        <w:t xml:space="preserve"> </w:t>
      </w:r>
      <w:r w:rsidR="00B60706" w:rsidRPr="001947E3">
        <w:rPr>
          <w:rFonts w:eastAsiaTheme="minorHAnsi"/>
          <w:sz w:val="24"/>
          <w:szCs w:val="24"/>
          <w:lang w:eastAsia="en-US"/>
        </w:rPr>
        <w:t xml:space="preserve">не позднее срока, </w:t>
      </w:r>
      <w:r w:rsidR="007B2CBF" w:rsidRPr="001947E3">
        <w:rPr>
          <w:rFonts w:eastAsiaTheme="minorHAnsi"/>
          <w:sz w:val="24"/>
          <w:szCs w:val="24"/>
          <w:lang w:eastAsia="en-US"/>
        </w:rPr>
        <w:t>у</w:t>
      </w:r>
      <w:r w:rsidR="00B60706" w:rsidRPr="001947E3">
        <w:rPr>
          <w:sz w:val="24"/>
          <w:szCs w:val="24"/>
        </w:rPr>
        <w:t xml:space="preserve">становленного </w:t>
      </w:r>
      <w:r w:rsidR="00B60706" w:rsidRPr="000354AF">
        <w:rPr>
          <w:sz w:val="24"/>
          <w:szCs w:val="24"/>
        </w:rPr>
        <w:t>пунктом 1.</w:t>
      </w:r>
      <w:r w:rsidR="001D3F5D">
        <w:rPr>
          <w:sz w:val="24"/>
          <w:szCs w:val="24"/>
        </w:rPr>
        <w:t>2</w:t>
      </w:r>
      <w:r w:rsidR="00B60706" w:rsidRPr="000354AF">
        <w:rPr>
          <w:sz w:val="24"/>
          <w:szCs w:val="24"/>
        </w:rPr>
        <w:t>. настоящего</w:t>
      </w:r>
      <w:r w:rsidR="00B60706" w:rsidRPr="001947E3">
        <w:rPr>
          <w:sz w:val="24"/>
          <w:szCs w:val="24"/>
        </w:rPr>
        <w:t xml:space="preserve"> Контракта</w:t>
      </w:r>
      <w:r w:rsidR="00D05C3E">
        <w:rPr>
          <w:sz w:val="24"/>
          <w:szCs w:val="24"/>
        </w:rPr>
        <w:t>,</w:t>
      </w:r>
      <w:r w:rsidR="00F57018">
        <w:rPr>
          <w:sz w:val="24"/>
          <w:szCs w:val="24"/>
        </w:rPr>
        <w:t xml:space="preserve">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 xml:space="preserve">формирует 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>с использованием ЕИС, подписывает усиленной электронной подписью лица, имеющего право действовать от имени П</w:t>
      </w:r>
      <w:r w:rsidR="00591CB9">
        <w:rPr>
          <w:rFonts w:eastAsia="Calibri"/>
          <w:spacing w:val="-2"/>
          <w:sz w:val="24"/>
          <w:szCs w:val="24"/>
          <w:lang w:eastAsia="en-US"/>
        </w:rPr>
        <w:t>родавца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, и размещает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B273AE">
        <w:rPr>
          <w:rFonts w:eastAsia="Calibri"/>
          <w:spacing w:val="-2"/>
          <w:sz w:val="24"/>
          <w:szCs w:val="24"/>
          <w:lang w:eastAsia="en-US"/>
        </w:rPr>
        <w:t xml:space="preserve"> в ЕИС.</w:t>
      </w:r>
      <w:r w:rsidR="00F57018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 должен содержать информацию в соответствии с часть</w:t>
      </w:r>
      <w:r w:rsidR="007B2CBF">
        <w:rPr>
          <w:rFonts w:eastAsia="Calibri"/>
          <w:spacing w:val="-2"/>
          <w:sz w:val="24"/>
          <w:szCs w:val="24"/>
          <w:lang w:eastAsia="en-US"/>
        </w:rPr>
        <w:t>ю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 13 статьи 94 Закона </w:t>
      </w:r>
      <w:r w:rsidR="00B72A64">
        <w:rPr>
          <w:sz w:val="24"/>
          <w:szCs w:val="24"/>
        </w:rPr>
        <w:t>№ 44-ФЗ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>.</w:t>
      </w:r>
    </w:p>
    <w:p w14:paraId="229E7F13" w14:textId="77777777" w:rsidR="001947E3" w:rsidRDefault="00B807A3" w:rsidP="00F52DFB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Arial Unicode MS"/>
          <w:spacing w:val="-2"/>
          <w:sz w:val="24"/>
          <w:szCs w:val="24"/>
        </w:rPr>
        <w:t>3.2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.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826ADB">
        <w:rPr>
          <w:rFonts w:eastAsia="Arial Unicode MS"/>
          <w:spacing w:val="-2"/>
          <w:sz w:val="24"/>
          <w:szCs w:val="24"/>
        </w:rPr>
        <w:t>, подписанный П</w:t>
      </w:r>
      <w:r w:rsidR="00591CB9">
        <w:rPr>
          <w:rFonts w:eastAsia="Arial Unicode MS"/>
          <w:spacing w:val="-2"/>
          <w:sz w:val="24"/>
          <w:szCs w:val="24"/>
        </w:rPr>
        <w:t>родав</w:t>
      </w:r>
      <w:r w:rsidR="004129AD">
        <w:rPr>
          <w:rFonts w:eastAsia="Arial Unicode MS"/>
          <w:spacing w:val="-2"/>
          <w:sz w:val="24"/>
          <w:szCs w:val="24"/>
        </w:rPr>
        <w:t>цом</w:t>
      </w:r>
      <w:r w:rsidR="00D05C3E">
        <w:rPr>
          <w:rFonts w:eastAsia="Arial Unicode MS"/>
          <w:spacing w:val="-2"/>
          <w:sz w:val="24"/>
          <w:szCs w:val="24"/>
        </w:rPr>
        <w:t>,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 не позднее одного часа с момента его размещения в ЕИС автоматически направляется </w:t>
      </w:r>
      <w:r w:rsidR="00A14D43">
        <w:rPr>
          <w:sz w:val="24"/>
          <w:szCs w:val="24"/>
        </w:rPr>
        <w:t>Покупателю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. </w:t>
      </w:r>
      <w:r w:rsidR="001947E3" w:rsidRPr="0010339A">
        <w:rPr>
          <w:sz w:val="24"/>
          <w:szCs w:val="24"/>
        </w:rPr>
        <w:t>Датой поставки товара</w:t>
      </w:r>
      <w:r w:rsidR="007314C0">
        <w:rPr>
          <w:sz w:val="24"/>
          <w:szCs w:val="24"/>
        </w:rPr>
        <w:t xml:space="preserve"> (Квартир</w:t>
      </w:r>
      <w:r w:rsidR="001947E3">
        <w:rPr>
          <w:sz w:val="24"/>
          <w:szCs w:val="24"/>
        </w:rPr>
        <w:t>)</w:t>
      </w:r>
      <w:r w:rsidR="001947E3" w:rsidRPr="0010339A">
        <w:rPr>
          <w:sz w:val="24"/>
          <w:szCs w:val="24"/>
        </w:rPr>
        <w:t xml:space="preserve"> П</w:t>
      </w:r>
      <w:r w:rsidR="00591CB9">
        <w:rPr>
          <w:sz w:val="24"/>
          <w:szCs w:val="24"/>
        </w:rPr>
        <w:t>родавцом</w:t>
      </w:r>
      <w:r w:rsidR="001947E3" w:rsidRPr="0010339A">
        <w:rPr>
          <w:sz w:val="24"/>
          <w:szCs w:val="24"/>
        </w:rPr>
        <w:t xml:space="preserve"> считается дата поступления </w:t>
      </w:r>
      <w:r w:rsidR="00A14D43">
        <w:rPr>
          <w:sz w:val="24"/>
          <w:szCs w:val="24"/>
        </w:rPr>
        <w:t>Покупателю</w:t>
      </w:r>
      <w:r w:rsidR="001947E3" w:rsidRPr="0010339A">
        <w:rPr>
          <w:sz w:val="24"/>
          <w:szCs w:val="24"/>
        </w:rPr>
        <w:t xml:space="preserve"> в ЕИС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1947E3" w:rsidRPr="0010339A">
        <w:rPr>
          <w:sz w:val="24"/>
          <w:szCs w:val="24"/>
        </w:rPr>
        <w:t>, подписанного П</w:t>
      </w:r>
      <w:r w:rsidR="00591CB9">
        <w:rPr>
          <w:sz w:val="24"/>
          <w:szCs w:val="24"/>
        </w:rPr>
        <w:t>родавцом</w:t>
      </w:r>
      <w:r w:rsidR="001947E3" w:rsidRPr="0010339A">
        <w:rPr>
          <w:sz w:val="24"/>
          <w:szCs w:val="24"/>
        </w:rPr>
        <w:t xml:space="preserve">, в соответствии с часовой зоной, в которой расположен </w:t>
      </w:r>
      <w:r w:rsidR="00A14D43">
        <w:rPr>
          <w:sz w:val="24"/>
          <w:szCs w:val="24"/>
        </w:rPr>
        <w:t>Покупатель</w:t>
      </w:r>
      <w:r w:rsidR="00424B88">
        <w:rPr>
          <w:sz w:val="24"/>
          <w:szCs w:val="24"/>
        </w:rPr>
        <w:t>.</w:t>
      </w:r>
    </w:p>
    <w:p w14:paraId="357DD2D2" w14:textId="77777777" w:rsidR="00F52DFB" w:rsidRPr="00F765DD" w:rsidRDefault="00B807A3" w:rsidP="00F52DF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F765DD">
        <w:rPr>
          <w:rFonts w:eastAsia="Calibri"/>
          <w:spacing w:val="-2"/>
          <w:sz w:val="24"/>
          <w:szCs w:val="24"/>
          <w:lang w:eastAsia="en-US"/>
        </w:rPr>
        <w:t>3.3</w:t>
      </w:r>
      <w:r w:rsidR="00F52DFB" w:rsidRPr="00F765DD">
        <w:rPr>
          <w:rFonts w:eastAsia="Calibri"/>
          <w:spacing w:val="-2"/>
          <w:sz w:val="24"/>
          <w:szCs w:val="24"/>
          <w:lang w:eastAsia="en-US"/>
        </w:rPr>
        <w:t>.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В срок не позднее двадцати рабочих дней, следующих за днем поступления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в соответствии с</w:t>
      </w:r>
      <w:r w:rsidR="001D3F5D">
        <w:rPr>
          <w:rFonts w:eastAsia="Arial Unicode MS"/>
          <w:spacing w:val="-2"/>
          <w:sz w:val="24"/>
          <w:szCs w:val="24"/>
        </w:rPr>
        <w:t xml:space="preserve"> </w:t>
      </w:r>
      <w:r w:rsidR="00085B0F" w:rsidRPr="00F765DD">
        <w:rPr>
          <w:rFonts w:eastAsia="Calibri"/>
          <w:sz w:val="24"/>
          <w:szCs w:val="24"/>
          <w:lang w:eastAsia="en-US"/>
        </w:rPr>
        <w:t>п.</w:t>
      </w:r>
      <w:r w:rsidR="00F765DD" w:rsidRPr="00F765DD">
        <w:rPr>
          <w:rFonts w:eastAsia="Calibri"/>
          <w:sz w:val="24"/>
          <w:szCs w:val="24"/>
          <w:lang w:eastAsia="en-US"/>
        </w:rPr>
        <w:t>3</w:t>
      </w:r>
      <w:r w:rsidR="00F52DFB" w:rsidRPr="00F765DD">
        <w:rPr>
          <w:rFonts w:eastAsia="Calibri"/>
          <w:sz w:val="24"/>
          <w:szCs w:val="24"/>
          <w:lang w:eastAsia="en-US"/>
        </w:rPr>
        <w:t>.</w:t>
      </w:r>
      <w:r w:rsidR="00F765DD" w:rsidRPr="00F765DD">
        <w:rPr>
          <w:rFonts w:eastAsia="Calibri"/>
          <w:sz w:val="24"/>
          <w:szCs w:val="24"/>
          <w:lang w:eastAsia="en-US"/>
        </w:rPr>
        <w:t>1</w:t>
      </w:r>
      <w:r w:rsidR="00085B0F" w:rsidRPr="00F765DD">
        <w:rPr>
          <w:rFonts w:eastAsia="Calibri"/>
          <w:sz w:val="24"/>
          <w:szCs w:val="24"/>
          <w:lang w:eastAsia="en-US"/>
        </w:rPr>
        <w:t>.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, </w:t>
      </w:r>
      <w:r w:rsidR="00A14D43">
        <w:rPr>
          <w:sz w:val="24"/>
          <w:szCs w:val="24"/>
        </w:rPr>
        <w:t>Покупатель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осуществляет одно из следующих действий:</w:t>
      </w:r>
    </w:p>
    <w:p w14:paraId="370D90BD" w14:textId="77777777" w:rsidR="00F52DFB" w:rsidRPr="00826ADB" w:rsidRDefault="00F52DFB" w:rsidP="00F52DFB">
      <w:pPr>
        <w:spacing w:line="276" w:lineRule="auto"/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826ADB">
        <w:rPr>
          <w:rFonts w:eastAsia="Arial Unicode MS"/>
          <w:spacing w:val="-2"/>
          <w:sz w:val="24"/>
          <w:szCs w:val="24"/>
        </w:rPr>
        <w:t xml:space="preserve"> а) подписывает усиленной электронной подписью лица, имеющего право действовать от имени </w:t>
      </w:r>
      <w:r w:rsidR="00A14D43">
        <w:rPr>
          <w:sz w:val="24"/>
          <w:szCs w:val="24"/>
        </w:rPr>
        <w:t>Покупателя</w:t>
      </w:r>
      <w:r w:rsidRPr="00826ADB">
        <w:rPr>
          <w:rFonts w:eastAsia="Arial Unicode MS"/>
          <w:spacing w:val="-2"/>
          <w:sz w:val="24"/>
          <w:szCs w:val="24"/>
        </w:rPr>
        <w:t xml:space="preserve">, и размещает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Pr="00826ADB">
        <w:rPr>
          <w:rFonts w:eastAsia="Arial Unicode MS"/>
          <w:spacing w:val="-2"/>
          <w:sz w:val="24"/>
          <w:szCs w:val="24"/>
        </w:rPr>
        <w:t xml:space="preserve"> в ЕИС;</w:t>
      </w:r>
    </w:p>
    <w:p w14:paraId="1E768352" w14:textId="77777777" w:rsidR="00F52DFB" w:rsidRPr="00826ADB" w:rsidRDefault="00F52DFB" w:rsidP="00F52DF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826ADB">
        <w:rPr>
          <w:rFonts w:eastAsia="Arial Unicode MS"/>
          <w:spacing w:val="-2"/>
          <w:sz w:val="24"/>
          <w:szCs w:val="24"/>
        </w:rPr>
        <w:t xml:space="preserve"> б) формирует с использованием </w:t>
      </w:r>
      <w:r w:rsidR="00B72A64">
        <w:rPr>
          <w:rFonts w:eastAsia="Arial Unicode MS"/>
          <w:spacing w:val="-2"/>
          <w:sz w:val="24"/>
          <w:szCs w:val="24"/>
        </w:rPr>
        <w:t>ЕИС</w:t>
      </w:r>
      <w:r w:rsidRPr="00826ADB">
        <w:rPr>
          <w:rFonts w:eastAsia="Arial Unicode MS"/>
          <w:spacing w:val="-2"/>
          <w:sz w:val="24"/>
          <w:szCs w:val="24"/>
        </w:rPr>
        <w:t xml:space="preserve">, подписывает усиленной электронной подписью лица, имеющего право действовать от имени </w:t>
      </w:r>
      <w:r w:rsidR="00A14D43">
        <w:rPr>
          <w:sz w:val="24"/>
          <w:szCs w:val="24"/>
        </w:rPr>
        <w:t>Покупателя</w:t>
      </w:r>
      <w:r w:rsidRPr="00826ADB">
        <w:rPr>
          <w:rFonts w:eastAsia="Arial Unicode MS"/>
          <w:spacing w:val="-2"/>
          <w:sz w:val="24"/>
          <w:szCs w:val="24"/>
        </w:rPr>
        <w:t>, и</w:t>
      </w:r>
      <w:r w:rsidR="00B273AE">
        <w:rPr>
          <w:rFonts w:eastAsia="Arial Unicode MS"/>
          <w:spacing w:val="-2"/>
          <w:sz w:val="24"/>
          <w:szCs w:val="24"/>
        </w:rPr>
        <w:t xml:space="preserve"> размещает в </w:t>
      </w:r>
      <w:r w:rsidR="00B72A64">
        <w:rPr>
          <w:rFonts w:eastAsia="Arial Unicode MS"/>
          <w:spacing w:val="-2"/>
          <w:sz w:val="24"/>
          <w:szCs w:val="24"/>
        </w:rPr>
        <w:t>ЕИС</w:t>
      </w:r>
      <w:r w:rsidRPr="00826ADB">
        <w:rPr>
          <w:rFonts w:eastAsia="Arial Unicode MS"/>
          <w:spacing w:val="-2"/>
          <w:sz w:val="24"/>
          <w:szCs w:val="24"/>
        </w:rPr>
        <w:t xml:space="preserve"> мотивированный отказ от подписания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Pr="00826ADB">
        <w:rPr>
          <w:rFonts w:eastAsia="Arial Unicode MS"/>
          <w:spacing w:val="-2"/>
          <w:sz w:val="24"/>
          <w:szCs w:val="24"/>
        </w:rPr>
        <w:t xml:space="preserve"> с указанием причин такого отказа.</w:t>
      </w:r>
    </w:p>
    <w:p w14:paraId="4398A067" w14:textId="77777777" w:rsidR="00DE2AF5" w:rsidRDefault="00B807A3" w:rsidP="00F52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rFonts w:eastAsia="Calibri"/>
          <w:sz w:val="24"/>
          <w:szCs w:val="24"/>
          <w:lang w:eastAsia="en-US"/>
        </w:rPr>
        <w:t>3.</w:t>
      </w:r>
      <w:proofErr w:type="gramStart"/>
      <w:r w:rsidRPr="00F62C44">
        <w:rPr>
          <w:rFonts w:eastAsia="Calibri"/>
          <w:sz w:val="24"/>
          <w:szCs w:val="24"/>
          <w:lang w:eastAsia="en-US"/>
        </w:rPr>
        <w:t>4</w:t>
      </w:r>
      <w:r w:rsidR="00085B0F" w:rsidRPr="00F62C44">
        <w:rPr>
          <w:rFonts w:eastAsia="Calibri"/>
          <w:sz w:val="24"/>
          <w:szCs w:val="24"/>
          <w:lang w:eastAsia="en-US"/>
        </w:rPr>
        <w:t>.</w:t>
      </w:r>
      <w:r w:rsidR="004F238B" w:rsidRPr="00F62C44">
        <w:rPr>
          <w:rFonts w:eastAsia="Calibri"/>
          <w:sz w:val="24"/>
          <w:szCs w:val="24"/>
          <w:lang w:eastAsia="en-US"/>
        </w:rPr>
        <w:t>Для</w:t>
      </w:r>
      <w:proofErr w:type="gramEnd"/>
      <w:r w:rsidR="004F238B" w:rsidRPr="00F62C44">
        <w:rPr>
          <w:rFonts w:eastAsia="Calibri"/>
          <w:sz w:val="24"/>
          <w:szCs w:val="24"/>
          <w:lang w:eastAsia="en-US"/>
        </w:rPr>
        <w:t xml:space="preserve"> установления соответс</w:t>
      </w:r>
      <w:r w:rsidR="007314C0">
        <w:rPr>
          <w:rFonts w:eastAsia="Calibri"/>
          <w:sz w:val="24"/>
          <w:szCs w:val="24"/>
          <w:lang w:eastAsia="en-US"/>
        </w:rPr>
        <w:t>твия (несоответствия) Квартир</w:t>
      </w:r>
      <w:r w:rsidR="00F86087" w:rsidRPr="00F62C44">
        <w:rPr>
          <w:rFonts w:eastAsia="Calibri"/>
          <w:sz w:val="24"/>
          <w:szCs w:val="24"/>
          <w:lang w:eastAsia="en-US"/>
        </w:rPr>
        <w:t xml:space="preserve"> условиям Контракта, описанию объекта закупки</w:t>
      </w:r>
      <w:r w:rsidR="00B273AE">
        <w:rPr>
          <w:rFonts w:eastAsia="Calibri"/>
          <w:sz w:val="24"/>
          <w:szCs w:val="24"/>
          <w:lang w:eastAsia="en-US"/>
        </w:rPr>
        <w:t>,</w:t>
      </w:r>
      <w:r w:rsidR="00F86087" w:rsidRPr="00F62C44">
        <w:rPr>
          <w:rFonts w:eastAsia="Calibri"/>
          <w:sz w:val="24"/>
          <w:szCs w:val="24"/>
          <w:lang w:eastAsia="en-US"/>
        </w:rPr>
        <w:t xml:space="preserve"> создается комиссия, кото</w:t>
      </w:r>
      <w:r w:rsidR="007314C0">
        <w:rPr>
          <w:rFonts w:eastAsia="Calibri"/>
          <w:sz w:val="24"/>
          <w:szCs w:val="24"/>
          <w:lang w:eastAsia="en-US"/>
        </w:rPr>
        <w:t>рая осуществляет осмотр Квартир</w:t>
      </w:r>
      <w:r w:rsidR="00F86087" w:rsidRPr="00F62C44">
        <w:rPr>
          <w:rFonts w:eastAsia="Calibri"/>
          <w:sz w:val="24"/>
          <w:szCs w:val="24"/>
          <w:lang w:eastAsia="en-US"/>
        </w:rPr>
        <w:t>, составление Акта осмотра, который подписывается всеми членами комиссии.</w:t>
      </w:r>
    </w:p>
    <w:p w14:paraId="514E716C" w14:textId="77777777" w:rsidR="004F238B" w:rsidRPr="00F62C44" w:rsidRDefault="00B273AE" w:rsidP="00F52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Указанная ко</w:t>
      </w:r>
      <w:r w:rsidR="00DE2AF5">
        <w:rPr>
          <w:rFonts w:eastAsia="Calibri"/>
          <w:sz w:val="24"/>
          <w:szCs w:val="24"/>
          <w:lang w:eastAsia="en-US"/>
        </w:rPr>
        <w:t xml:space="preserve">миссия не является приемочной комиссией, созданной в соответствии с частью 6 статьи 94 </w:t>
      </w:r>
      <w:r w:rsidR="00DE2AF5" w:rsidRPr="00F62C44">
        <w:rPr>
          <w:sz w:val="24"/>
          <w:szCs w:val="24"/>
        </w:rPr>
        <w:t>Закон</w:t>
      </w:r>
      <w:r w:rsidR="00DE2AF5">
        <w:rPr>
          <w:sz w:val="24"/>
          <w:szCs w:val="24"/>
        </w:rPr>
        <w:t>а</w:t>
      </w:r>
      <w:r w:rsidR="00DE2AF5" w:rsidRPr="00F62C44">
        <w:rPr>
          <w:sz w:val="24"/>
          <w:szCs w:val="24"/>
        </w:rPr>
        <w:t xml:space="preserve"> №44-ФЗ</w:t>
      </w:r>
      <w:r w:rsidR="00DE2AF5">
        <w:rPr>
          <w:rFonts w:eastAsia="Calibri"/>
          <w:sz w:val="24"/>
          <w:szCs w:val="24"/>
          <w:lang w:eastAsia="en-US"/>
        </w:rPr>
        <w:t>.</w:t>
      </w:r>
    </w:p>
    <w:p w14:paraId="49622C8D" w14:textId="77777777" w:rsidR="00F86087" w:rsidRPr="00F62C44" w:rsidRDefault="00F86087" w:rsidP="00F86087">
      <w:pPr>
        <w:autoSpaceDE w:val="0"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 xml:space="preserve">3.5. </w:t>
      </w:r>
      <w:r w:rsidR="005F576E" w:rsidRPr="00F62C44">
        <w:rPr>
          <w:sz w:val="24"/>
          <w:szCs w:val="24"/>
          <w:lang w:eastAsia="zh-CN"/>
        </w:rPr>
        <w:t xml:space="preserve">Направление </w:t>
      </w:r>
      <w:r w:rsidRPr="00F62C44">
        <w:rPr>
          <w:sz w:val="24"/>
          <w:szCs w:val="24"/>
          <w:lang w:eastAsia="zh-CN"/>
        </w:rPr>
        <w:t>Продавц</w:t>
      </w:r>
      <w:r w:rsidR="005F576E" w:rsidRPr="00F62C44">
        <w:rPr>
          <w:sz w:val="24"/>
          <w:szCs w:val="24"/>
          <w:lang w:eastAsia="zh-CN"/>
        </w:rPr>
        <w:t xml:space="preserve">ом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5F576E" w:rsidRPr="00F62C44">
        <w:rPr>
          <w:sz w:val="24"/>
          <w:szCs w:val="24"/>
          <w:lang w:eastAsia="zh-CN"/>
        </w:rPr>
        <w:t xml:space="preserve"> в порядке, установленном пунктом 3.1. настоящего Контракта, является </w:t>
      </w:r>
      <w:r w:rsidRPr="00F62C44">
        <w:rPr>
          <w:sz w:val="24"/>
          <w:szCs w:val="24"/>
          <w:lang w:eastAsia="zh-CN"/>
        </w:rPr>
        <w:t>уведомл</w:t>
      </w:r>
      <w:r w:rsidR="005F576E" w:rsidRPr="00F62C44">
        <w:rPr>
          <w:sz w:val="24"/>
          <w:szCs w:val="24"/>
          <w:lang w:eastAsia="zh-CN"/>
        </w:rPr>
        <w:t>ением</w:t>
      </w:r>
      <w:r w:rsidR="00F57018">
        <w:rPr>
          <w:sz w:val="24"/>
          <w:szCs w:val="24"/>
          <w:lang w:eastAsia="zh-CN"/>
        </w:rPr>
        <w:t xml:space="preserve"> </w:t>
      </w:r>
      <w:r w:rsidR="00A14D43">
        <w:rPr>
          <w:sz w:val="24"/>
          <w:szCs w:val="24"/>
        </w:rPr>
        <w:t>Покупателя</w:t>
      </w:r>
      <w:r w:rsidRPr="00F62C44">
        <w:rPr>
          <w:sz w:val="24"/>
          <w:szCs w:val="24"/>
          <w:lang w:eastAsia="zh-CN"/>
        </w:rPr>
        <w:t xml:space="preserve"> о готовности </w:t>
      </w:r>
      <w:r w:rsidR="005F576E" w:rsidRPr="00F62C44">
        <w:rPr>
          <w:sz w:val="24"/>
          <w:szCs w:val="24"/>
          <w:lang w:eastAsia="zh-CN"/>
        </w:rPr>
        <w:t xml:space="preserve">Продавца </w:t>
      </w:r>
      <w:r w:rsidRPr="00F62C44">
        <w:rPr>
          <w:sz w:val="24"/>
          <w:szCs w:val="24"/>
          <w:lang w:eastAsia="zh-CN"/>
        </w:rPr>
        <w:t xml:space="preserve">к </w:t>
      </w:r>
      <w:r w:rsidR="005F576E" w:rsidRPr="00F62C44">
        <w:rPr>
          <w:sz w:val="24"/>
          <w:szCs w:val="24"/>
          <w:lang w:eastAsia="zh-CN"/>
        </w:rPr>
        <w:t>осмотру</w:t>
      </w:r>
      <w:r w:rsidR="007314C0">
        <w:rPr>
          <w:sz w:val="24"/>
          <w:szCs w:val="24"/>
          <w:lang w:eastAsia="zh-CN"/>
        </w:rPr>
        <w:t xml:space="preserve"> Квартир</w:t>
      </w:r>
      <w:r w:rsidRPr="00F62C44">
        <w:rPr>
          <w:sz w:val="24"/>
          <w:szCs w:val="24"/>
          <w:lang w:eastAsia="zh-CN"/>
        </w:rPr>
        <w:t xml:space="preserve">. </w:t>
      </w:r>
    </w:p>
    <w:p w14:paraId="565401C6" w14:textId="77777777" w:rsidR="00F86087" w:rsidRPr="00F62C44" w:rsidRDefault="006F27CA" w:rsidP="00F86087">
      <w:pPr>
        <w:suppressAutoHyphens/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Покупатель</w:t>
      </w:r>
      <w:r w:rsidR="00F86087" w:rsidRPr="00F62C44">
        <w:rPr>
          <w:sz w:val="24"/>
          <w:szCs w:val="24"/>
          <w:lang w:eastAsia="zh-CN"/>
        </w:rPr>
        <w:t xml:space="preserve"> осуществляет вые</w:t>
      </w:r>
      <w:r w:rsidR="007314C0">
        <w:rPr>
          <w:sz w:val="24"/>
          <w:szCs w:val="24"/>
          <w:lang w:eastAsia="zh-CN"/>
        </w:rPr>
        <w:t>зд комиссии для осмотра Квартир</w:t>
      </w:r>
      <w:r w:rsidR="00F86087" w:rsidRPr="00F62C44">
        <w:rPr>
          <w:sz w:val="24"/>
          <w:szCs w:val="24"/>
          <w:lang w:eastAsia="zh-CN"/>
        </w:rPr>
        <w:t xml:space="preserve"> на соответствие (несоответствие), условиям Контракта, описанию объекта закупки (</w:t>
      </w:r>
      <w:r w:rsidR="00F63B32" w:rsidRPr="00F62C44">
        <w:rPr>
          <w:sz w:val="24"/>
          <w:szCs w:val="24"/>
          <w:lang w:eastAsia="zh-CN"/>
        </w:rPr>
        <w:t>п</w:t>
      </w:r>
      <w:r w:rsidR="007314C0">
        <w:rPr>
          <w:sz w:val="24"/>
          <w:szCs w:val="24"/>
          <w:lang w:eastAsia="zh-CN"/>
        </w:rPr>
        <w:t>риложения</w:t>
      </w:r>
      <w:r w:rsidR="00F86087" w:rsidRPr="00F62C44">
        <w:rPr>
          <w:sz w:val="24"/>
          <w:szCs w:val="24"/>
          <w:lang w:eastAsia="zh-CN"/>
        </w:rPr>
        <w:t xml:space="preserve"> № 1</w:t>
      </w:r>
      <w:r w:rsidR="00006296">
        <w:rPr>
          <w:sz w:val="24"/>
          <w:szCs w:val="24"/>
          <w:lang w:eastAsia="zh-CN"/>
        </w:rPr>
        <w:t>-</w:t>
      </w:r>
      <w:r w:rsidR="00B111F4">
        <w:rPr>
          <w:sz w:val="24"/>
          <w:szCs w:val="24"/>
          <w:lang w:eastAsia="zh-CN"/>
        </w:rPr>
        <w:t>2</w:t>
      </w:r>
      <w:r w:rsidR="00F86087" w:rsidRPr="00F62C44">
        <w:rPr>
          <w:sz w:val="24"/>
          <w:szCs w:val="24"/>
          <w:lang w:eastAsia="zh-CN"/>
        </w:rPr>
        <w:t xml:space="preserve"> к Контракту). </w:t>
      </w:r>
    </w:p>
    <w:p w14:paraId="6FD4FFFD" w14:textId="77777777" w:rsidR="00015DE3" w:rsidRPr="00F62C44" w:rsidRDefault="00F86087" w:rsidP="00015DE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  <w:lang w:eastAsia="zh-CN"/>
        </w:rPr>
        <w:t xml:space="preserve">По итогам выезда комиссии </w:t>
      </w:r>
      <w:r w:rsidR="007314C0">
        <w:rPr>
          <w:sz w:val="24"/>
          <w:szCs w:val="24"/>
          <w:lang w:eastAsia="zh-CN"/>
        </w:rPr>
        <w:t xml:space="preserve">по каждой квартире </w:t>
      </w:r>
      <w:r w:rsidRPr="00F62C44">
        <w:rPr>
          <w:sz w:val="24"/>
          <w:szCs w:val="24"/>
          <w:lang w:eastAsia="zh-CN"/>
        </w:rPr>
        <w:t>составляется Акт осмотра, который подписывается всеми членами комиссии</w:t>
      </w:r>
      <w:r w:rsidRPr="00F62C44">
        <w:rPr>
          <w:sz w:val="24"/>
          <w:szCs w:val="24"/>
        </w:rPr>
        <w:t xml:space="preserve">. </w:t>
      </w:r>
      <w:r w:rsidR="00015DE3" w:rsidRPr="00F62C44">
        <w:rPr>
          <w:sz w:val="24"/>
          <w:szCs w:val="24"/>
        </w:rPr>
        <w:t>П</w:t>
      </w:r>
      <w:r w:rsidR="00015DE3" w:rsidRPr="00F62C44">
        <w:rPr>
          <w:rFonts w:eastAsia="Calibri"/>
          <w:sz w:val="24"/>
          <w:szCs w:val="24"/>
          <w:lang w:eastAsia="en-US"/>
        </w:rPr>
        <w:t xml:space="preserve">одписание акта осмотра членами </w:t>
      </w:r>
      <w:proofErr w:type="gramStart"/>
      <w:r w:rsidR="00015DE3" w:rsidRPr="00F62C44">
        <w:rPr>
          <w:rFonts w:eastAsia="Calibri"/>
          <w:sz w:val="24"/>
          <w:szCs w:val="24"/>
          <w:lang w:eastAsia="en-US"/>
        </w:rPr>
        <w:t>комиссии  осуществляется</w:t>
      </w:r>
      <w:proofErr w:type="gramEnd"/>
      <w:r w:rsidR="00015DE3" w:rsidRPr="00F62C44">
        <w:rPr>
          <w:rFonts w:eastAsia="Calibri"/>
          <w:sz w:val="24"/>
          <w:szCs w:val="24"/>
          <w:lang w:eastAsia="en-US"/>
        </w:rPr>
        <w:t xml:space="preserve"> без использования усиленных электронных подписей. </w:t>
      </w:r>
    </w:p>
    <w:p w14:paraId="596D7ECD" w14:textId="77777777" w:rsidR="00F86087" w:rsidRPr="00F62C44" w:rsidRDefault="00015DE3" w:rsidP="00F86087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</w:rPr>
        <w:t xml:space="preserve">3.6. </w:t>
      </w:r>
      <w:r w:rsidR="007314C0">
        <w:rPr>
          <w:sz w:val="24"/>
          <w:szCs w:val="24"/>
        </w:rPr>
        <w:t>В случае соответствия Квартир</w:t>
      </w:r>
      <w:r w:rsidR="00F57018">
        <w:rPr>
          <w:sz w:val="24"/>
          <w:szCs w:val="24"/>
        </w:rPr>
        <w:t xml:space="preserve"> </w:t>
      </w:r>
      <w:r w:rsidR="00F765DD" w:rsidRPr="00F62C44">
        <w:rPr>
          <w:sz w:val="24"/>
          <w:szCs w:val="24"/>
          <w:lang w:eastAsia="zh-CN"/>
        </w:rPr>
        <w:t>условиям Контракта, описанию объекта закупки</w:t>
      </w:r>
      <w:r w:rsidR="007314C0">
        <w:rPr>
          <w:sz w:val="24"/>
          <w:szCs w:val="24"/>
          <w:lang w:eastAsia="zh-CN"/>
        </w:rPr>
        <w:t xml:space="preserve">, </w:t>
      </w:r>
      <w:r w:rsidR="005F576E" w:rsidRPr="00F62C44">
        <w:rPr>
          <w:sz w:val="24"/>
          <w:szCs w:val="24"/>
          <w:lang w:eastAsia="zh-CN"/>
        </w:rPr>
        <w:t>Сторонами</w:t>
      </w:r>
      <w:r w:rsidR="00F63B32" w:rsidRPr="00F62C44">
        <w:rPr>
          <w:sz w:val="24"/>
          <w:szCs w:val="24"/>
          <w:lang w:eastAsia="zh-CN"/>
        </w:rPr>
        <w:t xml:space="preserve"> подписывается </w:t>
      </w:r>
      <w:r w:rsidR="007314C0">
        <w:rPr>
          <w:sz w:val="24"/>
          <w:szCs w:val="24"/>
          <w:lang w:eastAsia="zh-CN"/>
        </w:rPr>
        <w:t>Акт приема-передачи квартир</w:t>
      </w:r>
      <w:r w:rsidR="00F57018">
        <w:rPr>
          <w:sz w:val="24"/>
          <w:szCs w:val="24"/>
          <w:lang w:eastAsia="zh-CN"/>
        </w:rPr>
        <w:t xml:space="preserve"> </w:t>
      </w:r>
      <w:r w:rsidR="00F63B32" w:rsidRPr="00F62C44">
        <w:rPr>
          <w:sz w:val="24"/>
          <w:szCs w:val="24"/>
          <w:lang w:eastAsia="zh-CN"/>
        </w:rPr>
        <w:t xml:space="preserve">по форме, установленной </w:t>
      </w:r>
      <w:r w:rsidR="00F86087" w:rsidRPr="00F62C44">
        <w:rPr>
          <w:sz w:val="24"/>
          <w:szCs w:val="24"/>
          <w:lang w:eastAsia="zh-CN"/>
        </w:rPr>
        <w:t>приложение</w:t>
      </w:r>
      <w:r w:rsidR="007314C0">
        <w:rPr>
          <w:sz w:val="24"/>
          <w:szCs w:val="24"/>
          <w:lang w:eastAsia="zh-CN"/>
        </w:rPr>
        <w:t>м №</w:t>
      </w:r>
      <w:r w:rsidR="00006296">
        <w:rPr>
          <w:sz w:val="24"/>
          <w:szCs w:val="24"/>
          <w:lang w:eastAsia="zh-CN"/>
        </w:rPr>
        <w:t>4</w:t>
      </w:r>
      <w:r w:rsidR="00D05C3E">
        <w:rPr>
          <w:sz w:val="24"/>
          <w:szCs w:val="24"/>
          <w:lang w:eastAsia="zh-CN"/>
        </w:rPr>
        <w:t xml:space="preserve"> к настоящему К</w:t>
      </w:r>
      <w:r w:rsidR="00F63B32" w:rsidRPr="00F62C44">
        <w:rPr>
          <w:sz w:val="24"/>
          <w:szCs w:val="24"/>
          <w:lang w:eastAsia="zh-CN"/>
        </w:rPr>
        <w:t>онтракту</w:t>
      </w:r>
      <w:r w:rsidR="005F576E" w:rsidRPr="00F62C44">
        <w:rPr>
          <w:sz w:val="24"/>
          <w:szCs w:val="24"/>
          <w:lang w:eastAsia="zh-CN"/>
        </w:rPr>
        <w:t>.</w:t>
      </w:r>
    </w:p>
    <w:p w14:paraId="58A65BE8" w14:textId="77777777" w:rsidR="00D815DB" w:rsidRPr="00F62C44" w:rsidRDefault="00D815DB" w:rsidP="00D815DB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>3.7. В случае имеющихся у комисс</w:t>
      </w:r>
      <w:r w:rsidR="007314C0">
        <w:rPr>
          <w:sz w:val="24"/>
          <w:szCs w:val="24"/>
          <w:lang w:eastAsia="zh-CN"/>
        </w:rPr>
        <w:t>ии замечаний к качеству Квартиры</w:t>
      </w:r>
      <w:r w:rsidRPr="00F62C44">
        <w:rPr>
          <w:sz w:val="24"/>
          <w:szCs w:val="24"/>
          <w:lang w:eastAsia="zh-CN"/>
        </w:rPr>
        <w:t>, уста</w:t>
      </w:r>
      <w:r w:rsidR="007314C0">
        <w:rPr>
          <w:sz w:val="24"/>
          <w:szCs w:val="24"/>
          <w:lang w:eastAsia="zh-CN"/>
        </w:rPr>
        <w:t>новления несоответствия Квартиры</w:t>
      </w:r>
      <w:r w:rsidRPr="00F62C44">
        <w:rPr>
          <w:sz w:val="24"/>
          <w:szCs w:val="24"/>
          <w:lang w:eastAsia="zh-CN"/>
        </w:rPr>
        <w:t xml:space="preserve"> условиям Контракта, описанию объекта закупки, комиссией составляется Акт осмотра квартиры с указанием выявленных недостатков, который направляется Продавцу</w:t>
      </w:r>
      <w:r w:rsidR="000F1D03">
        <w:rPr>
          <w:sz w:val="24"/>
          <w:szCs w:val="24"/>
          <w:lang w:eastAsia="zh-CN"/>
        </w:rPr>
        <w:t xml:space="preserve"> в составе мотивированного отказа,</w:t>
      </w:r>
      <w:r w:rsidRPr="00F62C44">
        <w:rPr>
          <w:sz w:val="24"/>
          <w:szCs w:val="24"/>
          <w:lang w:eastAsia="zh-CN"/>
        </w:rPr>
        <w:t xml:space="preserve"> с предложением устранить выявленные недостатки.</w:t>
      </w:r>
    </w:p>
    <w:p w14:paraId="0120C088" w14:textId="77777777" w:rsidR="00D815DB" w:rsidRPr="00F62C44" w:rsidRDefault="00D815DB" w:rsidP="00C121D6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sz w:val="24"/>
          <w:szCs w:val="24"/>
        </w:rPr>
      </w:pPr>
      <w:r w:rsidRPr="00F62C44">
        <w:rPr>
          <w:rFonts w:eastAsia="Arial Unicode MS"/>
          <w:sz w:val="24"/>
          <w:szCs w:val="24"/>
        </w:rPr>
        <w:t xml:space="preserve">3.8. Продавец обязан устранить недостатки в срок, указанный в </w:t>
      </w:r>
      <w:r w:rsidR="000F519E">
        <w:rPr>
          <w:sz w:val="24"/>
          <w:szCs w:val="24"/>
          <w:lang w:eastAsia="zh-CN"/>
        </w:rPr>
        <w:t>мотивированном отказе</w:t>
      </w:r>
      <w:r w:rsidR="00CA0445" w:rsidRPr="00F62C44">
        <w:rPr>
          <w:rFonts w:eastAsia="Arial Unicode MS"/>
          <w:sz w:val="24"/>
          <w:szCs w:val="24"/>
        </w:rPr>
        <w:t>,</w:t>
      </w:r>
      <w:r w:rsidRPr="00F62C44">
        <w:rPr>
          <w:rFonts w:eastAsia="Arial Unicode MS"/>
          <w:sz w:val="24"/>
          <w:szCs w:val="24"/>
        </w:rPr>
        <w:t xml:space="preserve"> за свой счет и уведомить </w:t>
      </w:r>
      <w:r w:rsidR="00A14D43">
        <w:rPr>
          <w:sz w:val="24"/>
          <w:szCs w:val="24"/>
        </w:rPr>
        <w:t>Покупателя</w:t>
      </w:r>
      <w:r w:rsidRPr="00F62C44">
        <w:rPr>
          <w:rFonts w:eastAsia="Arial Unicode MS"/>
          <w:sz w:val="24"/>
          <w:szCs w:val="24"/>
        </w:rPr>
        <w:t xml:space="preserve"> об их устранении</w:t>
      </w:r>
      <w:r w:rsidR="00CA0445" w:rsidRPr="00F62C44">
        <w:rPr>
          <w:rFonts w:eastAsia="Arial Unicode MS"/>
          <w:sz w:val="24"/>
          <w:szCs w:val="24"/>
        </w:rPr>
        <w:t xml:space="preserve"> в порядке, указанном в пункте 3.1. </w:t>
      </w:r>
      <w:r w:rsidR="00CA0445" w:rsidRPr="00F62C44">
        <w:rPr>
          <w:rFonts w:eastAsia="Arial Unicode MS"/>
          <w:sz w:val="24"/>
          <w:szCs w:val="24"/>
        </w:rPr>
        <w:lastRenderedPageBreak/>
        <w:t>настоящего Контракта</w:t>
      </w:r>
      <w:r w:rsidRPr="00F62C44">
        <w:rPr>
          <w:rFonts w:eastAsia="Arial Unicode MS"/>
          <w:sz w:val="24"/>
          <w:szCs w:val="24"/>
        </w:rPr>
        <w:t>. При этом срок устранения выявленных недостатков не должен превышать 4 (четыре) рабочих дня со дня получения</w:t>
      </w:r>
      <w:r w:rsidR="00F57018">
        <w:rPr>
          <w:rFonts w:eastAsia="Arial Unicode MS"/>
          <w:sz w:val="24"/>
          <w:szCs w:val="24"/>
        </w:rPr>
        <w:t xml:space="preserve"> </w:t>
      </w:r>
      <w:r w:rsidR="000F519E">
        <w:rPr>
          <w:rFonts w:eastAsia="Arial Unicode MS"/>
          <w:sz w:val="24"/>
          <w:szCs w:val="24"/>
        </w:rPr>
        <w:t>Продавцом мотивированного отказа.</w:t>
      </w:r>
    </w:p>
    <w:p w14:paraId="6086CE70" w14:textId="77777777" w:rsidR="00D815DB" w:rsidRPr="00F62C44" w:rsidRDefault="00D815DB" w:rsidP="00C121D6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 xml:space="preserve">После </w:t>
      </w:r>
      <w:r w:rsidR="000F519E">
        <w:rPr>
          <w:sz w:val="24"/>
          <w:szCs w:val="24"/>
          <w:lang w:eastAsia="zh-CN"/>
        </w:rPr>
        <w:t>направления</w:t>
      </w:r>
      <w:r w:rsidRPr="00F62C44">
        <w:rPr>
          <w:sz w:val="24"/>
          <w:szCs w:val="24"/>
          <w:lang w:eastAsia="zh-CN"/>
        </w:rPr>
        <w:t xml:space="preserve"> Продавцом</w:t>
      </w:r>
      <w:r w:rsidR="00F57018">
        <w:rPr>
          <w:sz w:val="24"/>
          <w:szCs w:val="24"/>
          <w:lang w:eastAsia="zh-CN"/>
        </w:rPr>
        <w:t xml:space="preserve"> </w:t>
      </w:r>
      <w:r w:rsidR="000F519E">
        <w:rPr>
          <w:sz w:val="24"/>
          <w:szCs w:val="24"/>
          <w:lang w:eastAsia="zh-CN"/>
        </w:rPr>
        <w:t xml:space="preserve">повторно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="00254876">
        <w:rPr>
          <w:sz w:val="24"/>
          <w:szCs w:val="24"/>
          <w:lang w:eastAsia="zh-CN"/>
        </w:rPr>
        <w:t xml:space="preserve"> в порядке,</w:t>
      </w:r>
      <w:r w:rsidR="000F519E">
        <w:rPr>
          <w:sz w:val="24"/>
          <w:szCs w:val="24"/>
          <w:lang w:eastAsia="zh-CN"/>
        </w:rPr>
        <w:t xml:space="preserve"> указанном в п.3.1. настоящего К</w:t>
      </w:r>
      <w:r w:rsidR="00254876">
        <w:rPr>
          <w:sz w:val="24"/>
          <w:szCs w:val="24"/>
          <w:lang w:eastAsia="zh-CN"/>
        </w:rPr>
        <w:t>онтракта,</w:t>
      </w:r>
      <w:r w:rsidRPr="00F62C44">
        <w:rPr>
          <w:sz w:val="24"/>
          <w:szCs w:val="24"/>
          <w:lang w:eastAsia="zh-CN"/>
        </w:rPr>
        <w:t xml:space="preserve"> комиссия осуществляет повторный осмотр Квартиры.</w:t>
      </w:r>
    </w:p>
    <w:p w14:paraId="2EAA7EE6" w14:textId="77777777" w:rsidR="00D815DB" w:rsidRPr="00F62C44" w:rsidRDefault="00C121D6" w:rsidP="00C121D6">
      <w:pPr>
        <w:autoSpaceDE w:val="0"/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3</w:t>
      </w:r>
      <w:r w:rsidR="00D815DB" w:rsidRPr="00F62C44">
        <w:rPr>
          <w:sz w:val="24"/>
          <w:szCs w:val="24"/>
        </w:rPr>
        <w:t xml:space="preserve">.9. По результатам повторного осмотра Квартиры комиссией </w:t>
      </w:r>
      <w:r w:rsidR="00D815DB" w:rsidRPr="00F62C44">
        <w:rPr>
          <w:sz w:val="24"/>
          <w:szCs w:val="24"/>
          <w:lang w:eastAsia="zh-CN"/>
        </w:rPr>
        <w:t>составляется новый Акт осмотра, который подписывается всеми членами комиссии</w:t>
      </w:r>
      <w:r w:rsidR="00CA0445" w:rsidRPr="00F62C44">
        <w:rPr>
          <w:sz w:val="24"/>
          <w:szCs w:val="24"/>
          <w:lang w:eastAsia="zh-CN"/>
        </w:rPr>
        <w:t>.</w:t>
      </w:r>
    </w:p>
    <w:p w14:paraId="5DD3052F" w14:textId="77777777" w:rsidR="00C121D6" w:rsidRPr="00F62C44" w:rsidRDefault="00D815DB" w:rsidP="00C121D6">
      <w:pPr>
        <w:autoSpaceDE w:val="0"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</w:rPr>
        <w:t xml:space="preserve">3.10. В случае отсутствия замечаний к качеству </w:t>
      </w:r>
      <w:r w:rsidR="007314C0">
        <w:rPr>
          <w:sz w:val="24"/>
          <w:szCs w:val="24"/>
        </w:rPr>
        <w:t>всех приобретаемых Квартир</w:t>
      </w:r>
      <w:r w:rsidRPr="00F62C44">
        <w:rPr>
          <w:sz w:val="24"/>
          <w:szCs w:val="24"/>
        </w:rPr>
        <w:t xml:space="preserve">, </w:t>
      </w:r>
      <w:r w:rsidR="00CA0445" w:rsidRPr="00F62C44">
        <w:rPr>
          <w:sz w:val="24"/>
          <w:szCs w:val="24"/>
          <w:lang w:eastAsia="zh-CN"/>
        </w:rPr>
        <w:t>Стороны</w:t>
      </w:r>
      <w:r w:rsidRPr="00F62C44">
        <w:rPr>
          <w:sz w:val="24"/>
          <w:szCs w:val="24"/>
          <w:lang w:eastAsia="zh-CN"/>
        </w:rPr>
        <w:t xml:space="preserve"> подписывают Акт приема-передачи </w:t>
      </w:r>
      <w:r w:rsidR="007314C0">
        <w:rPr>
          <w:sz w:val="24"/>
          <w:szCs w:val="24"/>
          <w:lang w:eastAsia="zh-CN"/>
        </w:rPr>
        <w:t>Квартир</w:t>
      </w:r>
      <w:r w:rsidR="00F57018">
        <w:rPr>
          <w:sz w:val="24"/>
          <w:szCs w:val="24"/>
          <w:lang w:eastAsia="zh-CN"/>
        </w:rPr>
        <w:t xml:space="preserve"> </w:t>
      </w:r>
      <w:r w:rsidR="00CA0445" w:rsidRPr="00F62C44">
        <w:rPr>
          <w:sz w:val="24"/>
          <w:szCs w:val="24"/>
        </w:rPr>
        <w:t>в порядке, установленном пунктом 3.6. настоящего Контракта.</w:t>
      </w:r>
    </w:p>
    <w:p w14:paraId="037ACECB" w14:textId="77777777" w:rsidR="00D815DB" w:rsidRPr="00F62C44" w:rsidRDefault="00C121D6" w:rsidP="00C121D6">
      <w:pPr>
        <w:autoSpaceDE w:val="0"/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  <w:lang w:eastAsia="zh-CN"/>
        </w:rPr>
        <w:t>3.11. В случае неустранения недостатков</w:t>
      </w:r>
      <w:r w:rsidR="007314C0">
        <w:rPr>
          <w:sz w:val="24"/>
          <w:szCs w:val="24"/>
          <w:lang w:eastAsia="zh-CN"/>
        </w:rPr>
        <w:t xml:space="preserve"> в отношении хотя бы одной из приобретаемых квартир</w:t>
      </w:r>
      <w:r w:rsidRPr="00F62C44">
        <w:rPr>
          <w:sz w:val="24"/>
          <w:szCs w:val="24"/>
          <w:lang w:eastAsia="zh-CN"/>
        </w:rPr>
        <w:t xml:space="preserve">, </w:t>
      </w:r>
      <w:r w:rsidR="00A14D43">
        <w:rPr>
          <w:sz w:val="24"/>
          <w:szCs w:val="24"/>
        </w:rPr>
        <w:t>Покупатель</w:t>
      </w:r>
      <w:r w:rsidR="00F57018">
        <w:rPr>
          <w:sz w:val="24"/>
          <w:szCs w:val="24"/>
        </w:rPr>
        <w:t xml:space="preserve"> </w:t>
      </w:r>
      <w:r w:rsidR="000F519E">
        <w:rPr>
          <w:sz w:val="24"/>
          <w:szCs w:val="24"/>
        </w:rPr>
        <w:t xml:space="preserve">принимает решение об одностороннем отказе от исполнения </w:t>
      </w:r>
      <w:r w:rsidR="00D815DB" w:rsidRPr="00F62C44">
        <w:rPr>
          <w:sz w:val="24"/>
          <w:szCs w:val="24"/>
        </w:rPr>
        <w:t xml:space="preserve">Контракта в </w:t>
      </w:r>
      <w:r w:rsidR="007623CE">
        <w:rPr>
          <w:sz w:val="24"/>
          <w:szCs w:val="24"/>
        </w:rPr>
        <w:t>порядке, установленном частью 9 статьи 95 44-ФЗ</w:t>
      </w:r>
      <w:r w:rsidR="00D815DB" w:rsidRPr="00F62C44">
        <w:rPr>
          <w:sz w:val="24"/>
          <w:szCs w:val="24"/>
        </w:rPr>
        <w:t>.</w:t>
      </w:r>
    </w:p>
    <w:p w14:paraId="195BF8BF" w14:textId="77777777" w:rsidR="00C121D6" w:rsidRPr="00F62C44" w:rsidRDefault="00C121D6" w:rsidP="00C121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</w:rPr>
        <w:t>3.1</w:t>
      </w:r>
      <w:r w:rsidR="00116C8C" w:rsidRPr="00F62C44">
        <w:rPr>
          <w:sz w:val="24"/>
          <w:szCs w:val="24"/>
        </w:rPr>
        <w:t>2</w:t>
      </w:r>
      <w:r w:rsidRPr="00F62C44">
        <w:rPr>
          <w:sz w:val="24"/>
          <w:szCs w:val="24"/>
        </w:rPr>
        <w:t>. После подписан</w:t>
      </w:r>
      <w:r w:rsidR="007314C0">
        <w:rPr>
          <w:sz w:val="24"/>
          <w:szCs w:val="24"/>
        </w:rPr>
        <w:t>ия Акта приема-передачи Квартир</w:t>
      </w:r>
      <w:r w:rsidRPr="00F62C44">
        <w:rPr>
          <w:sz w:val="24"/>
          <w:szCs w:val="24"/>
        </w:rPr>
        <w:t xml:space="preserve"> в соответствии с пунктами 3.6 и 3.10 настоящего Контракта, </w:t>
      </w:r>
      <w:r w:rsidR="00A14D43">
        <w:rPr>
          <w:sz w:val="24"/>
          <w:szCs w:val="24"/>
        </w:rPr>
        <w:t>Покупатель</w:t>
      </w:r>
      <w:r w:rsidRPr="00F62C44">
        <w:rPr>
          <w:rFonts w:eastAsia="Calibri"/>
          <w:sz w:val="24"/>
          <w:szCs w:val="24"/>
          <w:lang w:eastAsia="en-US"/>
        </w:rPr>
        <w:t xml:space="preserve"> подписывает </w:t>
      </w:r>
      <w:r w:rsidR="000F519E">
        <w:rPr>
          <w:sz w:val="24"/>
          <w:szCs w:val="24"/>
        </w:rPr>
        <w:t>документ</w:t>
      </w:r>
      <w:r w:rsidR="000F519E" w:rsidRPr="004C007A">
        <w:rPr>
          <w:sz w:val="24"/>
          <w:szCs w:val="24"/>
        </w:rPr>
        <w:t xml:space="preserve"> о приемке</w:t>
      </w:r>
      <w:r w:rsidRPr="00F62C44">
        <w:rPr>
          <w:rFonts w:eastAsia="Calibri"/>
          <w:sz w:val="24"/>
          <w:szCs w:val="24"/>
          <w:lang w:eastAsia="en-US"/>
        </w:rPr>
        <w:t xml:space="preserve"> усиленной </w:t>
      </w:r>
      <w:hyperlink r:id="rId8" w:history="1">
        <w:r w:rsidRPr="00F62C44">
          <w:rPr>
            <w:rFonts w:eastAsia="Calibri"/>
            <w:sz w:val="24"/>
            <w:szCs w:val="24"/>
            <w:lang w:eastAsia="en-US"/>
          </w:rPr>
          <w:t>электронной подписью</w:t>
        </w:r>
      </w:hyperlink>
      <w:r w:rsidRPr="00F62C44">
        <w:rPr>
          <w:rFonts w:eastAsia="Calibri"/>
          <w:sz w:val="24"/>
          <w:szCs w:val="24"/>
          <w:lang w:eastAsia="en-US"/>
        </w:rPr>
        <w:t xml:space="preserve"> и размещает </w:t>
      </w:r>
      <w:r w:rsidR="00116C8C" w:rsidRPr="00F62C44">
        <w:rPr>
          <w:rFonts w:eastAsia="Calibri"/>
          <w:sz w:val="24"/>
          <w:szCs w:val="24"/>
          <w:lang w:eastAsia="en-US"/>
        </w:rPr>
        <w:t>его</w:t>
      </w:r>
      <w:r w:rsidRPr="00F62C44">
        <w:rPr>
          <w:rFonts w:eastAsia="Calibri"/>
          <w:sz w:val="24"/>
          <w:szCs w:val="24"/>
          <w:lang w:eastAsia="en-US"/>
        </w:rPr>
        <w:t xml:space="preserve"> в ЕИС</w:t>
      </w:r>
      <w:r w:rsidR="00CA0445" w:rsidRPr="00F62C44">
        <w:rPr>
          <w:rFonts w:eastAsia="Calibri"/>
          <w:sz w:val="24"/>
          <w:szCs w:val="24"/>
          <w:lang w:eastAsia="en-US"/>
        </w:rPr>
        <w:t>.</w:t>
      </w:r>
      <w:r w:rsidR="00F57018">
        <w:rPr>
          <w:rFonts w:eastAsia="Calibri"/>
          <w:sz w:val="24"/>
          <w:szCs w:val="24"/>
          <w:lang w:eastAsia="en-US"/>
        </w:rPr>
        <w:t xml:space="preserve"> </w:t>
      </w:r>
      <w:r w:rsidR="00A14D43">
        <w:rPr>
          <w:sz w:val="24"/>
          <w:szCs w:val="24"/>
        </w:rPr>
        <w:t>Покупатель</w:t>
      </w:r>
      <w:r w:rsidRPr="00F62C44">
        <w:rPr>
          <w:rFonts w:eastAsia="Calibri"/>
          <w:sz w:val="24"/>
          <w:szCs w:val="24"/>
          <w:lang w:eastAsia="en-US"/>
        </w:rPr>
        <w:t xml:space="preserve"> прилагает подписанны</w:t>
      </w:r>
      <w:r w:rsidR="007314C0">
        <w:rPr>
          <w:rFonts w:eastAsia="Calibri"/>
          <w:sz w:val="24"/>
          <w:szCs w:val="24"/>
          <w:lang w:eastAsia="en-US"/>
        </w:rPr>
        <w:t>е</w:t>
      </w:r>
      <w:r w:rsidRPr="00F62C44">
        <w:rPr>
          <w:rFonts w:eastAsia="Calibri"/>
          <w:sz w:val="24"/>
          <w:szCs w:val="24"/>
          <w:lang w:eastAsia="en-US"/>
        </w:rPr>
        <w:t xml:space="preserve"> членами комиссии </w:t>
      </w:r>
      <w:r w:rsidR="00116C8C" w:rsidRPr="00F62C44">
        <w:rPr>
          <w:rFonts w:eastAsia="Calibri"/>
          <w:sz w:val="24"/>
          <w:szCs w:val="24"/>
          <w:lang w:eastAsia="en-US"/>
        </w:rPr>
        <w:t>Акт</w:t>
      </w:r>
      <w:r w:rsidR="007314C0">
        <w:rPr>
          <w:rFonts w:eastAsia="Calibri"/>
          <w:sz w:val="24"/>
          <w:szCs w:val="24"/>
          <w:lang w:eastAsia="en-US"/>
        </w:rPr>
        <w:t>ы</w:t>
      </w:r>
      <w:r w:rsidR="00116C8C" w:rsidRPr="00F62C44">
        <w:rPr>
          <w:rFonts w:eastAsia="Calibri"/>
          <w:sz w:val="24"/>
          <w:szCs w:val="24"/>
          <w:lang w:eastAsia="en-US"/>
        </w:rPr>
        <w:t xml:space="preserve"> осмотра, а также подписанный Сторон</w:t>
      </w:r>
      <w:r w:rsidR="007314C0">
        <w:rPr>
          <w:rFonts w:eastAsia="Calibri"/>
          <w:sz w:val="24"/>
          <w:szCs w:val="24"/>
          <w:lang w:eastAsia="en-US"/>
        </w:rPr>
        <w:t>ами Акт приема-передачи Квартир</w:t>
      </w:r>
      <w:r w:rsidR="00F57018">
        <w:rPr>
          <w:rFonts w:eastAsia="Calibri"/>
          <w:sz w:val="24"/>
          <w:szCs w:val="24"/>
          <w:lang w:eastAsia="en-US"/>
        </w:rPr>
        <w:t xml:space="preserve"> </w:t>
      </w:r>
      <w:r w:rsidRPr="00F62C44">
        <w:rPr>
          <w:rFonts w:eastAsia="Calibri"/>
          <w:sz w:val="24"/>
          <w:szCs w:val="24"/>
          <w:lang w:eastAsia="en-US"/>
        </w:rPr>
        <w:t>в форме электронных образов бумажных документов.</w:t>
      </w:r>
    </w:p>
    <w:p w14:paraId="7862774C" w14:textId="77777777" w:rsidR="00116C8C" w:rsidRPr="00F62C44" w:rsidRDefault="00116C8C" w:rsidP="00116C8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</w:rPr>
        <w:t>3.13. В случа</w:t>
      </w:r>
      <w:r w:rsidR="006C3469" w:rsidRPr="00F62C44">
        <w:rPr>
          <w:sz w:val="24"/>
          <w:szCs w:val="24"/>
        </w:rPr>
        <w:t>ях</w:t>
      </w:r>
      <w:r w:rsidRPr="00F62C44">
        <w:rPr>
          <w:sz w:val="24"/>
          <w:szCs w:val="24"/>
        </w:rPr>
        <w:t>, указанн</w:t>
      </w:r>
      <w:r w:rsidR="006C3469" w:rsidRPr="00F62C44">
        <w:rPr>
          <w:sz w:val="24"/>
          <w:szCs w:val="24"/>
        </w:rPr>
        <w:t>ых</w:t>
      </w:r>
      <w:r w:rsidRPr="00F62C44">
        <w:rPr>
          <w:sz w:val="24"/>
          <w:szCs w:val="24"/>
        </w:rPr>
        <w:t xml:space="preserve"> в пункте 3.7.</w:t>
      </w:r>
      <w:r w:rsidR="006C3469" w:rsidRPr="00F62C44">
        <w:rPr>
          <w:sz w:val="24"/>
          <w:szCs w:val="24"/>
        </w:rPr>
        <w:t>, 3.11.</w:t>
      </w:r>
      <w:r w:rsidRPr="00F62C44">
        <w:rPr>
          <w:sz w:val="24"/>
          <w:szCs w:val="24"/>
        </w:rPr>
        <w:t xml:space="preserve"> настоящего Контракта, </w:t>
      </w:r>
      <w:r w:rsidR="00A14D43">
        <w:rPr>
          <w:sz w:val="24"/>
          <w:szCs w:val="24"/>
        </w:rPr>
        <w:t>Покупатель</w:t>
      </w:r>
      <w:r w:rsidRPr="00F62C44">
        <w:rPr>
          <w:sz w:val="24"/>
          <w:szCs w:val="24"/>
        </w:rPr>
        <w:t xml:space="preserve"> составляет </w:t>
      </w:r>
      <w:r w:rsidRPr="00F62C44">
        <w:rPr>
          <w:rFonts w:eastAsia="Calibri"/>
          <w:sz w:val="24"/>
          <w:szCs w:val="24"/>
          <w:lang w:eastAsia="en-US"/>
        </w:rPr>
        <w:t xml:space="preserve">мотивированный отказ от подписания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Pr="00F62C44">
        <w:rPr>
          <w:rFonts w:eastAsia="Calibri"/>
          <w:sz w:val="24"/>
          <w:szCs w:val="24"/>
          <w:lang w:eastAsia="en-US"/>
        </w:rPr>
        <w:t xml:space="preserve">, подписывает его усиленной </w:t>
      </w:r>
      <w:hyperlink r:id="rId9" w:history="1">
        <w:r w:rsidRPr="00F62C44">
          <w:rPr>
            <w:rFonts w:eastAsia="Calibri"/>
            <w:sz w:val="24"/>
            <w:szCs w:val="24"/>
            <w:lang w:eastAsia="en-US"/>
          </w:rPr>
          <w:t>электронной подписью</w:t>
        </w:r>
      </w:hyperlink>
      <w:r w:rsidRPr="00F62C44">
        <w:rPr>
          <w:rFonts w:eastAsia="Calibri"/>
          <w:sz w:val="24"/>
          <w:szCs w:val="24"/>
          <w:lang w:eastAsia="en-US"/>
        </w:rPr>
        <w:t xml:space="preserve"> и размещает в ЕИС. Заказчик прилагает подписанный членами комиссии Акт осмотра</w:t>
      </w:r>
      <w:r w:rsidR="00140992" w:rsidRPr="00F62C44">
        <w:rPr>
          <w:rFonts w:eastAsia="Calibri"/>
          <w:sz w:val="24"/>
          <w:szCs w:val="24"/>
          <w:lang w:eastAsia="en-US"/>
        </w:rPr>
        <w:t xml:space="preserve"> с выявленными недостатками</w:t>
      </w:r>
      <w:r w:rsidRPr="00F62C44">
        <w:rPr>
          <w:rFonts w:eastAsia="Calibri"/>
          <w:sz w:val="24"/>
          <w:szCs w:val="24"/>
          <w:lang w:eastAsia="en-US"/>
        </w:rPr>
        <w:t xml:space="preserve"> в форме электронных образов бумажных документов.</w:t>
      </w:r>
    </w:p>
    <w:p w14:paraId="74879C7C" w14:textId="77777777" w:rsidR="00826ADB" w:rsidRPr="00826ADB" w:rsidRDefault="00B807A3" w:rsidP="00826AD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>
        <w:rPr>
          <w:rFonts w:eastAsia="Arial Unicode MS"/>
          <w:spacing w:val="-2"/>
          <w:sz w:val="24"/>
          <w:szCs w:val="24"/>
        </w:rPr>
        <w:t>3.1</w:t>
      </w:r>
      <w:r w:rsidR="006C3469">
        <w:rPr>
          <w:rFonts w:eastAsia="Arial Unicode MS"/>
          <w:spacing w:val="-2"/>
          <w:sz w:val="24"/>
          <w:szCs w:val="24"/>
        </w:rPr>
        <w:t>4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.  Подписанные </w:t>
      </w:r>
      <w:r w:rsidR="00A14D43">
        <w:rPr>
          <w:sz w:val="24"/>
          <w:szCs w:val="24"/>
        </w:rPr>
        <w:t>Покупателем</w:t>
      </w:r>
      <w:r w:rsidR="00F57018">
        <w:rPr>
          <w:sz w:val="24"/>
          <w:szCs w:val="24"/>
        </w:rPr>
        <w:t xml:space="preserve"> </w:t>
      </w:r>
      <w:r w:rsidR="000F519E">
        <w:rPr>
          <w:sz w:val="24"/>
          <w:szCs w:val="24"/>
        </w:rPr>
        <w:t>документ</w:t>
      </w:r>
      <w:r w:rsidR="000F519E" w:rsidRPr="004C007A">
        <w:rPr>
          <w:sz w:val="24"/>
          <w:szCs w:val="24"/>
        </w:rPr>
        <w:t xml:space="preserve"> о приемке</w:t>
      </w:r>
      <w:r w:rsidR="00B56772">
        <w:rPr>
          <w:rFonts w:eastAsia="Arial Unicode MS"/>
          <w:spacing w:val="-2"/>
          <w:sz w:val="24"/>
          <w:szCs w:val="24"/>
        </w:rPr>
        <w:t xml:space="preserve"> или 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мотивированный отказ от подписания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="00F57018">
        <w:rPr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не позднее одного часа с момента размещения в ЕИС</w:t>
      </w:r>
      <w:r w:rsidR="00F57018">
        <w:rPr>
          <w:rFonts w:eastAsia="Arial Unicode MS"/>
          <w:spacing w:val="-2"/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направляются автоматически с использованием ЕИС</w:t>
      </w:r>
      <w:r w:rsidR="00F57018">
        <w:rPr>
          <w:rFonts w:eastAsia="Arial Unicode MS"/>
          <w:spacing w:val="-2"/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П</w:t>
      </w:r>
      <w:r w:rsidR="007B2083">
        <w:rPr>
          <w:rFonts w:eastAsia="Arial Unicode MS"/>
          <w:spacing w:val="-2"/>
          <w:sz w:val="24"/>
          <w:szCs w:val="24"/>
        </w:rPr>
        <w:t>родавцу</w:t>
      </w:r>
      <w:r w:rsidR="00826ADB" w:rsidRPr="00826ADB">
        <w:rPr>
          <w:rFonts w:eastAsia="Arial Unicode MS"/>
          <w:spacing w:val="-2"/>
          <w:sz w:val="24"/>
          <w:szCs w:val="24"/>
        </w:rPr>
        <w:t>. Датой поступления П</w:t>
      </w:r>
      <w:r w:rsidR="007B2083">
        <w:rPr>
          <w:rFonts w:eastAsia="Arial Unicode MS"/>
          <w:spacing w:val="-2"/>
          <w:sz w:val="24"/>
          <w:szCs w:val="24"/>
        </w:rPr>
        <w:t>родавцу</w:t>
      </w:r>
      <w:r w:rsidR="00F57018">
        <w:rPr>
          <w:rFonts w:eastAsia="Arial Unicode MS"/>
          <w:spacing w:val="-2"/>
          <w:sz w:val="24"/>
          <w:szCs w:val="24"/>
        </w:rPr>
        <w:t xml:space="preserve">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, мотивированного отказа от подписания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B8739B">
        <w:rPr>
          <w:rFonts w:eastAsia="Arial Unicode MS"/>
          <w:spacing w:val="-2"/>
          <w:sz w:val="24"/>
          <w:szCs w:val="24"/>
        </w:rPr>
        <w:t xml:space="preserve"> считается дата размещения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B8739B">
        <w:rPr>
          <w:rFonts w:eastAsia="Arial Unicode MS"/>
          <w:spacing w:val="-2"/>
          <w:sz w:val="24"/>
          <w:szCs w:val="24"/>
        </w:rPr>
        <w:t xml:space="preserve">, </w:t>
      </w:r>
      <w:r w:rsidR="00826ADB" w:rsidRPr="00826ADB">
        <w:rPr>
          <w:rFonts w:eastAsia="Arial Unicode MS"/>
          <w:spacing w:val="-2"/>
          <w:sz w:val="24"/>
          <w:szCs w:val="24"/>
        </w:rPr>
        <w:t>мотивированного отказа в ЕИС в соответствии с часовой зоной, в которой расположен П</w:t>
      </w:r>
      <w:r w:rsidR="007B2083">
        <w:rPr>
          <w:rFonts w:eastAsia="Arial Unicode MS"/>
          <w:spacing w:val="-2"/>
          <w:sz w:val="24"/>
          <w:szCs w:val="24"/>
        </w:rPr>
        <w:t>родавец</w:t>
      </w:r>
      <w:r w:rsidR="00826ADB" w:rsidRPr="00826ADB">
        <w:rPr>
          <w:rFonts w:eastAsia="Arial Unicode MS"/>
          <w:spacing w:val="-2"/>
          <w:sz w:val="24"/>
          <w:szCs w:val="24"/>
        </w:rPr>
        <w:t>.</w:t>
      </w:r>
    </w:p>
    <w:p w14:paraId="118B473F" w14:textId="77777777" w:rsidR="00826ADB" w:rsidRDefault="0023165F" w:rsidP="00826AD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5"/>
        </w:rPr>
        <w:t>3.15</w:t>
      </w:r>
      <w:r w:rsidR="00826ADB" w:rsidRPr="00826ADB">
        <w:rPr>
          <w:color w:val="000000"/>
          <w:sz w:val="24"/>
          <w:szCs w:val="25"/>
        </w:rPr>
        <w:t xml:space="preserve">. </w:t>
      </w:r>
      <w:r w:rsidR="00826ADB" w:rsidRPr="00826ADB">
        <w:rPr>
          <w:sz w:val="24"/>
          <w:szCs w:val="24"/>
        </w:rPr>
        <w:t>Д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атой приемки </w:t>
      </w:r>
      <w:r w:rsidR="007314C0">
        <w:rPr>
          <w:rFonts w:eastAsia="Calibri"/>
          <w:sz w:val="24"/>
          <w:szCs w:val="24"/>
          <w:lang w:eastAsia="en-US"/>
        </w:rPr>
        <w:t>Квартир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 считается дата размещения подписанного </w:t>
      </w:r>
      <w:r w:rsidR="00A14D43">
        <w:rPr>
          <w:sz w:val="24"/>
          <w:szCs w:val="24"/>
        </w:rPr>
        <w:t>Покупателем</w:t>
      </w:r>
      <w:r w:rsidR="002C20E4">
        <w:rPr>
          <w:sz w:val="24"/>
          <w:szCs w:val="24"/>
        </w:rPr>
        <w:t xml:space="preserve">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 в ЕИС.</w:t>
      </w:r>
    </w:p>
    <w:p w14:paraId="2738FBA7" w14:textId="77777777" w:rsidR="0017514A" w:rsidRDefault="0017514A" w:rsidP="00826ADB">
      <w:pPr>
        <w:ind w:firstLine="567"/>
        <w:jc w:val="both"/>
        <w:rPr>
          <w:sz w:val="24"/>
          <w:szCs w:val="24"/>
          <w:lang w:eastAsia="ar-SA"/>
        </w:rPr>
      </w:pPr>
    </w:p>
    <w:p w14:paraId="501AFF3F" w14:textId="77777777" w:rsidR="006236EF" w:rsidRDefault="006236EF" w:rsidP="006236EF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932F8A">
        <w:rPr>
          <w:b/>
          <w:sz w:val="24"/>
          <w:szCs w:val="24"/>
        </w:rPr>
        <w:t>Права и обязанности сторон</w:t>
      </w:r>
    </w:p>
    <w:p w14:paraId="36BEFBF7" w14:textId="77777777" w:rsidR="006236EF" w:rsidRPr="00191740" w:rsidRDefault="006236EF" w:rsidP="006236EF">
      <w:pPr>
        <w:ind w:firstLine="720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 xml:space="preserve">4.1. </w:t>
      </w:r>
      <w:r w:rsidR="00A14D43" w:rsidRPr="00A14D43">
        <w:rPr>
          <w:b/>
          <w:sz w:val="24"/>
          <w:szCs w:val="24"/>
        </w:rPr>
        <w:t>Покупатель</w:t>
      </w:r>
      <w:r w:rsidRPr="00191740">
        <w:rPr>
          <w:b/>
          <w:sz w:val="24"/>
          <w:szCs w:val="24"/>
        </w:rPr>
        <w:t xml:space="preserve"> обязан:</w:t>
      </w:r>
    </w:p>
    <w:p w14:paraId="57D4F1AB" w14:textId="77777777" w:rsidR="00D30523" w:rsidRPr="00F62C44" w:rsidRDefault="00D30523" w:rsidP="00D30523">
      <w:pPr>
        <w:ind w:firstLine="720"/>
        <w:jc w:val="both"/>
        <w:rPr>
          <w:sz w:val="24"/>
          <w:szCs w:val="24"/>
        </w:rPr>
      </w:pPr>
      <w:r w:rsidRPr="00F62C44">
        <w:rPr>
          <w:sz w:val="24"/>
          <w:szCs w:val="24"/>
        </w:rPr>
        <w:t xml:space="preserve">4.1.1. Организовать и обеспечить процедуру приемки </w:t>
      </w:r>
      <w:r w:rsidR="006C3469" w:rsidRPr="00F62C44">
        <w:rPr>
          <w:sz w:val="24"/>
          <w:szCs w:val="24"/>
        </w:rPr>
        <w:t>К</w:t>
      </w:r>
      <w:r w:rsidRPr="00F62C44">
        <w:rPr>
          <w:sz w:val="24"/>
          <w:szCs w:val="24"/>
        </w:rPr>
        <w:t>ва</w:t>
      </w:r>
      <w:r w:rsidR="007314C0">
        <w:rPr>
          <w:sz w:val="24"/>
          <w:szCs w:val="24"/>
        </w:rPr>
        <w:t>ртир</w:t>
      </w:r>
      <w:r w:rsidR="006C3469" w:rsidRPr="00F62C44">
        <w:rPr>
          <w:sz w:val="24"/>
          <w:szCs w:val="24"/>
        </w:rPr>
        <w:t xml:space="preserve"> в сроки и в порядке</w:t>
      </w:r>
      <w:r w:rsidRPr="00F62C44">
        <w:rPr>
          <w:sz w:val="24"/>
          <w:szCs w:val="24"/>
        </w:rPr>
        <w:t xml:space="preserve">, указанными в разделе 3 настоящего Контракта. </w:t>
      </w:r>
    </w:p>
    <w:p w14:paraId="1F481D24" w14:textId="77777777" w:rsidR="00D30523" w:rsidRPr="00F51154" w:rsidRDefault="00D30523" w:rsidP="00D30523">
      <w:pPr>
        <w:ind w:firstLine="720"/>
        <w:jc w:val="both"/>
        <w:rPr>
          <w:sz w:val="24"/>
          <w:szCs w:val="24"/>
        </w:rPr>
      </w:pPr>
      <w:r w:rsidRPr="00F51154">
        <w:rPr>
          <w:sz w:val="24"/>
          <w:szCs w:val="24"/>
        </w:rPr>
        <w:t xml:space="preserve">4.1.2. </w:t>
      </w:r>
      <w:r w:rsidR="008E3AD6">
        <w:rPr>
          <w:sz w:val="24"/>
          <w:szCs w:val="24"/>
        </w:rPr>
        <w:t>П</w:t>
      </w:r>
      <w:r w:rsidR="007314C0">
        <w:rPr>
          <w:sz w:val="24"/>
          <w:szCs w:val="24"/>
        </w:rPr>
        <w:t>роизвести оплату Квартир</w:t>
      </w:r>
      <w:r w:rsidRPr="00F51154">
        <w:rPr>
          <w:sz w:val="24"/>
          <w:szCs w:val="24"/>
        </w:rPr>
        <w:t xml:space="preserve"> в размере и порядке, установленн</w:t>
      </w:r>
      <w:r w:rsidR="006C3381">
        <w:rPr>
          <w:sz w:val="24"/>
          <w:szCs w:val="24"/>
        </w:rPr>
        <w:t>о</w:t>
      </w:r>
      <w:r w:rsidRPr="00F51154">
        <w:rPr>
          <w:sz w:val="24"/>
          <w:szCs w:val="24"/>
        </w:rPr>
        <w:t>м настоящим Контрактом.</w:t>
      </w:r>
    </w:p>
    <w:p w14:paraId="2C92B6C3" w14:textId="77777777" w:rsidR="00D30523" w:rsidRPr="00F62C44" w:rsidRDefault="00D30523" w:rsidP="00D30523">
      <w:pPr>
        <w:ind w:firstLine="720"/>
        <w:jc w:val="both"/>
        <w:rPr>
          <w:sz w:val="24"/>
          <w:szCs w:val="24"/>
        </w:rPr>
      </w:pPr>
      <w:r w:rsidRPr="00F62C44">
        <w:rPr>
          <w:sz w:val="24"/>
          <w:szCs w:val="24"/>
        </w:rPr>
        <w:t xml:space="preserve">4.1.3. В течение </w:t>
      </w:r>
      <w:r w:rsidR="009E2FA5">
        <w:rPr>
          <w:sz w:val="24"/>
          <w:szCs w:val="24"/>
        </w:rPr>
        <w:t>3</w:t>
      </w:r>
      <w:r w:rsidR="002C20E4">
        <w:rPr>
          <w:sz w:val="24"/>
          <w:szCs w:val="24"/>
        </w:rPr>
        <w:t xml:space="preserve"> </w:t>
      </w:r>
      <w:r w:rsidR="009E2FA5">
        <w:rPr>
          <w:sz w:val="24"/>
          <w:szCs w:val="24"/>
        </w:rPr>
        <w:t>(трех</w:t>
      </w:r>
      <w:r w:rsidRPr="00F62C44">
        <w:rPr>
          <w:sz w:val="24"/>
          <w:szCs w:val="24"/>
        </w:rPr>
        <w:t>) рабоч</w:t>
      </w:r>
      <w:r w:rsidR="009E2FA5">
        <w:rPr>
          <w:sz w:val="24"/>
          <w:szCs w:val="24"/>
        </w:rPr>
        <w:t>их дней</w:t>
      </w:r>
      <w:r w:rsidR="002C20E4">
        <w:rPr>
          <w:sz w:val="24"/>
          <w:szCs w:val="24"/>
        </w:rPr>
        <w:t xml:space="preserve"> </w:t>
      </w:r>
      <w:r w:rsidR="009E2FA5">
        <w:rPr>
          <w:sz w:val="24"/>
          <w:szCs w:val="24"/>
        </w:rPr>
        <w:t>с момента</w:t>
      </w:r>
      <w:r w:rsidRPr="00F62C44">
        <w:rPr>
          <w:sz w:val="24"/>
          <w:szCs w:val="24"/>
        </w:rPr>
        <w:t xml:space="preserve"> подписания </w:t>
      </w:r>
      <w:r w:rsidR="003664C2">
        <w:rPr>
          <w:sz w:val="24"/>
          <w:szCs w:val="24"/>
        </w:rPr>
        <w:t>документа</w:t>
      </w:r>
      <w:r w:rsidR="003664C2" w:rsidRPr="004C007A">
        <w:rPr>
          <w:sz w:val="24"/>
          <w:szCs w:val="24"/>
        </w:rPr>
        <w:t xml:space="preserve"> о приемке</w:t>
      </w:r>
      <w:r w:rsidRPr="00F62C44">
        <w:rPr>
          <w:sz w:val="24"/>
          <w:szCs w:val="24"/>
        </w:rPr>
        <w:t xml:space="preserve">, </w:t>
      </w:r>
      <w:r w:rsidR="00A14D43">
        <w:rPr>
          <w:sz w:val="24"/>
          <w:szCs w:val="24"/>
        </w:rPr>
        <w:t>Покупатель</w:t>
      </w:r>
      <w:r w:rsidRPr="00F62C44">
        <w:rPr>
          <w:sz w:val="24"/>
          <w:szCs w:val="24"/>
        </w:rPr>
        <w:t xml:space="preserve"> обязан обратиться в орган</w:t>
      </w:r>
      <w:r w:rsidR="00625FDE" w:rsidRPr="00F62C44">
        <w:rPr>
          <w:sz w:val="24"/>
          <w:szCs w:val="24"/>
        </w:rPr>
        <w:t>ы Росреестра</w:t>
      </w:r>
      <w:r w:rsidRPr="00F62C44">
        <w:rPr>
          <w:sz w:val="24"/>
          <w:szCs w:val="24"/>
        </w:rPr>
        <w:t xml:space="preserve"> для государственной регистрации права </w:t>
      </w:r>
      <w:r w:rsidR="00625FDE" w:rsidRPr="00F62C44">
        <w:rPr>
          <w:sz w:val="24"/>
          <w:szCs w:val="24"/>
        </w:rPr>
        <w:t xml:space="preserve">муниципальной </w:t>
      </w:r>
      <w:r w:rsidR="007314C0">
        <w:rPr>
          <w:sz w:val="24"/>
          <w:szCs w:val="24"/>
        </w:rPr>
        <w:t>собственности на Квартиры</w:t>
      </w:r>
      <w:r w:rsidRPr="00F62C44">
        <w:rPr>
          <w:sz w:val="24"/>
          <w:szCs w:val="24"/>
        </w:rPr>
        <w:t xml:space="preserve">. </w:t>
      </w:r>
      <w:r w:rsidR="009E2FA5">
        <w:rPr>
          <w:sz w:val="24"/>
          <w:szCs w:val="24"/>
        </w:rPr>
        <w:t xml:space="preserve">В случае, если Продавец может быть допущен </w:t>
      </w:r>
      <w:r w:rsidR="002D373D">
        <w:rPr>
          <w:sz w:val="24"/>
          <w:szCs w:val="24"/>
        </w:rPr>
        <w:t xml:space="preserve">к </w:t>
      </w:r>
      <w:r w:rsidR="009E2FA5">
        <w:rPr>
          <w:sz w:val="24"/>
          <w:szCs w:val="24"/>
        </w:rPr>
        <w:t xml:space="preserve">сделке </w:t>
      </w:r>
      <w:r w:rsidR="00075074">
        <w:rPr>
          <w:sz w:val="24"/>
          <w:szCs w:val="24"/>
        </w:rPr>
        <w:t xml:space="preserve">только </w:t>
      </w:r>
      <w:r w:rsidR="009E2FA5">
        <w:rPr>
          <w:sz w:val="24"/>
          <w:szCs w:val="24"/>
        </w:rPr>
        <w:t xml:space="preserve">при условии получения согласия Государственной корпорации по атомной энергии «Росатом», </w:t>
      </w:r>
      <w:r w:rsidR="002D373D">
        <w:rPr>
          <w:sz w:val="24"/>
          <w:szCs w:val="24"/>
        </w:rPr>
        <w:t>данный</w:t>
      </w:r>
      <w:r w:rsidR="009E2FA5">
        <w:rPr>
          <w:sz w:val="24"/>
          <w:szCs w:val="24"/>
        </w:rPr>
        <w:t xml:space="preserve"> срок исчисляется с момента получения указанного согласия.</w:t>
      </w:r>
    </w:p>
    <w:p w14:paraId="137A11A9" w14:textId="77777777" w:rsidR="00C6471D" w:rsidRDefault="00C6471D" w:rsidP="00D30523">
      <w:pPr>
        <w:ind w:firstLine="720"/>
        <w:jc w:val="both"/>
        <w:rPr>
          <w:b/>
          <w:sz w:val="24"/>
          <w:szCs w:val="24"/>
        </w:rPr>
      </w:pPr>
      <w:r w:rsidRPr="00C6471D">
        <w:rPr>
          <w:color w:val="000000"/>
          <w:sz w:val="24"/>
          <w:szCs w:val="24"/>
          <w:lang w:eastAsia="en-US"/>
        </w:rPr>
        <w:t>4.1.</w:t>
      </w:r>
      <w:r w:rsidR="00836924">
        <w:rPr>
          <w:color w:val="000000"/>
          <w:sz w:val="24"/>
          <w:szCs w:val="24"/>
          <w:lang w:eastAsia="en-US"/>
        </w:rPr>
        <w:t>4</w:t>
      </w:r>
      <w:r w:rsidRPr="00C6471D">
        <w:rPr>
          <w:color w:val="000000"/>
          <w:sz w:val="24"/>
          <w:szCs w:val="24"/>
          <w:lang w:eastAsia="en-US"/>
        </w:rPr>
        <w:t>. Принять решение об одностороннем отказе от исполнения Контракта в случ</w:t>
      </w:r>
      <w:r w:rsidR="00673138">
        <w:rPr>
          <w:color w:val="000000"/>
          <w:sz w:val="24"/>
          <w:szCs w:val="24"/>
          <w:lang w:eastAsia="en-US"/>
        </w:rPr>
        <w:t>аях, установленных частью 15 статьи</w:t>
      </w:r>
      <w:r w:rsidRPr="00C6471D">
        <w:rPr>
          <w:color w:val="000000"/>
          <w:sz w:val="24"/>
          <w:szCs w:val="24"/>
          <w:lang w:eastAsia="en-US"/>
        </w:rPr>
        <w:t xml:space="preserve"> 95 Закона № 44-ФЗ.</w:t>
      </w:r>
    </w:p>
    <w:p w14:paraId="4D044A6C" w14:textId="77777777" w:rsidR="00E056D7" w:rsidRPr="00191740" w:rsidRDefault="00E056D7" w:rsidP="00D30523">
      <w:pPr>
        <w:ind w:firstLine="720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 xml:space="preserve">4.2. </w:t>
      </w:r>
      <w:r w:rsidR="00A14D43" w:rsidRPr="00A14D43">
        <w:rPr>
          <w:b/>
          <w:sz w:val="24"/>
          <w:szCs w:val="24"/>
        </w:rPr>
        <w:t>Покупатель</w:t>
      </w:r>
      <w:r w:rsidRPr="00191740">
        <w:rPr>
          <w:b/>
          <w:sz w:val="24"/>
          <w:szCs w:val="24"/>
        </w:rPr>
        <w:t xml:space="preserve"> вправе: </w:t>
      </w:r>
    </w:p>
    <w:p w14:paraId="38A7FCC2" w14:textId="77777777" w:rsidR="00E056D7" w:rsidRPr="00F62C44" w:rsidRDefault="00E056D7" w:rsidP="00E056D7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4.2.1. Пр</w:t>
      </w:r>
      <w:r w:rsidR="007314C0">
        <w:rPr>
          <w:sz w:val="24"/>
          <w:szCs w:val="24"/>
        </w:rPr>
        <w:t>и выявлении недостатков Квартир</w:t>
      </w:r>
      <w:r w:rsidR="002C20E4">
        <w:rPr>
          <w:sz w:val="24"/>
          <w:szCs w:val="24"/>
        </w:rPr>
        <w:t xml:space="preserve"> </w:t>
      </w:r>
      <w:r w:rsidRPr="00F62C44">
        <w:rPr>
          <w:sz w:val="24"/>
          <w:szCs w:val="24"/>
        </w:rPr>
        <w:t>требовать от П</w:t>
      </w:r>
      <w:r w:rsidR="005F4501" w:rsidRPr="00F62C44">
        <w:rPr>
          <w:sz w:val="24"/>
          <w:szCs w:val="24"/>
        </w:rPr>
        <w:t>родавца</w:t>
      </w:r>
      <w:r w:rsidR="002C20E4">
        <w:rPr>
          <w:sz w:val="24"/>
          <w:szCs w:val="24"/>
        </w:rPr>
        <w:t xml:space="preserve"> </w:t>
      </w:r>
      <w:r w:rsidR="00625FDE" w:rsidRPr="00F62C44">
        <w:rPr>
          <w:sz w:val="24"/>
          <w:szCs w:val="24"/>
        </w:rPr>
        <w:t xml:space="preserve">их </w:t>
      </w:r>
      <w:r w:rsidRPr="00F62C44">
        <w:rPr>
          <w:sz w:val="24"/>
          <w:szCs w:val="24"/>
        </w:rPr>
        <w:t>устранения</w:t>
      </w:r>
      <w:r w:rsidR="00625FDE" w:rsidRPr="00F62C44">
        <w:rPr>
          <w:sz w:val="24"/>
          <w:szCs w:val="24"/>
        </w:rPr>
        <w:t xml:space="preserve"> за его счет</w:t>
      </w:r>
      <w:r w:rsidRPr="00F62C44">
        <w:rPr>
          <w:sz w:val="24"/>
          <w:szCs w:val="24"/>
        </w:rPr>
        <w:t>.</w:t>
      </w:r>
    </w:p>
    <w:p w14:paraId="1F986B0E" w14:textId="77777777" w:rsidR="00E056D7" w:rsidRPr="002D53CF" w:rsidRDefault="00E056D7" w:rsidP="00E056D7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932F8A">
        <w:rPr>
          <w:sz w:val="24"/>
          <w:szCs w:val="24"/>
        </w:rPr>
        <w:t xml:space="preserve">4.2.2. </w:t>
      </w:r>
      <w:r w:rsidR="00BC51FA">
        <w:rPr>
          <w:sz w:val="24"/>
          <w:szCs w:val="24"/>
        </w:rPr>
        <w:t>З</w:t>
      </w:r>
      <w:r w:rsidRPr="002D53CF">
        <w:rPr>
          <w:sz w:val="24"/>
          <w:szCs w:val="24"/>
        </w:rPr>
        <w:t>апросить у П</w:t>
      </w:r>
      <w:r w:rsidR="005F4501">
        <w:rPr>
          <w:sz w:val="24"/>
          <w:szCs w:val="24"/>
        </w:rPr>
        <w:t>родавца</w:t>
      </w:r>
      <w:r w:rsidRPr="002D53CF">
        <w:rPr>
          <w:sz w:val="24"/>
          <w:szCs w:val="24"/>
        </w:rPr>
        <w:t xml:space="preserve"> дополнительные документы, необходимые для регистрации перехода права собственности в соответствии с Федеральным законом от 13.07.2015 № 218-ФЗ «О государственной регистрации недвижимости».</w:t>
      </w:r>
    </w:p>
    <w:p w14:paraId="354FC3FD" w14:textId="77777777" w:rsidR="009E2FA5" w:rsidRPr="009E2FA5" w:rsidRDefault="00E056D7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 xml:space="preserve">4.2.3. </w:t>
      </w:r>
      <w:r w:rsidR="00380A00">
        <w:rPr>
          <w:sz w:val="24"/>
          <w:szCs w:val="24"/>
        </w:rPr>
        <w:t>Покупатель</w:t>
      </w:r>
      <w:r w:rsidR="009E2FA5" w:rsidRPr="009E2FA5">
        <w:rPr>
          <w:sz w:val="24"/>
          <w:szCs w:val="24"/>
        </w:rPr>
        <w:t xml:space="preserve"> вправе отказаться в одностороннем порядке от исполнения </w:t>
      </w:r>
      <w:proofErr w:type="gramStart"/>
      <w:r w:rsidR="009E2FA5" w:rsidRPr="009E2FA5">
        <w:rPr>
          <w:sz w:val="24"/>
          <w:szCs w:val="24"/>
        </w:rPr>
        <w:t xml:space="preserve">Контракта </w:t>
      </w:r>
      <w:r w:rsidR="009E2FA5" w:rsidRPr="009E2FA5">
        <w:rPr>
          <w:sz w:val="24"/>
          <w:szCs w:val="24"/>
          <w:lang w:eastAsia="en-US"/>
        </w:rPr>
        <w:t xml:space="preserve"> в</w:t>
      </w:r>
      <w:proofErr w:type="gramEnd"/>
      <w:r w:rsidR="009E2FA5" w:rsidRPr="009E2FA5">
        <w:rPr>
          <w:sz w:val="24"/>
          <w:szCs w:val="24"/>
          <w:lang w:eastAsia="en-US"/>
        </w:rPr>
        <w:t xml:space="preserve"> порядке части 9 статьи 95 Закона № 44-ФЗ</w:t>
      </w:r>
      <w:r w:rsidR="009E2FA5" w:rsidRPr="009E2FA5">
        <w:rPr>
          <w:sz w:val="24"/>
          <w:szCs w:val="24"/>
        </w:rPr>
        <w:t xml:space="preserve"> в</w:t>
      </w:r>
      <w:r w:rsidR="002C20E4">
        <w:rPr>
          <w:sz w:val="24"/>
          <w:szCs w:val="24"/>
        </w:rPr>
        <w:t xml:space="preserve"> </w:t>
      </w:r>
      <w:r w:rsidR="009E2FA5" w:rsidRPr="009E2FA5">
        <w:rPr>
          <w:sz w:val="24"/>
          <w:szCs w:val="24"/>
        </w:rPr>
        <w:t>следующих случаях:</w:t>
      </w:r>
    </w:p>
    <w:p w14:paraId="501E9AD3" w14:textId="77777777" w:rsidR="009E2FA5" w:rsidRPr="009E2FA5" w:rsidRDefault="009E2FA5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>-</w:t>
      </w:r>
      <w:r w:rsidR="00E056D7" w:rsidRPr="009E2FA5">
        <w:rPr>
          <w:sz w:val="24"/>
          <w:szCs w:val="24"/>
        </w:rPr>
        <w:t xml:space="preserve"> существенного нарушения требований к качеству </w:t>
      </w:r>
      <w:r w:rsidR="007314C0">
        <w:rPr>
          <w:sz w:val="24"/>
          <w:szCs w:val="24"/>
        </w:rPr>
        <w:t xml:space="preserve">приобретаемых Квартир </w:t>
      </w:r>
      <w:r w:rsidRPr="009E2FA5">
        <w:rPr>
          <w:sz w:val="24"/>
          <w:szCs w:val="24"/>
        </w:rPr>
        <w:t xml:space="preserve">(несоответствие описанию объекта закупки: </w:t>
      </w:r>
      <w:r w:rsidR="00E056D7" w:rsidRPr="009E2FA5">
        <w:rPr>
          <w:sz w:val="24"/>
          <w:szCs w:val="24"/>
        </w:rPr>
        <w:t xml:space="preserve">обнаружения неустранимых недостатков, недостатков, которые не могут быть устранены без несоизмеримых расходов или затрат времени, или выявляются </w:t>
      </w:r>
      <w:r w:rsidR="00E056D7" w:rsidRPr="009E2FA5">
        <w:rPr>
          <w:sz w:val="24"/>
          <w:szCs w:val="24"/>
        </w:rPr>
        <w:lastRenderedPageBreak/>
        <w:t>неоднократно, либо проявляются вновь после их устранения,</w:t>
      </w:r>
      <w:r w:rsidR="002C20E4">
        <w:rPr>
          <w:sz w:val="24"/>
          <w:szCs w:val="24"/>
        </w:rPr>
        <w:t xml:space="preserve"> </w:t>
      </w:r>
      <w:r w:rsidR="00E056D7" w:rsidRPr="009E2FA5">
        <w:rPr>
          <w:sz w:val="24"/>
          <w:szCs w:val="24"/>
        </w:rPr>
        <w:t>других подобных недостатков),</w:t>
      </w:r>
    </w:p>
    <w:p w14:paraId="4126694B" w14:textId="77777777" w:rsidR="00C6471D" w:rsidRPr="009E2FA5" w:rsidRDefault="009E2FA5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 xml:space="preserve">- нарушения срока передачи Продавцом </w:t>
      </w:r>
      <w:r w:rsidR="00380A00">
        <w:rPr>
          <w:sz w:val="24"/>
          <w:szCs w:val="24"/>
        </w:rPr>
        <w:t>Покупателю</w:t>
      </w:r>
      <w:r w:rsidR="007314C0">
        <w:rPr>
          <w:sz w:val="24"/>
          <w:szCs w:val="24"/>
        </w:rPr>
        <w:t xml:space="preserve"> Квартир</w:t>
      </w:r>
      <w:r w:rsidRPr="009E2FA5">
        <w:rPr>
          <w:sz w:val="24"/>
          <w:szCs w:val="24"/>
        </w:rPr>
        <w:t>.</w:t>
      </w:r>
    </w:p>
    <w:p w14:paraId="79A23783" w14:textId="77777777" w:rsidR="00C6471D" w:rsidRPr="00C6471D" w:rsidRDefault="00380A00" w:rsidP="00C6471D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Покупатель</w:t>
      </w:r>
      <w:r w:rsidR="00C6471D" w:rsidRPr="00C6471D">
        <w:rPr>
          <w:color w:val="000000"/>
          <w:sz w:val="24"/>
          <w:szCs w:val="24"/>
          <w:lang w:eastAsia="en-US"/>
        </w:rPr>
        <w:t xml:space="preserve"> с использованием ЕИС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Заказчика, и размещает такое решение в ЕИС. В случаях, предусмотренных частью 5 статьи 103 Закон</w:t>
      </w:r>
      <w:r w:rsidR="00B72A64">
        <w:rPr>
          <w:color w:val="000000"/>
          <w:sz w:val="24"/>
          <w:szCs w:val="24"/>
          <w:lang w:eastAsia="en-US"/>
        </w:rPr>
        <w:t>а</w:t>
      </w:r>
      <w:r w:rsidR="00C6471D" w:rsidRPr="00C6471D">
        <w:rPr>
          <w:color w:val="000000"/>
          <w:sz w:val="24"/>
          <w:szCs w:val="24"/>
          <w:lang w:eastAsia="en-US"/>
        </w:rPr>
        <w:t xml:space="preserve"> № 44-ФЗ, такое решение не разме</w:t>
      </w:r>
      <w:r w:rsidR="00673138">
        <w:rPr>
          <w:color w:val="000000"/>
          <w:sz w:val="24"/>
          <w:szCs w:val="24"/>
          <w:lang w:eastAsia="en-US"/>
        </w:rPr>
        <w:t>щается на официальном сайте ЕИС.</w:t>
      </w:r>
    </w:p>
    <w:p w14:paraId="5F38918D" w14:textId="77777777" w:rsidR="00C6471D" w:rsidRDefault="00673138" w:rsidP="00C6471D">
      <w:pPr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Р</w:t>
      </w:r>
      <w:r w:rsidR="00C6471D" w:rsidRPr="00C6471D">
        <w:rPr>
          <w:color w:val="000000"/>
          <w:sz w:val="24"/>
          <w:szCs w:val="24"/>
          <w:lang w:eastAsia="en-US"/>
        </w:rPr>
        <w:t>ешение об одностороннем отказе от исполнения Контракта не позднее 1 часа с момента его размещения в ЕИС автоматически с использованием ЕИС направляется П</w:t>
      </w:r>
      <w:r w:rsidR="005F4501">
        <w:rPr>
          <w:color w:val="000000"/>
          <w:sz w:val="24"/>
          <w:szCs w:val="24"/>
          <w:lang w:eastAsia="en-US"/>
        </w:rPr>
        <w:t>родавцу</w:t>
      </w:r>
      <w:r w:rsidR="00C6471D" w:rsidRPr="00C6471D">
        <w:rPr>
          <w:color w:val="000000"/>
          <w:sz w:val="24"/>
          <w:szCs w:val="24"/>
          <w:lang w:eastAsia="en-US"/>
        </w:rPr>
        <w:t>. Датой поступления П</w:t>
      </w:r>
      <w:r w:rsidR="005F4501">
        <w:rPr>
          <w:color w:val="000000"/>
          <w:sz w:val="24"/>
          <w:szCs w:val="24"/>
          <w:lang w:eastAsia="en-US"/>
        </w:rPr>
        <w:t>родавцу</w:t>
      </w:r>
      <w:r w:rsidR="00C6471D" w:rsidRPr="00C6471D">
        <w:rPr>
          <w:color w:val="000000"/>
          <w:sz w:val="24"/>
          <w:szCs w:val="24"/>
          <w:lang w:val="en-US" w:eastAsia="en-US"/>
        </w:rPr>
        <w:t> </w:t>
      </w:r>
      <w:r w:rsidR="00C6471D" w:rsidRPr="00C6471D">
        <w:rPr>
          <w:color w:val="000000"/>
          <w:sz w:val="24"/>
          <w:szCs w:val="24"/>
          <w:lang w:eastAsia="en-US"/>
        </w:rPr>
        <w:t>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зоной, в которой расположен П</w:t>
      </w:r>
      <w:r w:rsidR="005F4501">
        <w:rPr>
          <w:color w:val="000000"/>
          <w:sz w:val="24"/>
          <w:szCs w:val="24"/>
          <w:lang w:eastAsia="en-US"/>
        </w:rPr>
        <w:t>родавец</w:t>
      </w:r>
      <w:r w:rsidR="00C6471D" w:rsidRPr="00C6471D">
        <w:rPr>
          <w:color w:val="000000"/>
          <w:sz w:val="24"/>
          <w:szCs w:val="24"/>
          <w:lang w:eastAsia="en-US"/>
        </w:rPr>
        <w:t>. Поступление решения об одностороннем отказе от исполнения Контракта считается надлежащим уведомлением П</w:t>
      </w:r>
      <w:r w:rsidR="005F4501">
        <w:rPr>
          <w:color w:val="000000"/>
          <w:sz w:val="24"/>
          <w:szCs w:val="24"/>
          <w:lang w:eastAsia="en-US"/>
        </w:rPr>
        <w:t>родавца</w:t>
      </w:r>
      <w:r w:rsidR="00C6471D" w:rsidRPr="00C6471D">
        <w:rPr>
          <w:color w:val="000000"/>
          <w:sz w:val="24"/>
          <w:szCs w:val="24"/>
          <w:lang w:val="en-US" w:eastAsia="en-US"/>
        </w:rPr>
        <w:t> </w:t>
      </w:r>
      <w:r w:rsidR="00C6471D" w:rsidRPr="00C6471D">
        <w:rPr>
          <w:color w:val="000000"/>
          <w:sz w:val="24"/>
          <w:szCs w:val="24"/>
          <w:lang w:eastAsia="en-US"/>
        </w:rPr>
        <w:t>об одностороннем отказе от исполнения Контракта.</w:t>
      </w:r>
    </w:p>
    <w:p w14:paraId="1834BCE5" w14:textId="77777777" w:rsidR="00C6471D" w:rsidRDefault="00C6471D" w:rsidP="00C6471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6471D">
        <w:rPr>
          <w:rFonts w:eastAsia="Calibri"/>
          <w:sz w:val="24"/>
          <w:szCs w:val="24"/>
          <w:lang w:eastAsia="en-US"/>
        </w:rPr>
        <w:t>4.2.</w:t>
      </w:r>
      <w:r w:rsidR="009E2FA5">
        <w:rPr>
          <w:rFonts w:eastAsia="Calibri"/>
          <w:sz w:val="24"/>
          <w:szCs w:val="24"/>
          <w:lang w:eastAsia="en-US"/>
        </w:rPr>
        <w:t>4</w:t>
      </w:r>
      <w:r w:rsidRPr="00C6471D">
        <w:rPr>
          <w:rFonts w:eastAsia="Calibri"/>
          <w:sz w:val="24"/>
          <w:szCs w:val="24"/>
          <w:lang w:eastAsia="en-US"/>
        </w:rPr>
        <w:t xml:space="preserve">. Решение </w:t>
      </w:r>
      <w:r w:rsidR="00380A00">
        <w:rPr>
          <w:sz w:val="24"/>
          <w:szCs w:val="24"/>
        </w:rPr>
        <w:t>Покупателя</w:t>
      </w:r>
      <w:r w:rsidRPr="00C6471D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 вступает в силу и Контракт считается расторгнутым через десять дней с даты надлежащего уведомления </w:t>
      </w:r>
      <w:r w:rsidR="00A14D43" w:rsidRPr="00A14D43">
        <w:rPr>
          <w:sz w:val="24"/>
          <w:szCs w:val="24"/>
        </w:rPr>
        <w:t>Покупателем</w:t>
      </w:r>
      <w:r w:rsidR="002C20E4">
        <w:rPr>
          <w:sz w:val="24"/>
          <w:szCs w:val="24"/>
        </w:rPr>
        <w:t xml:space="preserve"> </w:t>
      </w:r>
      <w:r w:rsidR="00B72A64">
        <w:rPr>
          <w:rFonts w:eastAsia="Calibri"/>
          <w:sz w:val="24"/>
          <w:szCs w:val="24"/>
          <w:lang w:eastAsia="en-US"/>
        </w:rPr>
        <w:t>П</w:t>
      </w:r>
      <w:r w:rsidR="005F4501">
        <w:rPr>
          <w:rFonts w:eastAsia="Calibri"/>
          <w:sz w:val="24"/>
          <w:szCs w:val="24"/>
          <w:lang w:eastAsia="en-US"/>
        </w:rPr>
        <w:t>родавца</w:t>
      </w:r>
      <w:r w:rsidRPr="00C6471D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14:paraId="3A3F5B88" w14:textId="77777777" w:rsidR="00E056D7" w:rsidRDefault="00E056D7" w:rsidP="00E056D7">
      <w:pPr>
        <w:tabs>
          <w:tab w:val="num" w:pos="0"/>
        </w:tabs>
        <w:ind w:firstLine="720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>4.3. П</w:t>
      </w:r>
      <w:r w:rsidR="005F4501">
        <w:rPr>
          <w:b/>
          <w:sz w:val="24"/>
          <w:szCs w:val="24"/>
        </w:rPr>
        <w:t>родавец</w:t>
      </w:r>
      <w:r w:rsidRPr="00191740">
        <w:rPr>
          <w:b/>
          <w:sz w:val="24"/>
          <w:szCs w:val="24"/>
        </w:rPr>
        <w:t xml:space="preserve"> обязан: </w:t>
      </w:r>
    </w:p>
    <w:p w14:paraId="2BA74F0B" w14:textId="77777777" w:rsidR="006974EB" w:rsidRPr="002B14D8" w:rsidRDefault="006974EB" w:rsidP="002B14D8">
      <w:pPr>
        <w:suppressAutoHyphens/>
        <w:ind w:firstLine="709"/>
        <w:jc w:val="both"/>
        <w:rPr>
          <w:color w:val="FF0000"/>
          <w:sz w:val="24"/>
          <w:szCs w:val="24"/>
          <w:lang w:eastAsia="zh-CN"/>
        </w:rPr>
      </w:pPr>
      <w:r w:rsidRPr="000423C0">
        <w:rPr>
          <w:sz w:val="24"/>
          <w:szCs w:val="24"/>
          <w:lang w:eastAsia="zh-CN"/>
        </w:rPr>
        <w:t xml:space="preserve">4.3.1. </w:t>
      </w:r>
      <w:r w:rsidRPr="002B14D8">
        <w:rPr>
          <w:sz w:val="24"/>
          <w:szCs w:val="24"/>
          <w:lang w:eastAsia="zh-CN"/>
        </w:rPr>
        <w:t>Гарантировать, что:</w:t>
      </w:r>
    </w:p>
    <w:p w14:paraId="4C901C48" w14:textId="77777777" w:rsidR="006974EB" w:rsidRPr="00FE2A31" w:rsidRDefault="002B14D8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</w:t>
      </w:r>
      <w:r w:rsidR="00673138" w:rsidRPr="00FE2A31">
        <w:rPr>
          <w:sz w:val="24"/>
          <w:szCs w:val="24"/>
          <w:lang w:eastAsia="zh-CN"/>
        </w:rPr>
        <w:t>)</w:t>
      </w:r>
      <w:r w:rsidR="006974EB" w:rsidRPr="00FE2A31">
        <w:rPr>
          <w:sz w:val="24"/>
          <w:szCs w:val="24"/>
          <w:lang w:eastAsia="zh-CN"/>
        </w:rPr>
        <w:t xml:space="preserve"> реконструкция, перепланировка, переустройство без предоставления разрешительной документации компетентных органов в </w:t>
      </w:r>
      <w:r w:rsidR="00B72A64" w:rsidRPr="00FE2A31">
        <w:rPr>
          <w:sz w:val="24"/>
          <w:szCs w:val="24"/>
          <w:lang w:eastAsia="zh-CN"/>
        </w:rPr>
        <w:t>К</w:t>
      </w:r>
      <w:r w:rsidR="007314C0">
        <w:rPr>
          <w:sz w:val="24"/>
          <w:szCs w:val="24"/>
          <w:lang w:eastAsia="zh-CN"/>
        </w:rPr>
        <w:t xml:space="preserve">вартирах </w:t>
      </w:r>
      <w:r w:rsidR="006974EB" w:rsidRPr="00FE2A31">
        <w:rPr>
          <w:sz w:val="24"/>
          <w:szCs w:val="24"/>
          <w:lang w:eastAsia="zh-CN"/>
        </w:rPr>
        <w:t>не производились;</w:t>
      </w:r>
    </w:p>
    <w:p w14:paraId="4F99D457" w14:textId="77777777" w:rsidR="00944FF8" w:rsidRPr="00FE2A31" w:rsidRDefault="002B14D8" w:rsidP="00944FF8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  <w:lang w:eastAsia="zh-CN"/>
        </w:rPr>
        <w:t>2</w:t>
      </w:r>
      <w:r w:rsidR="00673138" w:rsidRPr="00FE2A31">
        <w:rPr>
          <w:sz w:val="24"/>
          <w:szCs w:val="24"/>
          <w:lang w:eastAsia="zh-CN"/>
        </w:rPr>
        <w:t>)</w:t>
      </w:r>
      <w:r w:rsidR="006F27CA">
        <w:rPr>
          <w:sz w:val="24"/>
          <w:szCs w:val="24"/>
          <w:lang w:eastAsia="zh-CN"/>
        </w:rPr>
        <w:t>К</w:t>
      </w:r>
      <w:r w:rsidR="003664C2">
        <w:rPr>
          <w:sz w:val="24"/>
          <w:szCs w:val="24"/>
          <w:lang w:eastAsia="zh-CN"/>
        </w:rPr>
        <w:t>в</w:t>
      </w:r>
      <w:r w:rsidR="007314C0">
        <w:rPr>
          <w:sz w:val="24"/>
          <w:szCs w:val="24"/>
          <w:lang w:eastAsia="zh-CN"/>
        </w:rPr>
        <w:t>артиры соответствую</w:t>
      </w:r>
      <w:r w:rsidR="006974EB" w:rsidRPr="00FE2A31">
        <w:rPr>
          <w:sz w:val="24"/>
          <w:szCs w:val="24"/>
          <w:lang w:eastAsia="zh-CN"/>
        </w:rPr>
        <w:t>т требованиям, предъявляемым к жилым помещениям</w:t>
      </w:r>
      <w:r w:rsidR="003664C2">
        <w:rPr>
          <w:sz w:val="24"/>
          <w:szCs w:val="24"/>
          <w:lang w:eastAsia="zh-CN"/>
        </w:rPr>
        <w:t>,</w:t>
      </w:r>
      <w:r w:rsidR="006974EB" w:rsidRPr="00FE2A31">
        <w:rPr>
          <w:sz w:val="24"/>
          <w:szCs w:val="24"/>
          <w:lang w:eastAsia="zh-CN"/>
        </w:rPr>
        <w:t xml:space="preserve"> и пригодна для проживания, в том числе санитарно-техническое, газовое и электромонтажное оборудование находится в исправном состоянии</w:t>
      </w:r>
      <w:r w:rsidR="00424B88" w:rsidRPr="00FE2A31">
        <w:rPr>
          <w:sz w:val="24"/>
          <w:szCs w:val="24"/>
          <w:lang w:eastAsia="zh-CN"/>
        </w:rPr>
        <w:t>.</w:t>
      </w:r>
    </w:p>
    <w:p w14:paraId="5B73F3CE" w14:textId="77777777" w:rsidR="00944FF8" w:rsidRPr="00FE2A31" w:rsidRDefault="00944FF8" w:rsidP="00944FF8">
      <w:pPr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4.3.2</w:t>
      </w:r>
      <w:r w:rsidR="00673138" w:rsidRPr="00FE2A31">
        <w:rPr>
          <w:b/>
          <w:sz w:val="24"/>
          <w:szCs w:val="24"/>
        </w:rPr>
        <w:t>.</w:t>
      </w:r>
      <w:r w:rsidR="00B2543F">
        <w:rPr>
          <w:sz w:val="24"/>
          <w:szCs w:val="24"/>
        </w:rPr>
        <w:t xml:space="preserve"> Передать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B2543F">
        <w:rPr>
          <w:sz w:val="24"/>
          <w:szCs w:val="24"/>
        </w:rPr>
        <w:t xml:space="preserve"> К</w:t>
      </w:r>
      <w:r w:rsidRPr="00FE2A31">
        <w:rPr>
          <w:sz w:val="24"/>
          <w:szCs w:val="24"/>
        </w:rPr>
        <w:t>вартиру в соответствии с техническими характеристиками, содержащимися в документах на жилое помещение</w:t>
      </w:r>
      <w:r w:rsidR="00B2543F">
        <w:rPr>
          <w:sz w:val="24"/>
          <w:szCs w:val="24"/>
        </w:rPr>
        <w:t>,</w:t>
      </w:r>
      <w:r w:rsidRPr="00FE2A31">
        <w:rPr>
          <w:sz w:val="24"/>
          <w:szCs w:val="24"/>
        </w:rPr>
        <w:t xml:space="preserve"> по Акту приема-передачи (Приложение №</w:t>
      </w:r>
      <w:r w:rsidR="00B111F4">
        <w:rPr>
          <w:sz w:val="24"/>
          <w:szCs w:val="24"/>
        </w:rPr>
        <w:t>3</w:t>
      </w:r>
      <w:r w:rsidRPr="00FE2A31">
        <w:rPr>
          <w:sz w:val="24"/>
          <w:szCs w:val="24"/>
        </w:rPr>
        <w:t xml:space="preserve"> к настоящему контракту).</w:t>
      </w:r>
    </w:p>
    <w:p w14:paraId="0A5D1CC0" w14:textId="77777777" w:rsidR="00944FF8" w:rsidRPr="00FE2A31" w:rsidRDefault="00673138" w:rsidP="00944FF8">
      <w:pPr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4.3.3.</w:t>
      </w:r>
      <w:r w:rsidR="00B2543F">
        <w:rPr>
          <w:sz w:val="24"/>
          <w:szCs w:val="24"/>
        </w:rPr>
        <w:t xml:space="preserve"> Нести риск случайной гибели К</w:t>
      </w:r>
      <w:r w:rsidR="00944FF8" w:rsidRPr="00FE2A31">
        <w:rPr>
          <w:sz w:val="24"/>
          <w:szCs w:val="24"/>
        </w:rPr>
        <w:t>вартиры</w:t>
      </w:r>
      <w:r w:rsidR="00B2543F">
        <w:rPr>
          <w:sz w:val="24"/>
          <w:szCs w:val="24"/>
        </w:rPr>
        <w:t xml:space="preserve"> и обязательства по содержанию К</w:t>
      </w:r>
      <w:r w:rsidR="00944FF8" w:rsidRPr="00FE2A31">
        <w:rPr>
          <w:sz w:val="24"/>
          <w:szCs w:val="24"/>
        </w:rPr>
        <w:t>вартиры до момента государственной регистрации перехода</w:t>
      </w:r>
      <w:r w:rsidR="00B2543F">
        <w:rPr>
          <w:sz w:val="24"/>
          <w:szCs w:val="24"/>
        </w:rPr>
        <w:t xml:space="preserve"> права собственности на К</w:t>
      </w:r>
      <w:r w:rsidR="00944FF8" w:rsidRPr="00FE2A31">
        <w:rPr>
          <w:sz w:val="24"/>
          <w:szCs w:val="24"/>
        </w:rPr>
        <w:t>вартиру.</w:t>
      </w:r>
    </w:p>
    <w:p w14:paraId="3124AF58" w14:textId="77777777" w:rsidR="00944FF8" w:rsidRPr="00FE2A31" w:rsidRDefault="00960BEE" w:rsidP="002D373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4.3.4</w:t>
      </w:r>
      <w:r w:rsidR="00673138" w:rsidRPr="00FE2A31">
        <w:rPr>
          <w:sz w:val="24"/>
          <w:szCs w:val="24"/>
        </w:rPr>
        <w:t>.</w:t>
      </w:r>
      <w:r w:rsidR="002D373D" w:rsidRPr="00F62C44">
        <w:rPr>
          <w:sz w:val="24"/>
          <w:szCs w:val="24"/>
        </w:rPr>
        <w:t xml:space="preserve">В течение </w:t>
      </w:r>
      <w:r w:rsidR="002D373D">
        <w:rPr>
          <w:sz w:val="24"/>
          <w:szCs w:val="24"/>
        </w:rPr>
        <w:t>3</w:t>
      </w:r>
      <w:r w:rsidR="002C20E4">
        <w:rPr>
          <w:sz w:val="24"/>
          <w:szCs w:val="24"/>
        </w:rPr>
        <w:t xml:space="preserve"> </w:t>
      </w:r>
      <w:r w:rsidR="002D373D">
        <w:rPr>
          <w:sz w:val="24"/>
          <w:szCs w:val="24"/>
        </w:rPr>
        <w:t>(трех</w:t>
      </w:r>
      <w:r w:rsidR="002D373D" w:rsidRPr="00F62C44">
        <w:rPr>
          <w:sz w:val="24"/>
          <w:szCs w:val="24"/>
        </w:rPr>
        <w:t>) рабоч</w:t>
      </w:r>
      <w:r w:rsidR="002D373D">
        <w:rPr>
          <w:sz w:val="24"/>
          <w:szCs w:val="24"/>
        </w:rPr>
        <w:t>их дней</w:t>
      </w:r>
      <w:r w:rsidR="002C20E4">
        <w:rPr>
          <w:sz w:val="24"/>
          <w:szCs w:val="24"/>
        </w:rPr>
        <w:t xml:space="preserve"> </w:t>
      </w:r>
      <w:r w:rsidR="002D373D">
        <w:rPr>
          <w:sz w:val="24"/>
          <w:szCs w:val="24"/>
        </w:rPr>
        <w:t>с момента</w:t>
      </w:r>
      <w:r w:rsidR="002D373D" w:rsidRPr="00F62C44">
        <w:rPr>
          <w:sz w:val="24"/>
          <w:szCs w:val="24"/>
        </w:rPr>
        <w:t xml:space="preserve"> подписания </w:t>
      </w:r>
      <w:r w:rsidR="002D373D">
        <w:rPr>
          <w:sz w:val="24"/>
          <w:szCs w:val="24"/>
        </w:rPr>
        <w:t>документа</w:t>
      </w:r>
      <w:r w:rsidR="002D373D" w:rsidRPr="004C007A">
        <w:rPr>
          <w:sz w:val="24"/>
          <w:szCs w:val="24"/>
        </w:rPr>
        <w:t xml:space="preserve"> о приемке</w:t>
      </w:r>
      <w:r w:rsidR="002D373D" w:rsidRPr="00F62C44">
        <w:rPr>
          <w:sz w:val="24"/>
          <w:szCs w:val="24"/>
        </w:rPr>
        <w:t xml:space="preserve">, </w:t>
      </w:r>
      <w:r w:rsidR="002D373D">
        <w:rPr>
          <w:sz w:val="24"/>
          <w:szCs w:val="24"/>
        </w:rPr>
        <w:t>Продавец</w:t>
      </w:r>
      <w:r w:rsidR="002D373D" w:rsidRPr="00F62C44">
        <w:rPr>
          <w:sz w:val="24"/>
          <w:szCs w:val="24"/>
        </w:rPr>
        <w:t xml:space="preserve"> обязан обратиться в органы Росреестра для государственной регистрации </w:t>
      </w:r>
      <w:r w:rsidR="002D373D">
        <w:rPr>
          <w:sz w:val="24"/>
          <w:szCs w:val="24"/>
        </w:rPr>
        <w:t>перехода права</w:t>
      </w:r>
      <w:r w:rsidR="002D373D" w:rsidRPr="00F62C44">
        <w:rPr>
          <w:sz w:val="24"/>
          <w:szCs w:val="24"/>
        </w:rPr>
        <w:t xml:space="preserve"> собственности на Квартир</w:t>
      </w:r>
      <w:r w:rsidR="002C20E4">
        <w:rPr>
          <w:sz w:val="24"/>
          <w:szCs w:val="24"/>
        </w:rPr>
        <w:t xml:space="preserve">ы </w:t>
      </w:r>
      <w:r w:rsidR="002D373D">
        <w:rPr>
          <w:sz w:val="24"/>
          <w:szCs w:val="24"/>
        </w:rPr>
        <w:t xml:space="preserve">и </w:t>
      </w:r>
      <w:r w:rsidR="002D373D" w:rsidRPr="00FE2A31">
        <w:rPr>
          <w:sz w:val="24"/>
          <w:szCs w:val="24"/>
        </w:rPr>
        <w:t xml:space="preserve">предоставить в органы Росреестра в полном объеме комплект документов, необходимых для </w:t>
      </w:r>
      <w:r w:rsidR="002D373D">
        <w:rPr>
          <w:sz w:val="24"/>
          <w:szCs w:val="24"/>
        </w:rPr>
        <w:t>такой регистрации</w:t>
      </w:r>
      <w:r w:rsidR="002D373D" w:rsidRPr="00FE2A31">
        <w:rPr>
          <w:sz w:val="24"/>
          <w:szCs w:val="24"/>
        </w:rPr>
        <w:t xml:space="preserve"> (за исключением документов, оформление и получение которых возможно только лично </w:t>
      </w:r>
      <w:r w:rsidR="00380A00">
        <w:rPr>
          <w:sz w:val="24"/>
          <w:szCs w:val="24"/>
        </w:rPr>
        <w:t>Покупателем</w:t>
      </w:r>
      <w:r w:rsidR="002D373D" w:rsidRPr="00FE2A31">
        <w:rPr>
          <w:sz w:val="24"/>
          <w:szCs w:val="24"/>
        </w:rPr>
        <w:t>)</w:t>
      </w:r>
      <w:r w:rsidR="002D373D" w:rsidRPr="00F62C44">
        <w:rPr>
          <w:sz w:val="24"/>
          <w:szCs w:val="24"/>
        </w:rPr>
        <w:t xml:space="preserve">. </w:t>
      </w:r>
      <w:r w:rsidR="002D373D">
        <w:rPr>
          <w:sz w:val="24"/>
          <w:szCs w:val="24"/>
        </w:rPr>
        <w:t xml:space="preserve">В случае, если Продавец может быть допущен к сделке </w:t>
      </w:r>
      <w:r w:rsidR="00075074">
        <w:rPr>
          <w:sz w:val="24"/>
          <w:szCs w:val="24"/>
        </w:rPr>
        <w:t xml:space="preserve">только </w:t>
      </w:r>
      <w:r w:rsidR="002D373D">
        <w:rPr>
          <w:sz w:val="24"/>
          <w:szCs w:val="24"/>
        </w:rPr>
        <w:t>при условии получения согласия Государственной корпорации по атомной энергии «Росатом», данный срок исчисляется с момента получения указанного согласия.</w:t>
      </w:r>
    </w:p>
    <w:p w14:paraId="67678248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4.3.5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Содействовать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 xml:space="preserve"> в ходе процедуры государственной регистрации перехода права собственности, при необходимости обеспечивать присутствие своего представителя с надлежащим образом оформленными полномочиями.</w:t>
      </w:r>
    </w:p>
    <w:p w14:paraId="08FDF0A8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4.3.6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Устранить недостатки, выя</w:t>
      </w:r>
      <w:r w:rsidR="007306D0" w:rsidRPr="00FE2A31">
        <w:rPr>
          <w:sz w:val="24"/>
          <w:szCs w:val="24"/>
        </w:rPr>
        <w:t xml:space="preserve">вленные </w:t>
      </w:r>
      <w:r w:rsidR="00A14D43" w:rsidRPr="00A14D43">
        <w:rPr>
          <w:sz w:val="24"/>
          <w:szCs w:val="24"/>
        </w:rPr>
        <w:t>Покупателем</w:t>
      </w:r>
      <w:r w:rsidR="007306D0" w:rsidRPr="00FE2A31">
        <w:rPr>
          <w:sz w:val="24"/>
          <w:szCs w:val="24"/>
        </w:rPr>
        <w:t xml:space="preserve"> при осмотре К</w:t>
      </w:r>
      <w:r w:rsidR="007314C0">
        <w:rPr>
          <w:sz w:val="24"/>
          <w:szCs w:val="24"/>
        </w:rPr>
        <w:t>вартир</w:t>
      </w:r>
      <w:r w:rsidR="00944FF8" w:rsidRPr="00FE2A31">
        <w:rPr>
          <w:sz w:val="24"/>
          <w:szCs w:val="24"/>
        </w:rPr>
        <w:t>, в течение 4 (четыр</w:t>
      </w:r>
      <w:r w:rsidR="00B56772" w:rsidRPr="00FE2A31">
        <w:rPr>
          <w:sz w:val="24"/>
          <w:szCs w:val="24"/>
        </w:rPr>
        <w:t>ех) рабочих</w:t>
      </w:r>
      <w:r w:rsidR="00944FF8" w:rsidRPr="00FE2A31">
        <w:rPr>
          <w:sz w:val="24"/>
          <w:szCs w:val="24"/>
        </w:rPr>
        <w:t xml:space="preserve"> дней с момента </w:t>
      </w:r>
      <w:r w:rsidR="00EB7D6A">
        <w:rPr>
          <w:sz w:val="24"/>
          <w:szCs w:val="24"/>
        </w:rPr>
        <w:t>получения мотивированного отказа</w:t>
      </w:r>
      <w:r w:rsidR="00944FF8" w:rsidRPr="00FE2A31">
        <w:rPr>
          <w:sz w:val="24"/>
          <w:szCs w:val="24"/>
        </w:rPr>
        <w:t xml:space="preserve"> без дополнительной оплаты.</w:t>
      </w:r>
    </w:p>
    <w:p w14:paraId="1106111C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4.3.7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Выполнить иные обязательс</w:t>
      </w:r>
      <w:r w:rsidR="00B2543F">
        <w:rPr>
          <w:sz w:val="24"/>
          <w:szCs w:val="24"/>
        </w:rPr>
        <w:t>тва, предусмотренные настоящим К</w:t>
      </w:r>
      <w:r w:rsidR="00944FF8" w:rsidRPr="00FE2A31">
        <w:rPr>
          <w:sz w:val="24"/>
          <w:szCs w:val="24"/>
        </w:rPr>
        <w:t>онтрактом и действующим законодательством Российской Федерации.</w:t>
      </w:r>
    </w:p>
    <w:p w14:paraId="30CB1BDD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4.3.8</w:t>
      </w:r>
      <w:r w:rsidR="007306D0" w:rsidRPr="00FE2A31">
        <w:rPr>
          <w:sz w:val="24"/>
          <w:szCs w:val="24"/>
        </w:rPr>
        <w:t>.</w:t>
      </w:r>
      <w:r w:rsidR="009952A6">
        <w:rPr>
          <w:sz w:val="24"/>
          <w:szCs w:val="24"/>
        </w:rPr>
        <w:t xml:space="preserve"> Закрыть лицевой счет на жилые помещения</w:t>
      </w:r>
      <w:r w:rsidR="00944FF8" w:rsidRPr="00FE2A31">
        <w:rPr>
          <w:sz w:val="24"/>
          <w:szCs w:val="24"/>
        </w:rPr>
        <w:t xml:space="preserve"> в уполномоченном органе в течение 5 дней с момента государственной регистрации перех</w:t>
      </w:r>
      <w:r w:rsidR="009952A6">
        <w:rPr>
          <w:sz w:val="24"/>
          <w:szCs w:val="24"/>
        </w:rPr>
        <w:t>ода права собственности на жилые помещения</w:t>
      </w:r>
      <w:r w:rsidR="00944FF8" w:rsidRPr="00FE2A31">
        <w:rPr>
          <w:sz w:val="24"/>
          <w:szCs w:val="24"/>
        </w:rPr>
        <w:t xml:space="preserve"> к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>.</w:t>
      </w:r>
    </w:p>
    <w:p w14:paraId="7AF8CC11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proofErr w:type="gramStart"/>
      <w:r>
        <w:rPr>
          <w:sz w:val="24"/>
          <w:szCs w:val="24"/>
        </w:rPr>
        <w:t>9</w:t>
      </w:r>
      <w:r w:rsidR="007306D0" w:rsidRPr="00FE2A31">
        <w:rPr>
          <w:sz w:val="24"/>
          <w:szCs w:val="24"/>
        </w:rPr>
        <w:t>.О</w:t>
      </w:r>
      <w:r w:rsidR="00944FF8" w:rsidRPr="00FE2A31">
        <w:rPr>
          <w:sz w:val="24"/>
          <w:szCs w:val="24"/>
        </w:rPr>
        <w:t>беспечить</w:t>
      </w:r>
      <w:proofErr w:type="gramEnd"/>
      <w:r w:rsidR="00944FF8" w:rsidRPr="00FE2A31">
        <w:rPr>
          <w:sz w:val="24"/>
          <w:szCs w:val="24"/>
        </w:rPr>
        <w:t xml:space="preserve"> оплату за коммунальные услуги, за содержание и эксплуатацию </w:t>
      </w:r>
      <w:r w:rsidR="007415BD">
        <w:rPr>
          <w:sz w:val="24"/>
          <w:szCs w:val="24"/>
        </w:rPr>
        <w:t>жилых помещений</w:t>
      </w:r>
      <w:r w:rsidR="00B2543F">
        <w:rPr>
          <w:sz w:val="24"/>
          <w:szCs w:val="24"/>
        </w:rPr>
        <w:t>, взносов на капитальный ремонт</w:t>
      </w:r>
      <w:r w:rsidR="00944FF8" w:rsidRPr="00FE2A31">
        <w:rPr>
          <w:sz w:val="24"/>
          <w:szCs w:val="24"/>
        </w:rPr>
        <w:t xml:space="preserve"> за весь период до государственной регистрации п</w:t>
      </w:r>
      <w:r w:rsidR="00B2543F">
        <w:rPr>
          <w:sz w:val="24"/>
          <w:szCs w:val="24"/>
        </w:rPr>
        <w:t xml:space="preserve">ерехода права собственности </w:t>
      </w:r>
      <w:r w:rsidR="00B2543F" w:rsidRPr="00FE2A31">
        <w:rPr>
          <w:sz w:val="24"/>
          <w:szCs w:val="24"/>
        </w:rPr>
        <w:t xml:space="preserve">на жилое помещение к </w:t>
      </w:r>
      <w:r w:rsidR="00420BD3" w:rsidRPr="00A14D43">
        <w:rPr>
          <w:sz w:val="24"/>
          <w:szCs w:val="24"/>
        </w:rPr>
        <w:t>Покупател</w:t>
      </w:r>
      <w:r w:rsidR="00420BD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>.</w:t>
      </w:r>
    </w:p>
    <w:p w14:paraId="35B99FC3" w14:textId="77777777"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4.3.10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С даты п</w:t>
      </w:r>
      <w:r w:rsidR="00B2543F">
        <w:rPr>
          <w:sz w:val="24"/>
          <w:szCs w:val="24"/>
        </w:rPr>
        <w:t>одписания настоящего К</w:t>
      </w:r>
      <w:r w:rsidR="007306D0" w:rsidRPr="00FE2A31">
        <w:rPr>
          <w:sz w:val="24"/>
          <w:szCs w:val="24"/>
        </w:rPr>
        <w:t xml:space="preserve">онтракта </w:t>
      </w:r>
      <w:r w:rsidR="00944FF8" w:rsidRPr="00FE2A31">
        <w:rPr>
          <w:sz w:val="24"/>
          <w:szCs w:val="24"/>
        </w:rPr>
        <w:t>не отчуждать квар</w:t>
      </w:r>
      <w:r w:rsidR="007415BD">
        <w:rPr>
          <w:sz w:val="24"/>
          <w:szCs w:val="24"/>
        </w:rPr>
        <w:t>тиры</w:t>
      </w:r>
      <w:r w:rsidR="00B2543F">
        <w:rPr>
          <w:sz w:val="24"/>
          <w:szCs w:val="24"/>
        </w:rPr>
        <w:t xml:space="preserve"> третьим лицам, обременять К</w:t>
      </w:r>
      <w:r w:rsidR="007415BD">
        <w:rPr>
          <w:sz w:val="24"/>
          <w:szCs w:val="24"/>
        </w:rPr>
        <w:t>вартиры</w:t>
      </w:r>
      <w:r w:rsidR="00944FF8" w:rsidRPr="00FE2A31">
        <w:rPr>
          <w:sz w:val="24"/>
          <w:szCs w:val="24"/>
        </w:rPr>
        <w:t xml:space="preserve"> правами третьих лиц, допуск</w:t>
      </w:r>
      <w:r w:rsidR="00B2543F">
        <w:rPr>
          <w:sz w:val="24"/>
          <w:szCs w:val="24"/>
        </w:rPr>
        <w:t>ать ухудшение состояния К</w:t>
      </w:r>
      <w:r w:rsidR="00944FF8" w:rsidRPr="00FE2A31">
        <w:rPr>
          <w:sz w:val="24"/>
          <w:szCs w:val="24"/>
        </w:rPr>
        <w:t>вартир.</w:t>
      </w:r>
    </w:p>
    <w:p w14:paraId="2D32D1C9" w14:textId="77777777" w:rsidR="006974EB" w:rsidRPr="00FE2A31" w:rsidRDefault="00960BEE" w:rsidP="00944FF8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4.3.11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В случае просрочки исполнения Продавцом обязательств, предусмотренных настоящим Контрактом, а также в иных случаях неисполнения или ненадлежащего исполнения Продавцом обязательств, влекущих  начисление неустойки, в порядке</w:t>
      </w:r>
      <w:r w:rsidR="007306D0" w:rsidRPr="00FE2A31">
        <w:rPr>
          <w:sz w:val="24"/>
          <w:szCs w:val="24"/>
        </w:rPr>
        <w:t>,</w:t>
      </w:r>
      <w:r w:rsidR="006F27CA">
        <w:rPr>
          <w:sz w:val="24"/>
          <w:szCs w:val="24"/>
        </w:rPr>
        <w:t xml:space="preserve"> предусмотренном </w:t>
      </w:r>
      <w:r w:rsidR="006F27CA">
        <w:rPr>
          <w:sz w:val="24"/>
          <w:szCs w:val="24"/>
        </w:rPr>
        <w:lastRenderedPageBreak/>
        <w:t>настоящим К</w:t>
      </w:r>
      <w:r w:rsidR="00944FF8" w:rsidRPr="00FE2A31">
        <w:rPr>
          <w:sz w:val="24"/>
          <w:szCs w:val="24"/>
        </w:rPr>
        <w:t xml:space="preserve">онтрактом, Продавец настоящим уполномочивает </w:t>
      </w:r>
      <w:r w:rsidR="00420BD3" w:rsidRPr="00A14D43">
        <w:rPr>
          <w:sz w:val="24"/>
          <w:szCs w:val="24"/>
        </w:rPr>
        <w:t>Покупател</w:t>
      </w:r>
      <w:r w:rsidR="00420BD3">
        <w:rPr>
          <w:sz w:val="24"/>
          <w:szCs w:val="24"/>
        </w:rPr>
        <w:t>я</w:t>
      </w:r>
      <w:r w:rsidR="00944FF8" w:rsidRPr="00FE2A31">
        <w:rPr>
          <w:sz w:val="24"/>
          <w:szCs w:val="24"/>
        </w:rPr>
        <w:t xml:space="preserve"> произвести перечисление соответствующего размера неустойки (штрафа, пени), начисленной в соответствии с разделом </w:t>
      </w:r>
      <w:r w:rsidR="00075074">
        <w:rPr>
          <w:sz w:val="24"/>
          <w:szCs w:val="24"/>
        </w:rPr>
        <w:t>6</w:t>
      </w:r>
      <w:r w:rsidR="00567830">
        <w:rPr>
          <w:sz w:val="24"/>
          <w:szCs w:val="24"/>
        </w:rPr>
        <w:t xml:space="preserve"> настоящего К</w:t>
      </w:r>
      <w:r w:rsidR="00944FF8" w:rsidRPr="00FE2A31">
        <w:rPr>
          <w:sz w:val="24"/>
          <w:szCs w:val="24"/>
        </w:rPr>
        <w:t>онтракта в доход местного бюджета, с указанием</w:t>
      </w:r>
      <w:r w:rsidR="007306D0" w:rsidRPr="00FE2A31">
        <w:rPr>
          <w:sz w:val="24"/>
          <w:szCs w:val="24"/>
        </w:rPr>
        <w:t xml:space="preserve"> П</w:t>
      </w:r>
      <w:r w:rsidR="00944FF8" w:rsidRPr="00FE2A31">
        <w:rPr>
          <w:sz w:val="24"/>
          <w:szCs w:val="24"/>
        </w:rPr>
        <w:t>родавца, за которого осуществляется перечисление неустойки</w:t>
      </w:r>
      <w:r w:rsidR="00EB7D6A">
        <w:rPr>
          <w:sz w:val="24"/>
          <w:szCs w:val="24"/>
        </w:rPr>
        <w:t>.</w:t>
      </w:r>
    </w:p>
    <w:p w14:paraId="11A6CC9C" w14:textId="77777777" w:rsidR="00DF3832" w:rsidRPr="00FE2A31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4.3.1</w:t>
      </w:r>
      <w:r>
        <w:rPr>
          <w:sz w:val="24"/>
          <w:szCs w:val="24"/>
          <w:lang w:eastAsia="zh-CN"/>
        </w:rPr>
        <w:t>2</w:t>
      </w:r>
      <w:r w:rsidRPr="00FE2A31">
        <w:rPr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До момента подписания документа о приемке п</w:t>
      </w:r>
      <w:r w:rsidRPr="00FE2A31">
        <w:rPr>
          <w:sz w:val="24"/>
          <w:szCs w:val="24"/>
          <w:lang w:eastAsia="zh-CN"/>
        </w:rPr>
        <w:t xml:space="preserve">редоставить </w:t>
      </w:r>
      <w:r w:rsidRPr="00A14D43">
        <w:rPr>
          <w:sz w:val="24"/>
          <w:szCs w:val="24"/>
        </w:rPr>
        <w:t>Покупател</w:t>
      </w:r>
      <w:r>
        <w:rPr>
          <w:sz w:val="24"/>
          <w:szCs w:val="24"/>
        </w:rPr>
        <w:t>ю</w:t>
      </w:r>
      <w:r w:rsidRPr="00FE2A31">
        <w:rPr>
          <w:sz w:val="24"/>
          <w:szCs w:val="24"/>
          <w:lang w:eastAsia="zh-CN"/>
        </w:rPr>
        <w:t xml:space="preserve"> следующие документы:</w:t>
      </w:r>
    </w:p>
    <w:p w14:paraId="4704462D" w14:textId="77777777" w:rsidR="00DF3832" w:rsidRPr="00FE2A31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 xml:space="preserve">1) документы, подтверждающие отсутствие задолженности по коммунальным платежам за жилое помещение, </w:t>
      </w:r>
      <w:r w:rsidRPr="00FE2A31">
        <w:rPr>
          <w:sz w:val="24"/>
          <w:szCs w:val="24"/>
        </w:rPr>
        <w:t xml:space="preserve">за содержание и эксплуатацию </w:t>
      </w:r>
      <w:r>
        <w:rPr>
          <w:sz w:val="24"/>
          <w:szCs w:val="24"/>
        </w:rPr>
        <w:t>жилого помещения</w:t>
      </w:r>
      <w:r>
        <w:rPr>
          <w:sz w:val="24"/>
          <w:szCs w:val="24"/>
          <w:lang w:eastAsia="zh-CN"/>
        </w:rPr>
        <w:t>,</w:t>
      </w:r>
      <w:r w:rsidRPr="00FE2A31">
        <w:rPr>
          <w:sz w:val="24"/>
          <w:szCs w:val="24"/>
          <w:lang w:eastAsia="zh-CN"/>
        </w:rPr>
        <w:t xml:space="preserve"> по взносам на капитальный ремонт многоквартирных домов (Фонд капитального ремонта или другое лицо, имеющее право собирать взносы в соответствии с действующим законодательством)</w:t>
      </w:r>
      <w:r>
        <w:rPr>
          <w:sz w:val="24"/>
          <w:szCs w:val="24"/>
          <w:lang w:eastAsia="zh-CN"/>
        </w:rPr>
        <w:t xml:space="preserve"> на дату подписания Контракта</w:t>
      </w:r>
      <w:r w:rsidRPr="00FE2A31">
        <w:rPr>
          <w:sz w:val="24"/>
          <w:szCs w:val="24"/>
          <w:lang w:eastAsia="zh-CN"/>
        </w:rPr>
        <w:t>;</w:t>
      </w:r>
    </w:p>
    <w:p w14:paraId="0A050D75" w14:textId="77777777" w:rsidR="00DF3832" w:rsidRPr="00FE2A31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 xml:space="preserve">2) показания внутриквартирных приборов </w:t>
      </w:r>
      <w:r>
        <w:rPr>
          <w:sz w:val="24"/>
          <w:szCs w:val="24"/>
          <w:lang w:eastAsia="zh-CN"/>
        </w:rPr>
        <w:t xml:space="preserve">учета </w:t>
      </w:r>
      <w:r w:rsidRPr="00FE2A31">
        <w:rPr>
          <w:sz w:val="24"/>
          <w:szCs w:val="24"/>
          <w:lang w:eastAsia="zh-CN"/>
        </w:rPr>
        <w:t>на момент передачи Квартиры;</w:t>
      </w:r>
    </w:p>
    <w:p w14:paraId="7EE20490" w14:textId="77777777" w:rsidR="00DF3832" w:rsidRPr="00FE2A31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 xml:space="preserve">3) копию паспорта, </w:t>
      </w:r>
      <w:r>
        <w:rPr>
          <w:sz w:val="24"/>
          <w:szCs w:val="24"/>
          <w:lang w:eastAsia="zh-CN"/>
        </w:rPr>
        <w:t>СНИЛС</w:t>
      </w:r>
      <w:r w:rsidRPr="00FE2A31">
        <w:rPr>
          <w:sz w:val="24"/>
          <w:szCs w:val="24"/>
          <w:lang w:eastAsia="zh-CN"/>
        </w:rPr>
        <w:t xml:space="preserve"> (в случае если </w:t>
      </w:r>
      <w:r>
        <w:rPr>
          <w:sz w:val="24"/>
          <w:szCs w:val="24"/>
          <w:lang w:eastAsia="zh-CN"/>
        </w:rPr>
        <w:t>с</w:t>
      </w:r>
      <w:r w:rsidRPr="00FE2A31">
        <w:rPr>
          <w:sz w:val="24"/>
          <w:szCs w:val="24"/>
          <w:lang w:eastAsia="zh-CN"/>
        </w:rPr>
        <w:t>обственником является физическое лицо);</w:t>
      </w:r>
    </w:p>
    <w:p w14:paraId="3FD5F7F5" w14:textId="77777777" w:rsidR="00DF3832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</w:t>
      </w:r>
      <w:r>
        <w:rPr>
          <w:sz w:val="24"/>
          <w:szCs w:val="24"/>
          <w:lang w:eastAsia="zh-CN"/>
        </w:rPr>
        <w:t xml:space="preserve">) </w:t>
      </w:r>
      <w:r w:rsidRPr="00FE2A31">
        <w:rPr>
          <w:sz w:val="24"/>
          <w:szCs w:val="24"/>
          <w:lang w:eastAsia="zh-CN"/>
        </w:rPr>
        <w:t>д</w:t>
      </w:r>
      <w:r>
        <w:rPr>
          <w:sz w:val="24"/>
          <w:szCs w:val="24"/>
          <w:lang w:eastAsia="zh-CN"/>
        </w:rPr>
        <w:t>окумент,</w:t>
      </w:r>
      <w:r>
        <w:rPr>
          <w:sz w:val="24"/>
        </w:rPr>
        <w:t xml:space="preserve"> подтверждающий государственную регистрацию права собственности участника закупки на жилое помещение, </w:t>
      </w:r>
      <w:r w:rsidR="001D3F5D">
        <w:rPr>
          <w:sz w:val="24"/>
        </w:rPr>
        <w:t>а также</w:t>
      </w:r>
      <w:r>
        <w:rPr>
          <w:sz w:val="24"/>
        </w:rPr>
        <w:t xml:space="preserve"> документ, подтверждающий полномочия представителя собственника жилого помещения, выданный и оформленный в соответствии с гражданским </w:t>
      </w:r>
      <w:proofErr w:type="gramStart"/>
      <w:r>
        <w:rPr>
          <w:sz w:val="24"/>
        </w:rPr>
        <w:t>законодательством,</w:t>
      </w:r>
      <w:r>
        <w:rPr>
          <w:sz w:val="24"/>
          <w:szCs w:val="24"/>
          <w:lang w:eastAsia="zh-CN"/>
        </w:rPr>
        <w:t xml:space="preserve"> в случае, если</w:t>
      </w:r>
      <w:proofErr w:type="gramEnd"/>
      <w:r>
        <w:rPr>
          <w:sz w:val="24"/>
          <w:szCs w:val="24"/>
          <w:lang w:eastAsia="zh-CN"/>
        </w:rPr>
        <w:t xml:space="preserve"> </w:t>
      </w:r>
      <w:r>
        <w:rPr>
          <w:sz w:val="24"/>
        </w:rPr>
        <w:t>участник закупки является представителем собственника</w:t>
      </w:r>
      <w:r>
        <w:rPr>
          <w:sz w:val="24"/>
          <w:szCs w:val="24"/>
          <w:lang w:eastAsia="zh-CN"/>
        </w:rPr>
        <w:t>;</w:t>
      </w:r>
    </w:p>
    <w:p w14:paraId="0E963E5C" w14:textId="77777777" w:rsidR="00DF3832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5) </w:t>
      </w:r>
      <w:r>
        <w:rPr>
          <w:sz w:val="24"/>
          <w:lang w:eastAsia="en-US"/>
        </w:rPr>
        <w:t>документ, содержащий технические характеристики недвижимости, включая план расположения помещений в квартире;</w:t>
      </w:r>
    </w:p>
    <w:p w14:paraId="34E3066C" w14:textId="77777777" w:rsidR="006974EB" w:rsidRPr="00FE2A31" w:rsidRDefault="00DF3832" w:rsidP="00DF3832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6) </w:t>
      </w:r>
      <w:r>
        <w:rPr>
          <w:sz w:val="24"/>
          <w:szCs w:val="24"/>
        </w:rPr>
        <w:t>документ</w:t>
      </w:r>
      <w:r w:rsidRPr="00FE2A31">
        <w:rPr>
          <w:sz w:val="24"/>
          <w:szCs w:val="24"/>
        </w:rPr>
        <w:t xml:space="preserve"> об отсутствии зарегистр</w:t>
      </w:r>
      <w:r>
        <w:rPr>
          <w:sz w:val="24"/>
          <w:szCs w:val="24"/>
        </w:rPr>
        <w:t>ированных лиц в жилом помещении</w:t>
      </w:r>
      <w:r w:rsidRPr="00FE2A31">
        <w:rPr>
          <w:sz w:val="24"/>
          <w:szCs w:val="24"/>
          <w:lang w:eastAsia="zh-CN"/>
        </w:rPr>
        <w:t>.</w:t>
      </w:r>
    </w:p>
    <w:p w14:paraId="047A1D27" w14:textId="77777777" w:rsidR="006974EB" w:rsidRPr="00FE2A31" w:rsidRDefault="006974EB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</w:t>
      </w:r>
      <w:r w:rsidR="007306D0" w:rsidRPr="00FE2A31">
        <w:rPr>
          <w:sz w:val="24"/>
          <w:szCs w:val="24"/>
          <w:lang w:eastAsia="zh-CN"/>
        </w:rPr>
        <w:t>1</w:t>
      </w:r>
      <w:r w:rsidR="00960BEE">
        <w:rPr>
          <w:sz w:val="24"/>
          <w:szCs w:val="24"/>
          <w:lang w:eastAsia="zh-CN"/>
        </w:rPr>
        <w:t>3</w:t>
      </w:r>
      <w:r w:rsidRPr="00FE2A31">
        <w:rPr>
          <w:sz w:val="24"/>
          <w:szCs w:val="24"/>
          <w:lang w:eastAsia="zh-CN"/>
        </w:rPr>
        <w:t>. В момент подписан</w:t>
      </w:r>
      <w:r w:rsidR="00F80179" w:rsidRPr="00FE2A31">
        <w:rPr>
          <w:sz w:val="24"/>
          <w:szCs w:val="24"/>
          <w:lang w:eastAsia="zh-CN"/>
        </w:rPr>
        <w:t xml:space="preserve">ия Акта </w:t>
      </w:r>
      <w:r w:rsidR="002C20E4">
        <w:rPr>
          <w:sz w:val="24"/>
          <w:szCs w:val="24"/>
          <w:lang w:eastAsia="zh-CN"/>
        </w:rPr>
        <w:t>приема</w:t>
      </w:r>
      <w:r w:rsidR="0057356D">
        <w:rPr>
          <w:sz w:val="24"/>
          <w:szCs w:val="24"/>
          <w:lang w:eastAsia="zh-CN"/>
        </w:rPr>
        <w:t>-передачи</w:t>
      </w:r>
      <w:r w:rsidR="00F80179" w:rsidRPr="00FE2A31">
        <w:rPr>
          <w:sz w:val="24"/>
          <w:szCs w:val="24"/>
          <w:lang w:eastAsia="zh-CN"/>
        </w:rPr>
        <w:t xml:space="preserve"> квартиры</w:t>
      </w:r>
      <w:r w:rsidRPr="00FE2A31">
        <w:rPr>
          <w:sz w:val="24"/>
          <w:szCs w:val="24"/>
          <w:lang w:eastAsia="zh-CN"/>
        </w:rPr>
        <w:t xml:space="preserve"> передать </w:t>
      </w:r>
      <w:r w:rsidR="00380A00">
        <w:rPr>
          <w:sz w:val="24"/>
          <w:szCs w:val="24"/>
        </w:rPr>
        <w:t>Покупателю</w:t>
      </w:r>
      <w:r w:rsidRPr="00FE2A31">
        <w:rPr>
          <w:sz w:val="24"/>
          <w:szCs w:val="24"/>
          <w:lang w:eastAsia="zh-CN"/>
        </w:rPr>
        <w:t xml:space="preserve"> ключи</w:t>
      </w:r>
      <w:r w:rsidR="004F217D" w:rsidRPr="00FE2A31">
        <w:rPr>
          <w:sz w:val="24"/>
          <w:szCs w:val="24"/>
          <w:lang w:eastAsia="zh-CN"/>
        </w:rPr>
        <w:t xml:space="preserve"> от </w:t>
      </w:r>
      <w:r w:rsidRPr="00FE2A31">
        <w:rPr>
          <w:sz w:val="24"/>
          <w:szCs w:val="24"/>
          <w:lang w:eastAsia="zh-CN"/>
        </w:rPr>
        <w:t>Квартиры,</w:t>
      </w:r>
      <w:r w:rsidR="004F217D" w:rsidRPr="00FE2A31">
        <w:rPr>
          <w:sz w:val="24"/>
          <w:szCs w:val="24"/>
          <w:lang w:eastAsia="zh-CN"/>
        </w:rPr>
        <w:t xml:space="preserve"> от всех запирающихся устройств, в том числе от входной две</w:t>
      </w:r>
      <w:r w:rsidR="003A0412">
        <w:rPr>
          <w:sz w:val="24"/>
          <w:szCs w:val="24"/>
          <w:lang w:eastAsia="zh-CN"/>
        </w:rPr>
        <w:t>ри в подъезд</w:t>
      </w:r>
      <w:r w:rsidRPr="00FE2A31">
        <w:rPr>
          <w:sz w:val="24"/>
          <w:szCs w:val="24"/>
          <w:lang w:eastAsia="zh-CN"/>
        </w:rPr>
        <w:t xml:space="preserve">. </w:t>
      </w:r>
    </w:p>
    <w:p w14:paraId="5BBD1252" w14:textId="77777777" w:rsidR="006974EB" w:rsidRPr="00FE2A31" w:rsidRDefault="006974EB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</w:t>
      </w:r>
      <w:r w:rsidR="007306D0" w:rsidRPr="00FE2A31">
        <w:rPr>
          <w:sz w:val="24"/>
          <w:szCs w:val="24"/>
          <w:lang w:eastAsia="zh-CN"/>
        </w:rPr>
        <w:t>1</w:t>
      </w:r>
      <w:r w:rsidR="00960BEE">
        <w:rPr>
          <w:sz w:val="24"/>
          <w:szCs w:val="24"/>
          <w:lang w:eastAsia="zh-CN"/>
        </w:rPr>
        <w:t>4</w:t>
      </w:r>
      <w:r w:rsidRPr="00FE2A31">
        <w:rPr>
          <w:sz w:val="24"/>
          <w:szCs w:val="24"/>
          <w:lang w:eastAsia="zh-CN"/>
        </w:rPr>
        <w:t>. Своевременно предоставлять достоверную информацию о ходе исполнения своих обязательств, в том числе о сложностях, возникающих при исполнении Контракта. Срок предоставления П</w:t>
      </w:r>
      <w:r w:rsidR="0054101F" w:rsidRPr="00FE2A31">
        <w:rPr>
          <w:sz w:val="24"/>
          <w:szCs w:val="24"/>
          <w:lang w:eastAsia="zh-CN"/>
        </w:rPr>
        <w:t>родавц</w:t>
      </w:r>
      <w:r w:rsidR="004F217D" w:rsidRPr="00FE2A31">
        <w:rPr>
          <w:sz w:val="24"/>
          <w:szCs w:val="24"/>
          <w:lang w:eastAsia="zh-CN"/>
        </w:rPr>
        <w:t>ом</w:t>
      </w:r>
      <w:r w:rsidRPr="00FE2A31">
        <w:rPr>
          <w:sz w:val="24"/>
          <w:szCs w:val="24"/>
          <w:lang w:eastAsia="zh-CN"/>
        </w:rPr>
        <w:t xml:space="preserve"> такой информации устанавливается продолжительностью 2 (два) рабочих дня со дня возникновения обстоятельств, препятствующих исполнению обязательств по Контракту. При этом обращение П</w:t>
      </w:r>
      <w:r w:rsidR="0054101F" w:rsidRPr="00FE2A31">
        <w:rPr>
          <w:sz w:val="24"/>
          <w:szCs w:val="24"/>
          <w:lang w:eastAsia="zh-CN"/>
        </w:rPr>
        <w:t>родавца</w:t>
      </w:r>
      <w:r w:rsidRPr="00FE2A31">
        <w:rPr>
          <w:sz w:val="24"/>
          <w:szCs w:val="24"/>
          <w:lang w:eastAsia="zh-CN"/>
        </w:rPr>
        <w:t xml:space="preserve"> может быть направлено </w:t>
      </w:r>
      <w:r w:rsidR="003A0412" w:rsidRPr="00A14D43">
        <w:rPr>
          <w:sz w:val="24"/>
          <w:szCs w:val="24"/>
        </w:rPr>
        <w:t>Покупател</w:t>
      </w:r>
      <w:r w:rsidR="003A0412">
        <w:rPr>
          <w:sz w:val="24"/>
          <w:szCs w:val="24"/>
        </w:rPr>
        <w:t>ю</w:t>
      </w:r>
      <w:r w:rsidR="002C20E4">
        <w:rPr>
          <w:sz w:val="24"/>
          <w:szCs w:val="24"/>
        </w:rPr>
        <w:t xml:space="preserve"> </w:t>
      </w:r>
      <w:r w:rsidRPr="00FE2A31">
        <w:rPr>
          <w:sz w:val="24"/>
          <w:szCs w:val="24"/>
          <w:lang w:eastAsia="zh-CN"/>
        </w:rPr>
        <w:t>пис</w:t>
      </w:r>
      <w:r w:rsidR="003A0412">
        <w:rPr>
          <w:sz w:val="24"/>
          <w:szCs w:val="24"/>
          <w:lang w:eastAsia="zh-CN"/>
        </w:rPr>
        <w:t>ьменно, по телефону</w:t>
      </w:r>
      <w:r w:rsidR="002C20E4">
        <w:rPr>
          <w:sz w:val="24"/>
          <w:szCs w:val="24"/>
          <w:lang w:eastAsia="zh-CN"/>
        </w:rPr>
        <w:t xml:space="preserve"> </w:t>
      </w:r>
      <w:r w:rsidR="003A0412">
        <w:rPr>
          <w:sz w:val="24"/>
          <w:szCs w:val="24"/>
          <w:lang w:eastAsia="zh-CN"/>
        </w:rPr>
        <w:t xml:space="preserve">или </w:t>
      </w:r>
      <w:r w:rsidRPr="00FE2A31">
        <w:rPr>
          <w:sz w:val="24"/>
          <w:szCs w:val="24"/>
          <w:lang w:eastAsia="zh-CN"/>
        </w:rPr>
        <w:t xml:space="preserve">с использованием электронной почты, указанных в реквизитах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="002C20E4">
        <w:rPr>
          <w:sz w:val="24"/>
          <w:szCs w:val="24"/>
        </w:rPr>
        <w:t xml:space="preserve"> </w:t>
      </w:r>
      <w:r w:rsidR="00D26567">
        <w:rPr>
          <w:sz w:val="24"/>
          <w:szCs w:val="24"/>
          <w:lang w:eastAsia="zh-CN"/>
        </w:rPr>
        <w:t>в Контракте</w:t>
      </w:r>
      <w:r w:rsidRPr="00FE2A31">
        <w:rPr>
          <w:sz w:val="24"/>
          <w:szCs w:val="24"/>
          <w:lang w:eastAsia="zh-CN"/>
        </w:rPr>
        <w:t>.</w:t>
      </w:r>
    </w:p>
    <w:p w14:paraId="7F74B39E" w14:textId="77777777" w:rsidR="00D30523" w:rsidRPr="00FE2A31" w:rsidRDefault="006974EB" w:rsidP="00D30523">
      <w:pPr>
        <w:tabs>
          <w:tab w:val="num" w:pos="0"/>
        </w:tabs>
        <w:ind w:firstLine="720"/>
        <w:jc w:val="both"/>
        <w:rPr>
          <w:b/>
          <w:bCs/>
          <w:sz w:val="24"/>
          <w:szCs w:val="24"/>
        </w:rPr>
      </w:pPr>
      <w:r w:rsidRPr="00FE2A31">
        <w:rPr>
          <w:sz w:val="24"/>
          <w:szCs w:val="24"/>
        </w:rPr>
        <w:t>4.3.</w:t>
      </w:r>
      <w:r w:rsidR="007306D0" w:rsidRPr="00FE2A31">
        <w:rPr>
          <w:sz w:val="24"/>
          <w:szCs w:val="24"/>
        </w:rPr>
        <w:t>1</w:t>
      </w:r>
      <w:r w:rsidR="00960BEE">
        <w:rPr>
          <w:sz w:val="24"/>
          <w:szCs w:val="24"/>
        </w:rPr>
        <w:t>5</w:t>
      </w:r>
      <w:r w:rsidR="00D30523" w:rsidRPr="00FE2A31">
        <w:rPr>
          <w:sz w:val="24"/>
          <w:szCs w:val="24"/>
        </w:rPr>
        <w:t xml:space="preserve">. </w:t>
      </w:r>
      <w:r w:rsidR="00183EBA" w:rsidRPr="00FE2A31">
        <w:rPr>
          <w:sz w:val="24"/>
          <w:szCs w:val="24"/>
        </w:rPr>
        <w:t>П</w:t>
      </w:r>
      <w:r w:rsidR="00D30523" w:rsidRPr="00FE2A31">
        <w:rPr>
          <w:sz w:val="24"/>
          <w:szCs w:val="24"/>
        </w:rPr>
        <w:t xml:space="preserve">редоставить доступ </w:t>
      </w:r>
      <w:r w:rsidR="003A0412">
        <w:rPr>
          <w:sz w:val="24"/>
          <w:szCs w:val="24"/>
        </w:rPr>
        <w:t>представителям Покупателя</w:t>
      </w:r>
      <w:r w:rsidR="00D30523" w:rsidRPr="00FE2A31">
        <w:rPr>
          <w:sz w:val="24"/>
          <w:szCs w:val="24"/>
        </w:rPr>
        <w:t xml:space="preserve"> для комиссионного осмотра Квартиры в части соответствия Квартиры условиям Контракта. </w:t>
      </w:r>
    </w:p>
    <w:p w14:paraId="3B1BC0D1" w14:textId="77777777" w:rsidR="00E056D7" w:rsidRPr="00FE2A31" w:rsidRDefault="00E056D7" w:rsidP="00E056D7">
      <w:pPr>
        <w:tabs>
          <w:tab w:val="num" w:pos="0"/>
        </w:tabs>
        <w:ind w:firstLine="720"/>
        <w:jc w:val="both"/>
        <w:rPr>
          <w:b/>
          <w:sz w:val="24"/>
          <w:szCs w:val="24"/>
        </w:rPr>
      </w:pPr>
      <w:r w:rsidRPr="00FE2A31">
        <w:rPr>
          <w:b/>
          <w:sz w:val="24"/>
          <w:szCs w:val="24"/>
        </w:rPr>
        <w:t>4.4. П</w:t>
      </w:r>
      <w:r w:rsidR="00DB00DA" w:rsidRPr="00FE2A31">
        <w:rPr>
          <w:b/>
          <w:sz w:val="24"/>
          <w:szCs w:val="24"/>
        </w:rPr>
        <w:t>родавец</w:t>
      </w:r>
      <w:r w:rsidRPr="00FE2A31">
        <w:rPr>
          <w:b/>
          <w:sz w:val="24"/>
          <w:szCs w:val="24"/>
        </w:rPr>
        <w:t xml:space="preserve"> вправе:</w:t>
      </w:r>
    </w:p>
    <w:p w14:paraId="32C0D4B0" w14:textId="77777777" w:rsidR="00297B0E" w:rsidRPr="00FE2A31" w:rsidRDefault="00E056D7" w:rsidP="003E0EAB">
      <w:pPr>
        <w:tabs>
          <w:tab w:val="num" w:pos="0"/>
          <w:tab w:val="left" w:pos="709"/>
        </w:tabs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</w:t>
      </w:r>
      <w:r w:rsidR="007415BD">
        <w:rPr>
          <w:sz w:val="24"/>
          <w:szCs w:val="24"/>
        </w:rPr>
        <w:t>4.1. Требовать оплаты переданных Квартир</w:t>
      </w:r>
      <w:r w:rsidRPr="00FE2A31">
        <w:rPr>
          <w:sz w:val="24"/>
          <w:szCs w:val="24"/>
        </w:rPr>
        <w:t xml:space="preserve"> в соответствии с условиями настоящего Контракта.</w:t>
      </w:r>
    </w:p>
    <w:p w14:paraId="2AAC37B5" w14:textId="77777777" w:rsidR="00297B0E" w:rsidRPr="00FE2A31" w:rsidRDefault="00E056D7" w:rsidP="003E0EAB">
      <w:pPr>
        <w:tabs>
          <w:tab w:val="num" w:pos="0"/>
          <w:tab w:val="left" w:pos="709"/>
        </w:tabs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4.4.2. Требовать обеспечени</w:t>
      </w:r>
      <w:r w:rsidR="007415BD">
        <w:rPr>
          <w:sz w:val="24"/>
          <w:szCs w:val="24"/>
        </w:rPr>
        <w:t xml:space="preserve">я своевременной приемки Квартир </w:t>
      </w:r>
      <w:r w:rsidRPr="00FE2A31">
        <w:rPr>
          <w:sz w:val="24"/>
          <w:szCs w:val="24"/>
        </w:rPr>
        <w:t>и подписания документов в установленные сроки</w:t>
      </w:r>
      <w:r w:rsidR="00FF51FA" w:rsidRPr="00FE2A31">
        <w:rPr>
          <w:sz w:val="24"/>
          <w:szCs w:val="24"/>
        </w:rPr>
        <w:t>.</w:t>
      </w:r>
    </w:p>
    <w:p w14:paraId="2BE1F771" w14:textId="77777777" w:rsidR="00C6471D" w:rsidRPr="00FE2A31" w:rsidRDefault="00C6471D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</w:rPr>
        <w:t>4.4.</w:t>
      </w:r>
      <w:r w:rsidR="003E0EAB" w:rsidRPr="00FE2A31">
        <w:rPr>
          <w:sz w:val="24"/>
          <w:szCs w:val="24"/>
        </w:rPr>
        <w:t>3</w:t>
      </w:r>
      <w:r w:rsidRPr="00FE2A31">
        <w:rPr>
          <w:sz w:val="24"/>
          <w:szCs w:val="24"/>
        </w:rPr>
        <w:t xml:space="preserve">. </w:t>
      </w:r>
      <w:r w:rsidRPr="00FE2A31">
        <w:rPr>
          <w:sz w:val="24"/>
          <w:szCs w:val="24"/>
          <w:lang w:eastAsia="en-US"/>
        </w:rPr>
        <w:t>Принять решение об одностороннем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</w:t>
      </w:r>
      <w:r w:rsidR="003664C2">
        <w:rPr>
          <w:sz w:val="24"/>
          <w:szCs w:val="24"/>
          <w:lang w:eastAsia="en-US"/>
        </w:rPr>
        <w:t xml:space="preserve">в обязательств в порядке части </w:t>
      </w:r>
      <w:r w:rsidRPr="00FE2A31">
        <w:rPr>
          <w:sz w:val="24"/>
          <w:szCs w:val="24"/>
          <w:lang w:eastAsia="en-US"/>
        </w:rPr>
        <w:t>9 ст</w:t>
      </w:r>
      <w:r w:rsidR="005A09C5" w:rsidRPr="00FE2A31">
        <w:rPr>
          <w:sz w:val="24"/>
          <w:szCs w:val="24"/>
          <w:lang w:eastAsia="en-US"/>
        </w:rPr>
        <w:t>атьи</w:t>
      </w:r>
      <w:r w:rsidRPr="00FE2A31">
        <w:rPr>
          <w:sz w:val="24"/>
          <w:szCs w:val="24"/>
          <w:lang w:eastAsia="en-US"/>
        </w:rPr>
        <w:t xml:space="preserve"> 95 Закона № 44-ФЗ.</w:t>
      </w:r>
    </w:p>
    <w:p w14:paraId="16DE77FB" w14:textId="77777777" w:rsidR="00C6471D" w:rsidRPr="00FE2A31" w:rsidRDefault="00C6471D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  <w:lang w:eastAsia="en-US"/>
        </w:rPr>
        <w:t>П</w:t>
      </w:r>
      <w:r w:rsidR="005A09C5" w:rsidRPr="00FE2A31">
        <w:rPr>
          <w:sz w:val="24"/>
          <w:szCs w:val="24"/>
          <w:lang w:eastAsia="en-US"/>
        </w:rPr>
        <w:t>родавец</w:t>
      </w:r>
      <w:r w:rsidRPr="00FE2A31">
        <w:rPr>
          <w:sz w:val="24"/>
          <w:szCs w:val="24"/>
          <w:lang w:eastAsia="en-US"/>
        </w:rPr>
        <w:t xml:space="preserve"> с использованием ЕИС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П</w:t>
      </w:r>
      <w:r w:rsidR="00FD245B" w:rsidRPr="00FE2A31">
        <w:rPr>
          <w:sz w:val="24"/>
          <w:szCs w:val="24"/>
          <w:lang w:eastAsia="en-US"/>
        </w:rPr>
        <w:t>родавца</w:t>
      </w:r>
      <w:r w:rsidRPr="00FE2A31">
        <w:rPr>
          <w:sz w:val="24"/>
          <w:szCs w:val="24"/>
          <w:lang w:eastAsia="en-US"/>
        </w:rPr>
        <w:t>, и размещает такое решение в ЕИС. В случаях, предусмотренных частью 5 статьи 103 Закон</w:t>
      </w:r>
      <w:r w:rsidR="00B72A64" w:rsidRPr="00FE2A31">
        <w:rPr>
          <w:sz w:val="24"/>
          <w:szCs w:val="24"/>
          <w:lang w:eastAsia="en-US"/>
        </w:rPr>
        <w:t>а</w:t>
      </w:r>
      <w:r w:rsidRPr="00FE2A31">
        <w:rPr>
          <w:sz w:val="24"/>
          <w:szCs w:val="24"/>
          <w:lang w:eastAsia="en-US"/>
        </w:rPr>
        <w:t xml:space="preserve"> № 44-ФЗ, такое решение не размещается на официальном сайте ЕИС</w:t>
      </w:r>
      <w:r w:rsidR="005A09C5" w:rsidRPr="00FE2A31">
        <w:rPr>
          <w:sz w:val="24"/>
          <w:szCs w:val="24"/>
          <w:lang w:eastAsia="en-US"/>
        </w:rPr>
        <w:t>.</w:t>
      </w:r>
    </w:p>
    <w:p w14:paraId="6FAD880F" w14:textId="77777777" w:rsidR="00C6471D" w:rsidRPr="00FE2A31" w:rsidRDefault="005A09C5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  <w:lang w:eastAsia="en-US"/>
        </w:rPr>
        <w:t>Р</w:t>
      </w:r>
      <w:r w:rsidR="00C6471D" w:rsidRPr="00FE2A31">
        <w:rPr>
          <w:sz w:val="24"/>
          <w:szCs w:val="24"/>
          <w:lang w:eastAsia="en-US"/>
        </w:rPr>
        <w:t xml:space="preserve">ешение об одностороннем отказе от исполнения Контракта не позднее 1 часа с момента его размещения в ЕИС автоматически с использованием ЕИС направляется </w:t>
      </w:r>
      <w:r w:rsidR="00380A00">
        <w:rPr>
          <w:sz w:val="24"/>
          <w:szCs w:val="24"/>
        </w:rPr>
        <w:t>Покупателю</w:t>
      </w:r>
      <w:r w:rsidR="00C6471D" w:rsidRPr="00FE2A31">
        <w:rPr>
          <w:sz w:val="24"/>
          <w:szCs w:val="24"/>
          <w:lang w:eastAsia="en-US"/>
        </w:rPr>
        <w:t xml:space="preserve">. Датой поступления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ю</w:t>
      </w:r>
      <w:r w:rsidR="00C6471D" w:rsidRPr="00FE2A31">
        <w:rPr>
          <w:sz w:val="24"/>
          <w:szCs w:val="24"/>
          <w:lang w:eastAsia="en-US"/>
        </w:rPr>
        <w:t xml:space="preserve"> решения об одностороннем отказе от исполнения Контракта считается дата размещения такого решения в ЕИС в соответствии с часовой зоной, в которой расположен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C6471D" w:rsidRPr="00FE2A31">
        <w:rPr>
          <w:sz w:val="24"/>
          <w:szCs w:val="24"/>
          <w:lang w:eastAsia="en-US"/>
        </w:rPr>
        <w:t xml:space="preserve">. Такое поступление решения об одностороннем отказе от исполнения считается надлежащим уведомлением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="00C6471D" w:rsidRPr="00FE2A31">
        <w:rPr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14:paraId="6F49AA45" w14:textId="77777777" w:rsidR="00C6471D" w:rsidRPr="00FE2A31" w:rsidRDefault="00C6471D" w:rsidP="003E0EA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E2A31">
        <w:rPr>
          <w:rFonts w:eastAsia="Calibri"/>
          <w:sz w:val="24"/>
          <w:szCs w:val="24"/>
          <w:lang w:eastAsia="en-US"/>
        </w:rPr>
        <w:t>4.4.</w:t>
      </w:r>
      <w:r w:rsidR="003E0EAB" w:rsidRPr="00FE2A31">
        <w:rPr>
          <w:rFonts w:eastAsia="Calibri"/>
          <w:sz w:val="24"/>
          <w:szCs w:val="24"/>
          <w:lang w:eastAsia="en-US"/>
        </w:rPr>
        <w:t>4</w:t>
      </w:r>
      <w:r w:rsidRPr="00FE2A31">
        <w:rPr>
          <w:rFonts w:eastAsia="Calibri"/>
          <w:sz w:val="24"/>
          <w:szCs w:val="24"/>
          <w:lang w:eastAsia="en-US"/>
        </w:rPr>
        <w:t>. Решение П</w:t>
      </w:r>
      <w:r w:rsidR="00FD245B" w:rsidRPr="00FE2A31">
        <w:rPr>
          <w:rFonts w:eastAsia="Calibri"/>
          <w:sz w:val="24"/>
          <w:szCs w:val="24"/>
          <w:lang w:eastAsia="en-US"/>
        </w:rPr>
        <w:t>родавца</w:t>
      </w:r>
      <w:r w:rsidRPr="00FE2A31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 вступает в силу и Контракт считается расторгнутым через десять дней с даты надлежащего уведомления П</w:t>
      </w:r>
      <w:r w:rsidR="00FD245B" w:rsidRPr="00FE2A31">
        <w:rPr>
          <w:rFonts w:eastAsia="Calibri"/>
          <w:sz w:val="24"/>
          <w:szCs w:val="24"/>
          <w:lang w:eastAsia="en-US"/>
        </w:rPr>
        <w:t>родавцом</w:t>
      </w:r>
      <w:r w:rsidR="002C20E4">
        <w:rPr>
          <w:rFonts w:eastAsia="Calibri"/>
          <w:sz w:val="24"/>
          <w:szCs w:val="24"/>
          <w:lang w:eastAsia="en-US"/>
        </w:rPr>
        <w:t xml:space="preserve">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Pr="00FE2A31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14:paraId="78161EF6" w14:textId="77777777" w:rsidR="00944FF8" w:rsidRPr="00FE2A31" w:rsidRDefault="00944FF8" w:rsidP="00EA08FF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b/>
          <w:caps/>
          <w:snapToGrid w:val="0"/>
          <w:sz w:val="24"/>
          <w:szCs w:val="24"/>
        </w:rPr>
      </w:pPr>
    </w:p>
    <w:p w14:paraId="03AEB3FD" w14:textId="77777777" w:rsidR="00EA08FF" w:rsidRPr="00FE2A31" w:rsidRDefault="00EA08FF" w:rsidP="00EA08FF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2A31">
        <w:rPr>
          <w:b/>
          <w:caps/>
          <w:snapToGrid w:val="0"/>
          <w:sz w:val="24"/>
          <w:szCs w:val="24"/>
        </w:rPr>
        <w:lastRenderedPageBreak/>
        <w:t xml:space="preserve">5. </w:t>
      </w:r>
      <w:r w:rsidRPr="00FE2A31">
        <w:rPr>
          <w:b/>
          <w:sz w:val="24"/>
          <w:szCs w:val="24"/>
        </w:rPr>
        <w:t xml:space="preserve"> Обременения, </w:t>
      </w:r>
      <w:r w:rsidR="005A09C5" w:rsidRPr="00FE2A31">
        <w:rPr>
          <w:b/>
          <w:sz w:val="24"/>
          <w:szCs w:val="24"/>
        </w:rPr>
        <w:t>в</w:t>
      </w:r>
      <w:r w:rsidRPr="00FE2A31">
        <w:rPr>
          <w:b/>
          <w:sz w:val="24"/>
          <w:szCs w:val="24"/>
        </w:rPr>
        <w:t>оз</w:t>
      </w:r>
      <w:r w:rsidR="005A09C5" w:rsidRPr="00FE2A31">
        <w:rPr>
          <w:b/>
          <w:sz w:val="24"/>
          <w:szCs w:val="24"/>
        </w:rPr>
        <w:t>н</w:t>
      </w:r>
      <w:r w:rsidRPr="00FE2A31">
        <w:rPr>
          <w:b/>
          <w:sz w:val="24"/>
          <w:szCs w:val="24"/>
        </w:rPr>
        <w:t>икновение прав,</w:t>
      </w:r>
      <w:r w:rsidR="005A09C5" w:rsidRPr="00FE2A31">
        <w:rPr>
          <w:b/>
          <w:sz w:val="24"/>
          <w:szCs w:val="24"/>
        </w:rPr>
        <w:t xml:space="preserve"> о</w:t>
      </w:r>
      <w:r w:rsidRPr="00FE2A31">
        <w:rPr>
          <w:b/>
          <w:sz w:val="24"/>
          <w:szCs w:val="24"/>
        </w:rPr>
        <w:t>беспечение исполнения Контракта.</w:t>
      </w:r>
    </w:p>
    <w:p w14:paraId="6B29BB1E" w14:textId="77777777" w:rsidR="00EA08FF" w:rsidRPr="002B14D8" w:rsidRDefault="00EA08FF" w:rsidP="002B14D8">
      <w:pPr>
        <w:ind w:firstLine="709"/>
        <w:jc w:val="both"/>
        <w:rPr>
          <w:snapToGrid w:val="0"/>
          <w:sz w:val="24"/>
          <w:szCs w:val="24"/>
        </w:rPr>
      </w:pPr>
      <w:r w:rsidRPr="00FE2A31">
        <w:rPr>
          <w:sz w:val="24"/>
          <w:szCs w:val="24"/>
        </w:rPr>
        <w:t xml:space="preserve">5.1. </w:t>
      </w:r>
      <w:r w:rsidRPr="00FE2A31">
        <w:rPr>
          <w:snapToGrid w:val="0"/>
          <w:sz w:val="24"/>
          <w:szCs w:val="24"/>
        </w:rPr>
        <w:t>В соответствии с пунктом 5 статьи 488 Гражданского кодекса Российской Федерации у Продавца не возникает права залога в силу закона.</w:t>
      </w:r>
    </w:p>
    <w:p w14:paraId="3AFC5D2B" w14:textId="77777777" w:rsidR="00EA08FF" w:rsidRPr="00FE2A31" w:rsidRDefault="002B14D8" w:rsidP="003568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C8701A">
        <w:rPr>
          <w:sz w:val="24"/>
          <w:szCs w:val="24"/>
        </w:rPr>
        <w:t>. Право собственности на К</w:t>
      </w:r>
      <w:r w:rsidR="002C20E4">
        <w:rPr>
          <w:sz w:val="24"/>
          <w:szCs w:val="24"/>
        </w:rPr>
        <w:t>вартиры</w:t>
      </w:r>
      <w:r w:rsidR="00EA08FF" w:rsidRPr="00FE2A31">
        <w:rPr>
          <w:sz w:val="24"/>
          <w:szCs w:val="24"/>
        </w:rPr>
        <w:t xml:space="preserve"> переходит от Продавца к </w:t>
      </w:r>
      <w:r w:rsidR="001D3F5D">
        <w:rPr>
          <w:sz w:val="24"/>
          <w:szCs w:val="24"/>
        </w:rPr>
        <w:t>м</w:t>
      </w:r>
      <w:r w:rsidR="00EA08FF" w:rsidRPr="00FE2A31">
        <w:rPr>
          <w:sz w:val="24"/>
          <w:szCs w:val="24"/>
        </w:rPr>
        <w:t xml:space="preserve">униципальному образованию Новоуральский городской округ с момента государственной регистрации права в Едином государственном реестре недвижимости. </w:t>
      </w:r>
    </w:p>
    <w:p w14:paraId="7E8F0A6B" w14:textId="77777777" w:rsidR="00FD245B" w:rsidRPr="00FE2A31" w:rsidRDefault="00B807A3" w:rsidP="006C30A7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1" w:firstLine="708"/>
        <w:jc w:val="both"/>
        <w:rPr>
          <w:rFonts w:eastAsia="Calibri"/>
          <w:sz w:val="24"/>
          <w:szCs w:val="24"/>
          <w:lang w:eastAsia="en-US"/>
        </w:rPr>
      </w:pPr>
      <w:r w:rsidRPr="00FE2A31">
        <w:rPr>
          <w:rFonts w:eastAsia="Calibri"/>
          <w:sz w:val="24"/>
          <w:szCs w:val="24"/>
          <w:lang w:eastAsia="en-US"/>
        </w:rPr>
        <w:t>5</w:t>
      </w:r>
      <w:r w:rsidR="00C6471D" w:rsidRPr="00FE2A31">
        <w:rPr>
          <w:rFonts w:eastAsia="Calibri"/>
          <w:sz w:val="24"/>
          <w:szCs w:val="24"/>
          <w:lang w:eastAsia="en-US"/>
        </w:rPr>
        <w:t>.</w:t>
      </w:r>
      <w:r w:rsidR="002B14D8">
        <w:rPr>
          <w:rFonts w:eastAsia="Calibri"/>
          <w:sz w:val="24"/>
          <w:szCs w:val="24"/>
          <w:lang w:eastAsia="en-US"/>
        </w:rPr>
        <w:t>3</w:t>
      </w:r>
      <w:r w:rsidR="00C6471D" w:rsidRPr="00FE2A31">
        <w:rPr>
          <w:rFonts w:eastAsia="Calibri"/>
          <w:sz w:val="24"/>
          <w:szCs w:val="24"/>
          <w:lang w:eastAsia="en-US"/>
        </w:rPr>
        <w:t xml:space="preserve">. Обеспечение исполнения настоящего </w:t>
      </w:r>
      <w:proofErr w:type="gramStart"/>
      <w:r w:rsidR="00C6471D" w:rsidRPr="00FE2A31">
        <w:rPr>
          <w:rFonts w:eastAsia="Calibri"/>
          <w:sz w:val="24"/>
          <w:szCs w:val="24"/>
          <w:lang w:eastAsia="en-US"/>
        </w:rPr>
        <w:t xml:space="preserve">Контракта </w:t>
      </w:r>
      <w:r w:rsidR="00FD245B" w:rsidRPr="00FE2A31">
        <w:rPr>
          <w:rFonts w:eastAsia="Calibri"/>
          <w:sz w:val="24"/>
          <w:szCs w:val="24"/>
          <w:lang w:eastAsia="en-US"/>
        </w:rPr>
        <w:t xml:space="preserve"> не</w:t>
      </w:r>
      <w:proofErr w:type="gramEnd"/>
      <w:r w:rsidR="00FD245B" w:rsidRPr="00FE2A31">
        <w:rPr>
          <w:rFonts w:eastAsia="Calibri"/>
          <w:sz w:val="24"/>
          <w:szCs w:val="24"/>
          <w:lang w:eastAsia="en-US"/>
        </w:rPr>
        <w:t xml:space="preserve"> предоставляется.</w:t>
      </w:r>
    </w:p>
    <w:p w14:paraId="508F95DE" w14:textId="77777777" w:rsidR="006C30A7" w:rsidRPr="00FE2A31" w:rsidRDefault="006C30A7" w:rsidP="00853E8B">
      <w:pPr>
        <w:widowControl w:val="0"/>
        <w:jc w:val="both"/>
        <w:rPr>
          <w:rFonts w:eastAsia="Batang"/>
          <w:sz w:val="24"/>
          <w:szCs w:val="24"/>
          <w:lang w:eastAsia="ko-KR"/>
        </w:rPr>
      </w:pPr>
    </w:p>
    <w:p w14:paraId="2F754E2D" w14:textId="77777777" w:rsidR="006236EF" w:rsidRPr="00FE2A31" w:rsidRDefault="00160FC3" w:rsidP="006236EF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6236EF" w:rsidRPr="00FE2A31">
        <w:rPr>
          <w:b/>
          <w:sz w:val="24"/>
          <w:szCs w:val="24"/>
        </w:rPr>
        <w:t>. Ответственность Сторон</w:t>
      </w:r>
    </w:p>
    <w:p w14:paraId="65EEC196" w14:textId="77777777" w:rsidR="00FF3201" w:rsidRPr="007E56F3" w:rsidRDefault="00355BE9" w:rsidP="00F8017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>.1. За неисполнение или ненадлежащее исполнение обязательств, предусмотренных Контрактом, Стороны несут ответственность в соответствии с условиями настоящего Контракта и действующим законодательством Р</w:t>
      </w:r>
      <w:r w:rsidR="00385760" w:rsidRPr="007E56F3">
        <w:rPr>
          <w:color w:val="000000" w:themeColor="text1"/>
          <w:sz w:val="24"/>
          <w:szCs w:val="24"/>
          <w:lang w:eastAsia="zh-CN"/>
        </w:rPr>
        <w:t xml:space="preserve">оссийской </w:t>
      </w:r>
      <w:r w:rsidR="00FF3201" w:rsidRPr="007E56F3">
        <w:rPr>
          <w:color w:val="000000" w:themeColor="text1"/>
          <w:sz w:val="24"/>
          <w:szCs w:val="24"/>
          <w:lang w:eastAsia="zh-CN"/>
        </w:rPr>
        <w:t>Ф</w:t>
      </w:r>
      <w:r w:rsidR="00385760" w:rsidRPr="007E56F3">
        <w:rPr>
          <w:color w:val="000000" w:themeColor="text1"/>
          <w:sz w:val="24"/>
          <w:szCs w:val="24"/>
          <w:lang w:eastAsia="zh-CN"/>
        </w:rPr>
        <w:t>едерации</w:t>
      </w:r>
      <w:r w:rsidR="00FF3201" w:rsidRPr="007E56F3">
        <w:rPr>
          <w:color w:val="000000" w:themeColor="text1"/>
          <w:sz w:val="24"/>
          <w:szCs w:val="24"/>
          <w:lang w:eastAsia="zh-CN"/>
        </w:rPr>
        <w:t>.</w:t>
      </w:r>
    </w:p>
    <w:p w14:paraId="138588C9" w14:textId="77777777" w:rsidR="00FF3201" w:rsidRPr="007E56F3" w:rsidRDefault="00355BE9" w:rsidP="00FF3201">
      <w:pPr>
        <w:widowControl w:val="0"/>
        <w:tabs>
          <w:tab w:val="left" w:pos="1418"/>
        </w:tabs>
        <w:autoSpaceDE w:val="0"/>
        <w:autoSpaceDN w:val="0"/>
        <w:adjustRightInd w:val="0"/>
        <w:ind w:right="-1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>.1.1. В случае просрочки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а также в иных случаях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направляет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требование об уплате неустоек (штрафов, пеней).</w:t>
      </w:r>
    </w:p>
    <w:p w14:paraId="04DD5313" w14:textId="77777777" w:rsidR="00FF3201" w:rsidRPr="007E56F3" w:rsidRDefault="00355BE9" w:rsidP="00FF3201">
      <w:pPr>
        <w:tabs>
          <w:tab w:val="left" w:pos="142"/>
          <w:tab w:val="left" w:pos="567"/>
          <w:tab w:val="left" w:pos="1134"/>
          <w:tab w:val="left" w:pos="1418"/>
        </w:tabs>
        <w:suppressAutoHyphens/>
        <w:ind w:right="-1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.1.2.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освобождается от ответственности за просрочку в исполнении своих обязательств в случае задержки бюджетного финансирования или сокращения лимитов бюджетных обязательств на соответствующий финансовый год.</w:t>
      </w:r>
    </w:p>
    <w:p w14:paraId="39C8C164" w14:textId="77777777" w:rsidR="00FF3201" w:rsidRPr="007E56F3" w:rsidRDefault="00355BE9" w:rsidP="00384972">
      <w:pPr>
        <w:shd w:val="clear" w:color="auto" w:fill="FFFFFF"/>
        <w:ind w:right="-2" w:firstLine="567"/>
        <w:jc w:val="both"/>
        <w:rPr>
          <w:b/>
          <w:color w:val="000000" w:themeColor="text1"/>
          <w:sz w:val="24"/>
          <w:szCs w:val="24"/>
          <w:lang w:eastAsia="zh-CN"/>
        </w:rPr>
      </w:pPr>
      <w:r w:rsidRPr="007E56F3">
        <w:rPr>
          <w:b/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 xml:space="preserve">.2. Ответственность </w:t>
      </w:r>
      <w:r w:rsidR="00D26567" w:rsidRPr="00D26567">
        <w:rPr>
          <w:b/>
          <w:sz w:val="24"/>
          <w:szCs w:val="24"/>
        </w:rPr>
        <w:t>Покупателя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>:</w:t>
      </w:r>
    </w:p>
    <w:p w14:paraId="65AFE9B9" w14:textId="77777777" w:rsidR="00FF3201" w:rsidRPr="007E56F3" w:rsidRDefault="00355BE9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.2.1. В случае просрочки исполнения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ем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родавец</w:t>
      </w:r>
      <w:r w:rsidR="002B14D8" w:rsidRPr="007E56F3">
        <w:rPr>
          <w:color w:val="000000" w:themeColor="text1"/>
          <w:sz w:val="24"/>
          <w:szCs w:val="24"/>
          <w:lang w:eastAsia="zh-CN"/>
        </w:rPr>
        <w:t xml:space="preserve"> вправе потребовать уплаты пени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истечения, установленного настоящим Контрактом срока исполнения обязательства. Пеня устанавливается настоящим Контрактом 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>в размере 1/300 действующей на дату уплаты пеней</w:t>
      </w:r>
      <w:r w:rsidR="002C20E4">
        <w:rPr>
          <w:b/>
          <w:color w:val="000000" w:themeColor="text1"/>
          <w:sz w:val="24"/>
          <w:szCs w:val="24"/>
          <w:lang w:eastAsia="zh-CN"/>
        </w:rPr>
        <w:t xml:space="preserve"> </w:t>
      </w:r>
      <w:r w:rsidR="00FF3201" w:rsidRPr="007E56F3">
        <w:rPr>
          <w:color w:val="000000" w:themeColor="text1"/>
          <w:sz w:val="24"/>
          <w:szCs w:val="24"/>
          <w:lang w:eastAsia="zh-CN"/>
        </w:rPr>
        <w:t>ключевой ставки Центрального Банка России от не уплаченной в срок суммы.</w:t>
      </w:r>
    </w:p>
    <w:p w14:paraId="28A65A97" w14:textId="77777777" w:rsidR="00DF3832" w:rsidRDefault="00DF3832" w:rsidP="00DF3832">
      <w:pPr>
        <w:pStyle w:val="ab"/>
        <w:spacing w:after="0" w:line="206" w:lineRule="atLeast"/>
        <w:ind w:firstLine="387"/>
        <w:rPr>
          <w:color w:val="000000" w:themeColor="text1"/>
          <w:lang w:eastAsia="zh-CN"/>
        </w:rPr>
      </w:pPr>
      <w:r>
        <w:t>6.2.2. За каждый факт неисполнения Покупателем обязательств, предусмотренных настоящим Контрактом, за исключением просрочки исполнения обязательств, предусмотренных настоящим Контрактом, размер штрафа устанавливается в следующем порядке:</w:t>
      </w:r>
      <w:r>
        <w:br/>
        <w:t xml:space="preserve">а) 1000 рублей, если цена контракта не превышает 3 млн. рублей (включительно); </w:t>
      </w:r>
      <w:r>
        <w:br/>
        <w:t xml:space="preserve">б) 5000 рублей, если цена контракта составляет более 3 млн. рублей; </w:t>
      </w:r>
    </w:p>
    <w:p w14:paraId="10EE1A6A" w14:textId="77777777" w:rsidR="00FF3201" w:rsidRPr="00D26567" w:rsidRDefault="00DF3832" w:rsidP="00DF3832">
      <w:pPr>
        <w:pStyle w:val="ab"/>
        <w:spacing w:after="0" w:line="206" w:lineRule="atLeast"/>
        <w:ind w:firstLine="387"/>
        <w:rPr>
          <w:rFonts w:eastAsia="Times New Roman"/>
          <w:kern w:val="0"/>
          <w:lang w:eastAsia="ru-RU"/>
        </w:rPr>
      </w:pPr>
      <w:r w:rsidRPr="007E56F3">
        <w:rPr>
          <w:color w:val="000000" w:themeColor="text1"/>
          <w:lang w:eastAsia="zh-CN"/>
        </w:rPr>
        <w:t xml:space="preserve">Общая сумма начисленной неустойки (штрафов, пени) за неисполнение </w:t>
      </w:r>
      <w:r w:rsidRPr="007E56F3">
        <w:rPr>
          <w:color w:val="000000" w:themeColor="text1"/>
        </w:rPr>
        <w:t>или ненадлежащее исполнение</w:t>
      </w:r>
      <w:r w:rsidR="002C20E4">
        <w:rPr>
          <w:color w:val="000000" w:themeColor="text1"/>
        </w:rPr>
        <w:t xml:space="preserve"> </w:t>
      </w:r>
      <w:r w:rsidRPr="00A14D43">
        <w:t>Покупател</w:t>
      </w:r>
      <w:r>
        <w:t>ем</w:t>
      </w:r>
      <w:r w:rsidRPr="007E56F3">
        <w:rPr>
          <w:color w:val="000000" w:themeColor="text1"/>
          <w:lang w:eastAsia="zh-CN"/>
        </w:rPr>
        <w:t xml:space="preserve"> обязательств, предусмотренных Контрактом, не может превышать цену Контракта.</w:t>
      </w:r>
    </w:p>
    <w:p w14:paraId="197819E5" w14:textId="77777777" w:rsidR="00384972" w:rsidRPr="007E56F3" w:rsidRDefault="00355BE9" w:rsidP="00384972">
      <w:pPr>
        <w:shd w:val="clear" w:color="auto" w:fill="FFFFFF"/>
        <w:ind w:right="-2" w:firstLine="567"/>
        <w:jc w:val="both"/>
        <w:rPr>
          <w:b/>
          <w:color w:val="000000" w:themeColor="text1"/>
          <w:sz w:val="24"/>
          <w:szCs w:val="24"/>
          <w:lang w:eastAsia="zh-CN"/>
        </w:rPr>
      </w:pPr>
      <w:r w:rsidRPr="007E56F3">
        <w:rPr>
          <w:b/>
          <w:color w:val="000000" w:themeColor="text1"/>
          <w:sz w:val="24"/>
          <w:szCs w:val="24"/>
          <w:lang w:eastAsia="zh-CN"/>
        </w:rPr>
        <w:t>6</w:t>
      </w:r>
      <w:r w:rsidR="00384972" w:rsidRPr="007E56F3">
        <w:rPr>
          <w:b/>
          <w:color w:val="000000" w:themeColor="text1"/>
          <w:sz w:val="24"/>
          <w:szCs w:val="24"/>
          <w:lang w:eastAsia="zh-CN"/>
        </w:rPr>
        <w:t>.3. Ответственность П</w:t>
      </w:r>
      <w:r w:rsidR="00ED2887" w:rsidRPr="007E56F3">
        <w:rPr>
          <w:b/>
          <w:color w:val="000000" w:themeColor="text1"/>
          <w:sz w:val="24"/>
          <w:szCs w:val="24"/>
          <w:lang w:eastAsia="zh-CN"/>
        </w:rPr>
        <w:t>родавца</w:t>
      </w:r>
      <w:r w:rsidR="00384972" w:rsidRPr="007E56F3">
        <w:rPr>
          <w:b/>
          <w:color w:val="000000" w:themeColor="text1"/>
          <w:sz w:val="24"/>
          <w:szCs w:val="24"/>
          <w:lang w:eastAsia="zh-CN"/>
        </w:rPr>
        <w:t>:</w:t>
      </w:r>
    </w:p>
    <w:p w14:paraId="2F862150" w14:textId="77777777" w:rsidR="00384972" w:rsidRPr="007E56F3" w:rsidRDefault="00355BE9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.3.1.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В случае просрочки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а также в иных случаях неисполнения или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направляет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требование об уплате неустоек (штрафов, пеней). 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>В случае неуплаты П</w:t>
      </w:r>
      <w:r w:rsidR="00ED2887" w:rsidRPr="007E56F3">
        <w:rPr>
          <w:b/>
          <w:i/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 xml:space="preserve"> суммы неустоек (штрафов, пеней) в срок, указанный в требовании, </w:t>
      </w:r>
      <w:r w:rsidR="00D26567" w:rsidRPr="00D26567">
        <w:rPr>
          <w:b/>
          <w:i/>
          <w:sz w:val="24"/>
          <w:szCs w:val="24"/>
        </w:rPr>
        <w:t>Покупатель</w:t>
      </w:r>
      <w:r w:rsidR="002C20E4">
        <w:rPr>
          <w:b/>
          <w:i/>
          <w:sz w:val="24"/>
          <w:szCs w:val="24"/>
        </w:rPr>
        <w:t xml:space="preserve"> 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>вправе удержать суммы неустоек (штрафы, пени) из суммы</w:t>
      </w:r>
      <w:r w:rsidR="002B14D8" w:rsidRPr="007E56F3">
        <w:rPr>
          <w:color w:val="000000" w:themeColor="text1"/>
          <w:sz w:val="24"/>
          <w:szCs w:val="24"/>
          <w:lang w:eastAsia="zh-CN"/>
        </w:rPr>
        <w:t>, подлежащей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выплате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384972" w:rsidRPr="007E56F3">
        <w:rPr>
          <w:color w:val="000000" w:themeColor="text1"/>
          <w:sz w:val="24"/>
          <w:szCs w:val="24"/>
          <w:lang w:eastAsia="zh-CN"/>
        </w:rPr>
        <w:t>, на размер суммы неустоек (штрафов, пеней).</w:t>
      </w:r>
    </w:p>
    <w:p w14:paraId="47B8B99A" w14:textId="77777777" w:rsidR="0072423F" w:rsidRPr="007E56F3" w:rsidRDefault="00355BE9" w:rsidP="0072423F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72423F" w:rsidRPr="007E56F3">
        <w:rPr>
          <w:color w:val="000000" w:themeColor="text1"/>
          <w:sz w:val="24"/>
          <w:szCs w:val="24"/>
          <w:lang w:eastAsia="zh-CN"/>
        </w:rPr>
        <w:t>.3.2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За каждый факт неисполнения или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за исключением просрочки исполнения обязательств, предусмотренных Контрактом, размер штрафа уста</w:t>
      </w:r>
      <w:r w:rsidR="00B208AC" w:rsidRPr="007E56F3">
        <w:rPr>
          <w:color w:val="000000" w:themeColor="text1"/>
          <w:sz w:val="24"/>
          <w:szCs w:val="24"/>
          <w:lang w:eastAsia="zh-CN"/>
        </w:rPr>
        <w:t>навливается</w:t>
      </w:r>
      <w:r w:rsidR="002C20E4">
        <w:rPr>
          <w:color w:val="000000" w:themeColor="text1"/>
          <w:sz w:val="24"/>
          <w:szCs w:val="24"/>
          <w:lang w:eastAsia="zh-CN"/>
        </w:rPr>
        <w:t xml:space="preserve"> </w:t>
      </w:r>
      <w:r w:rsidR="0072423F" w:rsidRPr="007E56F3">
        <w:rPr>
          <w:color w:val="000000" w:themeColor="text1"/>
          <w:sz w:val="24"/>
          <w:szCs w:val="24"/>
          <w:lang w:eastAsia="zh-CN"/>
        </w:rPr>
        <w:t>в размере 1 процента цены Контракта, но не более 5000 (пяти тысяч) рублей и не менее 1000 (одной тысячи) рублей.</w:t>
      </w:r>
    </w:p>
    <w:p w14:paraId="14B523FC" w14:textId="77777777" w:rsidR="00384972" w:rsidRPr="007E56F3" w:rsidRDefault="00355BE9" w:rsidP="00384972">
      <w:pPr>
        <w:shd w:val="clear" w:color="auto" w:fill="FFFFFF"/>
        <w:ind w:right="-2" w:firstLine="567"/>
        <w:jc w:val="both"/>
        <w:rPr>
          <w:i/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72423F" w:rsidRPr="007E56F3">
        <w:rPr>
          <w:color w:val="000000" w:themeColor="text1"/>
          <w:sz w:val="24"/>
          <w:szCs w:val="24"/>
          <w:lang w:eastAsia="zh-CN"/>
        </w:rPr>
        <w:t>.3.3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Пеня начисляется за каждый день просрочки исполнения П</w:t>
      </w:r>
      <w:r w:rsidR="00385760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обязательства, предусмотренного настоящим Контрактом, 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 xml:space="preserve">в размере 1/300 действующей на дату уплаты пеней </w:t>
      </w:r>
      <w:r w:rsidR="00384972" w:rsidRPr="007E56F3">
        <w:rPr>
          <w:color w:val="000000" w:themeColor="text1"/>
          <w:sz w:val="24"/>
          <w:szCs w:val="24"/>
          <w:lang w:eastAsia="zh-CN"/>
        </w:rPr>
        <w:t>ключевой ставки Центрального Банка России от цены Контракта, уменьшенной на сумму, пропорциональную объему обязательств, предусмотренных Контрактом и фактически исполненных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>.</w:t>
      </w:r>
    </w:p>
    <w:p w14:paraId="043248A0" w14:textId="77777777" w:rsidR="00384972" w:rsidRPr="007E56F3" w:rsidRDefault="00384972" w:rsidP="00384972">
      <w:pPr>
        <w:shd w:val="clear" w:color="auto" w:fill="FFFFFF"/>
        <w:tabs>
          <w:tab w:val="left" w:pos="1276"/>
        </w:tabs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Общая сумма начисленных штрафов за неисполнение или ненадлежащее исполнение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не может превышать цену Контракта.</w:t>
      </w:r>
    </w:p>
    <w:p w14:paraId="1818DFF2" w14:textId="77777777" w:rsidR="00384972" w:rsidRPr="007E56F3" w:rsidRDefault="00384972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lastRenderedPageBreak/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0D53F4C6" w14:textId="77777777" w:rsidR="00643A7B" w:rsidRPr="007E56F3" w:rsidRDefault="00355BE9" w:rsidP="00643A7B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72423F" w:rsidRPr="007E56F3">
        <w:rPr>
          <w:color w:val="000000" w:themeColor="text1"/>
          <w:sz w:val="24"/>
          <w:szCs w:val="24"/>
          <w:lang w:eastAsia="zh-CN"/>
        </w:rPr>
        <w:t>.4</w:t>
      </w:r>
      <w:r w:rsidR="0048470D" w:rsidRPr="007E56F3">
        <w:rPr>
          <w:color w:val="000000" w:themeColor="text1"/>
          <w:sz w:val="24"/>
          <w:szCs w:val="24"/>
          <w:lang w:eastAsia="zh-CN"/>
        </w:rPr>
        <w:t xml:space="preserve">. 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Уплата </w:t>
      </w:r>
      <w:r w:rsidR="00A83AF6" w:rsidRPr="007E56F3">
        <w:rPr>
          <w:color w:val="000000" w:themeColor="text1"/>
          <w:sz w:val="24"/>
          <w:szCs w:val="24"/>
          <w:lang w:eastAsia="zh-CN"/>
        </w:rPr>
        <w:t>неустойки не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освобождает Стороны от </w:t>
      </w:r>
      <w:proofErr w:type="gramStart"/>
      <w:r w:rsidR="00384972" w:rsidRPr="007E56F3">
        <w:rPr>
          <w:color w:val="000000" w:themeColor="text1"/>
          <w:sz w:val="24"/>
          <w:szCs w:val="24"/>
          <w:lang w:eastAsia="zh-CN"/>
        </w:rPr>
        <w:t>исполнения  обязательств</w:t>
      </w:r>
      <w:proofErr w:type="gramEnd"/>
      <w:r w:rsidR="00384972" w:rsidRPr="007E56F3">
        <w:rPr>
          <w:color w:val="000000" w:themeColor="text1"/>
          <w:sz w:val="24"/>
          <w:szCs w:val="24"/>
          <w:lang w:eastAsia="zh-CN"/>
        </w:rPr>
        <w:t xml:space="preserve"> по настоящему Контракту.</w:t>
      </w:r>
    </w:p>
    <w:p w14:paraId="68E209B2" w14:textId="77777777" w:rsidR="00385760" w:rsidRDefault="00385760" w:rsidP="00945CB3">
      <w:pPr>
        <w:suppressAutoHyphens/>
        <w:spacing w:line="276" w:lineRule="auto"/>
        <w:ind w:right="-427" w:firstLine="567"/>
        <w:jc w:val="center"/>
        <w:rPr>
          <w:b/>
          <w:sz w:val="24"/>
          <w:szCs w:val="24"/>
          <w:lang w:eastAsia="en-US"/>
        </w:rPr>
      </w:pPr>
    </w:p>
    <w:p w14:paraId="429AF397" w14:textId="77777777" w:rsidR="00643A7B" w:rsidRPr="00643A7B" w:rsidRDefault="00160FC3" w:rsidP="002C20E4">
      <w:pPr>
        <w:suppressAutoHyphens/>
        <w:spacing w:line="276" w:lineRule="auto"/>
        <w:ind w:right="-427" w:firstLine="567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</w:t>
      </w:r>
      <w:r w:rsidR="00643A7B" w:rsidRPr="00643A7B">
        <w:rPr>
          <w:b/>
          <w:sz w:val="24"/>
          <w:szCs w:val="24"/>
          <w:lang w:eastAsia="zh-CN"/>
        </w:rPr>
        <w:t>. Обстоятельства непреодолимой силы</w:t>
      </w:r>
    </w:p>
    <w:p w14:paraId="3902DDAA" w14:textId="77777777" w:rsidR="00643A7B" w:rsidRPr="00643A7B" w:rsidRDefault="00355BE9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.1.</w:t>
      </w:r>
      <w:r w:rsidR="00643A7B" w:rsidRPr="00643A7B">
        <w:rPr>
          <w:sz w:val="24"/>
          <w:szCs w:val="24"/>
        </w:rPr>
        <w:tab/>
        <w:t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Контракту,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Контракта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14:paraId="3DFE999A" w14:textId="77777777" w:rsidR="00643A7B" w:rsidRPr="00643A7B" w:rsidRDefault="00355BE9" w:rsidP="00643A7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75074">
        <w:rPr>
          <w:sz w:val="24"/>
          <w:szCs w:val="24"/>
        </w:rPr>
        <w:t xml:space="preserve">.2. </w:t>
      </w:r>
      <w:r w:rsidR="00643A7B" w:rsidRPr="00643A7B">
        <w:rPr>
          <w:sz w:val="24"/>
          <w:szCs w:val="24"/>
        </w:rPr>
        <w:t>При наступлении таких обстоятельств срок исполнения обязательств по Контракту отодвигается соразмерно времени действия данных обстоятельств постольку, поскольку эти обстоятельства значительно влияют на исполнение Контракта в срок. Наличие форс-мажора подтверждается документом</w:t>
      </w:r>
      <w:r w:rsidR="00B902CD">
        <w:rPr>
          <w:sz w:val="24"/>
          <w:szCs w:val="24"/>
        </w:rPr>
        <w:t>,</w:t>
      </w:r>
      <w:r w:rsidR="002C20E4">
        <w:rPr>
          <w:sz w:val="24"/>
          <w:szCs w:val="24"/>
        </w:rPr>
        <w:t xml:space="preserve"> </w:t>
      </w:r>
      <w:r w:rsidR="00A83AF6" w:rsidRPr="00643A7B">
        <w:rPr>
          <w:sz w:val="24"/>
          <w:szCs w:val="24"/>
        </w:rPr>
        <w:t>выданны</w:t>
      </w:r>
      <w:r w:rsidR="00A83AF6">
        <w:rPr>
          <w:sz w:val="24"/>
          <w:szCs w:val="24"/>
        </w:rPr>
        <w:t>м</w:t>
      </w:r>
      <w:r w:rsidR="00A83AF6" w:rsidRPr="00643A7B">
        <w:rPr>
          <w:sz w:val="24"/>
          <w:szCs w:val="24"/>
        </w:rPr>
        <w:t xml:space="preserve"> государственным учреждением,</w:t>
      </w:r>
      <w:r w:rsidR="00643A7B" w:rsidRPr="00643A7B">
        <w:rPr>
          <w:sz w:val="24"/>
          <w:szCs w:val="24"/>
        </w:rPr>
        <w:t xml:space="preserve"> имеющи</w:t>
      </w:r>
      <w:r w:rsidR="00B902CD">
        <w:rPr>
          <w:sz w:val="24"/>
          <w:szCs w:val="24"/>
        </w:rPr>
        <w:t>м</w:t>
      </w:r>
      <w:r w:rsidR="00643A7B" w:rsidRPr="00643A7B">
        <w:rPr>
          <w:sz w:val="24"/>
          <w:szCs w:val="24"/>
        </w:rPr>
        <w:t xml:space="preserve"> право на выдачу такого документа.</w:t>
      </w:r>
    </w:p>
    <w:p w14:paraId="6B57706D" w14:textId="77777777" w:rsidR="00643A7B" w:rsidRPr="00643A7B" w:rsidRDefault="00355BE9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.3.</w:t>
      </w:r>
      <w:r w:rsidR="00643A7B" w:rsidRPr="00643A7B">
        <w:rPr>
          <w:sz w:val="24"/>
          <w:szCs w:val="24"/>
        </w:rPr>
        <w:tab/>
        <w:t xml:space="preserve"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</w:t>
      </w:r>
      <w:r w:rsidR="000423C0">
        <w:rPr>
          <w:sz w:val="24"/>
          <w:szCs w:val="24"/>
        </w:rPr>
        <w:t>3 (трех)</w:t>
      </w:r>
      <w:r w:rsidR="00643A7B" w:rsidRPr="00643A7B">
        <w:rPr>
          <w:sz w:val="24"/>
          <w:szCs w:val="24"/>
        </w:rPr>
        <w:t xml:space="preserve">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1480EA61" w14:textId="77777777" w:rsidR="00643A7B" w:rsidRPr="00643A7B" w:rsidRDefault="00355BE9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.4.</w:t>
      </w:r>
      <w:r w:rsidR="00643A7B" w:rsidRPr="00643A7B">
        <w:rPr>
          <w:sz w:val="24"/>
          <w:szCs w:val="24"/>
        </w:rPr>
        <w:tab/>
        <w:t xml:space="preserve">Если обстоятельства, указанные в </w:t>
      </w:r>
      <w:hyperlink r:id="rId10" w:anchor="Par234" w:history="1">
        <w:r w:rsidR="00075074">
          <w:rPr>
            <w:sz w:val="24"/>
            <w:szCs w:val="24"/>
          </w:rPr>
          <w:t>пункте 7</w:t>
        </w:r>
        <w:r w:rsidR="00643A7B" w:rsidRPr="00643A7B">
          <w:rPr>
            <w:sz w:val="24"/>
            <w:szCs w:val="24"/>
          </w:rPr>
          <w:t>.1</w:t>
        </w:r>
      </w:hyperlink>
      <w:r w:rsidR="00643A7B" w:rsidRPr="00643A7B">
        <w:rPr>
          <w:sz w:val="24"/>
          <w:szCs w:val="24"/>
        </w:rPr>
        <w:t xml:space="preserve"> Контракта, будут длиться более 2 (двух) месяцев с даты соответствующего уведомления, каждая из Сторон вправе требовать расторжения Контракта без требования возмещения убытков, понесенных в связи с наступлением таких обстоятельств.</w:t>
      </w:r>
    </w:p>
    <w:p w14:paraId="30AC4A8E" w14:textId="77777777" w:rsidR="00643A7B" w:rsidRDefault="00643A7B" w:rsidP="0072423F">
      <w:pPr>
        <w:shd w:val="clear" w:color="auto" w:fill="FFFFFF"/>
        <w:tabs>
          <w:tab w:val="left" w:pos="709"/>
        </w:tabs>
        <w:rPr>
          <w:b/>
          <w:bCs/>
          <w:color w:val="000000"/>
          <w:sz w:val="24"/>
          <w:szCs w:val="24"/>
        </w:rPr>
      </w:pPr>
    </w:p>
    <w:p w14:paraId="5CB4EFB8" w14:textId="77777777" w:rsidR="00643A7B" w:rsidRPr="00643A7B" w:rsidRDefault="00160FC3" w:rsidP="00945CB3">
      <w:pPr>
        <w:shd w:val="clear" w:color="auto" w:fill="FFFFFF"/>
        <w:tabs>
          <w:tab w:val="left" w:pos="709"/>
        </w:tabs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643A7B" w:rsidRPr="00643A7B">
        <w:rPr>
          <w:b/>
          <w:bCs/>
          <w:color w:val="000000"/>
          <w:sz w:val="24"/>
          <w:szCs w:val="24"/>
        </w:rPr>
        <w:t xml:space="preserve">. </w:t>
      </w:r>
      <w:r w:rsidR="00E3255E">
        <w:rPr>
          <w:b/>
          <w:bCs/>
          <w:color w:val="000000"/>
          <w:sz w:val="24"/>
          <w:szCs w:val="24"/>
        </w:rPr>
        <w:t>П</w:t>
      </w:r>
      <w:r w:rsidR="00945CB3">
        <w:rPr>
          <w:b/>
          <w:bCs/>
          <w:color w:val="000000"/>
          <w:sz w:val="24"/>
          <w:szCs w:val="24"/>
        </w:rPr>
        <w:t>орядок расторжения Контракта</w:t>
      </w:r>
    </w:p>
    <w:p w14:paraId="2877ED37" w14:textId="77777777" w:rsidR="00643A7B" w:rsidRPr="00643A7B" w:rsidRDefault="00355BE9" w:rsidP="00643A7B">
      <w:pPr>
        <w:shd w:val="clear" w:color="auto" w:fill="FFFFFF"/>
        <w:tabs>
          <w:tab w:val="left" w:pos="540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3A7B" w:rsidRPr="00643A7B">
        <w:rPr>
          <w:sz w:val="24"/>
          <w:szCs w:val="24"/>
        </w:rPr>
        <w:t>.</w:t>
      </w:r>
      <w:r w:rsidR="003E0EAB">
        <w:rPr>
          <w:sz w:val="24"/>
          <w:szCs w:val="24"/>
        </w:rPr>
        <w:t>1</w:t>
      </w:r>
      <w:r w:rsidR="00643A7B" w:rsidRPr="00643A7B">
        <w:rPr>
          <w:sz w:val="24"/>
          <w:szCs w:val="24"/>
        </w:rPr>
        <w:t>. Настоящий Контракт может быть расторгнут:</w:t>
      </w:r>
    </w:p>
    <w:p w14:paraId="1BD40F67" w14:textId="77777777" w:rsidR="00643A7B" w:rsidRPr="00643A7B" w:rsidRDefault="00D04C7E" w:rsidP="00643A7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643A7B" w:rsidRPr="00643A7B">
        <w:rPr>
          <w:sz w:val="24"/>
          <w:szCs w:val="24"/>
        </w:rPr>
        <w:t xml:space="preserve"> по соглашению Сторон;</w:t>
      </w:r>
    </w:p>
    <w:p w14:paraId="315FB3A4" w14:textId="77777777" w:rsidR="00643A7B" w:rsidRPr="00643A7B" w:rsidRDefault="00D04C7E" w:rsidP="00643A7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643A7B" w:rsidRPr="00643A7B">
        <w:rPr>
          <w:sz w:val="24"/>
          <w:szCs w:val="24"/>
        </w:rPr>
        <w:t xml:space="preserve"> в судебном порядке;</w:t>
      </w:r>
    </w:p>
    <w:p w14:paraId="3F7B7085" w14:textId="77777777" w:rsidR="00643A7B" w:rsidRPr="00643A7B" w:rsidRDefault="00D04C7E" w:rsidP="00643A7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643A7B" w:rsidRPr="00643A7B">
        <w:rPr>
          <w:sz w:val="24"/>
          <w:szCs w:val="24"/>
        </w:rPr>
        <w:t xml:space="preserve"> в одностороннем порядке в соответствии с гражданским законодательством.</w:t>
      </w:r>
    </w:p>
    <w:p w14:paraId="7D988544" w14:textId="77777777" w:rsidR="00643A7B" w:rsidRPr="008C21AF" w:rsidRDefault="00355BE9" w:rsidP="00CE3590">
      <w:pPr>
        <w:pStyle w:val="ab"/>
        <w:spacing w:after="0" w:line="206" w:lineRule="atLeast"/>
        <w:ind w:firstLine="567"/>
        <w:rPr>
          <w:rFonts w:eastAsia="Times New Roman"/>
          <w:kern w:val="0"/>
          <w:lang w:eastAsia="ru-RU"/>
        </w:rPr>
      </w:pPr>
      <w:r>
        <w:t>8</w:t>
      </w:r>
      <w:r w:rsidR="00643A7B" w:rsidRPr="00643A7B">
        <w:t xml:space="preserve">.2. </w:t>
      </w:r>
      <w:r w:rsidR="00380A00">
        <w:t>Стороны имеют</w:t>
      </w:r>
      <w:r w:rsidR="00643A7B" w:rsidRPr="00643A7B">
        <w:t xml:space="preserve"> право принять решение об одностороннем отказе от исполнения Контракта </w:t>
      </w:r>
      <w:r w:rsidR="008C21AF">
        <w:t xml:space="preserve">по </w:t>
      </w:r>
      <w:r w:rsidR="008C21AF" w:rsidRPr="008C21AF">
        <w:rPr>
          <w:rFonts w:eastAsia="Times New Roman"/>
          <w:kern w:val="0"/>
          <w:lang w:eastAsia="ru-RU"/>
        </w:rPr>
        <w:t>основаниям, предусмотренным Гражданским кодексом Российской Федерации для одностороннего отказа от исполнения отдельных видов обязательств</w:t>
      </w:r>
      <w:r w:rsidR="00643A7B" w:rsidRPr="00643A7B">
        <w:t>, в порядке, предусмотренном ст</w:t>
      </w:r>
      <w:r w:rsidR="00D04C7E">
        <w:t>атьей</w:t>
      </w:r>
      <w:r w:rsidR="00643A7B" w:rsidRPr="00643A7B">
        <w:t xml:space="preserve"> 95 Закон</w:t>
      </w:r>
      <w:r w:rsidR="00385714">
        <w:t>а № 44-ФЗ</w:t>
      </w:r>
      <w:r w:rsidR="00643A7B" w:rsidRPr="00643A7B">
        <w:t>.</w:t>
      </w:r>
    </w:p>
    <w:p w14:paraId="5F3D7192" w14:textId="77777777" w:rsidR="00643A7B" w:rsidRPr="00643A7B" w:rsidRDefault="00355BE9" w:rsidP="00643A7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.3</w:t>
      </w:r>
      <w:r w:rsidR="00643A7B" w:rsidRPr="00643A7B">
        <w:rPr>
          <w:sz w:val="24"/>
          <w:szCs w:val="24"/>
        </w:rPr>
        <w:t>. При расторжении Контракта в связи с односторонним отказом Стороны от его исполнения,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14:paraId="533ACF38" w14:textId="77777777" w:rsidR="00643A7B" w:rsidRPr="00643A7B" w:rsidRDefault="00355BE9" w:rsidP="00643A7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.4</w:t>
      </w:r>
      <w:r w:rsidR="00643A7B" w:rsidRPr="00643A7B">
        <w:rPr>
          <w:sz w:val="24"/>
          <w:szCs w:val="24"/>
        </w:rPr>
        <w:t xml:space="preserve">. Сторона, которой направлено предложение о расторжении Контракта по соглашению </w:t>
      </w:r>
      <w:r w:rsidR="00385714">
        <w:rPr>
          <w:sz w:val="24"/>
          <w:szCs w:val="24"/>
        </w:rPr>
        <w:t>С</w:t>
      </w:r>
      <w:r w:rsidR="00643A7B" w:rsidRPr="00643A7B">
        <w:rPr>
          <w:sz w:val="24"/>
          <w:szCs w:val="24"/>
        </w:rPr>
        <w:t xml:space="preserve">торон, должна дать письменный </w:t>
      </w:r>
      <w:proofErr w:type="gramStart"/>
      <w:r w:rsidR="00643A7B" w:rsidRPr="00643A7B">
        <w:rPr>
          <w:sz w:val="24"/>
          <w:szCs w:val="24"/>
        </w:rPr>
        <w:t>ответ по существу</w:t>
      </w:r>
      <w:proofErr w:type="gramEnd"/>
      <w:r w:rsidR="00643A7B" w:rsidRPr="00643A7B">
        <w:rPr>
          <w:sz w:val="24"/>
          <w:szCs w:val="24"/>
        </w:rPr>
        <w:t xml:space="preserve"> в срок не позднее </w:t>
      </w:r>
      <w:r w:rsidR="00E3255E">
        <w:rPr>
          <w:sz w:val="24"/>
          <w:szCs w:val="24"/>
        </w:rPr>
        <w:t>3 (трех)</w:t>
      </w:r>
      <w:r w:rsidR="00643A7B" w:rsidRPr="00643A7B">
        <w:rPr>
          <w:sz w:val="24"/>
          <w:szCs w:val="24"/>
        </w:rPr>
        <w:t xml:space="preserve"> рабочих дней со дня его получения. </w:t>
      </w:r>
    </w:p>
    <w:p w14:paraId="122C87BD" w14:textId="77777777" w:rsidR="00643A7B" w:rsidRPr="00643A7B" w:rsidRDefault="00355BE9" w:rsidP="00643A7B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.5</w:t>
      </w:r>
      <w:r w:rsidR="00643A7B" w:rsidRPr="00643A7B">
        <w:rPr>
          <w:sz w:val="24"/>
          <w:szCs w:val="24"/>
        </w:rPr>
        <w:t>. Расторжение Контракта производится Сторонами путем подписания соответствующего соглашения о расторжении.</w:t>
      </w:r>
    </w:p>
    <w:p w14:paraId="516022D1" w14:textId="77777777" w:rsidR="00B807A3" w:rsidRDefault="00355BE9" w:rsidP="00945CB3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.6</w:t>
      </w:r>
      <w:r w:rsidR="00643A7B" w:rsidRPr="00643A7B">
        <w:rPr>
          <w:sz w:val="24"/>
          <w:szCs w:val="24"/>
        </w:rPr>
        <w:t xml:space="preserve">. В случае расторжения настоящего Контракта по инициативе любой из Сторон, Стороны производят сверку взаиморасчетов, которой подтверждается объем поставленного Товара, наличие/отсутствие </w:t>
      </w:r>
      <w:r w:rsidR="00DB00DA">
        <w:rPr>
          <w:sz w:val="24"/>
          <w:szCs w:val="24"/>
        </w:rPr>
        <w:t xml:space="preserve">задолженности </w:t>
      </w:r>
      <w:r w:rsidR="00380A00">
        <w:rPr>
          <w:sz w:val="24"/>
          <w:szCs w:val="24"/>
        </w:rPr>
        <w:t xml:space="preserve">Покупателя </w:t>
      </w:r>
      <w:r w:rsidR="00DB00DA">
        <w:rPr>
          <w:sz w:val="24"/>
          <w:szCs w:val="24"/>
        </w:rPr>
        <w:t>перед Продавцом</w:t>
      </w:r>
      <w:r w:rsidR="00643A7B" w:rsidRPr="00643A7B">
        <w:rPr>
          <w:sz w:val="24"/>
          <w:szCs w:val="24"/>
        </w:rPr>
        <w:t xml:space="preserve">, переплата </w:t>
      </w:r>
      <w:r w:rsidR="00380A00">
        <w:rPr>
          <w:sz w:val="24"/>
          <w:szCs w:val="24"/>
        </w:rPr>
        <w:t>Покупателя</w:t>
      </w:r>
      <w:r w:rsidR="00643A7B" w:rsidRPr="00643A7B">
        <w:rPr>
          <w:sz w:val="24"/>
          <w:szCs w:val="24"/>
        </w:rPr>
        <w:t>.</w:t>
      </w:r>
    </w:p>
    <w:p w14:paraId="70249EDD" w14:textId="77777777" w:rsidR="00D04C7E" w:rsidRDefault="00D04C7E" w:rsidP="00945CB3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</w:p>
    <w:p w14:paraId="47EF768D" w14:textId="77777777" w:rsidR="00945CB3" w:rsidRDefault="00160FC3" w:rsidP="00945CB3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945CB3">
        <w:rPr>
          <w:b/>
          <w:sz w:val="24"/>
          <w:szCs w:val="24"/>
        </w:rPr>
        <w:t xml:space="preserve">. </w:t>
      </w:r>
      <w:r w:rsidR="00945CB3" w:rsidRPr="00932F8A">
        <w:rPr>
          <w:b/>
          <w:sz w:val="24"/>
          <w:szCs w:val="24"/>
        </w:rPr>
        <w:t>Срок действия Контракта</w:t>
      </w:r>
    </w:p>
    <w:p w14:paraId="50D0CC3A" w14:textId="77777777" w:rsidR="00945CB3" w:rsidRPr="00344DD9" w:rsidRDefault="00355BE9" w:rsidP="00853E8B">
      <w:pPr>
        <w:pStyle w:val="ab"/>
        <w:spacing w:after="0"/>
        <w:ind w:firstLine="709"/>
        <w:rPr>
          <w:rFonts w:eastAsia="Times New Roman"/>
          <w:kern w:val="0"/>
          <w:lang w:eastAsia="ru-RU"/>
        </w:rPr>
      </w:pPr>
      <w:r>
        <w:lastRenderedPageBreak/>
        <w:t>9</w:t>
      </w:r>
      <w:r w:rsidR="00945CB3" w:rsidRPr="00932F8A">
        <w:t xml:space="preserve">.1. </w:t>
      </w:r>
      <w:r w:rsidR="00853E8B" w:rsidRPr="00344DD9">
        <w:rPr>
          <w:rFonts w:eastAsia="Times New Roman"/>
          <w:color w:val="000000"/>
          <w:kern w:val="0"/>
          <w:lang w:eastAsia="ru-RU"/>
        </w:rPr>
        <w:t xml:space="preserve">Настоящий Контракт вступает в силу с даты его подписания Сторонами и действует до исполнения сторонами всех обязательств. Дата окончания исполнения </w:t>
      </w:r>
      <w:r w:rsidR="00344DD9">
        <w:rPr>
          <w:rFonts w:eastAsia="Times New Roman"/>
          <w:color w:val="000000"/>
          <w:kern w:val="0"/>
          <w:lang w:eastAsia="ru-RU"/>
        </w:rPr>
        <w:t>обязательств по К</w:t>
      </w:r>
      <w:r w:rsidR="00853E8B" w:rsidRPr="00344DD9">
        <w:rPr>
          <w:rFonts w:eastAsia="Times New Roman"/>
          <w:color w:val="000000"/>
          <w:kern w:val="0"/>
          <w:lang w:eastAsia="ru-RU"/>
        </w:rPr>
        <w:t xml:space="preserve">онтракту </w:t>
      </w:r>
      <w:r w:rsidR="005B6B8C">
        <w:rPr>
          <w:rFonts w:eastAsia="Times New Roman"/>
          <w:color w:val="000000"/>
          <w:kern w:val="0"/>
          <w:lang w:eastAsia="ru-RU"/>
        </w:rPr>
        <w:t>25</w:t>
      </w:r>
      <w:r w:rsidR="00006296">
        <w:rPr>
          <w:rFonts w:eastAsia="Times New Roman"/>
          <w:color w:val="000000"/>
          <w:kern w:val="0"/>
          <w:lang w:eastAsia="ru-RU"/>
        </w:rPr>
        <w:t>.09.2025 г</w:t>
      </w:r>
      <w:r w:rsidR="0072423F" w:rsidRPr="00344DD9">
        <w:rPr>
          <w:bCs/>
        </w:rPr>
        <w:t>.</w:t>
      </w:r>
    </w:p>
    <w:p w14:paraId="75379E37" w14:textId="77777777" w:rsidR="00945CB3" w:rsidRDefault="00355BE9" w:rsidP="00D04C7E">
      <w:pPr>
        <w:autoSpaceDE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D373D">
        <w:rPr>
          <w:sz w:val="24"/>
          <w:szCs w:val="24"/>
        </w:rPr>
        <w:t>.2. Контракт может быть</w:t>
      </w:r>
      <w:r w:rsidR="00945CB3" w:rsidRPr="00932F8A">
        <w:rPr>
          <w:sz w:val="24"/>
          <w:szCs w:val="24"/>
        </w:rPr>
        <w:t xml:space="preserve"> расторгнут по соглашению Сторон или по решению </w:t>
      </w:r>
      <w:proofErr w:type="gramStart"/>
      <w:r w:rsidR="00945CB3" w:rsidRPr="00932F8A">
        <w:rPr>
          <w:sz w:val="24"/>
          <w:szCs w:val="24"/>
        </w:rPr>
        <w:t>суда,  или</w:t>
      </w:r>
      <w:proofErr w:type="gramEnd"/>
      <w:r w:rsidR="00945CB3" w:rsidRPr="00932F8A">
        <w:rPr>
          <w:sz w:val="24"/>
          <w:szCs w:val="24"/>
        </w:rPr>
        <w:t xml:space="preserve"> в связи с односторонним отказом одной из Сторон от исполнения Контракта в соответствии с гражданским законодательством Российской Федерации. При этом, факт подписания Сторонами соглашения о расторжении Контракта не освобождает Стороны от обязанности урегулирования взаимных расчётов. </w:t>
      </w:r>
    </w:p>
    <w:p w14:paraId="71BD9951" w14:textId="77777777" w:rsidR="00945CB3" w:rsidRPr="00643A7B" w:rsidRDefault="00945CB3" w:rsidP="00945CB3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14:paraId="11AFA3A7" w14:textId="77777777" w:rsidR="00643A7B" w:rsidRPr="00643A7B" w:rsidRDefault="00160FC3" w:rsidP="00945CB3">
      <w:pPr>
        <w:shd w:val="clear" w:color="auto" w:fill="FFFFFF"/>
        <w:tabs>
          <w:tab w:val="left" w:pos="709"/>
        </w:tabs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10</w:t>
      </w:r>
      <w:r w:rsidR="00643A7B" w:rsidRPr="00643A7B">
        <w:rPr>
          <w:b/>
          <w:bCs/>
          <w:color w:val="000000"/>
          <w:sz w:val="24"/>
          <w:szCs w:val="24"/>
        </w:rPr>
        <w:t>. Прочие условия</w:t>
      </w:r>
    </w:p>
    <w:p w14:paraId="3C396EC5" w14:textId="77777777" w:rsidR="00643A7B" w:rsidRPr="00643A7B" w:rsidRDefault="00355BE9" w:rsidP="00643A7B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43A7B" w:rsidRPr="00643A7B">
        <w:rPr>
          <w:color w:val="000000"/>
          <w:sz w:val="24"/>
          <w:szCs w:val="24"/>
        </w:rPr>
        <w:t>.1. К отношениям Сторон, не урегулированным Контрактом, применяются нормы действующего гражданского законодательства Российской Федерации и норм Закона № 44-ФЗ.</w:t>
      </w:r>
    </w:p>
    <w:p w14:paraId="025B4FDD" w14:textId="77777777" w:rsidR="00643A7B" w:rsidRPr="00853E8B" w:rsidRDefault="00355BE9" w:rsidP="00643A7B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43A7B" w:rsidRPr="00643A7B">
        <w:rPr>
          <w:sz w:val="24"/>
          <w:szCs w:val="24"/>
        </w:rPr>
        <w:t xml:space="preserve">.2. </w:t>
      </w:r>
      <w:r w:rsidR="00853E8B" w:rsidRPr="00853E8B">
        <w:rPr>
          <w:sz w:val="24"/>
          <w:szCs w:val="24"/>
        </w:rPr>
        <w:t>Все изменения и дополнения к Контракт</w:t>
      </w:r>
      <w:r w:rsidR="006D470F">
        <w:rPr>
          <w:sz w:val="24"/>
          <w:szCs w:val="24"/>
        </w:rPr>
        <w:t>у</w:t>
      </w:r>
      <w:r w:rsidR="00853E8B" w:rsidRPr="00853E8B">
        <w:rPr>
          <w:color w:val="000000"/>
          <w:sz w:val="24"/>
          <w:szCs w:val="24"/>
        </w:rPr>
        <w:t xml:space="preserve"> оформляются в электронной форме посредством ЕИС</w:t>
      </w:r>
      <w:r w:rsidR="00853E8B" w:rsidRPr="00853E8B">
        <w:rPr>
          <w:sz w:val="24"/>
          <w:szCs w:val="24"/>
        </w:rPr>
        <w:t xml:space="preserve">. </w:t>
      </w:r>
    </w:p>
    <w:p w14:paraId="04139207" w14:textId="77777777" w:rsidR="00FC4305" w:rsidRPr="00853E8B" w:rsidRDefault="00355BE9" w:rsidP="006D470F">
      <w:pPr>
        <w:pStyle w:val="ab"/>
        <w:spacing w:after="0"/>
        <w:ind w:firstLine="567"/>
        <w:rPr>
          <w:rFonts w:eastAsia="Times New Roman"/>
          <w:kern w:val="0"/>
          <w:lang w:eastAsia="ru-RU"/>
        </w:rPr>
      </w:pPr>
      <w:r>
        <w:t>10</w:t>
      </w:r>
      <w:r w:rsidR="00FC4305" w:rsidRPr="00297B0E">
        <w:t>.</w:t>
      </w:r>
      <w:r w:rsidR="003C1DDA">
        <w:t>3</w:t>
      </w:r>
      <w:r w:rsidR="00FC4305" w:rsidRPr="00297B0E">
        <w:t xml:space="preserve">. </w:t>
      </w:r>
      <w:r w:rsidR="00853E8B" w:rsidRPr="00853E8B">
        <w:t>Все изменения, приложения и дополнения, составленные в надлежащей форме и в соответствии с условиями Контракта, являются его неотъемлемой частью.</w:t>
      </w:r>
    </w:p>
    <w:p w14:paraId="7DD5C79F" w14:textId="77777777" w:rsidR="00643A7B" w:rsidRDefault="00355BE9" w:rsidP="00945CB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43A7B" w:rsidRPr="00643A7B">
        <w:rPr>
          <w:sz w:val="24"/>
          <w:szCs w:val="24"/>
        </w:rPr>
        <w:t>.</w:t>
      </w:r>
      <w:r w:rsidR="003C1DDA">
        <w:rPr>
          <w:sz w:val="24"/>
          <w:szCs w:val="24"/>
        </w:rPr>
        <w:t>4</w:t>
      </w:r>
      <w:r w:rsidR="00643A7B" w:rsidRPr="00643A7B">
        <w:rPr>
          <w:sz w:val="24"/>
          <w:szCs w:val="24"/>
        </w:rPr>
        <w:t>. При исполнении Контракта изменение его существенных условий не допускается, з</w:t>
      </w:r>
      <w:r w:rsidR="00643A7B">
        <w:rPr>
          <w:sz w:val="24"/>
          <w:szCs w:val="24"/>
        </w:rPr>
        <w:t>а исключением случаев:</w:t>
      </w:r>
    </w:p>
    <w:p w14:paraId="0D580EA0" w14:textId="77777777" w:rsidR="00643A7B" w:rsidRDefault="00643A7B" w:rsidP="00643A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945CB3">
        <w:rPr>
          <w:sz w:val="24"/>
          <w:szCs w:val="24"/>
        </w:rPr>
        <w:t>установленны</w:t>
      </w:r>
      <w:r w:rsidR="00385714">
        <w:rPr>
          <w:sz w:val="24"/>
          <w:szCs w:val="24"/>
        </w:rPr>
        <w:t>х</w:t>
      </w:r>
      <w:r w:rsidRPr="00643A7B">
        <w:rPr>
          <w:sz w:val="24"/>
          <w:szCs w:val="24"/>
        </w:rPr>
        <w:t xml:space="preserve"> ст</w:t>
      </w:r>
      <w:r w:rsidR="00D04C7E">
        <w:rPr>
          <w:sz w:val="24"/>
          <w:szCs w:val="24"/>
        </w:rPr>
        <w:t>атьей</w:t>
      </w:r>
      <w:r w:rsidRPr="00643A7B">
        <w:rPr>
          <w:sz w:val="24"/>
          <w:szCs w:val="24"/>
        </w:rPr>
        <w:t xml:space="preserve"> 95 </w:t>
      </w:r>
      <w:r w:rsidRPr="00643A7B">
        <w:rPr>
          <w:color w:val="000000"/>
          <w:sz w:val="24"/>
          <w:szCs w:val="24"/>
          <w:lang w:eastAsia="en-US"/>
        </w:rPr>
        <w:t>Закон</w:t>
      </w:r>
      <w:r w:rsidR="00385714">
        <w:rPr>
          <w:color w:val="000000"/>
          <w:sz w:val="24"/>
          <w:szCs w:val="24"/>
          <w:lang w:eastAsia="en-US"/>
        </w:rPr>
        <w:t>а</w:t>
      </w:r>
      <w:r w:rsidRPr="00643A7B">
        <w:rPr>
          <w:color w:val="000000"/>
          <w:sz w:val="24"/>
          <w:szCs w:val="24"/>
          <w:lang w:eastAsia="en-US"/>
        </w:rPr>
        <w:t xml:space="preserve"> № 44-ФЗ</w:t>
      </w:r>
      <w:r>
        <w:rPr>
          <w:sz w:val="24"/>
          <w:szCs w:val="24"/>
        </w:rPr>
        <w:t>;</w:t>
      </w:r>
    </w:p>
    <w:p w14:paraId="0635BBAA" w14:textId="77777777" w:rsidR="00643A7B" w:rsidRPr="009D507E" w:rsidRDefault="00945CB3" w:rsidP="0064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) в случаях, предусмотренных </w:t>
      </w:r>
      <w:hyperlink r:id="rId11" w:history="1">
        <w:r w:rsidR="00643A7B" w:rsidRPr="009D507E">
          <w:rPr>
            <w:rFonts w:eastAsia="Calibri"/>
            <w:sz w:val="24"/>
            <w:szCs w:val="24"/>
            <w:lang w:eastAsia="en-US"/>
          </w:rPr>
          <w:t>пунктом 6 статьи 161</w:t>
        </w:r>
      </w:hyperlink>
      <w:r w:rsidR="00643A7B" w:rsidRPr="009D507E">
        <w:rPr>
          <w:rFonts w:eastAsia="Calibri"/>
          <w:sz w:val="24"/>
          <w:szCs w:val="24"/>
          <w:lang w:eastAsia="en-US"/>
        </w:rPr>
        <w:t xml:space="preserve"> Бюджетного кодекса Российской Федерации, при уменьшении ранее доведённых до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я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 как получателя бюджетных средств лимитов бюджетных обязательств. При этом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ь</w:t>
      </w:r>
      <w:r w:rsidR="00FC4305">
        <w:rPr>
          <w:rFonts w:eastAsia="Calibri"/>
          <w:sz w:val="24"/>
          <w:szCs w:val="24"/>
          <w:lang w:eastAsia="en-US"/>
        </w:rPr>
        <w:t xml:space="preserve"> в ходе исполнения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обеспечивает согласование новых</w:t>
      </w:r>
      <w:r w:rsidR="00FC4305">
        <w:rPr>
          <w:rFonts w:eastAsia="Calibri"/>
          <w:sz w:val="24"/>
          <w:szCs w:val="24"/>
          <w:lang w:eastAsia="en-US"/>
        </w:rPr>
        <w:t xml:space="preserve"> условий К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онтракта, в том числе </w:t>
      </w:r>
      <w:r w:rsidR="00FC4305">
        <w:rPr>
          <w:rFonts w:eastAsia="Calibri"/>
          <w:sz w:val="24"/>
          <w:szCs w:val="24"/>
          <w:lang w:eastAsia="en-US"/>
        </w:rPr>
        <w:t>цены и (или) сроков исполнения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и (или) коли</w:t>
      </w:r>
      <w:r w:rsidR="00FC4305">
        <w:rPr>
          <w:rFonts w:eastAsia="Calibri"/>
          <w:sz w:val="24"/>
          <w:szCs w:val="24"/>
          <w:lang w:eastAsia="en-US"/>
        </w:rPr>
        <w:t>чества товара, предусмотренных К</w:t>
      </w:r>
      <w:r w:rsidR="00643A7B" w:rsidRPr="009D507E">
        <w:rPr>
          <w:rFonts w:eastAsia="Calibri"/>
          <w:sz w:val="24"/>
          <w:szCs w:val="24"/>
          <w:lang w:eastAsia="en-US"/>
        </w:rPr>
        <w:t>онтрактом. Сокращение количес</w:t>
      </w:r>
      <w:r w:rsidR="00FC4305">
        <w:rPr>
          <w:rFonts w:eastAsia="Calibri"/>
          <w:sz w:val="24"/>
          <w:szCs w:val="24"/>
          <w:lang w:eastAsia="en-US"/>
        </w:rPr>
        <w:t>тва товара при уменьшении цены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осуществляется в соответствии с методикой, утверждённой Правительством Российской Федерации.</w:t>
      </w:r>
    </w:p>
    <w:p w14:paraId="566D0A53" w14:textId="77777777" w:rsidR="00643A7B" w:rsidRPr="009D507E" w:rsidRDefault="00643A7B" w:rsidP="0064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07E">
        <w:rPr>
          <w:rFonts w:eastAsia="Calibri"/>
          <w:sz w:val="24"/>
          <w:szCs w:val="24"/>
          <w:lang w:eastAsia="en-US"/>
        </w:rPr>
        <w:t xml:space="preserve">Принятие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ем</w:t>
      </w:r>
      <w:r w:rsidR="00694E4E">
        <w:rPr>
          <w:rFonts w:eastAsia="Calibri"/>
          <w:sz w:val="24"/>
          <w:szCs w:val="24"/>
          <w:lang w:eastAsia="en-US"/>
        </w:rPr>
        <w:t xml:space="preserve"> решения об изменении К</w:t>
      </w:r>
      <w:r w:rsidRPr="009D507E">
        <w:rPr>
          <w:rFonts w:eastAsia="Calibri"/>
          <w:sz w:val="24"/>
          <w:szCs w:val="24"/>
          <w:lang w:eastAsia="en-US"/>
        </w:rPr>
        <w:t>онтракта в связи с уменьшением лимитов бюджетных обязательств осуществляется исходя и</w:t>
      </w:r>
      <w:r w:rsidR="00FC4305">
        <w:rPr>
          <w:rFonts w:eastAsia="Calibri"/>
          <w:sz w:val="24"/>
          <w:szCs w:val="24"/>
          <w:lang w:eastAsia="en-US"/>
        </w:rPr>
        <w:t>з соразмерности изменения цены К</w:t>
      </w:r>
      <w:r w:rsidRPr="009D507E">
        <w:rPr>
          <w:rFonts w:eastAsia="Calibri"/>
          <w:sz w:val="24"/>
          <w:szCs w:val="24"/>
          <w:lang w:eastAsia="en-US"/>
        </w:rPr>
        <w:t>онтракта и количества товара.</w:t>
      </w:r>
    </w:p>
    <w:p w14:paraId="3031FA61" w14:textId="77777777" w:rsidR="00643A7B" w:rsidRPr="00643A7B" w:rsidRDefault="00643A7B" w:rsidP="00643A7B">
      <w:pPr>
        <w:suppressAutoHyphens/>
        <w:autoSpaceDE w:val="0"/>
        <w:ind w:right="-2" w:firstLine="567"/>
        <w:jc w:val="both"/>
        <w:rPr>
          <w:sz w:val="24"/>
          <w:szCs w:val="24"/>
        </w:rPr>
      </w:pPr>
      <w:r w:rsidRPr="00643A7B">
        <w:rPr>
          <w:sz w:val="24"/>
          <w:szCs w:val="24"/>
        </w:rPr>
        <w:t xml:space="preserve"> Соответствующие изменения осуществляются путем подписания Сторонами дополнительного соглашения к настоящему Контракту.</w:t>
      </w:r>
    </w:p>
    <w:p w14:paraId="085F281E" w14:textId="77777777" w:rsidR="00567830" w:rsidRPr="00567830" w:rsidRDefault="00355BE9" w:rsidP="00567830">
      <w:pPr>
        <w:pStyle w:val="ab"/>
        <w:spacing w:after="0" w:line="200" w:lineRule="atLeast"/>
        <w:ind w:firstLine="567"/>
      </w:pPr>
      <w:r>
        <w:t>10</w:t>
      </w:r>
      <w:r w:rsidR="00643A7B" w:rsidRPr="00643A7B">
        <w:t>.</w:t>
      </w:r>
      <w:r w:rsidR="003C1DDA">
        <w:t>5</w:t>
      </w:r>
      <w:r w:rsidR="00643A7B" w:rsidRPr="00643A7B">
        <w:t xml:space="preserve">. </w:t>
      </w:r>
      <w:r w:rsidR="00567830" w:rsidRPr="00567830">
        <w:rPr>
          <w:color w:val="000000"/>
        </w:rPr>
        <w:t xml:space="preserve">Решения </w:t>
      </w:r>
      <w:r w:rsidR="00344DD9" w:rsidRPr="00A14D43">
        <w:t>Покупател</w:t>
      </w:r>
      <w:r w:rsidR="00344DD9">
        <w:t>я</w:t>
      </w:r>
      <w:r w:rsidR="00567830" w:rsidRPr="00567830">
        <w:rPr>
          <w:color w:val="000000"/>
        </w:rPr>
        <w:t xml:space="preserve">, </w:t>
      </w:r>
      <w:r w:rsidR="00567830">
        <w:rPr>
          <w:color w:val="000000"/>
        </w:rPr>
        <w:t>Продавца</w:t>
      </w:r>
      <w:r w:rsidR="00567830" w:rsidRPr="00567830">
        <w:rPr>
          <w:color w:val="000000"/>
        </w:rPr>
        <w:t xml:space="preserve"> об одностороннем отказе от исполнения Контракта, </w:t>
      </w:r>
      <w:r w:rsidR="00567830" w:rsidRPr="00567830">
        <w:t xml:space="preserve">требования </w:t>
      </w:r>
      <w:r w:rsidR="00344DD9" w:rsidRPr="00A14D43">
        <w:t>Покупател</w:t>
      </w:r>
      <w:r w:rsidR="00344DD9">
        <w:t>я, Продавца</w:t>
      </w:r>
      <w:r w:rsidR="00567830" w:rsidRPr="00567830">
        <w:t xml:space="preserve"> об уплате пеней, уведомления (претензии) формируются </w:t>
      </w:r>
      <w:r w:rsidR="00344DD9" w:rsidRPr="00A14D43">
        <w:t>Покупател</w:t>
      </w:r>
      <w:r w:rsidR="00344DD9">
        <w:t>ем</w:t>
      </w:r>
      <w:r w:rsidR="00567830" w:rsidRPr="00567830">
        <w:t xml:space="preserve">, </w:t>
      </w:r>
      <w:r w:rsidR="00567830">
        <w:t>Продавцом</w:t>
      </w:r>
      <w:r w:rsidR="00567830" w:rsidRPr="00567830">
        <w:t xml:space="preserve"> с использованием </w:t>
      </w:r>
      <w:r w:rsidR="00344DD9">
        <w:t>ЕИС</w:t>
      </w:r>
      <w:r w:rsidR="00567830" w:rsidRPr="00567830">
        <w:t xml:space="preserve">, подписываются усиленной электронной подписью лица, имеющего право действовать от имени </w:t>
      </w:r>
      <w:r w:rsidR="00344DD9" w:rsidRPr="00A14D43">
        <w:t>Покупател</w:t>
      </w:r>
      <w:r w:rsidR="00344DD9">
        <w:t>я</w:t>
      </w:r>
      <w:r w:rsidR="00567830" w:rsidRPr="00567830">
        <w:t xml:space="preserve">, </w:t>
      </w:r>
      <w:r w:rsidR="00344DD9">
        <w:t>Продавца</w:t>
      </w:r>
      <w:r w:rsidR="00567830" w:rsidRPr="00567830">
        <w:t xml:space="preserve">, и размещаются в </w:t>
      </w:r>
      <w:r w:rsidR="00344DD9">
        <w:t>ЕИС</w:t>
      </w:r>
      <w:r w:rsidR="00567830" w:rsidRPr="00567830">
        <w:t>.</w:t>
      </w:r>
      <w:r w:rsidR="00567830" w:rsidRPr="00567830">
        <w:br/>
      </w:r>
      <w:r w:rsidR="00567830" w:rsidRPr="00567830">
        <w:rPr>
          <w:color w:val="000000"/>
        </w:rPr>
        <w:tab/>
        <w:t xml:space="preserve">Иные </w:t>
      </w:r>
      <w:r w:rsidR="00567830" w:rsidRPr="00567830">
        <w:t>уведомления, письма, предусмотренные Контрактом, вручаются представителю Стороны под расписку о получении, либо направляются посредством почтового отправления заказным письмом с уведомлением о вручении,</w:t>
      </w:r>
      <w:r w:rsidR="002C20E4">
        <w:t xml:space="preserve"> </w:t>
      </w:r>
      <w:r w:rsidR="00567830" w:rsidRPr="00567830">
        <w:t>либо по электронной почте по адресам, указанным в Контракте.</w:t>
      </w:r>
    </w:p>
    <w:p w14:paraId="4592C850" w14:textId="77777777" w:rsidR="00694E4E" w:rsidRDefault="00355BE9" w:rsidP="00567830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94E4E" w:rsidRPr="00297B0E">
        <w:rPr>
          <w:sz w:val="24"/>
          <w:szCs w:val="24"/>
        </w:rPr>
        <w:t>.</w:t>
      </w:r>
      <w:r w:rsidR="003C1DDA">
        <w:rPr>
          <w:sz w:val="24"/>
          <w:szCs w:val="24"/>
        </w:rPr>
        <w:t>6</w:t>
      </w:r>
      <w:r w:rsidR="00694E4E" w:rsidRPr="00297B0E">
        <w:rPr>
          <w:sz w:val="24"/>
          <w:szCs w:val="24"/>
        </w:rPr>
        <w:t xml:space="preserve">. Стороны по Контракту обязуются </w:t>
      </w:r>
      <w:r w:rsidR="00694E4E">
        <w:rPr>
          <w:sz w:val="24"/>
          <w:szCs w:val="24"/>
        </w:rPr>
        <w:t xml:space="preserve">в течение </w:t>
      </w:r>
      <w:r w:rsidR="00E3255E">
        <w:rPr>
          <w:sz w:val="24"/>
          <w:szCs w:val="24"/>
        </w:rPr>
        <w:t>2 (двух)</w:t>
      </w:r>
      <w:r w:rsidR="00694E4E">
        <w:rPr>
          <w:sz w:val="24"/>
          <w:szCs w:val="24"/>
        </w:rPr>
        <w:t xml:space="preserve"> календарных дней</w:t>
      </w:r>
      <w:r w:rsidR="00694E4E" w:rsidRPr="00297B0E">
        <w:rPr>
          <w:sz w:val="24"/>
          <w:szCs w:val="24"/>
        </w:rPr>
        <w:t xml:space="preserve"> извещать друг друга обо всех изменениях юридического и почтового адреса, платежных реквизитов (полностью или в любой части), а также всех иных и</w:t>
      </w:r>
      <w:r w:rsidR="00567830">
        <w:rPr>
          <w:sz w:val="24"/>
          <w:szCs w:val="24"/>
        </w:rPr>
        <w:t>зменений, отсутствие информации</w:t>
      </w:r>
      <w:r w:rsidR="00694E4E" w:rsidRPr="00297B0E">
        <w:rPr>
          <w:sz w:val="24"/>
          <w:szCs w:val="24"/>
        </w:rPr>
        <w:t xml:space="preserve"> о которых мо</w:t>
      </w:r>
      <w:r w:rsidR="00694E4E" w:rsidRPr="00297B0E">
        <w:rPr>
          <w:sz w:val="24"/>
          <w:szCs w:val="24"/>
        </w:rPr>
        <w:softHyphen/>
        <w:t xml:space="preserve">жет препятствовать Сторонам надлежащим образом исполнять принятые на себя обязательства и пользоваться своими правами. В случае, если какая-либо из Сторон не сообщит другой такую информацию и другая Сторона в силу этого не выполнит свое обязательство, Стороне не могут быть предъявлены требования о выплате неустойки, возмещении </w:t>
      </w:r>
      <w:r w:rsidR="00694E4E" w:rsidRPr="009D507E">
        <w:rPr>
          <w:sz w:val="24"/>
          <w:szCs w:val="24"/>
        </w:rPr>
        <w:t>реально</w:t>
      </w:r>
      <w:r w:rsidR="00694E4E">
        <w:rPr>
          <w:sz w:val="24"/>
          <w:szCs w:val="24"/>
        </w:rPr>
        <w:t>го ущерба или упущенной выгоды.</w:t>
      </w:r>
    </w:p>
    <w:p w14:paraId="2B1B6E7E" w14:textId="77777777" w:rsidR="00643A7B" w:rsidRDefault="00355BE9" w:rsidP="00945CB3">
      <w:pPr>
        <w:autoSpaceDE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10</w:t>
      </w:r>
      <w:r w:rsidR="00643A7B" w:rsidRPr="009D507E">
        <w:rPr>
          <w:sz w:val="24"/>
          <w:szCs w:val="24"/>
        </w:rPr>
        <w:t>.</w:t>
      </w:r>
      <w:proofErr w:type="gramStart"/>
      <w:r w:rsidR="003C1DDA">
        <w:rPr>
          <w:sz w:val="24"/>
          <w:szCs w:val="24"/>
        </w:rPr>
        <w:t>7</w:t>
      </w:r>
      <w:r w:rsidR="00643A7B" w:rsidRPr="009D507E">
        <w:rPr>
          <w:sz w:val="24"/>
          <w:szCs w:val="24"/>
        </w:rPr>
        <w:t>.</w:t>
      </w:r>
      <w:r w:rsidR="00643A7B">
        <w:rPr>
          <w:color w:val="000000"/>
          <w:sz w:val="24"/>
          <w:szCs w:val="24"/>
        </w:rPr>
        <w:t>Настоящий</w:t>
      </w:r>
      <w:proofErr w:type="gramEnd"/>
      <w:r w:rsidR="00643A7B">
        <w:rPr>
          <w:color w:val="000000"/>
          <w:sz w:val="24"/>
          <w:szCs w:val="24"/>
        </w:rPr>
        <w:t xml:space="preserve"> Контракт подписывается усиленными электронными подписями на электронной площадке и хранится на электронной площадке. После заключения Контракта в форме электронного документа Стороны вправе изготовить и подписать</w:t>
      </w:r>
      <w:r w:rsidR="006E7FB6">
        <w:rPr>
          <w:color w:val="000000"/>
          <w:sz w:val="24"/>
          <w:szCs w:val="24"/>
        </w:rPr>
        <w:t xml:space="preserve"> Контракт</w:t>
      </w:r>
      <w:r w:rsidR="00B111F4">
        <w:rPr>
          <w:color w:val="000000"/>
          <w:sz w:val="24"/>
          <w:szCs w:val="24"/>
        </w:rPr>
        <w:t xml:space="preserve"> </w:t>
      </w:r>
      <w:r w:rsidR="006E7FB6">
        <w:rPr>
          <w:color w:val="000000"/>
          <w:sz w:val="24"/>
          <w:szCs w:val="24"/>
        </w:rPr>
        <w:t xml:space="preserve">в двух экземплярах </w:t>
      </w:r>
      <w:r w:rsidR="00643A7B">
        <w:rPr>
          <w:color w:val="000000"/>
          <w:sz w:val="24"/>
          <w:szCs w:val="24"/>
        </w:rPr>
        <w:t>в письменной форме на бумажном носителе, по одному экземпляру для каждой из Сторон.</w:t>
      </w:r>
    </w:p>
    <w:p w14:paraId="566AB1E9" w14:textId="77777777" w:rsidR="00643A7B" w:rsidRPr="009D507E" w:rsidRDefault="00355BE9" w:rsidP="00945CB3">
      <w:pPr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43A7B" w:rsidRPr="009D507E">
        <w:rPr>
          <w:sz w:val="24"/>
          <w:szCs w:val="24"/>
        </w:rPr>
        <w:t>.</w:t>
      </w:r>
      <w:r w:rsidR="003C1DDA">
        <w:rPr>
          <w:sz w:val="24"/>
          <w:szCs w:val="24"/>
        </w:rPr>
        <w:t>8</w:t>
      </w:r>
      <w:r w:rsidR="00643A7B" w:rsidRPr="009D507E">
        <w:rPr>
          <w:sz w:val="24"/>
          <w:szCs w:val="24"/>
        </w:rPr>
        <w:t>. Все приложения к настоящему Контракту являются его неотъемлемой частью:</w:t>
      </w:r>
    </w:p>
    <w:p w14:paraId="56382530" w14:textId="77777777" w:rsidR="00643A7B" w:rsidRDefault="00643A7B" w:rsidP="00643A7B">
      <w:pPr>
        <w:autoSpaceDE w:val="0"/>
        <w:ind w:firstLine="709"/>
        <w:jc w:val="both"/>
        <w:rPr>
          <w:sz w:val="24"/>
          <w:szCs w:val="24"/>
        </w:rPr>
      </w:pPr>
      <w:r w:rsidRPr="009D507E">
        <w:rPr>
          <w:sz w:val="24"/>
          <w:szCs w:val="24"/>
        </w:rPr>
        <w:lastRenderedPageBreak/>
        <w:t>1) Приложение № 1</w:t>
      </w:r>
      <w:r w:rsidR="00974A7C">
        <w:rPr>
          <w:sz w:val="24"/>
          <w:szCs w:val="24"/>
        </w:rPr>
        <w:t>-</w:t>
      </w:r>
      <w:r w:rsidR="00B111F4">
        <w:rPr>
          <w:sz w:val="24"/>
          <w:szCs w:val="24"/>
        </w:rPr>
        <w:t>2</w:t>
      </w:r>
      <w:r w:rsidRPr="009D507E">
        <w:rPr>
          <w:sz w:val="24"/>
          <w:szCs w:val="24"/>
        </w:rPr>
        <w:t xml:space="preserve"> – </w:t>
      </w:r>
      <w:r>
        <w:rPr>
          <w:sz w:val="24"/>
          <w:szCs w:val="24"/>
        </w:rPr>
        <w:t>Описание объекта закупки</w:t>
      </w:r>
      <w:r w:rsidRPr="009D507E">
        <w:rPr>
          <w:sz w:val="24"/>
          <w:szCs w:val="24"/>
        </w:rPr>
        <w:t>;</w:t>
      </w:r>
    </w:p>
    <w:p w14:paraId="42F791B5" w14:textId="77777777" w:rsidR="00643A7B" w:rsidRPr="00643A7B" w:rsidRDefault="00974A7C" w:rsidP="00945CB3">
      <w:pPr>
        <w:widowControl w:val="0"/>
        <w:tabs>
          <w:tab w:val="left" w:pos="709"/>
        </w:tabs>
        <w:ind w:right="-54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643A7B" w:rsidRPr="009D507E">
        <w:rPr>
          <w:sz w:val="24"/>
          <w:szCs w:val="24"/>
        </w:rPr>
        <w:t xml:space="preserve">) Приложение № </w:t>
      </w:r>
      <w:r w:rsidR="00B111F4">
        <w:rPr>
          <w:sz w:val="24"/>
          <w:szCs w:val="24"/>
        </w:rPr>
        <w:t>3</w:t>
      </w:r>
      <w:r w:rsidR="00643A7B" w:rsidRPr="009D507E">
        <w:rPr>
          <w:sz w:val="24"/>
          <w:szCs w:val="24"/>
        </w:rPr>
        <w:t xml:space="preserve">– Акт </w:t>
      </w:r>
      <w:r w:rsidR="00643A7B">
        <w:rPr>
          <w:sz w:val="24"/>
          <w:szCs w:val="24"/>
        </w:rPr>
        <w:t>приема</w:t>
      </w:r>
      <w:r w:rsidR="00643A7B" w:rsidRPr="009D507E">
        <w:rPr>
          <w:sz w:val="24"/>
          <w:szCs w:val="24"/>
        </w:rPr>
        <w:t>–</w:t>
      </w:r>
      <w:r w:rsidR="00643A7B">
        <w:rPr>
          <w:sz w:val="24"/>
          <w:szCs w:val="24"/>
        </w:rPr>
        <w:t>передачи</w:t>
      </w:r>
      <w:r w:rsidR="00643A7B" w:rsidRPr="009D507E">
        <w:rPr>
          <w:sz w:val="24"/>
          <w:szCs w:val="24"/>
        </w:rPr>
        <w:t>.</w:t>
      </w:r>
    </w:p>
    <w:p w14:paraId="2E9D9C7B" w14:textId="77777777" w:rsidR="00282A76" w:rsidRDefault="00282A76" w:rsidP="00694E4E">
      <w:pPr>
        <w:widowControl w:val="0"/>
        <w:tabs>
          <w:tab w:val="left" w:pos="709"/>
        </w:tabs>
        <w:ind w:right="-54"/>
        <w:rPr>
          <w:sz w:val="24"/>
          <w:szCs w:val="24"/>
        </w:rPr>
      </w:pPr>
    </w:p>
    <w:p w14:paraId="6F88D859" w14:textId="77777777" w:rsidR="00282A76" w:rsidRDefault="00160FC3" w:rsidP="00282A76">
      <w:pPr>
        <w:ind w:left="2124" w:right="316"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11</w:t>
      </w:r>
      <w:r w:rsidR="00282A76">
        <w:rPr>
          <w:b/>
          <w:color w:val="000000"/>
          <w:sz w:val="24"/>
          <w:szCs w:val="24"/>
        </w:rPr>
        <w:t>. Антикоррупционная оговорка</w:t>
      </w:r>
    </w:p>
    <w:p w14:paraId="1B71F159" w14:textId="77777777" w:rsidR="00282A76" w:rsidRPr="003B005F" w:rsidRDefault="00B807A3" w:rsidP="00F80179">
      <w:pPr>
        <w:spacing w:line="259" w:lineRule="auto"/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355BE9">
        <w:rPr>
          <w:color w:val="000000"/>
          <w:sz w:val="24"/>
          <w:szCs w:val="24"/>
        </w:rPr>
        <w:t>1</w:t>
      </w:r>
      <w:r w:rsidR="00282A76" w:rsidRPr="003B005F">
        <w:rPr>
          <w:color w:val="000000"/>
          <w:sz w:val="24"/>
          <w:szCs w:val="24"/>
        </w:rPr>
        <w:t>.</w:t>
      </w:r>
      <w:r w:rsidR="00282A76">
        <w:rPr>
          <w:color w:val="000000"/>
          <w:sz w:val="24"/>
          <w:szCs w:val="24"/>
        </w:rPr>
        <w:t>1.</w:t>
      </w:r>
      <w:r w:rsidR="00282A76" w:rsidRPr="003B005F">
        <w:rPr>
          <w:color w:val="000000"/>
          <w:sz w:val="24"/>
          <w:szCs w:val="24"/>
        </w:rPr>
        <w:t xml:space="preserve"> Настоящая Антикоррупционная оговорка (далее по тексту – Оговорка) отражает приверженность Сторон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 xml:space="preserve">онтракта, их </w:t>
      </w:r>
      <w:r w:rsidR="00282A76" w:rsidRPr="003B005F">
        <w:rPr>
          <w:sz w:val="24"/>
          <w:szCs w:val="24"/>
        </w:rPr>
        <w:t>аффилированных лиц, работников и/или посредников</w:t>
      </w:r>
      <w:r w:rsidR="00282A76" w:rsidRPr="003B005F">
        <w:rPr>
          <w:color w:val="000000"/>
          <w:sz w:val="24"/>
          <w:szCs w:val="24"/>
        </w:rPr>
        <w:t xml:space="preserve"> принципам открытого и честного ведения бизнеса, направлена на минимизацию рисков вовлечения указанных лиц в коррупционную деятельность, а также на поддер</w:t>
      </w:r>
      <w:r w:rsidR="00282A76">
        <w:rPr>
          <w:color w:val="000000"/>
          <w:sz w:val="24"/>
          <w:szCs w:val="24"/>
        </w:rPr>
        <w:t>жание деловой репутации Сторон К</w:t>
      </w:r>
      <w:r w:rsidR="00282A76" w:rsidRPr="003B005F">
        <w:rPr>
          <w:color w:val="000000"/>
          <w:sz w:val="24"/>
          <w:szCs w:val="24"/>
        </w:rPr>
        <w:t>онтракта на высоком уровне.</w:t>
      </w:r>
    </w:p>
    <w:p w14:paraId="7D44A5CA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2. Стороны Контракта пришли к обоюдному согласию о необходимости подписания Оговорки, Стороны Контракта подтверждают, что решение о подписании Оговорки является добровольным и осознают смысл и последствия нарушения условий Оговорки.</w:t>
      </w:r>
    </w:p>
    <w:p w14:paraId="4D993B01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3. Стороны Контракта подтверждают, что ведут легитимную хозяйственную деятельность и имеют только законные источники финансирования.</w:t>
      </w:r>
    </w:p>
    <w:p w14:paraId="0A7982B0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4. Стороны Контракта обязуются соблюдать, а также обеспечивать соблюдение их аффилированными лицами, работниками и посредниками настоящей Оговорки, а также оказывать друг другу содействие в случае действительного или возможного нарушения её требований.</w:t>
      </w:r>
    </w:p>
    <w:p w14:paraId="72974DEF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5. Стороны Контракта, обязуются не совершать, а также обязуются обеспечивать, чтобы их аффилированные лица, работники и посредники, не совершали прямо или косвенно следующих действий:</w:t>
      </w:r>
    </w:p>
    <w:p w14:paraId="3195CC47" w14:textId="77777777"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5.1. Платить или предлагать уплатить денежные средства или предоставить иные ценности</w:t>
      </w:r>
      <w:r w:rsidR="00282A76" w:rsidRPr="003B005F">
        <w:rPr>
          <w:sz w:val="24"/>
          <w:szCs w:val="24"/>
        </w:rPr>
        <w:t xml:space="preserve">, безвозмездно выполнить работы (услуги) и т.д. </w:t>
      </w:r>
      <w:r w:rsidR="00282A76" w:rsidRPr="003B005F">
        <w:rPr>
          <w:color w:val="000000"/>
          <w:sz w:val="24"/>
          <w:szCs w:val="24"/>
        </w:rPr>
        <w:t>прямо или косвенно публичным органам, должностным лицам, лицам, которые явля</w:t>
      </w:r>
      <w:r w:rsidR="00385714">
        <w:rPr>
          <w:color w:val="000000"/>
          <w:sz w:val="24"/>
          <w:szCs w:val="24"/>
        </w:rPr>
        <w:t>ю</w:t>
      </w:r>
      <w:r w:rsidR="00282A76" w:rsidRPr="003B005F">
        <w:rPr>
          <w:color w:val="000000"/>
          <w:sz w:val="24"/>
          <w:szCs w:val="24"/>
        </w:rPr>
        <w:t>тся близким</w:t>
      </w:r>
      <w:r w:rsidR="00385714">
        <w:rPr>
          <w:color w:val="000000"/>
          <w:sz w:val="24"/>
          <w:szCs w:val="24"/>
        </w:rPr>
        <w:t>и</w:t>
      </w:r>
      <w:r w:rsidR="00282A76" w:rsidRPr="003B005F">
        <w:rPr>
          <w:color w:val="000000"/>
          <w:sz w:val="24"/>
          <w:szCs w:val="24"/>
        </w:rPr>
        <w:t xml:space="preserve"> родственниками должностных лиц, либо лицам, иным образом, связанным с государством</w:t>
      </w:r>
      <w:r w:rsidR="00282A76" w:rsidRPr="003B005F">
        <w:rPr>
          <w:bCs/>
          <w:color w:val="000000"/>
          <w:sz w:val="24"/>
          <w:szCs w:val="24"/>
        </w:rPr>
        <w:t xml:space="preserve">, </w:t>
      </w:r>
      <w:r w:rsidR="00282A76" w:rsidRPr="003B005F">
        <w:rPr>
          <w:color w:val="000000"/>
          <w:sz w:val="24"/>
          <w:szCs w:val="24"/>
        </w:rPr>
        <w:t xml:space="preserve">в целях неправомерного получения преимуществ для Сторон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 xml:space="preserve">онтракта, их </w:t>
      </w:r>
      <w:r w:rsidR="00282A76" w:rsidRPr="003B005F">
        <w:rPr>
          <w:sz w:val="24"/>
          <w:szCs w:val="24"/>
        </w:rPr>
        <w:t>аффилированных лиц, работников или посредников.</w:t>
      </w:r>
    </w:p>
    <w:p w14:paraId="5ACA7C69" w14:textId="77777777"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>5.2. П</w:t>
      </w:r>
      <w:r w:rsidR="00282A76" w:rsidRPr="003B005F">
        <w:rPr>
          <w:color w:val="000000"/>
          <w:sz w:val="24"/>
          <w:szCs w:val="24"/>
        </w:rPr>
        <w:t>латить или предлагать уплатить денежные средства или предоставить иные ценности</w:t>
      </w:r>
      <w:r w:rsidR="00282A76" w:rsidRPr="003B005F">
        <w:rPr>
          <w:sz w:val="24"/>
          <w:szCs w:val="24"/>
        </w:rPr>
        <w:t xml:space="preserve">, безвозмездно выполнить работы (услуги) и т.д. </w:t>
      </w:r>
      <w:r w:rsidR="00282A76" w:rsidRPr="003B005F">
        <w:rPr>
          <w:color w:val="000000"/>
          <w:sz w:val="24"/>
          <w:szCs w:val="24"/>
        </w:rPr>
        <w:t xml:space="preserve">прямо или косвенно работникам другой Стороны, её аффилированных лиц, с целью </w:t>
      </w:r>
      <w:r w:rsidR="00282A76" w:rsidRPr="003B005F">
        <w:rPr>
          <w:sz w:val="24"/>
          <w:szCs w:val="24"/>
        </w:rPr>
        <w:t>обеспечить совершение ими каких-либо действий в пользу стимулирующей Стороны (предоставить неоправданные преимущества, предоставить какие-либо гарантии, ускорить существующие процедуры и т.д.).</w:t>
      </w:r>
    </w:p>
    <w:p w14:paraId="25139FF6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>5.3. </w:t>
      </w:r>
      <w:r w:rsidR="00282A76" w:rsidRPr="003B005F">
        <w:rPr>
          <w:color w:val="000000"/>
          <w:sz w:val="24"/>
          <w:szCs w:val="24"/>
        </w:rPr>
        <w:t>Не совершать действий, квалифицируемых применимым для целей Контракта законодательством, как дача/получение взятки, коммерческий подкуп, а также иных действий, нарушающих действующее антикоррупционное законодательство и международные акты о противодействии легализации (отмыванию) доходов, полученных преступным путем.</w:t>
      </w:r>
    </w:p>
    <w:p w14:paraId="7CEC75B5" w14:textId="77777777"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6. </w:t>
      </w:r>
      <w:r w:rsidR="00282A76" w:rsidRPr="003B005F">
        <w:rPr>
          <w:sz w:val="24"/>
          <w:szCs w:val="24"/>
        </w:rPr>
        <w:t xml:space="preserve">В случае возникновения у Стороны </w:t>
      </w:r>
      <w:r w:rsidR="00282A76" w:rsidRPr="003B005F">
        <w:rPr>
          <w:color w:val="000000"/>
          <w:sz w:val="24"/>
          <w:szCs w:val="24"/>
        </w:rPr>
        <w:t>Контракта</w:t>
      </w:r>
      <w:r w:rsidR="00282A76" w:rsidRPr="003B005F">
        <w:rPr>
          <w:sz w:val="24"/>
          <w:szCs w:val="24"/>
        </w:rPr>
        <w:t xml:space="preserve"> подозрений, что произошло или может произойти нарушение каких-либо положений настоящей Оговорки, соответствующая Сторона обязуется уведомить другую Сторону в письменной форме и имеет право приостановить исполнение обязательств по </w:t>
      </w:r>
      <w:r w:rsidR="00282A76" w:rsidRPr="003B005F">
        <w:rPr>
          <w:color w:val="000000"/>
          <w:sz w:val="24"/>
          <w:szCs w:val="24"/>
        </w:rPr>
        <w:t>Контракту</w:t>
      </w:r>
      <w:r w:rsidR="00282A76" w:rsidRPr="003B005F">
        <w:rPr>
          <w:sz w:val="24"/>
          <w:szCs w:val="24"/>
        </w:rPr>
        <w:t xml:space="preserve"> до получения подтверждения от другой Стороны </w:t>
      </w:r>
      <w:r w:rsidR="00282A76" w:rsidRPr="003B005F">
        <w:rPr>
          <w:color w:val="000000"/>
          <w:sz w:val="24"/>
          <w:szCs w:val="24"/>
        </w:rPr>
        <w:t>Контракт</w:t>
      </w:r>
      <w:r w:rsidR="00282A76">
        <w:rPr>
          <w:color w:val="000000"/>
          <w:sz w:val="24"/>
          <w:szCs w:val="24"/>
        </w:rPr>
        <w:t>а</w:t>
      </w:r>
      <w:r w:rsidR="00282A76" w:rsidRPr="003B005F">
        <w:rPr>
          <w:sz w:val="24"/>
          <w:szCs w:val="24"/>
        </w:rPr>
        <w:t xml:space="preserve">, что нарушение не произошло или не произойдет. Такое письменное подтверждение должно быть направлено в течение десяти рабочих дней с даты получения письменного уведомления. Стороны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>онтракта</w:t>
      </w:r>
      <w:r w:rsidR="00282A76" w:rsidRPr="003B005F">
        <w:rPr>
          <w:sz w:val="24"/>
          <w:szCs w:val="24"/>
        </w:rPr>
        <w:t xml:space="preserve"> обязуются совместно вести письменные и устные переговоры по урегулированию спорной ситуации.</w:t>
      </w:r>
    </w:p>
    <w:p w14:paraId="166C9CB0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 xml:space="preserve">7. В письменном уведомлении Сторона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>онтракта</w:t>
      </w:r>
      <w:r w:rsidR="00282A76" w:rsidRPr="003B005F">
        <w:rPr>
          <w:sz w:val="24"/>
          <w:szCs w:val="24"/>
        </w:rPr>
        <w:t xml:space="preserve">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Оговорки другой Стороной </w:t>
      </w:r>
      <w:r w:rsidR="00282A76" w:rsidRPr="003B005F">
        <w:rPr>
          <w:color w:val="000000"/>
          <w:sz w:val="24"/>
          <w:szCs w:val="24"/>
        </w:rPr>
        <w:t>Контракта её аффилированными лицами, работниками и/или посредниками, выраженное в действиях, квалифицируемых применимым законодательством, как дача или получение взятки, коммерческий подкуп, а также иных действиях нарушающих применимое антикоррупционное законодательство и международные акты о противодействии легализации (отмыванию) доходов полученных преступным путем.</w:t>
      </w:r>
    </w:p>
    <w:p w14:paraId="5FC3D032" w14:textId="77777777"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 xml:space="preserve">8. В случае нарушения одной Стороной Контракта обязательств воздерживаться от запрещенных в настоящей Оговорке действий и/или неполучения другой </w:t>
      </w:r>
      <w:r w:rsidR="00385714">
        <w:rPr>
          <w:color w:val="000000"/>
          <w:sz w:val="24"/>
          <w:szCs w:val="24"/>
        </w:rPr>
        <w:t>С</w:t>
      </w:r>
      <w:r w:rsidR="00282A76" w:rsidRPr="003B005F">
        <w:rPr>
          <w:color w:val="000000"/>
          <w:sz w:val="24"/>
          <w:szCs w:val="24"/>
        </w:rPr>
        <w:t xml:space="preserve">тороной Контракта в </w:t>
      </w:r>
      <w:r w:rsidR="00282A76" w:rsidRPr="003B005F">
        <w:rPr>
          <w:color w:val="000000"/>
          <w:sz w:val="24"/>
          <w:szCs w:val="24"/>
        </w:rPr>
        <w:lastRenderedPageBreak/>
        <w:t>установленные настоящей Оговоркой сроки подтверждения, что нарушения не произошло или не произойдет, другая Сторона имеет право расторгнуть Контракт в одностороннем порядке полностью или в части, направив письменное уведомление о расторжении Контракта.</w:t>
      </w:r>
    </w:p>
    <w:p w14:paraId="7616FA35" w14:textId="77777777" w:rsidR="006236EF" w:rsidRPr="00F80179" w:rsidRDefault="00355BE9" w:rsidP="00F80179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9. Сторона Контракта, по чьей инициативе был расторгнут Контракт в соответствии с положениями настоящей Оговорки, вправе требовать возмещения реального ущерба, возникшего в ре</w:t>
      </w:r>
      <w:r w:rsidR="00F80179">
        <w:rPr>
          <w:color w:val="000000"/>
          <w:sz w:val="24"/>
          <w:szCs w:val="24"/>
        </w:rPr>
        <w:t>зультате расторжения Контракта.</w:t>
      </w:r>
    </w:p>
    <w:p w14:paraId="6A89C09B" w14:textId="77777777" w:rsidR="00945CB3" w:rsidRPr="00945CB3" w:rsidRDefault="00945CB3" w:rsidP="00945CB3">
      <w:pPr>
        <w:suppressAutoHyphens/>
        <w:ind w:left="426" w:right="316" w:firstLine="709"/>
        <w:rPr>
          <w:sz w:val="24"/>
          <w:szCs w:val="24"/>
        </w:rPr>
      </w:pPr>
    </w:p>
    <w:p w14:paraId="41AEF62A" w14:textId="77777777" w:rsidR="006236EF" w:rsidRDefault="006236EF" w:rsidP="006236EF">
      <w:pPr>
        <w:tabs>
          <w:tab w:val="left" w:pos="1276"/>
        </w:tabs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60FC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9D507E">
        <w:rPr>
          <w:b/>
          <w:sz w:val="24"/>
          <w:szCs w:val="24"/>
        </w:rPr>
        <w:t>Юридич</w:t>
      </w:r>
      <w:r>
        <w:rPr>
          <w:b/>
          <w:sz w:val="24"/>
          <w:szCs w:val="24"/>
        </w:rPr>
        <w:t>еские адреса и реквизиты сторон</w:t>
      </w:r>
    </w:p>
    <w:p w14:paraId="70268CC3" w14:textId="77777777" w:rsidR="006236EF" w:rsidRDefault="006236EF" w:rsidP="006236EF">
      <w:pPr>
        <w:tabs>
          <w:tab w:val="left" w:pos="1277"/>
        </w:tabs>
        <w:rPr>
          <w:sz w:val="24"/>
          <w:szCs w:val="24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103"/>
        <w:gridCol w:w="284"/>
        <w:gridCol w:w="4786"/>
      </w:tblGrid>
      <w:tr w:rsidR="003D0852" w:rsidRPr="00BF3542" w14:paraId="34E5FCD3" w14:textId="77777777" w:rsidTr="00310BBB">
        <w:trPr>
          <w:trHeight w:val="983"/>
        </w:trPr>
        <w:tc>
          <w:tcPr>
            <w:tcW w:w="5103" w:type="dxa"/>
          </w:tcPr>
          <w:p w14:paraId="11F2F713" w14:textId="77777777" w:rsidR="003D0852" w:rsidRPr="00657500" w:rsidRDefault="00344DD9" w:rsidP="00F80179">
            <w:pPr>
              <w:tabs>
                <w:tab w:val="left" w:pos="7579"/>
              </w:tabs>
              <w:ind w:right="316"/>
              <w:contextualSpacing/>
              <w:jc w:val="both"/>
              <w:rPr>
                <w:bCs/>
                <w:spacing w:val="-4"/>
                <w:sz w:val="24"/>
                <w:szCs w:val="24"/>
              </w:rPr>
            </w:pPr>
            <w:r w:rsidRPr="00657500">
              <w:rPr>
                <w:b/>
                <w:bCs/>
                <w:spacing w:val="-4"/>
                <w:sz w:val="24"/>
                <w:szCs w:val="24"/>
              </w:rPr>
              <w:t>Покупатель</w:t>
            </w:r>
            <w:r w:rsidR="003D0852" w:rsidRPr="00657500"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 w14:paraId="30FD4C79" w14:textId="77777777" w:rsidR="00703226" w:rsidRPr="00567830" w:rsidRDefault="00703226" w:rsidP="00F80179">
            <w:pPr>
              <w:ind w:right="316"/>
              <w:contextualSpacing/>
              <w:rPr>
                <w:sz w:val="24"/>
                <w:szCs w:val="24"/>
              </w:rPr>
            </w:pPr>
          </w:p>
          <w:p w14:paraId="006B9D1F" w14:textId="77777777" w:rsidR="00801E9D" w:rsidRPr="00567830" w:rsidRDefault="00801E9D" w:rsidP="00801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 xml:space="preserve">Комитет по управлению муниципальным </w:t>
            </w:r>
          </w:p>
          <w:p w14:paraId="3B77559A" w14:textId="77777777" w:rsidR="00801E9D" w:rsidRPr="00567830" w:rsidRDefault="00801E9D" w:rsidP="00801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>имуществом Новоуральского городского</w:t>
            </w:r>
          </w:p>
          <w:p w14:paraId="6C1BB648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>округа</w:t>
            </w:r>
          </w:p>
          <w:p w14:paraId="7E2CDC71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Юридический и почтовый адрес: 624130 Свердловская область, </w:t>
            </w:r>
          </w:p>
          <w:p w14:paraId="1A11D7A9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г. Новоуральск, ул.Мичурина,33</w:t>
            </w:r>
          </w:p>
          <w:p w14:paraId="398B2492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ИНН 6629001698 КПП 668201001</w:t>
            </w:r>
          </w:p>
          <w:p w14:paraId="2A06B508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Финансовое управление Новоуральского городского округа (КУМИ л/с 03902293050)</w:t>
            </w:r>
          </w:p>
          <w:p w14:paraId="5E5BAC07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ЕКС 40102810645370000054</w:t>
            </w:r>
          </w:p>
          <w:p w14:paraId="7DE36440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Казначейский счет 03231643657520006200</w:t>
            </w:r>
          </w:p>
          <w:p w14:paraId="1789F80B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Уральское ГУ Банка России//УФК по Свердловской области г. Екатеринбург</w:t>
            </w:r>
          </w:p>
          <w:p w14:paraId="22FD7D2A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БИК 016577551</w:t>
            </w:r>
          </w:p>
          <w:p w14:paraId="71B76C74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ОКТМО 65752000</w:t>
            </w:r>
          </w:p>
          <w:p w14:paraId="24C880D3" w14:textId="77777777" w:rsidR="00801E9D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ОГРН 1026601725842</w:t>
            </w:r>
          </w:p>
          <w:p w14:paraId="3B02DAAC" w14:textId="77777777" w:rsidR="00075074" w:rsidRPr="00567830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+7(34370) 9-40-00</w:t>
            </w:r>
          </w:p>
          <w:p w14:paraId="778BBEEA" w14:textId="77777777"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14:paraId="47280D52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Адрес электронной </w:t>
            </w:r>
            <w:proofErr w:type="spellStart"/>
            <w:proofErr w:type="gramStart"/>
            <w:r w:rsidRPr="00567830">
              <w:rPr>
                <w:sz w:val="24"/>
                <w:szCs w:val="24"/>
              </w:rPr>
              <w:t>почты:kumi-ngo@mail.ru</w:t>
            </w:r>
            <w:proofErr w:type="spellEnd"/>
            <w:proofErr w:type="gramEnd"/>
          </w:p>
          <w:p w14:paraId="6693D56F" w14:textId="77777777"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14:paraId="506FEA93" w14:textId="77777777"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14:paraId="7086EEC7" w14:textId="77777777" w:rsidR="00801E9D" w:rsidRPr="00567830" w:rsidRDefault="005B6B8C" w:rsidP="00801E9D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01E9D" w:rsidRPr="00567830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801E9D" w:rsidRPr="00567830">
              <w:rPr>
                <w:sz w:val="24"/>
                <w:szCs w:val="24"/>
              </w:rPr>
              <w:t xml:space="preserve"> Комитета </w:t>
            </w:r>
          </w:p>
          <w:p w14:paraId="03833F48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14:paraId="5D1F71B7" w14:textId="77777777"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____________________</w:t>
            </w:r>
            <w:proofErr w:type="gramStart"/>
            <w:r w:rsidRPr="00567830">
              <w:rPr>
                <w:sz w:val="24"/>
                <w:szCs w:val="24"/>
              </w:rPr>
              <w:t xml:space="preserve">_  </w:t>
            </w:r>
            <w:r w:rsidR="005B6B8C">
              <w:rPr>
                <w:sz w:val="24"/>
                <w:szCs w:val="24"/>
              </w:rPr>
              <w:t>М.В.</w:t>
            </w:r>
            <w:proofErr w:type="gramEnd"/>
            <w:r w:rsidR="005B6B8C">
              <w:rPr>
                <w:sz w:val="24"/>
                <w:szCs w:val="24"/>
              </w:rPr>
              <w:t xml:space="preserve"> Банных</w:t>
            </w:r>
          </w:p>
          <w:p w14:paraId="1A5A5B0A" w14:textId="77777777" w:rsidR="003D0852" w:rsidRPr="00567830" w:rsidRDefault="00801E9D" w:rsidP="00B111F4">
            <w:pPr>
              <w:ind w:right="316"/>
              <w:contextualSpacing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ЭП</w:t>
            </w:r>
          </w:p>
        </w:tc>
        <w:tc>
          <w:tcPr>
            <w:tcW w:w="284" w:type="dxa"/>
          </w:tcPr>
          <w:p w14:paraId="17635525" w14:textId="77777777" w:rsidR="003D0852" w:rsidRPr="00567830" w:rsidRDefault="003D0852" w:rsidP="0022642F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jc w:val="both"/>
              <w:rPr>
                <w:bCs/>
                <w:spacing w:val="15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8C61CFE" w14:textId="77777777" w:rsidR="003D0852" w:rsidRPr="00657500" w:rsidRDefault="003D0852" w:rsidP="0022642F">
            <w:pPr>
              <w:tabs>
                <w:tab w:val="left" w:pos="7579"/>
              </w:tabs>
              <w:ind w:right="316"/>
              <w:contextualSpacing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 w:rsidRPr="00657500">
              <w:rPr>
                <w:b/>
                <w:bCs/>
                <w:spacing w:val="-2"/>
                <w:sz w:val="24"/>
                <w:szCs w:val="24"/>
              </w:rPr>
              <w:t>П</w:t>
            </w:r>
            <w:r w:rsidR="00801E9D" w:rsidRPr="00657500">
              <w:rPr>
                <w:b/>
                <w:bCs/>
                <w:spacing w:val="-2"/>
                <w:sz w:val="24"/>
                <w:szCs w:val="24"/>
              </w:rPr>
              <w:t>родавец</w:t>
            </w:r>
            <w:r w:rsidRPr="00657500">
              <w:rPr>
                <w:b/>
                <w:bCs/>
                <w:spacing w:val="-2"/>
                <w:sz w:val="24"/>
                <w:szCs w:val="24"/>
              </w:rPr>
              <w:t>:</w:t>
            </w:r>
          </w:p>
          <w:p w14:paraId="43533116" w14:textId="77777777" w:rsidR="003D0852" w:rsidRPr="00567830" w:rsidRDefault="003D0852" w:rsidP="0022642F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</w:p>
          <w:p w14:paraId="698EF9A6" w14:textId="77777777" w:rsidR="002C20E4" w:rsidRPr="002C20E4" w:rsidRDefault="002C20E4" w:rsidP="002C20E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2C20E4">
              <w:rPr>
                <w:b/>
                <w:color w:val="000000"/>
                <w:sz w:val="24"/>
                <w:szCs w:val="24"/>
              </w:rPr>
              <w:t>Общество с ограниченной ответственностью «Мир квартир»</w:t>
            </w:r>
          </w:p>
          <w:p w14:paraId="2D0C3B49" w14:textId="77777777" w:rsidR="002C20E4" w:rsidRPr="00567830" w:rsidRDefault="002C20E4" w:rsidP="002C20E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494B1B2A" w14:textId="77777777" w:rsidR="002C20E4" w:rsidRDefault="002C20E4" w:rsidP="002C20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19CF">
              <w:rPr>
                <w:sz w:val="24"/>
                <w:szCs w:val="24"/>
              </w:rPr>
              <w:t>Юридический адрес</w:t>
            </w:r>
            <w:r w:rsidRPr="00567830">
              <w:rPr>
                <w:sz w:val="24"/>
                <w:szCs w:val="24"/>
              </w:rPr>
              <w:t xml:space="preserve">: </w:t>
            </w:r>
            <w:r w:rsidRPr="00070CC1">
              <w:rPr>
                <w:sz w:val="24"/>
                <w:szCs w:val="24"/>
              </w:rPr>
              <w:t xml:space="preserve">624135, </w:t>
            </w:r>
            <w:r>
              <w:rPr>
                <w:sz w:val="24"/>
                <w:szCs w:val="24"/>
              </w:rPr>
              <w:t>С</w:t>
            </w:r>
            <w:r w:rsidRPr="00070CC1">
              <w:rPr>
                <w:sz w:val="24"/>
                <w:szCs w:val="24"/>
              </w:rPr>
              <w:t xml:space="preserve">вердловская область, г. </w:t>
            </w:r>
            <w:r>
              <w:rPr>
                <w:sz w:val="24"/>
                <w:szCs w:val="24"/>
              </w:rPr>
              <w:t>Новоуральск, ул. Ю</w:t>
            </w:r>
            <w:r w:rsidRPr="00070CC1">
              <w:rPr>
                <w:sz w:val="24"/>
                <w:szCs w:val="24"/>
              </w:rPr>
              <w:t>билейная, д.10, 19</w:t>
            </w:r>
          </w:p>
          <w:p w14:paraId="615DE436" w14:textId="77777777" w:rsidR="002C20E4" w:rsidRDefault="002C20E4" w:rsidP="002C20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6682005105 КПП 668201001</w:t>
            </w:r>
          </w:p>
          <w:p w14:paraId="6A08D02B" w14:textId="77777777" w:rsidR="002C20E4" w:rsidRPr="00567830" w:rsidRDefault="002C20E4" w:rsidP="002C20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r w:rsidRPr="00070CC1">
              <w:rPr>
                <w:sz w:val="24"/>
                <w:szCs w:val="24"/>
              </w:rPr>
              <w:t>1146682000156</w:t>
            </w:r>
          </w:p>
          <w:p w14:paraId="6F26F8AE" w14:textId="77777777" w:rsidR="002C20E4" w:rsidRPr="00567830" w:rsidRDefault="002C20E4" w:rsidP="002C20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>Банковские реквизиты</w:t>
            </w:r>
            <w:r w:rsidRPr="00567830">
              <w:rPr>
                <w:sz w:val="24"/>
                <w:szCs w:val="24"/>
              </w:rPr>
              <w:t>:</w:t>
            </w:r>
          </w:p>
          <w:p w14:paraId="451F1D1A" w14:textId="77777777" w:rsidR="002C20E4" w:rsidRDefault="002C20E4" w:rsidP="002C20E4">
            <w:pPr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Р/с </w:t>
            </w:r>
            <w:r>
              <w:rPr>
                <w:sz w:val="24"/>
                <w:szCs w:val="24"/>
              </w:rPr>
              <w:t>40702810616540017177</w:t>
            </w:r>
            <w:r w:rsidRPr="00390D84">
              <w:rPr>
                <w:sz w:val="24"/>
                <w:szCs w:val="24"/>
              </w:rPr>
              <w:t xml:space="preserve">, в </w:t>
            </w:r>
            <w:r>
              <w:rPr>
                <w:sz w:val="24"/>
                <w:szCs w:val="24"/>
              </w:rPr>
              <w:t>Уральском банке ПАО Сбербанк, 046577674</w:t>
            </w:r>
          </w:p>
          <w:p w14:paraId="55AC4BE1" w14:textId="77777777" w:rsidR="002C20E4" w:rsidRPr="00567830" w:rsidRDefault="002C20E4" w:rsidP="002C20E4">
            <w:pPr>
              <w:rPr>
                <w:b/>
                <w:bCs/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К/с </w:t>
            </w:r>
            <w:r>
              <w:rPr>
                <w:sz w:val="24"/>
                <w:szCs w:val="24"/>
              </w:rPr>
              <w:t>№ 30101810500000000674</w:t>
            </w:r>
          </w:p>
          <w:p w14:paraId="4DE7E3FC" w14:textId="77777777" w:rsidR="002C20E4" w:rsidRPr="00567830" w:rsidRDefault="002C20E4" w:rsidP="002C20E4">
            <w:pPr>
              <w:ind w:left="9" w:right="-1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046577674</w:t>
            </w:r>
          </w:p>
          <w:p w14:paraId="54220DF1" w14:textId="77777777" w:rsidR="002C20E4" w:rsidRPr="001C7970" w:rsidRDefault="002C20E4" w:rsidP="002C20E4">
            <w:pPr>
              <w:ind w:left="9" w:right="-1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ОКТМО</w:t>
            </w:r>
            <w:r>
              <w:rPr>
                <w:sz w:val="24"/>
                <w:szCs w:val="24"/>
              </w:rPr>
              <w:t xml:space="preserve"> </w:t>
            </w:r>
            <w:r w:rsidRPr="001C7970">
              <w:rPr>
                <w:sz w:val="24"/>
                <w:szCs w:val="24"/>
                <w:shd w:val="clear" w:color="auto" w:fill="FFFFFF"/>
              </w:rPr>
              <w:t>65752000001</w:t>
            </w:r>
          </w:p>
          <w:p w14:paraId="397DB6C2" w14:textId="77777777" w:rsidR="002C20E4" w:rsidRPr="001C7970" w:rsidRDefault="002C20E4" w:rsidP="002C20E4">
            <w:pPr>
              <w:ind w:left="9" w:right="-1"/>
              <w:rPr>
                <w:sz w:val="24"/>
                <w:szCs w:val="24"/>
              </w:rPr>
            </w:pPr>
            <w:r w:rsidRPr="001C7970">
              <w:rPr>
                <w:sz w:val="24"/>
                <w:szCs w:val="24"/>
              </w:rPr>
              <w:t xml:space="preserve">ОКПО  </w:t>
            </w:r>
            <w:r w:rsidRPr="001C7970">
              <w:rPr>
                <w:sz w:val="24"/>
                <w:szCs w:val="24"/>
                <w:shd w:val="clear" w:color="auto" w:fill="FFFFFF"/>
              </w:rPr>
              <w:t> </w:t>
            </w:r>
            <w:r w:rsidRPr="001C7970">
              <w:rPr>
                <w:rStyle w:val="copytarget"/>
                <w:sz w:val="24"/>
                <w:szCs w:val="24"/>
                <w:shd w:val="clear" w:color="auto" w:fill="FFFFFF"/>
              </w:rPr>
              <w:t>33892752</w:t>
            </w:r>
          </w:p>
          <w:p w14:paraId="26D91302" w14:textId="77777777" w:rsidR="002C20E4" w:rsidRPr="001C7970" w:rsidRDefault="002C20E4" w:rsidP="002C20E4">
            <w:pPr>
              <w:ind w:left="2710" w:hanging="2710"/>
              <w:rPr>
                <w:sz w:val="24"/>
                <w:szCs w:val="24"/>
              </w:rPr>
            </w:pPr>
            <w:proofErr w:type="gramStart"/>
            <w:r w:rsidRPr="001C7970">
              <w:rPr>
                <w:sz w:val="24"/>
                <w:szCs w:val="24"/>
              </w:rPr>
              <w:t xml:space="preserve">Телефон:   </w:t>
            </w:r>
            <w:proofErr w:type="gramEnd"/>
            <w:r>
              <w:rPr>
                <w:sz w:val="24"/>
                <w:szCs w:val="24"/>
              </w:rPr>
              <w:t>+</w:t>
            </w:r>
            <w:r w:rsidRPr="001C7970">
              <w:rPr>
                <w:sz w:val="24"/>
                <w:szCs w:val="24"/>
                <w:shd w:val="clear" w:color="auto" w:fill="FFFFFF"/>
              </w:rPr>
              <w:t>79506390031</w:t>
            </w:r>
          </w:p>
          <w:p w14:paraId="70BB0818" w14:textId="77777777" w:rsidR="002C20E4" w:rsidRDefault="002C20E4" w:rsidP="002C20E4">
            <w:pPr>
              <w:ind w:left="2710" w:hanging="2710"/>
              <w:rPr>
                <w:sz w:val="24"/>
                <w:szCs w:val="24"/>
              </w:rPr>
            </w:pPr>
          </w:p>
          <w:p w14:paraId="52326ECA" w14:textId="77777777" w:rsidR="002C20E4" w:rsidRDefault="002C20E4" w:rsidP="002C20E4">
            <w:pPr>
              <w:ind w:left="2710" w:hanging="2710"/>
              <w:rPr>
                <w:sz w:val="24"/>
                <w:szCs w:val="24"/>
              </w:rPr>
            </w:pPr>
          </w:p>
          <w:p w14:paraId="73D10EC6" w14:textId="77777777" w:rsidR="002C20E4" w:rsidRPr="001C7970" w:rsidRDefault="002C20E4" w:rsidP="002C20E4">
            <w:pPr>
              <w:ind w:left="2710" w:hanging="271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Адрес электронной почты:</w:t>
            </w:r>
            <w:r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  <w:r w:rsidRPr="001C7970">
              <w:rPr>
                <w:color w:val="000000"/>
                <w:sz w:val="24"/>
                <w:szCs w:val="24"/>
                <w:shd w:val="clear" w:color="auto" w:fill="FFFFFF"/>
              </w:rPr>
              <w:t>ugold@list.ru</w:t>
            </w:r>
          </w:p>
          <w:p w14:paraId="3630C880" w14:textId="77777777" w:rsidR="00075074" w:rsidRDefault="00075074" w:rsidP="00075074">
            <w:pPr>
              <w:spacing w:line="480" w:lineRule="auto"/>
              <w:rPr>
                <w:sz w:val="24"/>
                <w:szCs w:val="24"/>
              </w:rPr>
            </w:pPr>
          </w:p>
          <w:p w14:paraId="0888B909" w14:textId="77777777" w:rsidR="00075074" w:rsidRDefault="002C20E4" w:rsidP="00075074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ООО «Мир квартир»</w:t>
            </w:r>
          </w:p>
          <w:p w14:paraId="002F3C48" w14:textId="77777777" w:rsidR="003D0852" w:rsidRPr="00567830" w:rsidRDefault="00801E9D" w:rsidP="00801E9D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  <w:r w:rsidRPr="00567830">
              <w:rPr>
                <w:color w:val="000000"/>
                <w:sz w:val="24"/>
                <w:szCs w:val="24"/>
              </w:rPr>
              <w:t>___________________</w:t>
            </w:r>
            <w:r w:rsidR="002C20E4">
              <w:rPr>
                <w:color w:val="000000"/>
                <w:sz w:val="24"/>
                <w:szCs w:val="24"/>
              </w:rPr>
              <w:t xml:space="preserve"> Голдобин А.Е.</w:t>
            </w:r>
          </w:p>
          <w:p w14:paraId="2F283780" w14:textId="77777777" w:rsidR="00160FC3" w:rsidRPr="00583AA2" w:rsidRDefault="00801E9D" w:rsidP="00B111F4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  <w:r w:rsidRPr="00567830">
              <w:rPr>
                <w:iCs/>
                <w:sz w:val="24"/>
                <w:szCs w:val="24"/>
              </w:rPr>
              <w:t>ЭП</w:t>
            </w:r>
          </w:p>
        </w:tc>
      </w:tr>
    </w:tbl>
    <w:p w14:paraId="7620EBE9" w14:textId="77777777" w:rsidR="001539D8" w:rsidRDefault="001539D8" w:rsidP="00075074">
      <w:pPr>
        <w:tabs>
          <w:tab w:val="left" w:pos="1277"/>
        </w:tabs>
        <w:rPr>
          <w:sz w:val="24"/>
          <w:szCs w:val="24"/>
        </w:rPr>
      </w:pPr>
    </w:p>
    <w:p w14:paraId="680751DD" w14:textId="77777777" w:rsidR="00006296" w:rsidRDefault="00006296" w:rsidP="00583AA2">
      <w:pPr>
        <w:tabs>
          <w:tab w:val="left" w:pos="1277"/>
        </w:tabs>
        <w:jc w:val="center"/>
        <w:rPr>
          <w:sz w:val="24"/>
          <w:szCs w:val="24"/>
        </w:rPr>
      </w:pPr>
    </w:p>
    <w:p w14:paraId="7BDC6DD0" w14:textId="77777777" w:rsidR="00006296" w:rsidRDefault="00006296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26DBF4B" w14:textId="77777777" w:rsidR="006236EF" w:rsidRPr="009143C8" w:rsidRDefault="00583AA2" w:rsidP="00006296">
      <w:pPr>
        <w:tabs>
          <w:tab w:val="left" w:pos="1277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</w:t>
      </w:r>
      <w:r w:rsidR="00006296">
        <w:rPr>
          <w:sz w:val="24"/>
          <w:szCs w:val="24"/>
        </w:rPr>
        <w:t>е</w:t>
      </w:r>
      <w:r w:rsidR="006236EF" w:rsidRPr="009143C8">
        <w:rPr>
          <w:sz w:val="24"/>
          <w:szCs w:val="24"/>
        </w:rPr>
        <w:t xml:space="preserve"> № 1</w:t>
      </w:r>
    </w:p>
    <w:p w14:paraId="57508E77" w14:textId="77777777" w:rsidR="006236EF" w:rsidRPr="004E51BB" w:rsidRDefault="006236EF" w:rsidP="000062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к </w:t>
      </w:r>
      <w:r w:rsidR="003D0852">
        <w:rPr>
          <w:sz w:val="24"/>
          <w:szCs w:val="24"/>
        </w:rPr>
        <w:t>муниципальному</w:t>
      </w:r>
      <w:r w:rsidRPr="004E51BB">
        <w:rPr>
          <w:sz w:val="24"/>
          <w:szCs w:val="24"/>
        </w:rPr>
        <w:t xml:space="preserve"> контракту</w:t>
      </w:r>
    </w:p>
    <w:p w14:paraId="48764C7D" w14:textId="737259E6" w:rsidR="006236EF" w:rsidRDefault="006236EF" w:rsidP="000062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25A51">
        <w:rPr>
          <w:sz w:val="24"/>
          <w:szCs w:val="24"/>
        </w:rPr>
        <w:t>_____</w:t>
      </w:r>
      <w:r>
        <w:rPr>
          <w:sz w:val="24"/>
          <w:szCs w:val="24"/>
        </w:rPr>
        <w:t>»</w:t>
      </w:r>
      <w:r w:rsidR="002C20E4">
        <w:rPr>
          <w:sz w:val="24"/>
          <w:szCs w:val="24"/>
        </w:rPr>
        <w:t xml:space="preserve"> </w:t>
      </w:r>
      <w:r w:rsidR="000B5B1A">
        <w:rPr>
          <w:sz w:val="24"/>
          <w:szCs w:val="24"/>
        </w:rPr>
        <w:t>______</w:t>
      </w:r>
      <w:r w:rsidR="002C20E4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2D373D">
        <w:rPr>
          <w:sz w:val="24"/>
          <w:szCs w:val="24"/>
        </w:rPr>
        <w:t>5</w:t>
      </w:r>
      <w:r>
        <w:rPr>
          <w:sz w:val="24"/>
          <w:szCs w:val="24"/>
        </w:rPr>
        <w:t xml:space="preserve"> г </w:t>
      </w:r>
      <w:r w:rsidRPr="004E51BB">
        <w:rPr>
          <w:sz w:val="24"/>
          <w:szCs w:val="24"/>
        </w:rPr>
        <w:t>№</w:t>
      </w:r>
      <w:r w:rsidR="002C20E4">
        <w:rPr>
          <w:sz w:val="24"/>
          <w:szCs w:val="24"/>
        </w:rPr>
        <w:t>02-02/</w:t>
      </w:r>
      <w:r w:rsidR="00025A51">
        <w:rPr>
          <w:sz w:val="24"/>
          <w:szCs w:val="24"/>
        </w:rPr>
        <w:t>51</w:t>
      </w:r>
    </w:p>
    <w:p w14:paraId="7D612867" w14:textId="77777777" w:rsidR="006236EF" w:rsidRDefault="006236EF" w:rsidP="000062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358052F" w14:textId="77777777" w:rsidR="00485D94" w:rsidRDefault="00485D94" w:rsidP="00485D9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14:paraId="32CBA907" w14:textId="77777777" w:rsidR="00485D94" w:rsidRDefault="00485D94" w:rsidP="00485D94">
      <w:pPr>
        <w:widowControl w:val="0"/>
        <w:tabs>
          <w:tab w:val="left" w:pos="1260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«Приобретение квартиры»</w:t>
      </w:r>
    </w:p>
    <w:p w14:paraId="4A2039EC" w14:textId="77777777" w:rsidR="00485D94" w:rsidRDefault="00485D94" w:rsidP="00485D94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</w:p>
    <w:p w14:paraId="515AFE68" w14:textId="77777777" w:rsidR="00485D94" w:rsidRDefault="00485D94" w:rsidP="00485D94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Единица измерения: </w:t>
      </w:r>
      <w:r>
        <w:rPr>
          <w:rFonts w:eastAsiaTheme="minorHAnsi"/>
          <w:b/>
          <w:bCs/>
          <w:sz w:val="24"/>
          <w:szCs w:val="24"/>
          <w:lang w:eastAsia="en-US"/>
        </w:rPr>
        <w:t>Квартира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2ADEB64C" w14:textId="77777777" w:rsidR="00485D94" w:rsidRDefault="00485D94" w:rsidP="00485D94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Количество – 1.</w:t>
      </w:r>
    </w:p>
    <w:p w14:paraId="3D044545" w14:textId="77777777" w:rsidR="00485D94" w:rsidRDefault="00485D94" w:rsidP="00485D94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Страна происхождения – Российская Федерация</w:t>
      </w:r>
    </w:p>
    <w:p w14:paraId="67E242BA" w14:textId="77777777" w:rsidR="00485D94" w:rsidRDefault="00485D94" w:rsidP="00485D94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ТЕХНИЧЕСКОЕ ЗАДАНИЕ НА ПРИОБРЕТЕНИЕ ОБЪЕКТА ЖИЛОЙ НЕДВИЖИМОСТИ</w:t>
      </w:r>
    </w:p>
    <w:p w14:paraId="6E26D187" w14:textId="77777777" w:rsidR="00485D94" w:rsidRDefault="00485D94" w:rsidP="00485D94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(</w:t>
      </w:r>
      <w:r w:rsidR="002A66B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- комнатной квартиры)</w:t>
      </w:r>
    </w:p>
    <w:p w14:paraId="624120D3" w14:textId="77777777" w:rsidR="00485D94" w:rsidRDefault="00485D94" w:rsidP="00485D94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г.Новоуральск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</w:t>
      </w:r>
    </w:p>
    <w:p w14:paraId="7795375C" w14:textId="7D102CE1" w:rsidR="00485D94" w:rsidRPr="003C70B6" w:rsidRDefault="002A66BB" w:rsidP="00F25DA2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</w:pPr>
      <w:r w:rsidRPr="003C70B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(2</w:t>
      </w:r>
      <w:r w:rsidR="00485D94" w:rsidRPr="003C70B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- комнатная квартира) расположено </w:t>
      </w:r>
      <w:r w:rsidR="00485D94" w:rsidRP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в г.</w:t>
      </w:r>
      <w:r w:rsid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 xml:space="preserve"> </w:t>
      </w:r>
      <w:r w:rsidR="00485D94" w:rsidRP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Новоуральск Свердловской области</w:t>
      </w:r>
      <w:r w:rsidR="00BE7321" w:rsidRP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 xml:space="preserve">, </w:t>
      </w:r>
      <w:r w:rsidR="003C70B6" w:rsidRP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ул. Победы, д.</w:t>
      </w:r>
      <w:r w:rsid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 xml:space="preserve"> </w:t>
      </w:r>
      <w:r w:rsidR="003C70B6" w:rsidRPr="003C70B6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30А, кв.119</w:t>
      </w:r>
      <w:r w:rsidR="00BE7321" w:rsidRPr="003C70B6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3279B62A" w14:textId="77777777" w:rsidR="00485D94" w:rsidRDefault="002A66BB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(2</w:t>
      </w:r>
      <w:r w:rsidR="00485D94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- комнатная квартира) соответствует всем техническим характеристикам, указанным в документах на данное жилое помещение.</w:t>
      </w:r>
    </w:p>
    <w:p w14:paraId="024E38E9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гл. 4 Жилищного Кодекса Российской Федерации любые переустройства и перепланировка жилого помещения внесены в технический паспорт жилого помещения.</w:t>
      </w:r>
    </w:p>
    <w:p w14:paraId="0DE9F958" w14:textId="77777777" w:rsidR="00485D94" w:rsidRDefault="00485D94" w:rsidP="00485D94">
      <w:pPr>
        <w:pStyle w:val="1"/>
        <w:keepLines w:val="0"/>
        <w:numPr>
          <w:ilvl w:val="0"/>
          <w:numId w:val="36"/>
        </w:numPr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техническим параметрам жилого помещения</w:t>
      </w: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649"/>
        <w:gridCol w:w="5245"/>
      </w:tblGrid>
      <w:tr w:rsidR="00485D94" w14:paraId="3531E04F" w14:textId="77777777" w:rsidTr="00F53199">
        <w:trPr>
          <w:trHeight w:val="284"/>
        </w:trPr>
        <w:tc>
          <w:tcPr>
            <w:tcW w:w="568" w:type="dxa"/>
            <w:shd w:val="clear" w:color="auto" w:fill="9CC2E5" w:themeFill="accent1" w:themeFillTint="99"/>
            <w:vAlign w:val="center"/>
          </w:tcPr>
          <w:p w14:paraId="640F6F5F" w14:textId="77777777" w:rsidR="00485D94" w:rsidRPr="001E246D" w:rsidRDefault="00485D94" w:rsidP="00EB2537">
            <w:pPr>
              <w:jc w:val="center"/>
              <w:rPr>
                <w:rFonts w:eastAsiaTheme="minorHAnsi"/>
                <w:b/>
                <w:sz w:val="24"/>
                <w:szCs w:val="24"/>
                <w:highlight w:val="green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649" w:type="dxa"/>
            <w:shd w:val="clear" w:color="auto" w:fill="9CC2E5" w:themeFill="accent1" w:themeFillTint="99"/>
            <w:vAlign w:val="center"/>
          </w:tcPr>
          <w:p w14:paraId="3F308E84" w14:textId="77777777" w:rsidR="00485D94" w:rsidRPr="001E246D" w:rsidRDefault="00485D94" w:rsidP="00EB253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характеристики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4D83339" w14:textId="77777777" w:rsidR="00485D94" w:rsidRPr="001E246D" w:rsidRDefault="00485D94" w:rsidP="00EB253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0B7B1B" w:rsidRPr="000B7B1B" w14:paraId="191CBEA6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5576FEEE" w14:textId="77777777" w:rsidR="00485D94" w:rsidRPr="000B7B1B" w:rsidRDefault="00485D94" w:rsidP="00EB2537">
            <w:pPr>
              <w:jc w:val="center"/>
              <w:rPr>
                <w:sz w:val="24"/>
                <w:szCs w:val="24"/>
              </w:rPr>
            </w:pPr>
            <w:r w:rsidRPr="000B7B1B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11ECE32" w14:textId="77777777" w:rsidR="00485D94" w:rsidRPr="000B7B1B" w:rsidRDefault="00485D94" w:rsidP="00EB2537">
            <w:pPr>
              <w:rPr>
                <w:sz w:val="24"/>
                <w:szCs w:val="24"/>
              </w:rPr>
            </w:pPr>
            <w:r w:rsidRPr="000B7B1B">
              <w:rPr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2C4CF46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Многоквартирный дом, за исключением многоквартирных домов с коридорной системой (здания бывших общежитий: </w:t>
            </w:r>
          </w:p>
          <w:p w14:paraId="7FCA794B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МКР 15 д. 1, 2, 3; </w:t>
            </w:r>
          </w:p>
          <w:p w14:paraId="22540E07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ул.Комсомольская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6, 8, 10, </w:t>
            </w:r>
          </w:p>
          <w:p w14:paraId="72D4F674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ул.Победы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8, 10, </w:t>
            </w:r>
          </w:p>
          <w:p w14:paraId="624C7B44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д.3, </w:t>
            </w:r>
          </w:p>
          <w:p w14:paraId="4ACEB907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ул.Первомайская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д.68, </w:t>
            </w:r>
          </w:p>
          <w:p w14:paraId="5F0E28D8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ул.Фурманов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д.31, 39, </w:t>
            </w:r>
          </w:p>
          <w:p w14:paraId="20C5CDFE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ул.Октябрьская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 д.4, 6, 7А, </w:t>
            </w:r>
          </w:p>
          <w:p w14:paraId="3CA09E82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 д.11, </w:t>
            </w:r>
          </w:p>
          <w:p w14:paraId="52A4530E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ул.Промышленная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д.7, д.7А, </w:t>
            </w:r>
          </w:p>
          <w:p w14:paraId="49B0E0F1" w14:textId="77777777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ул.Свердлова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д.1, </w:t>
            </w:r>
          </w:p>
          <w:p w14:paraId="50CCB4A3" w14:textId="6569474F" w:rsidR="00413AA1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ул.Автозаводская</w:t>
            </w:r>
            <w:proofErr w:type="spellEnd"/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, д.28), </w:t>
            </w:r>
          </w:p>
          <w:p w14:paraId="25D936EC" w14:textId="21B250A6" w:rsidR="00485D94" w:rsidRPr="000B7B1B" w:rsidRDefault="00F9104A" w:rsidP="00EB2537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а также Загородное шоссе д.4/1, 4;</w:t>
            </w:r>
          </w:p>
        </w:tc>
      </w:tr>
      <w:tr w:rsidR="000B7B1B" w:rsidRPr="000B7B1B" w14:paraId="126E41AC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7ECAA1A5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EA831C0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Этажность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5896180" w14:textId="5D495135" w:rsidR="00485D94" w:rsidRPr="000B7B1B" w:rsidRDefault="00F9104A" w:rsidP="00EB2537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</w:tr>
      <w:tr w:rsidR="000B7B1B" w:rsidRPr="000B7B1B" w14:paraId="43D7B2A5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2ADA129E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B08F48B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Год постройки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9A345C" w14:textId="72C51E7B" w:rsidR="00485D94" w:rsidRPr="000B7B1B" w:rsidRDefault="00F9104A" w:rsidP="00D8416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1972</w:t>
            </w:r>
          </w:p>
        </w:tc>
      </w:tr>
      <w:tr w:rsidR="000B7B1B" w:rsidRPr="000B7B1B" w14:paraId="10F56C74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44ED3C48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C2E75EA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Физический износ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D6E7117" w14:textId="1DD569C1" w:rsidR="00485D94" w:rsidRPr="000B7B1B" w:rsidRDefault="00F9104A" w:rsidP="00EB2537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Жилое помещение не относится к ветхому и аварийному фондам;</w:t>
            </w:r>
          </w:p>
        </w:tc>
      </w:tr>
      <w:tr w:rsidR="000B7B1B" w:rsidRPr="000B7B1B" w14:paraId="463D745A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324E639A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44FCD09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Расположение жилого помещения в доме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798DB1" w14:textId="509DCCEB" w:rsidR="00485D94" w:rsidRPr="000B7B1B" w:rsidRDefault="00F9104A" w:rsidP="005B6B8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Жилое помещение не располагается в подвальном, цокольном, техническом этажах;</w:t>
            </w:r>
          </w:p>
        </w:tc>
      </w:tr>
      <w:tr w:rsidR="000B7B1B" w:rsidRPr="000B7B1B" w14:paraId="213EBEFD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3EA56B40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B1045D2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 xml:space="preserve">Общая площадь квартиры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5385BE" w14:textId="757060E8" w:rsidR="00485D94" w:rsidRPr="000B7B1B" w:rsidRDefault="00F9104A" w:rsidP="00D8416F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>45.7 (Квадратный метр)</w:t>
            </w:r>
          </w:p>
        </w:tc>
      </w:tr>
      <w:tr w:rsidR="000B7B1B" w:rsidRPr="000B7B1B" w14:paraId="79F96C91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7F31B823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1721AD1" w14:textId="77777777" w:rsidR="00485D94" w:rsidRPr="000B7B1B" w:rsidRDefault="00485D94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Количество комнат в квартире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17B8066" w14:textId="7A59243B" w:rsidR="00485D94" w:rsidRPr="000B7B1B" w:rsidRDefault="00F9104A" w:rsidP="00F9104A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 xml:space="preserve">2, раздельные; </w:t>
            </w:r>
          </w:p>
        </w:tc>
      </w:tr>
      <w:tr w:rsidR="000B7B1B" w:rsidRPr="000B7B1B" w14:paraId="6BEF7D0E" w14:textId="77777777" w:rsidTr="00F53199">
        <w:trPr>
          <w:trHeight w:val="284"/>
        </w:trPr>
        <w:tc>
          <w:tcPr>
            <w:tcW w:w="568" w:type="dxa"/>
            <w:vAlign w:val="center"/>
          </w:tcPr>
          <w:p w14:paraId="70C6FA9F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C89AC8F" w14:textId="77777777" w:rsidR="00485D94" w:rsidRPr="000B7B1B" w:rsidRDefault="00485D94" w:rsidP="005D292D">
            <w:pPr>
              <w:pStyle w:val="af7"/>
              <w:numPr>
                <w:ilvl w:val="0"/>
                <w:numId w:val="37"/>
              </w:numPr>
              <w:tabs>
                <w:tab w:val="clear" w:pos="1134"/>
                <w:tab w:val="left" w:pos="594"/>
              </w:tabs>
              <w:spacing w:before="0" w:after="0"/>
              <w:ind w:left="0" w:hanging="1288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Наличие центрального отопления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ADBB18" w14:textId="0D78C87E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Да; </w:t>
            </w:r>
          </w:p>
        </w:tc>
      </w:tr>
      <w:tr w:rsidR="000B7B1B" w:rsidRPr="000B7B1B" w14:paraId="5F3EA7C1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5D9D6D28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B718719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Наличие центрального водоснабжения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58B5AE" w14:textId="15D0FCA3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Да; </w:t>
            </w:r>
          </w:p>
        </w:tc>
      </w:tr>
      <w:tr w:rsidR="000B7B1B" w:rsidRPr="000B7B1B" w14:paraId="6DE10E51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01B68543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2230F44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Наличие центральной канализации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0D78D3" w14:textId="23CD4B5D" w:rsidR="00BE7321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Да; </w:t>
            </w:r>
          </w:p>
        </w:tc>
      </w:tr>
      <w:tr w:rsidR="000B7B1B" w:rsidRPr="000B7B1B" w14:paraId="2F865BA0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6DEF2731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ABF870E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Окна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0ACC820" w14:textId="399853A2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Остекленные окна без повреждений и трещин; </w:t>
            </w:r>
          </w:p>
        </w:tc>
      </w:tr>
      <w:tr w:rsidR="000B7B1B" w:rsidRPr="000B7B1B" w14:paraId="6D436E97" w14:textId="77777777" w:rsidTr="00F53199">
        <w:trPr>
          <w:trHeight w:val="383"/>
        </w:trPr>
        <w:tc>
          <w:tcPr>
            <w:tcW w:w="568" w:type="dxa"/>
            <w:shd w:val="clear" w:color="auto" w:fill="auto"/>
            <w:vAlign w:val="center"/>
          </w:tcPr>
          <w:p w14:paraId="5075E776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63D67A4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Лоджия или балкон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BDED40" w14:textId="6DB043FE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 остекленного балкона. Остекление без </w:t>
            </w:r>
            <w:r w:rsidRPr="000B7B1B">
              <w:rPr>
                <w:sz w:val="22"/>
                <w:szCs w:val="22"/>
              </w:rPr>
              <w:lastRenderedPageBreak/>
              <w:t xml:space="preserve">повреждений и трещин; </w:t>
            </w:r>
          </w:p>
        </w:tc>
      </w:tr>
      <w:tr w:rsidR="000B7B1B" w:rsidRPr="000B7B1B" w14:paraId="6518F5F1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4EF6757D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0062622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Наличие металлической входной двери в рабочем состоянии с исправными запорными элементами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6F1CB81" w14:textId="196FC409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Да; </w:t>
            </w:r>
          </w:p>
        </w:tc>
      </w:tr>
      <w:tr w:rsidR="000B7B1B" w:rsidRPr="000B7B1B" w14:paraId="7AEE553D" w14:textId="77777777" w:rsidTr="00F53199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14:paraId="09A015D7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D72932C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Двери межкомнатные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F84F66C" w14:textId="3EE95BB3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Наличие. Двери без повреждений и трещин; </w:t>
            </w:r>
          </w:p>
        </w:tc>
      </w:tr>
      <w:tr w:rsidR="000B7B1B" w:rsidRPr="000B7B1B" w14:paraId="72C6E063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2448F45B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DD30FD1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Система электроснабжения (тип проводки)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1286B6" w14:textId="16365F0E" w:rsidR="00485D94" w:rsidRPr="000B7B1B" w:rsidRDefault="00F9104A" w:rsidP="00EB2537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 xml:space="preserve">Скрытая электропроводка по всей площади квартиры, розетки и выключатели установлены во всех помещениях квартиры, установлены патроны (кухня, санузел, ванная, прихожая), подвесные крюки и выпуски проводки, система электроснабжения находится в исправном состоянии, соответствует техническим нормам ПЭЭУ; </w:t>
            </w:r>
          </w:p>
        </w:tc>
      </w:tr>
      <w:tr w:rsidR="000B7B1B" w:rsidRPr="000B7B1B" w14:paraId="612EFB7D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529B21DC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46EE458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Отделка стен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3ABB44" w14:textId="094126F8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Отделка без повреждений и трещин; </w:t>
            </w:r>
          </w:p>
        </w:tc>
      </w:tr>
      <w:tr w:rsidR="000B7B1B" w:rsidRPr="000B7B1B" w14:paraId="094AD5ED" w14:textId="77777777" w:rsidTr="00F9104A">
        <w:trPr>
          <w:trHeight w:val="213"/>
        </w:trPr>
        <w:tc>
          <w:tcPr>
            <w:tcW w:w="568" w:type="dxa"/>
            <w:shd w:val="clear" w:color="auto" w:fill="auto"/>
            <w:vAlign w:val="center"/>
          </w:tcPr>
          <w:p w14:paraId="6272D7CE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ACDDB2A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отделки стен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5DD895" w14:textId="0C9D3FA1" w:rsidR="007B5A90" w:rsidRPr="000B7B1B" w:rsidRDefault="00F9104A" w:rsidP="00D8416F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 xml:space="preserve">Окраска водоэмульсионной краской; Отделка керамической плиткой; </w:t>
            </w:r>
          </w:p>
        </w:tc>
      </w:tr>
      <w:tr w:rsidR="000B7B1B" w:rsidRPr="000B7B1B" w14:paraId="4F735287" w14:textId="77777777" w:rsidTr="00F9104A">
        <w:trPr>
          <w:trHeight w:val="121"/>
        </w:trPr>
        <w:tc>
          <w:tcPr>
            <w:tcW w:w="568" w:type="dxa"/>
            <w:shd w:val="clear" w:color="auto" w:fill="auto"/>
            <w:vAlign w:val="center"/>
          </w:tcPr>
          <w:p w14:paraId="16FD9A13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A0C8E7E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отделки стен комнат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C3251A" w14:textId="33E16571" w:rsidR="00485D94" w:rsidRPr="000B7B1B" w:rsidRDefault="00F9104A" w:rsidP="00F9104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Оклейка обоями; </w:t>
            </w:r>
          </w:p>
        </w:tc>
      </w:tr>
      <w:tr w:rsidR="000B7B1B" w:rsidRPr="000B7B1B" w14:paraId="308C90EE" w14:textId="77777777" w:rsidTr="00F53199">
        <w:trPr>
          <w:trHeight w:val="344"/>
        </w:trPr>
        <w:tc>
          <w:tcPr>
            <w:tcW w:w="568" w:type="dxa"/>
            <w:shd w:val="clear" w:color="auto" w:fill="auto"/>
            <w:vAlign w:val="center"/>
          </w:tcPr>
          <w:p w14:paraId="1631D718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115633A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Потолок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8C61B0" w14:textId="76D4AE90" w:rsidR="00485D94" w:rsidRPr="000B7B1B" w:rsidRDefault="00F9104A" w:rsidP="002735C2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 xml:space="preserve">Без трещин и нарушений; </w:t>
            </w:r>
          </w:p>
        </w:tc>
      </w:tr>
      <w:tr w:rsidR="000B7B1B" w:rsidRPr="000B7B1B" w14:paraId="6C4E2574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1BA0B4D5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F4615F5" w14:textId="58269078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отделки потолка (кроме ванной и санузла)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0F405" w14:textId="62935747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Натяжные потолки; Пенополистирольная плитка; </w:t>
            </w:r>
          </w:p>
        </w:tc>
      </w:tr>
      <w:tr w:rsidR="000B7B1B" w:rsidRPr="000B7B1B" w14:paraId="6159EA8F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0CFFB17B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848632C" w14:textId="5A812AD4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отделки потолка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115E43" w14:textId="6E003133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Окраска водоэмульсионной краской; </w:t>
            </w:r>
          </w:p>
        </w:tc>
      </w:tr>
      <w:tr w:rsidR="000B7B1B" w:rsidRPr="000B7B1B" w14:paraId="148C1AB0" w14:textId="77777777" w:rsidTr="00F53199">
        <w:trPr>
          <w:trHeight w:val="112"/>
        </w:trPr>
        <w:tc>
          <w:tcPr>
            <w:tcW w:w="568" w:type="dxa"/>
            <w:shd w:val="clear" w:color="auto" w:fill="auto"/>
            <w:vAlign w:val="center"/>
          </w:tcPr>
          <w:p w14:paraId="51884EF5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549F321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Покрытие полов комнаты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0128EF" w14:textId="6C413A54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Покрытие без трещин, заломов, повреждений; </w:t>
            </w:r>
          </w:p>
        </w:tc>
      </w:tr>
      <w:tr w:rsidR="000B7B1B" w:rsidRPr="000B7B1B" w14:paraId="205EDB69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5DE89ED0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0217957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покрытия полов комнаты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38C809" w14:textId="7DF2F22A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Линолеум; </w:t>
            </w:r>
          </w:p>
        </w:tc>
      </w:tr>
      <w:tr w:rsidR="000B7B1B" w:rsidRPr="000B7B1B" w14:paraId="63F3B1E7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72141253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70FE96D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покрытия полов ванной и санузла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60F632" w14:textId="77777777" w:rsidR="00716920" w:rsidRPr="000B7B1B" w:rsidRDefault="00716920" w:rsidP="00716920">
            <w:pPr>
              <w:rPr>
                <w:sz w:val="22"/>
                <w:szCs w:val="22"/>
              </w:rPr>
            </w:pPr>
            <w:r w:rsidRPr="000B7B1B">
              <w:rPr>
                <w:sz w:val="22"/>
                <w:szCs w:val="22"/>
              </w:rPr>
              <w:t xml:space="preserve">Керамическая плитка без повреждений, трещин; </w:t>
            </w:r>
          </w:p>
          <w:p w14:paraId="087AA409" w14:textId="74377A75" w:rsidR="00485D94" w:rsidRPr="000B7B1B" w:rsidRDefault="00485D94" w:rsidP="00EB2537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7B1B" w:rsidRPr="000B7B1B" w14:paraId="0D280B36" w14:textId="77777777" w:rsidTr="00716920">
        <w:trPr>
          <w:trHeight w:val="73"/>
        </w:trPr>
        <w:tc>
          <w:tcPr>
            <w:tcW w:w="568" w:type="dxa"/>
            <w:shd w:val="clear" w:color="auto" w:fill="auto"/>
            <w:vAlign w:val="center"/>
          </w:tcPr>
          <w:p w14:paraId="16FCD372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C487ECC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Покрытие полов кухни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3555C5" w14:textId="4D8B8ED2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Покрытие без трещин, заломов, повреждений; </w:t>
            </w:r>
          </w:p>
        </w:tc>
      </w:tr>
      <w:tr w:rsidR="000B7B1B" w:rsidRPr="000B7B1B" w14:paraId="2F056B9E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5442C346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04A3829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покрытия полов кухни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A594DAA" w14:textId="07EA9610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Линолеум; </w:t>
            </w:r>
          </w:p>
        </w:tc>
      </w:tr>
      <w:tr w:rsidR="000B7B1B" w:rsidRPr="000B7B1B" w14:paraId="1538913F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7DFE65B6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390E4BD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Унитаз со смывным бачком (компакт)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A3F69D" w14:textId="2441B5DD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Наличие. Унитаз без сколов и трещин, налетов и следов ржавчины; </w:t>
            </w:r>
          </w:p>
        </w:tc>
      </w:tr>
      <w:tr w:rsidR="000B7B1B" w:rsidRPr="000B7B1B" w14:paraId="4FD3EBDB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3628D7CF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7EBE355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0" w:name="OLE_LINK119"/>
            <w:r w:rsidRPr="000B7B1B">
              <w:rPr>
                <w:rFonts w:eastAsiaTheme="minorHAnsi"/>
                <w:lang w:eastAsia="en-US"/>
              </w:rPr>
              <w:t>Ванна со смесителем</w:t>
            </w:r>
            <w:bookmarkEnd w:id="0"/>
          </w:p>
        </w:tc>
        <w:tc>
          <w:tcPr>
            <w:tcW w:w="5245" w:type="dxa"/>
            <w:shd w:val="clear" w:color="auto" w:fill="auto"/>
            <w:vAlign w:val="center"/>
          </w:tcPr>
          <w:p w14:paraId="0F7D2A7E" w14:textId="74FCE09C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Наличие. Без сколов и трещин, налетов и следов ржавчины; </w:t>
            </w:r>
          </w:p>
        </w:tc>
      </w:tr>
      <w:tr w:rsidR="000B7B1B" w:rsidRPr="000B7B1B" w14:paraId="2EA9246C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100C005C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7768E0F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Керамический умывальник в ванной со смесителем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A34979C" w14:textId="0F12A42C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>Наличие.</w:t>
            </w:r>
            <w:r w:rsidR="000B7B1B">
              <w:rPr>
                <w:sz w:val="22"/>
                <w:szCs w:val="22"/>
              </w:rPr>
              <w:t xml:space="preserve"> </w:t>
            </w:r>
            <w:r w:rsidRPr="000B7B1B">
              <w:rPr>
                <w:sz w:val="22"/>
                <w:szCs w:val="22"/>
              </w:rPr>
              <w:t xml:space="preserve">Без сколов и трещин; </w:t>
            </w:r>
          </w:p>
        </w:tc>
      </w:tr>
      <w:tr w:rsidR="000B7B1B" w:rsidRPr="000B7B1B" w14:paraId="20EDFE14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29E71A87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1F177F9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Счётчик электроэнергии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7945782" w14:textId="16903C07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Наличие; </w:t>
            </w:r>
          </w:p>
        </w:tc>
      </w:tr>
      <w:tr w:rsidR="000B7B1B" w:rsidRPr="000B7B1B" w14:paraId="38497594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653915A9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A00F0C6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Счётчик расхода холодной воды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21C9D9" w14:textId="4B83B3A9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Наличие; </w:t>
            </w:r>
          </w:p>
        </w:tc>
      </w:tr>
      <w:tr w:rsidR="000B7B1B" w:rsidRPr="000B7B1B" w14:paraId="3DA05375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75309065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3206687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Счётчик расхода горячей воды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D0A4259" w14:textId="7EEC54F2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Наличие; </w:t>
            </w:r>
          </w:p>
        </w:tc>
      </w:tr>
      <w:tr w:rsidR="000B7B1B" w:rsidRPr="000B7B1B" w14:paraId="27569D58" w14:textId="77777777" w:rsidTr="00716920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4AAE848C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41FCEEB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плиты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51E1F6" w14:textId="42E5A4B4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Газовая с духовым шкафом; </w:t>
            </w:r>
          </w:p>
        </w:tc>
      </w:tr>
      <w:tr w:rsidR="000B7B1B" w:rsidRPr="000B7B1B" w14:paraId="56B85E8B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40DEFFED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60D0176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Количество конфорок у плиты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FDE7F3" w14:textId="6B65FE9C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>4 (Штука)</w:t>
            </w:r>
          </w:p>
        </w:tc>
      </w:tr>
      <w:tr w:rsidR="000B7B1B" w:rsidRPr="000B7B1B" w14:paraId="2E222082" w14:textId="77777777" w:rsidTr="00F53199">
        <w:trPr>
          <w:trHeight w:val="284"/>
        </w:trPr>
        <w:tc>
          <w:tcPr>
            <w:tcW w:w="568" w:type="dxa"/>
            <w:shd w:val="clear" w:color="auto" w:fill="auto"/>
            <w:vAlign w:val="center"/>
          </w:tcPr>
          <w:p w14:paraId="7A0FF1B4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0B88638" w14:textId="77777777" w:rsidR="00485D94" w:rsidRPr="000B7B1B" w:rsidRDefault="00485D94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Раковина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01E7B0" w14:textId="5B306A2C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Со смесителем. Раковина без сколов и трещин, налетов и следов ржавчины; </w:t>
            </w:r>
          </w:p>
        </w:tc>
      </w:tr>
      <w:tr w:rsidR="000B7B1B" w:rsidRPr="000B7B1B" w14:paraId="31907222" w14:textId="77777777" w:rsidTr="00716920">
        <w:trPr>
          <w:trHeight w:val="330"/>
        </w:trPr>
        <w:tc>
          <w:tcPr>
            <w:tcW w:w="568" w:type="dxa"/>
            <w:shd w:val="clear" w:color="auto" w:fill="auto"/>
            <w:vAlign w:val="center"/>
          </w:tcPr>
          <w:p w14:paraId="6E45DF55" w14:textId="77777777" w:rsidR="00485D94" w:rsidRPr="000B7B1B" w:rsidRDefault="00485D94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995C45B" w14:textId="77777777" w:rsidR="00485D94" w:rsidRPr="000B7B1B" w:rsidRDefault="00485D94" w:rsidP="00EB2537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0B7B1B">
              <w:rPr>
                <w:rFonts w:eastAsiaTheme="minorHAnsi"/>
                <w:lang w:eastAsia="en-US"/>
              </w:rPr>
              <w:t>Вид покрытия (материала) раковины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9A8FEE" w14:textId="3FCA9E87" w:rsidR="00485D94" w:rsidRPr="000B7B1B" w:rsidRDefault="00716920" w:rsidP="0071692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B7B1B">
              <w:rPr>
                <w:sz w:val="22"/>
                <w:szCs w:val="22"/>
              </w:rPr>
              <w:t xml:space="preserve">Нержавеющая сталь; </w:t>
            </w:r>
          </w:p>
        </w:tc>
      </w:tr>
    </w:tbl>
    <w:p w14:paraId="0D773F92" w14:textId="77777777" w:rsidR="00485D94" w:rsidRPr="000B7B1B" w:rsidRDefault="00485D94" w:rsidP="00485D94">
      <w:pPr>
        <w:pStyle w:val="1"/>
        <w:keepLines w:val="0"/>
        <w:numPr>
          <w:ilvl w:val="0"/>
          <w:numId w:val="36"/>
        </w:numPr>
        <w:suppressAutoHyphens/>
        <w:spacing w:before="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0B7B1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техническому состоянию жилого помещения</w:t>
      </w:r>
    </w:p>
    <w:p w14:paraId="32CE86E0" w14:textId="77777777" w:rsidR="00485D94" w:rsidRPr="000B7B1B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0B7B1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Ванна, умывальник (раковина), унитаз со смывным бачком, все сантехнические приборы находятся в исправном техническом состоянии, не имеют протечек, повреждений, сколов, трещин, нарушения эмали.</w:t>
      </w:r>
    </w:p>
    <w:p w14:paraId="38191A1D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0B7B1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Все сантехнические приборы подключены к системам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ХВС и ГВС.</w:t>
      </w:r>
    </w:p>
    <w:p w14:paraId="360BA31A" w14:textId="29977260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Системы отопления, горячего и холодного водоснабжения, канализации находятся в исправном состоянии и имеют центральное подключение.</w:t>
      </w:r>
    </w:p>
    <w:p w14:paraId="777CEABE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Окна, двери, дверные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замки  в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исправном состоянии.</w:t>
      </w:r>
    </w:p>
    <w:p w14:paraId="0E46741C" w14:textId="77777777" w:rsidR="00485D94" w:rsidRDefault="00485D94" w:rsidP="00485D94">
      <w:pPr>
        <w:pStyle w:val="1"/>
        <w:keepLines w:val="0"/>
        <w:numPr>
          <w:ilvl w:val="0"/>
          <w:numId w:val="36"/>
        </w:numPr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lastRenderedPageBreak/>
        <w:t>Требования к правам на жилое помещение</w:t>
      </w:r>
    </w:p>
    <w:p w14:paraId="3FE11E07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ч. 1 ст. 131 Гражданского кодекса РФ, право собственности на жилое помещение зарегистрировано в едином государственном реестре недвижимости органом, осуществляющим государственную регистрацию прав на недвижимое имущество и сделок с ним.</w:t>
      </w:r>
    </w:p>
    <w:p w14:paraId="3A49D3CD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на момент регистрации права собственности на жилое помещение (квартиру) оно никому не продано, не подарено, под запретом не состоит, судебных споров не имеет.</w:t>
      </w:r>
    </w:p>
    <w:p w14:paraId="3D4F3078" w14:textId="77777777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 Покупателю, что на продаваемое жилое помещение (квартиру) нет прав третьих лиц и что при оформлении документов на жилое помещение (квартиру) не были нарушены права третьих лиц, отсутствует обременение (не должно быть продано, передано в аренду, доверительное управление, в качестве вклада в уставный капитал юридических лиц, и др.), не состоит под арестом (запрещением), в споре, а также нет ограничений, обременений правами третьих лиц.</w:t>
      </w:r>
    </w:p>
    <w:p w14:paraId="220352FF" w14:textId="02529FD0" w:rsidR="00485D94" w:rsidRDefault="00485D94" w:rsidP="00485D94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в приобретаемом жилом помещении (квартире) до момента подписания акта приема-передачи никто не зарегистрирован.</w:t>
      </w:r>
    </w:p>
    <w:p w14:paraId="7493CD96" w14:textId="77777777" w:rsidR="00006296" w:rsidRPr="009143C8" w:rsidRDefault="00006296" w:rsidP="00006296">
      <w:pPr>
        <w:spacing w:line="259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</w:t>
      </w:r>
      <w:r w:rsidRPr="009143C8">
        <w:rPr>
          <w:sz w:val="24"/>
          <w:szCs w:val="24"/>
        </w:rPr>
        <w:t xml:space="preserve"> № </w:t>
      </w:r>
      <w:r>
        <w:rPr>
          <w:sz w:val="24"/>
          <w:szCs w:val="24"/>
        </w:rPr>
        <w:t>2</w:t>
      </w:r>
    </w:p>
    <w:p w14:paraId="6542E23C" w14:textId="77777777" w:rsidR="00006296" w:rsidRPr="004E51BB" w:rsidRDefault="00006296" w:rsidP="000062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</w:t>
      </w:r>
      <w:r w:rsidRPr="004E51BB">
        <w:rPr>
          <w:sz w:val="24"/>
          <w:szCs w:val="24"/>
        </w:rPr>
        <w:t xml:space="preserve"> контракту</w:t>
      </w:r>
    </w:p>
    <w:p w14:paraId="51EE039E" w14:textId="030A1292" w:rsidR="00006296" w:rsidRDefault="00006296" w:rsidP="000062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от </w:t>
      </w:r>
      <w:r w:rsidR="00FA3627">
        <w:rPr>
          <w:sz w:val="24"/>
          <w:szCs w:val="24"/>
        </w:rPr>
        <w:t>«</w:t>
      </w:r>
      <w:r w:rsidR="009500DE">
        <w:rPr>
          <w:sz w:val="24"/>
          <w:szCs w:val="24"/>
        </w:rPr>
        <w:t>____</w:t>
      </w:r>
      <w:r w:rsidR="00FA3627">
        <w:rPr>
          <w:sz w:val="24"/>
          <w:szCs w:val="24"/>
        </w:rPr>
        <w:t xml:space="preserve">» </w:t>
      </w:r>
      <w:r w:rsidR="000B5B1A">
        <w:rPr>
          <w:sz w:val="24"/>
          <w:szCs w:val="24"/>
        </w:rPr>
        <w:t>_______</w:t>
      </w:r>
      <w:r w:rsidR="00FA36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2025 г </w:t>
      </w:r>
      <w:r w:rsidRPr="004E51BB">
        <w:rPr>
          <w:sz w:val="24"/>
          <w:szCs w:val="24"/>
        </w:rPr>
        <w:t>№</w:t>
      </w:r>
      <w:r w:rsidR="00FA3627">
        <w:rPr>
          <w:sz w:val="24"/>
          <w:szCs w:val="24"/>
        </w:rPr>
        <w:t>02-02/</w:t>
      </w:r>
      <w:r w:rsidR="009500DE">
        <w:rPr>
          <w:sz w:val="24"/>
          <w:szCs w:val="24"/>
        </w:rPr>
        <w:t>51</w:t>
      </w:r>
    </w:p>
    <w:p w14:paraId="330DACD9" w14:textId="77777777" w:rsidR="00006296" w:rsidRDefault="00006296" w:rsidP="0000629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ACE29D" w14:textId="77777777" w:rsidR="00006296" w:rsidRDefault="00006296" w:rsidP="0000629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14:paraId="397E7C73" w14:textId="77777777" w:rsidR="00006296" w:rsidRDefault="00006296" w:rsidP="00006296">
      <w:pPr>
        <w:widowControl w:val="0"/>
        <w:tabs>
          <w:tab w:val="left" w:pos="1260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«Приобретение квартиры»</w:t>
      </w:r>
    </w:p>
    <w:p w14:paraId="44791255" w14:textId="77777777" w:rsidR="00006296" w:rsidRDefault="00006296" w:rsidP="00006296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</w:p>
    <w:p w14:paraId="73C11673" w14:textId="77777777" w:rsidR="00006296" w:rsidRDefault="00006296" w:rsidP="00006296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Единица измерения: </w:t>
      </w:r>
      <w:r>
        <w:rPr>
          <w:rFonts w:eastAsiaTheme="minorHAnsi"/>
          <w:b/>
          <w:bCs/>
          <w:sz w:val="24"/>
          <w:szCs w:val="24"/>
          <w:lang w:eastAsia="en-US"/>
        </w:rPr>
        <w:t>Квартира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5187363C" w14:textId="77777777" w:rsidR="00006296" w:rsidRDefault="00006296" w:rsidP="00006296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Количество – 1.</w:t>
      </w:r>
    </w:p>
    <w:p w14:paraId="4B386A65" w14:textId="77777777" w:rsidR="00006296" w:rsidRDefault="00006296" w:rsidP="00006296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Страна происхождения – Российская Федерация</w:t>
      </w:r>
    </w:p>
    <w:p w14:paraId="4E569349" w14:textId="77777777" w:rsidR="00006296" w:rsidRDefault="00006296" w:rsidP="00006296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ТЕХНИЧЕСКОЕ ЗАДАНИЕ НА ПРИОБРЕТЕНИЕ ОБЪЕКТА ЖИЛОЙ НЕДВИЖИМОСТИ</w:t>
      </w:r>
    </w:p>
    <w:p w14:paraId="6A5D3541" w14:textId="77777777" w:rsidR="00006296" w:rsidRDefault="002A66BB" w:rsidP="00006296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(2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- комнатной квартиры)</w:t>
      </w:r>
    </w:p>
    <w:p w14:paraId="14D0E15F" w14:textId="77777777" w:rsidR="00006296" w:rsidRDefault="00006296" w:rsidP="00006296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г.Новоуральск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</w:t>
      </w:r>
    </w:p>
    <w:p w14:paraId="2C62BC6D" w14:textId="5A5BF948" w:rsidR="00006296" w:rsidRPr="00237E3B" w:rsidRDefault="00EB2537" w:rsidP="00B819CF">
      <w:pPr>
        <w:pStyle w:val="2"/>
        <w:keepNext w:val="0"/>
        <w:keepLines w:val="0"/>
        <w:suppressAutoHyphens/>
        <w:spacing w:before="0"/>
        <w:ind w:left="142" w:firstLine="567"/>
        <w:contextualSpacing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1.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1.</w:t>
      </w:r>
      <w:r w:rsidR="002A66B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</w:t>
      </w:r>
      <w:proofErr w:type="gramEnd"/>
      <w:r w:rsidR="002A66B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помещение (2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- комнатная квартира) расположено в </w:t>
      </w:r>
      <w:r w:rsidR="00006296" w:rsidRPr="00237E3B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г.</w:t>
      </w:r>
      <w:r w:rsidR="009500DE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 xml:space="preserve"> </w:t>
      </w:r>
      <w:r w:rsidR="00006296" w:rsidRPr="00237E3B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Новоуральск Свердловской области</w:t>
      </w:r>
      <w:r w:rsidR="00237E3B" w:rsidRPr="00237E3B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,</w:t>
      </w:r>
      <w:r w:rsidR="00006296" w:rsidRPr="00237E3B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 xml:space="preserve"> </w:t>
      </w:r>
      <w:r w:rsidR="00237E3B" w:rsidRPr="00237E3B">
        <w:rPr>
          <w:rFonts w:ascii="Times New Roman" w:hAnsi="Times New Roman" w:cs="Times New Roman"/>
          <w:noProof/>
          <w:color w:val="auto"/>
          <w:sz w:val="24"/>
          <w:szCs w:val="24"/>
        </w:rPr>
        <w:t>ул.</w:t>
      </w:r>
      <w:r w:rsidR="009500DE" w:rsidRPr="009500DE">
        <w:t xml:space="preserve"> </w:t>
      </w:r>
      <w:r w:rsidR="009500DE" w:rsidRPr="009500DE">
        <w:rPr>
          <w:rFonts w:ascii="Times New Roman" w:hAnsi="Times New Roman" w:cs="Times New Roman"/>
          <w:noProof/>
          <w:color w:val="auto"/>
          <w:sz w:val="24"/>
          <w:szCs w:val="24"/>
        </w:rPr>
        <w:t>Победы, дом 28, квартира 55</w:t>
      </w:r>
      <w:r w:rsidR="00006296" w:rsidRPr="00237E3B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.</w:t>
      </w:r>
    </w:p>
    <w:p w14:paraId="62E35CF0" w14:textId="77777777" w:rsidR="00006296" w:rsidRDefault="00EB2537" w:rsidP="00B819CF">
      <w:pPr>
        <w:pStyle w:val="2"/>
        <w:keepNext w:val="0"/>
        <w:keepLines w:val="0"/>
        <w:suppressAutoHyphens/>
        <w:spacing w:before="120" w:after="120"/>
        <w:ind w:left="142" w:firstLine="56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1.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2.</w:t>
      </w:r>
      <w:r w:rsidR="002A66B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</w:t>
      </w:r>
      <w:proofErr w:type="gramEnd"/>
      <w:r w:rsidR="002A66B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помещение (2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- комнатная квартира) соответствует всем техническим характеристикам, указанным в документах на данное жилое помещение.</w:t>
      </w:r>
    </w:p>
    <w:p w14:paraId="47715DFF" w14:textId="77777777" w:rsidR="00006296" w:rsidRDefault="00EB2537" w:rsidP="00B819CF">
      <w:pPr>
        <w:pStyle w:val="2"/>
        <w:keepNext w:val="0"/>
        <w:keepLines w:val="0"/>
        <w:suppressAutoHyphens/>
        <w:spacing w:before="120" w:after="120"/>
        <w:ind w:left="142" w:firstLine="56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1.3. 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гл. 4 Жилищного Кодекса Российской Федерации любые переустройства и перепланировка жилого помещения внесены в технический паспорт жилого помещения.</w:t>
      </w:r>
    </w:p>
    <w:p w14:paraId="632FCE4F" w14:textId="77777777" w:rsidR="00006296" w:rsidRDefault="00B819CF" w:rsidP="00B819CF">
      <w:pPr>
        <w:pStyle w:val="1"/>
        <w:keepLines w:val="0"/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2. 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техническим параметрам жилого помещения</w:t>
      </w: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649"/>
        <w:gridCol w:w="5245"/>
      </w:tblGrid>
      <w:tr w:rsidR="00006296" w14:paraId="5B879765" w14:textId="77777777" w:rsidTr="00414466">
        <w:trPr>
          <w:trHeight w:val="284"/>
        </w:trPr>
        <w:tc>
          <w:tcPr>
            <w:tcW w:w="568" w:type="dxa"/>
            <w:shd w:val="clear" w:color="auto" w:fill="9CC2E5" w:themeFill="accent1" w:themeFillTint="99"/>
            <w:vAlign w:val="center"/>
          </w:tcPr>
          <w:p w14:paraId="3C0AA243" w14:textId="77777777" w:rsidR="00006296" w:rsidRPr="001E246D" w:rsidRDefault="00006296" w:rsidP="00EB2537">
            <w:pPr>
              <w:jc w:val="center"/>
              <w:rPr>
                <w:rFonts w:eastAsiaTheme="minorHAnsi"/>
                <w:b/>
                <w:sz w:val="24"/>
                <w:szCs w:val="24"/>
                <w:highlight w:val="green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649" w:type="dxa"/>
            <w:shd w:val="clear" w:color="auto" w:fill="9CC2E5" w:themeFill="accent1" w:themeFillTint="99"/>
            <w:vAlign w:val="center"/>
          </w:tcPr>
          <w:p w14:paraId="7EFFBDF3" w14:textId="77777777" w:rsidR="00006296" w:rsidRPr="001E246D" w:rsidRDefault="00006296" w:rsidP="00EB253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характеристики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34271CC6" w14:textId="77777777" w:rsidR="00006296" w:rsidRPr="001E246D" w:rsidRDefault="00006296" w:rsidP="00EB253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006296" w14:paraId="689D7183" w14:textId="77777777" w:rsidTr="005D292D">
        <w:trPr>
          <w:trHeight w:val="20"/>
        </w:trPr>
        <w:tc>
          <w:tcPr>
            <w:tcW w:w="568" w:type="dxa"/>
            <w:vAlign w:val="center"/>
          </w:tcPr>
          <w:p w14:paraId="7BC7D1C2" w14:textId="77777777" w:rsidR="00006296" w:rsidRDefault="00006296" w:rsidP="00EB2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BC6F809" w14:textId="77777777" w:rsidR="00006296" w:rsidRPr="00EF33AB" w:rsidRDefault="00006296" w:rsidP="005D292D">
            <w:pPr>
              <w:rPr>
                <w:sz w:val="24"/>
                <w:szCs w:val="24"/>
              </w:rPr>
            </w:pPr>
            <w:r w:rsidRPr="00EF33AB">
              <w:rPr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5DB8143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r w:rsidRPr="00EF33AB">
              <w:rPr>
                <w:sz w:val="22"/>
                <w:szCs w:val="22"/>
              </w:rPr>
              <w:t xml:space="preserve">Многоквартирный дом, за исключением многоквартирных домов с коридорной системой (здания бывших общежитий: </w:t>
            </w:r>
          </w:p>
          <w:p w14:paraId="23276177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r w:rsidRPr="00EF33AB">
              <w:rPr>
                <w:sz w:val="22"/>
                <w:szCs w:val="22"/>
              </w:rPr>
              <w:t xml:space="preserve">МКР 15 д. 1, 2, 3; </w:t>
            </w:r>
          </w:p>
          <w:p w14:paraId="0BF9DFC5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ул.Комсомольская</w:t>
            </w:r>
            <w:proofErr w:type="spellEnd"/>
            <w:r w:rsidRPr="00EF33AB">
              <w:rPr>
                <w:sz w:val="22"/>
                <w:szCs w:val="22"/>
              </w:rPr>
              <w:t xml:space="preserve">, 6, 8, 10, </w:t>
            </w:r>
          </w:p>
          <w:p w14:paraId="00D3767B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ул.Победы</w:t>
            </w:r>
            <w:proofErr w:type="spellEnd"/>
            <w:r w:rsidRPr="00EF33AB">
              <w:rPr>
                <w:sz w:val="22"/>
                <w:szCs w:val="22"/>
              </w:rPr>
              <w:t xml:space="preserve">, 8, 10, </w:t>
            </w:r>
          </w:p>
          <w:p w14:paraId="62C1F47F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ул.Чкалова</w:t>
            </w:r>
            <w:proofErr w:type="spellEnd"/>
            <w:r w:rsidRPr="00EF33AB">
              <w:rPr>
                <w:sz w:val="22"/>
                <w:szCs w:val="22"/>
              </w:rPr>
              <w:t xml:space="preserve">, д.3, </w:t>
            </w:r>
          </w:p>
          <w:p w14:paraId="7BDE13DB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ул.Первомайская</w:t>
            </w:r>
            <w:proofErr w:type="spellEnd"/>
            <w:r w:rsidRPr="00EF33AB">
              <w:rPr>
                <w:sz w:val="22"/>
                <w:szCs w:val="22"/>
              </w:rPr>
              <w:t xml:space="preserve">, д.68, </w:t>
            </w:r>
          </w:p>
          <w:p w14:paraId="28A9547D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ул.Фурманов</w:t>
            </w:r>
            <w:proofErr w:type="spellEnd"/>
            <w:r w:rsidRPr="00EF33AB">
              <w:rPr>
                <w:sz w:val="22"/>
                <w:szCs w:val="22"/>
              </w:rPr>
              <w:t xml:space="preserve">, д.31, 39, </w:t>
            </w:r>
          </w:p>
          <w:p w14:paraId="412EA339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ул.Октябрьская</w:t>
            </w:r>
            <w:proofErr w:type="spellEnd"/>
            <w:r w:rsidRPr="00EF33AB">
              <w:rPr>
                <w:sz w:val="22"/>
                <w:szCs w:val="22"/>
              </w:rPr>
              <w:t xml:space="preserve"> д.4, 6, 7А, </w:t>
            </w:r>
          </w:p>
          <w:p w14:paraId="59F5F88A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ул.Ленина</w:t>
            </w:r>
            <w:proofErr w:type="spellEnd"/>
            <w:r w:rsidRPr="00EF33AB">
              <w:rPr>
                <w:sz w:val="22"/>
                <w:szCs w:val="22"/>
              </w:rPr>
              <w:t xml:space="preserve"> д.11, </w:t>
            </w:r>
          </w:p>
          <w:p w14:paraId="338D9A86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ул.Промышленная</w:t>
            </w:r>
            <w:proofErr w:type="spellEnd"/>
            <w:r w:rsidRPr="00EF33AB">
              <w:rPr>
                <w:sz w:val="22"/>
                <w:szCs w:val="22"/>
              </w:rPr>
              <w:t xml:space="preserve">, д.7, д.7А, </w:t>
            </w:r>
          </w:p>
          <w:p w14:paraId="45539417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ул.Свердлова</w:t>
            </w:r>
            <w:proofErr w:type="spellEnd"/>
            <w:r w:rsidRPr="00EF33AB">
              <w:rPr>
                <w:sz w:val="22"/>
                <w:szCs w:val="22"/>
              </w:rPr>
              <w:t xml:space="preserve">, д.1, </w:t>
            </w:r>
          </w:p>
          <w:p w14:paraId="6AC658DA" w14:textId="77777777" w:rsidR="006D68C1" w:rsidRPr="00EF33AB" w:rsidRDefault="006D68C1" w:rsidP="006D68C1">
            <w:pPr>
              <w:rPr>
                <w:sz w:val="22"/>
                <w:szCs w:val="22"/>
              </w:rPr>
            </w:pPr>
            <w:proofErr w:type="spellStart"/>
            <w:r w:rsidRPr="00EF33AB">
              <w:rPr>
                <w:sz w:val="22"/>
                <w:szCs w:val="22"/>
              </w:rPr>
              <w:t>ул.Автозаводская</w:t>
            </w:r>
            <w:proofErr w:type="spellEnd"/>
            <w:r w:rsidRPr="00EF33AB">
              <w:rPr>
                <w:sz w:val="22"/>
                <w:szCs w:val="22"/>
              </w:rPr>
              <w:t xml:space="preserve">, </w:t>
            </w:r>
            <w:proofErr w:type="gramStart"/>
            <w:r w:rsidRPr="00EF33AB">
              <w:rPr>
                <w:sz w:val="22"/>
                <w:szCs w:val="22"/>
              </w:rPr>
              <w:t>д.28 )</w:t>
            </w:r>
            <w:proofErr w:type="gramEnd"/>
            <w:r w:rsidRPr="00EF33AB">
              <w:rPr>
                <w:sz w:val="22"/>
                <w:szCs w:val="22"/>
              </w:rPr>
              <w:t xml:space="preserve">, </w:t>
            </w:r>
          </w:p>
          <w:p w14:paraId="5B265526" w14:textId="3265143E" w:rsidR="00006296" w:rsidRPr="00EF33AB" w:rsidRDefault="006D68C1" w:rsidP="006D68C1">
            <w:pPr>
              <w:rPr>
                <w:sz w:val="22"/>
                <w:szCs w:val="22"/>
              </w:rPr>
            </w:pPr>
            <w:r w:rsidRPr="00EF33AB">
              <w:rPr>
                <w:sz w:val="22"/>
                <w:szCs w:val="22"/>
              </w:rPr>
              <w:t xml:space="preserve">а также Загородное шоссе д.4/1, 4; </w:t>
            </w:r>
          </w:p>
        </w:tc>
      </w:tr>
      <w:tr w:rsidR="00006296" w14:paraId="6D8CD334" w14:textId="77777777" w:rsidTr="005D292D">
        <w:trPr>
          <w:trHeight w:val="20"/>
        </w:trPr>
        <w:tc>
          <w:tcPr>
            <w:tcW w:w="568" w:type="dxa"/>
            <w:vAlign w:val="center"/>
          </w:tcPr>
          <w:p w14:paraId="7B189F34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AA08E51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>Этажность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80A026" w14:textId="42D67022" w:rsidR="00006296" w:rsidRPr="00EF33AB" w:rsidRDefault="006D68C1" w:rsidP="006D68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>9</w:t>
            </w:r>
          </w:p>
        </w:tc>
      </w:tr>
      <w:tr w:rsidR="00006296" w14:paraId="05AAC07B" w14:textId="77777777" w:rsidTr="005D292D">
        <w:trPr>
          <w:trHeight w:val="20"/>
        </w:trPr>
        <w:tc>
          <w:tcPr>
            <w:tcW w:w="568" w:type="dxa"/>
            <w:vAlign w:val="center"/>
          </w:tcPr>
          <w:p w14:paraId="4E8F6667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E5868A3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>Год постройки дома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B332A5" w14:textId="37989035" w:rsidR="00006296" w:rsidRPr="00EF33AB" w:rsidRDefault="006D68C1" w:rsidP="006D68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1971; </w:t>
            </w:r>
          </w:p>
        </w:tc>
      </w:tr>
      <w:tr w:rsidR="00006296" w14:paraId="3EB31744" w14:textId="77777777" w:rsidTr="005D292D">
        <w:trPr>
          <w:trHeight w:val="20"/>
        </w:trPr>
        <w:tc>
          <w:tcPr>
            <w:tcW w:w="568" w:type="dxa"/>
            <w:vAlign w:val="center"/>
          </w:tcPr>
          <w:p w14:paraId="02A6EEAD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91F1AF8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>Физический износ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95A77D0" w14:textId="72E12282" w:rsidR="00006296" w:rsidRPr="00EF33AB" w:rsidRDefault="006D68C1" w:rsidP="006D68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Жилое помещение не относится к ветхому и аварийному фондам; </w:t>
            </w:r>
          </w:p>
        </w:tc>
      </w:tr>
      <w:tr w:rsidR="00006296" w14:paraId="21077649" w14:textId="77777777" w:rsidTr="005D292D">
        <w:trPr>
          <w:trHeight w:val="20"/>
        </w:trPr>
        <w:tc>
          <w:tcPr>
            <w:tcW w:w="568" w:type="dxa"/>
            <w:vAlign w:val="center"/>
          </w:tcPr>
          <w:p w14:paraId="77906816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9F612C5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>Расположение жилого помещения в доме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03AF64A" w14:textId="41F5CC96" w:rsidR="00006296" w:rsidRPr="00EF33AB" w:rsidRDefault="006D68C1" w:rsidP="006D68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Жилое помещение не располагается в подвальном, цокольном, техническом этажах; </w:t>
            </w:r>
          </w:p>
        </w:tc>
      </w:tr>
      <w:tr w:rsidR="00006296" w14:paraId="42A085D7" w14:textId="77777777" w:rsidTr="005D292D">
        <w:trPr>
          <w:trHeight w:val="20"/>
        </w:trPr>
        <w:tc>
          <w:tcPr>
            <w:tcW w:w="568" w:type="dxa"/>
            <w:vAlign w:val="center"/>
          </w:tcPr>
          <w:p w14:paraId="36519CAC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3F43744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 xml:space="preserve">Общая площадь квартиры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AF92229" w14:textId="0DB67DF9" w:rsidR="00006296" w:rsidRPr="00EF33AB" w:rsidRDefault="006D68C1" w:rsidP="006D68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>45 (Квадратный метр)</w:t>
            </w:r>
          </w:p>
        </w:tc>
      </w:tr>
      <w:tr w:rsidR="00006296" w14:paraId="37F72885" w14:textId="77777777" w:rsidTr="005D292D">
        <w:trPr>
          <w:trHeight w:val="20"/>
        </w:trPr>
        <w:tc>
          <w:tcPr>
            <w:tcW w:w="568" w:type="dxa"/>
            <w:vAlign w:val="center"/>
          </w:tcPr>
          <w:p w14:paraId="233B6831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918E689" w14:textId="77777777" w:rsidR="00006296" w:rsidRPr="00EF33AB" w:rsidRDefault="00006296" w:rsidP="005D292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rFonts w:eastAsiaTheme="minorHAnsi"/>
                <w:sz w:val="24"/>
                <w:szCs w:val="24"/>
                <w:lang w:eastAsia="en-US"/>
              </w:rPr>
              <w:t>Количество комнат в квартире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50DB3B" w14:textId="3311220B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2, раздельные; </w:t>
            </w:r>
          </w:p>
        </w:tc>
      </w:tr>
      <w:tr w:rsidR="00006296" w14:paraId="52A141E0" w14:textId="77777777" w:rsidTr="005D292D">
        <w:trPr>
          <w:trHeight w:val="20"/>
        </w:trPr>
        <w:tc>
          <w:tcPr>
            <w:tcW w:w="568" w:type="dxa"/>
            <w:vAlign w:val="center"/>
          </w:tcPr>
          <w:p w14:paraId="1FDA581A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672927F" w14:textId="77777777" w:rsidR="00006296" w:rsidRPr="00EF33AB" w:rsidRDefault="00006296" w:rsidP="005D292D">
            <w:pPr>
              <w:pStyle w:val="af7"/>
              <w:numPr>
                <w:ilvl w:val="0"/>
                <w:numId w:val="37"/>
              </w:numPr>
              <w:tabs>
                <w:tab w:val="clear" w:pos="1134"/>
                <w:tab w:val="left" w:pos="594"/>
              </w:tabs>
              <w:spacing w:before="0" w:after="0"/>
              <w:ind w:left="0" w:hanging="1288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Наличие центрального отопления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6ADCB1" w14:textId="3353D651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Да; </w:t>
            </w:r>
          </w:p>
        </w:tc>
      </w:tr>
      <w:tr w:rsidR="00006296" w:rsidRPr="001E246D" w14:paraId="6612B289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F690479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ADD3E1E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Наличие центрального водоснабжения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A4EC87" w14:textId="32519E7E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Да; </w:t>
            </w:r>
          </w:p>
        </w:tc>
      </w:tr>
      <w:tr w:rsidR="00006296" w:rsidRPr="001E246D" w14:paraId="48870CC3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76581426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C09E29A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Наличие центральной канализации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46FDE6" w14:textId="003A230A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Да; </w:t>
            </w:r>
          </w:p>
        </w:tc>
      </w:tr>
      <w:tr w:rsidR="00006296" w:rsidRPr="001E246D" w14:paraId="71B9544C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0017520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2F70FC3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Окна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247C16" w14:textId="515EF340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Остекленные окна без повреждений и трещин; </w:t>
            </w:r>
          </w:p>
        </w:tc>
      </w:tr>
      <w:tr w:rsidR="00006296" w:rsidRPr="001E246D" w14:paraId="734B484B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6DE3CEA2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77B13C3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Лоджия или балкон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7B203DF" w14:textId="42A6B611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 остекленного балкона. Остекление без повреждений и трещин; </w:t>
            </w:r>
          </w:p>
        </w:tc>
      </w:tr>
      <w:tr w:rsidR="00006296" w:rsidRPr="001E246D" w14:paraId="1759D843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2A214D9F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AABA7A6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 xml:space="preserve">Наличие металлической входной двери в </w:t>
            </w:r>
            <w:r w:rsidRPr="00EF33AB">
              <w:rPr>
                <w:rFonts w:eastAsiaTheme="minorHAnsi"/>
                <w:lang w:eastAsia="en-US"/>
              </w:rPr>
              <w:lastRenderedPageBreak/>
              <w:t>рабочем состоянии с исправными запорными элементами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4B71CF" w14:textId="10A38DE9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lastRenderedPageBreak/>
              <w:t xml:space="preserve">Да; </w:t>
            </w:r>
          </w:p>
        </w:tc>
      </w:tr>
      <w:tr w:rsidR="00006296" w:rsidRPr="001E246D" w14:paraId="7F1ACF50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6CCA2F72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38B0F98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Двери межкомнатные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E1F257" w14:textId="6D87CE0D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Наличие. Двери без повреждений и трещин; </w:t>
            </w:r>
          </w:p>
        </w:tc>
      </w:tr>
      <w:tr w:rsidR="00006296" w:rsidRPr="001E246D" w14:paraId="591A58E2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42903CDA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27B5CB9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Система электроснабжения (тип проводки)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1A103C4" w14:textId="0DF8C196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Скрытая электропроводка по всей площади квартиры, розетки и выключатели установлены во всех помещениях квартиры, установлены патроны (кухня, санузел, ванная, прихожая), подвесные крюки и выпуски проводки, система электроснабжения находится в исправном состоянии, соответствует техническим нормам ПЭЭУ; </w:t>
            </w:r>
          </w:p>
        </w:tc>
      </w:tr>
      <w:tr w:rsidR="00006296" w:rsidRPr="001E246D" w14:paraId="12075A5F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62D0B868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C3F539B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Отделка стен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775BBE" w14:textId="4D629E8B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Отделка без повреждений и трещин; </w:t>
            </w:r>
          </w:p>
        </w:tc>
      </w:tr>
      <w:tr w:rsidR="00006296" w:rsidRPr="001E246D" w14:paraId="1C06FE3A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3F22B9E4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2422F54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отделки стен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1E78A4" w14:textId="1B274A85" w:rsidR="002926F8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Окраска водоэмульсионной краской; Отделка керамической плиткой; </w:t>
            </w:r>
          </w:p>
        </w:tc>
      </w:tr>
      <w:tr w:rsidR="00006296" w:rsidRPr="001E246D" w14:paraId="43CD04A1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5353B7F5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DC51762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отделки стен комнат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D1EDB3A" w14:textId="5B69063F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Оклейка обоями; </w:t>
            </w:r>
          </w:p>
        </w:tc>
      </w:tr>
      <w:tr w:rsidR="00006296" w:rsidRPr="001E246D" w14:paraId="2F644821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2B37760C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9B870DF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Потолок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3CECB92" w14:textId="6721913A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Без трещин и нарушений; </w:t>
            </w:r>
          </w:p>
        </w:tc>
      </w:tr>
      <w:tr w:rsidR="00006296" w:rsidRPr="001E246D" w14:paraId="51D6B960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352FD449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6EFB423" w14:textId="5A7CAC2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отделки потолка (кроме ванной и санузла)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DE5E5C" w14:textId="0DCD3EF5" w:rsidR="002D5B7C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Окраска водоэмульсионной краской; Натяжные потолки; </w:t>
            </w:r>
          </w:p>
        </w:tc>
      </w:tr>
      <w:tr w:rsidR="00006296" w:rsidRPr="001E246D" w14:paraId="7056392B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35927C6E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FBC58A8" w14:textId="2854DBB0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отделки потолка (ванная и санузел)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A216ED" w14:textId="15F4EB2A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Окраска водоэмульсионной краской; </w:t>
            </w:r>
          </w:p>
        </w:tc>
      </w:tr>
      <w:tr w:rsidR="00006296" w:rsidRPr="001E246D" w14:paraId="64D96633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36DC13DE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3F2FF32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Покрытие полов комнаты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34E8F3" w14:textId="6FEE5989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Покрытие без трещин, заломов, повреждений; </w:t>
            </w:r>
          </w:p>
        </w:tc>
      </w:tr>
      <w:tr w:rsidR="00006296" w:rsidRPr="001E246D" w14:paraId="46262B7B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332AE03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A4A69C1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покрытия полов комнаты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C7E197" w14:textId="25EDCE37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Линолеум; </w:t>
            </w:r>
          </w:p>
        </w:tc>
      </w:tr>
      <w:tr w:rsidR="00006296" w:rsidRPr="001E246D" w14:paraId="0CC743F3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415EEE6B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1ED4573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покрытия полов ванной и санузла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68E5107" w14:textId="2F0CC7C2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Керамическая плитка без повреждений, трещин; </w:t>
            </w:r>
          </w:p>
        </w:tc>
      </w:tr>
      <w:tr w:rsidR="00006296" w:rsidRPr="001E246D" w14:paraId="396E81B1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538682EA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A592957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Покрытие полов кухни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93E2BE" w14:textId="185824A9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Покрытие без трещин, заломов, повреждений; </w:t>
            </w:r>
          </w:p>
        </w:tc>
      </w:tr>
      <w:tr w:rsidR="00006296" w:rsidRPr="001E246D" w14:paraId="695E4AE8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5F724814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E440CDE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покрытия полов кухни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3AE862D" w14:textId="0883304E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Линолеум; </w:t>
            </w:r>
          </w:p>
        </w:tc>
      </w:tr>
      <w:tr w:rsidR="00006296" w:rsidRPr="001E246D" w14:paraId="141DEC23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616C88F6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BCF27AD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Унитаз со смывным бачком (компакт)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31D74F" w14:textId="2BE0C9B3" w:rsidR="00006296" w:rsidRPr="00EF33AB" w:rsidRDefault="006D68C1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Наличие. Унитаз без сколов и трещин, налетов и следов ржавчины; </w:t>
            </w:r>
          </w:p>
        </w:tc>
      </w:tr>
      <w:tr w:rsidR="00006296" w:rsidRPr="001E246D" w14:paraId="79B29647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5AF8A6B2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01FEC69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 xml:space="preserve">Ванна со смесителем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3BD2148" w14:textId="69A695B1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Наличие. Без сколов и трещин, налетов и следов ржавчины; </w:t>
            </w:r>
          </w:p>
        </w:tc>
      </w:tr>
      <w:tr w:rsidR="00006296" w:rsidRPr="001E246D" w14:paraId="1BBE7402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533C1ACD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3DD11CD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Керамический умывальник в ванной со смесителем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00AB75" w14:textId="36C993F3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Наличие. Без сколов и трещин; </w:t>
            </w:r>
          </w:p>
        </w:tc>
      </w:tr>
      <w:tr w:rsidR="00006296" w:rsidRPr="001E246D" w14:paraId="68136FBB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747535A8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F98726E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Счётчик электроэнергии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6ABE4E" w14:textId="6E3D9349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Наличие; </w:t>
            </w:r>
          </w:p>
        </w:tc>
      </w:tr>
      <w:tr w:rsidR="00006296" w:rsidRPr="001E246D" w14:paraId="1562D7BD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4CB23804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C1BDE8C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Счётчик расхода холодной воды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358CAF" w14:textId="4B4858B2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Наличие; </w:t>
            </w:r>
          </w:p>
        </w:tc>
      </w:tr>
      <w:tr w:rsidR="00006296" w:rsidRPr="001E246D" w14:paraId="482391A2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BFB300D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E6F13A7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Счётчик расхода горячей воды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51B899" w14:textId="317F8433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Наличие; </w:t>
            </w:r>
          </w:p>
        </w:tc>
      </w:tr>
      <w:tr w:rsidR="00006296" w:rsidRPr="001E246D" w14:paraId="5A731DF9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1796DBB4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17758CB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плиты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961367" w14:textId="03FF62B6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Газовая с духовым шкафом; </w:t>
            </w:r>
          </w:p>
        </w:tc>
      </w:tr>
      <w:tr w:rsidR="00006296" w:rsidRPr="001E246D" w14:paraId="58BBFC8B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D51C535" w14:textId="77777777" w:rsidR="00006296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5073D60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Количество конфорок у плиты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CA4B6A" w14:textId="777A8CD9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>4 (Штука)</w:t>
            </w:r>
          </w:p>
        </w:tc>
      </w:tr>
      <w:tr w:rsidR="00006296" w:rsidRPr="001E246D" w14:paraId="0D9AC744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3ED454EF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2CB3900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Раковина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56AF94" w14:textId="337A4B88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Со смесителем. Раковина без сколов и трещин, налетов и следов ржавчины; </w:t>
            </w:r>
          </w:p>
        </w:tc>
      </w:tr>
      <w:tr w:rsidR="00006296" w:rsidRPr="001E246D" w14:paraId="0A629C5E" w14:textId="77777777" w:rsidTr="005D292D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14:paraId="05DB30FB" w14:textId="77777777" w:rsidR="00006296" w:rsidRPr="001E246D" w:rsidRDefault="00006296" w:rsidP="00EB25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4F2C647" w14:textId="77777777" w:rsidR="00006296" w:rsidRPr="00EF33AB" w:rsidRDefault="00006296" w:rsidP="005D292D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EF33AB">
              <w:rPr>
                <w:rFonts w:eastAsiaTheme="minorHAnsi"/>
                <w:lang w:eastAsia="en-US"/>
              </w:rPr>
              <w:t>Вид покрытия (материала) раковины на кухне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AD7B5E" w14:textId="75B06D0E" w:rsidR="00006296" w:rsidRPr="00EF33AB" w:rsidRDefault="004671CE" w:rsidP="004671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F33AB">
              <w:rPr>
                <w:sz w:val="22"/>
                <w:szCs w:val="22"/>
              </w:rPr>
              <w:t xml:space="preserve">Нержавеющая сталь; </w:t>
            </w:r>
          </w:p>
        </w:tc>
      </w:tr>
    </w:tbl>
    <w:p w14:paraId="0415861D" w14:textId="77777777" w:rsidR="00006296" w:rsidRDefault="00B819CF" w:rsidP="00B819CF">
      <w:pPr>
        <w:pStyle w:val="1"/>
        <w:keepLines w:val="0"/>
        <w:suppressAutoHyphens/>
        <w:spacing w:before="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техническому состоянию жилого помещения</w:t>
      </w:r>
    </w:p>
    <w:p w14:paraId="48C6B058" w14:textId="77777777" w:rsidR="00006296" w:rsidRDefault="00B819CF" w:rsidP="00B819CF">
      <w:pPr>
        <w:pStyle w:val="2"/>
        <w:keepNext w:val="0"/>
        <w:keepLines w:val="0"/>
        <w:suppressAutoHyphens/>
        <w:spacing w:before="0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1.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Ванна</w:t>
      </w:r>
      <w:proofErr w:type="gramEnd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, умывальник (раковина), унитаз со смывным бачком, все сантехнические приборы находятся в исправном техническом состоянии, не имеют протечек, повреждений, сколов, трещин, нарушения эмали.</w:t>
      </w:r>
    </w:p>
    <w:p w14:paraId="09680773" w14:textId="77777777" w:rsidR="00006296" w:rsidRDefault="00B819CF" w:rsidP="00B819CF">
      <w:pPr>
        <w:pStyle w:val="2"/>
        <w:keepNext w:val="0"/>
        <w:keepLines w:val="0"/>
        <w:suppressAutoHyphens/>
        <w:spacing w:before="0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2.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Все</w:t>
      </w:r>
      <w:proofErr w:type="gramEnd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сантехнические приборы подключены к системам ХВС и ГВС.</w:t>
      </w:r>
    </w:p>
    <w:p w14:paraId="76F27455" w14:textId="09354F71" w:rsidR="00006296" w:rsidRDefault="00B819CF" w:rsidP="00B819CF">
      <w:pPr>
        <w:pStyle w:val="2"/>
        <w:keepNext w:val="0"/>
        <w:keepLines w:val="0"/>
        <w:suppressAutoHyphens/>
        <w:spacing w:before="0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Системы</w:t>
      </w:r>
      <w:proofErr w:type="gramEnd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отопления, горячего и холодного водоснабжения, канализации находятся в исправном состоянии и имеют центральное подключение.</w:t>
      </w:r>
    </w:p>
    <w:p w14:paraId="4E65CB80" w14:textId="77777777" w:rsidR="00006296" w:rsidRDefault="00B819CF" w:rsidP="00B819CF">
      <w:pPr>
        <w:pStyle w:val="2"/>
        <w:keepNext w:val="0"/>
        <w:keepLines w:val="0"/>
        <w:suppressAutoHyphens/>
        <w:spacing w:before="0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3.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4.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Окна</w:t>
      </w:r>
      <w:proofErr w:type="gramEnd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, двери, дверные </w:t>
      </w:r>
      <w:proofErr w:type="gramStart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замки  в</w:t>
      </w:r>
      <w:proofErr w:type="gramEnd"/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исправном состоянии.</w:t>
      </w:r>
    </w:p>
    <w:p w14:paraId="323CD99F" w14:textId="77777777" w:rsidR="00006296" w:rsidRDefault="00B819CF" w:rsidP="00B819CF">
      <w:pPr>
        <w:pStyle w:val="1"/>
        <w:keepLines w:val="0"/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4. </w:t>
      </w:r>
      <w:r w:rsidR="00006296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правам на жилое помещение</w:t>
      </w:r>
    </w:p>
    <w:p w14:paraId="637586B8" w14:textId="77777777" w:rsidR="00006296" w:rsidRDefault="00006296" w:rsidP="00006296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ч. 1 ст. 131 Гражданского кодекса РФ, право собственности на жилое помещение зарегистрировано в едином государственном реестре недвижимости органом, осуществляющим государственную регистрацию прав на недвижимое имущество и сделок с ним.</w:t>
      </w:r>
    </w:p>
    <w:p w14:paraId="2EBE3881" w14:textId="77777777" w:rsidR="00006296" w:rsidRDefault="00006296" w:rsidP="00006296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lastRenderedPageBreak/>
        <w:t>Продавец гарантирует, что на момент регистрации права собственности на жилое помещение (квартиру) оно никому не продано, не подарено, под запретом не состоит, судебных споров не имеет.</w:t>
      </w:r>
    </w:p>
    <w:p w14:paraId="528A89C6" w14:textId="77777777" w:rsidR="00006296" w:rsidRDefault="00006296" w:rsidP="00006296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 Покупателю, что на продаваемое жилое помещение (квартиру) нет прав третьих лиц и что при оформлении документов на жилое помещение (квартиру) не были нарушены права третьих лиц, отсутствует обременение (не должно быть продано, передано в аренду, доверительное управление, в качестве вклада в уставный капитал юридических лиц, и др.), не состоит под арестом (запрещением), в споре, а также нет ограничений, обременений правами третьих лиц.</w:t>
      </w:r>
    </w:p>
    <w:p w14:paraId="27D453C3" w14:textId="77777777" w:rsidR="00006296" w:rsidRDefault="00006296" w:rsidP="00006296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Продавец гарантирует, что в приобретаемом жилом помещении (квартире) до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момента  подписания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акта приема-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передачи  никто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не зарегистрирован.</w:t>
      </w:r>
    </w:p>
    <w:p w14:paraId="179E29B9" w14:textId="77777777" w:rsidR="00006296" w:rsidRDefault="00006296" w:rsidP="00072502">
      <w:pPr>
        <w:spacing w:line="259" w:lineRule="auto"/>
        <w:jc w:val="right"/>
        <w:rPr>
          <w:rFonts w:eastAsiaTheme="minorHAnsi"/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br w:type="page"/>
      </w:r>
    </w:p>
    <w:p w14:paraId="29B3556E" w14:textId="77777777" w:rsidR="00006296" w:rsidRDefault="00006296" w:rsidP="00006296">
      <w:pPr>
        <w:autoSpaceDE w:val="0"/>
        <w:autoSpaceDN w:val="0"/>
        <w:rPr>
          <w:b/>
          <w:bCs/>
          <w:sz w:val="24"/>
          <w:szCs w:val="24"/>
        </w:rPr>
        <w:sectPr w:rsidR="00006296" w:rsidSect="00C12FBE">
          <w:pgSz w:w="11906" w:h="16838"/>
          <w:pgMar w:top="568" w:right="567" w:bottom="1134" w:left="1134" w:header="709" w:footer="709" w:gutter="0"/>
          <w:cols w:space="708"/>
          <w:docGrid w:linePitch="360"/>
        </w:sectPr>
      </w:pPr>
    </w:p>
    <w:p w14:paraId="5FE131C7" w14:textId="77777777" w:rsidR="006236EF" w:rsidRPr="001D4502" w:rsidRDefault="006236EF" w:rsidP="006236EF">
      <w:pPr>
        <w:tabs>
          <w:tab w:val="left" w:pos="1277"/>
        </w:tabs>
        <w:jc w:val="right"/>
        <w:rPr>
          <w:sz w:val="24"/>
          <w:szCs w:val="24"/>
        </w:rPr>
      </w:pPr>
      <w:r w:rsidRPr="001D4502">
        <w:rPr>
          <w:sz w:val="24"/>
          <w:szCs w:val="24"/>
        </w:rPr>
        <w:lastRenderedPageBreak/>
        <w:t xml:space="preserve">Приложение № </w:t>
      </w:r>
      <w:r w:rsidR="00072502">
        <w:rPr>
          <w:sz w:val="24"/>
          <w:szCs w:val="24"/>
        </w:rPr>
        <w:t>3</w:t>
      </w:r>
    </w:p>
    <w:p w14:paraId="5D3F90CF" w14:textId="77777777" w:rsidR="006236EF" w:rsidRPr="001D4502" w:rsidRDefault="006236EF" w:rsidP="006236E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D4502">
        <w:rPr>
          <w:sz w:val="24"/>
          <w:szCs w:val="24"/>
        </w:rPr>
        <w:t xml:space="preserve">к </w:t>
      </w:r>
      <w:r w:rsidR="001713D9">
        <w:rPr>
          <w:sz w:val="24"/>
          <w:szCs w:val="24"/>
        </w:rPr>
        <w:t>муниципальному</w:t>
      </w:r>
      <w:r w:rsidRPr="001D4502">
        <w:rPr>
          <w:sz w:val="24"/>
          <w:szCs w:val="24"/>
        </w:rPr>
        <w:t xml:space="preserve"> контракту</w:t>
      </w:r>
    </w:p>
    <w:p w14:paraId="6AA33627" w14:textId="778B994D" w:rsidR="006236EF" w:rsidRPr="001D4502" w:rsidRDefault="006236EF" w:rsidP="006236E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D4502">
        <w:rPr>
          <w:sz w:val="24"/>
          <w:szCs w:val="24"/>
        </w:rPr>
        <w:t>от «</w:t>
      </w:r>
      <w:r w:rsidR="00A2746B">
        <w:rPr>
          <w:sz w:val="24"/>
          <w:szCs w:val="24"/>
        </w:rPr>
        <w:t>__</w:t>
      </w:r>
      <w:r w:rsidRPr="001D4502">
        <w:rPr>
          <w:sz w:val="24"/>
          <w:szCs w:val="24"/>
        </w:rPr>
        <w:t>__»</w:t>
      </w:r>
      <w:r w:rsidR="00A2746B">
        <w:rPr>
          <w:sz w:val="24"/>
          <w:szCs w:val="24"/>
        </w:rPr>
        <w:t xml:space="preserve"> </w:t>
      </w:r>
      <w:r w:rsidR="000B5B1A">
        <w:rPr>
          <w:sz w:val="24"/>
          <w:szCs w:val="24"/>
        </w:rPr>
        <w:t>_______</w:t>
      </w:r>
      <w:r w:rsidRPr="001D4502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A2746B">
        <w:rPr>
          <w:sz w:val="24"/>
          <w:szCs w:val="24"/>
        </w:rPr>
        <w:t>5</w:t>
      </w:r>
      <w:r>
        <w:rPr>
          <w:sz w:val="24"/>
          <w:szCs w:val="24"/>
        </w:rPr>
        <w:t xml:space="preserve"> г. </w:t>
      </w:r>
      <w:r w:rsidRPr="001D4502">
        <w:rPr>
          <w:sz w:val="24"/>
          <w:szCs w:val="24"/>
        </w:rPr>
        <w:t>№</w:t>
      </w:r>
      <w:r w:rsidR="000B5B1A">
        <w:rPr>
          <w:sz w:val="24"/>
          <w:szCs w:val="24"/>
        </w:rPr>
        <w:t>02-02/</w:t>
      </w:r>
      <w:r w:rsidR="00CF6496">
        <w:rPr>
          <w:sz w:val="24"/>
          <w:szCs w:val="24"/>
        </w:rPr>
        <w:t>51</w:t>
      </w:r>
    </w:p>
    <w:p w14:paraId="12617806" w14:textId="77777777" w:rsidR="006236EF" w:rsidRPr="001D4502" w:rsidRDefault="006236EF" w:rsidP="006236EF">
      <w:pPr>
        <w:autoSpaceDE w:val="0"/>
        <w:autoSpaceDN w:val="0"/>
        <w:jc w:val="center"/>
        <w:rPr>
          <w:b/>
          <w:bCs/>
          <w:sz w:val="24"/>
          <w:szCs w:val="24"/>
        </w:rPr>
      </w:pPr>
    </w:p>
    <w:p w14:paraId="40462957" w14:textId="77777777" w:rsidR="006236EF" w:rsidRPr="00D83A3E" w:rsidRDefault="006236EF" w:rsidP="006236E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83A3E">
        <w:rPr>
          <w:sz w:val="24"/>
          <w:szCs w:val="24"/>
        </w:rPr>
        <w:t>АКТ</w:t>
      </w:r>
    </w:p>
    <w:p w14:paraId="5EACBA0F" w14:textId="77777777" w:rsidR="006236EF" w:rsidRPr="00D83A3E" w:rsidRDefault="004349BD" w:rsidP="004349BD">
      <w:pPr>
        <w:autoSpaceDE w:val="0"/>
        <w:autoSpaceDN w:val="0"/>
        <w:adjustRightInd w:val="0"/>
        <w:jc w:val="center"/>
        <w:rPr>
          <w:bCs/>
          <w:i/>
          <w:sz w:val="24"/>
          <w:szCs w:val="24"/>
        </w:rPr>
      </w:pPr>
      <w:r w:rsidRPr="00D83A3E">
        <w:rPr>
          <w:sz w:val="24"/>
          <w:szCs w:val="24"/>
        </w:rPr>
        <w:t>приема-передачи</w:t>
      </w:r>
    </w:p>
    <w:p w14:paraId="236AA7EB" w14:textId="77777777" w:rsidR="006236EF" w:rsidRPr="00D83A3E" w:rsidRDefault="006236EF" w:rsidP="006236EF">
      <w:pPr>
        <w:ind w:left="360"/>
        <w:jc w:val="center"/>
        <w:rPr>
          <w:bCs/>
          <w:i/>
          <w:sz w:val="24"/>
          <w:szCs w:val="24"/>
        </w:rPr>
      </w:pPr>
    </w:p>
    <w:p w14:paraId="4DB8AD60" w14:textId="77777777" w:rsidR="006236EF" w:rsidRPr="00D83A3E" w:rsidRDefault="008A0474" w:rsidP="006236E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г. Новоуральск</w:t>
      </w:r>
      <w:r w:rsidR="006236EF" w:rsidRPr="00D83A3E">
        <w:rPr>
          <w:sz w:val="24"/>
          <w:szCs w:val="24"/>
        </w:rPr>
        <w:t xml:space="preserve">                                                                                         </w:t>
      </w:r>
      <w:proofErr w:type="gramStart"/>
      <w:r w:rsidR="006236EF" w:rsidRPr="00D83A3E">
        <w:rPr>
          <w:sz w:val="24"/>
          <w:szCs w:val="24"/>
        </w:rPr>
        <w:t xml:space="preserve">   «</w:t>
      </w:r>
      <w:proofErr w:type="gramEnd"/>
      <w:r w:rsidR="006236EF" w:rsidRPr="00D83A3E">
        <w:rPr>
          <w:sz w:val="24"/>
          <w:szCs w:val="24"/>
        </w:rPr>
        <w:t>_</w:t>
      </w:r>
      <w:proofErr w:type="gramStart"/>
      <w:r w:rsidR="006236EF" w:rsidRPr="00D83A3E">
        <w:rPr>
          <w:sz w:val="24"/>
          <w:szCs w:val="24"/>
        </w:rPr>
        <w:t>_»_</w:t>
      </w:r>
      <w:proofErr w:type="gramEnd"/>
      <w:r w:rsidR="006236EF" w:rsidRPr="00D83A3E">
        <w:rPr>
          <w:sz w:val="24"/>
          <w:szCs w:val="24"/>
        </w:rPr>
        <w:t>_____________202</w:t>
      </w:r>
      <w:r w:rsidR="00A2746B">
        <w:rPr>
          <w:sz w:val="24"/>
          <w:szCs w:val="24"/>
        </w:rPr>
        <w:t>5</w:t>
      </w:r>
      <w:r w:rsidR="006236EF" w:rsidRPr="00D83A3E">
        <w:rPr>
          <w:sz w:val="24"/>
          <w:szCs w:val="24"/>
        </w:rPr>
        <w:t xml:space="preserve"> г.</w:t>
      </w:r>
    </w:p>
    <w:p w14:paraId="40E00EE5" w14:textId="77777777" w:rsidR="006236EF" w:rsidRPr="00D83A3E" w:rsidRDefault="006236EF" w:rsidP="006236EF">
      <w:pPr>
        <w:autoSpaceDE w:val="0"/>
        <w:autoSpaceDN w:val="0"/>
        <w:adjustRightInd w:val="0"/>
        <w:rPr>
          <w:sz w:val="24"/>
          <w:szCs w:val="24"/>
        </w:rPr>
      </w:pPr>
    </w:p>
    <w:p w14:paraId="6EA84AEB" w14:textId="08ABA43D" w:rsidR="00A2746B" w:rsidRDefault="008A0474" w:rsidP="0065336F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2746B">
        <w:rPr>
          <w:b/>
          <w:sz w:val="24"/>
          <w:szCs w:val="24"/>
          <w:lang w:eastAsia="ar-SA"/>
        </w:rPr>
        <w:t>Комитет по управлению муниципальным имуществом Новоуральского городского округа</w:t>
      </w:r>
      <w:r w:rsidRPr="00F41081">
        <w:rPr>
          <w:sz w:val="24"/>
          <w:szCs w:val="24"/>
          <w:lang w:eastAsia="ar-SA"/>
        </w:rPr>
        <w:t xml:space="preserve">, действующий от имени Новоуральского городского округа, в лице </w:t>
      </w:r>
      <w:r w:rsidR="00046498" w:rsidRPr="00FA305C">
        <w:rPr>
          <w:sz w:val="24"/>
          <w:szCs w:val="24"/>
        </w:rPr>
        <w:t xml:space="preserve">председателя Комитета </w:t>
      </w:r>
      <w:r w:rsidR="00A75337">
        <w:rPr>
          <w:sz w:val="24"/>
          <w:szCs w:val="24"/>
        </w:rPr>
        <w:t>Банных Марины Владимировны</w:t>
      </w:r>
      <w:r w:rsidR="00046498" w:rsidRPr="00FA305C">
        <w:rPr>
          <w:sz w:val="24"/>
          <w:szCs w:val="24"/>
        </w:rPr>
        <w:t>, действующего на основании Положения о Комитете,</w:t>
      </w:r>
      <w:r w:rsidR="00046498">
        <w:rPr>
          <w:sz w:val="24"/>
          <w:szCs w:val="24"/>
        </w:rPr>
        <w:t xml:space="preserve"> </w:t>
      </w:r>
      <w:r w:rsidRPr="00F41081">
        <w:rPr>
          <w:sz w:val="24"/>
          <w:szCs w:val="24"/>
          <w:lang w:eastAsia="ar-SA"/>
        </w:rPr>
        <w:t xml:space="preserve">именуемый в дальнейшем </w:t>
      </w:r>
      <w:proofErr w:type="gramStart"/>
      <w:r w:rsidRPr="00353E9B">
        <w:rPr>
          <w:b/>
          <w:sz w:val="24"/>
          <w:szCs w:val="24"/>
          <w:lang w:eastAsia="ar-SA"/>
        </w:rPr>
        <w:t>«</w:t>
      </w:r>
      <w:r w:rsidR="00A2746B" w:rsidRPr="00353E9B">
        <w:rPr>
          <w:b/>
          <w:sz w:val="24"/>
          <w:szCs w:val="24"/>
          <w:lang w:eastAsia="ar-SA"/>
        </w:rPr>
        <w:t>Заказчик</w:t>
      </w:r>
      <w:r w:rsidR="00954453" w:rsidRPr="00353E9B">
        <w:rPr>
          <w:b/>
          <w:sz w:val="24"/>
          <w:szCs w:val="24"/>
          <w:lang w:eastAsia="ar-SA"/>
        </w:rPr>
        <w:t>»</w:t>
      </w:r>
      <w:r w:rsidR="00A2746B">
        <w:rPr>
          <w:sz w:val="24"/>
          <w:szCs w:val="24"/>
          <w:lang w:eastAsia="ar-SA"/>
        </w:rPr>
        <w:t xml:space="preserve"> </w:t>
      </w:r>
      <w:r w:rsidR="0065336F" w:rsidRPr="00D83A3E">
        <w:rPr>
          <w:rFonts w:eastAsiaTheme="minorHAnsi"/>
          <w:sz w:val="24"/>
          <w:szCs w:val="24"/>
          <w:lang w:eastAsia="en-US"/>
        </w:rPr>
        <w:t>с одной стороны</w:t>
      </w:r>
      <w:proofErr w:type="gramEnd"/>
      <w:r w:rsidR="0065336F" w:rsidRPr="00D83A3E">
        <w:rPr>
          <w:rFonts w:eastAsiaTheme="minorHAnsi"/>
          <w:sz w:val="24"/>
          <w:szCs w:val="24"/>
          <w:lang w:eastAsia="en-US"/>
        </w:rPr>
        <w:t xml:space="preserve">, и </w:t>
      </w:r>
    </w:p>
    <w:p w14:paraId="2B8F6DCC" w14:textId="7F942FC2" w:rsidR="00416FF4" w:rsidRDefault="00416FF4" w:rsidP="00416FF4">
      <w:pPr>
        <w:ind w:firstLine="567"/>
        <w:jc w:val="both"/>
        <w:rPr>
          <w:sz w:val="24"/>
          <w:szCs w:val="24"/>
        </w:rPr>
      </w:pPr>
      <w:r w:rsidRPr="00070CC1">
        <w:rPr>
          <w:b/>
          <w:sz w:val="24"/>
          <w:szCs w:val="24"/>
        </w:rPr>
        <w:t>Общество с ограниченной ответственностью «Мир квартир»</w:t>
      </w:r>
      <w:r w:rsidRPr="00070CC1">
        <w:rPr>
          <w:sz w:val="24"/>
          <w:szCs w:val="24"/>
        </w:rPr>
        <w:t xml:space="preserve"> (ИНН 6682005105, ОГРН 1146682000156</w:t>
      </w:r>
      <w:r>
        <w:rPr>
          <w:sz w:val="24"/>
          <w:szCs w:val="24"/>
        </w:rPr>
        <w:t>,</w:t>
      </w:r>
      <w:r w:rsidRPr="00070CC1">
        <w:rPr>
          <w:sz w:val="24"/>
          <w:szCs w:val="24"/>
        </w:rPr>
        <w:t xml:space="preserve"> КПП 668201001), в лице директора Голдобина Александра Евгеньевича, действующего на основании Устава, адрес юридического лица: 624135, </w:t>
      </w:r>
      <w:r>
        <w:rPr>
          <w:sz w:val="24"/>
          <w:szCs w:val="24"/>
        </w:rPr>
        <w:t>С</w:t>
      </w:r>
      <w:r w:rsidRPr="00070CC1">
        <w:rPr>
          <w:sz w:val="24"/>
          <w:szCs w:val="24"/>
        </w:rPr>
        <w:t>вердловская область, г.</w:t>
      </w:r>
      <w:r w:rsidR="00A55A92">
        <w:rPr>
          <w:sz w:val="24"/>
          <w:szCs w:val="24"/>
        </w:rPr>
        <w:t> </w:t>
      </w:r>
      <w:r>
        <w:rPr>
          <w:sz w:val="24"/>
          <w:szCs w:val="24"/>
        </w:rPr>
        <w:t>Новоуральск, ул. Ю</w:t>
      </w:r>
      <w:r w:rsidRPr="00070CC1">
        <w:rPr>
          <w:sz w:val="24"/>
          <w:szCs w:val="24"/>
        </w:rPr>
        <w:t>билейная, д.10, 19, действующее от имени и в интересах</w:t>
      </w:r>
      <w:r>
        <w:rPr>
          <w:sz w:val="24"/>
          <w:szCs w:val="24"/>
        </w:rPr>
        <w:t>:</w:t>
      </w:r>
    </w:p>
    <w:p w14:paraId="387401F4" w14:textId="77777777" w:rsidR="00416FF4" w:rsidRPr="00B95D4D" w:rsidRDefault="00416FF4" w:rsidP="00416FF4">
      <w:pPr>
        <w:ind w:firstLine="567"/>
        <w:jc w:val="both"/>
        <w:rPr>
          <w:sz w:val="24"/>
          <w:szCs w:val="24"/>
        </w:rPr>
      </w:pPr>
      <w:r w:rsidRPr="00F86291">
        <w:rPr>
          <w:sz w:val="24"/>
          <w:szCs w:val="24"/>
        </w:rPr>
        <w:t>Фоменков</w:t>
      </w:r>
      <w:r>
        <w:rPr>
          <w:sz w:val="24"/>
          <w:szCs w:val="24"/>
        </w:rPr>
        <w:t>ой</w:t>
      </w:r>
      <w:r w:rsidRPr="00F86291">
        <w:rPr>
          <w:sz w:val="24"/>
          <w:szCs w:val="24"/>
        </w:rPr>
        <w:t xml:space="preserve"> Ален</w:t>
      </w:r>
      <w:r>
        <w:rPr>
          <w:sz w:val="24"/>
          <w:szCs w:val="24"/>
        </w:rPr>
        <w:t>ы</w:t>
      </w:r>
      <w:r w:rsidRPr="00F86291">
        <w:rPr>
          <w:sz w:val="24"/>
          <w:szCs w:val="24"/>
        </w:rPr>
        <w:t xml:space="preserve"> Викторовн</w:t>
      </w:r>
      <w:r>
        <w:rPr>
          <w:sz w:val="24"/>
          <w:szCs w:val="24"/>
        </w:rPr>
        <w:t>ы</w:t>
      </w:r>
      <w:r w:rsidRPr="00F86291">
        <w:rPr>
          <w:sz w:val="24"/>
          <w:szCs w:val="24"/>
        </w:rPr>
        <w:t>, 26</w:t>
      </w:r>
      <w:r>
        <w:rPr>
          <w:sz w:val="24"/>
          <w:szCs w:val="24"/>
        </w:rPr>
        <w:t xml:space="preserve"> апреля </w:t>
      </w:r>
      <w:r w:rsidRPr="00F86291">
        <w:rPr>
          <w:sz w:val="24"/>
          <w:szCs w:val="24"/>
        </w:rPr>
        <w:t>1968</w:t>
      </w:r>
      <w:r>
        <w:rPr>
          <w:sz w:val="24"/>
          <w:szCs w:val="24"/>
        </w:rPr>
        <w:t xml:space="preserve"> </w:t>
      </w:r>
      <w:r w:rsidRPr="00CE3590">
        <w:rPr>
          <w:sz w:val="24"/>
          <w:szCs w:val="24"/>
        </w:rPr>
        <w:t>года рождения</w:t>
      </w:r>
      <w:r w:rsidRPr="00F86291">
        <w:rPr>
          <w:sz w:val="24"/>
          <w:szCs w:val="24"/>
        </w:rPr>
        <w:t xml:space="preserve">, </w:t>
      </w:r>
      <w:r w:rsidRPr="00CE3590">
        <w:rPr>
          <w:sz w:val="24"/>
          <w:szCs w:val="24"/>
        </w:rPr>
        <w:t xml:space="preserve">место рождения: </w:t>
      </w:r>
      <w:r w:rsidRPr="00F86291">
        <w:rPr>
          <w:sz w:val="24"/>
          <w:szCs w:val="24"/>
        </w:rPr>
        <w:t>гор.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 xml:space="preserve">Свердловск, </w:t>
      </w:r>
      <w:r w:rsidRPr="00CE3590">
        <w:rPr>
          <w:sz w:val="24"/>
          <w:szCs w:val="24"/>
        </w:rPr>
        <w:t>гражданство: Россия, пол: женский</w:t>
      </w:r>
      <w:r>
        <w:rPr>
          <w:sz w:val="24"/>
          <w:szCs w:val="24"/>
        </w:rPr>
        <w:t xml:space="preserve">, </w:t>
      </w:r>
      <w:r w:rsidRPr="00F86291">
        <w:rPr>
          <w:sz w:val="24"/>
          <w:szCs w:val="24"/>
        </w:rPr>
        <w:t>СНИЛС 057-168-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202 64</w:t>
      </w:r>
      <w:r>
        <w:rPr>
          <w:sz w:val="24"/>
          <w:szCs w:val="24"/>
        </w:rPr>
        <w:t>, п</w:t>
      </w:r>
      <w:r w:rsidRPr="00F86291">
        <w:rPr>
          <w:sz w:val="24"/>
          <w:szCs w:val="24"/>
        </w:rPr>
        <w:t>аспорт 6513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 xml:space="preserve">№580184, </w:t>
      </w:r>
      <w:r w:rsidRPr="00CE3590">
        <w:rPr>
          <w:sz w:val="24"/>
          <w:szCs w:val="24"/>
        </w:rPr>
        <w:t>выданный</w:t>
      </w:r>
      <w:r w:rsidRPr="00F86291">
        <w:rPr>
          <w:sz w:val="24"/>
          <w:szCs w:val="24"/>
        </w:rPr>
        <w:t xml:space="preserve"> Отделом УФМС России по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Свердловской области в городе Новоуральске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24</w:t>
      </w:r>
      <w:r>
        <w:rPr>
          <w:sz w:val="24"/>
          <w:szCs w:val="24"/>
        </w:rPr>
        <w:t xml:space="preserve"> мая </w:t>
      </w:r>
      <w:r w:rsidRPr="00F86291">
        <w:rPr>
          <w:sz w:val="24"/>
          <w:szCs w:val="24"/>
        </w:rPr>
        <w:t xml:space="preserve">2013, </w:t>
      </w:r>
      <w:r w:rsidRPr="00CE3590">
        <w:rPr>
          <w:sz w:val="24"/>
          <w:szCs w:val="24"/>
        </w:rPr>
        <w:t>код подразделения 660-0</w:t>
      </w:r>
      <w:r>
        <w:rPr>
          <w:sz w:val="24"/>
          <w:szCs w:val="24"/>
        </w:rPr>
        <w:t>87</w:t>
      </w:r>
      <w:r w:rsidRPr="00CE3590">
        <w:rPr>
          <w:sz w:val="24"/>
          <w:szCs w:val="24"/>
        </w:rPr>
        <w:t>, зарегистрированной по адресу:</w:t>
      </w:r>
      <w:r>
        <w:rPr>
          <w:sz w:val="24"/>
          <w:szCs w:val="24"/>
        </w:rPr>
        <w:t xml:space="preserve"> РФ, </w:t>
      </w:r>
      <w:r w:rsidRPr="00F86291">
        <w:rPr>
          <w:sz w:val="24"/>
          <w:szCs w:val="24"/>
        </w:rPr>
        <w:t>Свердловская</w:t>
      </w:r>
      <w:r>
        <w:rPr>
          <w:sz w:val="24"/>
          <w:szCs w:val="24"/>
        </w:rPr>
        <w:t xml:space="preserve"> обл.</w:t>
      </w:r>
      <w:r w:rsidRPr="00F86291">
        <w:rPr>
          <w:sz w:val="24"/>
          <w:szCs w:val="24"/>
        </w:rPr>
        <w:t>, г.</w:t>
      </w:r>
      <w:r>
        <w:rPr>
          <w:sz w:val="24"/>
          <w:szCs w:val="24"/>
        </w:rPr>
        <w:t> </w:t>
      </w:r>
      <w:r w:rsidRPr="00F86291">
        <w:rPr>
          <w:sz w:val="24"/>
          <w:szCs w:val="24"/>
        </w:rPr>
        <w:t>Новоуральск, ул.</w:t>
      </w:r>
      <w:r>
        <w:rPr>
          <w:sz w:val="24"/>
          <w:szCs w:val="24"/>
        </w:rPr>
        <w:t xml:space="preserve"> </w:t>
      </w:r>
      <w:r w:rsidRPr="00F86291">
        <w:rPr>
          <w:sz w:val="24"/>
          <w:szCs w:val="24"/>
        </w:rPr>
        <w:t>Автозаводская, д. 2А, кв. 47</w:t>
      </w:r>
      <w:r>
        <w:rPr>
          <w:sz w:val="24"/>
          <w:szCs w:val="24"/>
        </w:rPr>
        <w:t>,</w:t>
      </w:r>
      <w:r w:rsidRPr="00B95D4D">
        <w:rPr>
          <w:sz w:val="24"/>
          <w:szCs w:val="24"/>
        </w:rPr>
        <w:t xml:space="preserve"> в соответствии с доверенностью 66 АА 91685</w:t>
      </w:r>
      <w:r>
        <w:rPr>
          <w:sz w:val="24"/>
          <w:szCs w:val="24"/>
        </w:rPr>
        <w:t>68</w:t>
      </w:r>
      <w:r w:rsidRPr="00B95D4D">
        <w:rPr>
          <w:sz w:val="24"/>
          <w:szCs w:val="24"/>
        </w:rPr>
        <w:t xml:space="preserve"> от </w:t>
      </w:r>
      <w:r>
        <w:rPr>
          <w:sz w:val="24"/>
          <w:szCs w:val="24"/>
        </w:rPr>
        <w:t>25</w:t>
      </w:r>
      <w:r w:rsidRPr="00B95D4D">
        <w:rPr>
          <w:sz w:val="24"/>
          <w:szCs w:val="24"/>
        </w:rPr>
        <w:t>.06.2025, зарегистрированной в реестре: №66/234-н/66-2025-2-</w:t>
      </w:r>
      <w:r>
        <w:rPr>
          <w:sz w:val="24"/>
          <w:szCs w:val="24"/>
        </w:rPr>
        <w:t>818</w:t>
      </w:r>
      <w:r w:rsidRPr="00B95D4D">
        <w:rPr>
          <w:sz w:val="24"/>
          <w:szCs w:val="24"/>
        </w:rPr>
        <w:t xml:space="preserve">, удостоверенной Некрасовой Ольгой Валерьевной, нотариусом нотариального округа город Новоуральск Свердловской области, </w:t>
      </w:r>
    </w:p>
    <w:p w14:paraId="79391DDF" w14:textId="557BB51F" w:rsidR="00A75337" w:rsidRPr="00CE3590" w:rsidRDefault="00416FF4" w:rsidP="00416FF4">
      <w:pPr>
        <w:ind w:firstLine="567"/>
        <w:jc w:val="both"/>
        <w:rPr>
          <w:sz w:val="24"/>
          <w:szCs w:val="24"/>
        </w:rPr>
      </w:pPr>
      <w:proofErr w:type="spellStart"/>
      <w:r w:rsidRPr="001226EA">
        <w:rPr>
          <w:sz w:val="24"/>
          <w:szCs w:val="24"/>
        </w:rPr>
        <w:t>Кукарцев</w:t>
      </w:r>
      <w:r>
        <w:rPr>
          <w:sz w:val="24"/>
          <w:szCs w:val="24"/>
        </w:rPr>
        <w:t>а</w:t>
      </w:r>
      <w:proofErr w:type="spellEnd"/>
      <w:r w:rsidRPr="001226EA">
        <w:rPr>
          <w:sz w:val="24"/>
          <w:szCs w:val="24"/>
        </w:rPr>
        <w:t xml:space="preserve"> Андре</w:t>
      </w:r>
      <w:r>
        <w:rPr>
          <w:sz w:val="24"/>
          <w:szCs w:val="24"/>
        </w:rPr>
        <w:t>я</w:t>
      </w:r>
      <w:r w:rsidRPr="001226EA">
        <w:rPr>
          <w:sz w:val="24"/>
          <w:szCs w:val="24"/>
        </w:rPr>
        <w:t xml:space="preserve"> Сергеевич</w:t>
      </w:r>
      <w:r>
        <w:rPr>
          <w:sz w:val="24"/>
          <w:szCs w:val="24"/>
        </w:rPr>
        <w:t>а</w:t>
      </w:r>
      <w:r w:rsidRPr="001226EA">
        <w:rPr>
          <w:sz w:val="24"/>
          <w:szCs w:val="24"/>
        </w:rPr>
        <w:t>, 20</w:t>
      </w:r>
      <w:r>
        <w:rPr>
          <w:sz w:val="24"/>
          <w:szCs w:val="24"/>
        </w:rPr>
        <w:t xml:space="preserve"> марта </w:t>
      </w:r>
      <w:r w:rsidRPr="001226EA">
        <w:rPr>
          <w:sz w:val="24"/>
          <w:szCs w:val="24"/>
        </w:rPr>
        <w:t xml:space="preserve">1968 </w:t>
      </w:r>
      <w:r w:rsidRPr="00CE3590">
        <w:rPr>
          <w:sz w:val="24"/>
          <w:szCs w:val="24"/>
        </w:rPr>
        <w:t>года рождения</w:t>
      </w:r>
      <w:r w:rsidRPr="00F86291">
        <w:rPr>
          <w:sz w:val="24"/>
          <w:szCs w:val="24"/>
        </w:rPr>
        <w:t xml:space="preserve">, </w:t>
      </w:r>
      <w:r w:rsidRPr="00CE3590">
        <w:rPr>
          <w:sz w:val="24"/>
          <w:szCs w:val="24"/>
        </w:rPr>
        <w:t>место рождения:</w:t>
      </w:r>
      <w:r w:rsidRPr="001226EA">
        <w:rPr>
          <w:sz w:val="24"/>
          <w:szCs w:val="24"/>
        </w:rPr>
        <w:t xml:space="preserve"> гор.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 xml:space="preserve">Свердловск, </w:t>
      </w:r>
      <w:r w:rsidRPr="00CE3590">
        <w:rPr>
          <w:sz w:val="24"/>
          <w:szCs w:val="24"/>
        </w:rPr>
        <w:t xml:space="preserve">гражданство: Россия, пол: </w:t>
      </w:r>
      <w:r>
        <w:rPr>
          <w:sz w:val="24"/>
          <w:szCs w:val="24"/>
        </w:rPr>
        <w:t xml:space="preserve">мужской, </w:t>
      </w:r>
      <w:r w:rsidRPr="001226EA">
        <w:rPr>
          <w:sz w:val="24"/>
          <w:szCs w:val="24"/>
        </w:rPr>
        <w:t>СНИЛС 010-927-042 09</w:t>
      </w:r>
      <w:r>
        <w:rPr>
          <w:sz w:val="24"/>
          <w:szCs w:val="24"/>
        </w:rPr>
        <w:t>, п</w:t>
      </w:r>
      <w:r w:rsidRPr="001226EA">
        <w:rPr>
          <w:sz w:val="24"/>
          <w:szCs w:val="24"/>
        </w:rPr>
        <w:t>аспорт 65 13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№637673, выдан</w:t>
      </w:r>
      <w:r>
        <w:rPr>
          <w:sz w:val="24"/>
          <w:szCs w:val="24"/>
        </w:rPr>
        <w:t>ный</w:t>
      </w:r>
      <w:r w:rsidRPr="001226EA">
        <w:rPr>
          <w:sz w:val="24"/>
          <w:szCs w:val="24"/>
        </w:rPr>
        <w:t xml:space="preserve"> Отделением УФМС России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по Свердловской области в г. Новоуральске</w:t>
      </w:r>
      <w:r>
        <w:rPr>
          <w:sz w:val="24"/>
          <w:szCs w:val="24"/>
        </w:rPr>
        <w:t xml:space="preserve"> </w:t>
      </w:r>
      <w:r w:rsidRPr="001226EA">
        <w:rPr>
          <w:sz w:val="24"/>
          <w:szCs w:val="24"/>
        </w:rPr>
        <w:t>27</w:t>
      </w:r>
      <w:r>
        <w:rPr>
          <w:sz w:val="24"/>
          <w:szCs w:val="24"/>
        </w:rPr>
        <w:t xml:space="preserve"> июня </w:t>
      </w:r>
      <w:r w:rsidRPr="001226EA">
        <w:rPr>
          <w:sz w:val="24"/>
          <w:szCs w:val="24"/>
        </w:rPr>
        <w:t xml:space="preserve">2013, </w:t>
      </w:r>
      <w:r w:rsidRPr="00CE3590">
        <w:rPr>
          <w:sz w:val="24"/>
          <w:szCs w:val="24"/>
        </w:rPr>
        <w:t>код подразделения 660-</w:t>
      </w:r>
      <w:r>
        <w:rPr>
          <w:sz w:val="24"/>
          <w:szCs w:val="24"/>
        </w:rPr>
        <w:t>104</w:t>
      </w:r>
      <w:r w:rsidRPr="00CE3590">
        <w:rPr>
          <w:sz w:val="24"/>
          <w:szCs w:val="24"/>
        </w:rPr>
        <w:t>, зарегистрированн</w:t>
      </w:r>
      <w:r>
        <w:rPr>
          <w:sz w:val="24"/>
          <w:szCs w:val="24"/>
        </w:rPr>
        <w:t>ого</w:t>
      </w:r>
      <w:r w:rsidRPr="00CE3590">
        <w:rPr>
          <w:sz w:val="24"/>
          <w:szCs w:val="24"/>
        </w:rPr>
        <w:t xml:space="preserve"> по адресу:</w:t>
      </w:r>
      <w:r>
        <w:rPr>
          <w:sz w:val="24"/>
          <w:szCs w:val="24"/>
        </w:rPr>
        <w:t xml:space="preserve"> РФ, </w:t>
      </w:r>
      <w:r w:rsidRPr="00F86291">
        <w:rPr>
          <w:sz w:val="24"/>
          <w:szCs w:val="24"/>
        </w:rPr>
        <w:t>Свердловская</w:t>
      </w:r>
      <w:r>
        <w:rPr>
          <w:sz w:val="24"/>
          <w:szCs w:val="24"/>
        </w:rPr>
        <w:t xml:space="preserve"> обл.</w:t>
      </w:r>
      <w:r w:rsidRPr="00F86291">
        <w:rPr>
          <w:sz w:val="24"/>
          <w:szCs w:val="24"/>
        </w:rPr>
        <w:t>, г.</w:t>
      </w:r>
      <w:r>
        <w:rPr>
          <w:sz w:val="24"/>
          <w:szCs w:val="24"/>
        </w:rPr>
        <w:t> </w:t>
      </w:r>
      <w:r w:rsidRPr="00F86291">
        <w:rPr>
          <w:sz w:val="24"/>
          <w:szCs w:val="24"/>
        </w:rPr>
        <w:t>Новоуральск, ул.</w:t>
      </w:r>
      <w:r>
        <w:rPr>
          <w:sz w:val="24"/>
          <w:szCs w:val="24"/>
        </w:rPr>
        <w:t xml:space="preserve"> Победы, д. 34, кв. 55,</w:t>
      </w:r>
      <w:r w:rsidRPr="00B95D4D">
        <w:rPr>
          <w:sz w:val="24"/>
          <w:szCs w:val="24"/>
        </w:rPr>
        <w:t xml:space="preserve"> в соответствии с доверенностью 66 АА 9168</w:t>
      </w:r>
      <w:r>
        <w:rPr>
          <w:sz w:val="24"/>
          <w:szCs w:val="24"/>
        </w:rPr>
        <w:t>716</w:t>
      </w:r>
      <w:r w:rsidRPr="00B95D4D">
        <w:rPr>
          <w:sz w:val="24"/>
          <w:szCs w:val="24"/>
        </w:rPr>
        <w:t xml:space="preserve"> от </w:t>
      </w:r>
      <w:r>
        <w:rPr>
          <w:sz w:val="24"/>
          <w:szCs w:val="24"/>
        </w:rPr>
        <w:t>15.07</w:t>
      </w:r>
      <w:r w:rsidRPr="00B95D4D">
        <w:rPr>
          <w:sz w:val="24"/>
          <w:szCs w:val="24"/>
        </w:rPr>
        <w:t>.2025, зарегистрированной в реестре: №66/234-н/66-2025-2-</w:t>
      </w:r>
      <w:r>
        <w:rPr>
          <w:sz w:val="24"/>
          <w:szCs w:val="24"/>
        </w:rPr>
        <w:t>940</w:t>
      </w:r>
      <w:r w:rsidRPr="00B95D4D">
        <w:rPr>
          <w:sz w:val="24"/>
          <w:szCs w:val="24"/>
        </w:rPr>
        <w:t>, удостоверенной Некрасовой Ольгой Валерьевной, нотариусом нотариального округа город Новоуральск Свердловской области</w:t>
      </w:r>
      <w:r w:rsidR="00A75337" w:rsidRPr="00CE3590">
        <w:rPr>
          <w:sz w:val="24"/>
          <w:szCs w:val="24"/>
        </w:rPr>
        <w:t xml:space="preserve">, </w:t>
      </w:r>
    </w:p>
    <w:p w14:paraId="1F3BDB44" w14:textId="6E2DEDCC" w:rsidR="0065336F" w:rsidRPr="00D83A3E" w:rsidRDefault="00954453" w:rsidP="0065336F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596EDA">
        <w:rPr>
          <w:sz w:val="24"/>
          <w:szCs w:val="24"/>
        </w:rPr>
        <w:t xml:space="preserve">именуемое в дальнейшем </w:t>
      </w:r>
      <w:r w:rsidRPr="00596EDA">
        <w:rPr>
          <w:b/>
          <w:sz w:val="24"/>
          <w:szCs w:val="24"/>
        </w:rPr>
        <w:t>«Продавец</w:t>
      </w:r>
      <w:r>
        <w:rPr>
          <w:b/>
          <w:sz w:val="24"/>
          <w:szCs w:val="24"/>
        </w:rPr>
        <w:t>»</w:t>
      </w:r>
      <w:r w:rsidR="0065336F" w:rsidRPr="00D83A3E">
        <w:rPr>
          <w:rFonts w:eastAsiaTheme="minorHAnsi"/>
          <w:sz w:val="24"/>
          <w:szCs w:val="24"/>
          <w:lang w:eastAsia="en-US"/>
        </w:rPr>
        <w:t xml:space="preserve">, с другой стороны, совместно именуемые </w:t>
      </w:r>
      <w:r w:rsidR="0065336F" w:rsidRPr="00D83A3E">
        <w:rPr>
          <w:rFonts w:eastAsiaTheme="minorHAnsi"/>
          <w:b/>
          <w:sz w:val="24"/>
          <w:szCs w:val="24"/>
          <w:lang w:eastAsia="en-US"/>
        </w:rPr>
        <w:t>«Стороны»</w:t>
      </w:r>
      <w:r w:rsidR="0065336F" w:rsidRPr="00D83A3E">
        <w:rPr>
          <w:rFonts w:eastAsiaTheme="minorHAnsi"/>
          <w:sz w:val="24"/>
          <w:szCs w:val="24"/>
          <w:lang w:eastAsia="en-US"/>
        </w:rPr>
        <w:t xml:space="preserve"> составили и подписали на основании заключенного между ними муниципального контракта № </w:t>
      </w:r>
      <w:r w:rsidR="00160FC3">
        <w:rPr>
          <w:rFonts w:eastAsiaTheme="minorHAnsi"/>
          <w:sz w:val="24"/>
          <w:szCs w:val="24"/>
          <w:lang w:eastAsia="en-US"/>
        </w:rPr>
        <w:t>02-02</w:t>
      </w:r>
      <w:r w:rsidR="000B5B1A">
        <w:rPr>
          <w:rFonts w:eastAsiaTheme="minorHAnsi"/>
          <w:sz w:val="24"/>
          <w:szCs w:val="24"/>
          <w:lang w:eastAsia="en-US"/>
        </w:rPr>
        <w:t>/</w:t>
      </w:r>
      <w:r w:rsidR="00416FF4">
        <w:rPr>
          <w:rFonts w:eastAsiaTheme="minorHAnsi"/>
          <w:sz w:val="24"/>
          <w:szCs w:val="24"/>
          <w:lang w:eastAsia="en-US"/>
        </w:rPr>
        <w:t>51</w:t>
      </w:r>
      <w:r w:rsidR="0065336F" w:rsidRPr="00D83A3E">
        <w:rPr>
          <w:rFonts w:eastAsiaTheme="minorHAnsi"/>
          <w:sz w:val="24"/>
          <w:szCs w:val="24"/>
          <w:lang w:eastAsia="en-US"/>
        </w:rPr>
        <w:t xml:space="preserve"> от </w:t>
      </w:r>
      <w:r w:rsidR="00A2746B">
        <w:rPr>
          <w:rFonts w:eastAsiaTheme="minorHAnsi"/>
          <w:sz w:val="24"/>
          <w:szCs w:val="24"/>
          <w:lang w:eastAsia="en-US"/>
        </w:rPr>
        <w:t>«_</w:t>
      </w:r>
      <w:r w:rsidR="00353E9B">
        <w:rPr>
          <w:rFonts w:eastAsiaTheme="minorHAnsi"/>
          <w:sz w:val="24"/>
          <w:szCs w:val="24"/>
          <w:lang w:eastAsia="en-US"/>
        </w:rPr>
        <w:t>_</w:t>
      </w:r>
      <w:r w:rsidR="00A2746B">
        <w:rPr>
          <w:rFonts w:eastAsiaTheme="minorHAnsi"/>
          <w:sz w:val="24"/>
          <w:szCs w:val="24"/>
          <w:lang w:eastAsia="en-US"/>
        </w:rPr>
        <w:t xml:space="preserve">_» </w:t>
      </w:r>
      <w:r w:rsidR="000B5B1A">
        <w:rPr>
          <w:rFonts w:eastAsiaTheme="minorHAnsi"/>
          <w:sz w:val="24"/>
          <w:szCs w:val="24"/>
          <w:lang w:eastAsia="en-US"/>
        </w:rPr>
        <w:t>______</w:t>
      </w:r>
      <w:r w:rsidR="0065336F" w:rsidRPr="00D83A3E">
        <w:rPr>
          <w:rFonts w:eastAsiaTheme="minorHAnsi"/>
          <w:sz w:val="24"/>
          <w:szCs w:val="24"/>
          <w:lang w:eastAsia="en-US"/>
        </w:rPr>
        <w:t xml:space="preserve"> 202</w:t>
      </w:r>
      <w:r w:rsidR="00A2746B">
        <w:rPr>
          <w:rFonts w:eastAsiaTheme="minorHAnsi"/>
          <w:sz w:val="24"/>
          <w:szCs w:val="24"/>
          <w:lang w:eastAsia="en-US"/>
        </w:rPr>
        <w:t>5</w:t>
      </w:r>
      <w:r w:rsidR="0065336F" w:rsidRPr="00D83A3E">
        <w:rPr>
          <w:rFonts w:eastAsiaTheme="minorHAnsi"/>
          <w:sz w:val="24"/>
          <w:szCs w:val="24"/>
          <w:lang w:eastAsia="en-US"/>
        </w:rPr>
        <w:t xml:space="preserve"> г. (далее – Контракт) настоящий Акт о нижеследующем:</w:t>
      </w:r>
    </w:p>
    <w:p w14:paraId="56577EDE" w14:textId="77777777" w:rsidR="00583AA2" w:rsidRDefault="0065336F" w:rsidP="00583AA2">
      <w:pPr>
        <w:pStyle w:val="a5"/>
        <w:autoSpaceDE w:val="0"/>
        <w:ind w:left="0"/>
        <w:jc w:val="both"/>
        <w:rPr>
          <w:noProof/>
          <w:sz w:val="24"/>
          <w:szCs w:val="24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1.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 w:rsidR="008A0474"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передал, а</w:t>
      </w:r>
      <w:r w:rsidR="00A2746B">
        <w:rPr>
          <w:rFonts w:eastAsiaTheme="minorHAnsi"/>
          <w:sz w:val="24"/>
          <w:szCs w:val="24"/>
          <w:lang w:eastAsia="en-US"/>
        </w:rPr>
        <w:t xml:space="preserve"> </w:t>
      </w:r>
      <w:r w:rsidR="00A2746B" w:rsidRPr="00A2746B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принял в муниципальную собственность </w:t>
      </w:r>
      <w:r w:rsidR="008A0474">
        <w:rPr>
          <w:rFonts w:eastAsiaTheme="minorHAnsi"/>
          <w:sz w:val="24"/>
          <w:szCs w:val="24"/>
          <w:lang w:eastAsia="en-US"/>
        </w:rPr>
        <w:t>Новоуральского городского округа</w:t>
      </w:r>
      <w:r w:rsidR="00353E9B">
        <w:rPr>
          <w:rFonts w:eastAsiaTheme="minorHAnsi"/>
          <w:sz w:val="24"/>
          <w:szCs w:val="24"/>
          <w:lang w:eastAsia="en-US"/>
        </w:rPr>
        <w:t xml:space="preserve"> </w:t>
      </w:r>
      <w:r w:rsidR="00583AA2" w:rsidRPr="007E7485">
        <w:rPr>
          <w:noProof/>
          <w:sz w:val="24"/>
          <w:szCs w:val="24"/>
        </w:rPr>
        <w:t xml:space="preserve">следующее недвижимое имущество, </w:t>
      </w:r>
      <w:r w:rsidR="00583AA2" w:rsidRPr="007E7485">
        <w:rPr>
          <w:sz w:val="24"/>
          <w:szCs w:val="24"/>
        </w:rPr>
        <w:t xml:space="preserve">приобретаемое </w:t>
      </w:r>
      <w:r w:rsidR="00583AA2" w:rsidRPr="007E7485">
        <w:rPr>
          <w:noProof/>
          <w:sz w:val="24"/>
          <w:szCs w:val="24"/>
        </w:rPr>
        <w:t>для муниципальных нужд Новоуральского городского округа:</w:t>
      </w:r>
    </w:p>
    <w:p w14:paraId="59AB28E6" w14:textId="209B2291" w:rsidR="00B5397B" w:rsidRDefault="00B5397B" w:rsidP="00B5397B">
      <w:pPr>
        <w:pStyle w:val="a5"/>
        <w:autoSpaceDE w:val="0"/>
        <w:ind w:left="0" w:firstLine="709"/>
        <w:jc w:val="both"/>
        <w:rPr>
          <w:noProof/>
          <w:sz w:val="24"/>
          <w:szCs w:val="24"/>
        </w:rPr>
      </w:pPr>
      <w:r w:rsidRPr="00CE3590">
        <w:rPr>
          <w:noProof/>
          <w:sz w:val="24"/>
          <w:szCs w:val="24"/>
        </w:rPr>
        <w:t>-</w:t>
      </w:r>
      <w:r w:rsidRPr="00CE3590">
        <w:rPr>
          <w:sz w:val="24"/>
          <w:szCs w:val="24"/>
        </w:rPr>
        <w:t xml:space="preserve"> жилое помещение: двухкомнатная квартира</w:t>
      </w:r>
      <w:r w:rsidRPr="00CE3590">
        <w:rPr>
          <w:noProof/>
          <w:sz w:val="24"/>
          <w:szCs w:val="24"/>
        </w:rPr>
        <w:t xml:space="preserve">, находящаяся по адресу: </w:t>
      </w:r>
      <w:r w:rsidRPr="00FE1D13">
        <w:rPr>
          <w:b/>
          <w:noProof/>
          <w:sz w:val="24"/>
          <w:szCs w:val="24"/>
        </w:rPr>
        <w:t>Свердловская область, г.Новоуральск, ул. Победы, д.</w:t>
      </w:r>
      <w:r>
        <w:rPr>
          <w:b/>
          <w:noProof/>
          <w:sz w:val="24"/>
          <w:szCs w:val="24"/>
        </w:rPr>
        <w:t xml:space="preserve"> </w:t>
      </w:r>
      <w:r w:rsidRPr="00FE1D13">
        <w:rPr>
          <w:b/>
          <w:noProof/>
          <w:sz w:val="24"/>
          <w:szCs w:val="24"/>
        </w:rPr>
        <w:t>30А, кв.119</w:t>
      </w:r>
      <w:r w:rsidRPr="00CE3590">
        <w:rPr>
          <w:b/>
          <w:noProof/>
          <w:sz w:val="24"/>
          <w:szCs w:val="24"/>
        </w:rPr>
        <w:t xml:space="preserve">, кадастровый номер </w:t>
      </w:r>
      <w:r w:rsidRPr="00FE1D13">
        <w:rPr>
          <w:b/>
          <w:noProof/>
          <w:sz w:val="24"/>
          <w:szCs w:val="24"/>
        </w:rPr>
        <w:t>66:57:0102031:4689</w:t>
      </w:r>
      <w:r w:rsidRPr="00CE3590">
        <w:rPr>
          <w:noProof/>
          <w:sz w:val="24"/>
          <w:szCs w:val="24"/>
        </w:rPr>
        <w:t xml:space="preserve">, общей площадью </w:t>
      </w:r>
      <w:r>
        <w:rPr>
          <w:noProof/>
          <w:sz w:val="24"/>
          <w:szCs w:val="24"/>
        </w:rPr>
        <w:t>45,7</w:t>
      </w:r>
      <w:r w:rsidRPr="00CE3590">
        <w:rPr>
          <w:noProof/>
          <w:sz w:val="24"/>
          <w:szCs w:val="24"/>
        </w:rPr>
        <w:t xml:space="preserve"> кв.м.</w:t>
      </w:r>
      <w:r>
        <w:rPr>
          <w:noProof/>
          <w:sz w:val="24"/>
          <w:szCs w:val="24"/>
        </w:rPr>
        <w:t>;</w:t>
      </w:r>
    </w:p>
    <w:p w14:paraId="45B88B2C" w14:textId="1EF28A2A" w:rsidR="00B5397B" w:rsidRDefault="00B5397B" w:rsidP="00B5397B">
      <w:pPr>
        <w:pStyle w:val="a5"/>
        <w:autoSpaceDE w:val="0"/>
        <w:ind w:left="0" w:firstLine="709"/>
        <w:jc w:val="both"/>
        <w:rPr>
          <w:noProof/>
          <w:sz w:val="24"/>
          <w:szCs w:val="24"/>
        </w:rPr>
      </w:pPr>
      <w:r w:rsidRPr="00CE3590">
        <w:rPr>
          <w:sz w:val="24"/>
          <w:szCs w:val="24"/>
        </w:rPr>
        <w:t>- жилое помещение: двухкомнатная квартира</w:t>
      </w:r>
      <w:r w:rsidRPr="00CE3590">
        <w:rPr>
          <w:noProof/>
          <w:sz w:val="24"/>
          <w:szCs w:val="24"/>
        </w:rPr>
        <w:t xml:space="preserve">, находящаяся по адресу: </w:t>
      </w:r>
      <w:r w:rsidRPr="00FE1D13">
        <w:rPr>
          <w:b/>
          <w:noProof/>
          <w:sz w:val="24"/>
          <w:szCs w:val="24"/>
        </w:rPr>
        <w:t>Свердловская область, городской округ Новоуральский,</w:t>
      </w:r>
      <w:r>
        <w:rPr>
          <w:b/>
          <w:noProof/>
          <w:sz w:val="24"/>
          <w:szCs w:val="24"/>
        </w:rPr>
        <w:t xml:space="preserve"> </w:t>
      </w:r>
      <w:r w:rsidRPr="00FE1D13">
        <w:rPr>
          <w:b/>
          <w:noProof/>
          <w:sz w:val="24"/>
          <w:szCs w:val="24"/>
        </w:rPr>
        <w:t>город Новоуральск, улица Победы, дом 28, квартира 55</w:t>
      </w:r>
      <w:r w:rsidRPr="00CE3590">
        <w:rPr>
          <w:b/>
          <w:noProof/>
          <w:sz w:val="24"/>
          <w:szCs w:val="24"/>
        </w:rPr>
        <w:t xml:space="preserve">, кадастровый номер </w:t>
      </w:r>
      <w:r w:rsidRPr="00FE1D13">
        <w:rPr>
          <w:b/>
          <w:noProof/>
          <w:sz w:val="24"/>
          <w:szCs w:val="24"/>
        </w:rPr>
        <w:t>66:57:0102031:1542</w:t>
      </w:r>
      <w:r w:rsidRPr="00CE3590">
        <w:rPr>
          <w:b/>
          <w:noProof/>
          <w:sz w:val="24"/>
          <w:szCs w:val="24"/>
        </w:rPr>
        <w:t>,</w:t>
      </w:r>
      <w:r w:rsidRPr="00CE3590">
        <w:rPr>
          <w:noProof/>
          <w:sz w:val="24"/>
          <w:szCs w:val="24"/>
        </w:rPr>
        <w:t xml:space="preserve"> общей площадью </w:t>
      </w:r>
      <w:r>
        <w:rPr>
          <w:noProof/>
          <w:sz w:val="24"/>
          <w:szCs w:val="24"/>
        </w:rPr>
        <w:t>45</w:t>
      </w:r>
      <w:r w:rsidRPr="00CE3590">
        <w:rPr>
          <w:noProof/>
          <w:sz w:val="24"/>
          <w:szCs w:val="24"/>
        </w:rPr>
        <w:t xml:space="preserve"> кв.м.</w:t>
      </w:r>
    </w:p>
    <w:p w14:paraId="71494B34" w14:textId="65C4B09E" w:rsidR="0065336F" w:rsidRPr="00D83A3E" w:rsidRDefault="0065336F" w:rsidP="00B5397B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2.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 w:rsidR="008A0474"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 </w:t>
      </w:r>
      <w:r w:rsidR="00583AA2">
        <w:rPr>
          <w:rFonts w:eastAsiaTheme="minorHAnsi"/>
          <w:sz w:val="24"/>
          <w:szCs w:val="24"/>
          <w:lang w:eastAsia="en-US"/>
        </w:rPr>
        <w:t>квартиры</w:t>
      </w:r>
      <w:r w:rsidR="00A2746B">
        <w:rPr>
          <w:rFonts w:eastAsiaTheme="minorHAnsi"/>
          <w:sz w:val="24"/>
          <w:szCs w:val="24"/>
          <w:lang w:eastAsia="en-US"/>
        </w:rPr>
        <w:t xml:space="preserve"> </w:t>
      </w:r>
      <w:r w:rsidR="00583AA2">
        <w:rPr>
          <w:rFonts w:eastAsiaTheme="minorHAnsi"/>
          <w:sz w:val="24"/>
          <w:szCs w:val="24"/>
          <w:lang w:eastAsia="en-US"/>
        </w:rPr>
        <w:t>в исправном состоянии, пригодные</w:t>
      </w:r>
      <w:r w:rsidRPr="00D83A3E">
        <w:rPr>
          <w:rFonts w:eastAsiaTheme="minorHAnsi"/>
          <w:sz w:val="24"/>
          <w:szCs w:val="24"/>
          <w:lang w:eastAsia="en-US"/>
        </w:rPr>
        <w:t xml:space="preserve"> для проживания, отвечающ</w:t>
      </w:r>
      <w:r w:rsidR="00583AA2">
        <w:rPr>
          <w:rFonts w:eastAsiaTheme="minorHAnsi"/>
          <w:sz w:val="24"/>
          <w:szCs w:val="24"/>
          <w:lang w:eastAsia="en-US"/>
        </w:rPr>
        <w:t>ие</w:t>
      </w:r>
      <w:r w:rsidRPr="00D83A3E">
        <w:rPr>
          <w:rFonts w:eastAsiaTheme="minorHAnsi"/>
          <w:sz w:val="24"/>
          <w:szCs w:val="24"/>
          <w:lang w:eastAsia="en-US"/>
        </w:rPr>
        <w:t xml:space="preserve"> установленным санитарным и техническим нормам, в техническом состоянии, обеспечивающем ее нормальную эксплуатацию.</w:t>
      </w:r>
    </w:p>
    <w:p w14:paraId="23D6F6B0" w14:textId="77777777" w:rsidR="0065336F" w:rsidRPr="00D83A3E" w:rsidRDefault="0065336F" w:rsidP="00F0281A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3. Претензий к техническому состоянию </w:t>
      </w:r>
      <w:r w:rsidR="004349BD" w:rsidRPr="00D83A3E">
        <w:rPr>
          <w:rFonts w:eastAsiaTheme="minorHAnsi"/>
          <w:sz w:val="24"/>
          <w:szCs w:val="24"/>
          <w:lang w:eastAsia="en-US"/>
        </w:rPr>
        <w:t>квартир</w:t>
      </w:r>
      <w:r w:rsidR="00A2746B">
        <w:rPr>
          <w:rFonts w:eastAsiaTheme="minorHAnsi"/>
          <w:sz w:val="24"/>
          <w:szCs w:val="24"/>
          <w:lang w:eastAsia="en-US"/>
        </w:rPr>
        <w:t xml:space="preserve"> </w:t>
      </w:r>
      <w:r w:rsidRPr="00D83A3E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не имеет.</w:t>
      </w:r>
    </w:p>
    <w:p w14:paraId="08C28DE4" w14:textId="77777777" w:rsidR="0065336F" w:rsidRPr="00D83A3E" w:rsidRDefault="0065336F" w:rsidP="00F0281A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4.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 w:rsidR="008A0474"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передал, а </w:t>
      </w:r>
      <w:r w:rsidRPr="00D83A3E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принял ключи, правоустанавливающие документы и иные документы, необходимые для государственной регистрации.</w:t>
      </w:r>
    </w:p>
    <w:p w14:paraId="2ACA100A" w14:textId="77777777" w:rsidR="0065336F" w:rsidRPr="00D83A3E" w:rsidRDefault="0065336F" w:rsidP="00F0281A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lastRenderedPageBreak/>
        <w:t xml:space="preserve">5. Настоящий Акт приема-передачи составлен и подписан </w:t>
      </w:r>
      <w:r w:rsidRPr="00D83A3E">
        <w:rPr>
          <w:rFonts w:eastAsiaTheme="minorHAnsi"/>
          <w:b/>
          <w:sz w:val="24"/>
          <w:szCs w:val="24"/>
          <w:lang w:eastAsia="en-US"/>
        </w:rPr>
        <w:t>Сторонами</w:t>
      </w:r>
      <w:r w:rsidRPr="00D83A3E">
        <w:rPr>
          <w:rFonts w:eastAsiaTheme="minorHAnsi"/>
          <w:sz w:val="24"/>
          <w:szCs w:val="24"/>
          <w:lang w:eastAsia="en-US"/>
        </w:rPr>
        <w:t xml:space="preserve"> в </w:t>
      </w:r>
      <w:r w:rsidR="00355BE9">
        <w:rPr>
          <w:rFonts w:eastAsiaTheme="minorHAnsi"/>
          <w:sz w:val="24"/>
          <w:szCs w:val="24"/>
          <w:lang w:eastAsia="en-US"/>
        </w:rPr>
        <w:t>двух</w:t>
      </w:r>
      <w:r w:rsidRPr="00D83A3E">
        <w:rPr>
          <w:rFonts w:eastAsiaTheme="minorHAnsi"/>
          <w:sz w:val="24"/>
          <w:szCs w:val="24"/>
          <w:lang w:eastAsia="en-US"/>
        </w:rPr>
        <w:t xml:space="preserve"> экземплярах, каждый экземпляр имеет одинаковую юридическую силу, по одному э</w:t>
      </w:r>
      <w:r w:rsidR="00355BE9">
        <w:rPr>
          <w:rFonts w:eastAsiaTheme="minorHAnsi"/>
          <w:sz w:val="24"/>
          <w:szCs w:val="24"/>
          <w:lang w:eastAsia="en-US"/>
        </w:rPr>
        <w:t>кземпляру для каждой из сторон. Н</w:t>
      </w:r>
      <w:r w:rsidRPr="00D83A3E">
        <w:rPr>
          <w:rFonts w:eastAsiaTheme="minorHAnsi"/>
          <w:sz w:val="24"/>
          <w:szCs w:val="24"/>
          <w:lang w:eastAsia="en-US"/>
        </w:rPr>
        <w:t xml:space="preserve">астоящий Акт вступает в силу с момента подписания его </w:t>
      </w:r>
      <w:r w:rsidRPr="00D83A3E">
        <w:rPr>
          <w:rFonts w:eastAsiaTheme="minorHAnsi"/>
          <w:b/>
          <w:sz w:val="24"/>
          <w:szCs w:val="24"/>
          <w:lang w:eastAsia="en-US"/>
        </w:rPr>
        <w:t>Сторонами</w:t>
      </w:r>
      <w:r w:rsidRPr="00D83A3E">
        <w:rPr>
          <w:rFonts w:eastAsiaTheme="minorHAnsi"/>
          <w:sz w:val="24"/>
          <w:szCs w:val="24"/>
          <w:lang w:eastAsia="en-US"/>
        </w:rPr>
        <w:t xml:space="preserve"> и является неотъемлемой частью </w:t>
      </w:r>
      <w:r w:rsidR="004349BD" w:rsidRPr="00D83A3E">
        <w:rPr>
          <w:rFonts w:eastAsiaTheme="minorHAnsi"/>
          <w:sz w:val="24"/>
          <w:szCs w:val="24"/>
          <w:lang w:eastAsia="en-US"/>
        </w:rPr>
        <w:t>К</w:t>
      </w:r>
      <w:r w:rsidRPr="00D83A3E">
        <w:rPr>
          <w:rFonts w:eastAsiaTheme="minorHAnsi"/>
          <w:sz w:val="24"/>
          <w:szCs w:val="24"/>
          <w:lang w:eastAsia="en-US"/>
        </w:rPr>
        <w:t>онтракта.</w:t>
      </w:r>
    </w:p>
    <w:p w14:paraId="24D6098E" w14:textId="77777777" w:rsidR="006236EF" w:rsidRPr="00D83A3E" w:rsidRDefault="004349BD" w:rsidP="00F0281A">
      <w:pPr>
        <w:autoSpaceDE w:val="0"/>
        <w:autoSpaceDN w:val="0"/>
        <w:adjustRightInd w:val="0"/>
        <w:rPr>
          <w:sz w:val="24"/>
          <w:szCs w:val="24"/>
        </w:rPr>
      </w:pPr>
      <w:r w:rsidRPr="00D83A3E">
        <w:rPr>
          <w:sz w:val="24"/>
          <w:szCs w:val="24"/>
        </w:rPr>
        <w:t xml:space="preserve">6. </w:t>
      </w:r>
      <w:proofErr w:type="gramStart"/>
      <w:r w:rsidR="004E52C0">
        <w:rPr>
          <w:sz w:val="24"/>
          <w:szCs w:val="24"/>
        </w:rPr>
        <w:t>Квартиры</w:t>
      </w:r>
      <w:r w:rsidR="006236EF" w:rsidRPr="00D83A3E">
        <w:rPr>
          <w:sz w:val="24"/>
          <w:szCs w:val="24"/>
        </w:rPr>
        <w:t>,  согласно</w:t>
      </w:r>
      <w:proofErr w:type="gramEnd"/>
      <w:r w:rsidR="006236EF" w:rsidRPr="00D83A3E">
        <w:rPr>
          <w:sz w:val="24"/>
          <w:szCs w:val="24"/>
        </w:rPr>
        <w:t xml:space="preserve"> </w:t>
      </w:r>
      <w:r w:rsidRPr="00D83A3E">
        <w:rPr>
          <w:sz w:val="24"/>
          <w:szCs w:val="24"/>
        </w:rPr>
        <w:t>условиям К</w:t>
      </w:r>
      <w:r w:rsidR="004E52C0">
        <w:rPr>
          <w:sz w:val="24"/>
          <w:szCs w:val="24"/>
        </w:rPr>
        <w:t>онтракта должны быть переданы</w:t>
      </w:r>
      <w:r w:rsidR="006236EF" w:rsidRPr="00D83A3E">
        <w:rPr>
          <w:sz w:val="24"/>
          <w:szCs w:val="24"/>
        </w:rPr>
        <w:t xml:space="preserve"> «</w:t>
      </w:r>
      <w:r w:rsidR="000B5B1A">
        <w:rPr>
          <w:sz w:val="24"/>
          <w:szCs w:val="24"/>
        </w:rPr>
        <w:t>____</w:t>
      </w:r>
      <w:r w:rsidR="006236EF" w:rsidRPr="00D83A3E">
        <w:rPr>
          <w:sz w:val="24"/>
          <w:szCs w:val="24"/>
        </w:rPr>
        <w:t>»</w:t>
      </w:r>
      <w:r w:rsidR="00893041">
        <w:rPr>
          <w:sz w:val="24"/>
          <w:szCs w:val="24"/>
        </w:rPr>
        <w:t xml:space="preserve"> </w:t>
      </w:r>
      <w:r w:rsidR="000B5B1A">
        <w:rPr>
          <w:sz w:val="24"/>
          <w:szCs w:val="24"/>
        </w:rPr>
        <w:t>___________</w:t>
      </w:r>
      <w:r w:rsidR="006236EF" w:rsidRPr="00D83A3E">
        <w:rPr>
          <w:sz w:val="24"/>
          <w:szCs w:val="24"/>
        </w:rPr>
        <w:t xml:space="preserve"> 20</w:t>
      </w:r>
      <w:r w:rsidR="00923865">
        <w:rPr>
          <w:sz w:val="24"/>
          <w:szCs w:val="24"/>
        </w:rPr>
        <w:t>2</w:t>
      </w:r>
      <w:r w:rsidR="00C01CB2">
        <w:rPr>
          <w:sz w:val="24"/>
          <w:szCs w:val="24"/>
        </w:rPr>
        <w:t>5</w:t>
      </w:r>
      <w:r w:rsidR="006236EF" w:rsidRPr="00D83A3E">
        <w:rPr>
          <w:sz w:val="24"/>
          <w:szCs w:val="24"/>
        </w:rPr>
        <w:t xml:space="preserve"> г., </w:t>
      </w:r>
      <w:r w:rsidR="004E52C0">
        <w:rPr>
          <w:sz w:val="24"/>
          <w:szCs w:val="24"/>
        </w:rPr>
        <w:t>фактически переданы</w:t>
      </w:r>
      <w:r w:rsidR="006236EF" w:rsidRPr="00D83A3E">
        <w:rPr>
          <w:sz w:val="24"/>
          <w:szCs w:val="24"/>
        </w:rPr>
        <w:t xml:space="preserve"> «_</w:t>
      </w:r>
      <w:proofErr w:type="gramStart"/>
      <w:r w:rsidR="006236EF" w:rsidRPr="00D83A3E">
        <w:rPr>
          <w:sz w:val="24"/>
          <w:szCs w:val="24"/>
        </w:rPr>
        <w:t>_»_</w:t>
      </w:r>
      <w:proofErr w:type="gramEnd"/>
      <w:r w:rsidR="006236EF" w:rsidRPr="00D83A3E">
        <w:rPr>
          <w:sz w:val="24"/>
          <w:szCs w:val="24"/>
        </w:rPr>
        <w:t>_____________ 202</w:t>
      </w:r>
      <w:r w:rsidR="00C01CB2">
        <w:rPr>
          <w:sz w:val="24"/>
          <w:szCs w:val="24"/>
        </w:rPr>
        <w:t>5</w:t>
      </w:r>
      <w:r w:rsidR="006236EF" w:rsidRPr="00D83A3E">
        <w:rPr>
          <w:sz w:val="24"/>
          <w:szCs w:val="24"/>
        </w:rPr>
        <w:t xml:space="preserve"> г.</w:t>
      </w:r>
    </w:p>
    <w:p w14:paraId="42394FB9" w14:textId="7DC55E1E" w:rsidR="006236EF" w:rsidRPr="00D83A3E" w:rsidRDefault="004349BD" w:rsidP="00F0281A">
      <w:pPr>
        <w:autoSpaceDE w:val="0"/>
        <w:autoSpaceDN w:val="0"/>
        <w:adjustRightInd w:val="0"/>
        <w:spacing w:after="200" w:line="276" w:lineRule="auto"/>
        <w:contextualSpacing/>
        <w:rPr>
          <w:sz w:val="24"/>
          <w:szCs w:val="24"/>
        </w:rPr>
      </w:pPr>
      <w:r w:rsidRPr="00D83A3E">
        <w:rPr>
          <w:sz w:val="24"/>
          <w:szCs w:val="24"/>
        </w:rPr>
        <w:t>7</w:t>
      </w:r>
      <w:r w:rsidR="006236EF" w:rsidRPr="00D83A3E">
        <w:rPr>
          <w:sz w:val="24"/>
          <w:szCs w:val="24"/>
        </w:rPr>
        <w:t>. Просрочка составила: _____</w:t>
      </w:r>
      <w:r w:rsidR="00C61862" w:rsidRPr="00D83A3E">
        <w:rPr>
          <w:sz w:val="24"/>
          <w:szCs w:val="24"/>
        </w:rPr>
        <w:t>_ (</w:t>
      </w:r>
      <w:r w:rsidR="006236EF" w:rsidRPr="00D83A3E">
        <w:rPr>
          <w:sz w:val="24"/>
          <w:szCs w:val="24"/>
        </w:rPr>
        <w:t>______________________________________) дней.</w:t>
      </w:r>
    </w:p>
    <w:p w14:paraId="2BB43C75" w14:textId="5885003A" w:rsidR="006236EF" w:rsidRPr="00D83A3E" w:rsidRDefault="004349BD" w:rsidP="00F0281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83A3E">
        <w:rPr>
          <w:sz w:val="24"/>
          <w:szCs w:val="24"/>
        </w:rPr>
        <w:t>8</w:t>
      </w:r>
      <w:r w:rsidR="006236EF" w:rsidRPr="00D83A3E">
        <w:rPr>
          <w:sz w:val="24"/>
          <w:szCs w:val="24"/>
        </w:rPr>
        <w:t>. Неустойка за несвоевременное исполнение обязательств по Контракту</w:t>
      </w:r>
      <w:r w:rsidR="00353E9B">
        <w:rPr>
          <w:sz w:val="24"/>
          <w:szCs w:val="24"/>
        </w:rPr>
        <w:t xml:space="preserve"> </w:t>
      </w:r>
      <w:r w:rsidR="00C61862" w:rsidRPr="00D83A3E">
        <w:rPr>
          <w:sz w:val="24"/>
          <w:szCs w:val="24"/>
        </w:rPr>
        <w:t>составляет: _</w:t>
      </w:r>
      <w:r w:rsidR="006236EF" w:rsidRPr="00D83A3E">
        <w:rPr>
          <w:sz w:val="24"/>
          <w:szCs w:val="24"/>
        </w:rPr>
        <w:t>_______________________ (______________________________) рублей.</w:t>
      </w:r>
    </w:p>
    <w:p w14:paraId="3C801C96" w14:textId="77777777" w:rsidR="003A3454" w:rsidRPr="004E52C0" w:rsidRDefault="004349BD" w:rsidP="00D83A3E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D83A3E">
        <w:rPr>
          <w:sz w:val="24"/>
          <w:szCs w:val="24"/>
        </w:rPr>
        <w:t>9</w:t>
      </w:r>
      <w:r w:rsidR="004E52C0">
        <w:rPr>
          <w:sz w:val="24"/>
          <w:szCs w:val="24"/>
        </w:rPr>
        <w:t xml:space="preserve">. </w:t>
      </w:r>
      <w:proofErr w:type="gramStart"/>
      <w:r w:rsidR="004E52C0">
        <w:rPr>
          <w:sz w:val="24"/>
          <w:szCs w:val="24"/>
        </w:rPr>
        <w:t>Недостатки  приобретаемых</w:t>
      </w:r>
      <w:proofErr w:type="gramEnd"/>
      <w:r w:rsidR="004E52C0">
        <w:rPr>
          <w:sz w:val="24"/>
          <w:szCs w:val="24"/>
        </w:rPr>
        <w:t xml:space="preserve">  Квартир</w:t>
      </w:r>
      <w:r w:rsidR="00353E9B">
        <w:rPr>
          <w:sz w:val="24"/>
          <w:szCs w:val="24"/>
        </w:rPr>
        <w:t xml:space="preserve"> </w:t>
      </w:r>
      <w:r w:rsidR="006236EF" w:rsidRPr="004E52C0">
        <w:rPr>
          <w:sz w:val="24"/>
          <w:szCs w:val="24"/>
        </w:rPr>
        <w:t>не выявлены</w:t>
      </w:r>
      <w:r w:rsidR="004E52C0" w:rsidRPr="004E52C0">
        <w:rPr>
          <w:sz w:val="24"/>
          <w:szCs w:val="24"/>
        </w:rPr>
        <w:t>.</w:t>
      </w: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103"/>
        <w:gridCol w:w="284"/>
        <w:gridCol w:w="4786"/>
      </w:tblGrid>
      <w:tr w:rsidR="0065336F" w:rsidRPr="00D83A3E" w14:paraId="61EB9555" w14:textId="77777777" w:rsidTr="00006296">
        <w:trPr>
          <w:trHeight w:val="983"/>
        </w:trPr>
        <w:tc>
          <w:tcPr>
            <w:tcW w:w="5103" w:type="dxa"/>
          </w:tcPr>
          <w:p w14:paraId="19D5764B" w14:textId="77777777" w:rsidR="00353E9B" w:rsidRDefault="00353E9B" w:rsidP="0022642F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spacing w:val="-4"/>
                <w:sz w:val="24"/>
                <w:szCs w:val="24"/>
                <w:lang w:eastAsia="en-US"/>
              </w:rPr>
            </w:pPr>
          </w:p>
          <w:p w14:paraId="2D27DFE2" w14:textId="77777777" w:rsidR="0065336F" w:rsidRPr="00353E9B" w:rsidRDefault="00353E9B" w:rsidP="0022642F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Cs/>
                <w:spacing w:val="-4"/>
                <w:sz w:val="24"/>
                <w:szCs w:val="24"/>
                <w:lang w:eastAsia="en-US"/>
              </w:rPr>
            </w:pPr>
            <w:r w:rsidRPr="00353E9B">
              <w:rPr>
                <w:rFonts w:eastAsiaTheme="minorHAnsi"/>
                <w:b/>
                <w:bCs/>
                <w:spacing w:val="-4"/>
                <w:sz w:val="24"/>
                <w:szCs w:val="24"/>
                <w:lang w:eastAsia="en-US"/>
              </w:rPr>
              <w:t>Заказчик</w:t>
            </w:r>
          </w:p>
          <w:p w14:paraId="6DC4A343" w14:textId="77777777" w:rsidR="0065336F" w:rsidRPr="00D83A3E" w:rsidRDefault="0065336F" w:rsidP="0022642F">
            <w:pPr>
              <w:shd w:val="clear" w:color="auto" w:fill="FFFFFF"/>
              <w:tabs>
                <w:tab w:val="center" w:pos="4953"/>
              </w:tabs>
              <w:ind w:left="29"/>
              <w:contextualSpacing/>
              <w:jc w:val="center"/>
              <w:rPr>
                <w:rFonts w:eastAsiaTheme="minorHAnsi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2BB82A17" w14:textId="77777777" w:rsidR="0065336F" w:rsidRDefault="0065336F" w:rsidP="008A0474">
            <w:pPr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Комитет по управлению муниципальным имуществом </w:t>
            </w:r>
            <w:r w:rsidR="008A0474">
              <w:rPr>
                <w:rFonts w:eastAsiaTheme="minorHAnsi"/>
                <w:b/>
                <w:sz w:val="24"/>
                <w:szCs w:val="24"/>
                <w:lang w:eastAsia="en-US"/>
              </w:rPr>
              <w:t>Новоуральского городского округа</w:t>
            </w:r>
          </w:p>
          <w:p w14:paraId="53338BCC" w14:textId="77777777" w:rsidR="00353E9B" w:rsidRDefault="00353E9B" w:rsidP="008A0474">
            <w:pPr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7B86E9F9" w14:textId="77777777" w:rsidR="008A0474" w:rsidRPr="00353E9B" w:rsidRDefault="00A75337" w:rsidP="008A0474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8A0474" w:rsidRPr="00353E9B">
              <w:rPr>
                <w:rFonts w:eastAsiaTheme="minorHAnsi"/>
                <w:sz w:val="24"/>
                <w:szCs w:val="24"/>
                <w:lang w:eastAsia="en-US"/>
              </w:rPr>
              <w:t>редседател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353E9B" w:rsidRPr="00353E9B">
              <w:rPr>
                <w:rFonts w:eastAsiaTheme="minorHAnsi"/>
                <w:sz w:val="24"/>
                <w:szCs w:val="24"/>
                <w:lang w:eastAsia="en-US"/>
              </w:rPr>
              <w:t xml:space="preserve"> Комитета</w:t>
            </w:r>
          </w:p>
          <w:p w14:paraId="01CADFA2" w14:textId="77777777" w:rsidR="00353E9B" w:rsidRPr="00D83A3E" w:rsidRDefault="00353E9B" w:rsidP="008A0474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5EF20C29" w14:textId="77777777" w:rsidR="0065336F" w:rsidRPr="00D83A3E" w:rsidRDefault="0065336F" w:rsidP="00A75337">
            <w:pPr>
              <w:tabs>
                <w:tab w:val="center" w:pos="4939"/>
              </w:tabs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sz w:val="24"/>
                <w:szCs w:val="24"/>
                <w:lang w:eastAsia="en-US"/>
              </w:rPr>
              <w:t>__________________ /</w:t>
            </w:r>
            <w:r w:rsidR="008A0474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="00A75337">
              <w:rPr>
                <w:rFonts w:eastAsiaTheme="minorHAnsi"/>
                <w:sz w:val="24"/>
                <w:szCs w:val="24"/>
                <w:lang w:eastAsia="en-US"/>
              </w:rPr>
              <w:t>анных М.В.</w:t>
            </w:r>
            <w:r w:rsidRPr="00D83A3E">
              <w:rPr>
                <w:rFonts w:eastAsiaTheme="minorHAnsi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284" w:type="dxa"/>
          </w:tcPr>
          <w:p w14:paraId="06C97796" w14:textId="77777777" w:rsidR="0065336F" w:rsidRPr="00D83A3E" w:rsidRDefault="0065336F" w:rsidP="0022642F">
            <w:pPr>
              <w:widowControl w:val="0"/>
              <w:tabs>
                <w:tab w:val="left" w:pos="7579"/>
              </w:tabs>
              <w:autoSpaceDN w:val="0"/>
              <w:contextualSpacing/>
              <w:jc w:val="both"/>
              <w:rPr>
                <w:rFonts w:eastAsiaTheme="minorHAnsi"/>
                <w:bCs/>
                <w:spacing w:val="15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14:paraId="79FD752E" w14:textId="77777777" w:rsidR="00353E9B" w:rsidRDefault="00353E9B" w:rsidP="0022642F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spacing w:val="-2"/>
                <w:sz w:val="24"/>
                <w:szCs w:val="24"/>
                <w:lang w:eastAsia="en-US"/>
              </w:rPr>
            </w:pPr>
          </w:p>
          <w:p w14:paraId="0B854EB0" w14:textId="77777777" w:rsidR="0065336F" w:rsidRPr="00353E9B" w:rsidRDefault="0065336F" w:rsidP="0022642F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spacing w:val="-2"/>
                <w:sz w:val="24"/>
                <w:szCs w:val="24"/>
                <w:lang w:eastAsia="en-US"/>
              </w:rPr>
            </w:pPr>
            <w:r w:rsidRPr="00353E9B">
              <w:rPr>
                <w:rFonts w:eastAsiaTheme="minorHAnsi"/>
                <w:b/>
                <w:bCs/>
                <w:spacing w:val="-2"/>
                <w:sz w:val="24"/>
                <w:szCs w:val="24"/>
                <w:lang w:eastAsia="en-US"/>
              </w:rPr>
              <w:t>П</w:t>
            </w:r>
            <w:r w:rsidR="008A0474" w:rsidRPr="00353E9B">
              <w:rPr>
                <w:rFonts w:eastAsiaTheme="minorHAnsi"/>
                <w:b/>
                <w:bCs/>
                <w:spacing w:val="-2"/>
                <w:sz w:val="24"/>
                <w:szCs w:val="24"/>
                <w:lang w:eastAsia="en-US"/>
              </w:rPr>
              <w:t>родавец</w:t>
            </w:r>
            <w:r w:rsidRPr="00353E9B">
              <w:rPr>
                <w:rFonts w:eastAsiaTheme="minorHAnsi"/>
                <w:b/>
                <w:bCs/>
                <w:spacing w:val="-2"/>
                <w:sz w:val="24"/>
                <w:szCs w:val="24"/>
                <w:lang w:eastAsia="en-US"/>
              </w:rPr>
              <w:t>:</w:t>
            </w:r>
          </w:p>
          <w:p w14:paraId="14287BD9" w14:textId="77777777" w:rsidR="00353E9B" w:rsidRPr="00353E9B" w:rsidRDefault="00353E9B" w:rsidP="00353E9B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</w:pPr>
          </w:p>
          <w:p w14:paraId="7023F95D" w14:textId="77777777" w:rsidR="00353E9B" w:rsidRDefault="00353E9B" w:rsidP="00353E9B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</w:pPr>
            <w:r w:rsidRPr="00353E9B"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  <w:t>Общество с ограниченной</w:t>
            </w:r>
          </w:p>
          <w:p w14:paraId="2F225434" w14:textId="77777777" w:rsidR="00353E9B" w:rsidRPr="00353E9B" w:rsidRDefault="00353E9B" w:rsidP="00353E9B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</w:pPr>
            <w:r w:rsidRPr="00353E9B"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  <w:t>ответственностью «Мир квартир»</w:t>
            </w:r>
          </w:p>
          <w:p w14:paraId="53052CA0" w14:textId="77777777" w:rsidR="00353E9B" w:rsidRPr="00353E9B" w:rsidRDefault="00353E9B" w:rsidP="00353E9B">
            <w:pPr>
              <w:tabs>
                <w:tab w:val="left" w:pos="7579"/>
              </w:tabs>
              <w:contextualSpacing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  <w:p w14:paraId="088DD8E2" w14:textId="77777777" w:rsidR="00353E9B" w:rsidRDefault="00353E9B" w:rsidP="00353E9B">
            <w:pPr>
              <w:widowControl w:val="0"/>
              <w:tabs>
                <w:tab w:val="left" w:pos="7579"/>
              </w:tabs>
              <w:autoSpaceDN w:val="0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44C61903" w14:textId="77777777" w:rsidR="00353E9B" w:rsidRPr="00353E9B" w:rsidRDefault="00353E9B" w:rsidP="00353E9B">
            <w:pPr>
              <w:widowControl w:val="0"/>
              <w:tabs>
                <w:tab w:val="left" w:pos="7579"/>
              </w:tabs>
              <w:autoSpaceDN w:val="0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353E9B">
              <w:rPr>
                <w:rFonts w:eastAsiaTheme="minorHAnsi"/>
                <w:bCs/>
                <w:sz w:val="24"/>
                <w:szCs w:val="24"/>
                <w:lang w:eastAsia="en-US"/>
              </w:rPr>
              <w:t>Директор ООО «Мир квартир»</w:t>
            </w:r>
          </w:p>
          <w:p w14:paraId="7EBA69CB" w14:textId="77777777" w:rsidR="00353E9B" w:rsidRPr="00353E9B" w:rsidRDefault="00353E9B" w:rsidP="00353E9B">
            <w:pPr>
              <w:widowControl w:val="0"/>
              <w:tabs>
                <w:tab w:val="left" w:pos="7579"/>
              </w:tabs>
              <w:autoSpaceDN w:val="0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14:paraId="50798B8E" w14:textId="77777777" w:rsidR="0065336F" w:rsidRPr="00353E9B" w:rsidRDefault="00353E9B" w:rsidP="00353E9B">
            <w:pPr>
              <w:widowControl w:val="0"/>
              <w:tabs>
                <w:tab w:val="left" w:pos="7579"/>
              </w:tabs>
              <w:autoSpaceDN w:val="0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____</w:t>
            </w:r>
            <w:r w:rsidRPr="00353E9B">
              <w:rPr>
                <w:rFonts w:eastAsiaTheme="minorHAnsi"/>
                <w:bCs/>
                <w:sz w:val="24"/>
                <w:szCs w:val="24"/>
                <w:lang w:eastAsia="en-US"/>
              </w:rPr>
              <w:t>___________/Голдобин А.Е.</w:t>
            </w:r>
          </w:p>
        </w:tc>
      </w:tr>
    </w:tbl>
    <w:p w14:paraId="25CCDA69" w14:textId="77777777" w:rsidR="000741AA" w:rsidRDefault="000741AA" w:rsidP="00006296">
      <w:pPr>
        <w:autoSpaceDE w:val="0"/>
        <w:autoSpaceDN w:val="0"/>
      </w:pPr>
    </w:p>
    <w:sectPr w:rsidR="000741AA" w:rsidSect="00072502">
      <w:pgSz w:w="11907" w:h="16840"/>
      <w:pgMar w:top="851" w:right="567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00BA" w14:textId="77777777" w:rsidR="00FD6CD9" w:rsidRDefault="00FD6CD9" w:rsidP="006236EF">
      <w:r>
        <w:separator/>
      </w:r>
    </w:p>
  </w:endnote>
  <w:endnote w:type="continuationSeparator" w:id="0">
    <w:p w14:paraId="25C92B8A" w14:textId="77777777" w:rsidR="00FD6CD9" w:rsidRDefault="00FD6CD9" w:rsidP="0062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527B8" w14:textId="77777777" w:rsidR="00FD6CD9" w:rsidRDefault="00FD6CD9" w:rsidP="006236EF">
      <w:r>
        <w:separator/>
      </w:r>
    </w:p>
  </w:footnote>
  <w:footnote w:type="continuationSeparator" w:id="0">
    <w:p w14:paraId="6A46D7C2" w14:textId="77777777" w:rsidR="00FD6CD9" w:rsidRDefault="00FD6CD9" w:rsidP="0062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cs="Courier New" w:hint="default"/>
        <w:b/>
        <w:bCs w:val="0"/>
        <w:i w:val="0"/>
        <w:kern w:val="0"/>
        <w:sz w:val="24"/>
        <w:szCs w:val="24"/>
        <w:lang w:val="ru-RU" w:eastAsia="zh-C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37"/>
      </w:pPr>
      <w:rPr>
        <w:rFonts w:ascii="Times New Roman" w:hAnsi="Times New Roman" w:cs="Courier New" w:hint="default"/>
        <w:b w:val="0"/>
        <w:bCs w:val="0"/>
        <w:i w:val="0"/>
        <w:iCs w:val="0"/>
        <w:sz w:val="24"/>
        <w:szCs w:val="24"/>
        <w:lang w:eastAsia="zh-C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37"/>
      </w:pPr>
    </w:lvl>
    <w:lvl w:ilvl="3">
      <w:start w:val="1"/>
      <w:numFmt w:val="decimal"/>
      <w:lvlText w:val="%1.%2.%3.%4."/>
      <w:lvlJc w:val="left"/>
      <w:pPr>
        <w:tabs>
          <w:tab w:val="num" w:pos="3652"/>
        </w:tabs>
        <w:ind w:left="32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12"/>
        </w:tabs>
        <w:ind w:left="37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32"/>
        </w:tabs>
        <w:ind w:left="42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2"/>
        </w:tabs>
        <w:ind w:left="47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12"/>
        </w:tabs>
        <w:ind w:left="52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32"/>
        </w:tabs>
        <w:ind w:left="5812" w:hanging="144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57" w:hanging="3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08"/>
        </w:tabs>
        <w:ind w:left="145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  <w:rPr>
        <w:rFonts w:cs="Times New Roman"/>
      </w:rPr>
    </w:lvl>
  </w:abstractNum>
  <w:abstractNum w:abstractNumId="4" w15:restartNumberingAfterBreak="0">
    <w:nsid w:val="0C7E784B"/>
    <w:multiLevelType w:val="multilevel"/>
    <w:tmpl w:val="AE80107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701" w:hanging="1701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438" w:hanging="243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CF138F6"/>
    <w:multiLevelType w:val="hybridMultilevel"/>
    <w:tmpl w:val="ECF2A61E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0D2C07F1"/>
    <w:multiLevelType w:val="hybridMultilevel"/>
    <w:tmpl w:val="A91AC0F6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0D6A3F22"/>
    <w:multiLevelType w:val="hybridMultilevel"/>
    <w:tmpl w:val="634606CE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0FB55065"/>
    <w:multiLevelType w:val="hybridMultilevel"/>
    <w:tmpl w:val="092E8852"/>
    <w:lvl w:ilvl="0" w:tplc="47EEE84A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i w:val="0"/>
      </w:rPr>
    </w:lvl>
    <w:lvl w:ilvl="1" w:tplc="18AA719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966725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2D8664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49CCB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C4E294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26C41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0269E9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25C54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161A1B1C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1AFF651D"/>
    <w:multiLevelType w:val="hybridMultilevel"/>
    <w:tmpl w:val="6B6A24F4"/>
    <w:lvl w:ilvl="0" w:tplc="AE7C4B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32616"/>
    <w:multiLevelType w:val="hybridMultilevel"/>
    <w:tmpl w:val="11822168"/>
    <w:lvl w:ilvl="0" w:tplc="83A015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A95588"/>
    <w:multiLevelType w:val="hybridMultilevel"/>
    <w:tmpl w:val="36C0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E19D9"/>
    <w:multiLevelType w:val="hybridMultilevel"/>
    <w:tmpl w:val="A8A65D38"/>
    <w:lvl w:ilvl="0" w:tplc="AE7C4BC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C06C3E"/>
    <w:multiLevelType w:val="hybridMultilevel"/>
    <w:tmpl w:val="E9B43E7A"/>
    <w:lvl w:ilvl="0" w:tplc="96361D0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5639A4"/>
    <w:multiLevelType w:val="multilevel"/>
    <w:tmpl w:val="FD5C6968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36AA593F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6AA5F1C"/>
    <w:multiLevelType w:val="hybridMultilevel"/>
    <w:tmpl w:val="B6C0513C"/>
    <w:lvl w:ilvl="0" w:tplc="4D309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6C322AE"/>
    <w:multiLevelType w:val="hybridMultilevel"/>
    <w:tmpl w:val="798C6D1E"/>
    <w:lvl w:ilvl="0" w:tplc="AE7C4B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F337B"/>
    <w:multiLevelType w:val="hybridMultilevel"/>
    <w:tmpl w:val="412EF53C"/>
    <w:lvl w:ilvl="0" w:tplc="C75477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25BAB"/>
    <w:multiLevelType w:val="hybridMultilevel"/>
    <w:tmpl w:val="EBB4151A"/>
    <w:lvl w:ilvl="0" w:tplc="E09C3F2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8CC0B76"/>
    <w:multiLevelType w:val="multilevel"/>
    <w:tmpl w:val="B5D42E98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cs="Courier New"/>
        <w:b/>
        <w:bCs w:val="0"/>
        <w:i w:val="0"/>
        <w:kern w:val="0"/>
        <w:sz w:val="24"/>
        <w:szCs w:val="24"/>
        <w:lang w:val="ru-RU" w:eastAsia="zh-CN"/>
      </w:rPr>
    </w:lvl>
    <w:lvl w:ilvl="1">
      <w:start w:val="1"/>
      <w:numFmt w:val="decimal"/>
      <w:suff w:val="space"/>
      <w:lvlText w:val="%1.%2."/>
      <w:lvlJc w:val="left"/>
      <w:pPr>
        <w:ind w:left="0" w:firstLine="737"/>
      </w:pPr>
      <w:rPr>
        <w:rFonts w:cs="Courier New"/>
        <w:b w:val="0"/>
        <w:bCs w:val="0"/>
        <w:i w:val="0"/>
        <w:iCs w:val="0"/>
        <w:sz w:val="24"/>
        <w:szCs w:val="24"/>
        <w:lang w:eastAsia="zh-CN"/>
      </w:rPr>
    </w:lvl>
    <w:lvl w:ilvl="2">
      <w:start w:val="1"/>
      <w:numFmt w:val="decimal"/>
      <w:suff w:val="space"/>
      <w:lvlText w:val="%1.%2.%3."/>
      <w:lvlJc w:val="left"/>
      <w:pPr>
        <w:ind w:left="0" w:firstLine="737"/>
      </w:pPr>
    </w:lvl>
    <w:lvl w:ilvl="3">
      <w:start w:val="1"/>
      <w:numFmt w:val="decimal"/>
      <w:lvlText w:val="%1.%2.%3.%4."/>
      <w:lvlJc w:val="left"/>
      <w:pPr>
        <w:tabs>
          <w:tab w:val="num" w:pos="3652"/>
        </w:tabs>
        <w:ind w:left="3220" w:hanging="648"/>
      </w:pPr>
    </w:lvl>
    <w:lvl w:ilvl="4">
      <w:start w:val="1"/>
      <w:numFmt w:val="decimal"/>
      <w:lvlText w:val="%1.%2.%3.%4.%5."/>
      <w:lvlJc w:val="left"/>
      <w:pPr>
        <w:tabs>
          <w:tab w:val="num" w:pos="4012"/>
        </w:tabs>
        <w:ind w:left="3724" w:hanging="792"/>
      </w:pPr>
    </w:lvl>
    <w:lvl w:ilvl="5">
      <w:start w:val="1"/>
      <w:numFmt w:val="decimal"/>
      <w:lvlText w:val="%1.%2.%3.%4.%5.%6."/>
      <w:lvlJc w:val="left"/>
      <w:pPr>
        <w:tabs>
          <w:tab w:val="num" w:pos="4732"/>
        </w:tabs>
        <w:ind w:left="42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2"/>
        </w:tabs>
        <w:ind w:left="47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812"/>
        </w:tabs>
        <w:ind w:left="52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532"/>
        </w:tabs>
        <w:ind w:left="5812" w:hanging="1440"/>
      </w:pPr>
    </w:lvl>
  </w:abstractNum>
  <w:abstractNum w:abstractNumId="22" w15:restartNumberingAfterBreak="0">
    <w:nsid w:val="53483A9B"/>
    <w:multiLevelType w:val="hybridMultilevel"/>
    <w:tmpl w:val="660C5DF8"/>
    <w:lvl w:ilvl="0" w:tplc="D500F1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D0703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6357ACB"/>
    <w:multiLevelType w:val="multilevel"/>
    <w:tmpl w:val="37C033A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5C770356"/>
    <w:multiLevelType w:val="multilevel"/>
    <w:tmpl w:val="ECD2FCCA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977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</w:rPr>
    </w:lvl>
  </w:abstractNum>
  <w:abstractNum w:abstractNumId="26" w15:restartNumberingAfterBreak="0">
    <w:nsid w:val="5DA6638B"/>
    <w:multiLevelType w:val="hybridMultilevel"/>
    <w:tmpl w:val="93B65200"/>
    <w:lvl w:ilvl="0" w:tplc="4ECA01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E116A36"/>
    <w:multiLevelType w:val="hybridMultilevel"/>
    <w:tmpl w:val="DD06E1F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19C657B"/>
    <w:multiLevelType w:val="multilevel"/>
    <w:tmpl w:val="ECE22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9" w15:restartNumberingAfterBreak="0">
    <w:nsid w:val="627C7758"/>
    <w:multiLevelType w:val="hybridMultilevel"/>
    <w:tmpl w:val="7D2A496E"/>
    <w:lvl w:ilvl="0" w:tplc="AE7C4BCC">
      <w:start w:val="1"/>
      <w:numFmt w:val="bullet"/>
      <w:lvlText w:val="−"/>
      <w:lvlJc w:val="left"/>
      <w:pPr>
        <w:ind w:left="88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5491A"/>
    <w:multiLevelType w:val="hybridMultilevel"/>
    <w:tmpl w:val="433A7E50"/>
    <w:lvl w:ilvl="0" w:tplc="AE7C4BC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04B8B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6CCB6867"/>
    <w:multiLevelType w:val="hybridMultilevel"/>
    <w:tmpl w:val="17C8AFF6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76823988"/>
    <w:multiLevelType w:val="multilevel"/>
    <w:tmpl w:val="BADE9034"/>
    <w:lvl w:ilvl="0">
      <w:start w:val="1"/>
      <w:numFmt w:val="decimal"/>
      <w:lvlText w:val="%1)"/>
      <w:lvlJc w:val="left"/>
      <w:pPr>
        <w:tabs>
          <w:tab w:val="num" w:pos="708"/>
        </w:tabs>
        <w:ind w:left="145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num w:numId="1" w16cid:durableId="473911182">
    <w:abstractNumId w:val="19"/>
  </w:num>
  <w:num w:numId="2" w16cid:durableId="1651982899">
    <w:abstractNumId w:val="22"/>
  </w:num>
  <w:num w:numId="3" w16cid:durableId="881209668">
    <w:abstractNumId w:val="24"/>
  </w:num>
  <w:num w:numId="4" w16cid:durableId="1690065358">
    <w:abstractNumId w:val="29"/>
  </w:num>
  <w:num w:numId="5" w16cid:durableId="208876693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7433486">
    <w:abstractNumId w:val="13"/>
  </w:num>
  <w:num w:numId="7" w16cid:durableId="844397100">
    <w:abstractNumId w:val="30"/>
  </w:num>
  <w:num w:numId="8" w16cid:durableId="3583597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556795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91027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9179563">
    <w:abstractNumId w:val="25"/>
  </w:num>
  <w:num w:numId="12" w16cid:durableId="38257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28797848">
    <w:abstractNumId w:val="15"/>
  </w:num>
  <w:num w:numId="14" w16cid:durableId="2078821206">
    <w:abstractNumId w:val="20"/>
  </w:num>
  <w:num w:numId="15" w16cid:durableId="2122532647">
    <w:abstractNumId w:val="14"/>
  </w:num>
  <w:num w:numId="16" w16cid:durableId="1249120238">
    <w:abstractNumId w:val="11"/>
  </w:num>
  <w:num w:numId="17" w16cid:durableId="403256891">
    <w:abstractNumId w:val="0"/>
  </w:num>
  <w:num w:numId="18" w16cid:durableId="1474373903">
    <w:abstractNumId w:val="27"/>
  </w:num>
  <w:num w:numId="19" w16cid:durableId="1949460283">
    <w:abstractNumId w:val="31"/>
  </w:num>
  <w:num w:numId="20" w16cid:durableId="1011491800">
    <w:abstractNumId w:val="5"/>
  </w:num>
  <w:num w:numId="21" w16cid:durableId="1224637691">
    <w:abstractNumId w:val="7"/>
  </w:num>
  <w:num w:numId="22" w16cid:durableId="1576470545">
    <w:abstractNumId w:val="6"/>
  </w:num>
  <w:num w:numId="23" w16cid:durableId="1765301679">
    <w:abstractNumId w:val="32"/>
  </w:num>
  <w:num w:numId="24" w16cid:durableId="736519016">
    <w:abstractNumId w:val="16"/>
  </w:num>
  <w:num w:numId="25" w16cid:durableId="9128179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060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2754438">
    <w:abstractNumId w:val="17"/>
  </w:num>
  <w:num w:numId="28" w16cid:durableId="1839727157">
    <w:abstractNumId w:val="23"/>
  </w:num>
  <w:num w:numId="29" w16cid:durableId="2123916544">
    <w:abstractNumId w:val="12"/>
  </w:num>
  <w:num w:numId="30" w16cid:durableId="16844372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27800641">
    <w:abstractNumId w:val="18"/>
  </w:num>
  <w:num w:numId="32" w16cid:durableId="1976789942">
    <w:abstractNumId w:val="10"/>
  </w:num>
  <w:num w:numId="33" w16cid:durableId="1197623057">
    <w:abstractNumId w:val="1"/>
  </w:num>
  <w:num w:numId="34" w16cid:durableId="611589821">
    <w:abstractNumId w:val="2"/>
  </w:num>
  <w:num w:numId="35" w16cid:durableId="1409646187">
    <w:abstractNumId w:val="3"/>
  </w:num>
  <w:num w:numId="36" w16cid:durableId="1426538373">
    <w:abstractNumId w:val="21"/>
  </w:num>
  <w:num w:numId="37" w16cid:durableId="1979219048">
    <w:abstractNumId w:val="33"/>
  </w:num>
  <w:num w:numId="38" w16cid:durableId="16786534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CD3"/>
    <w:rsid w:val="00006296"/>
    <w:rsid w:val="000100B3"/>
    <w:rsid w:val="00014123"/>
    <w:rsid w:val="0001523F"/>
    <w:rsid w:val="00015DE3"/>
    <w:rsid w:val="000160AD"/>
    <w:rsid w:val="00025A51"/>
    <w:rsid w:val="00027918"/>
    <w:rsid w:val="000300C2"/>
    <w:rsid w:val="00030F44"/>
    <w:rsid w:val="000346C5"/>
    <w:rsid w:val="000354AF"/>
    <w:rsid w:val="000420D4"/>
    <w:rsid w:val="000423C0"/>
    <w:rsid w:val="000425F7"/>
    <w:rsid w:val="00046498"/>
    <w:rsid w:val="000564AD"/>
    <w:rsid w:val="00057B3C"/>
    <w:rsid w:val="00062526"/>
    <w:rsid w:val="00062C50"/>
    <w:rsid w:val="00070022"/>
    <w:rsid w:val="00072502"/>
    <w:rsid w:val="000741AA"/>
    <w:rsid w:val="00075074"/>
    <w:rsid w:val="00075A1C"/>
    <w:rsid w:val="00082CCC"/>
    <w:rsid w:val="000838F7"/>
    <w:rsid w:val="00083C93"/>
    <w:rsid w:val="00085B0F"/>
    <w:rsid w:val="0009151C"/>
    <w:rsid w:val="00093B37"/>
    <w:rsid w:val="00096B44"/>
    <w:rsid w:val="000A29D7"/>
    <w:rsid w:val="000A3BDD"/>
    <w:rsid w:val="000B5B1A"/>
    <w:rsid w:val="000B7B1B"/>
    <w:rsid w:val="000C5C06"/>
    <w:rsid w:val="000D7108"/>
    <w:rsid w:val="000E2AA2"/>
    <w:rsid w:val="000E5E6A"/>
    <w:rsid w:val="000F1D03"/>
    <w:rsid w:val="000F519E"/>
    <w:rsid w:val="000F7BA7"/>
    <w:rsid w:val="00111A97"/>
    <w:rsid w:val="00116C8C"/>
    <w:rsid w:val="001226EA"/>
    <w:rsid w:val="001242EF"/>
    <w:rsid w:val="001277A1"/>
    <w:rsid w:val="00131D23"/>
    <w:rsid w:val="00132301"/>
    <w:rsid w:val="00132815"/>
    <w:rsid w:val="001405B8"/>
    <w:rsid w:val="00140992"/>
    <w:rsid w:val="00141DCC"/>
    <w:rsid w:val="001520A2"/>
    <w:rsid w:val="0015296B"/>
    <w:rsid w:val="001539D8"/>
    <w:rsid w:val="001558F9"/>
    <w:rsid w:val="0015603B"/>
    <w:rsid w:val="00160FC3"/>
    <w:rsid w:val="00162BF2"/>
    <w:rsid w:val="001713D9"/>
    <w:rsid w:val="00172F39"/>
    <w:rsid w:val="0017514A"/>
    <w:rsid w:val="00176E40"/>
    <w:rsid w:val="00183EBA"/>
    <w:rsid w:val="00190C80"/>
    <w:rsid w:val="00191073"/>
    <w:rsid w:val="00192DB4"/>
    <w:rsid w:val="001947E3"/>
    <w:rsid w:val="001A735A"/>
    <w:rsid w:val="001B2A10"/>
    <w:rsid w:val="001B2E7E"/>
    <w:rsid w:val="001B7AD4"/>
    <w:rsid w:val="001C3A93"/>
    <w:rsid w:val="001D3F5D"/>
    <w:rsid w:val="001E7569"/>
    <w:rsid w:val="001E7627"/>
    <w:rsid w:val="001F13E8"/>
    <w:rsid w:val="001F1D70"/>
    <w:rsid w:val="001F4690"/>
    <w:rsid w:val="00200307"/>
    <w:rsid w:val="0020467E"/>
    <w:rsid w:val="0020492F"/>
    <w:rsid w:val="002061AF"/>
    <w:rsid w:val="002110F5"/>
    <w:rsid w:val="00211388"/>
    <w:rsid w:val="00221D9F"/>
    <w:rsid w:val="0022254B"/>
    <w:rsid w:val="0022642F"/>
    <w:rsid w:val="0023092A"/>
    <w:rsid w:val="0023165F"/>
    <w:rsid w:val="00237E3B"/>
    <w:rsid w:val="00237FF2"/>
    <w:rsid w:val="00245889"/>
    <w:rsid w:val="00251C32"/>
    <w:rsid w:val="002522BE"/>
    <w:rsid w:val="00254876"/>
    <w:rsid w:val="00257766"/>
    <w:rsid w:val="0026394D"/>
    <w:rsid w:val="0026494A"/>
    <w:rsid w:val="00265243"/>
    <w:rsid w:val="0027036D"/>
    <w:rsid w:val="00271387"/>
    <w:rsid w:val="00273114"/>
    <w:rsid w:val="002735C2"/>
    <w:rsid w:val="00282A76"/>
    <w:rsid w:val="002879CD"/>
    <w:rsid w:val="002926F8"/>
    <w:rsid w:val="00297B0E"/>
    <w:rsid w:val="002A3742"/>
    <w:rsid w:val="002A643F"/>
    <w:rsid w:val="002A66BB"/>
    <w:rsid w:val="002B066E"/>
    <w:rsid w:val="002B14D8"/>
    <w:rsid w:val="002B15D6"/>
    <w:rsid w:val="002B6272"/>
    <w:rsid w:val="002B6884"/>
    <w:rsid w:val="002C1282"/>
    <w:rsid w:val="002C20E4"/>
    <w:rsid w:val="002C4C24"/>
    <w:rsid w:val="002D2943"/>
    <w:rsid w:val="002D373D"/>
    <w:rsid w:val="002D45C7"/>
    <w:rsid w:val="002D5B7C"/>
    <w:rsid w:val="002D7305"/>
    <w:rsid w:val="002E1EDD"/>
    <w:rsid w:val="002E66DE"/>
    <w:rsid w:val="002F1959"/>
    <w:rsid w:val="003019F8"/>
    <w:rsid w:val="00302576"/>
    <w:rsid w:val="00310BBB"/>
    <w:rsid w:val="00310C8E"/>
    <w:rsid w:val="00314FC9"/>
    <w:rsid w:val="003163C1"/>
    <w:rsid w:val="00324EF1"/>
    <w:rsid w:val="00325D91"/>
    <w:rsid w:val="003269C8"/>
    <w:rsid w:val="003329CB"/>
    <w:rsid w:val="003341A5"/>
    <w:rsid w:val="003365FC"/>
    <w:rsid w:val="003375AD"/>
    <w:rsid w:val="00340D1D"/>
    <w:rsid w:val="00344DD9"/>
    <w:rsid w:val="00353E9B"/>
    <w:rsid w:val="00355BE9"/>
    <w:rsid w:val="0035656A"/>
    <w:rsid w:val="00356840"/>
    <w:rsid w:val="00362987"/>
    <w:rsid w:val="0036622F"/>
    <w:rsid w:val="003664C2"/>
    <w:rsid w:val="00370884"/>
    <w:rsid w:val="0037485F"/>
    <w:rsid w:val="00374B5B"/>
    <w:rsid w:val="00380A00"/>
    <w:rsid w:val="00384972"/>
    <w:rsid w:val="00385714"/>
    <w:rsid w:val="00385760"/>
    <w:rsid w:val="00390D84"/>
    <w:rsid w:val="003A0412"/>
    <w:rsid w:val="003A2165"/>
    <w:rsid w:val="003A33A8"/>
    <w:rsid w:val="003A3454"/>
    <w:rsid w:val="003B0D52"/>
    <w:rsid w:val="003B32AF"/>
    <w:rsid w:val="003B3332"/>
    <w:rsid w:val="003B396A"/>
    <w:rsid w:val="003B743B"/>
    <w:rsid w:val="003C1DDA"/>
    <w:rsid w:val="003C344B"/>
    <w:rsid w:val="003C70B6"/>
    <w:rsid w:val="003D0852"/>
    <w:rsid w:val="003D4C02"/>
    <w:rsid w:val="003D537E"/>
    <w:rsid w:val="003E0EAB"/>
    <w:rsid w:val="003E2E65"/>
    <w:rsid w:val="003E5985"/>
    <w:rsid w:val="003F080D"/>
    <w:rsid w:val="003F3DBD"/>
    <w:rsid w:val="003F56E8"/>
    <w:rsid w:val="003F67BD"/>
    <w:rsid w:val="004129AD"/>
    <w:rsid w:val="00413AA1"/>
    <w:rsid w:val="00414466"/>
    <w:rsid w:val="00416FF4"/>
    <w:rsid w:val="00420343"/>
    <w:rsid w:val="0042075E"/>
    <w:rsid w:val="00420BD3"/>
    <w:rsid w:val="00421662"/>
    <w:rsid w:val="0042341A"/>
    <w:rsid w:val="00424B88"/>
    <w:rsid w:val="004306EC"/>
    <w:rsid w:val="004319DD"/>
    <w:rsid w:val="004349BD"/>
    <w:rsid w:val="00437672"/>
    <w:rsid w:val="00437FF7"/>
    <w:rsid w:val="00442BE9"/>
    <w:rsid w:val="00444E44"/>
    <w:rsid w:val="00445E25"/>
    <w:rsid w:val="00451FB9"/>
    <w:rsid w:val="0045455A"/>
    <w:rsid w:val="00462BF4"/>
    <w:rsid w:val="00466E9F"/>
    <w:rsid w:val="004671CE"/>
    <w:rsid w:val="004738BD"/>
    <w:rsid w:val="0048470D"/>
    <w:rsid w:val="004855A5"/>
    <w:rsid w:val="00485D94"/>
    <w:rsid w:val="0049440F"/>
    <w:rsid w:val="00497B36"/>
    <w:rsid w:val="004A6439"/>
    <w:rsid w:val="004B7D7E"/>
    <w:rsid w:val="004C007A"/>
    <w:rsid w:val="004C1665"/>
    <w:rsid w:val="004C2D56"/>
    <w:rsid w:val="004C3C7F"/>
    <w:rsid w:val="004C7C4A"/>
    <w:rsid w:val="004C7C5F"/>
    <w:rsid w:val="004D3CF1"/>
    <w:rsid w:val="004D62BF"/>
    <w:rsid w:val="004D751E"/>
    <w:rsid w:val="004E52C0"/>
    <w:rsid w:val="004F217D"/>
    <w:rsid w:val="004F238B"/>
    <w:rsid w:val="004F5137"/>
    <w:rsid w:val="004F66BC"/>
    <w:rsid w:val="004F76F1"/>
    <w:rsid w:val="00505523"/>
    <w:rsid w:val="00506350"/>
    <w:rsid w:val="00506BBE"/>
    <w:rsid w:val="005127D9"/>
    <w:rsid w:val="00527695"/>
    <w:rsid w:val="00530701"/>
    <w:rsid w:val="0054101F"/>
    <w:rsid w:val="00544A8E"/>
    <w:rsid w:val="00544E1E"/>
    <w:rsid w:val="00555C9E"/>
    <w:rsid w:val="005648B7"/>
    <w:rsid w:val="00565E43"/>
    <w:rsid w:val="00567830"/>
    <w:rsid w:val="0057356D"/>
    <w:rsid w:val="00574D79"/>
    <w:rsid w:val="00576C30"/>
    <w:rsid w:val="00583536"/>
    <w:rsid w:val="00583AA2"/>
    <w:rsid w:val="00591CB9"/>
    <w:rsid w:val="005A09C5"/>
    <w:rsid w:val="005A357E"/>
    <w:rsid w:val="005A4651"/>
    <w:rsid w:val="005A5192"/>
    <w:rsid w:val="005A5D22"/>
    <w:rsid w:val="005A63E5"/>
    <w:rsid w:val="005B6B8C"/>
    <w:rsid w:val="005B7EBA"/>
    <w:rsid w:val="005C030A"/>
    <w:rsid w:val="005D292D"/>
    <w:rsid w:val="005D408D"/>
    <w:rsid w:val="005D684C"/>
    <w:rsid w:val="005E29DF"/>
    <w:rsid w:val="005E4D99"/>
    <w:rsid w:val="005F1CA6"/>
    <w:rsid w:val="005F29B5"/>
    <w:rsid w:val="005F4501"/>
    <w:rsid w:val="005F576E"/>
    <w:rsid w:val="005F5B75"/>
    <w:rsid w:val="005F660F"/>
    <w:rsid w:val="0062098F"/>
    <w:rsid w:val="00621907"/>
    <w:rsid w:val="006236EF"/>
    <w:rsid w:val="00625FDE"/>
    <w:rsid w:val="006319F2"/>
    <w:rsid w:val="0063312F"/>
    <w:rsid w:val="00634214"/>
    <w:rsid w:val="00643A7B"/>
    <w:rsid w:val="00646B54"/>
    <w:rsid w:val="006517A6"/>
    <w:rsid w:val="006528ED"/>
    <w:rsid w:val="0065336F"/>
    <w:rsid w:val="006553C8"/>
    <w:rsid w:val="00656D0E"/>
    <w:rsid w:val="00657500"/>
    <w:rsid w:val="006601B6"/>
    <w:rsid w:val="00661036"/>
    <w:rsid w:val="00662A61"/>
    <w:rsid w:val="00673138"/>
    <w:rsid w:val="00684181"/>
    <w:rsid w:val="00694E4E"/>
    <w:rsid w:val="0069606F"/>
    <w:rsid w:val="006974EB"/>
    <w:rsid w:val="00697B68"/>
    <w:rsid w:val="006B10E7"/>
    <w:rsid w:val="006B2925"/>
    <w:rsid w:val="006B4D68"/>
    <w:rsid w:val="006B725C"/>
    <w:rsid w:val="006C2A51"/>
    <w:rsid w:val="006C30A7"/>
    <w:rsid w:val="006C3381"/>
    <w:rsid w:val="006C3469"/>
    <w:rsid w:val="006C36E6"/>
    <w:rsid w:val="006C6853"/>
    <w:rsid w:val="006D470F"/>
    <w:rsid w:val="006D5543"/>
    <w:rsid w:val="006D68C1"/>
    <w:rsid w:val="006D6DF2"/>
    <w:rsid w:val="006D74C5"/>
    <w:rsid w:val="006E4D81"/>
    <w:rsid w:val="006E7FB6"/>
    <w:rsid w:val="006F27CA"/>
    <w:rsid w:val="006F2AB0"/>
    <w:rsid w:val="00703226"/>
    <w:rsid w:val="0071389F"/>
    <w:rsid w:val="00716920"/>
    <w:rsid w:val="007209A7"/>
    <w:rsid w:val="007225E7"/>
    <w:rsid w:val="0072423F"/>
    <w:rsid w:val="00727090"/>
    <w:rsid w:val="007306D0"/>
    <w:rsid w:val="007309E6"/>
    <w:rsid w:val="007311AA"/>
    <w:rsid w:val="007314C0"/>
    <w:rsid w:val="007415BD"/>
    <w:rsid w:val="00743E98"/>
    <w:rsid w:val="00754929"/>
    <w:rsid w:val="0075649F"/>
    <w:rsid w:val="007623CE"/>
    <w:rsid w:val="00766E4E"/>
    <w:rsid w:val="00773253"/>
    <w:rsid w:val="00783792"/>
    <w:rsid w:val="007855D6"/>
    <w:rsid w:val="007863EF"/>
    <w:rsid w:val="00792636"/>
    <w:rsid w:val="007A178A"/>
    <w:rsid w:val="007A18AE"/>
    <w:rsid w:val="007A1A02"/>
    <w:rsid w:val="007A22CF"/>
    <w:rsid w:val="007A68AD"/>
    <w:rsid w:val="007B05AB"/>
    <w:rsid w:val="007B2083"/>
    <w:rsid w:val="007B2CBF"/>
    <w:rsid w:val="007B2D79"/>
    <w:rsid w:val="007B4672"/>
    <w:rsid w:val="007B5A90"/>
    <w:rsid w:val="007B69B5"/>
    <w:rsid w:val="007C2830"/>
    <w:rsid w:val="007C3DB5"/>
    <w:rsid w:val="007D111F"/>
    <w:rsid w:val="007D6F5D"/>
    <w:rsid w:val="007E56F3"/>
    <w:rsid w:val="007E6A1D"/>
    <w:rsid w:val="007E7485"/>
    <w:rsid w:val="007F098A"/>
    <w:rsid w:val="007F323E"/>
    <w:rsid w:val="007F39C7"/>
    <w:rsid w:val="007F7ACA"/>
    <w:rsid w:val="00800B69"/>
    <w:rsid w:val="00801E9D"/>
    <w:rsid w:val="008132FB"/>
    <w:rsid w:val="00826253"/>
    <w:rsid w:val="00826ADB"/>
    <w:rsid w:val="008316A6"/>
    <w:rsid w:val="00831BD3"/>
    <w:rsid w:val="00836924"/>
    <w:rsid w:val="0084325B"/>
    <w:rsid w:val="008459A1"/>
    <w:rsid w:val="00846324"/>
    <w:rsid w:val="0084681E"/>
    <w:rsid w:val="00851987"/>
    <w:rsid w:val="00853E8B"/>
    <w:rsid w:val="008570B9"/>
    <w:rsid w:val="0086080A"/>
    <w:rsid w:val="008649F9"/>
    <w:rsid w:val="008737B5"/>
    <w:rsid w:val="00877CE4"/>
    <w:rsid w:val="00882343"/>
    <w:rsid w:val="008846A0"/>
    <w:rsid w:val="00885A47"/>
    <w:rsid w:val="008874A8"/>
    <w:rsid w:val="00890440"/>
    <w:rsid w:val="00893041"/>
    <w:rsid w:val="0089485C"/>
    <w:rsid w:val="008A0474"/>
    <w:rsid w:val="008A4F19"/>
    <w:rsid w:val="008B0F39"/>
    <w:rsid w:val="008B5C59"/>
    <w:rsid w:val="008C21AF"/>
    <w:rsid w:val="008C6A9F"/>
    <w:rsid w:val="008D3971"/>
    <w:rsid w:val="008D4D57"/>
    <w:rsid w:val="008E000D"/>
    <w:rsid w:val="008E3AD6"/>
    <w:rsid w:val="008E504C"/>
    <w:rsid w:val="00901481"/>
    <w:rsid w:val="00904C40"/>
    <w:rsid w:val="00905EFC"/>
    <w:rsid w:val="009100D1"/>
    <w:rsid w:val="00917670"/>
    <w:rsid w:val="009227E5"/>
    <w:rsid w:val="00923865"/>
    <w:rsid w:val="00926A50"/>
    <w:rsid w:val="00944FF8"/>
    <w:rsid w:val="00945CB3"/>
    <w:rsid w:val="00947D65"/>
    <w:rsid w:val="009500DE"/>
    <w:rsid w:val="009524D4"/>
    <w:rsid w:val="00954453"/>
    <w:rsid w:val="0095560A"/>
    <w:rsid w:val="00960036"/>
    <w:rsid w:val="00960BEE"/>
    <w:rsid w:val="00973E89"/>
    <w:rsid w:val="00974A7C"/>
    <w:rsid w:val="00975F96"/>
    <w:rsid w:val="00990A37"/>
    <w:rsid w:val="009952A6"/>
    <w:rsid w:val="0099740D"/>
    <w:rsid w:val="009B2D4E"/>
    <w:rsid w:val="009B3040"/>
    <w:rsid w:val="009C0BD9"/>
    <w:rsid w:val="009C39B9"/>
    <w:rsid w:val="009C515A"/>
    <w:rsid w:val="009C78B2"/>
    <w:rsid w:val="009E2FA5"/>
    <w:rsid w:val="009E7EF9"/>
    <w:rsid w:val="009F687F"/>
    <w:rsid w:val="00A04FCD"/>
    <w:rsid w:val="00A06AF1"/>
    <w:rsid w:val="00A07656"/>
    <w:rsid w:val="00A14D43"/>
    <w:rsid w:val="00A2746B"/>
    <w:rsid w:val="00A36A11"/>
    <w:rsid w:val="00A428C4"/>
    <w:rsid w:val="00A45E10"/>
    <w:rsid w:val="00A523FD"/>
    <w:rsid w:val="00A55A92"/>
    <w:rsid w:val="00A74E1A"/>
    <w:rsid w:val="00A75337"/>
    <w:rsid w:val="00A81E23"/>
    <w:rsid w:val="00A83AF6"/>
    <w:rsid w:val="00A83C29"/>
    <w:rsid w:val="00A87BE9"/>
    <w:rsid w:val="00A87C98"/>
    <w:rsid w:val="00A91976"/>
    <w:rsid w:val="00A92620"/>
    <w:rsid w:val="00A93290"/>
    <w:rsid w:val="00AA3D5C"/>
    <w:rsid w:val="00AA4722"/>
    <w:rsid w:val="00AA7B04"/>
    <w:rsid w:val="00AB3494"/>
    <w:rsid w:val="00AC1126"/>
    <w:rsid w:val="00AC51CD"/>
    <w:rsid w:val="00AD3C4A"/>
    <w:rsid w:val="00AE4F08"/>
    <w:rsid w:val="00AE7390"/>
    <w:rsid w:val="00AF09E9"/>
    <w:rsid w:val="00AF5054"/>
    <w:rsid w:val="00AF52A8"/>
    <w:rsid w:val="00B023C1"/>
    <w:rsid w:val="00B03028"/>
    <w:rsid w:val="00B111F4"/>
    <w:rsid w:val="00B163AD"/>
    <w:rsid w:val="00B16989"/>
    <w:rsid w:val="00B17449"/>
    <w:rsid w:val="00B17C2C"/>
    <w:rsid w:val="00B2035D"/>
    <w:rsid w:val="00B208AC"/>
    <w:rsid w:val="00B2543F"/>
    <w:rsid w:val="00B273AE"/>
    <w:rsid w:val="00B440B5"/>
    <w:rsid w:val="00B47EBD"/>
    <w:rsid w:val="00B50A65"/>
    <w:rsid w:val="00B5397B"/>
    <w:rsid w:val="00B53A1E"/>
    <w:rsid w:val="00B54FB8"/>
    <w:rsid w:val="00B56772"/>
    <w:rsid w:val="00B60706"/>
    <w:rsid w:val="00B61235"/>
    <w:rsid w:val="00B61CCC"/>
    <w:rsid w:val="00B62441"/>
    <w:rsid w:val="00B64494"/>
    <w:rsid w:val="00B70B3C"/>
    <w:rsid w:val="00B72A64"/>
    <w:rsid w:val="00B72D6B"/>
    <w:rsid w:val="00B807A3"/>
    <w:rsid w:val="00B819CF"/>
    <w:rsid w:val="00B83F0C"/>
    <w:rsid w:val="00B8739B"/>
    <w:rsid w:val="00B87E9B"/>
    <w:rsid w:val="00B902CD"/>
    <w:rsid w:val="00B91C1A"/>
    <w:rsid w:val="00B92D52"/>
    <w:rsid w:val="00B936C0"/>
    <w:rsid w:val="00B95D4D"/>
    <w:rsid w:val="00BA4A80"/>
    <w:rsid w:val="00BA4FBE"/>
    <w:rsid w:val="00BB487A"/>
    <w:rsid w:val="00BB63BF"/>
    <w:rsid w:val="00BB77DF"/>
    <w:rsid w:val="00BC26B3"/>
    <w:rsid w:val="00BC51FA"/>
    <w:rsid w:val="00BC7CA2"/>
    <w:rsid w:val="00BD03D9"/>
    <w:rsid w:val="00BD1EBC"/>
    <w:rsid w:val="00BD20C8"/>
    <w:rsid w:val="00BE0A2C"/>
    <w:rsid w:val="00BE7321"/>
    <w:rsid w:val="00BE77C9"/>
    <w:rsid w:val="00BF3944"/>
    <w:rsid w:val="00BF3CB3"/>
    <w:rsid w:val="00BF4F79"/>
    <w:rsid w:val="00BF6E1A"/>
    <w:rsid w:val="00BF6EAE"/>
    <w:rsid w:val="00C01CB2"/>
    <w:rsid w:val="00C0405A"/>
    <w:rsid w:val="00C06EC7"/>
    <w:rsid w:val="00C07B56"/>
    <w:rsid w:val="00C121D6"/>
    <w:rsid w:val="00C12FBE"/>
    <w:rsid w:val="00C177E7"/>
    <w:rsid w:val="00C21836"/>
    <w:rsid w:val="00C21D9A"/>
    <w:rsid w:val="00C2767D"/>
    <w:rsid w:val="00C3388E"/>
    <w:rsid w:val="00C45BA8"/>
    <w:rsid w:val="00C532F2"/>
    <w:rsid w:val="00C554E4"/>
    <w:rsid w:val="00C56331"/>
    <w:rsid w:val="00C61862"/>
    <w:rsid w:val="00C6471D"/>
    <w:rsid w:val="00C66121"/>
    <w:rsid w:val="00C7025A"/>
    <w:rsid w:val="00C860D1"/>
    <w:rsid w:val="00C8701A"/>
    <w:rsid w:val="00C879EE"/>
    <w:rsid w:val="00C923A4"/>
    <w:rsid w:val="00C93CBF"/>
    <w:rsid w:val="00C96F78"/>
    <w:rsid w:val="00CA0445"/>
    <w:rsid w:val="00CA1CCD"/>
    <w:rsid w:val="00CA27CB"/>
    <w:rsid w:val="00CB431A"/>
    <w:rsid w:val="00CC4F5C"/>
    <w:rsid w:val="00CE299F"/>
    <w:rsid w:val="00CE3590"/>
    <w:rsid w:val="00CF6496"/>
    <w:rsid w:val="00D01060"/>
    <w:rsid w:val="00D01415"/>
    <w:rsid w:val="00D01D72"/>
    <w:rsid w:val="00D04C7E"/>
    <w:rsid w:val="00D05C3E"/>
    <w:rsid w:val="00D06785"/>
    <w:rsid w:val="00D07E48"/>
    <w:rsid w:val="00D14D6F"/>
    <w:rsid w:val="00D209E3"/>
    <w:rsid w:val="00D20AAD"/>
    <w:rsid w:val="00D26567"/>
    <w:rsid w:val="00D30523"/>
    <w:rsid w:val="00D30889"/>
    <w:rsid w:val="00D45BBF"/>
    <w:rsid w:val="00D54DD3"/>
    <w:rsid w:val="00D815DB"/>
    <w:rsid w:val="00D83A3E"/>
    <w:rsid w:val="00D8416F"/>
    <w:rsid w:val="00DA23AF"/>
    <w:rsid w:val="00DA3E1F"/>
    <w:rsid w:val="00DB00DA"/>
    <w:rsid w:val="00DB6450"/>
    <w:rsid w:val="00DC3733"/>
    <w:rsid w:val="00DC78C6"/>
    <w:rsid w:val="00DD1158"/>
    <w:rsid w:val="00DD47F3"/>
    <w:rsid w:val="00DD7812"/>
    <w:rsid w:val="00DE2AF5"/>
    <w:rsid w:val="00DE2D99"/>
    <w:rsid w:val="00DE4ED6"/>
    <w:rsid w:val="00DE6F9B"/>
    <w:rsid w:val="00DF3832"/>
    <w:rsid w:val="00E01A85"/>
    <w:rsid w:val="00E056D7"/>
    <w:rsid w:val="00E07E83"/>
    <w:rsid w:val="00E11F59"/>
    <w:rsid w:val="00E15F05"/>
    <w:rsid w:val="00E214DB"/>
    <w:rsid w:val="00E240F6"/>
    <w:rsid w:val="00E25124"/>
    <w:rsid w:val="00E3255E"/>
    <w:rsid w:val="00E359CF"/>
    <w:rsid w:val="00E51905"/>
    <w:rsid w:val="00E57C2A"/>
    <w:rsid w:val="00E60944"/>
    <w:rsid w:val="00E703FE"/>
    <w:rsid w:val="00E70538"/>
    <w:rsid w:val="00E7091F"/>
    <w:rsid w:val="00E83484"/>
    <w:rsid w:val="00E84C8F"/>
    <w:rsid w:val="00E94992"/>
    <w:rsid w:val="00EA08FF"/>
    <w:rsid w:val="00EA1578"/>
    <w:rsid w:val="00EB0DEF"/>
    <w:rsid w:val="00EB13CA"/>
    <w:rsid w:val="00EB15D8"/>
    <w:rsid w:val="00EB2537"/>
    <w:rsid w:val="00EB3CD3"/>
    <w:rsid w:val="00EB7D6A"/>
    <w:rsid w:val="00EC2B12"/>
    <w:rsid w:val="00EC56BD"/>
    <w:rsid w:val="00EC723C"/>
    <w:rsid w:val="00ED2887"/>
    <w:rsid w:val="00ED316D"/>
    <w:rsid w:val="00ED5724"/>
    <w:rsid w:val="00EE2F30"/>
    <w:rsid w:val="00EE3702"/>
    <w:rsid w:val="00EE672C"/>
    <w:rsid w:val="00EF33AB"/>
    <w:rsid w:val="00EF57D0"/>
    <w:rsid w:val="00F0281A"/>
    <w:rsid w:val="00F06FD1"/>
    <w:rsid w:val="00F1560A"/>
    <w:rsid w:val="00F22CDC"/>
    <w:rsid w:val="00F31077"/>
    <w:rsid w:val="00F342D8"/>
    <w:rsid w:val="00F401C1"/>
    <w:rsid w:val="00F47BA4"/>
    <w:rsid w:val="00F50F0B"/>
    <w:rsid w:val="00F51A81"/>
    <w:rsid w:val="00F52DFB"/>
    <w:rsid w:val="00F53199"/>
    <w:rsid w:val="00F54D0B"/>
    <w:rsid w:val="00F57018"/>
    <w:rsid w:val="00F62C44"/>
    <w:rsid w:val="00F63B32"/>
    <w:rsid w:val="00F656B6"/>
    <w:rsid w:val="00F719F4"/>
    <w:rsid w:val="00F7205E"/>
    <w:rsid w:val="00F735E4"/>
    <w:rsid w:val="00F765DD"/>
    <w:rsid w:val="00F7680F"/>
    <w:rsid w:val="00F80179"/>
    <w:rsid w:val="00F86087"/>
    <w:rsid w:val="00F86291"/>
    <w:rsid w:val="00F9104A"/>
    <w:rsid w:val="00F91C37"/>
    <w:rsid w:val="00F927E5"/>
    <w:rsid w:val="00F97511"/>
    <w:rsid w:val="00FA2B88"/>
    <w:rsid w:val="00FA3627"/>
    <w:rsid w:val="00FA78CF"/>
    <w:rsid w:val="00FB13A1"/>
    <w:rsid w:val="00FB522A"/>
    <w:rsid w:val="00FB5B08"/>
    <w:rsid w:val="00FC1DB4"/>
    <w:rsid w:val="00FC4305"/>
    <w:rsid w:val="00FC5ADD"/>
    <w:rsid w:val="00FD245B"/>
    <w:rsid w:val="00FD68D7"/>
    <w:rsid w:val="00FD6CD9"/>
    <w:rsid w:val="00FE1D13"/>
    <w:rsid w:val="00FE2A31"/>
    <w:rsid w:val="00FE3841"/>
    <w:rsid w:val="00FF3201"/>
    <w:rsid w:val="00FF3D28"/>
    <w:rsid w:val="00FF51FA"/>
    <w:rsid w:val="00FF6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C3C25F"/>
  <w15:docId w15:val="{359AC3C4-D321-4B07-AEFA-D68960276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F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236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236E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36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236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"/>
    <w:basedOn w:val="a"/>
    <w:link w:val="a4"/>
    <w:rsid w:val="006236EF"/>
    <w:pPr>
      <w:ind w:firstLine="851"/>
    </w:pPr>
    <w:rPr>
      <w:sz w:val="28"/>
    </w:rPr>
  </w:style>
  <w:style w:type="character" w:customStyle="1" w:styleId="a4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0"/>
    <w:link w:val="a3"/>
    <w:rsid w:val="00623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236E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236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2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62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6">
    <w:name w:val="Font Style76"/>
    <w:rsid w:val="006236E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6236EF"/>
    <w:pPr>
      <w:widowControl w:val="0"/>
      <w:suppressAutoHyphens/>
      <w:autoSpaceDE w:val="0"/>
      <w:spacing w:line="278" w:lineRule="exact"/>
      <w:jc w:val="center"/>
    </w:pPr>
    <w:rPr>
      <w:sz w:val="24"/>
      <w:szCs w:val="24"/>
      <w:lang w:eastAsia="ar-SA"/>
    </w:rPr>
  </w:style>
  <w:style w:type="paragraph" w:customStyle="1" w:styleId="Style6">
    <w:name w:val="Style6"/>
    <w:basedOn w:val="a"/>
    <w:rsid w:val="006236EF"/>
    <w:pPr>
      <w:widowControl w:val="0"/>
      <w:suppressAutoHyphens/>
      <w:autoSpaceDE w:val="0"/>
      <w:spacing w:line="269" w:lineRule="exact"/>
      <w:jc w:val="both"/>
    </w:pPr>
    <w:rPr>
      <w:sz w:val="24"/>
      <w:szCs w:val="24"/>
      <w:lang w:eastAsia="ar-SA"/>
    </w:rPr>
  </w:style>
  <w:style w:type="paragraph" w:customStyle="1" w:styleId="Style30">
    <w:name w:val="Style30"/>
    <w:basedOn w:val="a"/>
    <w:rsid w:val="006236EF"/>
    <w:pPr>
      <w:widowControl w:val="0"/>
      <w:suppressAutoHyphens/>
      <w:autoSpaceDE w:val="0"/>
      <w:spacing w:line="274" w:lineRule="exact"/>
      <w:ind w:firstLine="682"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36EF"/>
    <w:pPr>
      <w:ind w:left="720"/>
      <w:contextualSpacing/>
    </w:pPr>
  </w:style>
  <w:style w:type="paragraph" w:customStyle="1" w:styleId="ConsPlusCell">
    <w:name w:val="ConsPlusCell"/>
    <w:uiPriority w:val="99"/>
    <w:rsid w:val="00623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6">
    <w:name w:val="Table Grid"/>
    <w:basedOn w:val="a1"/>
    <w:uiPriority w:val="59"/>
    <w:rsid w:val="00623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236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236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6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rsid w:val="006236EF"/>
    <w:rPr>
      <w:rFonts w:ascii="Times New Roman" w:hAnsi="Times New Roman" w:cs="Times New Roman" w:hint="default"/>
      <w:color w:val="008080"/>
      <w:sz w:val="20"/>
      <w:szCs w:val="20"/>
    </w:rPr>
  </w:style>
  <w:style w:type="paragraph" w:styleId="ab">
    <w:name w:val="Normal (Web)"/>
    <w:basedOn w:val="a"/>
    <w:uiPriority w:val="99"/>
    <w:rsid w:val="006236EF"/>
    <w:pPr>
      <w:spacing w:after="60"/>
      <w:jc w:val="both"/>
    </w:pPr>
    <w:rPr>
      <w:rFonts w:eastAsia="Calibri"/>
      <w:kern w:val="1"/>
      <w:sz w:val="24"/>
      <w:szCs w:val="24"/>
      <w:lang w:eastAsia="ar-SA"/>
    </w:rPr>
  </w:style>
  <w:style w:type="table" w:customStyle="1" w:styleId="11">
    <w:name w:val="Сетка таблицы1"/>
    <w:basedOn w:val="a1"/>
    <w:next w:val="a6"/>
    <w:uiPriority w:val="59"/>
    <w:rsid w:val="006236E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basedOn w:val="a0"/>
    <w:link w:val="ConsPlusNormal"/>
    <w:locked/>
    <w:rsid w:val="006236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unhideWhenUsed/>
    <w:rsid w:val="006236EF"/>
  </w:style>
  <w:style w:type="character" w:customStyle="1" w:styleId="ad">
    <w:name w:val="Текст сноски Знак"/>
    <w:basedOn w:val="a0"/>
    <w:link w:val="ac"/>
    <w:uiPriority w:val="99"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6236EF"/>
    <w:rPr>
      <w:vertAlign w:val="superscript"/>
    </w:rPr>
  </w:style>
  <w:style w:type="paragraph" w:styleId="23">
    <w:name w:val="Body Text 2"/>
    <w:basedOn w:val="a"/>
    <w:link w:val="24"/>
    <w:unhideWhenUsed/>
    <w:rsid w:val="006236E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"/>
    <w:rsid w:val="006236EF"/>
    <w:pPr>
      <w:spacing w:after="200" w:line="276" w:lineRule="auto"/>
      <w:ind w:left="720"/>
      <w:contextualSpacing/>
      <w:jc w:val="both"/>
    </w:pPr>
    <w:rPr>
      <w:rFonts w:ascii="Calibri" w:eastAsia="Calibri" w:hAnsi="Calibri"/>
      <w:lang w:val="en-US" w:eastAsia="en-US"/>
    </w:rPr>
  </w:style>
  <w:style w:type="paragraph" w:customStyle="1" w:styleId="Default">
    <w:name w:val="Default"/>
    <w:rsid w:val="00623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4738B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4738B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basedOn w:val="a0"/>
    <w:uiPriority w:val="20"/>
    <w:qFormat/>
    <w:rsid w:val="00C21D9A"/>
    <w:rPr>
      <w:i/>
      <w:iCs/>
    </w:rPr>
  </w:style>
  <w:style w:type="character" w:customStyle="1" w:styleId="af4">
    <w:name w:val="Без интервала Знак"/>
    <w:link w:val="af5"/>
    <w:uiPriority w:val="99"/>
    <w:locked/>
    <w:rsid w:val="001713D9"/>
  </w:style>
  <w:style w:type="paragraph" w:styleId="af5">
    <w:name w:val="No Spacing"/>
    <w:link w:val="af4"/>
    <w:uiPriority w:val="1"/>
    <w:qFormat/>
    <w:rsid w:val="001713D9"/>
    <w:pPr>
      <w:spacing w:after="0" w:line="240" w:lineRule="auto"/>
    </w:pPr>
  </w:style>
  <w:style w:type="paragraph" w:customStyle="1" w:styleId="af6">
    <w:name w:val="Таблицы (моноширинный)"/>
    <w:basedOn w:val="a"/>
    <w:next w:val="a"/>
    <w:rsid w:val="00221D9F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CC4F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f7">
    <w:name w:val="Список а)"/>
    <w:basedOn w:val="a"/>
    <w:qFormat/>
    <w:rsid w:val="00CC4F5C"/>
    <w:pPr>
      <w:tabs>
        <w:tab w:val="left" w:pos="360"/>
        <w:tab w:val="left" w:pos="1134"/>
      </w:tabs>
      <w:suppressAutoHyphens/>
      <w:spacing w:before="120" w:after="120"/>
      <w:ind w:firstLine="737"/>
      <w:contextualSpacing/>
      <w:jc w:val="both"/>
    </w:pPr>
    <w:rPr>
      <w:sz w:val="24"/>
      <w:szCs w:val="24"/>
      <w:lang w:eastAsia="zh-CN"/>
    </w:rPr>
  </w:style>
  <w:style w:type="character" w:customStyle="1" w:styleId="copytarget">
    <w:name w:val="copy_target"/>
    <w:basedOn w:val="a0"/>
    <w:rsid w:val="002C2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339274B8C4DDE05E915C7444D417A1AAD6295BB8BB3BE762B92EAE90D2E24D7474029EC25z2d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Downloads\&#1055;&#1088;&#1080;&#1083;&#1086;&#1078;&#1077;&#1085;&#1080;&#1077;%202.&#1055;&#1088;&#1086;&#1077;&#1082;&#1090;%20&#1052;&#1091;&#1085;&#1080;&#1094;&#1080;&#1087;&#1072;&#1083;&#1100;&#1085;&#1086;&#1075;&#1086;%20&#1082;&#1086;&#1085;&#1090;&#1088;&#1072;&#1082;&#1090;&#1072;%20(2)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DE66-2E7B-4760-A609-1D8BB810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19</Pages>
  <Words>8218</Words>
  <Characters>46845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54954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Татьяна Викторовна</dc:creator>
  <cp:lastModifiedBy>Кулешова Е.В.</cp:lastModifiedBy>
  <cp:revision>44</cp:revision>
  <cp:lastPrinted>2025-07-21T11:15:00Z</cp:lastPrinted>
  <dcterms:created xsi:type="dcterms:W3CDTF">2025-07-18T11:09:00Z</dcterms:created>
  <dcterms:modified xsi:type="dcterms:W3CDTF">2025-07-21T11:18:00Z</dcterms:modified>
</cp:coreProperties>
</file>