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ackground w:color="ffffff">
    <v:background id="_x0000_s1025" filled="t"/>
  </w:background>
  <w:body>
    <w:p w:rsidR="00233238" w:rsidRPr="009F5121" w:rsidP="00233238">
      <w:pPr>
        <w:widowControl w:val="0"/>
        <w:suppressLineNumbers/>
        <w:ind w:right="-1"/>
        <w:jc w:val="right"/>
        <w:rPr>
          <w:rFonts w:eastAsia="Calibri"/>
          <w:spacing w:val="-4"/>
        </w:rPr>
      </w:pPr>
      <w:r w:rsidRPr="009F5121">
        <w:rPr>
          <w:rFonts w:eastAsia="Calibri"/>
          <w:b/>
        </w:rPr>
        <w:t>УТВЕРЖДАЮ</w:t>
      </w:r>
    </w:p>
    <w:p w:rsidR="004049F6" w:rsidRPr="009F5121" w:rsidP="004049F6">
      <w:pPr>
        <w:suppressLineNumbers/>
        <w:ind w:left="5670" w:right="-1"/>
        <w:jc w:val="right"/>
      </w:pPr>
      <w:r w:rsidRPr="009F5121">
        <w:t>____________________________________________________________________________________</w:t>
      </w:r>
    </w:p>
    <w:p w:rsidRPr="009F5121" w:rsidP="004049F6">
      <w:pPr>
        <w:jc w:val="right"/>
      </w:pPr>
      <w:r w:rsidRPr="009F5121">
        <w:rPr>
          <w:lang w:val="en-US"/>
        </w:rPr>
        <w:t>''______'' ________________</w:t>
      </w:r>
      <w:r w:rsidRPr="009F5121">
        <w:t xml:space="preserve"> </w:t>
      </w:r>
      <w:r w:rsidRPr="009F5121" w:rsidR="00696DB5">
        <w:rPr>
          <w:shd w:val="clear" w:color="auto" w:fill="FFFFFF"/>
          <w:lang w:val="en-US"/>
        </w:rPr>
        <w:t>20__</w:t>
      </w:r>
      <w:r w:rsidRPr="009F5121">
        <w:t> года</w:t>
      </w:r>
    </w:p>
    <w:p w:rsidR="006B61C3" w:rsidRPr="009F5121" w:rsidP="004049F6">
      <w:pPr>
        <w:jc w:val="right"/>
      </w:pPr>
    </w:p>
    <w:p w:rsidR="006B61C3" w:rsidRPr="00CB3E28" w:rsidP="00D82E35">
      <w:pPr>
        <w:rPr>
          <w:lang w:val="en-US"/>
        </w:rPr>
      </w:pPr>
    </w:p>
    <w:p w:rsidR="0016605E" w:rsidRPr="00CF048D" w:rsidP="00D82E35">
      <w:pPr>
        <w:rPr>
          <w:lang w:val="en-US"/>
        </w:rPr>
      </w:pPr>
    </w:p>
    <w:p w:rsidR="0016605E" w:rsidRPr="00CF048D" w:rsidP="00D82E35">
      <w:pPr>
        <w:rPr>
          <w:lang w:val="en-US"/>
        </w:rPr>
      </w:pPr>
    </w:p>
    <w:p w:rsidR="0016605E" w:rsidRPr="00CF048D" w:rsidP="00D82E35">
      <w:pPr>
        <w:rPr>
          <w:lang w:val="en-US"/>
        </w:rPr>
      </w:pPr>
    </w:p>
    <w:p w:rsidR="0016605E" w:rsidRPr="00CF048D" w:rsidP="00D82E35">
      <w:pPr>
        <w:rPr>
          <w:lang w:val="en-US"/>
        </w:rPr>
      </w:pPr>
    </w:p>
    <w:p w:rsidR="00DD700A" w:rsidRPr="00DD700A" w:rsidP="00DD700A">
      <w:pPr>
        <w:jc w:val="center"/>
        <w:rPr>
          <w:rFonts w:eastAsia="Calibri"/>
          <w:b/>
        </w:rPr>
      </w:pPr>
      <w:r w:rsidRPr="00DD700A">
        <w:rPr>
          <w:rFonts w:eastAsia="Calibri"/>
          <w:b/>
        </w:rPr>
        <w:t>ДОПОЛНИТЕЛЬНАЯ ИНФОРМАЦИЯ</w:t>
      </w:r>
    </w:p>
    <w:p w:rsidR="00DD700A" w:rsidRPr="00DD700A" w:rsidP="00DD700A">
      <w:pPr>
        <w:jc w:val="center"/>
        <w:rPr>
          <w:rFonts w:eastAsia="Calibri"/>
          <w:b/>
        </w:rPr>
      </w:pPr>
      <w:r w:rsidRPr="00DD700A">
        <w:rPr>
          <w:rFonts w:eastAsia="Calibri"/>
          <w:b/>
        </w:rPr>
        <w:t>К ИЗВЕЩЕНИЮ ОБ ОСУЩЕСТВЛЕНИИ ЗАКУПКИ</w:t>
      </w:r>
    </w:p>
    <w:p w:rsidR="0016605E" w:rsidRPr="007762EA" w:rsidP="00DD700A">
      <w:pPr>
        <w:jc w:val="center"/>
        <w:rPr>
          <w:b/>
          <w:sz w:val="28"/>
        </w:rPr>
      </w:pPr>
      <w:r w:rsidRPr="00DD700A">
        <w:rPr>
          <w:rFonts w:eastAsia="Calibri"/>
          <w:b/>
        </w:rPr>
        <w:t>Объект закупки:</w:t>
      </w:r>
      <w:r w:rsidRPr="007762EA" w:rsidR="00F15E9C">
        <w:rPr>
          <w:b/>
          <w:noProof/>
          <w:sz w:val="28"/>
        </w:rPr>
        <w:t>Поставка</w:t>
      </w:r>
      <w:r w:rsidRPr="00CB3E28" w:rsidR="00F15E9C">
        <w:rPr>
          <w:b/>
          <w:noProof/>
          <w:sz w:val="28"/>
          <w:lang w:val="en-US"/>
        </w:rPr>
        <w:t xml:space="preserve"> </w:t>
      </w:r>
      <w:r w:rsidRPr="007762EA" w:rsidR="00F15E9C">
        <w:rPr>
          <w:b/>
          <w:noProof/>
          <w:sz w:val="28"/>
        </w:rPr>
        <w:t>дезинфицирующих</w:t>
      </w:r>
      <w:r w:rsidRPr="00CB3E28" w:rsidR="00F15E9C">
        <w:rPr>
          <w:b/>
          <w:noProof/>
          <w:sz w:val="28"/>
          <w:lang w:val="en-US"/>
        </w:rPr>
        <w:t xml:space="preserve"> средств</w:t>
      </w:r>
    </w:p>
    <w:p w:rsidR="0016605E" w:rsidRPr="007762EA" w:rsidP="00D82E35"/>
    <w:p w:rsidR="0016605E" w:rsidRPr="007762EA" w:rsidP="00D82E35"/>
    <w:p w:rsidR="0016605E" w:rsidRPr="007762EA" w:rsidP="00D82E35"/>
    <w:p w:rsidR="0016605E" w:rsidRPr="007762EA" w:rsidP="00D82E35"/>
    <w:p w:rsidR="0016605E" w:rsidRPr="007762EA" w:rsidP="00D82E35"/>
    <w:p w:rsidR="0016605E" w:rsidRPr="007762EA" w:rsidP="00D82E35"/>
    <w:p w:rsidR="001340D2" w:rsidRPr="007C284A" w:rsidP="001340D2">
      <w:pPr>
        <w:spacing w:line="100" w:lineRule="atLeast"/>
        <w:ind w:left="5103"/>
        <w:jc w:val="both"/>
      </w:pPr>
      <w:r>
        <w:rPr>
          <w:rFonts w:eastAsia="Calibri"/>
        </w:rPr>
        <w:t>Разработал</w:t>
      </w:r>
      <w:r w:rsidRPr="007C284A">
        <w:rPr>
          <w:rFonts w:eastAsia="Calibri"/>
        </w:rPr>
        <w:t>:</w:t>
      </w:r>
    </w:p>
    <w:p w:rsidR="00F15E9C" w:rsidRPr="007C284A" w:rsidP="00F15E9C">
      <w:pPr>
        <w:spacing w:line="100" w:lineRule="atLeast"/>
        <w:ind w:left="5103"/>
        <w:jc w:val="both"/>
      </w:pPr>
      <w:r w:rsidRPr="007C284A">
        <w:rPr>
          <w:rFonts w:eastAsia="Calibri"/>
        </w:rPr>
        <w:t>____________________________________________________________________________________</w:t>
      </w:r>
    </w:p>
    <w:p w:rsidR="00F15E9C" w:rsidRPr="007C284A" w:rsidP="00F15E9C">
      <w:pPr>
        <w:spacing w:line="100" w:lineRule="atLeast"/>
        <w:ind w:left="5103"/>
        <w:jc w:val="both"/>
        <w:rPr>
          <w:rFonts w:eastAsia="Calibri"/>
        </w:rPr>
      </w:pPr>
      <w:r w:rsidRPr="007C284A">
        <w:rPr>
          <w:rFonts w:eastAsia="Calibri"/>
        </w:rPr>
        <w:t>__________________________________________</w:t>
      </w:r>
    </w:p>
    <w:p w:rsidR="00F15E9C" w:rsidRPr="007C284A" w:rsidP="00F15E9C">
      <w:pPr>
        <w:spacing w:line="100" w:lineRule="atLeast"/>
        <w:ind w:left="5103"/>
        <w:jc w:val="both"/>
      </w:pPr>
      <w:r w:rsidRPr="007C284A">
        <w:t>«___</w:t>
      </w:r>
      <w:r w:rsidRPr="007C284A">
        <w:t>_»_</w:t>
      </w:r>
      <w:r w:rsidRPr="007C284A">
        <w:t>_____________________________</w:t>
      </w:r>
      <w:r>
        <w:rPr>
          <w:noProof/>
          <w:color w:val="000000"/>
          <w:shd w:val="clear" w:color="auto" w:fill="FFFFFF"/>
        </w:rPr>
        <w:t>2025</w:t>
      </w:r>
      <w:r w:rsidRPr="00CB3E28">
        <w:rPr>
          <w:lang w:val="en-US"/>
        </w:rPr>
        <w:t> </w:t>
      </w:r>
      <w:r w:rsidRPr="000203FD">
        <w:t>г</w:t>
      </w:r>
      <w:r w:rsidRPr="007C284A">
        <w:t>.</w:t>
      </w:r>
    </w:p>
    <w:p w:rsidR="001340D2" w:rsidRPr="007C284A" w:rsidP="001340D2">
      <w:pPr>
        <w:spacing w:before="600" w:line="100" w:lineRule="atLeast"/>
        <w:ind w:left="5103"/>
        <w:jc w:val="both"/>
        <w:rPr>
          <w:rFonts w:eastAsia="Calibri"/>
        </w:rPr>
      </w:pPr>
      <w:r w:rsidRPr="000203FD">
        <w:rPr>
          <w:rFonts w:eastAsia="Calibri"/>
        </w:rPr>
        <w:t>Проверил</w:t>
      </w:r>
      <w:r w:rsidRPr="007C284A">
        <w:rPr>
          <w:rFonts w:eastAsia="Calibri"/>
        </w:rPr>
        <w:t>:</w:t>
      </w:r>
    </w:p>
    <w:p w:rsidR="00F15E9C" w:rsidRPr="007C284A" w:rsidP="00F15E9C">
      <w:pPr>
        <w:spacing w:line="100" w:lineRule="atLeast"/>
        <w:ind w:left="5103"/>
        <w:jc w:val="both"/>
      </w:pPr>
      <w:r w:rsidRPr="007C284A">
        <w:rPr>
          <w:rFonts w:eastAsia="Calibri"/>
        </w:rPr>
        <w:t>____________________________________________________________________________________</w:t>
      </w:r>
    </w:p>
    <w:p w:rsidR="00F15E9C" w:rsidRPr="007C284A" w:rsidP="00F15E9C">
      <w:pPr>
        <w:spacing w:line="100" w:lineRule="atLeast"/>
        <w:ind w:left="5103"/>
        <w:jc w:val="both"/>
        <w:rPr>
          <w:rFonts w:eastAsia="Calibri"/>
        </w:rPr>
      </w:pPr>
      <w:r w:rsidRPr="007C284A">
        <w:rPr>
          <w:rFonts w:eastAsia="Calibri"/>
        </w:rPr>
        <w:t>__________________________________________</w:t>
      </w:r>
    </w:p>
    <w:p w:rsidR="009E4C2C" w:rsidRPr="007C284A" w:rsidP="00F15E9C">
      <w:pPr>
        <w:spacing w:line="100" w:lineRule="atLeast"/>
        <w:ind w:left="5103"/>
        <w:jc w:val="both"/>
      </w:pPr>
      <w:r w:rsidRPr="007C284A">
        <w:t>«___</w:t>
      </w:r>
      <w:r w:rsidRPr="007C284A">
        <w:t>_»_</w:t>
      </w:r>
      <w:r w:rsidRPr="007C284A">
        <w:t>_____________________________</w:t>
      </w:r>
      <w:r>
        <w:rPr>
          <w:noProof/>
          <w:color w:val="000000"/>
          <w:shd w:val="clear" w:color="auto" w:fill="FFFFFF"/>
        </w:rPr>
        <w:t>2025</w:t>
      </w:r>
      <w:r w:rsidRPr="00CB3E28">
        <w:rPr>
          <w:lang w:val="en-US"/>
        </w:rPr>
        <w:t> </w:t>
      </w:r>
      <w:r w:rsidRPr="000203FD">
        <w:t>г</w:t>
      </w:r>
      <w:r w:rsidRPr="007C284A">
        <w:t>.</w:t>
      </w:r>
      <w:r w:rsidRPr="00CB3E28">
        <w:rPr>
          <w:lang w:val="en-US"/>
        </w:rPr>
        <w:t>"</w:t>
      </w:r>
    </w:p>
    <w:p w:rsidR="0016605E" w:rsidRPr="00CB3E28" w:rsidP="00D82E35">
      <w:pPr>
        <w:rPr>
          <w:lang w:val="en-US"/>
        </w:rPr>
      </w:pPr>
    </w:p>
    <w:p w:rsidR="00D82E35" w:rsidRPr="00CB3E28" w:rsidP="00D82E35">
      <w:pPr>
        <w:rPr>
          <w:lang w:val="en-US"/>
        </w:rPr>
      </w:pPr>
    </w:p>
    <w:p w:rsidR="0016605E" w:rsidRPr="00CB3E28" w:rsidP="00D82E35">
      <w:pPr>
        <w:rPr>
          <w:lang w:val="en-US"/>
        </w:rPr>
      </w:pPr>
    </w:p>
    <w:p w:rsidR="0016605E" w:rsidRPr="00CB3E28" w:rsidP="00D82E35">
      <w:pPr>
        <w:rPr>
          <w:lang w:val="en-US"/>
        </w:rPr>
      </w:pPr>
    </w:p>
    <w:p w:rsidR="0016605E" w:rsidRPr="00CB3E28" w:rsidP="00D82E35">
      <w:pPr>
        <w:rPr>
          <w:lang w:val="en-US"/>
        </w:rPr>
      </w:pPr>
    </w:p>
    <w:p w:rsidR="0016605E" w:rsidRPr="00CB3E28" w:rsidP="00607F98">
      <w:pPr>
        <w:jc w:val="center"/>
        <w:rPr>
          <w:lang w:val="en-US"/>
        </w:rPr>
      </w:pPr>
      <w:r w:rsidR="00696DB5">
        <w:t>г</w:t>
      </w:r>
      <w:r w:rsidRPr="00CB3E28" w:rsidR="00696DB5">
        <w:rPr>
          <w:lang w:val="en-US"/>
        </w:rPr>
        <w:t>.___________________</w:t>
      </w:r>
    </w:p>
    <w:p w:rsidR="00D82E35" w:rsidRPr="00D82E35" w:rsidP="006B61C3">
      <w:pPr>
        <w:widowControl w:val="0"/>
        <w:suppressLineNumbers/>
        <w:spacing w:line="100" w:lineRule="atLeast"/>
        <w:jc w:val="center"/>
      </w:pPr>
      <w:r>
        <w:rPr>
          <w:noProof/>
          <w:color w:val="000000"/>
          <w:shd w:val="clear" w:color="auto" w:fill="FFFFFF"/>
        </w:rPr>
        <w:t>2025</w:t>
      </w:r>
      <w:r w:rsidRPr="00CB3E28" w:rsidR="00654D3D">
        <w:rPr>
          <w:color w:val="000000"/>
          <w:shd w:val="clear" w:color="auto" w:fill="FFFFFF"/>
          <w:lang w:val="en-US"/>
        </w:rPr>
        <w:t> </w:t>
      </w:r>
      <w:r w:rsidR="00654D3D">
        <w:rPr>
          <w:color w:val="000000"/>
          <w:shd w:val="clear" w:color="auto" w:fill="FFFFFF"/>
        </w:rPr>
        <w:t>г</w:t>
      </w:r>
      <w:r w:rsidRPr="007C284A" w:rsidR="00654D3D">
        <w:rPr>
          <w:color w:val="000000"/>
          <w:shd w:val="clear" w:color="auto" w:fill="FFFFFF"/>
        </w:rPr>
        <w:t>.</w:t>
      </w:r>
    </w:p>
    <w:p w:rsidR="00FA2415" w:rsidP="00DD700A">
      <w:pPr>
        <w:pStyle w:val="Standard"/>
        <w:widowControl w:val="0"/>
        <w:suppressLineNumbers/>
        <w:spacing w:after="0" w:line="600" w:lineRule="auto"/>
        <w:ind w:right="-1" w:firstLine="709"/>
        <w:jc w:val="center"/>
      </w:pPr>
      <w:r w:rsidRPr="0016605E">
        <w:br w:type="page"/>
      </w:r>
      <w:bookmarkStart w:id="0" w:name="_Toc205370586"/>
    </w:p>
    <w:p w:rsidR="00DD700A" w:rsidP="00DD700A">
      <w:pPr>
        <w:jc w:val="center"/>
        <w:rPr>
          <w:b/>
          <w:sz w:val="28"/>
        </w:rPr>
      </w:pPr>
      <w:r w:rsidRPr="00DD700A">
        <w:rPr>
          <w:b/>
          <w:sz w:val="28"/>
        </w:rPr>
        <w:t xml:space="preserve"> </w:t>
      </w:r>
      <w:r w:rsidRPr="00374C42">
        <w:rPr>
          <w:b/>
          <w:sz w:val="28"/>
        </w:rPr>
        <w:t xml:space="preserve">ДОПОЛНИТЕЛЬНАЯ ИНФОРМАЦИЯ </w:t>
      </w:r>
    </w:p>
    <w:p w:rsidR="004900F4" w:rsidRPr="00410234" w:rsidP="00DD700A">
      <w:pPr>
        <w:jc w:val="center"/>
      </w:pPr>
      <w:r w:rsidRPr="00374C42">
        <w:rPr>
          <w:b/>
          <w:sz w:val="28"/>
        </w:rPr>
        <w:t>К ИЗВЕЩЕНИЮ ОБ ОСУЩЕСТВЛЕНИИ ЗАКУПКИ</w:t>
      </w:r>
    </w:p>
    <w:tbl>
      <w:tblPr>
        <w:tblpPr w:leftFromText="180" w:rightFromText="180" w:vertAnchor="text" w:tblpXSpec="center" w:tblpY="1"/>
        <w:tblOverlap w:val="never"/>
        <w:tblW w:w="5003" w:type="pct"/>
        <w:tblLayout w:type="fixed"/>
        <w:tblLook w:val="00A0"/>
      </w:tblPr>
      <w:tblGrid>
        <w:gridCol w:w="745"/>
        <w:gridCol w:w="3309"/>
        <w:gridCol w:w="6714"/>
      </w:tblGrid>
      <w:tr w:rsidTr="00A50061">
        <w:tblPrEx>
          <w:tblW w:w="5003" w:type="pct"/>
          <w:tblLayout w:type="fixed"/>
          <w:tblLook w:val="00A0"/>
        </w:tblPrEx>
        <w:trPr>
          <w:tblHeader/>
        </w:trPr>
        <w:tc>
          <w:tcPr>
            <w:tcW w:w="745" w:type="dxa"/>
            <w:tcBorders>
              <w:top w:val="single" w:sz="4" w:space="0" w:color="auto"/>
              <w:left w:val="single" w:sz="4" w:space="0" w:color="auto"/>
              <w:bottom w:val="single" w:sz="4" w:space="0" w:color="auto"/>
              <w:right w:val="single" w:sz="4" w:space="0" w:color="auto"/>
            </w:tcBorders>
            <w:vAlign w:val="center"/>
            <w:hideMark/>
          </w:tcPr>
          <w:p w:rsidR="004900F4" w:rsidRPr="00C53CD8" w:rsidP="00AD714C">
            <w:pPr>
              <w:keepLines/>
              <w:widowControl w:val="0"/>
              <w:suppressLineNumbers/>
              <w:tabs>
                <w:tab w:val="left" w:pos="-150"/>
              </w:tabs>
              <w:autoSpaceDE w:val="0"/>
              <w:autoSpaceDN w:val="0"/>
              <w:spacing w:line="276" w:lineRule="auto"/>
              <w:jc w:val="both"/>
              <w:rPr>
                <w:b/>
                <w:bCs/>
              </w:rPr>
            </w:pPr>
            <w:bookmarkEnd w:id="0"/>
            <w:r w:rsidRPr="00C53CD8">
              <w:rPr>
                <w:b/>
                <w:bCs/>
              </w:rPr>
              <w:t>№</w:t>
            </w:r>
          </w:p>
        </w:tc>
        <w:tc>
          <w:tcPr>
            <w:tcW w:w="3309" w:type="dxa"/>
            <w:tcBorders>
              <w:top w:val="single" w:sz="4" w:space="0" w:color="auto"/>
              <w:left w:val="single" w:sz="4" w:space="0" w:color="auto"/>
              <w:bottom w:val="single" w:sz="4" w:space="0" w:color="auto"/>
              <w:right w:val="single" w:sz="4" w:space="0" w:color="auto"/>
            </w:tcBorders>
            <w:vAlign w:val="center"/>
            <w:hideMark/>
          </w:tcPr>
          <w:p w:rsidR="004900F4" w:rsidRPr="006E2B50" w:rsidP="00AD714C">
            <w:pPr>
              <w:keepLines/>
              <w:widowControl w:val="0"/>
              <w:suppressLineNumbers/>
              <w:autoSpaceDE w:val="0"/>
              <w:autoSpaceDN w:val="0"/>
              <w:spacing w:line="276" w:lineRule="auto"/>
              <w:jc w:val="both"/>
              <w:rPr>
                <w:b/>
                <w:bCs/>
              </w:rPr>
            </w:pPr>
            <w:r w:rsidRPr="0041548F">
              <w:rPr>
                <w:b/>
                <w:bCs/>
              </w:rPr>
              <w:t>Наименование</w:t>
            </w:r>
            <w:r>
              <w:rPr>
                <w:b/>
                <w:bCs/>
                <w:lang w:val="en-US"/>
              </w:rPr>
              <w:t xml:space="preserve"> </w:t>
            </w:r>
            <w:r>
              <w:rPr>
                <w:b/>
                <w:bCs/>
              </w:rPr>
              <w:t>положения информационной карты</w:t>
            </w:r>
          </w:p>
        </w:tc>
        <w:tc>
          <w:tcPr>
            <w:tcW w:w="6714" w:type="dxa"/>
            <w:tcBorders>
              <w:top w:val="single" w:sz="4" w:space="0" w:color="auto"/>
              <w:left w:val="single" w:sz="4" w:space="0" w:color="auto"/>
              <w:bottom w:val="single" w:sz="4" w:space="0" w:color="auto"/>
              <w:right w:val="single" w:sz="4" w:space="0" w:color="auto"/>
            </w:tcBorders>
            <w:vAlign w:val="center"/>
            <w:hideMark/>
          </w:tcPr>
          <w:p w:rsidR="004900F4" w:rsidRPr="0041548F" w:rsidP="00AD714C">
            <w:pPr>
              <w:keepLines/>
              <w:widowControl w:val="0"/>
              <w:suppressLineNumbers/>
              <w:autoSpaceDE w:val="0"/>
              <w:autoSpaceDN w:val="0"/>
              <w:spacing w:line="276" w:lineRule="auto"/>
              <w:jc w:val="both"/>
              <w:rPr>
                <w:b/>
                <w:bCs/>
                <w:color w:val="000000"/>
              </w:rPr>
            </w:pPr>
            <w:r>
              <w:rPr>
                <w:b/>
                <w:bCs/>
                <w:color w:val="000000"/>
              </w:rPr>
              <w:t>Описание положения информационной карты</w:t>
            </w:r>
          </w:p>
        </w:tc>
      </w:tr>
      <w:tr w:rsidTr="00A50061">
        <w:tblPrEx>
          <w:tblW w:w="5003" w:type="pct"/>
          <w:tblLayout w:type="fixed"/>
          <w:tblLook w:val="00A0"/>
        </w:tblPrEx>
        <w:trPr>
          <w:trHeight w:val="298"/>
        </w:trPr>
        <w:tc>
          <w:tcPr>
            <w:tcW w:w="745" w:type="dxa"/>
            <w:tcBorders>
              <w:top w:val="single" w:sz="4" w:space="0" w:color="auto"/>
              <w:left w:val="single" w:sz="4" w:space="0" w:color="auto"/>
              <w:bottom w:val="single" w:sz="4" w:space="0" w:color="auto"/>
              <w:right w:val="single" w:sz="4" w:space="0" w:color="auto"/>
            </w:tcBorders>
          </w:tcPr>
          <w:p w:rsidR="004900F4" w:rsidRPr="00C53CD8" w:rsidP="00AD714C">
            <w:pPr>
              <w:spacing w:line="276" w:lineRule="auto"/>
              <w:jc w:val="both"/>
            </w:pPr>
            <w:r>
              <w:rPr>
                <w:lang w:val="en-US"/>
              </w:rPr>
              <w:t>1</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4900F4" w:rsidRPr="006E284F" w:rsidP="00AD714C">
            <w:pPr>
              <w:keepLines/>
              <w:widowControl w:val="0"/>
              <w:suppressLineNumbers/>
              <w:autoSpaceDE w:val="0"/>
              <w:autoSpaceDN w:val="0"/>
              <w:spacing w:line="276" w:lineRule="auto"/>
              <w:jc w:val="both"/>
            </w:pPr>
            <w:r>
              <w:t>Используемый способ определения поставщика (подрядчика, исполнителя)</w:t>
            </w:r>
          </w:p>
        </w:tc>
        <w:tc>
          <w:tcPr>
            <w:tcW w:w="6714" w:type="dxa"/>
            <w:tcBorders>
              <w:top w:val="single" w:sz="4" w:space="0" w:color="auto"/>
              <w:left w:val="single" w:sz="4" w:space="0" w:color="auto"/>
              <w:bottom w:val="single" w:sz="4" w:space="0" w:color="auto"/>
              <w:right w:val="single" w:sz="4" w:space="0" w:color="auto"/>
            </w:tcBorders>
            <w:vAlign w:val="center"/>
          </w:tcPr>
          <w:p w:rsidR="004900F4" w:rsidRPr="00C03605" w:rsidP="004F36CE">
            <w:pPr>
              <w:keepLines/>
              <w:widowControl w:val="0"/>
              <w:suppressLineNumbers/>
              <w:autoSpaceDE w:val="0"/>
              <w:autoSpaceDN w:val="0"/>
              <w:spacing w:line="276" w:lineRule="auto"/>
            </w:pPr>
            <w:r>
              <w:rPr>
                <w:noProof/>
              </w:rPr>
              <w:t>Электронный аукцион</w:t>
            </w:r>
          </w:p>
        </w:tc>
      </w:tr>
      <w:tr w:rsidTr="00A50061">
        <w:tblPrEx>
          <w:tblW w:w="5003" w:type="pct"/>
          <w:tblLayout w:type="fixed"/>
          <w:tblLook w:val="00A0"/>
        </w:tblPrEx>
        <w:trPr>
          <w:trHeight w:val="435"/>
        </w:trPr>
        <w:tc>
          <w:tcPr>
            <w:tcW w:w="745" w:type="dxa"/>
            <w:tcBorders>
              <w:top w:val="single" w:sz="4" w:space="0" w:color="auto"/>
              <w:left w:val="single" w:sz="4" w:space="0" w:color="auto"/>
              <w:bottom w:val="single" w:sz="4" w:space="0" w:color="auto"/>
              <w:right w:val="single" w:sz="4" w:space="0" w:color="auto"/>
            </w:tcBorders>
          </w:tcPr>
          <w:p w:rsidR="004900F4" w:rsidRPr="00C53CD8" w:rsidP="00AD714C">
            <w:pPr>
              <w:spacing w:line="276" w:lineRule="auto"/>
              <w:jc w:val="both"/>
            </w:pPr>
            <w:r>
              <w:rPr>
                <w:lang w:val="en-US"/>
              </w:rPr>
              <w:t>2</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4900F4" w:rsidRPr="00157098" w:rsidP="00AD714C">
            <w:pPr>
              <w:spacing w:line="276" w:lineRule="auto"/>
              <w:jc w:val="both"/>
              <w:rPr>
                <w:lang w:eastAsia="en-US"/>
              </w:rPr>
            </w:pPr>
            <w:r>
              <w:rPr>
                <w:noProof/>
              </w:rPr>
              <w:t>Идентификационный код закупки,</w:t>
            </w:r>
            <w:r>
              <w:t xml:space="preserve"> </w:t>
            </w:r>
            <w:r>
              <w:rPr>
                <w:noProof/>
              </w:rPr>
              <w:t>а также при осуществлении закупки в соответствии с частями 4 - 6 статьи 15 Закона № 44-ФЗ указание на соответствующую часть статьи 15 Закона № 44-ФЗ, в соответствии с которой осуществляется закупка.</w:t>
            </w:r>
          </w:p>
        </w:tc>
        <w:tc>
          <w:tcPr>
            <w:tcW w:w="6714" w:type="dxa"/>
            <w:tcBorders>
              <w:top w:val="single" w:sz="4" w:space="0" w:color="auto"/>
              <w:left w:val="single" w:sz="4" w:space="0" w:color="auto"/>
              <w:bottom w:val="single" w:sz="4" w:space="0" w:color="auto"/>
              <w:right w:val="single" w:sz="4" w:space="0" w:color="auto"/>
            </w:tcBorders>
            <w:vAlign w:val="center"/>
          </w:tcPr>
          <w:p w:rsidR="004900F4" w:rsidRPr="006E284F" w:rsidP="00AD714C">
            <w:pPr>
              <w:keepLines/>
              <w:widowControl w:val="0"/>
              <w:suppressLineNumbers/>
              <w:autoSpaceDE w:val="0"/>
              <w:autoSpaceDN w:val="0"/>
              <w:spacing w:line="276" w:lineRule="auto"/>
            </w:pPr>
            <w:r w:rsidR="00C43E5D">
              <w:rPr>
                <w:noProof/>
              </w:rPr>
              <w:t>252650107694065010100103100012020244</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5E0EB4" w:rsidRPr="00380AAF" w:rsidP="005E0EB4">
            <w:pPr>
              <w:autoSpaceDE w:val="0"/>
              <w:autoSpaceDN w:val="0"/>
              <w:spacing w:line="276" w:lineRule="auto"/>
              <w:jc w:val="both"/>
              <w:outlineLvl w:val="2"/>
            </w:pPr>
            <w:r>
              <w:rPr>
                <w:lang w:val="en-US"/>
              </w:rPr>
              <w:t>3</w:t>
            </w:r>
          </w:p>
        </w:tc>
        <w:tc>
          <w:tcPr>
            <w:tcW w:w="3309" w:type="dxa"/>
            <w:tcBorders>
              <w:top w:val="single" w:sz="4" w:space="0" w:color="auto"/>
              <w:left w:val="single" w:sz="4" w:space="0" w:color="auto"/>
              <w:bottom w:val="single" w:sz="4" w:space="0" w:color="auto"/>
              <w:right w:val="single" w:sz="4" w:space="0" w:color="auto"/>
            </w:tcBorders>
          </w:tcPr>
          <w:p w:rsidR="005E0EB4" w:rsidRPr="00C53CD8" w:rsidP="005E0EB4">
            <w:pPr>
              <w:keepLines/>
              <w:widowControl w:val="0"/>
              <w:suppressLineNumbers/>
              <w:autoSpaceDE w:val="0"/>
              <w:autoSpaceDN w:val="0"/>
              <w:spacing w:line="276" w:lineRule="auto"/>
              <w:jc w:val="both"/>
            </w:pPr>
            <w:r w:rsidRPr="00C53CD8">
              <w:t xml:space="preserve">Адрес электронной площадки </w:t>
            </w:r>
            <w:r>
              <w:t>в информационно-телекоммуникационной сети «Интернет»</w:t>
            </w:r>
            <w:r w:rsidRPr="003F42F8">
              <w:t xml:space="preserve"> (</w:t>
            </w:r>
            <w:r>
              <w:t>место подачи заявок</w:t>
            </w:r>
            <w:r w:rsidRPr="003F42F8">
              <w:t>)</w:t>
            </w:r>
          </w:p>
        </w:tc>
        <w:tc>
          <w:tcPr>
            <w:tcW w:w="6714" w:type="dxa"/>
            <w:tcBorders>
              <w:top w:val="single" w:sz="4" w:space="0" w:color="auto"/>
              <w:left w:val="single" w:sz="4" w:space="0" w:color="auto"/>
              <w:bottom w:val="single" w:sz="4" w:space="0" w:color="auto"/>
              <w:right w:val="single" w:sz="4" w:space="0" w:color="auto"/>
            </w:tcBorders>
            <w:vAlign w:val="center"/>
          </w:tcPr>
          <w:p w:rsidR="005E0EB4" w:rsidRPr="00157098" w:rsidP="005E0EB4">
            <w:pPr>
              <w:keepLines/>
              <w:widowControl w:val="0"/>
              <w:suppressLineNumbers/>
              <w:autoSpaceDE w:val="0"/>
              <w:autoSpaceDN w:val="0"/>
              <w:spacing w:line="276" w:lineRule="auto"/>
              <w:rPr>
                <w:noProof/>
                <w:lang w:val="en-US"/>
              </w:rPr>
            </w:pPr>
            <w:r w:rsidR="00C43E5D">
              <w:rPr>
                <w:noProof/>
                <w:lang w:val="en-US"/>
              </w:rPr>
              <w:t>ООО ''РТС</w:t>
            </w:r>
            <w:r w:rsidRPr="00C53CD8">
              <w:rPr>
                <w:lang w:val="en-US"/>
              </w:rPr>
              <w:t xml:space="preserve"> - тендер''</w:t>
            </w:r>
            <w:r>
              <w:rPr>
                <w:noProof/>
                <w:lang w:val="en-US"/>
              </w:rPr>
              <w:t xml:space="preserve"> (</w:t>
            </w:r>
            <w:r w:rsidR="00C43E5D">
              <w:rPr>
                <w:rStyle w:val="Hyperlink"/>
                <w:noProof/>
                <w:lang w:val="en-US"/>
              </w:rPr>
              <w:fldChar w:fldCharType="begin"/>
            </w:r>
            <w:r w:rsidR="00C43E5D">
              <w:rPr>
                <w:rStyle w:val="Hyperlink"/>
                <w:noProof/>
                <w:lang w:val="en-US"/>
              </w:rPr>
              <w:instrText xml:space="preserve"> HYPERLINK "http://www.rts-tender.ru/" </w:instrText>
            </w:r>
            <w:r w:rsidR="00C43E5D">
              <w:rPr>
                <w:rStyle w:val="Hyperlink"/>
                <w:noProof/>
                <w:lang w:val="en-US"/>
              </w:rPr>
              <w:fldChar w:fldCharType="separate"/>
            </w:r>
            <w:r w:rsidR="00C43E5D">
              <w:rPr>
                <w:rStyle w:val="Hyperlink"/>
                <w:noProof/>
                <w:lang w:val="en-US"/>
              </w:rPr>
              <w:t>http://www.rts-tender.ru/</w:t>
            </w:r>
            <w:r w:rsidR="00C43E5D">
              <w:rPr>
                <w:rStyle w:val="Hyperlink"/>
                <w:noProof/>
                <w:lang w:val="en-US"/>
              </w:rPr>
              <w:fldChar w:fldCharType="end"/>
            </w:r>
            <w:r>
              <w:rPr>
                <w:noProof/>
                <w:lang w:val="en-US"/>
              </w:rPr>
              <w:t>)</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4900F4" w:rsidP="00AD714C">
            <w:pPr>
              <w:autoSpaceDE w:val="0"/>
              <w:autoSpaceDN w:val="0"/>
              <w:spacing w:line="276" w:lineRule="auto"/>
              <w:jc w:val="both"/>
              <w:outlineLvl w:val="2"/>
              <w:rPr>
                <w:lang w:val="en-US"/>
              </w:rPr>
            </w:pPr>
            <w:r>
              <w:rPr>
                <w:lang w:val="en-US"/>
              </w:rPr>
              <w:t>4</w:t>
            </w:r>
          </w:p>
        </w:tc>
        <w:tc>
          <w:tcPr>
            <w:tcW w:w="3309" w:type="dxa"/>
            <w:tcBorders>
              <w:top w:val="single" w:sz="4" w:space="0" w:color="auto"/>
              <w:left w:val="single" w:sz="4" w:space="0" w:color="auto"/>
              <w:bottom w:val="single" w:sz="4" w:space="0" w:color="auto"/>
              <w:right w:val="single" w:sz="4" w:space="0" w:color="auto"/>
            </w:tcBorders>
          </w:tcPr>
          <w:p w:rsidR="004900F4" w:rsidRPr="00C53CD8" w:rsidP="00AD714C">
            <w:pPr>
              <w:keepLines/>
              <w:widowControl w:val="0"/>
              <w:suppressLineNumbers/>
              <w:autoSpaceDE w:val="0"/>
              <w:autoSpaceDN w:val="0"/>
              <w:spacing w:line="276" w:lineRule="auto"/>
              <w:jc w:val="both"/>
            </w:pPr>
            <w:r>
              <w:rPr>
                <w:color w:val="000000"/>
              </w:rPr>
              <w:t>Наименование и описание объекта закупки</w:t>
            </w:r>
          </w:p>
        </w:tc>
        <w:tc>
          <w:tcPr>
            <w:tcW w:w="6714" w:type="dxa"/>
            <w:tcBorders>
              <w:top w:val="single" w:sz="4" w:space="0" w:color="auto"/>
              <w:left w:val="single" w:sz="4" w:space="0" w:color="auto"/>
              <w:bottom w:val="single" w:sz="4" w:space="0" w:color="auto"/>
              <w:right w:val="single" w:sz="4" w:space="0" w:color="auto"/>
            </w:tcBorders>
            <w:vAlign w:val="center"/>
          </w:tcPr>
          <w:p w:rsidR="004900F4" w:rsidRPr="00044DD5" w:rsidP="00DD700A">
            <w:pPr>
              <w:keepLines/>
              <w:widowControl w:val="0"/>
              <w:suppressLineNumbers/>
              <w:autoSpaceDE w:val="0"/>
              <w:autoSpaceDN w:val="0"/>
              <w:spacing w:after="120" w:line="276" w:lineRule="auto"/>
            </w:pPr>
            <w:r w:rsidR="00C43E5D">
              <w:rPr>
                <w:noProof/>
              </w:rPr>
              <w:t>Поставка дезинфицирующих</w:t>
            </w:r>
            <w:r>
              <w:rPr>
                <w:noProof/>
              </w:rPr>
              <w:t xml:space="preserve"> средств</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4900F4" w:rsidRPr="0006371F" w:rsidP="00AD714C">
            <w:pPr>
              <w:autoSpaceDE w:val="0"/>
              <w:autoSpaceDN w:val="0"/>
              <w:spacing w:line="276" w:lineRule="auto"/>
              <w:jc w:val="both"/>
              <w:outlineLvl w:val="2"/>
            </w:pPr>
            <w:r>
              <w:t>5</w:t>
            </w:r>
          </w:p>
        </w:tc>
        <w:tc>
          <w:tcPr>
            <w:tcW w:w="3309" w:type="dxa"/>
            <w:tcBorders>
              <w:top w:val="single" w:sz="4" w:space="0" w:color="auto"/>
              <w:left w:val="single" w:sz="4" w:space="0" w:color="auto"/>
              <w:bottom w:val="single" w:sz="4" w:space="0" w:color="auto"/>
              <w:right w:val="single" w:sz="4" w:space="0" w:color="auto"/>
            </w:tcBorders>
          </w:tcPr>
          <w:p w:rsidR="004900F4" w:rsidRPr="00C53CD8" w:rsidP="00AD714C">
            <w:pPr>
              <w:keepLines/>
              <w:widowControl w:val="0"/>
              <w:suppressLineNumbers/>
              <w:autoSpaceDE w:val="0"/>
              <w:autoSpaceDN w:val="0"/>
              <w:spacing w:line="276" w:lineRule="auto"/>
              <w:jc w:val="both"/>
            </w:pPr>
            <w:r>
              <w:t>Наименование Заказчика, место нахождения, почтовый адрес, адрес электронной почты, номер контактного телефона, ответственное должностное лицо Заказчика</w:t>
            </w:r>
          </w:p>
        </w:tc>
        <w:tc>
          <w:tcPr>
            <w:tcW w:w="6714" w:type="dxa"/>
            <w:tcBorders>
              <w:top w:val="single" w:sz="4" w:space="0" w:color="auto"/>
              <w:left w:val="single" w:sz="4" w:space="0" w:color="auto"/>
              <w:bottom w:val="single" w:sz="4" w:space="0" w:color="auto"/>
              <w:right w:val="single" w:sz="4" w:space="0" w:color="auto"/>
            </w:tcBorders>
          </w:tcPr>
          <w:p w:rsidR="004900F4" w:rsidRPr="00C5374F" w:rsidP="00AD714C">
            <w:pPr>
              <w:spacing w:line="276" w:lineRule="auto"/>
              <w:jc w:val="both"/>
              <w:rPr>
                <w:rFonts w:eastAsia="Calibri"/>
                <w:noProof/>
              </w:rPr>
            </w:pPr>
            <w:bookmarkStart w:id="1" w:name="OLE_LINK16"/>
            <w:bookmarkStart w:id="2" w:name="OLE_LINK17"/>
            <w:r w:rsidRPr="0077665E">
              <w:rPr>
                <w:b/>
              </w:rPr>
              <w:t>Наименование</w:t>
            </w:r>
            <w:r w:rsidRPr="009D7982">
              <w:rPr>
                <w:b/>
              </w:rPr>
              <w:t>:</w:t>
            </w:r>
            <w:r w:rsidRPr="009D7982">
              <w:t xml:space="preserve"> </w:t>
            </w:r>
            <w:bookmarkEnd w:id="1"/>
            <w:bookmarkEnd w:id="2"/>
            <w:r w:rsidRPr="009D7982" w:rsidR="00C43E5D">
              <w:rPr>
                <w:rFonts w:eastAsia="Calibri"/>
                <w:noProof/>
              </w:rPr>
              <w:t>Государственное</w:t>
            </w:r>
            <w:r w:rsidRPr="00C43E5D" w:rsidR="00C43E5D">
              <w:rPr>
                <w:rFonts w:eastAsia="Calibri"/>
                <w:noProof/>
                <w:lang w:val="en-US"/>
              </w:rPr>
              <w:t xml:space="preserve"> </w:t>
            </w:r>
            <w:r w:rsidRPr="009D7982" w:rsidR="00C43E5D">
              <w:rPr>
                <w:rFonts w:eastAsia="Calibri"/>
                <w:noProof/>
              </w:rPr>
              <w:t>бюджетное</w:t>
            </w:r>
            <w:r w:rsidRPr="0038008B">
              <w:rPr>
                <w:lang w:val="en-US"/>
              </w:rPr>
              <w:t xml:space="preserve"> учреждение здравоохранения ''Сахалинский областной кожно-венерологический диспансер''</w:t>
            </w:r>
            <w:r w:rsidRPr="00C5374F">
              <w:rPr>
                <w:rFonts w:eastAsia="Calibri"/>
                <w:noProof/>
              </w:rPr>
              <w:t>;</w:t>
            </w:r>
          </w:p>
          <w:p w:rsidR="004900F4" w:rsidRPr="00C5374F" w:rsidP="00AD714C">
            <w:pPr>
              <w:spacing w:line="276" w:lineRule="auto"/>
              <w:jc w:val="both"/>
              <w:rPr>
                <w:rFonts w:eastAsia="Calibri"/>
                <w:noProof/>
              </w:rPr>
            </w:pPr>
            <w:r w:rsidRPr="0077665E">
              <w:rPr>
                <w:rFonts w:eastAsia="Calibri"/>
                <w:b/>
                <w:noProof/>
              </w:rPr>
              <w:t>Место</w:t>
            </w:r>
            <w:r w:rsidRPr="00C5374F">
              <w:rPr>
                <w:rFonts w:eastAsia="Calibri"/>
                <w:b/>
                <w:noProof/>
              </w:rPr>
              <w:t xml:space="preserve"> </w:t>
            </w:r>
            <w:r w:rsidRPr="0077665E">
              <w:rPr>
                <w:rFonts w:eastAsia="Calibri"/>
                <w:b/>
                <w:noProof/>
              </w:rPr>
              <w:t>нахождения</w:t>
            </w:r>
            <w:r w:rsidRPr="00C5374F">
              <w:rPr>
                <w:rFonts w:eastAsia="Calibri"/>
                <w:b/>
                <w:noProof/>
              </w:rPr>
              <w:t>:</w:t>
            </w:r>
            <w:r w:rsidRPr="00C5374F">
              <w:rPr>
                <w:rFonts w:eastAsia="Calibri"/>
                <w:noProof/>
              </w:rPr>
              <w:t xml:space="preserve"> </w:t>
            </w:r>
            <w:r w:rsidRPr="00C5374F" w:rsidR="00C43E5D">
              <w:rPr>
                <w:rFonts w:eastAsia="Calibri"/>
                <w:noProof/>
              </w:rPr>
              <w:t>693004,</w:t>
            </w:r>
            <w:r w:rsidRPr="00C43E5D" w:rsidR="00C43E5D">
              <w:rPr>
                <w:rFonts w:eastAsia="Calibri"/>
                <w:noProof/>
                <w:lang w:val="en-US"/>
              </w:rPr>
              <w:t xml:space="preserve"> </w:t>
            </w:r>
            <w:r w:rsidRPr="00C5374F" w:rsidR="00C43E5D">
              <w:rPr>
                <w:rFonts w:eastAsia="Calibri"/>
                <w:noProof/>
              </w:rPr>
              <w:t>САХАЛИНСКАЯ</w:t>
            </w:r>
            <w:r w:rsidRPr="0038008B">
              <w:rPr>
                <w:lang w:val="en-US"/>
              </w:rPr>
              <w:t xml:space="preserve"> ОБЛАСТЬ, г.о. ГОРОД ЮЖНО-САХАЛИНСК, Г ЮЖНО-САХАЛИНСК, УЛ БОЛЬНИЧНАЯ, Д. 46Б</w:t>
            </w:r>
            <w:r w:rsidRPr="00C5374F">
              <w:rPr>
                <w:rFonts w:eastAsia="Calibri"/>
                <w:noProof/>
              </w:rPr>
              <w:t>;</w:t>
            </w:r>
          </w:p>
          <w:p w:rsidR="004900F4" w:rsidRPr="00386E8C" w:rsidP="00AD714C">
            <w:pPr>
              <w:spacing w:line="276" w:lineRule="auto"/>
              <w:jc w:val="both"/>
              <w:rPr>
                <w:rFonts w:eastAsia="Calibri"/>
                <w:noProof/>
              </w:rPr>
            </w:pPr>
            <w:r w:rsidRPr="00F91365">
              <w:rPr>
                <w:rFonts w:eastAsia="Calibri"/>
                <w:b/>
                <w:noProof/>
              </w:rPr>
              <w:t>Почтовый</w:t>
            </w:r>
            <w:r w:rsidRPr="00E705C1">
              <w:rPr>
                <w:rFonts w:eastAsia="Calibri"/>
                <w:b/>
                <w:noProof/>
              </w:rPr>
              <w:t xml:space="preserve"> </w:t>
            </w:r>
            <w:r w:rsidRPr="00F91365">
              <w:rPr>
                <w:rFonts w:eastAsia="Calibri"/>
                <w:b/>
                <w:noProof/>
              </w:rPr>
              <w:t>адрес</w:t>
            </w:r>
            <w:r w:rsidRPr="00E705C1">
              <w:rPr>
                <w:rFonts w:eastAsia="Calibri"/>
                <w:b/>
                <w:noProof/>
              </w:rPr>
              <w:t>:</w:t>
            </w:r>
            <w:r w:rsidRPr="00E705C1">
              <w:rPr>
                <w:rFonts w:eastAsia="Calibri"/>
                <w:noProof/>
              </w:rPr>
              <w:t xml:space="preserve"> </w:t>
            </w:r>
            <w:r w:rsidRPr="00E705C1" w:rsidR="00C43E5D">
              <w:rPr>
                <w:rFonts w:eastAsia="Calibri"/>
                <w:noProof/>
              </w:rPr>
              <w:t>693004,</w:t>
            </w:r>
            <w:r w:rsidR="00C43E5D">
              <w:rPr>
                <w:rFonts w:eastAsia="Calibri"/>
                <w:noProof/>
                <w:lang w:val="en-US"/>
              </w:rPr>
              <w:t xml:space="preserve"> </w:t>
            </w:r>
            <w:r w:rsidRPr="00E705C1" w:rsidR="00C43E5D">
              <w:rPr>
                <w:rFonts w:eastAsia="Calibri"/>
                <w:noProof/>
              </w:rPr>
              <w:t>САХАЛИНСКАЯ</w:t>
            </w:r>
            <w:r w:rsidRPr="004900F4">
              <w:rPr>
                <w:rFonts w:eastAsia="Calibri"/>
                <w:noProof/>
                <w:lang w:val="en-US"/>
              </w:rPr>
              <w:t xml:space="preserve"> ОБЛАСТЬ, г.о. ГОРОД ЮЖНО-САХАЛИНСК, Г ЮЖНО-САХАЛИНСК, УЛ БОЛЬНИЧНАЯ, Д. 46Б</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4900F4" w:rsidRPr="0006371F" w:rsidP="00AD714C">
            <w:pPr>
              <w:autoSpaceDE w:val="0"/>
              <w:autoSpaceDN w:val="0"/>
              <w:spacing w:line="276" w:lineRule="auto"/>
              <w:jc w:val="both"/>
              <w:outlineLvl w:val="2"/>
            </w:pPr>
            <w:r>
              <w:t>6</w:t>
            </w:r>
          </w:p>
        </w:tc>
        <w:tc>
          <w:tcPr>
            <w:tcW w:w="3309" w:type="dxa"/>
            <w:tcBorders>
              <w:top w:val="single" w:sz="4" w:space="0" w:color="auto"/>
              <w:left w:val="single" w:sz="4" w:space="0" w:color="auto"/>
              <w:bottom w:val="single" w:sz="4" w:space="0" w:color="auto"/>
              <w:right w:val="single" w:sz="4" w:space="0" w:color="auto"/>
            </w:tcBorders>
          </w:tcPr>
          <w:p w:rsidR="004900F4" w:rsidP="00AD714C">
            <w:pPr>
              <w:keepLines/>
              <w:widowControl w:val="0"/>
              <w:suppressLineNumbers/>
              <w:autoSpaceDE w:val="0"/>
              <w:autoSpaceDN w:val="0"/>
              <w:spacing w:line="276" w:lineRule="auto"/>
              <w:jc w:val="both"/>
            </w:pPr>
            <w:r>
              <w:t>Информация о контрактной службе заказчика, контрактном управляющем, ответственных за заключение контракта</w:t>
            </w:r>
          </w:p>
        </w:tc>
        <w:tc>
          <w:tcPr>
            <w:tcW w:w="6714" w:type="dxa"/>
            <w:tcBorders>
              <w:top w:val="single" w:sz="4" w:space="0" w:color="auto"/>
              <w:left w:val="single" w:sz="4" w:space="0" w:color="auto"/>
              <w:bottom w:val="single" w:sz="4" w:space="0" w:color="auto"/>
              <w:right w:val="single" w:sz="4" w:space="0" w:color="auto"/>
            </w:tcBorders>
          </w:tcPr>
          <w:p w:rsidR="004900F4" w:rsidRPr="00114301" w:rsidP="00AD714C">
            <w:pPr>
              <w:autoSpaceDE w:val="0"/>
              <w:autoSpaceDN w:val="0"/>
              <w:adjustRightInd w:val="0"/>
              <w:jc w:val="both"/>
              <w:rPr>
                <w:lang w:val="en-US" w:eastAsia="ar-SA"/>
              </w:rPr>
            </w:pPr>
            <w:r w:rsidR="00C43E5D">
              <w:rPr>
                <w:noProof/>
                <w:lang w:val="en-US" w:eastAsia="ar-SA"/>
              </w:rPr>
              <w:t>Гожьянов Александр Валентинович</w:t>
            </w:r>
          </w:p>
          <w:p w:rsidR="004900F4" w:rsidRPr="00114301" w:rsidP="00AD714C">
            <w:pPr>
              <w:autoSpaceDE w:val="0"/>
              <w:autoSpaceDN w:val="0"/>
              <w:adjustRightInd w:val="0"/>
              <w:jc w:val="both"/>
              <w:rPr>
                <w:lang w:val="en-US" w:eastAsia="ar-SA"/>
              </w:rPr>
            </w:pPr>
            <w:r w:rsidR="00C43E5D">
              <w:rPr>
                <w:noProof/>
                <w:lang w:val="en-US" w:eastAsia="ar-SA"/>
              </w:rPr>
              <w:t>8-4242-510730</w:t>
            </w:r>
          </w:p>
          <w:p w:rsidR="004900F4" w:rsidRPr="00114301" w:rsidP="00AD714C">
            <w:pPr>
              <w:autoSpaceDE w:val="0"/>
              <w:autoSpaceDN w:val="0"/>
              <w:adjustRightInd w:val="0"/>
              <w:jc w:val="both"/>
              <w:rPr>
                <w:lang w:val="en-US" w:eastAsia="ar-SA"/>
              </w:rPr>
            </w:pPr>
            <w:r w:rsidR="00C43E5D">
              <w:rPr>
                <w:noProof/>
                <w:lang w:val="en-US" w:eastAsia="ar-SA"/>
              </w:rPr>
              <w:t>sokvd-gz@yandex.ru</w:t>
            </w:r>
          </w:p>
          <w:p w:rsidR="004900F4" w:rsidRPr="00D06F17" w:rsidP="00AD714C">
            <w:pPr>
              <w:autoSpaceDE w:val="0"/>
              <w:autoSpaceDN w:val="0"/>
              <w:adjustRightInd w:val="0"/>
              <w:jc w:val="both"/>
              <w:rPr>
                <w:lang w:eastAsia="ar-SA"/>
              </w:rPr>
            </w:pPr>
          </w:p>
        </w:tc>
      </w:tr>
      <w:tr w:rsidTr="00A50061">
        <w:tblPrEx>
          <w:tblW w:w="5003" w:type="pct"/>
          <w:tblLayout w:type="fixed"/>
          <w:tblLook w:val="00A0"/>
        </w:tblPrEx>
        <w:trPr>
          <w:trHeight w:val="653"/>
        </w:trPr>
        <w:tc>
          <w:tcPr>
            <w:tcW w:w="745" w:type="dxa"/>
            <w:tcBorders>
              <w:top w:val="single" w:sz="4" w:space="0" w:color="auto"/>
              <w:left w:val="single" w:sz="4" w:space="0" w:color="auto"/>
              <w:bottom w:val="single" w:sz="4" w:space="0" w:color="auto"/>
              <w:right w:val="single" w:sz="4" w:space="0" w:color="auto"/>
            </w:tcBorders>
          </w:tcPr>
          <w:p w:rsidR="004900F4" w:rsidRPr="00C53CD8" w:rsidP="00AD714C">
            <w:pPr>
              <w:autoSpaceDE w:val="0"/>
              <w:autoSpaceDN w:val="0"/>
              <w:spacing w:line="276" w:lineRule="auto"/>
              <w:jc w:val="both"/>
              <w:outlineLvl w:val="2"/>
            </w:pPr>
            <w:r>
              <w:t>7</w:t>
            </w:r>
          </w:p>
        </w:tc>
        <w:tc>
          <w:tcPr>
            <w:tcW w:w="3309" w:type="dxa"/>
            <w:tcBorders>
              <w:top w:val="single" w:sz="4" w:space="0" w:color="auto"/>
              <w:left w:val="single" w:sz="4" w:space="0" w:color="auto"/>
              <w:bottom w:val="single" w:sz="4" w:space="0" w:color="auto"/>
              <w:right w:val="single" w:sz="4" w:space="0" w:color="auto"/>
            </w:tcBorders>
          </w:tcPr>
          <w:p w:rsidR="004900F4" w:rsidRPr="00C53CD8" w:rsidP="00AD714C">
            <w:pPr>
              <w:keepLines/>
              <w:widowControl w:val="0"/>
              <w:suppressLineNumbers/>
              <w:autoSpaceDE w:val="0"/>
              <w:autoSpaceDN w:val="0"/>
              <w:spacing w:line="276" w:lineRule="auto"/>
              <w:jc w:val="both"/>
            </w:pPr>
            <w:r w:rsidRPr="00C53CD8">
              <w:t xml:space="preserve">Наименование уполномоченного органа, </w:t>
            </w:r>
            <w:r w:rsidRPr="00C53CD8">
              <w:t>контактная информация</w:t>
            </w:r>
          </w:p>
        </w:tc>
        <w:tc>
          <w:tcPr>
            <w:tcW w:w="6714" w:type="dxa"/>
            <w:tcBorders>
              <w:top w:val="single" w:sz="4" w:space="0" w:color="auto"/>
              <w:left w:val="single" w:sz="4" w:space="0" w:color="auto"/>
              <w:bottom w:val="single" w:sz="4" w:space="0" w:color="auto"/>
              <w:right w:val="single" w:sz="4" w:space="0" w:color="auto"/>
            </w:tcBorders>
          </w:tcPr>
          <w:p w:rsidR="00CA6DD5" w:rsidRPr="00D06E21" w:rsidP="00CA6DD5">
            <w:pPr>
              <w:keepLines/>
              <w:widowControl w:val="0"/>
              <w:suppressLineNumbers/>
              <w:autoSpaceDE w:val="0"/>
              <w:autoSpaceDN w:val="0"/>
              <w:spacing w:line="276" w:lineRule="auto"/>
              <w:jc w:val="both"/>
              <w:rPr>
                <w:lang w:val="en-US"/>
              </w:rPr>
            </w:pPr>
            <w:r w:rsidR="00C43E5D">
              <w:rPr>
                <w:noProof/>
                <w:lang w:val="en-US"/>
              </w:rPr>
              <w:t>Государственное бюджетное</w:t>
            </w:r>
            <w:r w:rsidRPr="00D06E21">
              <w:rPr>
                <w:lang w:val="en-US"/>
              </w:rPr>
              <w:t xml:space="preserve"> учреждение здравоохранения ''Сахалинский областной кожно-венерологический диспансер''</w:t>
            </w:r>
          </w:p>
          <w:p w:rsidR="00CA6DD5" w:rsidRPr="00EA3A02" w:rsidP="00CA6DD5">
            <w:pPr>
              <w:spacing w:line="276" w:lineRule="auto"/>
              <w:jc w:val="both"/>
              <w:rPr>
                <w:rFonts w:eastAsia="Calibri"/>
                <w:noProof/>
                <w:lang w:val="en-US"/>
              </w:rPr>
            </w:pPr>
            <w:r w:rsidRPr="00C43E5D" w:rsidR="00C43E5D">
              <w:rPr>
                <w:rFonts w:eastAsia="Calibri"/>
                <w:noProof/>
                <w:lang w:val="en-US"/>
              </w:rPr>
              <w:t>693004, САХАЛИНСКАЯ</w:t>
            </w:r>
            <w:r w:rsidRPr="00D06E21">
              <w:rPr>
                <w:lang w:val="en-US"/>
              </w:rPr>
              <w:t xml:space="preserve"> ОБЛАСТЬ, г.о. ГОРОД ЮЖНО-САХАЛИНСК, Г ЮЖНО-САХАЛИНСК, УЛ БОЛЬНИЧНАЯ, Д. 46Б</w:t>
            </w:r>
            <w:r w:rsidRPr="00EA3A02">
              <w:rPr>
                <w:rFonts w:eastAsia="Calibri"/>
                <w:noProof/>
                <w:lang w:val="en-US"/>
              </w:rPr>
              <w:t>;</w:t>
            </w:r>
          </w:p>
          <w:p w:rsidR="00CA6DD5" w:rsidP="00CA6DD5">
            <w:pPr>
              <w:keepLines/>
              <w:widowControl w:val="0"/>
              <w:suppressLineNumbers/>
              <w:autoSpaceDE w:val="0"/>
              <w:autoSpaceDN w:val="0"/>
              <w:spacing w:line="276" w:lineRule="auto"/>
              <w:jc w:val="both"/>
            </w:pPr>
            <w:r w:rsidRPr="000500BA">
              <w:rPr>
                <w:b/>
                <w:lang w:val="en-US"/>
              </w:rPr>
              <w:t>e</w:t>
            </w:r>
            <w:r w:rsidRPr="00C75110">
              <w:rPr>
                <w:b/>
                <w:lang w:val="en-US"/>
              </w:rPr>
              <w:t>-</w:t>
            </w:r>
            <w:r w:rsidRPr="000500BA">
              <w:rPr>
                <w:b/>
                <w:lang w:val="en-US"/>
              </w:rPr>
              <w:t>mail</w:t>
            </w:r>
            <w:r w:rsidRPr="00C75110">
              <w:rPr>
                <w:b/>
                <w:lang w:val="en-US"/>
              </w:rPr>
              <w:t>:</w:t>
            </w:r>
            <w:r w:rsidRPr="00C75110">
              <w:rPr>
                <w:lang w:val="en-US"/>
              </w:rPr>
              <w:t xml:space="preserve"> </w:t>
            </w:r>
            <w:r w:rsidRPr="00C43E5D" w:rsidR="00C43E5D">
              <w:rPr>
                <w:rFonts w:eastAsia="Calibri"/>
                <w:noProof/>
                <w:lang w:val="en-US"/>
              </w:rPr>
              <w:t>gos-zakaz.2013</w:t>
            </w:r>
            <w:r w:rsidRPr="00D06E21">
              <w:rPr>
                <w:lang w:val="en-US"/>
              </w:rPr>
              <w:t>@mail.ru</w:t>
            </w:r>
          </w:p>
          <w:p w:rsidR="00CA6DD5" w:rsidRPr="00C75110" w:rsidP="00CA6DD5">
            <w:pPr>
              <w:autoSpaceDE w:val="0"/>
              <w:autoSpaceDN w:val="0"/>
              <w:spacing w:line="276" w:lineRule="auto"/>
              <w:jc w:val="both"/>
              <w:rPr>
                <w:rFonts w:eastAsia="Calibri"/>
                <w:noProof/>
                <w:lang w:val="en-US"/>
              </w:rPr>
            </w:pPr>
            <w:r w:rsidRPr="001F2B5B">
              <w:rPr>
                <w:b/>
              </w:rPr>
              <w:t>Контактное</w:t>
            </w:r>
            <w:r w:rsidRPr="00C75110">
              <w:rPr>
                <w:b/>
                <w:lang w:val="en-US"/>
              </w:rPr>
              <w:t xml:space="preserve"> </w:t>
            </w:r>
            <w:r w:rsidRPr="001F2B5B">
              <w:rPr>
                <w:b/>
              </w:rPr>
              <w:t>лицо</w:t>
            </w:r>
            <w:r w:rsidRPr="00C75110">
              <w:rPr>
                <w:b/>
                <w:lang w:val="en-US"/>
              </w:rPr>
              <w:t>:</w:t>
            </w:r>
            <w:r w:rsidRPr="00C75110">
              <w:rPr>
                <w:lang w:val="en-US"/>
              </w:rPr>
              <w:t xml:space="preserve"> </w:t>
            </w:r>
            <w:r w:rsidRPr="00C43E5D" w:rsidR="00C43E5D">
              <w:rPr>
                <w:rFonts w:eastAsia="Calibri"/>
                <w:noProof/>
                <w:lang w:val="en-US"/>
              </w:rPr>
              <w:t>Гожьянов Александр</w:t>
            </w:r>
            <w:r w:rsidRPr="00D06E21">
              <w:rPr>
                <w:lang w:val="en-US"/>
              </w:rPr>
              <w:t xml:space="preserve"> Валентинович</w:t>
            </w:r>
            <w:r w:rsidRPr="00C75110">
              <w:rPr>
                <w:rFonts w:eastAsia="Calibri"/>
                <w:noProof/>
                <w:lang w:val="en-US"/>
              </w:rPr>
              <w:t>;</w:t>
            </w:r>
          </w:p>
          <w:p w:rsidR="004900F4" w:rsidRPr="00CA6DD5" w:rsidP="00AD714C">
            <w:pPr>
              <w:keepLines/>
              <w:widowControl w:val="0"/>
              <w:suppressLineNumbers/>
              <w:autoSpaceDE w:val="0"/>
              <w:autoSpaceDN w:val="0"/>
              <w:spacing w:line="276" w:lineRule="auto"/>
              <w:jc w:val="both"/>
            </w:pPr>
            <w:r w:rsidRPr="000500BA">
              <w:rPr>
                <w:b/>
              </w:rPr>
              <w:t>тел/факс:</w:t>
            </w:r>
            <w:r>
              <w:rPr>
                <w:b/>
              </w:rPr>
              <w:t xml:space="preserve"> </w:t>
            </w:r>
            <w:r w:rsidRPr="00C43E5D" w:rsidR="00C43E5D">
              <w:rPr>
                <w:rFonts w:eastAsia="Calibri"/>
                <w:noProof/>
              </w:rPr>
              <w:t>8-4242-510730</w:t>
            </w:r>
          </w:p>
        </w:tc>
      </w:tr>
      <w:tr w:rsidTr="00A50061">
        <w:tblPrEx>
          <w:tblW w:w="5003" w:type="pct"/>
          <w:tblLayout w:type="fixed"/>
          <w:tblLook w:val="00A0"/>
        </w:tblPrEx>
        <w:trPr>
          <w:trHeight w:val="296"/>
        </w:trPr>
        <w:tc>
          <w:tcPr>
            <w:tcW w:w="745" w:type="dxa"/>
            <w:tcBorders>
              <w:top w:val="single" w:sz="4" w:space="0" w:color="auto"/>
              <w:left w:val="single" w:sz="4" w:space="0" w:color="auto"/>
              <w:bottom w:val="nil"/>
              <w:right w:val="single" w:sz="4" w:space="0" w:color="auto"/>
            </w:tcBorders>
          </w:tcPr>
          <w:p w:rsidR="004900F4" w:rsidRPr="00C53CD8" w:rsidP="00AD714C">
            <w:pPr>
              <w:autoSpaceDE w:val="0"/>
              <w:autoSpaceDN w:val="0"/>
              <w:spacing w:line="276" w:lineRule="auto"/>
              <w:jc w:val="both"/>
              <w:outlineLvl w:val="2"/>
              <w:rPr>
                <w:lang w:val="en-US"/>
              </w:rPr>
            </w:pPr>
            <w:r>
              <w:t>8</w:t>
            </w:r>
          </w:p>
        </w:tc>
        <w:tc>
          <w:tcPr>
            <w:tcW w:w="3309" w:type="dxa"/>
            <w:tcBorders>
              <w:top w:val="single" w:sz="4" w:space="0" w:color="auto"/>
              <w:left w:val="single" w:sz="4" w:space="0" w:color="auto"/>
              <w:bottom w:val="single" w:sz="4" w:space="0" w:color="auto"/>
              <w:right w:val="single" w:sz="4" w:space="0" w:color="auto"/>
            </w:tcBorders>
          </w:tcPr>
          <w:p w:rsidR="004900F4" w:rsidRPr="008213C4" w:rsidP="00AD714C">
            <w:pPr>
              <w:autoSpaceDE w:val="0"/>
              <w:autoSpaceDN w:val="0"/>
              <w:adjustRightInd w:val="0"/>
              <w:spacing w:line="276" w:lineRule="auto"/>
              <w:jc w:val="both"/>
            </w:pPr>
            <w:r>
              <w:rPr>
                <w:color w:val="000000"/>
              </w:rPr>
              <w:t>Место доставки товара, выполнения работы или оказания услуги, условия, а также сроки поставки товара или завершения работы либо график оказания услуг</w:t>
            </w:r>
          </w:p>
        </w:tc>
        <w:tc>
          <w:tcPr>
            <w:tcW w:w="6714" w:type="dxa"/>
            <w:tcBorders>
              <w:top w:val="single" w:sz="4" w:space="0" w:color="auto"/>
              <w:left w:val="single" w:sz="4" w:space="0" w:color="auto"/>
              <w:bottom w:val="single" w:sz="4" w:space="0" w:color="auto"/>
              <w:right w:val="single" w:sz="4" w:space="0" w:color="auto"/>
            </w:tcBorders>
          </w:tcPr>
          <w:p w:rsidR="006241F1" w:rsidRPr="00CA4517" w:rsidP="006241F1">
            <w:pPr>
              <w:autoSpaceDE w:val="0"/>
              <w:adjustRightInd w:val="0"/>
              <w:jc w:val="both"/>
              <w:rPr>
                <w:sz w:val="28"/>
                <w:szCs w:val="28"/>
              </w:rPr>
            </w:pPr>
            <w:r>
              <w:rPr>
                <w:b/>
              </w:rPr>
              <w:t>М</w:t>
            </w:r>
            <w:r w:rsidRPr="00157098">
              <w:rPr>
                <w:b/>
              </w:rPr>
              <w:t>есто</w:t>
            </w:r>
            <w:r w:rsidRPr="00CA4517">
              <w:rPr>
                <w:b/>
              </w:rPr>
              <w:t>:</w:t>
            </w:r>
            <w:r w:rsidRPr="00CA4517">
              <w:t xml:space="preserve"> </w:t>
            </w:r>
            <w:r w:rsidRPr="00CA4517">
              <w:rPr>
                <w:noProof/>
              </w:rPr>
              <w:t>Российская</w:t>
            </w:r>
            <w:r w:rsidRPr="003770A0">
              <w:rPr>
                <w:noProof/>
                <w:lang w:val="en-US"/>
              </w:rPr>
              <w:t xml:space="preserve"> </w:t>
            </w:r>
            <w:r w:rsidRPr="00CA4517">
              <w:rPr>
                <w:noProof/>
              </w:rPr>
              <w:t>Федерация</w:t>
            </w:r>
            <w:r w:rsidRPr="00CA4517">
              <w:rPr>
                <w:noProof/>
              </w:rPr>
              <w:t xml:space="preserve"> </w:t>
            </w:r>
            <w:r w:rsidRPr="00CA4517">
              <w:rPr>
                <w:noProof/>
              </w:rPr>
              <w:t>Сахалинская</w:t>
            </w:r>
            <w:r w:rsidRPr="003770A0">
              <w:rPr>
                <w:noProof/>
                <w:lang w:val="en-US"/>
              </w:rPr>
              <w:t xml:space="preserve"> </w:t>
            </w:r>
            <w:r w:rsidRPr="00CA4517">
              <w:rPr>
                <w:noProof/>
              </w:rPr>
              <w:t>Область</w:t>
            </w:r>
            <w:r w:rsidRPr="003770A0">
              <w:rPr>
                <w:noProof/>
                <w:lang w:val="en-US"/>
              </w:rPr>
              <w:t>, г.о. город Южно-Сахалинск, г Южно-Сахалинск, ул Больничная, д. 46Б</w:t>
            </w:r>
            <w:r w:rsidRPr="00CA4517">
              <w:rPr>
                <w:noProof/>
              </w:rPr>
              <w:t xml:space="preserve"> </w:t>
            </w:r>
            <w:r w:rsidRPr="00CA4517">
              <w:rPr>
                <w:noProof/>
              </w:rPr>
              <w:t>склад</w:t>
            </w:r>
          </w:p>
          <w:p w:rsidR="004900F4" w:rsidRPr="006241F1" w:rsidP="00AD714C">
            <w:pPr>
              <w:keepLines/>
              <w:widowControl w:val="0"/>
              <w:suppressLineNumbers/>
              <w:autoSpaceDE w:val="0"/>
              <w:autoSpaceDN w:val="0"/>
              <w:spacing w:line="276" w:lineRule="auto"/>
              <w:jc w:val="both"/>
              <w:rPr>
                <w:noProof/>
              </w:rPr>
            </w:pPr>
            <w:r w:rsidRPr="00157098">
              <w:rPr>
                <w:b/>
                <w:noProof/>
              </w:rPr>
              <w:t>Условия</w:t>
            </w:r>
            <w:r w:rsidRPr="006241F1">
              <w:rPr>
                <w:b/>
                <w:noProof/>
              </w:rPr>
              <w:t>:</w:t>
            </w:r>
            <w:r w:rsidRPr="006241F1">
              <w:rPr>
                <w:noProof/>
              </w:rPr>
              <w:t xml:space="preserve"> </w:t>
            </w:r>
            <w:r>
              <w:rPr>
                <w:noProof/>
              </w:rPr>
              <w:t>в</w:t>
            </w:r>
            <w:r w:rsidRPr="006241F1">
              <w:rPr>
                <w:noProof/>
              </w:rPr>
              <w:t xml:space="preserve"> </w:t>
            </w:r>
            <w:r>
              <w:rPr>
                <w:noProof/>
              </w:rPr>
              <w:t>соответствии</w:t>
            </w:r>
            <w:r w:rsidRPr="006241F1">
              <w:rPr>
                <w:noProof/>
              </w:rPr>
              <w:t xml:space="preserve"> </w:t>
            </w:r>
            <w:r>
              <w:rPr>
                <w:noProof/>
              </w:rPr>
              <w:t>с</w:t>
            </w:r>
            <w:r w:rsidRPr="006241F1">
              <w:rPr>
                <w:noProof/>
              </w:rPr>
              <w:t xml:space="preserve"> </w:t>
            </w:r>
            <w:r>
              <w:rPr>
                <w:noProof/>
              </w:rPr>
              <w:t>проектом</w:t>
            </w:r>
            <w:r w:rsidRPr="006241F1">
              <w:rPr>
                <w:noProof/>
              </w:rPr>
              <w:t xml:space="preserve"> </w:t>
            </w:r>
            <w:r>
              <w:rPr>
                <w:noProof/>
              </w:rPr>
              <w:t>Контракта</w:t>
            </w:r>
          </w:p>
          <w:p w:rsidR="003B5F2C" w:rsidP="003B5F2C">
            <w:pPr>
              <w:keepLines/>
              <w:widowControl w:val="0"/>
              <w:suppressLineNumbers/>
              <w:autoSpaceDE w:val="0"/>
              <w:autoSpaceDN w:val="0"/>
              <w:spacing w:after="120" w:line="276" w:lineRule="auto"/>
              <w:jc w:val="both"/>
              <w:rPr>
                <w:noProof/>
              </w:rPr>
            </w:pPr>
            <w:r w:rsidRPr="00157098">
              <w:rPr>
                <w:b/>
                <w:noProof/>
              </w:rPr>
              <w:t>Сроки</w:t>
            </w:r>
            <w:r w:rsidRPr="00D06F17">
              <w:rPr>
                <w:b/>
                <w:noProof/>
              </w:rPr>
              <w:t>:</w:t>
            </w:r>
            <w:r w:rsidRPr="00D06F17">
              <w:rPr>
                <w:noProof/>
              </w:rPr>
              <w:t xml:space="preserve"> </w:t>
            </w:r>
            <w:r w:rsidR="00C43E5D">
              <w:rPr>
                <w:noProof/>
              </w:rPr>
              <w:t>Поставка Товара</w:t>
            </w:r>
            <w:r>
              <w:rPr>
                <w:noProof/>
              </w:rPr>
              <w:t xml:space="preserve"> осуществляется в течение 30 календарных дней с даты заключения контракта</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4900F4" w:rsidRPr="00044DD5" w:rsidP="00AD714C">
            <w:pPr>
              <w:autoSpaceDE w:val="0"/>
              <w:autoSpaceDN w:val="0"/>
              <w:spacing w:line="276" w:lineRule="auto"/>
              <w:jc w:val="both"/>
              <w:outlineLvl w:val="2"/>
              <w:rPr>
                <w:lang w:val="en-US"/>
              </w:rPr>
            </w:pPr>
            <w:r w:rsidRPr="00044DD5">
              <w:t>9</w:t>
            </w:r>
          </w:p>
        </w:tc>
        <w:tc>
          <w:tcPr>
            <w:tcW w:w="3309" w:type="dxa"/>
            <w:tcBorders>
              <w:top w:val="single" w:sz="4" w:space="0" w:color="auto"/>
              <w:left w:val="single" w:sz="4" w:space="0" w:color="auto"/>
              <w:bottom w:val="single" w:sz="4" w:space="0" w:color="auto"/>
              <w:right w:val="single" w:sz="4" w:space="0" w:color="auto"/>
            </w:tcBorders>
          </w:tcPr>
          <w:p w:rsidR="004900F4" w:rsidRPr="00044DD5" w:rsidP="00AD714C">
            <w:pPr>
              <w:keepLines/>
              <w:widowControl w:val="0"/>
              <w:suppressLineNumbers/>
              <w:autoSpaceDE w:val="0"/>
              <w:autoSpaceDN w:val="0"/>
              <w:spacing w:line="276" w:lineRule="auto"/>
              <w:jc w:val="both"/>
            </w:pPr>
            <w:r w:rsidRPr="009F5121">
              <w:t>Начальная (максимальная) цена контракта (цена отдельных этапов исполнения контракта, если проектом контракта предусмотрены такие этапы), или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w:t>
            </w:r>
          </w:p>
        </w:tc>
        <w:tc>
          <w:tcPr>
            <w:tcW w:w="6714" w:type="dxa"/>
            <w:tcBorders>
              <w:top w:val="single" w:sz="4" w:space="0" w:color="auto"/>
              <w:left w:val="single" w:sz="4" w:space="0" w:color="auto"/>
              <w:bottom w:val="single" w:sz="4" w:space="0" w:color="auto"/>
              <w:right w:val="single" w:sz="4" w:space="0" w:color="auto"/>
            </w:tcBorders>
          </w:tcPr>
          <w:p w:rsidR="004900F4" w:rsidRPr="00DD700A" w:rsidP="003B5F2C">
            <w:pPr>
              <w:keepLines/>
              <w:widowControl w:val="0"/>
              <w:suppressLineNumbers/>
              <w:autoSpaceDE w:val="0"/>
              <w:autoSpaceDN w:val="0"/>
              <w:spacing w:line="276" w:lineRule="auto"/>
              <w:jc w:val="both"/>
              <w:rPr>
                <w:color w:val="FF0000"/>
              </w:rPr>
            </w:pPr>
            <w:r w:rsidRPr="00CA5236" w:rsidR="00C43E5D">
              <w:rPr>
                <w:noProof/>
              </w:rPr>
              <w:t>180</w:t>
            </w:r>
            <w:r w:rsidRPr="00CA5236" w:rsidR="00C43E5D">
              <w:rPr>
                <w:noProof/>
                <w:lang w:val="en-US"/>
              </w:rPr>
              <w:t xml:space="preserve"> </w:t>
            </w:r>
            <w:r w:rsidRPr="00CA5236" w:rsidR="00C43E5D">
              <w:rPr>
                <w:noProof/>
              </w:rPr>
              <w:t>132,80</w:t>
            </w:r>
            <w:r w:rsidRPr="00CA5236" w:rsidR="005E0EB4">
              <w:t xml:space="preserve"> руб.</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5E0EB4" w:rsidRPr="00044DD5" w:rsidP="005E0EB4">
            <w:pPr>
              <w:autoSpaceDE w:val="0"/>
              <w:autoSpaceDN w:val="0"/>
              <w:spacing w:line="276" w:lineRule="auto"/>
              <w:jc w:val="both"/>
              <w:outlineLvl w:val="2"/>
            </w:pPr>
            <w:r>
              <w:t>9.1</w:t>
            </w:r>
          </w:p>
        </w:tc>
        <w:tc>
          <w:tcPr>
            <w:tcW w:w="3309" w:type="dxa"/>
            <w:tcBorders>
              <w:top w:val="single" w:sz="4" w:space="0" w:color="auto"/>
              <w:left w:val="single" w:sz="4" w:space="0" w:color="auto"/>
              <w:bottom w:val="single" w:sz="4" w:space="0" w:color="auto"/>
              <w:right w:val="single" w:sz="4" w:space="0" w:color="auto"/>
            </w:tcBorders>
          </w:tcPr>
          <w:p w:rsidR="005E0EB4" w:rsidRPr="00044DD5" w:rsidP="005E0EB4">
            <w:pPr>
              <w:keepLines/>
              <w:widowControl w:val="0"/>
              <w:suppressLineNumbers/>
              <w:autoSpaceDE w:val="0"/>
              <w:autoSpaceDN w:val="0"/>
              <w:spacing w:line="276" w:lineRule="auto"/>
              <w:jc w:val="both"/>
            </w:pPr>
            <w:r w:rsidRPr="00A448B5">
              <w:t xml:space="preserve">Начальная цена единицы товара, работы, услуги, начальная сумма цен единиц товара, работы, услуги (в случае, если количество поставляемых товаров, объем подлежащих выполнению </w:t>
            </w:r>
            <w:r w:rsidRPr="00A448B5">
              <w:t xml:space="preserve">работ, оказанию услуг невозможно определить) </w:t>
            </w:r>
          </w:p>
        </w:tc>
        <w:tc>
          <w:tcPr>
            <w:tcW w:w="6714" w:type="dxa"/>
            <w:tcBorders>
              <w:top w:val="single" w:sz="4" w:space="0" w:color="auto"/>
              <w:left w:val="single" w:sz="4" w:space="0" w:color="auto"/>
              <w:bottom w:val="single" w:sz="4" w:space="0" w:color="auto"/>
              <w:right w:val="single" w:sz="4" w:space="0" w:color="auto"/>
            </w:tcBorders>
          </w:tcPr>
          <w:p w:rsidR="005E0EB4" w:rsidRPr="00DD700A" w:rsidP="00DD700A">
            <w:pPr>
              <w:keepLines/>
              <w:widowControl w:val="0"/>
              <w:suppressLineNumbers/>
              <w:autoSpaceDE w:val="0"/>
              <w:autoSpaceDN w:val="0"/>
              <w:spacing w:line="276" w:lineRule="auto"/>
              <w:jc w:val="both"/>
              <w:rPr>
                <w:i/>
                <w:noProof/>
                <w:color w:val="FF0000"/>
              </w:rPr>
            </w:pPr>
            <w:r w:rsidRPr="00CA5236" w:rsidR="00E41FEE">
              <w:rPr>
                <w:noProof/>
              </w:rPr>
              <w:t>Не предусмотрена</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5E6696" w:rsidRPr="001C43D6" w:rsidP="005E6696">
            <w:pPr>
              <w:autoSpaceDE w:val="0"/>
              <w:autoSpaceDN w:val="0"/>
              <w:spacing w:line="276" w:lineRule="auto"/>
              <w:jc w:val="both"/>
              <w:outlineLvl w:val="2"/>
              <w:rPr>
                <w:lang w:eastAsia="ru-RU"/>
              </w:rPr>
            </w:pPr>
            <w:r w:rsidRPr="001C43D6">
              <w:t>9.2</w:t>
            </w:r>
          </w:p>
        </w:tc>
        <w:tc>
          <w:tcPr>
            <w:tcW w:w="3309" w:type="dxa"/>
            <w:tcBorders>
              <w:top w:val="single" w:sz="4" w:space="0" w:color="auto"/>
              <w:left w:val="single" w:sz="4" w:space="0" w:color="auto"/>
              <w:bottom w:val="single" w:sz="4" w:space="0" w:color="auto"/>
              <w:right w:val="single" w:sz="4" w:space="0" w:color="auto"/>
            </w:tcBorders>
          </w:tcPr>
          <w:p w:rsidR="005E6696" w:rsidRPr="001C43D6" w:rsidP="005E6696">
            <w:pPr>
              <w:keepLines/>
              <w:widowControl w:val="0"/>
              <w:suppressLineNumbers/>
              <w:autoSpaceDE w:val="0"/>
              <w:autoSpaceDN w:val="0"/>
              <w:spacing w:line="276" w:lineRule="auto"/>
            </w:pPr>
            <w:r w:rsidRPr="00DD015E">
              <w:t>Размер аванса (если предусмотрена выплата аванса)</w:t>
            </w:r>
          </w:p>
        </w:tc>
        <w:tc>
          <w:tcPr>
            <w:tcW w:w="6714" w:type="dxa"/>
            <w:tcBorders>
              <w:top w:val="single" w:sz="4" w:space="0" w:color="auto"/>
              <w:left w:val="single" w:sz="4" w:space="0" w:color="auto"/>
              <w:bottom w:val="single" w:sz="4" w:space="0" w:color="auto"/>
              <w:right w:val="single" w:sz="4" w:space="0" w:color="auto"/>
            </w:tcBorders>
          </w:tcPr>
          <w:p w:rsidR="005E6696" w:rsidP="005B5C7F">
            <w:pPr>
              <w:keepLines/>
              <w:widowControl w:val="0"/>
              <w:suppressLineNumbers/>
              <w:autoSpaceDE w:val="0"/>
              <w:autoSpaceDN w:val="0"/>
              <w:spacing w:before="100" w:beforeAutospacing="1" w:line="276" w:lineRule="auto"/>
              <w:jc w:val="both"/>
              <w:rPr>
                <w:bCs/>
              </w:rPr>
            </w:pPr>
            <w:r>
              <w:rPr>
                <w:bCs/>
              </w:rPr>
              <w:t>Выплата аванса н</w:t>
            </w:r>
            <w:r>
              <w:rPr>
                <w:bCs/>
                <w:lang w:val="en-US"/>
              </w:rPr>
              <w:t xml:space="preserve">е </w:t>
            </w:r>
            <w:r>
              <w:rPr>
                <w:bCs/>
              </w:rPr>
              <w:t>предусмотрена.</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5E0EB4" w:rsidRPr="00294A25" w:rsidP="005E0EB4">
            <w:pPr>
              <w:autoSpaceDE w:val="0"/>
              <w:autoSpaceDN w:val="0"/>
              <w:spacing w:line="276" w:lineRule="auto"/>
              <w:jc w:val="both"/>
              <w:outlineLvl w:val="2"/>
              <w:rPr>
                <w:lang w:val="en-US"/>
              </w:rPr>
            </w:pPr>
            <w:r>
              <w:rPr>
                <w:lang w:val="en-US"/>
              </w:rPr>
              <w:t>10</w:t>
            </w:r>
          </w:p>
        </w:tc>
        <w:tc>
          <w:tcPr>
            <w:tcW w:w="3309" w:type="dxa"/>
            <w:tcBorders>
              <w:top w:val="single" w:sz="4" w:space="0" w:color="auto"/>
              <w:left w:val="single" w:sz="4" w:space="0" w:color="auto"/>
              <w:bottom w:val="single" w:sz="4" w:space="0" w:color="auto"/>
              <w:right w:val="single" w:sz="4" w:space="0" w:color="auto"/>
            </w:tcBorders>
          </w:tcPr>
          <w:p w:rsidR="005E0EB4" w:rsidRPr="00885414" w:rsidP="00DD015E">
            <w:pPr>
              <w:keepLines/>
              <w:widowControl w:val="0"/>
              <w:suppressLineNumbers/>
              <w:autoSpaceDE w:val="0"/>
              <w:autoSpaceDN w:val="0"/>
              <w:spacing w:line="276" w:lineRule="auto"/>
              <w:jc w:val="both"/>
            </w:pPr>
            <w:r>
              <w:t>Величина снижения начальной (максимальной) цены контракта</w:t>
            </w:r>
            <w:r w:rsidR="00DD015E">
              <w:t xml:space="preserve"> </w:t>
            </w:r>
            <w:r w:rsidRPr="00DD015E" w:rsidR="00DD015E">
              <w:t>либо начальной суммы цен единиц товара, работы, услуги (в случае, предусмотренном частью 24 статьи 22 Закона № 44-ФЗ)</w:t>
            </w:r>
          </w:p>
        </w:tc>
        <w:tc>
          <w:tcPr>
            <w:tcW w:w="6714" w:type="dxa"/>
            <w:tcBorders>
              <w:top w:val="single" w:sz="4" w:space="0" w:color="auto"/>
              <w:left w:val="single" w:sz="4" w:space="0" w:color="auto"/>
              <w:bottom w:val="single" w:sz="4" w:space="0" w:color="auto"/>
              <w:right w:val="single" w:sz="4" w:space="0" w:color="auto"/>
            </w:tcBorders>
          </w:tcPr>
          <w:p w:rsidR="005E0EB4" w:rsidRPr="00380AAF" w:rsidP="00DD015E">
            <w:pPr>
              <w:keepLines/>
              <w:widowControl w:val="0"/>
              <w:suppressLineNumbers/>
              <w:autoSpaceDE w:val="0"/>
              <w:autoSpaceDN w:val="0"/>
              <w:spacing w:line="276" w:lineRule="auto"/>
              <w:jc w:val="both"/>
              <w:rPr>
                <w:b/>
              </w:rPr>
            </w:pPr>
            <w:r>
              <w:rPr>
                <w:bCs/>
              </w:rPr>
              <w:t>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r w:rsidR="00DD015E">
              <w:rPr>
                <w:bCs/>
              </w:rPr>
              <w:t xml:space="preserve"> </w:t>
            </w:r>
            <w:r w:rsidRPr="00DD015E" w:rsidR="00DD015E">
              <w:rPr>
                <w:bCs/>
              </w:rPr>
              <w:t>либо начальной суммы цен единиц товара, работы, услуги (в случае, предусмотренном частью 24 статьи 22 Закона № 44-ФЗ)</w:t>
            </w:r>
          </w:p>
        </w:tc>
      </w:tr>
      <w:tr w:rsidTr="00A50061">
        <w:tblPrEx>
          <w:tblW w:w="5003" w:type="pct"/>
          <w:tblLayout w:type="fixed"/>
          <w:tblLook w:val="00A0"/>
        </w:tblPrEx>
        <w:tc>
          <w:tcPr>
            <w:tcW w:w="745" w:type="dxa"/>
            <w:tcBorders>
              <w:top w:val="single" w:sz="4" w:space="0" w:color="auto"/>
              <w:left w:val="single" w:sz="4" w:space="0" w:color="auto"/>
              <w:bottom w:val="nil"/>
              <w:right w:val="single" w:sz="4" w:space="0" w:color="auto"/>
            </w:tcBorders>
          </w:tcPr>
          <w:p w:rsidR="005E0EB4" w:rsidRPr="00294A25" w:rsidP="005E0EB4">
            <w:pPr>
              <w:autoSpaceDE w:val="0"/>
              <w:autoSpaceDN w:val="0"/>
              <w:spacing w:line="276" w:lineRule="auto"/>
              <w:jc w:val="both"/>
              <w:outlineLvl w:val="2"/>
              <w:rPr>
                <w:lang w:val="en-US"/>
              </w:rPr>
            </w:pPr>
            <w:r>
              <w:rPr>
                <w:lang w:val="en-US"/>
              </w:rPr>
              <w:t>11</w:t>
            </w:r>
          </w:p>
        </w:tc>
        <w:tc>
          <w:tcPr>
            <w:tcW w:w="3309" w:type="dxa"/>
            <w:tcBorders>
              <w:top w:val="single" w:sz="4" w:space="0" w:color="auto"/>
              <w:left w:val="single" w:sz="4" w:space="0" w:color="auto"/>
              <w:bottom w:val="single" w:sz="4" w:space="0" w:color="auto"/>
              <w:right w:val="single" w:sz="4" w:space="0" w:color="auto"/>
            </w:tcBorders>
          </w:tcPr>
          <w:p w:rsidR="005E0EB4" w:rsidRPr="0041548F" w:rsidP="005E0EB4">
            <w:pPr>
              <w:keepLines/>
              <w:widowControl w:val="0"/>
              <w:suppressLineNumbers/>
              <w:autoSpaceDE w:val="0"/>
              <w:autoSpaceDN w:val="0"/>
              <w:spacing w:line="276" w:lineRule="auto"/>
              <w:jc w:val="both"/>
            </w:pPr>
            <w:r>
              <w:t>Источник финансирования закупки</w:t>
            </w:r>
          </w:p>
        </w:tc>
        <w:tc>
          <w:tcPr>
            <w:tcW w:w="6714" w:type="dxa"/>
            <w:tcBorders>
              <w:top w:val="single" w:sz="4" w:space="0" w:color="auto"/>
              <w:left w:val="single" w:sz="4" w:space="0" w:color="auto"/>
              <w:bottom w:val="single" w:sz="4" w:space="0" w:color="auto"/>
              <w:right w:val="single" w:sz="4" w:space="0" w:color="auto"/>
            </w:tcBorders>
          </w:tcPr>
          <w:p w:rsidR="005E0EB4" w:rsidRPr="00C52F31" w:rsidP="00C90755">
            <w:pPr>
              <w:pStyle w:val="Standard"/>
              <w:widowControl w:val="0"/>
              <w:spacing w:after="0" w:line="276" w:lineRule="auto"/>
              <w:ind w:left="-17"/>
              <w:jc w:val="both"/>
              <w:rPr>
                <w:sz w:val="24"/>
                <w:szCs w:val="24"/>
                <w:highlight w:val="magenta"/>
                <w:lang w:val="en-US"/>
              </w:rPr>
            </w:pPr>
            <w:r w:rsidRPr="00B92100">
              <w:rPr>
                <w:rFonts w:ascii="Times New Roman" w:eastAsia="SimSun" w:hAnsi="Times New Roman" w:cs="Times New Roman"/>
                <w:kern w:val="0"/>
                <w:sz w:val="24"/>
                <w:szCs w:val="24"/>
                <w:lang w:eastAsia="zh-CN"/>
              </w:rPr>
              <w:t>Внебюджетные средства</w:t>
            </w:r>
            <w:r w:rsidRPr="00B92100">
              <w:rPr>
                <w:rFonts w:ascii="Times New Roman" w:eastAsia="SimSun" w:hAnsi="Times New Roman" w:cs="Times New Roman"/>
                <w:kern w:val="0"/>
                <w:sz w:val="24"/>
                <w:szCs w:val="24"/>
                <w:lang w:eastAsia="zh-CN"/>
              </w:rPr>
              <w:t xml:space="preserve"> (</w:t>
            </w:r>
            <w:r w:rsidRPr="00B92100">
              <w:rPr>
                <w:rFonts w:ascii="Times New Roman" w:eastAsia="SimSun" w:hAnsi="Times New Roman" w:cs="Times New Roman"/>
                <w:kern w:val="0"/>
                <w:sz w:val="24"/>
                <w:szCs w:val="24"/>
                <w:lang w:eastAsia="zh-CN"/>
              </w:rPr>
              <w:t>Средства бюджетных учреждений</w:t>
            </w:r>
            <w:r w:rsidRPr="00B92100">
              <w:rPr>
                <w:rFonts w:ascii="Times New Roman" w:eastAsia="SimSun" w:hAnsi="Times New Roman" w:cs="Times New Roman"/>
                <w:kern w:val="0"/>
                <w:sz w:val="24"/>
                <w:szCs w:val="24"/>
                <w:lang w:eastAsia="zh-CN"/>
              </w:rPr>
              <w:t>)</w:t>
            </w:r>
            <w:r w:rsidRPr="00B92100">
              <w:rPr>
                <w:rFonts w:ascii="Times New Roman" w:eastAsia="SimSun" w:hAnsi="Times New Roman" w:cs="Times New Roman"/>
                <w:kern w:val="0"/>
                <w:sz w:val="24"/>
                <w:szCs w:val="24"/>
                <w:lang w:eastAsia="zh-CN"/>
              </w:rPr>
              <w:t>.</w:t>
            </w:r>
          </w:p>
        </w:tc>
      </w:tr>
      <w:tr w:rsidTr="00A50061">
        <w:tblPrEx>
          <w:tblW w:w="5003" w:type="pct"/>
          <w:tblLayout w:type="fixed"/>
          <w:tblLook w:val="00A0"/>
        </w:tblPrEx>
        <w:tc>
          <w:tcPr>
            <w:tcW w:w="745" w:type="dxa"/>
            <w:tcBorders>
              <w:top w:val="single" w:sz="4" w:space="0" w:color="auto"/>
              <w:left w:val="single" w:sz="4" w:space="0" w:color="auto"/>
              <w:bottom w:val="nil"/>
              <w:right w:val="single" w:sz="4" w:space="0" w:color="auto"/>
            </w:tcBorders>
          </w:tcPr>
          <w:p w:rsidR="005E0EB4" w:rsidP="005E0EB4">
            <w:pPr>
              <w:autoSpaceDE w:val="0"/>
              <w:autoSpaceDN w:val="0"/>
              <w:spacing w:line="276" w:lineRule="auto"/>
              <w:jc w:val="both"/>
              <w:outlineLvl w:val="2"/>
              <w:rPr>
                <w:lang w:val="en-US"/>
              </w:rPr>
            </w:pPr>
            <w:r>
              <w:rPr>
                <w:lang w:val="en-US"/>
              </w:rPr>
              <w:t>12</w:t>
            </w:r>
          </w:p>
        </w:tc>
        <w:tc>
          <w:tcPr>
            <w:tcW w:w="3309" w:type="dxa"/>
            <w:tcBorders>
              <w:top w:val="single" w:sz="4" w:space="0" w:color="auto"/>
              <w:left w:val="single" w:sz="4" w:space="0" w:color="auto"/>
              <w:bottom w:val="single" w:sz="4" w:space="0" w:color="auto"/>
              <w:right w:val="single" w:sz="4" w:space="0" w:color="auto"/>
            </w:tcBorders>
          </w:tcPr>
          <w:p w:rsidR="005E0EB4" w:rsidP="005E0EB4">
            <w:pPr>
              <w:keepLines/>
              <w:widowControl w:val="0"/>
              <w:suppressLineNumbers/>
              <w:autoSpaceDE w:val="0"/>
              <w:autoSpaceDN w:val="0"/>
              <w:spacing w:line="276" w:lineRule="auto"/>
              <w:jc w:val="both"/>
            </w:pPr>
            <w:r w:rsidRPr="003F0ED8">
              <w:t>Требования, предъявляемые к участникам закупки в соответствии с пунктом 1 части 1 и частью 1.1 статьи 31 Закона № 44-ФЗ</w:t>
            </w:r>
          </w:p>
        </w:tc>
        <w:tc>
          <w:tcPr>
            <w:tcW w:w="6714" w:type="dxa"/>
            <w:tcBorders>
              <w:top w:val="single" w:sz="4" w:space="0" w:color="auto"/>
              <w:left w:val="single" w:sz="4" w:space="0" w:color="auto"/>
              <w:bottom w:val="single" w:sz="4" w:space="0" w:color="auto"/>
              <w:right w:val="single" w:sz="4" w:space="0" w:color="auto"/>
            </w:tcBorders>
          </w:tcPr>
          <w:p w:rsidR="005E0EB4" w:rsidP="00442509">
            <w:pPr>
              <w:rPr>
                <w:lang w:val="en-US"/>
              </w:rPr>
            </w:pPr>
            <w:r w:rsidRPr="00EA1D7A" w:rsidR="00EA1D7A">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rsidR="005E0EB4" w:rsidRPr="00294A25" w:rsidP="00F7637F">
            <w:pPr>
              <w:keepLines/>
              <w:widowControl w:val="0"/>
              <w:suppressLineNumbers/>
              <w:autoSpaceDE w:val="0"/>
              <w:autoSpaceDN w:val="0"/>
              <w:spacing w:line="276" w:lineRule="auto"/>
              <w:jc w:val="both"/>
              <w:rPr>
                <w:highlight w:val="yellow"/>
              </w:rPr>
            </w:pPr>
            <w:r>
              <w:t>2)</w:t>
            </w:r>
            <w:r w:rsidR="00F7637F">
              <w:t xml:space="preserve"> </w:t>
            </w:r>
            <w:r w:rsidRPr="00F7637F" w:rsidR="00F7637F">
              <w:rPr>
                <w:rFonts w:eastAsia="Calibri"/>
              </w:rPr>
              <w:t>Установлено требование об отсутствии в предусмотренном Законом № 44-ФЗ реестре недобросовестных поставщиков (подрядчиков, исполнителей) информации в соответствии ч. 1.1 ст. 31 Закона № 44-ФЗ.</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E06CE6" w:rsidP="00C75110">
            <w:pPr>
              <w:autoSpaceDE w:val="0"/>
              <w:autoSpaceDN w:val="0"/>
              <w:spacing w:line="276" w:lineRule="auto"/>
              <w:jc w:val="both"/>
              <w:outlineLvl w:val="2"/>
              <w:rPr>
                <w:highlight w:val="yellow"/>
                <w:lang w:val="en-US"/>
              </w:rPr>
            </w:pPr>
            <w:r w:rsidRPr="007E43CD">
              <w:rPr>
                <w:lang w:val="en-US"/>
              </w:rPr>
              <w:t>13</w:t>
            </w:r>
          </w:p>
        </w:tc>
        <w:tc>
          <w:tcPr>
            <w:tcW w:w="3309" w:type="dxa"/>
            <w:tcBorders>
              <w:top w:val="single" w:sz="4" w:space="0" w:color="auto"/>
              <w:left w:val="single" w:sz="4" w:space="0" w:color="auto"/>
              <w:bottom w:val="single" w:sz="4" w:space="0" w:color="auto"/>
              <w:right w:val="single" w:sz="4" w:space="0" w:color="auto"/>
            </w:tcBorders>
          </w:tcPr>
          <w:p w:rsidR="00C75110" w:rsidRPr="00E06CE6" w:rsidP="00C75110">
            <w:pPr>
              <w:keepLines/>
              <w:widowControl w:val="0"/>
              <w:suppressLineNumbers/>
              <w:autoSpaceDE w:val="0"/>
              <w:autoSpaceDN w:val="0"/>
              <w:spacing w:line="276" w:lineRule="auto"/>
              <w:jc w:val="both"/>
              <w:rPr>
                <w:highlight w:val="yellow"/>
              </w:rPr>
            </w:pPr>
            <w:r w:rsidRPr="00762AC9">
              <w:t>Требования, предъявляемые к участникам закупки в соответствии с частями 2 и 2.1 статьи 31 Закона № 44-ФЗ</w:t>
            </w:r>
          </w:p>
        </w:tc>
        <w:tc>
          <w:tcPr>
            <w:tcW w:w="6714" w:type="dxa"/>
            <w:tcBorders>
              <w:top w:val="single" w:sz="4" w:space="0" w:color="auto"/>
              <w:left w:val="single" w:sz="4" w:space="0" w:color="auto"/>
              <w:bottom w:val="single" w:sz="4" w:space="0" w:color="auto"/>
              <w:right w:val="single" w:sz="4" w:space="0" w:color="auto"/>
            </w:tcBorders>
          </w:tcPr>
          <w:p w:rsidR="001E1144" w:rsidP="00C66BF6">
            <w:pPr>
              <w:rPr>
                <w:lang w:val="en-US"/>
              </w:rPr>
            </w:pPr>
          </w:p>
          <w:p w:rsidR="009613CA" w:rsidRPr="00955504" w:rsidP="009613CA">
            <w:pPr>
              <w:autoSpaceDE w:val="0"/>
              <w:autoSpaceDN w:val="0"/>
              <w:adjustRightInd w:val="0"/>
              <w:spacing w:line="276" w:lineRule="auto"/>
              <w:jc w:val="both"/>
              <w:rPr>
                <w:lang w:val="en-US"/>
              </w:rPr>
            </w:pPr>
            <w:r w:rsidRPr="005479D6" w:rsidR="005479D6">
              <w:rPr>
                <w:noProof/>
              </w:rPr>
              <w:t>Не установлено</w:t>
            </w:r>
          </w:p>
          <w:p w:rsidR="007726E4" w:rsidRPr="00955504" w:rsidP="009613CA">
            <w:pPr>
              <w:autoSpaceDE w:val="0"/>
              <w:autoSpaceDN w:val="0"/>
              <w:adjustRightInd w:val="0"/>
              <w:spacing w:line="276" w:lineRule="auto"/>
              <w:jc w:val="both"/>
              <w:rPr>
                <w:rFonts w:eastAsia="Calibri"/>
                <w:noProof/>
                <w:lang w:val="en-US"/>
              </w:rPr>
            </w:pPr>
          </w:p>
          <w:p w:rsidR="00955504" w:rsidRPr="001E7904" w:rsidP="00EF2946">
            <w:pPr>
              <w:autoSpaceDE w:val="0"/>
              <w:autoSpaceDN w:val="0"/>
              <w:adjustRightInd w:val="0"/>
              <w:spacing w:line="276" w:lineRule="auto"/>
              <w:jc w:val="both"/>
              <w:rPr>
                <w:rFonts w:eastAsia="Calibri"/>
                <w:noProof/>
              </w:rPr>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E06CE6" w:rsidP="00C75110">
            <w:pPr>
              <w:autoSpaceDE w:val="0"/>
              <w:autoSpaceDN w:val="0"/>
              <w:spacing w:line="276" w:lineRule="auto"/>
              <w:jc w:val="both"/>
              <w:outlineLvl w:val="2"/>
              <w:rPr>
                <w:highlight w:val="yellow"/>
              </w:rPr>
            </w:pPr>
            <w:r w:rsidRPr="006674C3">
              <w:t>14</w:t>
            </w:r>
          </w:p>
        </w:tc>
        <w:tc>
          <w:tcPr>
            <w:tcW w:w="3309" w:type="dxa"/>
            <w:tcBorders>
              <w:top w:val="single" w:sz="4" w:space="0" w:color="auto"/>
              <w:left w:val="single" w:sz="4" w:space="0" w:color="auto"/>
              <w:bottom w:val="single" w:sz="4" w:space="0" w:color="auto"/>
              <w:right w:val="single" w:sz="4" w:space="0" w:color="auto"/>
            </w:tcBorders>
          </w:tcPr>
          <w:p w:rsidR="00C75110" w:rsidRPr="009148D9" w:rsidP="00C75110">
            <w:pPr>
              <w:autoSpaceDE w:val="0"/>
              <w:autoSpaceDN w:val="0"/>
              <w:adjustRightInd w:val="0"/>
              <w:jc w:val="both"/>
            </w:pPr>
            <w:r w:rsidRPr="00762AC9">
              <w:t>Информация о преимуществах участия в определении поставщика (подрядчика, исполнителя) в соответствии с частью 3 статьи 30 Закона № 44-ФЗ</w:t>
            </w:r>
          </w:p>
        </w:tc>
        <w:tc>
          <w:tcPr>
            <w:tcW w:w="6714" w:type="dxa"/>
            <w:tcBorders>
              <w:top w:val="single" w:sz="4" w:space="0" w:color="auto"/>
              <w:left w:val="single" w:sz="4" w:space="0" w:color="auto"/>
              <w:bottom w:val="single" w:sz="4" w:space="0" w:color="auto"/>
              <w:right w:val="single" w:sz="4" w:space="0" w:color="auto"/>
            </w:tcBorders>
          </w:tcPr>
          <w:p w:rsidR="00762AC9" w:rsidP="00711800">
            <w:pPr>
              <w:keepLines/>
              <w:widowControl w:val="0"/>
              <w:suppressLineNumbers/>
              <w:autoSpaceDE w:val="0"/>
              <w:autoSpaceDN w:val="0"/>
              <w:spacing w:line="276" w:lineRule="auto"/>
              <w:jc w:val="both"/>
              <w:rPr>
                <w:lang w:val="en-US"/>
              </w:rPr>
            </w:pPr>
            <w:r w:rsidR="00FE5E18">
              <w:t xml:space="preserve"> </w:t>
            </w:r>
            <w:r w:rsidRPr="00FE5E18" w:rsidR="00FE5E18">
              <w:rPr>
                <w:rFonts w:eastAsia="Calibri"/>
                <w:noProof/>
                <w:lang w:val="en-US"/>
              </w:rPr>
              <w:t>У</w:t>
            </w:r>
            <w:r w:rsidRPr="00FE5E18" w:rsidR="00FE5E18">
              <w:t>частниками закупки могут быть только субъекты малого предпринимательства, социально ориентированные некоммерческие организации.</w:t>
            </w:r>
          </w:p>
          <w:p w:rsidR="00C75110" w:rsidP="00711800">
            <w:pPr>
              <w:keepLines/>
              <w:widowControl w:val="0"/>
              <w:suppressLineNumbers/>
              <w:autoSpaceDE w:val="0"/>
              <w:autoSpaceDN w:val="0"/>
              <w:spacing w:line="276" w:lineRule="auto"/>
              <w:jc w:val="both"/>
              <w:rPr>
                <w:rFonts w:eastAsia="Calibri"/>
                <w:noProof/>
              </w:rPr>
            </w:pPr>
            <w:r w:rsidRPr="00762AC9">
              <w:rPr>
                <w:rFonts w:eastAsia="Calibri"/>
                <w:i/>
                <w:noProof/>
                <w:lang w:val="en-US"/>
              </w:rPr>
              <w:t>(В случае, если участник закупки является социально ориентированной некоммерческой организацией, подтверждением является декларация о принадлежности к социально ориентированным некоммерческим организациям. Декларация не включается участником закупки в заявку -документ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15</w:t>
            </w:r>
          </w:p>
        </w:tc>
        <w:tc>
          <w:tcPr>
            <w:tcW w:w="3309" w:type="dxa"/>
            <w:tcBorders>
              <w:top w:val="single" w:sz="4" w:space="0" w:color="auto"/>
              <w:left w:val="single" w:sz="4" w:space="0" w:color="auto"/>
              <w:bottom w:val="single" w:sz="4" w:space="0" w:color="auto"/>
              <w:right w:val="single" w:sz="4" w:space="0" w:color="auto"/>
            </w:tcBorders>
          </w:tcPr>
          <w:p w:rsidR="00C75110" w:rsidRPr="0041548F" w:rsidP="00C75110">
            <w:pPr>
              <w:autoSpaceDE w:val="0"/>
              <w:autoSpaceDN w:val="0"/>
              <w:adjustRightInd w:val="0"/>
              <w:jc w:val="both"/>
            </w:pPr>
            <w:r w:rsidRPr="00762AC9">
              <w:t>Требование, установленное в соответствии с частью 5 статьи 30 Закона № 44-ФЗ, с указанием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w="6714" w:type="dxa"/>
            <w:tcBorders>
              <w:top w:val="single" w:sz="4" w:space="0" w:color="auto"/>
              <w:left w:val="single" w:sz="4" w:space="0" w:color="auto"/>
              <w:bottom w:val="single" w:sz="4" w:space="0" w:color="auto"/>
              <w:right w:val="single" w:sz="4" w:space="0" w:color="auto"/>
            </w:tcBorders>
          </w:tcPr>
          <w:p w:rsidR="00C75110" w:rsidRPr="0041548F" w:rsidP="00C75110">
            <w:pPr>
              <w:autoSpaceDE w:val="0"/>
              <w:autoSpaceDN w:val="0"/>
              <w:adjustRightInd w:val="0"/>
              <w:spacing w:line="276" w:lineRule="auto"/>
              <w:jc w:val="both"/>
              <w:rPr>
                <w:rFonts w:eastAsia="Calibri"/>
                <w:noProof/>
              </w:rPr>
            </w:pPr>
            <w:r w:rsidRPr="00C53CD8">
              <w:rPr>
                <w:rFonts w:eastAsia="Calibri"/>
                <w:noProof/>
              </w:rPr>
              <w:t>Не установлено</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65655B" w:rsidP="00C75110">
            <w:pPr>
              <w:autoSpaceDE w:val="0"/>
              <w:autoSpaceDN w:val="0"/>
              <w:spacing w:line="276" w:lineRule="auto"/>
              <w:jc w:val="both"/>
              <w:outlineLvl w:val="2"/>
            </w:pPr>
            <w:r w:rsidRPr="0065655B">
              <w:t>16</w:t>
            </w:r>
          </w:p>
        </w:tc>
        <w:tc>
          <w:tcPr>
            <w:tcW w:w="3309" w:type="dxa"/>
            <w:tcBorders>
              <w:top w:val="single" w:sz="4" w:space="0" w:color="auto"/>
              <w:left w:val="single" w:sz="4" w:space="0" w:color="auto"/>
              <w:bottom w:val="single" w:sz="4" w:space="0" w:color="auto"/>
              <w:right w:val="single" w:sz="4" w:space="0" w:color="auto"/>
            </w:tcBorders>
          </w:tcPr>
          <w:p w:rsidR="00C75110" w:rsidRPr="0065655B" w:rsidP="00C75110">
            <w:pPr>
              <w:autoSpaceDE w:val="0"/>
              <w:autoSpaceDN w:val="0"/>
              <w:adjustRightInd w:val="0"/>
              <w:jc w:val="both"/>
            </w:pPr>
            <w:r w:rsidRPr="0065655B">
              <w:t>Преимущества, предоставляемые заказчиком в соответствии со статьями 28 и 29 Закона № 44-ФЗ (учреждениям и предприятиям УИС, организациям инвалидов)</w:t>
            </w:r>
          </w:p>
        </w:tc>
        <w:tc>
          <w:tcPr>
            <w:tcW w:w="6714" w:type="dxa"/>
            <w:tcBorders>
              <w:top w:val="single" w:sz="4" w:space="0" w:color="auto"/>
              <w:left w:val="single" w:sz="4" w:space="0" w:color="auto"/>
              <w:bottom w:val="single" w:sz="4" w:space="0" w:color="auto"/>
              <w:right w:val="single" w:sz="4" w:space="0" w:color="auto"/>
            </w:tcBorders>
          </w:tcPr>
          <w:p w:rsidR="00C75110" w:rsidRPr="00FB4F11" w:rsidP="00C5315E">
            <w:pPr>
              <w:autoSpaceDE w:val="0"/>
              <w:autoSpaceDN w:val="0"/>
              <w:adjustRightInd w:val="0"/>
              <w:spacing w:line="276" w:lineRule="auto"/>
              <w:jc w:val="both"/>
              <w:rPr>
                <w:rFonts w:eastAsia="Calibri"/>
                <w:i/>
                <w:noProof/>
              </w:rPr>
            </w:pPr>
            <w:r w:rsidRPr="0065655B">
              <w:rPr>
                <w:rFonts w:eastAsia="Calibri"/>
                <w:noProof/>
              </w:rPr>
              <w:t>Не</w:t>
            </w:r>
            <w:r w:rsidRPr="0065655B">
              <w:rPr>
                <w:rFonts w:eastAsia="Calibri"/>
                <w:noProof/>
                <w:lang w:val="en-US"/>
              </w:rPr>
              <w:t xml:space="preserve"> </w:t>
            </w:r>
            <w:r w:rsidRPr="0065655B">
              <w:rPr>
                <w:rFonts w:eastAsia="Calibri"/>
                <w:noProof/>
              </w:rPr>
              <w:t>предоставляются</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D12574" w:rsidP="00C75110">
            <w:pPr>
              <w:autoSpaceDE w:val="0"/>
              <w:autoSpaceDN w:val="0"/>
              <w:spacing w:line="276" w:lineRule="auto"/>
              <w:jc w:val="both"/>
              <w:outlineLvl w:val="2"/>
            </w:pPr>
            <w:r w:rsidRPr="00D12574">
              <w:t>17</w:t>
            </w:r>
          </w:p>
        </w:tc>
        <w:tc>
          <w:tcPr>
            <w:tcW w:w="3309" w:type="dxa"/>
            <w:tcBorders>
              <w:top w:val="single" w:sz="4" w:space="0" w:color="auto"/>
              <w:left w:val="single" w:sz="4" w:space="0" w:color="auto"/>
              <w:bottom w:val="single" w:sz="4" w:space="0" w:color="auto"/>
              <w:right w:val="single" w:sz="4" w:space="0" w:color="auto"/>
            </w:tcBorders>
          </w:tcPr>
          <w:p w:rsidR="00C75110" w:rsidRPr="00D12574" w:rsidP="00C75110">
            <w:pPr>
              <w:autoSpaceDE w:val="0"/>
              <w:autoSpaceDN w:val="0"/>
              <w:adjustRightInd w:val="0"/>
              <w:jc w:val="both"/>
            </w:pPr>
            <w:r w:rsidRPr="00FC37B2">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14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p>
        </w:tc>
        <w:tc>
          <w:tcPr>
            <w:tcW w:w="6714" w:type="dxa"/>
            <w:tcBorders>
              <w:top w:val="single" w:sz="4" w:space="0" w:color="auto"/>
              <w:left w:val="single" w:sz="4" w:space="0" w:color="auto"/>
              <w:bottom w:val="single" w:sz="4" w:space="0" w:color="auto"/>
              <w:right w:val="single" w:sz="4" w:space="0" w:color="auto"/>
            </w:tcBorders>
          </w:tcPr>
          <w:p w:rsidR="003770A0" w:rsidP="00CA4517">
            <w:pPr>
              <w:suppressAutoHyphens w:val="0"/>
              <w:spacing w:after="160" w:line="259" w:lineRule="auto"/>
              <w:rPr>
                <w:lang w:val="en-US"/>
              </w:rPr>
            </w:pPr>
            <w:r w:rsidR="00B3777D">
              <w:rPr>
                <w:bCs/>
              </w:rPr>
              <w:t>Установлено о</w:t>
            </w:r>
            <w:r w:rsidRPr="00960F81" w:rsidR="00B3777D">
              <w:rPr>
                <w:bCs/>
              </w:rPr>
              <w:t xml:space="preserve">граничение </w:t>
            </w:r>
            <w:r w:rsidR="00B3777D">
              <w:t xml:space="preserve"> </w:t>
            </w:r>
            <w:r w:rsidRPr="00936C34" w:rsidR="00B3777D">
              <w:rPr>
                <w:bCs/>
              </w:rPr>
              <w:t>в соответствии с Постановлением</w:t>
            </w:r>
            <w:r w:rsidR="00B3777D">
              <w:rPr>
                <w:bCs/>
                <w:lang w:val="en-US"/>
              </w:rPr>
              <w:t xml:space="preserve"> </w:t>
            </w:r>
            <w:r w:rsidRPr="00936C34" w:rsidR="00B3777D">
              <w:rPr>
                <w:bCs/>
              </w:rPr>
              <w:t>Правительства РФ от 23.12.2024 N 1875</w:t>
            </w:r>
          </w:p>
          <w:p w:rsidR="003770A0" w:rsidP="003770A0">
            <w:pPr>
              <w:suppressAutoHyphens w:val="0"/>
              <w:rPr>
                <w:noProof/>
                <w:lang w:val="en-US"/>
              </w:rPr>
            </w:pPr>
          </w:p>
          <w:p w:rsidR="002E2850" w:rsidRPr="0027166C" w:rsidP="00754C4D">
            <w:pPr>
              <w:autoSpaceDE w:val="0"/>
              <w:autoSpaceDN w:val="0"/>
              <w:adjustRightInd w:val="0"/>
              <w:spacing w:line="276" w:lineRule="auto"/>
              <w:jc w:val="both"/>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B24973" w:rsidP="00C75110">
            <w:pPr>
              <w:autoSpaceDE w:val="0"/>
              <w:autoSpaceDN w:val="0"/>
              <w:spacing w:line="276" w:lineRule="auto"/>
              <w:jc w:val="both"/>
              <w:outlineLvl w:val="2"/>
            </w:pPr>
            <w:r w:rsidRPr="00B24973">
              <w:t>18</w:t>
            </w:r>
          </w:p>
        </w:tc>
        <w:tc>
          <w:tcPr>
            <w:tcW w:w="3309" w:type="dxa"/>
            <w:tcBorders>
              <w:top w:val="single" w:sz="4" w:space="0" w:color="auto"/>
              <w:left w:val="single" w:sz="4" w:space="0" w:color="auto"/>
              <w:bottom w:val="single" w:sz="4" w:space="0" w:color="auto"/>
              <w:right w:val="single" w:sz="4" w:space="0" w:color="auto"/>
            </w:tcBorders>
          </w:tcPr>
          <w:p w:rsidR="00C75110" w:rsidRPr="00B24973" w:rsidP="00C75110">
            <w:pPr>
              <w:keepLines/>
              <w:widowControl w:val="0"/>
              <w:suppressLineNumbers/>
              <w:autoSpaceDE w:val="0"/>
              <w:autoSpaceDN w:val="0"/>
              <w:spacing w:line="276" w:lineRule="auto"/>
              <w:jc w:val="both"/>
            </w:pPr>
            <w:r w:rsidRPr="00B24973">
              <w:t>Требования к содержанию и составу заявки, исчерпывающий перечень документов, которые должны быть представлены участником</w:t>
            </w:r>
          </w:p>
        </w:tc>
        <w:tc>
          <w:tcPr>
            <w:tcW w:w="6714" w:type="dxa"/>
            <w:tcBorders>
              <w:top w:val="single" w:sz="4" w:space="0" w:color="auto"/>
              <w:left w:val="single" w:sz="4" w:space="0" w:color="auto"/>
              <w:bottom w:val="single" w:sz="4" w:space="0" w:color="auto"/>
              <w:right w:val="single" w:sz="4" w:space="0" w:color="auto"/>
            </w:tcBorders>
            <w:shd w:val="clear" w:color="auto" w:fill="FFFFFF"/>
          </w:tcPr>
          <w:p w:rsidR="00F777CF" w:rsidRPr="002A323A" w:rsidP="00F777CF">
            <w:pPr>
              <w:spacing w:line="276" w:lineRule="auto"/>
              <w:jc w:val="both"/>
              <w:rPr>
                <w:bCs/>
                <w:i/>
              </w:rPr>
            </w:pPr>
            <w:r w:rsidRPr="002A323A">
              <w:rPr>
                <w:bCs/>
                <w: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Подача заявка осуществляется участником закупки в соответствии со статей 43 Закона № 44-ФЗ.</w:t>
            </w:r>
          </w:p>
          <w:p w:rsidR="00F777CF" w:rsidRPr="002A323A" w:rsidP="00F777CF">
            <w:pPr>
              <w:spacing w:line="276" w:lineRule="auto"/>
              <w:jc w:val="both"/>
              <w:rPr>
                <w:b/>
                <w:bCs/>
              </w:rPr>
            </w:pPr>
            <w:r w:rsidRPr="002A323A">
              <w:rPr>
                <w:b/>
                <w:bCs/>
              </w:rPr>
              <w:t>Заявка на участие в закупке должна содержать:</w:t>
            </w:r>
          </w:p>
          <w:p w:rsidR="00F777CF" w:rsidRPr="002A323A" w:rsidP="00F777CF">
            <w:pPr>
              <w:spacing w:line="276" w:lineRule="auto"/>
              <w:jc w:val="both"/>
              <w:rPr>
                <w:b/>
                <w:bCs/>
              </w:rPr>
            </w:pPr>
            <w:r w:rsidRPr="002A323A">
              <w:rPr>
                <w:b/>
                <w:bCs/>
              </w:rPr>
              <w:t>1) информацию и документы об участнике закупки:</w:t>
            </w:r>
          </w:p>
          <w:p w:rsidR="00F777CF" w:rsidRPr="002A323A" w:rsidP="00F777CF">
            <w:pPr>
              <w:spacing w:line="276" w:lineRule="auto"/>
              <w:jc w:val="both"/>
              <w:rPr>
                <w:bCs/>
              </w:rPr>
            </w:pPr>
            <w:r w:rsidRPr="002A323A">
              <w:rPr>
                <w:bCs/>
              </w:rPr>
              <w:t>а)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F777CF" w:rsidRPr="002A323A" w:rsidP="00F777CF">
            <w:pPr>
              <w:spacing w:line="276" w:lineRule="auto"/>
              <w:jc w:val="both"/>
              <w:rPr>
                <w:bCs/>
              </w:rPr>
            </w:pPr>
            <w:r w:rsidRPr="002A323A">
              <w:rPr>
                <w:bCs/>
              </w:rPr>
              <w:t>б) декларация о соответствии участника закупки требованиям, установленным пунктами 3 - 5, 7 - 11 части 1 статьи 31 Закона № 44-ФЗ;</w:t>
            </w:r>
          </w:p>
          <w:p w:rsidR="00EE1106" w:rsidP="00FE5E18">
            <w:pPr>
              <w:spacing w:line="276" w:lineRule="auto"/>
              <w:jc w:val="both"/>
              <w:rPr>
                <w:bCs/>
              </w:rPr>
            </w:pPr>
            <w:r w:rsidRPr="003F0ED8">
              <w:rPr>
                <w:bCs/>
              </w:rPr>
              <w:t>в)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Pr="00955504" w:rsidR="00817106">
              <w:rPr>
                <w:rFonts w:eastAsia="Times New Roman"/>
              </w:rPr>
              <w:t xml:space="preserve"> </w:t>
            </w:r>
          </w:p>
          <w:p w:rsidR="00791FF6" w:rsidP="00FE5E18">
            <w:pPr>
              <w:spacing w:line="276" w:lineRule="auto"/>
              <w:jc w:val="both"/>
              <w:rPr>
                <w:bCs/>
              </w:rPr>
            </w:pPr>
          </w:p>
          <w:p w:rsidR="00F777CF" w:rsidRPr="002A323A" w:rsidP="00FE5E18">
            <w:pPr>
              <w:spacing w:line="276" w:lineRule="auto"/>
              <w:jc w:val="both"/>
              <w:rPr>
                <w:b/>
              </w:rPr>
            </w:pPr>
            <w:r w:rsidRPr="002A323A">
              <w:rPr>
                <w:b/>
                <w:bCs/>
              </w:rPr>
              <w:t>2)</w:t>
            </w:r>
            <w:r w:rsidRPr="002A323A">
              <w:rPr>
                <w:b/>
              </w:rPr>
              <w:t xml:space="preserve">  предложение участника закупки в отношении объекта закупки:</w:t>
            </w:r>
          </w:p>
          <w:p w:rsidR="00F777CF" w:rsidRPr="002A323A" w:rsidP="00F777CF">
            <w:pPr>
              <w:spacing w:line="276" w:lineRule="auto"/>
              <w:jc w:val="both"/>
            </w:pPr>
            <w:r w:rsidRPr="002A323A">
              <w:t>а)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F777CF" w:rsidRPr="002A323A" w:rsidP="00F777CF">
            <w:pPr>
              <w:spacing w:line="276" w:lineRule="auto"/>
              <w:jc w:val="both"/>
            </w:pPr>
            <w:r w:rsidRPr="002A323A">
              <w:rPr>
                <w:i/>
              </w:rPr>
              <w:t>(Информация, предусмотренная подпунктом «а» пункта 2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r w:rsidRPr="002A323A">
              <w:t>);</w:t>
            </w:r>
          </w:p>
          <w:p w:rsidR="00F777CF" w:rsidRPr="002A323A" w:rsidP="00F777CF">
            <w:pPr>
              <w:spacing w:line="276" w:lineRule="auto"/>
              <w:jc w:val="both"/>
            </w:pPr>
            <w:r w:rsidRPr="002A323A">
              <w:t>б) наименование страны происхождения товара в соответствии с общероссийским классификатором, используемым для идентификации стран мира;</w:t>
            </w:r>
          </w:p>
          <w:p w:rsidR="003D3D31" w:rsidRPr="002A323A" w:rsidP="003D3D31">
            <w:pPr>
              <w:spacing w:line="276" w:lineRule="auto"/>
              <w:jc w:val="both"/>
              <w:rPr>
                <w:bCs/>
              </w:rPr>
            </w:pPr>
            <w:r w:rsidRPr="002A323A">
              <w:t>в)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Pr="002A323A">
              <w:t xml:space="preserve"> </w:t>
            </w:r>
          </w:p>
          <w:p w:rsidR="00E00E3F" w:rsidP="00062126">
            <w:pPr>
              <w:spacing w:line="276" w:lineRule="auto"/>
              <w:jc w:val="both"/>
              <w:rPr>
                <w:rFonts w:eastAsia="Calibri"/>
                <w:noProof/>
                <w:lang w:val="en-US"/>
              </w:rPr>
            </w:pPr>
          </w:p>
          <w:p w:rsidR="00A77B31" w:rsidP="00A77B31">
            <w:pPr>
              <w:spacing w:line="276" w:lineRule="auto"/>
              <w:ind w:firstLine="142"/>
              <w:jc w:val="both"/>
              <w:rPr>
                <w:lang w:val="en-US"/>
              </w:rPr>
            </w:pPr>
          </w:p>
          <w:p w:rsidR="00D77D64" w:rsidP="00D77D64">
            <w:pPr>
              <w:spacing w:line="276" w:lineRule="auto"/>
              <w:ind w:firstLine="142"/>
              <w:jc w:val="both"/>
              <w:rPr>
                <w:b/>
                <w:bCs/>
              </w:rPr>
            </w:pPr>
            <w:r w:rsidRPr="007A2242">
              <w:rPr>
                <w:b/>
                <w:bCs/>
              </w:rPr>
              <w:t>3) информация и документы, предусмотренные нормативными правовыми актами, принятыми в соответствии с частями 3 и 4 статьи 14 Закона № 44-ФЗ:</w:t>
            </w:r>
          </w:p>
          <w:p w:rsidR="00D77D64" w:rsidRPr="00CE286D" w:rsidP="00D77D64">
            <w:pPr>
              <w:ind w:firstLine="142"/>
              <w:jc w:val="both"/>
              <w:rPr>
                <w:b/>
              </w:rPr>
            </w:pPr>
            <w:r w:rsidRPr="00CE286D">
              <w:rPr>
                <w:b/>
              </w:rPr>
              <w:t>1) Информацией и документами, подтверждающими страну происхождения товара для целей постановления Правительства РФ от 23.12.2024 N 1875, являются:</w:t>
            </w:r>
          </w:p>
          <w:p w:rsidR="00D77D64" w:rsidRPr="00CE286D" w:rsidP="00D77D64">
            <w:pPr>
              <w:ind w:firstLine="142"/>
              <w:jc w:val="both"/>
            </w:pPr>
            <w:r w:rsidRPr="00CE286D">
              <w:t xml:space="preserve">а) для подтверждения происхождения товаров, указанных в позициях 1 - 145 приложения № 1 к постановлению Правительства РФ от 23.12.2024 № 1875, позициях 1 - 433 приложения № 2 к постановлению Правительства РФ от </w:t>
            </w:r>
            <w:r w:rsidRPr="00CE286D">
              <w:t xml:space="preserve">23.12.2024 № 1875, приложении № 3 к постановлению Правительства РФ от 23.12.2024 № 1875, из Российской Федерации - номер реестровой записи из реестра российской промышленной продукции, предусмотренного статьей 17.1 Федерального закона </w:t>
            </w:r>
            <w:r>
              <w:t>«</w:t>
            </w:r>
            <w:r w:rsidRPr="00CE286D">
              <w:t>О промышленной политике в Российской Федерации</w:t>
            </w:r>
            <w:r>
              <w:t>»</w:t>
            </w:r>
            <w:r w:rsidRPr="00CE286D">
              <w:t xml:space="preserve">,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17.07.2015 г. № 719 </w:t>
            </w:r>
            <w:r>
              <w:t>«</w:t>
            </w:r>
            <w:r w:rsidRPr="00CE286D">
              <w:t>О подтверждении производства российской промышленной продукции</w:t>
            </w:r>
            <w:r>
              <w:t>»</w:t>
            </w:r>
            <w:r w:rsidRPr="00CE286D">
              <w:t xml:space="preserve"> (далее – постановление Правительства РФ от 17.07.2015 г. № 719), или номер реестровой записи из реестра российской промышленной продукции, содержащей в том числе:</w:t>
            </w:r>
          </w:p>
          <w:p w:rsidR="00D77D64" w:rsidRPr="00CE286D" w:rsidP="00D77D64">
            <w:pPr>
              <w:ind w:firstLine="142"/>
              <w:jc w:val="both"/>
            </w:pPr>
            <w:r w:rsidRPr="00CE286D">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РФ от 17.07.2015 г.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РФ от 17.07.2015 г. № 719, включая значение, определенное для целей осуществления закупок (если постановлением Правительства РФ от 17.07.2015 г. № 719 в отношении такого товара определено значение для целей осуществления закупок);</w:t>
            </w:r>
          </w:p>
          <w:p w:rsidR="00D77D64" w:rsidRPr="00CE286D" w:rsidP="00D77D64">
            <w:pPr>
              <w:ind w:firstLine="142"/>
              <w:jc w:val="both"/>
            </w:pPr>
            <w:r w:rsidRPr="00CE286D">
              <w:t xml:space="preserve">- информацию об уровне радиоэлектронной продукции (для товара, являющегося в соответствии с постановлением Правительства РФ от 17.07.2015 г. № 719 радиоэлектронной продукцией первого уровня или радиоэлектронной продукцией второго уровня); </w:t>
            </w:r>
          </w:p>
          <w:p w:rsidR="00D77D64" w:rsidRPr="00CE286D" w:rsidP="00D77D64">
            <w:pPr>
              <w:ind w:firstLine="142"/>
              <w:jc w:val="both"/>
            </w:pPr>
            <w:r w:rsidRPr="00CE286D">
              <w:t>б) для подтверждения происхождения товаров, указанных в позициях 1 - 145 приложения № 1 к постановлению Правительства РФ от 23.12.2024 № 1875, позициях 1 - 433 приложения № 2 к постановлению Правительства РФ от 23.12.2024 № 1875, приложении № 3 к постановлению Правительства РФ от 23.12.2024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R="00D77D64" w:rsidRPr="00CE286D" w:rsidP="00D77D64">
            <w:pPr>
              <w:ind w:firstLine="142"/>
              <w:jc w:val="both"/>
            </w:pPr>
            <w:r w:rsidRPr="00CE286D">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D77D64" w:rsidRPr="00CE286D" w:rsidP="00D77D64">
            <w:pPr>
              <w:ind w:firstLine="142"/>
              <w:jc w:val="both"/>
            </w:pPr>
            <w:r w:rsidRPr="00CE286D">
              <w:t xml:space="preserve">- информацию об уровне радиоэлектронной продукции (для товара, являющегося в соответствии с правом Евразийского </w:t>
            </w:r>
            <w:r w:rsidRPr="00CE286D">
              <w:t xml:space="preserve">экономического союза радиоэлектронной продукцией первого уровня или радиоэлектронной продукцией второго уровня); </w:t>
            </w:r>
          </w:p>
          <w:p w:rsidR="00D77D64" w:rsidRPr="00CE286D" w:rsidP="00D77D64">
            <w:pPr>
              <w:spacing w:line="276" w:lineRule="auto"/>
              <w:ind w:firstLine="142"/>
              <w:jc w:val="both"/>
            </w:pPr>
            <w:r w:rsidRPr="00CE286D">
              <w:t xml:space="preserve">в)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w:t>
            </w:r>
            <w:r>
              <w:t>«</w:t>
            </w:r>
            <w:r w:rsidRPr="00CE286D">
              <w:t>у</w:t>
            </w:r>
            <w:r>
              <w:t>»</w:t>
            </w:r>
            <w:r w:rsidRPr="00CE286D">
              <w:t xml:space="preserve"> и </w:t>
            </w:r>
            <w:r>
              <w:t>«</w:t>
            </w:r>
            <w:r w:rsidRPr="00CE286D">
              <w:t>ф</w:t>
            </w:r>
            <w:r>
              <w:t>»</w:t>
            </w:r>
            <w:r w:rsidRPr="00CE286D">
              <w:t xml:space="preserve"> пункта 4 постановления Правительства РФ от 23.12.2024 № 1875 в дополнение к информации и документам, предусмотренным постановлением Правительства РФ от 23.12.2024 № 1875, -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выданный Министерством промышленности и торговли Российской Федерации в установленном им порядке;</w:t>
            </w:r>
          </w:p>
          <w:p w:rsidR="00D77D64" w:rsidRPr="00CE286D" w:rsidP="00D77D64">
            <w:pPr>
              <w:ind w:firstLine="142"/>
              <w:jc w:val="both"/>
            </w:pPr>
            <w:r w:rsidRPr="00CE286D">
              <w:t>г) 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 1 к постановлению Правительства РФ от 23.12.2024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D77D64" w:rsidRPr="00CE286D" w:rsidP="00D77D64">
            <w:pPr>
              <w:ind w:firstLine="142"/>
              <w:jc w:val="both"/>
            </w:pPr>
            <w:r w:rsidRPr="00CE286D">
              <w:t xml:space="preserve">д) для подтверждения происхождения программного обеспечения, указанного в позиции 146 приложения № 1 к постановлению Правительства РФ от 23.12.2024 №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 325 </w:t>
            </w:r>
            <w:r>
              <w:t>«</w:t>
            </w:r>
            <w:r w:rsidRPr="00CE286D">
              <w:t>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r>
              <w:t>»</w:t>
            </w:r>
            <w:r w:rsidRPr="00CE286D">
              <w:t xml:space="preserve">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D77D64" w:rsidRPr="00CE286D" w:rsidP="00D77D64">
            <w:pPr>
              <w:ind w:firstLine="142"/>
              <w:jc w:val="both"/>
            </w:pPr>
            <w:r w:rsidRPr="00CE286D">
              <w:t xml:space="preserve">е) для подтверждения происхождения программного обеспечения, указанного в позиции 146 приложения № 1 к постановлению Правительства РФ от 23.12.2024 № 1875, из государств - членов Евразийского экономического союза, за исключением Российской Федерации, - порядковый номер </w:t>
            </w:r>
            <w:r w:rsidRPr="00CE286D">
              <w:t>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D77D64" w:rsidRPr="00CE286D" w:rsidP="00D77D64">
            <w:pPr>
              <w:ind w:firstLine="142"/>
              <w:jc w:val="both"/>
            </w:pPr>
            <w:r w:rsidRPr="00CE286D">
              <w:t>ж) для подтверждения происхождения программного обеспечения, указанного в позиции 146 приложения № 1 к постановлению Правительства РФ от 23.12.2024 №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D77D64" w:rsidRPr="00CE286D" w:rsidP="00D77D64">
            <w:pPr>
              <w:ind w:firstLine="142"/>
              <w:jc w:val="both"/>
            </w:pPr>
            <w:r w:rsidRPr="00CE286D">
              <w:t xml:space="preserve">з) указание в заявке на участие в закупке наименования страны происхождения товара, такое указание осуществляется в соответствии с подпунктом </w:t>
            </w:r>
            <w:r>
              <w:t>«</w:t>
            </w:r>
            <w:r w:rsidRPr="00CE286D">
              <w:t>б</w:t>
            </w:r>
            <w:r>
              <w:t>»</w:t>
            </w:r>
            <w:r w:rsidRPr="00CE286D">
              <w:t xml:space="preserve"> пункта 2 части 1 статьи 43 Закона №44-ФЗ:</w:t>
            </w:r>
          </w:p>
          <w:p w:rsidR="00D77D64" w:rsidRPr="00CE286D" w:rsidP="00D77D64">
            <w:pPr>
              <w:ind w:firstLine="142"/>
              <w:jc w:val="both"/>
            </w:pPr>
            <w:r w:rsidRPr="00CE286D">
              <w:t xml:space="preserve">- для подтверждения происхождения товаров из Российской Федерации, указанных в позициях 1 - 433 приложения № 2 к постановлению Правительства РФ от 23.12.2024 № 1875 (если отсутствие в реестре российской промышленной продукции такого товара с характеристиками, соответствующими потребности заказчика, задекларировано заказчиком в соответствии с абзацем третьим подпункта </w:t>
            </w:r>
            <w:r>
              <w:t>«</w:t>
            </w:r>
            <w:r w:rsidRPr="00CE286D">
              <w:t>а</w:t>
            </w:r>
            <w:r>
              <w:t>»</w:t>
            </w:r>
            <w:r w:rsidRPr="00CE286D">
              <w:t xml:space="preserve"> пункта 7 постановлению Правительства РФ от 23.12.2024 № 1875), за исключением случая, если в заявке на участие в закупке содержится предложение о поставке товара, который по состоянию на момент подачи заявки на участие в закупке включен в реестр российской промышленной продукции;</w:t>
            </w:r>
          </w:p>
          <w:p w:rsidR="00D77D64" w:rsidRPr="00CE286D" w:rsidP="00D77D64">
            <w:pPr>
              <w:ind w:firstLine="142"/>
              <w:jc w:val="both"/>
            </w:pPr>
            <w:r w:rsidRPr="00CE286D">
              <w:t>- для подтверждения происхождения товаров из Российской Федерации, не указанных в позициях 1 - 146 приложения № 1 к постановлению Правительства РФ от 23.12.2024 № 1875, позициях 1 - 433 приложения № 2 к постановлению Правительства РФ от 23.12.2024 № 1875;</w:t>
            </w:r>
          </w:p>
          <w:p w:rsidR="00D77D64" w:rsidRPr="00CE286D" w:rsidP="00D77D64">
            <w:pPr>
              <w:ind w:firstLine="142"/>
              <w:jc w:val="both"/>
            </w:pPr>
            <w:r w:rsidRPr="00CE286D">
              <w:t>- для подтверждения происхождения товара из иностранного государства, за исключением предусмотренных пунктом 3 постановления Правительства РФ от 23.12.2024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rsidR="00D77D64" w:rsidRPr="00CE286D" w:rsidP="00D77D64">
            <w:pPr>
              <w:ind w:firstLine="142"/>
              <w:jc w:val="both"/>
            </w:pPr>
            <w:r w:rsidRPr="00CE286D">
              <w:t xml:space="preserve">и) при осуществлении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товара, не относящегося к товарам, указанным в позициях 1 - 146 приложения № 1 к постановлению Правительства РФ от 23.12.2024 № 1875, позициях 1 - 433 приложения № 2 к постановлению Правительства РФ от 23.12.2024 № 1875, при осуществлении закупок вооружения, военной и специальной техники, принятых на вооружение, снабжение, в эксплуатацию, и образцов вооружения, военной и специальной техники, разработанных в соответствии с конструкторской </w:t>
            </w:r>
            <w:r w:rsidRPr="00CE286D">
              <w:t xml:space="preserve">документацией с литерой не ниже </w:t>
            </w:r>
            <w:r>
              <w:t>«</w:t>
            </w:r>
            <w:r w:rsidRPr="00CE286D">
              <w:t>О1</w:t>
            </w:r>
            <w:r>
              <w:t>»</w:t>
            </w:r>
            <w:r w:rsidRPr="00CE286D">
              <w:t xml:space="preserve">, при осуществлении закупок составных частей вооружения, военной и специальной техники, принятых на вооружение, снабжение, в эксплуатацию, разработанных в соответствии с конструкторской документацией с литерой не ниже </w:t>
            </w:r>
            <w:r>
              <w:t>«</w:t>
            </w:r>
            <w:r w:rsidRPr="00CE286D">
              <w:t>О1</w:t>
            </w:r>
            <w:r>
              <w:t>»</w:t>
            </w:r>
            <w:r w:rsidRPr="00CE286D">
              <w:t xml:space="preserve"> и (или) указанных в конструкторской документации на такие составные части, в дополнение к информации, предусмотренной подпунктом </w:t>
            </w:r>
            <w:r>
              <w:t>«</w:t>
            </w:r>
            <w:r w:rsidRPr="00CE286D">
              <w:t>з</w:t>
            </w:r>
            <w:r>
              <w:t>»</w:t>
            </w:r>
            <w:r w:rsidRPr="00CE286D">
              <w:t xml:space="preserve"> пункта 3 постановления Правительства РФ от 23.12.2024 № 1875, - информация и документы, предусмотренные извещением об осуществлении закупки, приглашением принять участие в определении поставщика (подрядчика, исполнителя), условиями контракта и подлежащие представлению заказчику при поставке товара (в том числе при выполнении работ, оказании услуг).</w:t>
            </w:r>
          </w:p>
          <w:p w:rsidR="00D77D64" w:rsidRPr="00CE286D" w:rsidP="00D77D64">
            <w:pPr>
              <w:ind w:firstLine="142"/>
              <w:jc w:val="both"/>
              <w:rPr>
                <w:b/>
              </w:rPr>
            </w:pPr>
            <w:r w:rsidRPr="00CE286D">
              <w:rPr>
                <w:b/>
              </w:rPr>
              <w:t>2) В соответствии с пунктом 10 постановления Правительства РФ от 23.12.2024 N 1875 установлено, что:</w:t>
            </w:r>
          </w:p>
          <w:p w:rsidR="00D77D64" w:rsidRPr="00CE286D" w:rsidP="00D77D64">
            <w:pPr>
              <w:ind w:firstLine="142"/>
              <w:jc w:val="both"/>
            </w:pPr>
            <w:r w:rsidRPr="00CE286D">
              <w:t xml:space="preserve">а) положения подпунктов </w:t>
            </w:r>
            <w:r>
              <w:t>«</w:t>
            </w:r>
            <w:r w:rsidRPr="00CE286D">
              <w:t>а</w:t>
            </w:r>
            <w:r>
              <w:t>»</w:t>
            </w:r>
            <w:r w:rsidRPr="00CE286D">
              <w:t xml:space="preserve"> и </w:t>
            </w:r>
            <w:r>
              <w:t>«</w:t>
            </w:r>
            <w:r w:rsidRPr="00CE286D">
              <w:t>б</w:t>
            </w:r>
            <w:r>
              <w:t>»</w:t>
            </w:r>
            <w:r w:rsidRPr="00CE286D">
              <w:t xml:space="preserve"> пункта 3 постановления Правительства РФ от 23.12.2024 № 1875 в части, касающейся товаров, указанных в позициях 400 - 432 приложения № 2 к постановлению Правительства РФ от 23.12.2024 № 1875, применяются с 1 сентября 2025 г.;</w:t>
            </w:r>
          </w:p>
          <w:p w:rsidR="00D77D64" w:rsidRPr="00CE286D" w:rsidP="00D77D64">
            <w:pPr>
              <w:ind w:firstLine="142"/>
              <w:jc w:val="both"/>
            </w:pPr>
            <w:r w:rsidRPr="00CE286D">
              <w:t>б) при осуществлении закупок товаров из числа марли медицинской отбеленной хлопчатобумажной, включенной в код 13.20.44.120 по Общероссийскому классификатору продукции по видам экономической деятельности ОК 034-2014 (КПЕС 2008) (далее - ОК 034-2014 (КПЕС 2008), медицинской одежды, включенной в коды 14.12.11, 14.12.21, 14.12.30.131, 14.12.30.132, 14.12.30.160 по ОК 034-2014 (КПЕС 2008), одежды специальной для поддержания физической формы, включенной в код 14.12.30.170 по ОК 034-2014 (КПЕС 2008), а также товаров, указанных в позициях 379 - 382 и 389 приложения № 2 к к постановлению Правительства РФ от 23.12.2024 №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 при осуществлении закупок товаров из числа специальных хирургических одноразовых стерильных изделий из нетканых материалов для защиты пациента и медицинского персонала, включенных в код 14.19.32.120 по ОК 034-2014 (КПЕС 2008), мебели медицинской, включая хирургическую, стоматологическую или ветеринарную, и ее частей, включенных в коды 32.50.30.110,</w:t>
            </w:r>
            <w:r w:rsidRPr="00CE286D">
              <w:tab/>
              <w:t>32.50.30.119,</w:t>
            </w:r>
            <w:r w:rsidRPr="00CE286D">
              <w:tab/>
              <w:t xml:space="preserve">32.50.50 по ОК 034-2014 (КПЕС 2008) (за исключением кровати больничной механической, соответствующей коду 120210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 (далее - номенклатурная классификация), кровати больничной стандартной с электроприводом, соответствующей коду 136210 вида медицинского изделия в соответствии с номенклатурной классификацией, стеллажа для палаты пациента, соответствующего коду 156900 вида медицинского изделия в </w:t>
            </w:r>
            <w:r w:rsidRPr="00CE286D">
              <w:t xml:space="preserve">соответствии с номенклатурной классификацией, шкафа вытяжного, соответствующего коду 181470 вида медицинского изделия в соответствии с номенклатурной классификацией, ширмы прикроватной, соответствующей коду 184200 вида медицинского изделия в соответствии с номенклатурной классификацией, стеллажа общего назначения, соответствующего коду 260470 вида медицинского изделия в соответствии с номенклатурной классификацией, шкафа для сушки и хранения эндоскопов, соответствующего коду 271740 вида медицинского изделия в соответствии с номенклатурной классификацией), а также товаров, указанных в позициях 362 - 378, 383 - 388, 390 - 399 и 433 приложения № 2 к постановлению Правительства РФ от 23.12.2024 №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декабря 2025 г. включительно,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w:t>
            </w:r>
            <w:r>
              <w:t>«</w:t>
            </w:r>
            <w:r w:rsidRPr="00CE286D">
              <w:t>а</w:t>
            </w:r>
            <w:r>
              <w:t>»</w:t>
            </w:r>
            <w:r w:rsidRPr="00CE286D">
              <w:t xml:space="preserve"> и </w:t>
            </w:r>
            <w:r>
              <w:t>«</w:t>
            </w:r>
            <w:r w:rsidRPr="00CE286D">
              <w:t>б</w:t>
            </w:r>
            <w:r>
              <w:t>»</w:t>
            </w:r>
            <w:r w:rsidRPr="00CE286D">
              <w:t xml:space="preserve"> пункта 3 к постановлению Правительства РФ от 23.12.2024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D77D64" w:rsidRPr="00CE286D" w:rsidP="00D77D64">
            <w:pPr>
              <w:ind w:firstLine="142"/>
              <w:jc w:val="both"/>
            </w:pPr>
            <w:r w:rsidRPr="00CE286D">
              <w:t>в) при осуществлении закупок товаров, указанных в позициях 416 – 428 приложения № 2 к постановлению Правительства РФ от 23.12.2024 №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  при осуществлении закупок товаров, указанных в позициях 400 - 415 и 429 - 432 приложения № 2 к постановлению Правительства РФ от 23.12.2024 №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декабря 2025 г. включительно, информацией и документами, подтверждающими происхождение таких товаров из государств - членов Евразийского экономического союза, в том числе из Российской Федерации, являются следующие информация и документы в совокупности:</w:t>
            </w:r>
          </w:p>
          <w:p w:rsidR="00D77D64" w:rsidRPr="00CE286D" w:rsidP="00D77D64">
            <w:pPr>
              <w:ind w:firstLine="142"/>
              <w:jc w:val="both"/>
            </w:pPr>
            <w:r w:rsidRPr="00CE286D">
              <w:t>-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D77D64" w:rsidRPr="00CE286D" w:rsidP="00D77D64">
            <w:pPr>
              <w:ind w:firstLine="142"/>
              <w:jc w:val="both"/>
            </w:pPr>
            <w:r w:rsidRPr="00CE286D">
              <w:t xml:space="preserve">-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w:t>
            </w:r>
            <w:r>
              <w:t>«</w:t>
            </w:r>
            <w:r w:rsidRPr="00CE286D">
              <w:t>в</w:t>
            </w:r>
            <w:r>
              <w:t>»</w:t>
            </w:r>
            <w:r w:rsidRPr="00CE286D">
              <w:t xml:space="preserve">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 4;</w:t>
            </w:r>
          </w:p>
          <w:p w:rsidR="00D77D64" w:rsidRPr="00CE286D" w:rsidP="00D77D64">
            <w:pPr>
              <w:ind w:firstLine="142"/>
              <w:jc w:val="both"/>
            </w:pPr>
            <w:r w:rsidRPr="00CE286D">
              <w:t xml:space="preserve">- реквизиты (дата и номер) документа, подтверждающего соответствие производства медицинских изделий требованиям ГОСТ ISO 13485-2017 </w:t>
            </w:r>
            <w:r>
              <w:t>«</w:t>
            </w:r>
            <w:r w:rsidRPr="00CE286D">
              <w:t>Межгосударственный стандарт. Изделия медицинские. Системы менеджмента качества. Требования для целей регулирования</w:t>
            </w:r>
            <w:r>
              <w:t>»</w:t>
            </w:r>
            <w:r w:rsidRPr="00CE286D">
              <w:t>;</w:t>
            </w:r>
          </w:p>
          <w:p w:rsidR="00D77D64" w:rsidRPr="00CE286D" w:rsidP="00D77D64">
            <w:pPr>
              <w:ind w:firstLine="142"/>
              <w:jc w:val="both"/>
            </w:pPr>
            <w:r w:rsidRPr="00CE286D">
              <w:t>г) до внесения изменений в право Евразийского экономического союза, предусматривающих подтверждение страны происхождения товаров, указанных в приложениях № 1 - 3 к постановлению Правительства РФ от 23.12.2024 № 1875, путем предоставления информации из евразийского реестра промышленных товаров, документом, подтверждающим происхождение таких товаров из государств - членов Евразийского экономического союза, за исключением Российской Федерации,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D77D64" w:rsidRPr="00CE286D" w:rsidP="00D77D64">
            <w:pPr>
              <w:ind w:firstLine="142"/>
              <w:jc w:val="both"/>
            </w:pPr>
            <w:r w:rsidRPr="00CE286D">
              <w:t xml:space="preserve">д) положения абзаца второго подпункта </w:t>
            </w:r>
            <w:r>
              <w:t>«</w:t>
            </w:r>
            <w:r w:rsidRPr="00CE286D">
              <w:t>а</w:t>
            </w:r>
            <w:r>
              <w:t>»</w:t>
            </w:r>
            <w:r w:rsidRPr="00CE286D">
              <w:t xml:space="preserve"> пункта 3 постановления Правительства РФ от 23.12.2024 № 1875 не применяются:</w:t>
            </w:r>
          </w:p>
          <w:p w:rsidR="00D77D64" w:rsidRPr="00CE286D" w:rsidP="00D77D64">
            <w:pPr>
              <w:ind w:firstLine="142"/>
              <w:jc w:val="both"/>
            </w:pPr>
            <w:r w:rsidRPr="00CE286D">
              <w:t xml:space="preserve">- для подтверждения происхождения из Российской Федерации товаров, указанных в позиции 139 приложения № 1 к постановлению Правительства РФ от 23.12.2024 № 1875, позициях 273, 276, 297 - 299, 304 - 306, 309 - 312, 314, 316, 318, 320, 334, 354 и 382 приложения № 2 к  постановлению Правительства РФ от 23.12.2024 № 1875, позициях 79 - 81, 83 - 87, 105, 272, 275 приложения № 3 к постановлению Правительства РФ от 23.12.2024 № 1875 и реестровые записи в реестре российской промышленной продукции в отношении которых сформированы по 10 октября 2023 г. включительно, при осуществлении закупок таких товаров (в том числе поставляемых при выполнении закупаемых работ, оказании закупаемых услуг), извещения об осуществлении которых размещены в единой информационной системе и приглашения </w:t>
            </w:r>
            <w:r w:rsidRPr="00CE286D">
              <w:t>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декабря 2026 г. включительно;</w:t>
            </w:r>
          </w:p>
          <w:p w:rsidR="00D77D64" w:rsidRPr="00CE286D" w:rsidP="00D77D64">
            <w:pPr>
              <w:ind w:firstLine="142"/>
              <w:jc w:val="both"/>
            </w:pPr>
            <w:r w:rsidRPr="00CE286D">
              <w:t>- для подтверждения происхождения из Российской Федерации товаров, указанных в позициях 205 - 210, 213 - 232, 235, 241, 248 - 251 приложения № 2 к постановлению Правительства РФ от 23.12.2024 № 1875, позициях 48 - 55, 57 - 62, 68 - 72 приложения № 3 к постановлению Правительства РФ от 23.12.2024 № 1875 и реестровые записи в реестре российской промышленной продукции в отношении которых сформированы по 10 августа 2025 г. включительно, при осуществлении закупок таких товаров (в том числе поставляемых при выполнении закупаемых работ, оказании закупаемых услуг),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2026 г. включительно;</w:t>
            </w:r>
          </w:p>
          <w:p w:rsidR="00D77D64" w:rsidRPr="00DC2057" w:rsidP="00D77D64">
            <w:pPr>
              <w:ind w:firstLine="142"/>
              <w:jc w:val="both"/>
            </w:pPr>
            <w:r w:rsidRPr="00CE286D">
              <w:t>для подтверждения происхождения из Российской Федерации товаров, указанных в позициях 16, 17, 140, 141 и 144 приложения № 1 к постановлению Правительства РФ от 23.12.2024 № 1875, позициях 2, 172 - 179, 189, 362 - 364, 366 - 378, 383 - 388, 390 - 415, 429 - 433 приложения № 2 к постановлению Правительства РФ от 23.12.2024 № 1875, позиции 271 приложения №3 к постановлению Правительства РФ от 23.12.2024 № 1875 и реестровые записи в реестре российской промышленной продукции в отношении которых сформированы по 31 декабря 2025 г. включительно, при осуществлении закупок таких товаров (в том числе поставляемых при выполнении закупаемых работ, оказании закупаемых услуг),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30 июня 2026 г. включительно.</w:t>
            </w:r>
          </w:p>
          <w:p w:rsidRPr="000203FD" w:rsidP="00D77D64">
            <w:pPr>
              <w:ind w:firstLine="142"/>
              <w:jc w:val="both"/>
            </w:pPr>
            <w:r w:rsidRPr="00DC2078">
              <w:rPr>
                <w:i/>
                <w:iCs/>
              </w:rPr>
              <w:t>При отсутствии в заявке на участие в закупке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Pr="000203FD" w:rsidP="00D77D64">
            <w:pPr>
              <w:ind w:firstLine="142"/>
              <w:jc w:val="both"/>
            </w:pPr>
          </w:p>
          <w:p w:rsidR="00A77B31" w:rsidP="00A77B31"/>
          <w:p w:rsidR="003770A0" w:rsidP="003770A0">
            <w:pPr>
              <w:spacing w:line="276" w:lineRule="auto"/>
              <w:ind w:firstLine="142"/>
              <w:jc w:val="both"/>
              <w:rPr>
                <w:lang w:val="en-US"/>
              </w:rPr>
            </w:pPr>
          </w:p>
          <w:p w:rsidR="00C75110" w:rsidRPr="00EF0D90" w:rsidP="00C75110">
            <w:pPr>
              <w:autoSpaceDE w:val="0"/>
              <w:adjustRightInd w:val="0"/>
              <w:spacing w:line="276" w:lineRule="auto"/>
              <w:jc w:val="both"/>
              <w:rPr>
                <w:color w:val="FF0000"/>
              </w:rPr>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19</w:t>
            </w:r>
          </w:p>
        </w:tc>
        <w:tc>
          <w:tcPr>
            <w:tcW w:w="3309" w:type="dxa"/>
            <w:tcBorders>
              <w:top w:val="single" w:sz="4" w:space="0" w:color="auto"/>
              <w:left w:val="single" w:sz="4" w:space="0" w:color="auto"/>
              <w:bottom w:val="single" w:sz="4" w:space="0" w:color="auto"/>
              <w:right w:val="single" w:sz="4" w:space="0" w:color="auto"/>
            </w:tcBorders>
          </w:tcPr>
          <w:p w:rsidR="00C75110" w:rsidRPr="0041548F" w:rsidP="00762AC9">
            <w:pPr>
              <w:keepLines/>
              <w:widowControl w:val="0"/>
              <w:suppressLineNumbers/>
              <w:autoSpaceDE w:val="0"/>
              <w:autoSpaceDN w:val="0"/>
              <w:spacing w:line="276" w:lineRule="auto"/>
              <w:jc w:val="both"/>
            </w:pPr>
            <w:r>
              <w:t>Дата и время окончания срока подачи заявок</w:t>
            </w:r>
            <w:r w:rsidR="00762AC9">
              <w:t xml:space="preserve"> </w:t>
            </w:r>
            <w:r w:rsidRPr="00762AC9" w:rsidR="00762AC9">
              <w:t xml:space="preserve">на участие в </w:t>
            </w:r>
            <w:r w:rsidRPr="00762AC9" w:rsidR="00762AC9">
              <w:t>закупке</w:t>
            </w:r>
          </w:p>
        </w:tc>
        <w:tc>
          <w:tcPr>
            <w:tcW w:w="6714" w:type="dxa"/>
            <w:tcBorders>
              <w:top w:val="single" w:sz="4" w:space="0" w:color="auto"/>
              <w:left w:val="single" w:sz="4" w:space="0" w:color="auto"/>
              <w:bottom w:val="single" w:sz="4" w:space="0" w:color="auto"/>
              <w:right w:val="single" w:sz="4" w:space="0" w:color="auto"/>
            </w:tcBorders>
          </w:tcPr>
          <w:p w:rsidR="00C75110" w:rsidRPr="00114301" w:rsidP="00C75110">
            <w:pPr>
              <w:autoSpaceDE w:val="0"/>
              <w:autoSpaceDN w:val="0"/>
              <w:adjustRightInd w:val="0"/>
              <w:spacing w:line="276" w:lineRule="auto"/>
              <w:jc w:val="both"/>
              <w:rPr>
                <w:rFonts w:eastAsia="Calibri"/>
                <w:noProof/>
                <w:lang w:val="en-US"/>
              </w:rPr>
            </w:pPr>
            <w:r w:rsidRPr="00AF6817">
              <w:rPr>
                <w:b/>
                <w:noProof/>
              </w:rPr>
              <w:t>24.09.2025</w:t>
            </w:r>
            <w:r>
              <w:rPr>
                <w:b/>
                <w:noProof/>
                <w:lang w:val="en-US"/>
              </w:rPr>
              <w:t xml:space="preserve"> </w:t>
            </w:r>
            <w:r w:rsidRPr="001C2329">
              <w:rPr>
                <w:bCs/>
                <w:noProof/>
              </w:rPr>
              <w:t xml:space="preserve">- </w:t>
            </w:r>
            <w:r w:rsidRPr="00AF6817">
              <w:rPr>
                <w:b/>
                <w:noProof/>
              </w:rPr>
              <w:t>16</w:t>
            </w:r>
            <w:r>
              <w:rPr>
                <w:b/>
                <w:noProof/>
                <w:lang w:val="en-US"/>
              </w:rPr>
              <w:t>:</w:t>
            </w:r>
            <w:r w:rsidRPr="00AF6817">
              <w:rPr>
                <w:b/>
                <w:noProof/>
              </w:rPr>
              <w:t>00</w:t>
            </w:r>
            <w:r w:rsidRPr="001C2329">
              <w:rPr>
                <w:b/>
                <w:noProof/>
              </w:rPr>
              <w:t xml:space="preserve"> </w:t>
            </w:r>
            <w:r>
              <w:rPr>
                <w:b/>
                <w:noProof/>
              </w:rPr>
              <w:t>местного времени</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8D77DE" w:rsidP="00C75110">
            <w:pPr>
              <w:autoSpaceDE w:val="0"/>
              <w:autoSpaceDN w:val="0"/>
              <w:spacing w:line="276" w:lineRule="auto"/>
              <w:jc w:val="both"/>
              <w:outlineLvl w:val="2"/>
            </w:pPr>
            <w:r w:rsidRPr="008D77DE">
              <w:t>20</w:t>
            </w:r>
          </w:p>
        </w:tc>
        <w:tc>
          <w:tcPr>
            <w:tcW w:w="3309" w:type="dxa"/>
            <w:tcBorders>
              <w:top w:val="single" w:sz="4" w:space="0" w:color="auto"/>
              <w:left w:val="single" w:sz="4" w:space="0" w:color="auto"/>
              <w:bottom w:val="single" w:sz="4" w:space="0" w:color="auto"/>
              <w:right w:val="single" w:sz="4" w:space="0" w:color="auto"/>
            </w:tcBorders>
          </w:tcPr>
          <w:p w:rsidR="00C75110" w:rsidRPr="008D77DE" w:rsidP="00C75110">
            <w:pPr>
              <w:keepLines/>
              <w:widowControl w:val="0"/>
              <w:suppressLineNumbers/>
              <w:autoSpaceDE w:val="0"/>
              <w:autoSpaceDN w:val="0"/>
              <w:spacing w:line="276" w:lineRule="auto"/>
              <w:jc w:val="both"/>
            </w:pPr>
            <w:r w:rsidRPr="00530EB2">
              <w:t>Дата проведения процедуры подачи предложений о цене контракта либо о сумме цен единиц товара, работы, услуги (в случае, предусмотренном частью 24 статьи 22 Закона № 44-ФЗ)</w:t>
            </w:r>
          </w:p>
        </w:tc>
        <w:tc>
          <w:tcPr>
            <w:tcW w:w="6714" w:type="dxa"/>
            <w:tcBorders>
              <w:top w:val="single" w:sz="4" w:space="0" w:color="auto"/>
              <w:left w:val="single" w:sz="4" w:space="0" w:color="auto"/>
              <w:bottom w:val="single" w:sz="4" w:space="0" w:color="auto"/>
              <w:right w:val="single" w:sz="4" w:space="0" w:color="auto"/>
            </w:tcBorders>
          </w:tcPr>
          <w:p w:rsidR="007762EA" w:rsidRPr="007762EA" w:rsidP="007762EA">
            <w:pPr>
              <w:autoSpaceDE w:val="0"/>
              <w:autoSpaceDN w:val="0"/>
              <w:adjustRightInd w:val="0"/>
              <w:spacing w:line="276" w:lineRule="auto"/>
              <w:jc w:val="both"/>
            </w:pPr>
            <w:r w:rsidRPr="007762EA">
              <w:rPr>
                <w:b/>
              </w:rPr>
              <w:t>24.09.2025</w:t>
            </w:r>
            <w:r w:rsidR="00A2659B">
              <w:rPr>
                <w:b/>
              </w:rPr>
              <w:t xml:space="preserve"> </w:t>
            </w:r>
          </w:p>
          <w:p w:rsidR="00530EB2" w:rsidRPr="00530EB2" w:rsidP="004534EB">
            <w:pPr>
              <w:pStyle w:val="PlainText"/>
              <w:jc w:val="both"/>
              <w:rPr>
                <w:rFonts w:ascii="Times New Roman" w:hAnsi="Times New Roman" w:cs="Times New Roman"/>
                <w:i/>
                <w:sz w:val="24"/>
                <w:szCs w:val="24"/>
              </w:rPr>
            </w:pPr>
            <w:r w:rsidRPr="00530EB2">
              <w:rPr>
                <w:rFonts w:ascii="Times New Roman" w:hAnsi="Times New Roman" w:cs="Times New Roman"/>
                <w:i/>
                <w:sz w:val="24"/>
                <w:szCs w:val="24"/>
              </w:rPr>
              <w:t>При проведении электронного аукциона процедура начинается через два часа с момента окончания срока подачи заявок на участие в закупке.</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21</w:t>
            </w:r>
          </w:p>
        </w:tc>
        <w:tc>
          <w:tcPr>
            <w:tcW w:w="3309" w:type="dxa"/>
            <w:tcBorders>
              <w:top w:val="single" w:sz="4" w:space="0" w:color="auto"/>
              <w:left w:val="single" w:sz="4" w:space="0" w:color="auto"/>
              <w:bottom w:val="single" w:sz="4" w:space="0" w:color="auto"/>
              <w:right w:val="single" w:sz="4" w:space="0" w:color="auto"/>
            </w:tcBorders>
          </w:tcPr>
          <w:p w:rsidR="00C75110" w:rsidRPr="006E668B" w:rsidP="00C75110">
            <w:pPr>
              <w:keepLines/>
              <w:widowControl w:val="0"/>
              <w:suppressLineNumbers/>
              <w:autoSpaceDE w:val="0"/>
              <w:autoSpaceDN w:val="0"/>
              <w:spacing w:line="276" w:lineRule="auto"/>
              <w:jc w:val="both"/>
            </w:pPr>
            <w:r w:rsidRPr="006E668B">
              <w:t>Дата подведения итогов определения поставщика (подрядчика, исполнителя)</w:t>
            </w:r>
          </w:p>
        </w:tc>
        <w:tc>
          <w:tcPr>
            <w:tcW w:w="6714" w:type="dxa"/>
            <w:tcBorders>
              <w:top w:val="single" w:sz="4" w:space="0" w:color="auto"/>
              <w:left w:val="single" w:sz="4" w:space="0" w:color="auto"/>
              <w:bottom w:val="single" w:sz="4" w:space="0" w:color="auto"/>
              <w:right w:val="single" w:sz="4" w:space="0" w:color="auto"/>
            </w:tcBorders>
          </w:tcPr>
          <w:p w:rsidR="00C75110" w:rsidRPr="00840DE8" w:rsidP="005B1615">
            <w:pPr>
              <w:keepLines/>
              <w:widowControl w:val="0"/>
              <w:suppressLineNumbers/>
              <w:autoSpaceDE w:val="0"/>
              <w:autoSpaceDN w:val="0"/>
              <w:spacing w:line="276" w:lineRule="auto"/>
              <w:jc w:val="both"/>
              <w:rPr>
                <w:b/>
                <w:noProof/>
                <w:lang w:val="en-US"/>
              </w:rPr>
            </w:pPr>
            <w:r w:rsidRPr="00840DE8">
              <w:rPr>
                <w:b/>
                <w:lang w:val="en-US"/>
              </w:rPr>
              <w:t>25.09.2025</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22</w:t>
            </w:r>
          </w:p>
        </w:tc>
        <w:tc>
          <w:tcPr>
            <w:tcW w:w="3309" w:type="dxa"/>
            <w:tcBorders>
              <w:top w:val="single" w:sz="4" w:space="0" w:color="auto"/>
              <w:left w:val="single" w:sz="4" w:space="0" w:color="auto"/>
              <w:bottom w:val="single" w:sz="4" w:space="0" w:color="auto"/>
              <w:right w:val="single" w:sz="4" w:space="0" w:color="auto"/>
            </w:tcBorders>
          </w:tcPr>
          <w:p w:rsidR="00C75110" w:rsidRPr="007E20FB" w:rsidP="00530EB2">
            <w:pPr>
              <w:keepLines/>
              <w:widowControl w:val="0"/>
              <w:suppressLineNumbers/>
              <w:autoSpaceDE w:val="0"/>
              <w:autoSpaceDN w:val="0"/>
              <w:spacing w:line="276" w:lineRule="auto"/>
              <w:jc w:val="both"/>
              <w:rPr>
                <w:b/>
                <w:noProof/>
              </w:rPr>
            </w:pPr>
            <w:r w:rsidRPr="0039587F">
              <w:t xml:space="preserve">Порядок предоставления участникам аукциона разъяснений </w:t>
            </w:r>
            <w:r w:rsidRPr="0039587F">
              <w:t>положений  извещения</w:t>
            </w:r>
            <w:r w:rsidRPr="0039587F">
              <w:t xml:space="preserve"> об осуществлении закупки</w:t>
            </w:r>
          </w:p>
        </w:tc>
        <w:tc>
          <w:tcPr>
            <w:tcW w:w="6714" w:type="dxa"/>
            <w:tcBorders>
              <w:top w:val="single" w:sz="4" w:space="0" w:color="auto"/>
              <w:left w:val="single" w:sz="4" w:space="0" w:color="auto"/>
              <w:bottom w:val="single" w:sz="4" w:space="0" w:color="auto"/>
              <w:right w:val="single" w:sz="4" w:space="0" w:color="auto"/>
            </w:tcBorders>
          </w:tcPr>
          <w:p w:rsidR="00C75110" w:rsidRPr="00530EB2" w:rsidP="00C75110">
            <w:pPr>
              <w:keepLines/>
              <w:widowControl w:val="0"/>
              <w:suppressLineNumbers/>
              <w:autoSpaceDE w:val="0"/>
              <w:autoSpaceDN w:val="0"/>
              <w:spacing w:after="100" w:afterAutospacing="1" w:line="276" w:lineRule="auto"/>
              <w:jc w:val="both"/>
              <w:rPr>
                <w:i/>
              </w:rPr>
            </w:pPr>
            <w:r w:rsidRPr="00530EB2">
              <w:rPr>
                <w:i/>
              </w:rPr>
              <w:t>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23</w:t>
            </w:r>
          </w:p>
        </w:tc>
        <w:tc>
          <w:tcPr>
            <w:tcW w:w="3309" w:type="dxa"/>
            <w:tcBorders>
              <w:top w:val="single" w:sz="4" w:space="0" w:color="auto"/>
              <w:left w:val="single" w:sz="4" w:space="0" w:color="auto"/>
              <w:bottom w:val="single" w:sz="4" w:space="0" w:color="auto"/>
              <w:right w:val="single" w:sz="4" w:space="0" w:color="auto"/>
            </w:tcBorders>
          </w:tcPr>
          <w:p w:rsidR="00C75110" w:rsidP="00C75110">
            <w:pPr>
              <w:keepLines/>
              <w:widowControl w:val="0"/>
              <w:suppressLineNumbers/>
              <w:autoSpaceDE w:val="0"/>
              <w:autoSpaceDN w:val="0"/>
              <w:spacing w:line="276" w:lineRule="auto"/>
              <w:jc w:val="both"/>
            </w:pPr>
            <w:r w:rsidRPr="00051EE3">
              <w:t xml:space="preserve">Размер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статьей 44 Закона № 44-ФЗ), реквизиты счета, на котором в соответствии с законодательством Российской Федерации учитываются операции со средствами, поступающими </w:t>
            </w:r>
            <w:r w:rsidRPr="00051EE3">
              <w:t>заказчику, реквизиты счета для перечисления денежных средств в случае, предусмотренном частью 13 статьи 44 Закона № 44-ФЗ</w:t>
            </w:r>
          </w:p>
        </w:tc>
        <w:tc>
          <w:tcPr>
            <w:tcW w:w="6714" w:type="dxa"/>
            <w:tcBorders>
              <w:top w:val="single" w:sz="4" w:space="0" w:color="auto"/>
              <w:left w:val="single" w:sz="4" w:space="0" w:color="auto"/>
              <w:bottom w:val="single" w:sz="4" w:space="0" w:color="auto"/>
              <w:right w:val="single" w:sz="4" w:space="0" w:color="auto"/>
            </w:tcBorders>
          </w:tcPr>
          <w:p w:rsidR="00A50061" w:rsidRPr="0070747C" w:rsidP="00A50061">
            <w:pPr>
              <w:autoSpaceDE w:val="0"/>
              <w:autoSpaceDN w:val="0"/>
              <w:adjustRightInd w:val="0"/>
              <w:spacing w:line="23" w:lineRule="atLeast"/>
              <w:jc w:val="both"/>
            </w:pPr>
            <w:r w:rsidRPr="00051EE3">
              <w:rPr>
                <w:bCs/>
              </w:rPr>
              <w:t>Не установлено</w:t>
            </w:r>
          </w:p>
          <w:p w:rsidR="007A2E6E" w:rsidP="007A2E6E">
            <w:pPr>
              <w:tabs>
                <w:tab w:val="left" w:pos="795"/>
              </w:tabs>
              <w:autoSpaceDE w:val="0"/>
              <w:autoSpaceDN w:val="0"/>
              <w:adjustRightInd w:val="0"/>
              <w:spacing w:line="23" w:lineRule="atLeast"/>
              <w:jc w:val="both"/>
              <w:rPr>
                <w:lang w:val="en-US"/>
              </w:rPr>
            </w:pPr>
          </w:p>
          <w:p w:rsidR="007A2E6E" w:rsidRPr="0070747C" w:rsidP="00D4515E">
            <w:pPr>
              <w:keepLines/>
              <w:widowControl w:val="0"/>
              <w:suppressLineNumbers/>
              <w:autoSpaceDE w:val="0"/>
              <w:spacing w:line="276" w:lineRule="auto"/>
              <w:ind w:right="88"/>
              <w:jc w:val="both"/>
            </w:pPr>
          </w:p>
          <w:p w:rsidR="0070747C" w:rsidRPr="0070747C" w:rsidP="00EB1789">
            <w:pPr>
              <w:autoSpaceDE w:val="0"/>
              <w:autoSpaceDN w:val="0"/>
              <w:adjustRightInd w:val="0"/>
              <w:spacing w:line="23" w:lineRule="atLeast"/>
              <w:jc w:val="both"/>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24</w:t>
            </w:r>
          </w:p>
        </w:tc>
        <w:tc>
          <w:tcPr>
            <w:tcW w:w="3309" w:type="dxa"/>
            <w:tcBorders>
              <w:top w:val="single" w:sz="4" w:space="0" w:color="auto"/>
              <w:left w:val="single" w:sz="4" w:space="0" w:color="auto"/>
              <w:bottom w:val="single" w:sz="4" w:space="0" w:color="auto"/>
              <w:right w:val="single" w:sz="4" w:space="0" w:color="auto"/>
            </w:tcBorders>
          </w:tcPr>
          <w:p w:rsidR="00C75110" w:rsidP="008B383E">
            <w:pPr>
              <w:spacing w:line="276" w:lineRule="auto"/>
              <w:jc w:val="both"/>
            </w:pPr>
            <w:r w:rsidRPr="00051EE3">
              <w:t>Размер обеспечения исполнения контракта, гарантийных обязательств, порядок предоставления такого обеспечения, требования к такому обеспечению (если требование обеспечения исполнения контракта, гарантийных обязательств установлено в соответствии со статьей 96 Закона № 44-ФЗ)</w:t>
            </w:r>
          </w:p>
        </w:tc>
        <w:tc>
          <w:tcPr>
            <w:tcW w:w="6714" w:type="dxa"/>
            <w:tcBorders>
              <w:top w:val="single" w:sz="4" w:space="0" w:color="auto"/>
              <w:left w:val="single" w:sz="4" w:space="0" w:color="auto"/>
              <w:bottom w:val="single" w:sz="4" w:space="0" w:color="auto"/>
              <w:right w:val="single" w:sz="4" w:space="0" w:color="auto"/>
            </w:tcBorders>
          </w:tcPr>
          <w:p w:rsidR="00C5374F" w:rsidP="00C5374F">
            <w:pPr>
              <w:rPr>
                <w:rFonts w:eastAsiaTheme="minorEastAsia"/>
              </w:rPr>
            </w:pPr>
            <w:r w:rsidRPr="00032238">
              <w:rPr>
                <w:b/>
                <w:iCs/>
              </w:rPr>
              <w:t xml:space="preserve">Размер обеспечения исполнения контракта (договора) </w:t>
            </w:r>
            <w:r w:rsidRPr="00032238">
              <w:rPr>
                <w:b/>
              </w:rPr>
              <w:t>составляет</w:t>
            </w:r>
            <w:r w:rsidRPr="00032238">
              <w:rPr>
                <w:rFonts w:eastAsiaTheme="minorEastAsia"/>
                <w:b/>
                <w:noProof/>
              </w:rPr>
              <w:t>:</w:t>
            </w:r>
            <w:r w:rsidRPr="00126D41">
              <w:rPr>
                <w:rFonts w:eastAsiaTheme="minorEastAsia"/>
                <w:noProof/>
              </w:rPr>
              <w:t xml:space="preserve"> </w:t>
            </w:r>
          </w:p>
          <w:p w:rsidR="00C5374F" w:rsidP="00C5374F">
            <w:pPr>
              <w:spacing w:line="276" w:lineRule="auto"/>
              <w:jc w:val="both"/>
              <w:rPr>
                <w:noProof/>
              </w:rPr>
            </w:pPr>
          </w:p>
          <w:p w:rsidR="00C5374F" w:rsidP="00C5374F">
            <w:pPr>
              <w:spacing w:line="276" w:lineRule="auto"/>
              <w:jc w:val="both"/>
              <w:rPr>
                <w:noProof/>
                <w:lang w:val="en-US"/>
              </w:rPr>
            </w:pPr>
          </w:p>
          <w:p w:rsidR="00B327F7" w:rsidP="00B327F7">
            <w:r>
              <w:rPr>
                <w:noProof/>
              </w:rPr>
              <w:t>5,00</w:t>
            </w:r>
            <w:r w:rsidRPr="00032238">
              <w:rPr>
                <w:noProof/>
              </w:rPr>
              <w:t xml:space="preserve">% от </w:t>
            </w:r>
            <w:r w:rsidRPr="00032238">
              <w:rPr>
                <w:noProof/>
              </w:rPr>
              <w:t>цены, по которой в соответствии с Законом № 44-ФЗ заключается контракт.</w:t>
            </w:r>
          </w:p>
          <w:p w:rsidRPr="00032238" w:rsidP="00C5374F">
            <w:pPr>
              <w:spacing w:line="276" w:lineRule="auto"/>
              <w:jc w:val="both"/>
              <w:rPr>
                <w:rFonts w:eastAsiaTheme="minorEastAsia"/>
                <w:lang w:val="en-US"/>
              </w:rPr>
            </w:pPr>
          </w:p>
          <w:p w:rsidR="00C5374F" w:rsidP="00C5374F">
            <w:pPr>
              <w:spacing w:line="276" w:lineRule="auto"/>
              <w:jc w:val="both"/>
              <w:rPr>
                <w:rFonts w:eastAsiaTheme="minorEastAsia"/>
                <w:noProof/>
              </w:rPr>
            </w:pPr>
          </w:p>
          <w:p w:rsidRPr="00032238" w:rsidP="00C5374F">
            <w:pPr>
              <w:spacing w:line="276" w:lineRule="auto"/>
              <w:jc w:val="both"/>
              <w:rPr>
                <w:rFonts w:eastAsiaTheme="minorEastAsia"/>
                <w:lang w:val="en-US"/>
              </w:rPr>
            </w:pPr>
            <w:r>
              <w:rPr>
                <w:noProof/>
              </w:rPr>
              <w:t xml:space="preserve"> </w:t>
            </w:r>
          </w:p>
          <w:p w:rsidR="00C75110" w:rsidRPr="00A55557" w:rsidP="00A55557">
            <w:pPr>
              <w:spacing w:before="120" w:line="276" w:lineRule="auto"/>
              <w:jc w:val="both"/>
              <w:rPr>
                <w:rFonts w:eastAsiaTheme="minorEastAsia"/>
                <w:noProof/>
              </w:rPr>
            </w:pPr>
            <w:r w:rsidRPr="00B766A5">
              <w:rPr>
                <w:b/>
                <w:bCs/>
                <w:noProof/>
              </w:rPr>
              <w:t>Размер обеспечения гарантийных обязательств</w:t>
            </w:r>
            <w:r w:rsidRPr="00B766A5">
              <w:rPr>
                <w:b/>
              </w:rPr>
              <w:t xml:space="preserve"> </w:t>
            </w:r>
            <w:r w:rsidRPr="00B766A5">
              <w:rPr>
                <w:b/>
                <w:bCs/>
                <w:noProof/>
              </w:rPr>
              <w:t>составляет:</w:t>
            </w:r>
            <w:r w:rsidRPr="00B766A5">
              <w:rPr>
                <w:bCs/>
                <w:noProof/>
              </w:rPr>
              <w:t xml:space="preserve"> </w:t>
            </w:r>
            <w:r w:rsidRPr="00C43E5D" w:rsidR="00C43E5D">
              <w:rPr>
                <w:rFonts w:eastAsiaTheme="minorEastAsia"/>
                <w:noProof/>
              </w:rPr>
              <w:t>0,00</w:t>
            </w:r>
            <w:r w:rsidR="00AF0ECD">
              <w:rPr>
                <w:rFonts w:eastAsiaTheme="minorEastAsia"/>
                <w:noProof/>
              </w:rPr>
              <w:t> </w:t>
            </w:r>
            <w:r w:rsidRPr="00B766A5">
              <w:rPr>
                <w:rFonts w:eastAsiaTheme="minorEastAsia"/>
                <w:noProof/>
              </w:rPr>
              <w:t xml:space="preserve">% </w:t>
            </w:r>
            <w:r w:rsidRPr="00051EE3" w:rsidR="00F0747A">
              <w:rPr>
                <w:bCs/>
              </w:rPr>
              <w:t>от начальной (максимальной) цены контракта</w:t>
            </w:r>
            <w:r w:rsidRPr="00B766A5">
              <w:rPr>
                <w:rFonts w:eastAsiaTheme="minorEastAsia"/>
                <w:noProof/>
              </w:rPr>
              <w:t xml:space="preserve">, что составляет </w:t>
            </w:r>
            <w:r w:rsidRPr="00C43E5D" w:rsidR="00C43E5D">
              <w:rPr>
                <w:rFonts w:eastAsiaTheme="minorEastAsia"/>
                <w:noProof/>
              </w:rPr>
              <w:t>0,00</w:t>
            </w:r>
            <w:r w:rsidRPr="00B766A5">
              <w:rPr>
                <w:rFonts w:eastAsiaTheme="minorEastAsia"/>
                <w:noProof/>
              </w:rPr>
              <w:t xml:space="preserve"> рублей.</w:t>
            </w:r>
          </w:p>
          <w:p w:rsidR="00100DA9" w:rsidRPr="00A55557" w:rsidP="00CB3E28">
            <w:pPr>
              <w:spacing w:line="276" w:lineRule="auto"/>
              <w:jc w:val="both"/>
            </w:pPr>
          </w:p>
          <w:p w:rsidR="001B3BC7" w:rsidP="001B3BC7">
            <w:pPr>
              <w:keepLines/>
              <w:widowControl w:val="0"/>
              <w:suppressLineNumbers/>
              <w:autoSpaceDE w:val="0"/>
              <w:autoSpaceDN w:val="0"/>
              <w:spacing w:line="276" w:lineRule="auto"/>
              <w:jc w:val="both"/>
            </w:pPr>
            <w:r>
              <w:t>Порядок предоставления обеспечения исполнения контракта, обеспечения гарантийных обязательств установлен статьей 96 Закона № 44-ФЗ</w:t>
            </w:r>
          </w:p>
          <w:p w:rsidR="001B3BC7" w:rsidP="001B3BC7">
            <w:pPr>
              <w:keepLines/>
              <w:widowControl w:val="0"/>
              <w:suppressLineNumbers/>
              <w:autoSpaceDE w:val="0"/>
              <w:autoSpaceDN w:val="0"/>
              <w:spacing w:line="276" w:lineRule="auto"/>
              <w:jc w:val="both"/>
            </w:pPr>
            <w:r>
              <w:t>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Срок действия независимой гарантии указан в проекте контракта.</w:t>
            </w:r>
          </w:p>
          <w:p w:rsidR="00100DA9" w:rsidP="00690852">
            <w:pPr>
              <w:keepLines/>
              <w:widowControl w:val="0"/>
              <w:suppressLineNumbers/>
              <w:autoSpaceDE w:val="0"/>
              <w:autoSpaceDN w:val="0"/>
              <w:spacing w:line="276" w:lineRule="auto"/>
              <w:jc w:val="both"/>
              <w:rPr>
                <w:lang w:val="en-US"/>
              </w:rPr>
            </w:pPr>
            <w:r w:rsidRPr="007627F4">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1B3BC7">
              <w:t>.</w:t>
            </w:r>
          </w:p>
          <w:p w:rsidR="00AA593A" w:rsidP="00AA593A">
            <w:pPr>
              <w:keepLines/>
              <w:widowControl w:val="0"/>
              <w:suppressLineNumbers/>
              <w:autoSpaceDE w:val="0"/>
              <w:spacing w:line="276" w:lineRule="auto"/>
              <w:ind w:right="88"/>
              <w:jc w:val="both"/>
              <w:rPr>
                <w:i/>
                <w:color w:val="000000"/>
              </w:rPr>
            </w:pPr>
            <w:r>
              <w:rPr>
                <w:i/>
                <w:color w:val="000000"/>
                <w:highlight w:val="white"/>
              </w:rPr>
              <w:t xml:space="preserve">Платежные реквизиты счета для внесения обеспечения исполнения контракта, </w:t>
            </w:r>
            <w:r>
              <w:rPr>
                <w:bCs/>
                <w:i/>
                <w:iCs/>
              </w:rPr>
              <w:t>обеспечения гарантийных обязательств</w:t>
            </w:r>
            <w:r>
              <w:rPr>
                <w:i/>
                <w:color w:val="000000"/>
                <w:highlight w:val="white"/>
              </w:rPr>
              <w:t xml:space="preserve"> (в случае, если участник закупки выбрал обеспечение исполнения контракта, </w:t>
            </w:r>
            <w:r>
              <w:rPr>
                <w:bCs/>
                <w:i/>
                <w:iCs/>
              </w:rPr>
              <w:t>обеспечения гарантийных обязательств</w:t>
            </w:r>
            <w:r>
              <w:rPr>
                <w:i/>
                <w:color w:val="000000"/>
                <w:highlight w:val="white"/>
              </w:rPr>
              <w:t xml:space="preserve"> в виде перечисления денежных средств):</w:t>
            </w:r>
          </w:p>
          <w:p w:rsidR="00AA593A" w:rsidRPr="001E7904" w:rsidP="00AA593A">
            <w:pPr>
              <w:keepLines/>
              <w:widowControl w:val="0"/>
              <w:suppressLineNumbers/>
              <w:tabs>
                <w:tab w:val="left" w:pos="4845"/>
              </w:tabs>
              <w:autoSpaceDE w:val="0"/>
              <w:spacing w:line="276" w:lineRule="auto"/>
              <w:ind w:right="88"/>
              <w:jc w:val="both"/>
              <w:rPr>
                <w:rFonts w:eastAsia="Times New Roman"/>
                <w:i/>
                <w:color w:val="000000"/>
                <w:lang w:val="en-US" w:eastAsia="ru-RU"/>
              </w:rPr>
            </w:pPr>
            <w:r>
              <w:rPr>
                <w:b/>
                <w:color w:val="000000"/>
              </w:rPr>
              <w:t>Платежные</w:t>
            </w:r>
            <w:r w:rsidRPr="001E7904">
              <w:rPr>
                <w:b/>
                <w:color w:val="000000"/>
                <w:lang w:val="en-US"/>
              </w:rPr>
              <w:t xml:space="preserve"> </w:t>
            </w:r>
            <w:r>
              <w:rPr>
                <w:b/>
                <w:color w:val="000000"/>
              </w:rPr>
              <w:t>р</w:t>
            </w:r>
            <w:r w:rsidRPr="00F40A55">
              <w:rPr>
                <w:b/>
                <w:color w:val="000000"/>
              </w:rPr>
              <w:t>еквизиты</w:t>
            </w:r>
            <w:r w:rsidRPr="001E7904">
              <w:rPr>
                <w:b/>
                <w:color w:val="000000"/>
                <w:lang w:val="en-US"/>
              </w:rPr>
              <w:t>:</w:t>
            </w:r>
            <w:r>
              <w:rPr>
                <w:b/>
                <w:color w:val="000000"/>
                <w:lang w:val="en-US"/>
              </w:rPr>
              <w:tab/>
            </w:r>
          </w:p>
          <w:p w:rsidR="00AA593A" w:rsidRPr="001E7904" w:rsidP="00AA593A">
            <w:pPr>
              <w:spacing w:line="276" w:lineRule="auto"/>
              <w:jc w:val="both"/>
              <w:rPr>
                <w:lang w:val="en-US"/>
              </w:rPr>
            </w:pPr>
            <w:r w:rsidRPr="001E7904">
              <w:rPr>
                <w:lang w:val="en-US"/>
              </w:rPr>
              <w:t>__________________</w:t>
            </w:r>
          </w:p>
          <w:p w:rsidR="00AA593A" w:rsidRPr="007C284A" w:rsidP="00AA593A">
            <w:pPr>
              <w:spacing w:line="276" w:lineRule="auto"/>
              <w:jc w:val="both"/>
            </w:pPr>
            <w:r w:rsidRPr="007C284A">
              <w:t>(</w:t>
            </w:r>
            <w:r w:rsidRPr="007C284A">
              <w:rPr>
                <w:noProof/>
              </w:rPr>
              <w:t>Государственное</w:t>
            </w:r>
            <w:r>
              <w:rPr>
                <w:noProof/>
                <w:lang w:val="en-US"/>
              </w:rPr>
              <w:t xml:space="preserve"> </w:t>
            </w:r>
            <w:r w:rsidRPr="007C284A">
              <w:rPr>
                <w:noProof/>
              </w:rPr>
              <w:t>бюджетное</w:t>
            </w:r>
            <w:r w:rsidRPr="00F40A55">
              <w:rPr>
                <w:lang w:val="en-US"/>
              </w:rPr>
              <w:t xml:space="preserve"> учреждение здравоохранения ''Сахалинский областной кожно-венерологический диспансер''</w:t>
            </w:r>
            <w:r w:rsidRPr="007C284A">
              <w:t>)</w:t>
            </w:r>
          </w:p>
          <w:p w:rsidR="00AA593A" w:rsidRPr="001E7904" w:rsidP="00AA593A">
            <w:pPr>
              <w:keepLines/>
              <w:widowControl w:val="0"/>
              <w:suppressLineNumbers/>
              <w:autoSpaceDE w:val="0"/>
              <w:autoSpaceDN w:val="0"/>
              <w:spacing w:line="276" w:lineRule="auto"/>
              <w:jc w:val="both"/>
              <w:rPr>
                <w:bCs/>
                <w:noProof/>
              </w:rPr>
            </w:pPr>
            <w:r w:rsidRPr="00060DDB">
              <w:rPr>
                <w:b/>
                <w:bCs/>
                <w:noProof/>
              </w:rPr>
              <w:t>ИНН</w:t>
            </w:r>
            <w:r w:rsidRPr="001E7904">
              <w:rPr>
                <w:b/>
                <w:bCs/>
                <w:noProof/>
              </w:rPr>
              <w:t>:</w:t>
            </w:r>
            <w:r w:rsidRPr="001E7904">
              <w:rPr>
                <w:bCs/>
                <w:noProof/>
              </w:rPr>
              <w:t xml:space="preserve"> </w:t>
            </w:r>
            <w:r w:rsidRPr="001E7904">
              <w:rPr>
                <w:bCs/>
                <w:noProof/>
              </w:rPr>
              <w:t>6501076940</w:t>
            </w:r>
          </w:p>
          <w:p w:rsidR="00AA593A" w:rsidRPr="001E7904" w:rsidP="00AA593A">
            <w:pPr>
              <w:keepLines/>
              <w:widowControl w:val="0"/>
              <w:suppressLineNumbers/>
              <w:autoSpaceDE w:val="0"/>
              <w:autoSpaceDN w:val="0"/>
              <w:spacing w:line="276" w:lineRule="auto"/>
              <w:jc w:val="both"/>
              <w:rPr>
                <w:bCs/>
                <w:noProof/>
              </w:rPr>
            </w:pPr>
            <w:r w:rsidRPr="00060DDB">
              <w:rPr>
                <w:b/>
                <w:bCs/>
                <w:noProof/>
              </w:rPr>
              <w:t>КПП</w:t>
            </w:r>
            <w:r w:rsidRPr="001E7904">
              <w:rPr>
                <w:b/>
                <w:bCs/>
                <w:noProof/>
              </w:rPr>
              <w:t>:</w:t>
            </w:r>
            <w:r w:rsidRPr="001E7904">
              <w:rPr>
                <w:bCs/>
                <w:noProof/>
              </w:rPr>
              <w:t xml:space="preserve"> </w:t>
            </w:r>
            <w:r w:rsidRPr="001E7904">
              <w:rPr>
                <w:bCs/>
                <w:noProof/>
              </w:rPr>
              <w:t>650101001</w:t>
            </w:r>
            <w:r w:rsidRPr="001E7904">
              <w:rPr>
                <w:bCs/>
                <w:noProof/>
              </w:rPr>
              <w:t xml:space="preserve"> </w:t>
            </w:r>
          </w:p>
          <w:p w:rsidR="00AA593A" w:rsidRPr="001E7904" w:rsidP="00AA593A">
            <w:pPr>
              <w:keepLines/>
              <w:widowControl w:val="0"/>
              <w:suppressLineNumbers/>
              <w:autoSpaceDE w:val="0"/>
              <w:autoSpaceDN w:val="0"/>
              <w:spacing w:line="276" w:lineRule="auto"/>
              <w:jc w:val="both"/>
              <w:rPr>
                <w:bCs/>
                <w:noProof/>
              </w:rPr>
            </w:pPr>
            <w:r w:rsidRPr="00060DDB">
              <w:rPr>
                <w:b/>
                <w:bCs/>
                <w:noProof/>
              </w:rPr>
              <w:t>БИК</w:t>
            </w:r>
            <w:r w:rsidRPr="001E7904">
              <w:rPr>
                <w:b/>
                <w:bCs/>
                <w:noProof/>
              </w:rPr>
              <w:t>:</w:t>
            </w:r>
            <w:r w:rsidRPr="001E7904">
              <w:rPr>
                <w:bCs/>
                <w:noProof/>
              </w:rPr>
              <w:t xml:space="preserve"> </w:t>
            </w:r>
            <w:r w:rsidRPr="001E7904">
              <w:rPr>
                <w:bCs/>
                <w:noProof/>
              </w:rPr>
              <w:t>016401800</w:t>
            </w:r>
          </w:p>
          <w:p w:rsidR="00AA593A" w:rsidRPr="001E7904" w:rsidP="00AA593A">
            <w:pPr>
              <w:keepLines/>
              <w:widowControl w:val="0"/>
              <w:suppressLineNumbers/>
              <w:autoSpaceDE w:val="0"/>
              <w:autoSpaceDN w:val="0"/>
              <w:spacing w:line="276" w:lineRule="auto"/>
              <w:jc w:val="both"/>
            </w:pPr>
            <w:r w:rsidRPr="00060DDB">
              <w:rPr>
                <w:b/>
                <w:bCs/>
                <w:noProof/>
              </w:rPr>
              <w:t>КБК</w:t>
            </w:r>
            <w:r w:rsidRPr="001E7904">
              <w:rPr>
                <w:b/>
                <w:bCs/>
                <w:noProof/>
              </w:rPr>
              <w:t>:</w:t>
            </w:r>
            <w:r w:rsidRPr="001E7904">
              <w:rPr>
                <w:bCs/>
                <w:noProof/>
              </w:rPr>
              <w:t xml:space="preserve"> </w:t>
            </w:r>
          </w:p>
          <w:p w:rsidR="00AA593A" w:rsidRPr="001E7904" w:rsidP="00AA593A">
            <w:pPr>
              <w:keepLines/>
              <w:widowControl w:val="0"/>
              <w:suppressLineNumbers/>
              <w:autoSpaceDE w:val="0"/>
              <w:autoSpaceDN w:val="0"/>
              <w:spacing w:line="276" w:lineRule="auto"/>
              <w:jc w:val="both"/>
              <w:rPr>
                <w:bCs/>
                <w:noProof/>
              </w:rPr>
            </w:pPr>
            <w:r w:rsidRPr="00060DDB">
              <w:rPr>
                <w:b/>
              </w:rPr>
              <w:t>ОКТМО</w:t>
            </w:r>
            <w:r w:rsidRPr="001E7904">
              <w:rPr>
                <w:b/>
              </w:rPr>
              <w:t>:</w:t>
            </w:r>
            <w:r w:rsidRPr="001E7904">
              <w:t xml:space="preserve"> </w:t>
            </w:r>
            <w:r w:rsidRPr="001E7904">
              <w:rPr>
                <w:bCs/>
                <w:noProof/>
              </w:rPr>
              <w:t>64701000</w:t>
            </w:r>
          </w:p>
          <w:p w:rsidR="00AA593A" w:rsidRPr="005E6696" w:rsidP="00AA593A">
            <w:pPr>
              <w:keepLines/>
              <w:widowControl w:val="0"/>
              <w:suppressLineNumbers/>
              <w:autoSpaceDE w:val="0"/>
              <w:autoSpaceDN w:val="0"/>
              <w:spacing w:line="276" w:lineRule="auto"/>
              <w:jc w:val="both"/>
            </w:pPr>
            <w:r w:rsidRPr="00060DDB">
              <w:rPr>
                <w:b/>
                <w:bCs/>
                <w:noProof/>
              </w:rPr>
              <w:t>лицевой</w:t>
            </w:r>
            <w:r w:rsidRPr="005E6696">
              <w:rPr>
                <w:b/>
                <w:bCs/>
                <w:noProof/>
              </w:rPr>
              <w:t xml:space="preserve"> </w:t>
            </w:r>
            <w:r w:rsidRPr="00060DDB">
              <w:rPr>
                <w:b/>
                <w:bCs/>
                <w:noProof/>
              </w:rPr>
              <w:t>счет</w:t>
            </w:r>
            <w:r w:rsidRPr="005E6696">
              <w:rPr>
                <w:b/>
                <w:bCs/>
                <w:noProof/>
              </w:rPr>
              <w:t>:</w:t>
            </w:r>
            <w:r w:rsidRPr="005E6696">
              <w:rPr>
                <w:bCs/>
                <w:noProof/>
              </w:rPr>
              <w:t xml:space="preserve"> </w:t>
            </w:r>
            <w:r w:rsidRPr="005E6696">
              <w:rPr>
                <w:bCs/>
                <w:noProof/>
              </w:rPr>
              <w:t>20012000110</w:t>
            </w:r>
          </w:p>
          <w:p w:rsidR="00AA593A" w:rsidP="00AA593A">
            <w:pPr>
              <w:keepLines/>
              <w:widowControl w:val="0"/>
              <w:suppressLineNumbers/>
              <w:autoSpaceDE w:val="0"/>
              <w:spacing w:line="276" w:lineRule="auto"/>
              <w:ind w:right="88"/>
              <w:jc w:val="both"/>
            </w:pPr>
            <w:r w:rsidRPr="00060DDB">
              <w:rPr>
                <w:b/>
                <w:bCs/>
                <w:noProof/>
              </w:rPr>
              <w:t>расчетный</w:t>
            </w:r>
            <w:r w:rsidRPr="005E6696">
              <w:rPr>
                <w:b/>
                <w:bCs/>
                <w:noProof/>
              </w:rPr>
              <w:t xml:space="preserve"> </w:t>
            </w:r>
            <w:r w:rsidRPr="00060DDB">
              <w:rPr>
                <w:b/>
                <w:bCs/>
                <w:noProof/>
              </w:rPr>
              <w:t>счет</w:t>
            </w:r>
            <w:r w:rsidRPr="005E6696">
              <w:rPr>
                <w:b/>
                <w:bCs/>
                <w:noProof/>
              </w:rPr>
              <w:t>:</w:t>
            </w:r>
            <w:r w:rsidRPr="005E6696">
              <w:rPr>
                <w:bCs/>
                <w:noProof/>
              </w:rPr>
              <w:t xml:space="preserve"> </w:t>
            </w:r>
            <w:r w:rsidRPr="005E6696">
              <w:rPr>
                <w:bCs/>
                <w:noProof/>
              </w:rPr>
              <w:t>03224643640000006100</w:t>
            </w:r>
          </w:p>
          <w:p w:rsidR="00AA593A" w:rsidP="00AA593A">
            <w:pPr>
              <w:keepLines/>
              <w:widowControl w:val="0"/>
              <w:suppressLineNumbers/>
              <w:autoSpaceDE w:val="0"/>
              <w:autoSpaceDN w:val="0"/>
              <w:spacing w:line="276" w:lineRule="auto"/>
              <w:jc w:val="both"/>
            </w:pPr>
            <w:r w:rsidRPr="00060DDB">
              <w:rPr>
                <w:bCs/>
                <w:i/>
                <w:noProof/>
              </w:rPr>
              <w:t xml:space="preserve">В назначении платежа обязательно указать: «обеспечение </w:t>
            </w:r>
            <w:r w:rsidRPr="00060DDB">
              <w:rPr>
                <w:bCs/>
                <w:i/>
                <w:noProof/>
              </w:rPr>
              <w:t>исполнения контракта</w:t>
            </w:r>
            <w:r>
              <w:rPr>
                <w:bCs/>
                <w:i/>
                <w:noProof/>
              </w:rPr>
              <w:t xml:space="preserve"> /</w:t>
            </w:r>
            <w:r>
              <w:rPr>
                <w:bCs/>
                <w:i/>
                <w:iCs/>
              </w:rPr>
              <w:t xml:space="preserve"> обеспечение гарантийных обязательств</w:t>
            </w:r>
            <w:r w:rsidRPr="00060DDB">
              <w:rPr>
                <w:bCs/>
                <w:i/>
                <w:noProof/>
              </w:rPr>
              <w:t>, № извещения аукциона, предмет закупки»</w:t>
            </w:r>
            <w:r>
              <w:rPr>
                <w:bCs/>
                <w:shd w:val="clear" w:color="auto" w:fill="FFFFFF"/>
              </w:rPr>
              <w:t>.</w:t>
            </w:r>
          </w:p>
          <w:p w:rsidP="00AA593A">
            <w:pPr>
              <w:keepLines/>
              <w:widowControl w:val="0"/>
              <w:suppressLineNumbers/>
              <w:autoSpaceDE w:val="0"/>
              <w:autoSpaceDN w:val="0"/>
              <w:spacing w:line="276" w:lineRule="auto"/>
              <w:jc w:val="both"/>
              <w:rPr>
                <w:lang w:val="en-US"/>
              </w:rPr>
            </w:pPr>
          </w:p>
          <w:p w:rsidR="001B3BC7" w:rsidRPr="00EB5729" w:rsidP="001B3BC7">
            <w:pPr>
              <w:spacing w:line="276" w:lineRule="auto"/>
              <w:jc w:val="both"/>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4871A5" w:rsidP="00051EE3">
            <w:pPr>
              <w:autoSpaceDE w:val="0"/>
              <w:autoSpaceDN w:val="0"/>
              <w:spacing w:line="276" w:lineRule="auto"/>
              <w:jc w:val="both"/>
              <w:outlineLvl w:val="2"/>
            </w:pPr>
            <w:r w:rsidRPr="004871A5">
              <w:t>2</w:t>
            </w:r>
            <w:r w:rsidR="00051EE3">
              <w:t>5</w:t>
            </w:r>
          </w:p>
        </w:tc>
        <w:tc>
          <w:tcPr>
            <w:tcW w:w="3309" w:type="dxa"/>
            <w:tcBorders>
              <w:top w:val="single" w:sz="4" w:space="0" w:color="auto"/>
              <w:left w:val="single" w:sz="4" w:space="0" w:color="auto"/>
              <w:bottom w:val="single" w:sz="4" w:space="0" w:color="auto"/>
              <w:right w:val="single" w:sz="4" w:space="0" w:color="auto"/>
            </w:tcBorders>
          </w:tcPr>
          <w:p w:rsidR="00C75110" w:rsidRPr="004871A5" w:rsidP="00C75110">
            <w:pPr>
              <w:spacing w:line="276" w:lineRule="auto"/>
              <w:jc w:val="both"/>
            </w:pPr>
            <w:r w:rsidRPr="004871A5">
              <w:t>Возможность одностороннего отказа от исполнения контракта</w:t>
            </w:r>
          </w:p>
        </w:tc>
        <w:tc>
          <w:tcPr>
            <w:tcW w:w="6714" w:type="dxa"/>
            <w:tcBorders>
              <w:top w:val="single" w:sz="4" w:space="0" w:color="auto"/>
              <w:left w:val="single" w:sz="4" w:space="0" w:color="auto"/>
              <w:bottom w:val="single" w:sz="4" w:space="0" w:color="auto"/>
              <w:right w:val="single" w:sz="4" w:space="0" w:color="auto"/>
            </w:tcBorders>
            <w:vAlign w:val="center"/>
          </w:tcPr>
          <w:p w:rsidR="00C75110" w:rsidRPr="00951A70" w:rsidP="00C75110">
            <w:pPr>
              <w:autoSpaceDE w:val="0"/>
              <w:adjustRightInd w:val="0"/>
              <w:spacing w:line="276" w:lineRule="auto"/>
            </w:pPr>
            <w:r>
              <w:rPr>
                <w:color w:val="000000"/>
                <w:spacing w:val="-8"/>
              </w:rPr>
              <w:t>В соответствии с проектом Контракта</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RPr="004871A5" w:rsidP="00C75110">
            <w:pPr>
              <w:spacing w:line="276" w:lineRule="auto"/>
              <w:jc w:val="both"/>
            </w:pPr>
            <w:r>
              <w:t>26</w:t>
            </w:r>
          </w:p>
        </w:tc>
        <w:tc>
          <w:tcPr>
            <w:tcW w:w="3309" w:type="dxa"/>
            <w:tcBorders>
              <w:top w:val="single" w:sz="4" w:space="0" w:color="auto"/>
              <w:left w:val="single" w:sz="4" w:space="0" w:color="auto"/>
              <w:bottom w:val="single" w:sz="4" w:space="0" w:color="auto"/>
              <w:right w:val="single" w:sz="4" w:space="0" w:color="auto"/>
            </w:tcBorders>
          </w:tcPr>
          <w:p w:rsidR="00C75110" w:rsidRPr="004871A5" w:rsidP="00C75110">
            <w:pPr>
              <w:spacing w:line="276" w:lineRule="auto"/>
              <w:jc w:val="both"/>
            </w:pPr>
            <w:r w:rsidRPr="004871A5">
              <w:t>Информация о банковском сопровождении контракта</w:t>
            </w:r>
          </w:p>
        </w:tc>
        <w:tc>
          <w:tcPr>
            <w:tcW w:w="6714" w:type="dxa"/>
            <w:tcBorders>
              <w:top w:val="single" w:sz="4" w:space="0" w:color="auto"/>
              <w:left w:val="single" w:sz="4" w:space="0" w:color="auto"/>
              <w:bottom w:val="single" w:sz="4" w:space="0" w:color="auto"/>
              <w:right w:val="single" w:sz="4" w:space="0" w:color="auto"/>
            </w:tcBorders>
          </w:tcPr>
          <w:p w:rsidR="00C75110" w:rsidRPr="00D02A47" w:rsidP="00C75110">
            <w:pPr>
              <w:spacing w:line="276" w:lineRule="auto"/>
            </w:pPr>
            <w:r w:rsidRPr="006F5326" w:rsidR="00C43E5D">
              <w:rPr>
                <w:noProof/>
              </w:rPr>
              <w:t>банковское или</w:t>
            </w:r>
            <w:r w:rsidRPr="006F5326">
              <w:rPr>
                <w:noProof/>
              </w:rPr>
              <w:t xml:space="preserve"> казначейское сопровождение не требуется</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RPr="006A5A59" w:rsidP="00C75110">
            <w:pPr>
              <w:spacing w:line="276" w:lineRule="auto"/>
              <w:jc w:val="both"/>
            </w:pPr>
            <w:r>
              <w:t>27</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Pr="008213C4" w:rsidP="00C75110">
            <w:pPr>
              <w:spacing w:line="276" w:lineRule="auto"/>
              <w:jc w:val="both"/>
            </w:pPr>
            <w:r>
              <w:t>Порядок применения официального курса иностранной валюты к рублю РФ, установленного ЦБ Российской Федерации и используемого при оплате контракта</w:t>
            </w:r>
          </w:p>
        </w:tc>
        <w:tc>
          <w:tcPr>
            <w:tcW w:w="6714" w:type="dxa"/>
            <w:tcBorders>
              <w:top w:val="single" w:sz="4" w:space="0" w:color="auto"/>
              <w:left w:val="single" w:sz="4" w:space="0" w:color="auto"/>
              <w:bottom w:val="single" w:sz="4" w:space="0" w:color="auto"/>
              <w:right w:val="single" w:sz="4" w:space="0" w:color="auto"/>
            </w:tcBorders>
          </w:tcPr>
          <w:p w:rsidR="00C75110" w:rsidRPr="008213C4" w:rsidP="00A415AF">
            <w:pPr>
              <w:keepLines/>
              <w:widowControl w:val="0"/>
              <w:suppressLineNumbers/>
              <w:autoSpaceDE w:val="0"/>
              <w:autoSpaceDN w:val="0"/>
              <w:spacing w:line="276" w:lineRule="auto"/>
              <w:rPr>
                <w:noProof/>
              </w:rPr>
            </w:pPr>
            <w:r>
              <w:rPr>
                <w:noProof/>
              </w:rPr>
              <w:t>При расчетах иностранная валюта не используется.</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P="00C75110">
            <w:pPr>
              <w:spacing w:line="276" w:lineRule="auto"/>
              <w:jc w:val="both"/>
            </w:pPr>
            <w:r>
              <w:t>28</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Pr="008213C4" w:rsidP="00C75110">
            <w:pPr>
              <w:spacing w:line="276" w:lineRule="auto"/>
              <w:jc w:val="both"/>
            </w:pPr>
            <w:r>
              <w:t>Информация о валюте используемой для формирования цены контракта и расчетов с поставщиками (подрядчиками, исполнителями)</w:t>
            </w:r>
          </w:p>
        </w:tc>
        <w:tc>
          <w:tcPr>
            <w:tcW w:w="6714" w:type="dxa"/>
            <w:tcBorders>
              <w:top w:val="single" w:sz="4" w:space="0" w:color="auto"/>
              <w:left w:val="single" w:sz="4" w:space="0" w:color="auto"/>
              <w:bottom w:val="single" w:sz="4" w:space="0" w:color="auto"/>
              <w:right w:val="single" w:sz="4" w:space="0" w:color="auto"/>
            </w:tcBorders>
          </w:tcPr>
          <w:p w:rsidR="00C75110" w:rsidRPr="00D77544" w:rsidP="00C75110">
            <w:pPr>
              <w:keepLines/>
              <w:widowControl w:val="0"/>
              <w:suppressLineNumbers/>
              <w:autoSpaceDE w:val="0"/>
              <w:autoSpaceDN w:val="0"/>
              <w:spacing w:line="276" w:lineRule="auto"/>
              <w:rPr>
                <w:lang w:val="en-US"/>
              </w:rPr>
            </w:pPr>
            <w:r w:rsidR="00C43E5D">
              <w:rPr>
                <w:noProof/>
                <w:lang w:val="en-US"/>
              </w:rPr>
              <w:t>РОССИЙСКИЙ РУБЛЬ</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P="00C75110">
            <w:pPr>
              <w:spacing w:line="276" w:lineRule="auto"/>
              <w:jc w:val="both"/>
            </w:pPr>
            <w:r>
              <w:t>29</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P="006A5C2D">
            <w:pPr>
              <w:spacing w:line="276" w:lineRule="auto"/>
              <w:jc w:val="both"/>
            </w:pPr>
            <w:r w:rsidRPr="0062033A">
              <w:t xml:space="preserve">Формула цены </w:t>
            </w:r>
            <w:r w:rsidRPr="0062033A">
              <w:t>контракта,  в</w:t>
            </w:r>
            <w:r w:rsidRPr="0062033A">
              <w:t xml:space="preserve"> случаях, установленных Правительством Российской Федерации</w:t>
            </w:r>
          </w:p>
        </w:tc>
        <w:tc>
          <w:tcPr>
            <w:tcW w:w="6714" w:type="dxa"/>
            <w:tcBorders>
              <w:top w:val="single" w:sz="4" w:space="0" w:color="auto"/>
              <w:left w:val="single" w:sz="4" w:space="0" w:color="auto"/>
              <w:bottom w:val="single" w:sz="4" w:space="0" w:color="auto"/>
              <w:right w:val="single" w:sz="4" w:space="0" w:color="auto"/>
            </w:tcBorders>
          </w:tcPr>
          <w:p w:rsidR="00C75110" w:rsidP="00C75110">
            <w:r>
              <w:rPr>
                <w:noProof/>
              </w:rPr>
              <w:t>Формула цены контракта указана в проекте контракта</w:t>
            </w:r>
          </w:p>
        </w:tc>
      </w:tr>
    </w:tbl>
    <w:p w:rsidR="00030C0B" w:rsidRPr="00C516F2" w:rsidP="00030C0B">
      <w:pPr>
        <w:suppressAutoHyphens w:val="0"/>
        <w:spacing w:after="160" w:line="259" w:lineRule="auto"/>
        <w:rPr>
          <w:rFonts w:eastAsia="Calibri"/>
          <w:noProof/>
          <w:lang w:eastAsia="en-US"/>
        </w:rPr>
      </w:pPr>
      <w:bookmarkStart w:id="3" w:name="_Toc205370595"/>
      <w:bookmarkStart w:id="4" w:name="_Toc179617113"/>
      <w:bookmarkStart w:id="5" w:name="_Ref167094951"/>
      <w:bookmarkStart w:id="6" w:name="_Ref167096457"/>
      <w:bookmarkStart w:id="7" w:name="_Ref167096467"/>
      <w:bookmarkStart w:id="8" w:name="_Ref167122393"/>
      <w:bookmarkStart w:id="9" w:name="_Ref167122428"/>
      <w:bookmarkStart w:id="10" w:name="_Toc179617105"/>
      <w:bookmarkStart w:id="11" w:name="_Toc205370587"/>
      <w:bookmarkEnd w:id="3"/>
      <w:bookmarkEnd w:id="4"/>
      <w:bookmarkEnd w:id="5"/>
      <w:bookmarkEnd w:id="6"/>
      <w:bookmarkEnd w:id="7"/>
      <w:bookmarkEnd w:id="8"/>
      <w:bookmarkEnd w:id="9"/>
      <w:bookmarkEnd w:id="10"/>
      <w:bookmarkEnd w:id="11"/>
    </w:p>
    <w:p w:rsidR="004E3683">
      <w:pPr>
        <w:suppressAutoHyphens w:val="0"/>
      </w:pPr>
      <w:r>
        <w:br w:type="page"/>
      </w:r>
    </w:p>
    <w:p w:rsidR="000C0216" w:rsidRPr="006B7272" w:rsidP="000C0216">
      <w:pPr>
        <w:suppressAutoHyphens w:val="0"/>
        <w:spacing w:after="160" w:line="259" w:lineRule="auto"/>
        <w:jc w:val="center"/>
        <w:rPr>
          <w:rFonts w:eastAsia="Calibri"/>
          <w:b/>
        </w:rPr>
      </w:pPr>
      <w:r w:rsidRPr="006B7272">
        <w:rPr>
          <w:rFonts w:eastAsia="Calibri"/>
          <w:b/>
        </w:rPr>
        <w:t>Инструкция по заполнению заявки</w:t>
      </w:r>
    </w:p>
    <w:p w:rsidR="000C0216" w:rsidRPr="006B7272" w:rsidP="000C0216">
      <w:pPr>
        <w:jc w:val="center"/>
        <w:rPr>
          <w:rFonts w:eastAsia="Calibri"/>
          <w:b/>
        </w:rPr>
      </w:pPr>
    </w:p>
    <w:p w:rsidR="000C0216" w:rsidRPr="006B7272" w:rsidP="000C0216">
      <w:pPr>
        <w:ind w:firstLine="284"/>
        <w:jc w:val="both"/>
        <w:rPr>
          <w:rFonts w:eastAsia="Calibri"/>
        </w:rPr>
      </w:pPr>
      <w:r w:rsidRPr="006B7272">
        <w:rPr>
          <w:rFonts w:eastAsia="Calibri"/>
        </w:rPr>
        <w:t>Заявка на участие в закупке, подготовленная участником должна быть составлена на русском языке, если иное не предусмотрено описанием объекта закупки. Все документы, входящие в состав заявки должны иметь четко читаемый текст, не допускающий двусмысленных толкований.</w:t>
      </w:r>
    </w:p>
    <w:p w:rsidR="000C0216" w:rsidRPr="006B7272" w:rsidP="000C0216">
      <w:pPr>
        <w:ind w:firstLine="284"/>
        <w:jc w:val="both"/>
        <w:rPr>
          <w:rFonts w:eastAsia="Calibri"/>
        </w:rPr>
      </w:pPr>
      <w:r w:rsidRPr="006B7272">
        <w:rPr>
          <w:rFonts w:eastAsia="Calibri"/>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а в случаях, предусмотренных законодательством - в структурированной форме.</w:t>
      </w:r>
    </w:p>
    <w:p w:rsidR="000C0216" w:rsidRPr="006B7272" w:rsidP="000C0216">
      <w:pPr>
        <w:ind w:firstLine="284"/>
        <w:jc w:val="both"/>
        <w:rPr>
          <w:rFonts w:eastAsia="Calibri"/>
        </w:rPr>
      </w:pPr>
      <w:r w:rsidRPr="006B7272">
        <w:rPr>
          <w:rFonts w:eastAsia="Calibri"/>
        </w:rPr>
        <w:t>Формирование и размещение на электронной площадке</w:t>
      </w:r>
      <w:r>
        <w:rPr>
          <w:rFonts w:eastAsia="Calibri"/>
        </w:rPr>
        <w:t xml:space="preserve"> </w:t>
      </w:r>
      <w:r w:rsidRPr="006B7272">
        <w:rPr>
          <w:rFonts w:eastAsia="Calibri"/>
        </w:rPr>
        <w:t>заявки на участие в закупке осуществляются в соответствии со следующими требованиями:</w:t>
      </w:r>
    </w:p>
    <w:p w:rsidR="000C0216" w:rsidRPr="006B7272" w:rsidP="000C0216">
      <w:pPr>
        <w:ind w:firstLine="284"/>
        <w:jc w:val="both"/>
        <w:rPr>
          <w:rFonts w:eastAsia="Calibri"/>
        </w:rPr>
      </w:pPr>
      <w:r w:rsidRPr="006B7272">
        <w:rPr>
          <w:rFonts w:eastAsia="Calibri"/>
        </w:rPr>
        <w:t>а) заявка на участие в закупке формируется участником закупки с использованием электронной площадки путем заполнения экранных форм ее веб-интерфейса и (или) приложения электронного документа, содержащего информацию, сформированную без использования электронной площадки, специализированной площадки, в том числе электронного образа бумажного документа (документа на бумажном носителе, преобразованного в электронную форму путем сканирования с сохранением его реквизитов в файле в формате PDF);</w:t>
      </w:r>
    </w:p>
    <w:p w:rsidR="000C0216" w:rsidRPr="006B7272" w:rsidP="000C0216">
      <w:pPr>
        <w:ind w:firstLine="284"/>
        <w:jc w:val="both"/>
        <w:rPr>
          <w:rFonts w:eastAsia="Calibri"/>
        </w:rPr>
      </w:pPr>
      <w:r w:rsidRPr="006B7272">
        <w:rPr>
          <w:rFonts w:eastAsia="Calibri"/>
        </w:rPr>
        <w:t>б) путем заполнения экранных форм веб-интерфейса электронной площадки, специализированной электронной площадки подлежат указанию:</w:t>
      </w:r>
    </w:p>
    <w:p w:rsidR="000C0216" w:rsidRPr="006B7272" w:rsidP="000C0216">
      <w:pPr>
        <w:ind w:firstLine="284"/>
        <w:jc w:val="both"/>
        <w:rPr>
          <w:rFonts w:eastAsia="Calibri"/>
        </w:rPr>
      </w:pPr>
      <w:r w:rsidRPr="006B7272">
        <w:rPr>
          <w:rFonts w:eastAsia="Calibri"/>
        </w:rPr>
        <w:t>- товарный знак (при наличии у товара товарного знака);</w:t>
      </w:r>
    </w:p>
    <w:p w:rsidR="000C0216" w:rsidRPr="006B7272" w:rsidP="000C0216">
      <w:pPr>
        <w:ind w:firstLine="284"/>
        <w:jc w:val="both"/>
        <w:rPr>
          <w:rFonts w:eastAsia="Calibri"/>
        </w:rPr>
      </w:pPr>
      <w:r w:rsidRPr="006B7272">
        <w:rPr>
          <w:rFonts w:eastAsia="Calibri"/>
        </w:rPr>
        <w:t>-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 44-ФЗ соответственно;</w:t>
      </w:r>
    </w:p>
    <w:p w:rsidR="000C0216" w:rsidRPr="006B7272" w:rsidP="000C0216">
      <w:pPr>
        <w:ind w:firstLine="284"/>
        <w:jc w:val="both"/>
        <w:rPr>
          <w:rFonts w:eastAsia="Calibri"/>
        </w:rPr>
      </w:pPr>
      <w:r w:rsidRPr="006B7272">
        <w:rPr>
          <w:rFonts w:eastAsia="Calibri"/>
        </w:rPr>
        <w:t>- наименование страны происхождения товара (в соответствии с Общероссийским классификатором стран мира);</w:t>
      </w:r>
    </w:p>
    <w:p w:rsidR="000C0216" w:rsidRPr="006B7272" w:rsidP="000C0216">
      <w:pPr>
        <w:ind w:firstLine="284"/>
        <w:jc w:val="both"/>
        <w:rPr>
          <w:rFonts w:eastAsia="Calibri"/>
        </w:rPr>
      </w:pPr>
      <w:r w:rsidRPr="006B7272">
        <w:rPr>
          <w:rFonts w:eastAsia="Calibri"/>
        </w:rPr>
        <w:t>-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позициях 1 - 433 приложения № 2 к Постановлению № 1875, если при осуществлении закупки применяются запрет и (или) ограничение, предусмотренные пунктом 1 Постановления № 1875, и в соответствии с абзацем четвертым настоящего подпункта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0C0216" w:rsidRPr="006B7272" w:rsidP="000C0216">
      <w:pPr>
        <w:ind w:firstLine="284"/>
        <w:jc w:val="both"/>
        <w:rPr>
          <w:rFonts w:eastAsia="Calibri"/>
        </w:rPr>
      </w:pPr>
      <w:r w:rsidRPr="006B7272">
        <w:rPr>
          <w:rFonts w:eastAsia="Calibri"/>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 1875, позициях 1 - 433 приложения № 2 к Постановлению № 1875, если при осуществлении закупки применяются запрет и (или) ограничение, предусмотренные пунктом 1 Постановления № 1875, и в соответствии с абзацем четвертым настоящего подпункта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rsidR="000C0216" w:rsidRPr="006B7272" w:rsidP="000C0216">
      <w:pPr>
        <w:ind w:firstLine="284"/>
        <w:jc w:val="both"/>
        <w:rPr>
          <w:rFonts w:eastAsia="Calibri"/>
        </w:rPr>
      </w:pPr>
      <w:r w:rsidRPr="006B7272">
        <w:rPr>
          <w:rFonts w:eastAsia="Calibri"/>
        </w:rPr>
        <w:t xml:space="preserve">-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w:t>
      </w:r>
      <w:r w:rsidRPr="006B7272">
        <w:rPr>
          <w:rFonts w:eastAsia="Calibri"/>
        </w:rPr>
        <w:t>и (или) баз данных, указанных в позиции 146 приложения № 1 к Постановлению № 1875 (далее - программное обеспечение), если при осуществлении закупки применяется запрет, предусмотренный пунктом 1 Постановления № 1875, страной происхождения программного обеспечения указана Российская Федерация;</w:t>
      </w:r>
    </w:p>
    <w:p w:rsidR="000C0216" w:rsidRPr="006B7272" w:rsidP="000C0216">
      <w:pPr>
        <w:ind w:firstLine="284"/>
        <w:jc w:val="both"/>
        <w:rPr>
          <w:rFonts w:eastAsia="Calibri"/>
        </w:rPr>
      </w:pPr>
      <w:r w:rsidRPr="006B7272">
        <w:rPr>
          <w:rFonts w:eastAsia="Calibri"/>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 1875,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000C0216" w:rsidRPr="006B7272" w:rsidP="000C0216">
      <w:pPr>
        <w:ind w:firstLine="284"/>
        <w:jc w:val="both"/>
        <w:rPr>
          <w:rFonts w:eastAsia="Calibri"/>
        </w:rPr>
      </w:pPr>
      <w:r w:rsidRPr="006B7272">
        <w:rPr>
          <w:rFonts w:eastAsia="Calibri"/>
        </w:rPr>
        <w:t>в) в случае незаполнения экранных форм веб-интерфейса электронной площадки, заявка на участие в закупке на электронной площадке, специализированной электронной площадке не формируется.</w:t>
      </w:r>
    </w:p>
    <w:p w:rsidR="000C0216" w:rsidRPr="006B7272" w:rsidP="000C0216">
      <w:pPr>
        <w:ind w:firstLine="284"/>
        <w:jc w:val="both"/>
        <w:rPr>
          <w:rFonts w:eastAsia="Calibri"/>
        </w:rPr>
      </w:pPr>
      <w:r w:rsidRPr="006B7272">
        <w:rPr>
          <w:rFonts w:eastAsia="Calibri"/>
        </w:rPr>
        <w:t>В случае наличия противоречий между данными, содержащимися в заявке участника в структурированном виде, и данными, содержащимися в приложенных к заявке документах, приоритет имеет информация, содержащаяся в заявке в структурированном виде.</w:t>
      </w:r>
    </w:p>
    <w:p w:rsidR="000C0216" w:rsidRPr="006B7272" w:rsidP="000C0216">
      <w:pPr>
        <w:ind w:firstLine="284"/>
        <w:jc w:val="both"/>
        <w:rPr>
          <w:rFonts w:eastAsia="Calibri"/>
        </w:rPr>
      </w:pPr>
      <w:r w:rsidRPr="006B7272">
        <w:rPr>
          <w:rFonts w:eastAsia="Calibri"/>
        </w:rPr>
        <w:t>При подаче информации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объекта закупки.</w:t>
      </w:r>
    </w:p>
    <w:p w:rsidR="000C0216" w:rsidRPr="006B7272" w:rsidP="000C0216">
      <w:pPr>
        <w:ind w:firstLine="284"/>
        <w:jc w:val="both"/>
        <w:rPr>
          <w:rFonts w:eastAsia="Calibri"/>
        </w:rPr>
      </w:pPr>
      <w:r w:rsidRPr="006B7272">
        <w:rPr>
          <w:rFonts w:eastAsia="Calibr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0C0216" w:rsidRPr="006B7272" w:rsidP="000C0216">
      <w:pPr>
        <w:ind w:firstLine="284"/>
        <w:jc w:val="both"/>
        <w:rPr>
          <w:rFonts w:eastAsia="Calibri"/>
        </w:rPr>
      </w:pPr>
    </w:p>
    <w:p w:rsidR="000C0216" w:rsidRPr="006B7272" w:rsidP="000C0216">
      <w:pPr>
        <w:jc w:val="center"/>
        <w:rPr>
          <w:rFonts w:eastAsia="Calibri"/>
          <w:b/>
        </w:rPr>
      </w:pPr>
      <w:r w:rsidRPr="006B7272">
        <w:rPr>
          <w:rFonts w:eastAsia="Calibri"/>
          <w:b/>
        </w:rPr>
        <w:t>Исключающие и дополняющие положения</w:t>
      </w:r>
    </w:p>
    <w:p w:rsidR="000C0216" w:rsidRPr="006B7272" w:rsidP="000C0216">
      <w:pPr>
        <w:ind w:firstLine="284"/>
        <w:jc w:val="both"/>
        <w:rPr>
          <w:rFonts w:eastAsia="Calibri"/>
        </w:rPr>
      </w:pPr>
      <w:r w:rsidRPr="006B7272">
        <w:rPr>
          <w:rFonts w:eastAsia="Calibri"/>
        </w:rPr>
        <w:t xml:space="preserve">1. Наличие сведений в «ОПИСАНИИ ОБЪЕКТА ЗАКУПКИ»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Pr>
          <w:rFonts w:eastAsia="Calibri"/>
        </w:rPr>
        <w:t>Законом № 44-ФЗ</w:t>
      </w:r>
      <w:r w:rsidRPr="006B7272">
        <w:rPr>
          <w:rFonts w:eastAsia="Calibri"/>
        </w:rPr>
        <w:t>.</w:t>
      </w:r>
    </w:p>
    <w:p w:rsidR="000C0216" w:rsidRPr="006B7272" w:rsidP="000C0216">
      <w:pPr>
        <w:ind w:firstLine="284"/>
        <w:jc w:val="both"/>
        <w:rPr>
          <w:rFonts w:eastAsia="Calibri"/>
        </w:rPr>
      </w:pPr>
      <w:r w:rsidRPr="006B7272">
        <w:rPr>
          <w:rFonts w:eastAsia="Calibri"/>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 – изготовителя, производителя товара, страны происхождения товара по тексту не читать или читать в сопровождении слов «или эквивалент», если иные условия прямо не предусмотрены описанием объекта закупки.</w:t>
      </w:r>
    </w:p>
    <w:p w:rsidR="000C0216" w:rsidRPr="006B7272" w:rsidP="000C0216">
      <w:pPr>
        <w:ind w:firstLine="284"/>
        <w:jc w:val="both"/>
        <w:rPr>
          <w:rFonts w:eastAsia="Calibri"/>
        </w:rPr>
      </w:pPr>
      <w:r w:rsidRPr="006B7272">
        <w:rPr>
          <w:rFonts w:eastAsia="Calibri"/>
        </w:rPr>
        <w:t>3. В случае, если описание объекта закупки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введенные взамен утратившим силу. В случае если, по какой – либо причине, в том числе, в результате технической ошибки (опечатки), описание объекта закупки содержит указания, ссылки на несуществующие или недействующие нормативные документы, ГОСТы, СНиПы, Своды правил и т.д., то руководство такими документами не осуществляется. В случае, если в описании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 заказчик руководствовался показателями, требованиями, условными обозначениями и терминологией, которые в наибольшей степени будут отвечать целям эффективного использования источников финансирования, предотвращения злоупотреблений в сфере закупок, обусловлены потребностью заказчика и  необходимостью достижения заданных результатов обеспечения государственных и муниципальных нужд, в соответствии с основным принципом контрактной системы, продекларированном в статье 12 Закона № 44-ФЗ.</w:t>
      </w:r>
    </w:p>
    <w:p w:rsidR="000C0216" w:rsidRPr="006B7272" w:rsidP="000C0216">
      <w:pPr>
        <w:ind w:firstLine="284"/>
        <w:jc w:val="both"/>
        <w:rPr>
          <w:rFonts w:eastAsia="Calibri"/>
        </w:rPr>
      </w:pPr>
      <w:r w:rsidRPr="006B7272">
        <w:rPr>
          <w:rFonts w:eastAsia="Calibri"/>
        </w:rPr>
        <w:t>4. Количество поставляемого товара не является качественной, функциональной, технической и качественной характеристикой поставляемого товара. При подаче заявки участник закупки дает свое согласие с применением программно-аппаратных средств электронной площадки на поставку товара, выполнение работы с использованием товара на условиях или оказание услуги с использованием товара на условиях, предусмотренных описанием объекта закупки и не подлежащих изменению по результатам проведения закупки (в том числе, в части количества поставляемого товара).</w:t>
      </w:r>
    </w:p>
    <w:p w:rsidR="000C0216" w:rsidRPr="006B7272" w:rsidP="000C0216">
      <w:pPr>
        <w:ind w:firstLine="284"/>
        <w:jc w:val="both"/>
        <w:rPr>
          <w:rFonts w:eastAsia="Calibri"/>
        </w:rPr>
      </w:pPr>
      <w:r w:rsidRPr="006B7272">
        <w:rPr>
          <w:rFonts w:eastAsia="Calibri"/>
        </w:rPr>
        <w:t>5. Если в описании объекта закупки не указаны единицы измерения размеров, следует считать, что они указаны в миллиметрах, если не указаны единицы измерения температуры, следует считать, что они установлены в градусах Цельсия, если не указаны единицы измерения веса (массы), следует считать, что они установлены в килограммах.</w:t>
      </w:r>
    </w:p>
    <w:p w:rsidR="000C0216" w:rsidRPr="006B7272" w:rsidP="000C0216">
      <w:pPr>
        <w:ind w:firstLine="284"/>
        <w:jc w:val="both"/>
        <w:rPr>
          <w:rFonts w:eastAsia="Calibri"/>
        </w:rPr>
      </w:pPr>
      <w:r w:rsidRPr="006B7272">
        <w:rPr>
          <w:rFonts w:eastAsia="Calibri"/>
        </w:rPr>
        <w:t xml:space="preserve">6. В случае указания габаритных размеров в виде: «Ш/В/Г/Т», «Ш х В х Г х Т», «Ш/В/Г», «Ш х В х Г», «Ш/В/Д», «Ш х В х Д», или в любой иной конструкции, где «Ш», «В», «Г», «Т», «Д» - числовые значения, </w:t>
      </w:r>
      <w:r w:rsidRPr="006B7272">
        <w:rPr>
          <w:rFonts w:eastAsia="Calibri"/>
        </w:rPr>
        <w:t>следует считать, что данные обозначения означают: Ш - Ширину, В - Высоту, Г - Глубину, Т- толщину, Д – длину.</w:t>
      </w:r>
    </w:p>
    <w:p w:rsidR="000C0216" w:rsidRPr="006B7272" w:rsidP="000C0216">
      <w:pPr>
        <w:ind w:firstLine="284"/>
        <w:jc w:val="both"/>
        <w:rPr>
          <w:rFonts w:eastAsia="Calibri"/>
        </w:rPr>
      </w:pPr>
      <w:r w:rsidRPr="006B7272">
        <w:rPr>
          <w:rFonts w:eastAsia="Calibri"/>
        </w:rPr>
        <w:t xml:space="preserve">7. При подготовке заявки следует учесть отображение в текстовой части описания объекта закупки надстрочных знаков в общей строке. В связи с этим надстрочные знаки следует читать как: «2» - «квадратный», «3» – «кубический», «о» – «градус» и т.д. Например, «м2» следует читать как «метр квадратный», «м3» </w:t>
      </w:r>
      <w:r w:rsidRPr="006B7272">
        <w:rPr>
          <w:rFonts w:eastAsia="Calibri"/>
        </w:rPr>
        <w:t>-  читать</w:t>
      </w:r>
      <w:r w:rsidRPr="006B7272">
        <w:rPr>
          <w:rFonts w:eastAsia="Calibri"/>
        </w:rPr>
        <w:t xml:space="preserve"> как «метр кубический», «</w:t>
      </w:r>
      <w:r w:rsidRPr="006B7272">
        <w:rPr>
          <w:rFonts w:eastAsia="Calibri"/>
        </w:rPr>
        <w:t>оС</w:t>
      </w:r>
      <w:r w:rsidRPr="006B7272">
        <w:rPr>
          <w:rFonts w:eastAsia="Calibri"/>
        </w:rPr>
        <w:t>» следует читать как «градус Цельсия».</w:t>
      </w:r>
    </w:p>
    <w:p w:rsidR="000C0216" w:rsidRPr="006B7272" w:rsidP="000C0216">
      <w:pPr>
        <w:ind w:firstLine="284"/>
        <w:jc w:val="both"/>
        <w:rPr>
          <w:rFonts w:eastAsia="Calibri"/>
        </w:rPr>
      </w:pPr>
      <w:r w:rsidRPr="006B7272">
        <w:rPr>
          <w:rFonts w:eastAsia="Calibri"/>
        </w:rPr>
        <w:t>8. В случае, если описание объекта закупки (в соответствии с особенностями формирования описания товара в федеральном каталоге товаров, работ, услуг) содержит характеристики товара в сопровождении слов «неважно», «не важно» (например: «</w:t>
      </w:r>
      <w:r w:rsidRPr="006B7272">
        <w:rPr>
          <w:rFonts w:eastAsia="Calibri"/>
        </w:rPr>
        <w:t>МРТсовместимость</w:t>
      </w:r>
      <w:r w:rsidRPr="006B7272">
        <w:rPr>
          <w:rFonts w:eastAsia="Calibri"/>
        </w:rPr>
        <w:t xml:space="preserve"> – неважно»), участник закупки в заявке может по своему выбору: оставить данную характеристику без изменений (например: «</w:t>
      </w:r>
      <w:r w:rsidRPr="006B7272">
        <w:rPr>
          <w:rFonts w:eastAsia="Calibri"/>
        </w:rPr>
        <w:t>МРТсовместимость</w:t>
      </w:r>
      <w:r w:rsidRPr="006B7272">
        <w:rPr>
          <w:rFonts w:eastAsia="Calibri"/>
        </w:rPr>
        <w:t xml:space="preserve"> – неважно») или указать точное значение такой характеристики (например: «</w:t>
      </w:r>
      <w:r w:rsidRPr="006B7272">
        <w:rPr>
          <w:rFonts w:eastAsia="Calibri"/>
        </w:rPr>
        <w:t>МРТсовместимость</w:t>
      </w:r>
      <w:r w:rsidRPr="006B7272">
        <w:rPr>
          <w:rFonts w:eastAsia="Calibri"/>
        </w:rPr>
        <w:t xml:space="preserve"> – наличие») или исключить ее указание в заявке. Во всех указанных случаях данные действия участника будут рассматриваться как правомерные, в связи с тем, что данная характеристика не имеет существенного значения для заказчика.</w:t>
      </w:r>
    </w:p>
    <w:p w:rsidR="000C0216" w:rsidRPr="006B7272" w:rsidP="000C0216">
      <w:pPr>
        <w:ind w:firstLine="284"/>
        <w:jc w:val="both"/>
        <w:rPr>
          <w:rFonts w:eastAsia="Calibri"/>
        </w:rPr>
      </w:pPr>
      <w:r w:rsidRPr="006B7272">
        <w:rPr>
          <w:rFonts w:eastAsia="Calibri"/>
        </w:rPr>
        <w:t>9. В случае осуществления закупки медицинских изделий, участник закупки заполняет заявку на участие в соответствии с Инструкцией по заполнению заявки, описанием объекта закупки, а также в соответствии с инструкцией на медицинское изделие размещенной на официальном сайте Федеральной службы по надзору в сфере здравоохранения в сети интернет (</w:t>
      </w:r>
      <w:r>
        <w:fldChar w:fldCharType="begin"/>
      </w:r>
      <w:r>
        <w:instrText xml:space="preserve"> HYPERLINK "https://roszdravnadzor.gov.ru/services/misearch" </w:instrText>
      </w:r>
      <w:r>
        <w:fldChar w:fldCharType="separate"/>
      </w:r>
      <w:r w:rsidRPr="006B7272">
        <w:rPr>
          <w:rStyle w:val="Hyperlink"/>
          <w:rFonts w:eastAsia="Calibri"/>
        </w:rPr>
        <w:t>https://roszdravnadzor.gov.ru/services/misearch</w:t>
      </w:r>
      <w:r>
        <w:fldChar w:fldCharType="end"/>
      </w:r>
      <w:r w:rsidRPr="006B7272">
        <w:rPr>
          <w:rFonts w:eastAsia="Calibri"/>
        </w:rPr>
        <w:t>) (при наличии).</w:t>
      </w:r>
    </w:p>
    <w:p w:rsidR="000C0216" w:rsidRPr="006B7272" w:rsidP="000C0216">
      <w:pPr>
        <w:ind w:firstLine="284"/>
        <w:jc w:val="both"/>
        <w:rPr>
          <w:rFonts w:eastAsia="Calibri"/>
        </w:rPr>
      </w:pPr>
      <w:r w:rsidRPr="006B7272">
        <w:rPr>
          <w:rFonts w:eastAsia="Calibri"/>
        </w:rPr>
        <w:t>10. В случае осуществления закупки лекарственных препаратов:</w:t>
      </w:r>
    </w:p>
    <w:p w:rsidR="000C0216" w:rsidRPr="006B7272" w:rsidP="000C0216">
      <w:pPr>
        <w:ind w:firstLine="284"/>
        <w:jc w:val="both"/>
        <w:rPr>
          <w:rFonts w:eastAsia="Calibri"/>
          <w:bCs/>
        </w:rPr>
      </w:pPr>
      <w:r w:rsidRPr="006B7272">
        <w:rPr>
          <w:rFonts w:eastAsia="Calibri"/>
        </w:rPr>
        <w:t xml:space="preserve">- </w:t>
      </w:r>
      <w:r w:rsidRPr="006B7272">
        <w:rPr>
          <w:rFonts w:eastAsia="Calibri"/>
          <w:bCs/>
        </w:rPr>
        <w:t>участник закупки в заявке должен указать одну лекарственную форму;</w:t>
      </w:r>
    </w:p>
    <w:p w:rsidR="000C0216" w:rsidRPr="006B7272" w:rsidP="000C0216">
      <w:pPr>
        <w:ind w:firstLine="284"/>
        <w:jc w:val="both"/>
        <w:rPr>
          <w:rFonts w:eastAsia="Calibri"/>
          <w:bCs/>
        </w:rPr>
      </w:pPr>
      <w:r w:rsidRPr="006B7272">
        <w:rPr>
          <w:rFonts w:eastAsia="Calibri"/>
          <w:bCs/>
        </w:rPr>
        <w:t>- допускается изменение дозировки лекарственного препарата, при этом возможна поставка лекарственного препарата в кратной дозировке и двойном количестве (например, при закупке таблетки с дозировкой 300 мг допускается к поставке 2 таблетки с дозировкой 150мг), допускаются к поставке лекарственные препараты в некратных эквивалентных дозировках, позволяющих достичь одинакового терапевтического эффекта (например, флаконы 2,5</w:t>
      </w:r>
      <w:r>
        <w:rPr>
          <w:rFonts w:eastAsia="Calibri"/>
          <w:bCs/>
        </w:rPr>
        <w:t xml:space="preserve"> </w:t>
      </w:r>
      <w:r w:rsidRPr="006B7272">
        <w:rPr>
          <w:rFonts w:eastAsia="Calibri"/>
          <w:bCs/>
        </w:rPr>
        <w:t>мг, или 3</w:t>
      </w:r>
      <w:r>
        <w:rPr>
          <w:rFonts w:eastAsia="Calibri"/>
          <w:bCs/>
        </w:rPr>
        <w:t xml:space="preserve"> </w:t>
      </w:r>
      <w:r w:rsidRPr="006B7272">
        <w:rPr>
          <w:rFonts w:eastAsia="Calibri"/>
          <w:bCs/>
        </w:rPr>
        <w:t>мг, или 3,5 мг). Не допускается увеличение дозировки лекарственного препарата или эквивалентные дозировки, предусматривающие необходимость деления твердой лекарственной формы препарата;</w:t>
      </w:r>
    </w:p>
    <w:p w:rsidR="000C0216" w:rsidRPr="006B7272" w:rsidP="000C0216">
      <w:pPr>
        <w:ind w:firstLine="284"/>
        <w:jc w:val="both"/>
        <w:rPr>
          <w:rFonts w:eastAsia="Calibri"/>
          <w:bCs/>
        </w:rPr>
      </w:pPr>
      <w:r w:rsidRPr="006B7272">
        <w:rPr>
          <w:rFonts w:eastAsia="Calibri"/>
          <w:bCs/>
        </w:rPr>
        <w:t>- при закупке лекарственных препаратов в картриджах либо в иных формах выпуска, совместимых с устройствами введения (применения), - допускается поставка лекарственных препаратов с условием безвозмездной передачи пациентам совместимых устройств введения в количестве, соответствующем количеству пациентов, для обеспечения которых закупаются лекарственных препараты в картриджах (должно быть указано в заявке участника закупки);</w:t>
      </w:r>
    </w:p>
    <w:p w:rsidR="000C0216" w:rsidRPr="006B7272" w:rsidP="000C0216">
      <w:pPr>
        <w:ind w:firstLine="284"/>
        <w:jc w:val="both"/>
        <w:rPr>
          <w:rFonts w:eastAsia="Calibri"/>
          <w:bCs/>
        </w:rPr>
      </w:pPr>
      <w:r w:rsidRPr="006B7272">
        <w:rPr>
          <w:rFonts w:eastAsia="Calibri"/>
          <w:bCs/>
        </w:rPr>
        <w:t xml:space="preserve">- при закупке многокомпонентных </w:t>
      </w:r>
      <w:r>
        <w:rPr>
          <w:rFonts w:eastAsia="Calibri"/>
          <w:bCs/>
        </w:rPr>
        <w:t xml:space="preserve">(комбинированных) лекарственных </w:t>
      </w:r>
      <w:r w:rsidRPr="006B7272">
        <w:rPr>
          <w:rFonts w:eastAsia="Calibri"/>
          <w:bCs/>
        </w:rPr>
        <w:t>препаратов представляющих собой комбинацию 2 или более активных веществ (то есть активных веществ, входящих в состав комбинированного лекарственного препарата и зарегистрированных в составе однокомпонентных лекарственных препаратов), а также наборов зарегистрированных лекарственных препаратов – допускается поставка однокомпонентных лекарственных препаратов с соответствующей дозировкой;</w:t>
      </w:r>
    </w:p>
    <w:p w:rsidR="000C0216" w:rsidRPr="006B7272" w:rsidP="000C0216">
      <w:pPr>
        <w:ind w:firstLine="284"/>
        <w:jc w:val="both"/>
        <w:rPr>
          <w:rFonts w:eastAsia="Calibri"/>
          <w:bCs/>
        </w:rPr>
      </w:pPr>
      <w:r w:rsidRPr="006B7272">
        <w:rPr>
          <w:rFonts w:eastAsia="Calibri"/>
          <w:bCs/>
        </w:rPr>
        <w:t>- если в описании объекта закупки установлены требования к комплектации лекарственных препаратов растворителем или устройством для разведения и введения, к поставке допускаются отдельные компоненты такой комплектации;</w:t>
      </w:r>
    </w:p>
    <w:p w:rsidR="000C0216" w:rsidRPr="006B7272" w:rsidP="000C0216">
      <w:pPr>
        <w:ind w:firstLine="284"/>
        <w:jc w:val="both"/>
        <w:rPr>
          <w:rFonts w:eastAsia="Calibri"/>
          <w:bCs/>
        </w:rPr>
      </w:pPr>
      <w:r w:rsidRPr="006B7272">
        <w:rPr>
          <w:rFonts w:eastAsia="Calibri"/>
          <w:bCs/>
        </w:rPr>
        <w:t>- если дозировка лекарственного препарата указана в определенных единицах измерения, то возможно конвертирование в иные единицы измерения (например, «МЕ» (международная единица) может быть конвертирована в «мг» или «процент», может быть конвертирована в «мг/мл» и т.д.).</w:t>
      </w:r>
    </w:p>
    <w:p w:rsidR="000C0216" w:rsidRPr="006B7272" w:rsidP="000C0216">
      <w:pPr>
        <w:ind w:firstLine="284"/>
        <w:jc w:val="both"/>
        <w:rPr>
          <w:rFonts w:eastAsia="Calibri"/>
        </w:rPr>
      </w:pPr>
      <w:r w:rsidRPr="006B7272">
        <w:rPr>
          <w:rFonts w:eastAsia="Calibri"/>
        </w:rPr>
        <w:t xml:space="preserve">11. Если в описании объекта закупки используется инструкция по заполнению «Значение характеристики не может изменятся участником закупки», в том числе если такая характеристика сопровождается словами или знаками: «от….», «до...», «от…до…», «в диапазоне», «в диапазоне не менее…», «в диапазоне не более…», «не менее», «не более», «не менее … не более…», «не ниже», «не выше», «не ранее», «не позже», «не уже», «не шире», «в пределах», «либо», «или», «±», «+/-», «+-», «+», «-», «/», «V», «≤», «≥», «≤», «&gt;=», «&lt;=», «&lt;», «&gt;» и др., то участник указывает такое значение без изменений. </w:t>
      </w:r>
    </w:p>
    <w:p w:rsidR="000C0216" w:rsidRPr="006B7272" w:rsidP="000C0216">
      <w:pPr>
        <w:ind w:firstLine="284"/>
        <w:jc w:val="both"/>
        <w:rPr>
          <w:rFonts w:eastAsia="Calibri"/>
        </w:rPr>
      </w:pPr>
      <w:r w:rsidRPr="006B7272">
        <w:rPr>
          <w:rFonts w:eastAsia="Calibri"/>
        </w:rPr>
        <w:t>При этом, в рамках указанной характеристики товара и описания объекта закупки в целом</w:t>
      </w:r>
      <w:r w:rsidRPr="006B7272">
        <w:t xml:space="preserve"> </w:t>
      </w:r>
      <w:r w:rsidRPr="006B7272">
        <w:rPr>
          <w:rFonts w:eastAsia="Calibri"/>
        </w:rPr>
        <w:t>считается, что данное значение характеристики является минимально или максимально допустимым (соответственно) для товара, требуемого заказчику, а указание участником значения характеристики без изменений означает, что характеристики и/или потребительские свойства предлагаемого к поставке товара не уступают установленному значению показателя соответствующего товара (не изменяют к худшему характеристики и/или потребительские свойства товара).</w:t>
      </w:r>
    </w:p>
    <w:p w:rsidR="000C0216" w:rsidRPr="006B7272" w:rsidP="000C0216">
      <w:pPr>
        <w:ind w:firstLine="284"/>
        <w:jc w:val="both"/>
        <w:rPr>
          <w:rFonts w:eastAsia="Calibri"/>
        </w:rPr>
      </w:pPr>
      <w:r w:rsidRPr="006B7272">
        <w:rPr>
          <w:rFonts w:eastAsia="Calibri"/>
        </w:rPr>
        <w:t>12. При предоставлении предложения в отношении объекта закупки в части информации о товарном знаке участнику закупки необходимо руководствоваться следующим:</w:t>
      </w:r>
    </w:p>
    <w:p w:rsidR="000C0216" w:rsidRPr="006B7272" w:rsidP="000C0216">
      <w:pPr>
        <w:ind w:firstLine="284"/>
        <w:jc w:val="both"/>
        <w:rPr>
          <w:rFonts w:eastAsia="Calibri"/>
        </w:rPr>
      </w:pPr>
      <w:r w:rsidRPr="006B7272">
        <w:rPr>
          <w:rFonts w:eastAsia="Calibri"/>
        </w:rPr>
        <w:t>-  на товарный знак, то есть на обозначение, служащее для индивидуализации товаров, признается исключительное право, удостоверяемое свидетельством на товарный знак.</w:t>
      </w:r>
      <w:r w:rsidRPr="006B7272">
        <w:t xml:space="preserve"> </w:t>
      </w:r>
      <w:r w:rsidRPr="006B7272">
        <w:rPr>
          <w:rFonts w:eastAsia="Calibri"/>
        </w:rPr>
        <w:t xml:space="preserve">Государственная регистрация товарного знака осуществляется федеральным органом исполнительной власти по интеллектуальной собственности (Роспатент) в Государственном реестре товарных знаков и знаков обслуживания Российской Федерации. Таким образом, указанию в заявке подлежит информация только о зарегистрированном в установленном порядке товарном знаке, сведения о котором содержится в государственном реестре товарных знаков и знаков обслуживания Российской Федерации (информационный сервис Роспатента </w:t>
      </w:r>
      <w:r>
        <w:fldChar w:fldCharType="begin"/>
      </w:r>
      <w:r>
        <w:instrText xml:space="preserve"> HYPERLINK "https://searchplatform.rospatent.gov.ru/trademarks" </w:instrText>
      </w:r>
      <w:r>
        <w:fldChar w:fldCharType="separate"/>
      </w:r>
      <w:r w:rsidRPr="006B7272">
        <w:rPr>
          <w:rStyle w:val="Hyperlink"/>
          <w:rFonts w:eastAsia="Calibri"/>
        </w:rPr>
        <w:t>https://searchplatform.rospatent.gov.ru/trademarks</w:t>
      </w:r>
      <w:r>
        <w:fldChar w:fldCharType="end"/>
      </w:r>
      <w:r w:rsidRPr="006B7272">
        <w:rPr>
          <w:rFonts w:eastAsia="Calibri"/>
        </w:rPr>
        <w:t>);</w:t>
      </w:r>
    </w:p>
    <w:p w:rsidR="000C0216" w:rsidRPr="006B7272" w:rsidP="000C0216">
      <w:pPr>
        <w:ind w:firstLine="284"/>
        <w:jc w:val="both"/>
        <w:rPr>
          <w:rFonts w:eastAsia="Calibri"/>
        </w:rPr>
      </w:pPr>
      <w:r w:rsidRPr="006B7272">
        <w:rPr>
          <w:rFonts w:eastAsia="Calibri"/>
        </w:rPr>
        <w:t>- формирование информации о товарном знаке осуществляется путем заполнения экранных форм веб-интерфейса электронной площадки;</w:t>
      </w:r>
    </w:p>
    <w:p w:rsidR="000C0216" w:rsidRPr="006B7272" w:rsidP="000C0216">
      <w:pPr>
        <w:ind w:firstLine="284"/>
        <w:jc w:val="both"/>
        <w:rPr>
          <w:rFonts w:eastAsia="Calibri"/>
        </w:rPr>
      </w:pPr>
      <w:r w:rsidRPr="006B7272">
        <w:rPr>
          <w:rFonts w:eastAsia="Calibri"/>
        </w:rPr>
        <w:t>- указание участником закупки в заявке на участие в закупке сведений, позволяющих идентифицировать наличие товарного знака, а именно указание</w:t>
      </w:r>
      <w:r w:rsidRPr="006B7272">
        <w:t xml:space="preserve"> </w:t>
      </w:r>
      <w:r w:rsidRPr="006B7272">
        <w:rPr>
          <w:rFonts w:eastAsia="Calibri"/>
        </w:rPr>
        <w:t>в соответствующей экранной форме веб-интерфейса электронной торговой площадки регистрационного номера свидетельства</w:t>
      </w:r>
      <w:r w:rsidRPr="006B7272">
        <w:t xml:space="preserve"> </w:t>
      </w:r>
      <w:r w:rsidRPr="006B7272">
        <w:rPr>
          <w:rFonts w:eastAsia="Calibri"/>
        </w:rPr>
        <w:t>на товарный знак - является надлежащим исполнением обязанности по предоставлению в заявке информации о товарном знаке;</w:t>
      </w:r>
    </w:p>
    <w:p w:rsidR="000C0216" w:rsidRPr="006B7272" w:rsidP="000C0216">
      <w:pPr>
        <w:ind w:firstLine="284"/>
        <w:jc w:val="both"/>
        <w:rPr>
          <w:rFonts w:eastAsia="Calibri"/>
        </w:rPr>
      </w:pPr>
      <w:r w:rsidRPr="006B7272">
        <w:rPr>
          <w:rFonts w:eastAsia="Calibri"/>
        </w:rPr>
        <w:t>- не указание участником закупки в заявке в соответствующей экранной форме веб-интерфейса</w:t>
      </w:r>
      <w:r w:rsidRPr="006B7272">
        <w:t xml:space="preserve"> </w:t>
      </w:r>
      <w:r w:rsidRPr="006B7272">
        <w:rPr>
          <w:rFonts w:eastAsia="Calibri"/>
        </w:rPr>
        <w:t>электронной торговой площадки товарного знака означает, что у товара товарный знак отсутствует. В случае, если при рассмотрении заявки будет выявлено наличие у объекта закупки зарегистрированного товарного знака – заявка подлежит отклонению в связи с предоставлением участником недостоверной информации</w:t>
      </w:r>
      <w:r w:rsidRPr="006B7272">
        <w:t xml:space="preserve"> </w:t>
      </w:r>
      <w:r w:rsidRPr="006B7272">
        <w:rPr>
          <w:rFonts w:eastAsia="Calibri"/>
        </w:rPr>
        <w:t>на основании пункта 1 части 12 статьи 48 Закона № 44-ФЗ;</w:t>
      </w:r>
    </w:p>
    <w:p w:rsidR="000C0216" w:rsidRPr="006B7272" w:rsidP="000C0216">
      <w:pPr>
        <w:ind w:firstLine="284"/>
        <w:jc w:val="both"/>
        <w:rPr>
          <w:rFonts w:eastAsia="Calibri"/>
        </w:rPr>
      </w:pPr>
      <w:r w:rsidRPr="006B7272">
        <w:rPr>
          <w:rFonts w:eastAsia="Calibri"/>
        </w:rPr>
        <w:t>- указание в заявке информации об отсутствии у товара товарного знака путем заполнения экранной формы веб-интерфейса</w:t>
      </w:r>
      <w:r w:rsidRPr="006B7272">
        <w:t xml:space="preserve"> </w:t>
      </w:r>
      <w:r w:rsidRPr="006B7272">
        <w:rPr>
          <w:rFonts w:eastAsia="Calibri"/>
        </w:rPr>
        <w:t>электронной торговой площадки в виде: «товарный знак отсутствует», «отсутствует», «нет», «не зарегистрирован», символ «-» и другие, не являются основанием для отклонения заявки и рассматриваются как предоставление дополнительной информации;</w:t>
      </w:r>
    </w:p>
    <w:p w:rsidR="000C0216" w:rsidRPr="006B7272" w:rsidP="000C0216">
      <w:pPr>
        <w:ind w:firstLine="284"/>
        <w:jc w:val="both"/>
        <w:rPr>
          <w:rFonts w:eastAsia="Calibri"/>
        </w:rPr>
      </w:pPr>
      <w:r w:rsidRPr="006B7272">
        <w:rPr>
          <w:rFonts w:eastAsia="Calibri"/>
        </w:rPr>
        <w:t>- указание нескольких товарных знаков в отношении одной позиции товара не допускается. В случае указания участником закупки нескольких товарных знаков в отношении одной позиции товара, заявка такого участника закупки подлежит отклонению на основании пункта 1 части 12 статьи 48 Закона № 44-ФЗ;</w:t>
      </w:r>
    </w:p>
    <w:p w:rsidR="000C0216" w:rsidRPr="006B7272" w:rsidP="000C0216">
      <w:pPr>
        <w:ind w:firstLine="284"/>
        <w:jc w:val="both"/>
        <w:rPr>
          <w:rFonts w:eastAsia="Calibri"/>
        </w:rPr>
      </w:pPr>
      <w:r w:rsidRPr="006B7272">
        <w:rPr>
          <w:rFonts w:eastAsia="Calibri"/>
        </w:rPr>
        <w:t>- в случае, если в рамках одной товарной позиции описания объекта закупки, участник планирует поставку товара, имеющего аналогичные характеристики и соответствующие требованиям извещения, но имеющие различные товарные знаки – каждое такое указание формируется с помощью веб-интерфейса электронной торговой площадки отдельной строкой в рамках общего количества товара, предусмотренного данной товарной позицией (Пример: Поставка бумаги офисной, кол-во 100 пачек. Участник может предложить поставку: 30 пачек товарного знака «Ромашка» (1 строка) + 30 пачек товарного знака «Василек» (2 строка) + 40 пачек товарного знака «Одуванчик»</w:t>
      </w:r>
      <w:r>
        <w:rPr>
          <w:rFonts w:eastAsia="Calibri"/>
        </w:rPr>
        <w:t xml:space="preserve"> (3 строка)</w:t>
      </w:r>
      <w:r w:rsidRPr="006B7272">
        <w:rPr>
          <w:rFonts w:eastAsia="Calibri"/>
        </w:rPr>
        <w:t>);</w:t>
      </w:r>
    </w:p>
    <w:p w:rsidR="000C0216" w:rsidRPr="005C065A" w:rsidP="000C0216">
      <w:pPr>
        <w:ind w:firstLine="284"/>
        <w:jc w:val="both"/>
        <w:rPr>
          <w:rFonts w:eastAsia="Calibri"/>
        </w:rPr>
      </w:pPr>
      <w:r w:rsidRPr="006B7272">
        <w:rPr>
          <w:rFonts w:eastAsia="Calibri"/>
        </w:rPr>
        <w:t>- в соответствии со статьей 1482 Гражданского кодекса Российской Федерации в качестве товарных знаков могут быть зарегистрированы словесные, изобразительные, объемные и другие обозначения или их комбинации. Функционал</w:t>
      </w:r>
      <w:r w:rsidRPr="006B7272">
        <w:t xml:space="preserve"> </w:t>
      </w:r>
      <w:r w:rsidRPr="006B7272">
        <w:rPr>
          <w:rFonts w:eastAsia="Calibri"/>
        </w:rPr>
        <w:t>веб-интерфейса электронной торговой площадки допускает заполнение экранных форм исключительно в текстовом и цифровом формате. Таким образом, для изобразительных, объемных и других обозначений или их комбинаций, зарегистрированных в установленном порядке в качестве товарных знаков, допускается указание в соответствующей экранной форме веб-интерфейса электронной торговой площадки регистрационного номера свидетельства на товарный знак, что является надлежащим исполнением обязанности по предоставлению информации о товарном знаке.</w:t>
      </w:r>
    </w:p>
    <w:p w:rsidR="000C0216" w:rsidRPr="000C0216" w:rsidP="000C0216">
      <w:pPr>
        <w:suppressAutoHyphens w:val="0"/>
        <w:spacing w:after="160" w:line="259" w:lineRule="auto"/>
        <w:jc w:val="center"/>
      </w:pPr>
    </w:p>
    <w:p w:rsidR="00754536" w:rsidP="00DC55FA">
      <w:pPr>
        <w:ind w:firstLine="284"/>
        <w:jc w:val="both"/>
        <w:rPr>
          <w:rFonts w:eastAsia="Calibri"/>
        </w:rPr>
      </w:pPr>
    </w:p>
    <w:p w:rsidR="00754536" w:rsidP="0062033A">
      <w:pPr>
        <w:suppressAutoHyphens w:val="0"/>
        <w:spacing w:after="160"/>
        <w:rPr>
          <w:noProof/>
        </w:rPr>
      </w:pPr>
    </w:p>
    <w:sectPr w:rsidSect="00654D3D">
      <w:headerReference w:type="default" r:id="rId5"/>
      <w:footerReference w:type="default" r:id="rId6"/>
      <w:pgSz w:w="11906" w:h="16838"/>
      <w:pgMar w:top="238" w:right="567" w:bottom="244" w:left="567" w:header="113" w:footer="113" w:gutter="0"/>
      <w:cols w:space="72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SimSun">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fixed"/>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7982">
    <w:pPr>
      <w:pStyle w:val="Footer"/>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7982" w:rsidP="00D82E35">
    <w:pPr>
      <w:pStyle w:val="Header"/>
      <w:jc w:val="center"/>
    </w:pPr>
    <w:r>
      <w:rPr>
        <w:sz w:val="16"/>
      </w:rPr>
      <w:fldChar w:fldCharType="begin"/>
    </w:r>
    <w:r>
      <w:rPr>
        <w:sz w:val="16"/>
      </w:rPr>
      <w:instrText xml:space="preserve"> PAGE </w:instrText>
    </w:r>
    <w:r>
      <w:rPr>
        <w:sz w:val="16"/>
      </w:rPr>
      <w:fldChar w:fldCharType="separate"/>
    </w:r>
    <w:r>
      <w:rPr>
        <w:sz w:val="16"/>
      </w:rPr>
      <w:t>19</w:t>
    </w:r>
    <w:r>
      <w:rP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suff w:val="nothing"/>
      <w:lvlJc w:val="left"/>
      <w:pPr>
        <w:tabs>
          <w:tab w:val="num" w:pos="0"/>
        </w:tabs>
        <w:ind w:left="0" w:firstLine="0"/>
      </w:pPr>
    </w:lvl>
    <w:lvl w:ilvl="1">
      <w:start w:val="1"/>
      <w:numFmt w:val="none"/>
      <w:suff w:val="nothing"/>
      <w:lvlJc w:val="left"/>
      <w:pPr>
        <w:tabs>
          <w:tab w:val="num" w:pos="0"/>
        </w:tabs>
        <w:ind w:left="0" w:firstLine="0"/>
      </w:pPr>
    </w:lvl>
    <w:lvl w:ilvl="2">
      <w:start w:val="1"/>
      <w:numFmt w:val="none"/>
      <w:pStyle w:val="Heading3"/>
      <w:suff w:val="nothing"/>
      <w:lvlJc w:val="left"/>
      <w:pPr>
        <w:tabs>
          <w:tab w:val="num" w:pos="0"/>
        </w:tabs>
        <w:ind w:left="720" w:hanging="72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suff w:val="nothing"/>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szCs w:val="24"/>
        <w:lang w:eastAsia="ru-RU"/>
      </w:rPr>
    </w:lvl>
    <w:lvl w:ilvl="1">
      <w:start w:val="1"/>
      <w:numFmt w:val="bullet"/>
      <w:lvlText w:val=""/>
      <w:lvlJc w:val="left"/>
      <w:pPr>
        <w:tabs>
          <w:tab w:val="num" w:pos="1080"/>
        </w:tabs>
        <w:ind w:left="1080" w:hanging="360"/>
      </w:pPr>
      <w:rPr>
        <w:rFonts w:ascii="Symbol" w:hAnsi="Symbol" w:cs="OpenSymbol"/>
        <w:sz w:val="24"/>
        <w:szCs w:val="24"/>
        <w:lang w:eastAsia="ru-RU"/>
      </w:rPr>
    </w:lvl>
    <w:lvl w:ilvl="2">
      <w:start w:val="1"/>
      <w:numFmt w:val="bullet"/>
      <w:lvlText w:val=""/>
      <w:lvlJc w:val="left"/>
      <w:pPr>
        <w:tabs>
          <w:tab w:val="num" w:pos="1440"/>
        </w:tabs>
        <w:ind w:left="1440" w:hanging="360"/>
      </w:pPr>
      <w:rPr>
        <w:rFonts w:ascii="Symbol" w:hAnsi="Symbol" w:cs="OpenSymbol"/>
        <w:sz w:val="24"/>
        <w:szCs w:val="24"/>
        <w:lang w:eastAsia="ru-RU"/>
      </w:rPr>
    </w:lvl>
    <w:lvl w:ilvl="3">
      <w:start w:val="1"/>
      <w:numFmt w:val="bullet"/>
      <w:lvlText w:val=""/>
      <w:lvlJc w:val="left"/>
      <w:pPr>
        <w:tabs>
          <w:tab w:val="num" w:pos="1800"/>
        </w:tabs>
        <w:ind w:left="1800" w:hanging="360"/>
      </w:pPr>
      <w:rPr>
        <w:rFonts w:ascii="Symbol" w:hAnsi="Symbol" w:cs="OpenSymbol"/>
        <w:sz w:val="24"/>
        <w:szCs w:val="24"/>
        <w:lang w:eastAsia="ru-RU"/>
      </w:rPr>
    </w:lvl>
    <w:lvl w:ilvl="4">
      <w:start w:val="1"/>
      <w:numFmt w:val="bullet"/>
      <w:lvlText w:val=""/>
      <w:lvlJc w:val="left"/>
      <w:pPr>
        <w:tabs>
          <w:tab w:val="num" w:pos="2160"/>
        </w:tabs>
        <w:ind w:left="2160" w:hanging="360"/>
      </w:pPr>
      <w:rPr>
        <w:rFonts w:ascii="Symbol" w:hAnsi="Symbol" w:cs="OpenSymbol"/>
        <w:sz w:val="24"/>
        <w:szCs w:val="24"/>
        <w:lang w:eastAsia="ru-RU"/>
      </w:rPr>
    </w:lvl>
    <w:lvl w:ilvl="5">
      <w:start w:val="1"/>
      <w:numFmt w:val="bullet"/>
      <w:lvlText w:val=""/>
      <w:lvlJc w:val="left"/>
      <w:pPr>
        <w:tabs>
          <w:tab w:val="num" w:pos="2520"/>
        </w:tabs>
        <w:ind w:left="2520" w:hanging="360"/>
      </w:pPr>
      <w:rPr>
        <w:rFonts w:ascii="Symbol" w:hAnsi="Symbol" w:cs="OpenSymbol"/>
        <w:sz w:val="24"/>
        <w:szCs w:val="24"/>
        <w:lang w:eastAsia="ru-RU"/>
      </w:rPr>
    </w:lvl>
    <w:lvl w:ilvl="6">
      <w:start w:val="1"/>
      <w:numFmt w:val="bullet"/>
      <w:lvlText w:val=""/>
      <w:lvlJc w:val="left"/>
      <w:pPr>
        <w:tabs>
          <w:tab w:val="num" w:pos="2880"/>
        </w:tabs>
        <w:ind w:left="2880" w:hanging="360"/>
      </w:pPr>
      <w:rPr>
        <w:rFonts w:ascii="Symbol" w:hAnsi="Symbol" w:cs="OpenSymbol"/>
        <w:sz w:val="24"/>
        <w:szCs w:val="24"/>
        <w:lang w:eastAsia="ru-RU"/>
      </w:rPr>
    </w:lvl>
    <w:lvl w:ilvl="7">
      <w:start w:val="1"/>
      <w:numFmt w:val="bullet"/>
      <w:lvlText w:val=""/>
      <w:lvlJc w:val="left"/>
      <w:pPr>
        <w:tabs>
          <w:tab w:val="num" w:pos="3240"/>
        </w:tabs>
        <w:ind w:left="3240" w:hanging="360"/>
      </w:pPr>
      <w:rPr>
        <w:rFonts w:ascii="Symbol" w:hAnsi="Symbol" w:cs="OpenSymbol"/>
        <w:sz w:val="24"/>
        <w:szCs w:val="24"/>
        <w:lang w:eastAsia="ru-RU"/>
      </w:rPr>
    </w:lvl>
    <w:lvl w:ilvl="8">
      <w:start w:val="1"/>
      <w:numFmt w:val="bullet"/>
      <w:lvlText w:val=""/>
      <w:lvlJc w:val="left"/>
      <w:pPr>
        <w:tabs>
          <w:tab w:val="num" w:pos="3600"/>
        </w:tabs>
        <w:ind w:left="3600" w:hanging="360"/>
      </w:pPr>
      <w:rPr>
        <w:rFonts w:ascii="Symbol" w:hAnsi="Symbol" w:cs="OpenSymbol"/>
        <w:sz w:val="24"/>
        <w:szCs w:val="24"/>
        <w:lang w:eastAsia="ru-RU"/>
      </w:rPr>
    </w:lvl>
  </w:abstractNum>
  <w:abstractNum w:abstractNumId="3">
    <w:nsid w:val="162E1684"/>
    <w:multiLevelType w:val="hybridMultilevel"/>
    <w:tmpl w:val="76307E7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B055084"/>
    <w:multiLevelType w:val="hybridMultilevel"/>
    <w:tmpl w:val="473C4FA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C470016"/>
    <w:multiLevelType w:val="multilevel"/>
    <w:tmpl w:val="D1CE53C2"/>
    <w:styleLink w:val="WWNum4"/>
    <w:lvl w:ilvl="0">
      <w:start w:val="1"/>
      <w:numFmt w:val="upperRoman"/>
      <w:lvlText w:val="%1."/>
      <w:lvlJc w:val="left"/>
      <w:pPr>
        <w:ind w:left="1429" w:hanging="720"/>
      </w:pPr>
      <w:rPr>
        <w:rFonts w:cs="Times New Roman"/>
        <w:b/>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E7E04D5"/>
    <w:multiLevelType w:val="singleLevel"/>
    <w:tmpl w:val="D34A6FD8"/>
    <w:lvl w:ilvl="0">
      <w:start w:val="1"/>
      <w:numFmt w:val="decimal"/>
      <w:pStyle w:val="34"/>
      <w:lvlText w:val="%1."/>
      <w:lvlJc w:val="left"/>
      <w:pPr>
        <w:tabs>
          <w:tab w:val="num" w:pos="360"/>
        </w:tabs>
        <w:ind w:left="360" w:hanging="360"/>
      </w:pPr>
      <w:rPr>
        <w:rFonts w:cs="Times New Roman"/>
      </w:rPr>
    </w:lvl>
  </w:abstractNum>
  <w:abstractNum w:abstractNumId="7">
    <w:nsid w:val="29142678"/>
    <w:multiLevelType w:val="hybridMultilevel"/>
    <w:tmpl w:val="C0C0103A"/>
    <w:lvl w:ilvl="0">
      <w:start w:val="1"/>
      <w:numFmt w:val="bullet"/>
      <w:pStyle w:val="a4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8">
    <w:nsid w:val="2A6E73BC"/>
    <w:multiLevelType w:val="hybridMultilevel"/>
    <w:tmpl w:val="900491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EE4302F"/>
    <w:multiLevelType w:val="multilevel"/>
    <w:tmpl w:val="72941704"/>
    <w:styleLink w:val="WWNum3"/>
    <w:lvl w:ilvl="0">
      <w:start w:val="1"/>
      <w:numFmt w:val="decimal"/>
      <w:lvlText w:val="%1."/>
      <w:lvlJc w:val="left"/>
      <w:pPr>
        <w:ind w:left="1131" w:hanging="705"/>
      </w:pPr>
      <w:rPr>
        <w:rFonts w:cs="Times New Roman"/>
        <w:b/>
        <w:sz w:val="16"/>
      </w:rPr>
    </w:lvl>
    <w:lvl w:ilvl="1">
      <w:start w:val="1"/>
      <w:numFmt w:val="decimal"/>
      <w:lvlText w:val="%1.%2."/>
      <w:lvlJc w:val="left"/>
      <w:pPr>
        <w:ind w:left="1069" w:hanging="36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10">
    <w:nsid w:val="50395034"/>
    <w:multiLevelType w:val="multilevel"/>
    <w:tmpl w:val="9446A66A"/>
    <w:lvl w:ilvl="0">
      <w:start w:val="1"/>
      <w:numFmt w:val="decimal"/>
      <w:pStyle w:val="Heading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Heading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Heading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pStyle w:val="Heading6"/>
      <w:lvlText w:val="%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1">
    <w:nsid w:val="60A31CAE"/>
    <w:multiLevelType w:val="multilevel"/>
    <w:tmpl w:val="32649F76"/>
    <w:lvl w:ilvl="0">
      <w:start w:val="2"/>
      <w:numFmt w:val="decimal"/>
      <w:pStyle w:val="TOC4"/>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cap="rnd">
          <w14:noFill/>
          <w14:bevel/>
        </w14:textOut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14:shadow w14:blurRad="0" w14:dist="0" w14:dir="0" w14:sx="0" w14:sy="0" w14:kx="0" w14:ky="0" w14:algn="none">
          <w14:srgbClr w14:val="000000"/>
        </w14:shadow>
        <w14:textOutline w14:cap="rnd">
          <w14:noFill/>
          <w14:bevel/>
        </w14:textOutline>
      </w:rPr>
    </w:lvl>
    <w:lvl w:ilvl="2">
      <w:start w:val="1"/>
      <w:numFmt w:val="decimal"/>
      <w:lvlText w:val="%1.%2.%3"/>
      <w:lvlJc w:val="left"/>
      <w:pPr>
        <w:tabs>
          <w:tab w:val="num" w:pos="432"/>
        </w:tabs>
        <w:ind w:left="431" w:hanging="431"/>
      </w:pPr>
      <w:rPr>
        <w:rFonts w:cs="Times New Roman"/>
        <w:b w:val="0"/>
      </w:rPr>
    </w:lvl>
    <w:lvl w:ilvl="3">
      <w:start w:val="1"/>
      <w:numFmt w:val="decimal"/>
      <w:lvlText w:val="%1.%2.%3.%4"/>
      <w:lvlJc w:val="left"/>
      <w:pPr>
        <w:tabs>
          <w:tab w:val="num" w:pos="432"/>
        </w:tabs>
        <w:ind w:left="431" w:hanging="431"/>
      </w:pPr>
      <w:rPr>
        <w:rFonts w:cs="Times New Roman"/>
      </w:rPr>
    </w:lvl>
    <w:lvl w:ilvl="4">
      <w:start w:val="1"/>
      <w:numFmt w:val="decimal"/>
      <w:lvlText w:val="%1.%2.%3.%4.%5"/>
      <w:lvlJc w:val="left"/>
      <w:pPr>
        <w:tabs>
          <w:tab w:val="num" w:pos="432"/>
        </w:tabs>
        <w:ind w:left="431" w:hanging="431"/>
      </w:pPr>
      <w:rPr>
        <w:rFonts w:cs="Times New Roman"/>
      </w:rPr>
    </w:lvl>
    <w:lvl w:ilvl="5">
      <w:start w:val="1"/>
      <w:numFmt w:val="decimal"/>
      <w:lvlText w:val="%1.%2.%3.%4.%5.%6"/>
      <w:lvlJc w:val="left"/>
      <w:pPr>
        <w:tabs>
          <w:tab w:val="num" w:pos="432"/>
        </w:tabs>
        <w:ind w:left="431" w:hanging="431"/>
      </w:pPr>
      <w:rPr>
        <w:rFonts w:cs="Times New Roman"/>
      </w:rPr>
    </w:lvl>
    <w:lvl w:ilvl="6">
      <w:start w:val="1"/>
      <w:numFmt w:val="decimal"/>
      <w:lvlText w:val="%1.%2.%3.%4.%5.%6.%7"/>
      <w:lvlJc w:val="left"/>
      <w:pPr>
        <w:tabs>
          <w:tab w:val="num" w:pos="432"/>
        </w:tabs>
        <w:ind w:left="431" w:hanging="431"/>
      </w:pPr>
      <w:rPr>
        <w:rFonts w:cs="Times New Roman"/>
      </w:rPr>
    </w:lvl>
    <w:lvl w:ilvl="7">
      <w:start w:val="1"/>
      <w:numFmt w:val="decimal"/>
      <w:lvlText w:val="%1.%2.%3.%4.%5.%6.%7.%8"/>
      <w:lvlJc w:val="left"/>
      <w:pPr>
        <w:tabs>
          <w:tab w:val="num" w:pos="432"/>
        </w:tabs>
        <w:ind w:left="431" w:hanging="431"/>
      </w:pPr>
      <w:rPr>
        <w:rFonts w:cs="Times New Roman"/>
      </w:rPr>
    </w:lvl>
    <w:lvl w:ilvl="8">
      <w:start w:val="1"/>
      <w:numFmt w:val="decimal"/>
      <w:lvlText w:val="%1.%2.%3.%4.%5.%6.%7.%8.%9"/>
      <w:lvlJc w:val="left"/>
      <w:pPr>
        <w:tabs>
          <w:tab w:val="num" w:pos="432"/>
        </w:tabs>
        <w:ind w:left="431" w:hanging="431"/>
      </w:pPr>
      <w:rPr>
        <w:rFonts w:cs="Times New Roman"/>
      </w:rPr>
    </w:lvl>
  </w:abstractNum>
  <w:abstractNum w:abstractNumId="12">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30"/>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num>
  <w:num w:numId="2">
    <w:abstractNumId w:val="1"/>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7"/>
  </w:num>
  <w:num w:numId="9">
    <w:abstractNumId w:val="3"/>
  </w:num>
  <w:num w:numId="10">
    <w:abstractNumId w:val="4"/>
  </w:num>
  <w:num w:numId="11">
    <w:abstractNumId w:val="8"/>
  </w:num>
  <w:num w:numId="12">
    <w:abstractNumId w:val="9"/>
  </w:num>
  <w:num w:numId="13">
    <w:abstractNumId w:val="9"/>
    <w:lvlOverride w:ilvl="0">
      <w:startOverride w:val="1"/>
    </w:lvlOverride>
  </w:num>
  <w:num w:numId="14">
    <w:abstractNumId w:val="5"/>
  </w:num>
  <w:num w:numId="15">
    <w:abstractNumId w:val="5"/>
    <w:lvlOverride w:ilvl="0">
      <w:startOverride w:val="1"/>
    </w:lvlOverride>
  </w:num>
  <w:num w:numId="1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CFA"/>
    <w:pPr>
      <w:suppressAutoHyphens/>
    </w:pPr>
    <w:rPr>
      <w:sz w:val="24"/>
      <w:szCs w:val="24"/>
      <w:lang w:eastAsia="zh-CN"/>
    </w:rPr>
  </w:style>
  <w:style w:type="paragraph" w:styleId="Heading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Normal"/>
    <w:next w:val="Normal"/>
    <w:link w:val="118"/>
    <w:uiPriority w:val="9"/>
    <w:qFormat/>
    <w:rsid w:val="004900F4"/>
    <w:pPr>
      <w:keepNext/>
      <w:numPr>
        <w:numId w:val="4"/>
      </w:numPr>
      <w:suppressAutoHyphens w:val="0"/>
      <w:spacing w:before="240" w:after="60"/>
      <w:jc w:val="center"/>
      <w:outlineLvl w:val="0"/>
    </w:pPr>
    <w:rPr>
      <w:b/>
      <w:kern w:val="28"/>
      <w:sz w:val="36"/>
      <w:szCs w:val="20"/>
      <w:lang w:eastAsia="ru-RU"/>
    </w:rPr>
  </w:style>
  <w:style w:type="paragraph" w:styleId="Heading2">
    <w:name w:val="heading 2"/>
    <w:aliases w:val="H2"/>
    <w:basedOn w:val="Normal"/>
    <w:next w:val="Normal"/>
    <w:link w:val="24"/>
    <w:uiPriority w:val="9"/>
    <w:qFormat/>
    <w:rsid w:val="004900F4"/>
    <w:pPr>
      <w:keepNext/>
      <w:numPr>
        <w:ilvl w:val="1"/>
        <w:numId w:val="4"/>
      </w:numPr>
      <w:suppressAutoHyphens w:val="0"/>
      <w:spacing w:after="60"/>
      <w:jc w:val="center"/>
      <w:outlineLvl w:val="1"/>
    </w:pPr>
    <w:rPr>
      <w:b/>
      <w:sz w:val="30"/>
      <w:szCs w:val="20"/>
      <w:lang w:eastAsia="ru-RU"/>
    </w:rPr>
  </w:style>
  <w:style w:type="paragraph" w:styleId="Heading3">
    <w:name w:val="heading 3"/>
    <w:basedOn w:val="Normal"/>
    <w:next w:val="Normal"/>
    <w:uiPriority w:val="9"/>
    <w:qFormat/>
    <w:pPr>
      <w:keepNext/>
      <w:numPr>
        <w:ilvl w:val="2"/>
        <w:numId w:val="1"/>
      </w:numPr>
      <w:tabs>
        <w:tab w:val="left" w:pos="312"/>
      </w:tabs>
      <w:spacing w:before="240" w:after="60"/>
      <w:ind w:left="142" w:firstLine="0"/>
      <w:jc w:val="both"/>
      <w:outlineLvl w:val="2"/>
    </w:pPr>
    <w:rPr>
      <w:rFonts w:ascii="Arial" w:hAnsi="Arial" w:cs="Arial"/>
      <w:b/>
      <w:bCs/>
    </w:rPr>
  </w:style>
  <w:style w:type="paragraph" w:styleId="Heading4">
    <w:name w:val="heading 4"/>
    <w:basedOn w:val="Normal"/>
    <w:next w:val="Normal"/>
    <w:link w:val="4"/>
    <w:uiPriority w:val="9"/>
    <w:qFormat/>
    <w:rsid w:val="004900F4"/>
    <w:pPr>
      <w:keepNext/>
      <w:numPr>
        <w:ilvl w:val="3"/>
        <w:numId w:val="4"/>
      </w:numPr>
      <w:suppressAutoHyphens w:val="0"/>
      <w:spacing w:before="240" w:after="60"/>
      <w:jc w:val="both"/>
      <w:outlineLvl w:val="3"/>
    </w:pPr>
    <w:rPr>
      <w:rFonts w:ascii="Arial" w:hAnsi="Arial"/>
      <w:szCs w:val="20"/>
      <w:lang w:eastAsia="ru-RU"/>
    </w:rPr>
  </w:style>
  <w:style w:type="paragraph" w:styleId="Heading5">
    <w:name w:val="heading 5"/>
    <w:basedOn w:val="Normal"/>
    <w:next w:val="Normal"/>
    <w:link w:val="5"/>
    <w:uiPriority w:val="9"/>
    <w:qFormat/>
    <w:rsid w:val="004900F4"/>
    <w:pPr>
      <w:suppressAutoHyphens w:val="0"/>
      <w:spacing w:before="240" w:after="60"/>
      <w:jc w:val="both"/>
      <w:outlineLvl w:val="4"/>
    </w:pPr>
    <w:rPr>
      <w:b/>
      <w:bCs/>
      <w:i/>
      <w:iCs/>
      <w:sz w:val="26"/>
      <w:szCs w:val="26"/>
      <w:lang w:eastAsia="ru-RU"/>
    </w:rPr>
  </w:style>
  <w:style w:type="paragraph" w:styleId="Heading6">
    <w:name w:val="heading 6"/>
    <w:basedOn w:val="Normal"/>
    <w:next w:val="Normal"/>
    <w:link w:val="6"/>
    <w:uiPriority w:val="9"/>
    <w:qFormat/>
    <w:rsid w:val="004900F4"/>
    <w:pPr>
      <w:numPr>
        <w:ilvl w:val="5"/>
        <w:numId w:val="4"/>
      </w:numPr>
      <w:suppressAutoHyphens w:val="0"/>
      <w:spacing w:before="240" w:after="60"/>
      <w:jc w:val="both"/>
      <w:outlineLvl w:val="5"/>
    </w:pPr>
    <w:rPr>
      <w:i/>
      <w:sz w:val="22"/>
      <w:szCs w:val="20"/>
      <w:lang w:eastAsia="ru-RU"/>
    </w:rPr>
  </w:style>
  <w:style w:type="paragraph" w:styleId="Heading7">
    <w:name w:val="heading 7"/>
    <w:basedOn w:val="Normal"/>
    <w:next w:val="Normal"/>
    <w:link w:val="7"/>
    <w:uiPriority w:val="9"/>
    <w:qFormat/>
    <w:rsid w:val="004900F4"/>
    <w:pPr>
      <w:numPr>
        <w:ilvl w:val="6"/>
        <w:numId w:val="4"/>
      </w:numPr>
      <w:suppressAutoHyphens w:val="0"/>
      <w:spacing w:before="240" w:after="60"/>
      <w:jc w:val="both"/>
      <w:outlineLvl w:val="6"/>
    </w:pPr>
    <w:rPr>
      <w:rFonts w:ascii="Arial" w:hAnsi="Arial"/>
      <w:sz w:val="20"/>
      <w:szCs w:val="20"/>
      <w:lang w:eastAsia="ru-RU"/>
    </w:rPr>
  </w:style>
  <w:style w:type="paragraph" w:styleId="Heading8">
    <w:name w:val="heading 8"/>
    <w:basedOn w:val="Normal"/>
    <w:next w:val="Normal"/>
    <w:link w:val="8"/>
    <w:uiPriority w:val="9"/>
    <w:qFormat/>
    <w:rsid w:val="004900F4"/>
    <w:pPr>
      <w:numPr>
        <w:ilvl w:val="7"/>
        <w:numId w:val="4"/>
      </w:numPr>
      <w:suppressAutoHyphens w:val="0"/>
      <w:spacing w:before="240" w:after="60"/>
      <w:jc w:val="both"/>
      <w:outlineLvl w:val="7"/>
    </w:pPr>
    <w:rPr>
      <w:rFonts w:ascii="Arial" w:hAnsi="Arial"/>
      <w:i/>
      <w:sz w:val="20"/>
      <w:szCs w:val="20"/>
      <w:lang w:eastAsia="ru-RU"/>
    </w:rPr>
  </w:style>
  <w:style w:type="paragraph" w:styleId="Heading9">
    <w:name w:val="heading 9"/>
    <w:basedOn w:val="Normal"/>
    <w:next w:val="Normal"/>
    <w:link w:val="9"/>
    <w:uiPriority w:val="9"/>
    <w:qFormat/>
    <w:rsid w:val="004900F4"/>
    <w:pPr>
      <w:numPr>
        <w:ilvl w:val="8"/>
        <w:numId w:val="4"/>
      </w:numPr>
      <w:suppressAutoHyphens w:val="0"/>
      <w:spacing w:before="240" w:after="60"/>
      <w:jc w:val="both"/>
      <w:outlineLvl w:val="8"/>
    </w:pPr>
    <w:rPr>
      <w:rFonts w:ascii="Arial" w:hAnsi="Arial"/>
      <w:b/>
      <w:i/>
      <w:sz w:val="18"/>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Symbol" w:hAnsi="Symbol" w:cs="OpenSymbol"/>
      <w:sz w:val="24"/>
      <w:szCs w:val="24"/>
      <w:lang w:eastAsia="ru-RU"/>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Calibri" w:hAnsi="Symbol" w:cs="OpenSymbol"/>
      <w:color w:val="auto"/>
      <w:spacing w:val="-4"/>
      <w:sz w:val="24"/>
      <w:szCs w:val="24"/>
      <w:lang w:val="ru-RU" w:eastAsia="zh-CN" w:bidi="ar-SA"/>
    </w:rPr>
  </w:style>
  <w:style w:type="character" w:customStyle="1" w:styleId="WW8Num5z1">
    <w:name w:val="WW8Num5z1"/>
    <w:rPr>
      <w:rFonts w:ascii="OpenSymbol" w:hAnsi="OpenSymbol" w:cs="OpenSymbol"/>
    </w:rPr>
  </w:style>
  <w:style w:type="character" w:customStyle="1" w:styleId="WW8Num6z0">
    <w:name w:val="WW8Num6z0"/>
    <w:rPr>
      <w:rFonts w:ascii="Wingdings" w:hAnsi="Wingdings" w:cs="OpenSymbol"/>
    </w:rPr>
  </w:style>
  <w:style w:type="character" w:customStyle="1" w:styleId="WW8Num7z0">
    <w:name w:val="WW8Num7z0"/>
    <w:rPr>
      <w:rFonts w:ascii="Wingdings" w:eastAsia="Calibri" w:hAnsi="Wingdings" w:cs="OpenSymbol"/>
      <w:color w:val="auto"/>
      <w:spacing w:val="-4"/>
      <w:sz w:val="24"/>
      <w:szCs w:val="24"/>
      <w:lang w:val="ru-RU" w:eastAsia="zh-CN" w:bidi="ar-SA"/>
    </w:rPr>
  </w:style>
  <w:style w:type="character" w:customStyle="1" w:styleId="WW8Num8z0">
    <w:name w:val="WW8Num8z0"/>
    <w:rPr>
      <w:rFonts w:ascii="Wingdings" w:hAnsi="Wingdings" w:cs="OpenSymbol"/>
    </w:rPr>
  </w:style>
  <w:style w:type="character" w:customStyle="1" w:styleId="WW8Num9z0">
    <w:name w:val="WW8Num9z0"/>
    <w:rPr>
      <w:rFonts w:ascii="Wingdings" w:hAnsi="Wingdings" w:cs="OpenSymbol"/>
    </w:rPr>
  </w:style>
  <w:style w:type="character" w:customStyle="1" w:styleId="WW8Num10z0">
    <w:name w:val="WW8Num10z0"/>
    <w:rPr>
      <w:rFonts w:ascii="Wingdings" w:hAnsi="Wingdings"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2">
    <w:name w:val="Основной шрифт абзаца2"/>
  </w:style>
  <w:style w:type="character" w:customStyle="1" w:styleId="WW8Num3z1">
    <w:name w:val="WW8Num3z1"/>
    <w:rPr>
      <w:rFonts w:cs="Times New Roman"/>
    </w:rPr>
  </w:style>
  <w:style w:type="character" w:customStyle="1" w:styleId="10">
    <w:name w:val="Основной шрифт абзаца1"/>
  </w:style>
  <w:style w:type="character" w:styleId="PageNumber">
    <w:name w:val="page number"/>
    <w:uiPriority w:val="99"/>
    <w:rPr>
      <w:rFonts w:ascii="Times New Roman" w:hAnsi="Times New Roman" w:cs="Times New Roman"/>
    </w:rPr>
  </w:style>
  <w:style w:type="character" w:customStyle="1" w:styleId="a">
    <w:name w:val="Верхний колонтитул Знак"/>
    <w:uiPriority w:val="99"/>
    <w:rPr>
      <w:rFonts w:ascii="Arial" w:eastAsia="Times New Roman" w:hAnsi="Arial" w:cs="Times New Roman"/>
      <w:sz w:val="24"/>
      <w:szCs w:val="24"/>
      <w:lang w:val="ru-RU"/>
    </w:rPr>
  </w:style>
  <w:style w:type="character" w:customStyle="1" w:styleId="a0">
    <w:name w:val="Нижний колонтитул Знак"/>
    <w:uiPriority w:val="99"/>
    <w:rPr>
      <w:rFonts w:ascii="Times New Roman" w:eastAsia="Times New Roman" w:hAnsi="Times New Roman" w:cs="Times New Roman"/>
      <w:sz w:val="24"/>
      <w:szCs w:val="24"/>
      <w:lang w:val="ru-RU"/>
    </w:rPr>
  </w:style>
  <w:style w:type="character" w:customStyle="1" w:styleId="a1">
    <w:name w:val="Текст Знак"/>
    <w:link w:val="PlainText"/>
    <w:uiPriority w:val="99"/>
    <w:rPr>
      <w:rFonts w:ascii="Courier New" w:eastAsia="Times New Roman" w:hAnsi="Courier New" w:cs="Courier New"/>
      <w:sz w:val="20"/>
      <w:szCs w:val="20"/>
    </w:rPr>
  </w:style>
  <w:style w:type="character" w:customStyle="1" w:styleId="ConsPlusNormal">
    <w:name w:val="ConsPlusNormal Знак"/>
    <w:rPr>
      <w:rFonts w:ascii="Arial" w:eastAsia="Times New Roman" w:hAnsi="Arial" w:cs="Arial"/>
      <w:sz w:val="22"/>
      <w:szCs w:val="22"/>
      <w:lang w:bidi="ar-SA"/>
    </w:rPr>
  </w:style>
  <w:style w:type="character" w:customStyle="1" w:styleId="a2">
    <w:name w:val="Абзац списка Знак"/>
    <w:link w:val="135"/>
    <w:rPr>
      <w:rFonts w:ascii="Calibri" w:eastAsia="Calibri" w:hAnsi="Calibri" w:cs="Times New Roman"/>
      <w:sz w:val="20"/>
      <w:szCs w:val="20"/>
    </w:rPr>
  </w:style>
  <w:style w:type="character" w:customStyle="1" w:styleId="a3">
    <w:name w:val="Текст выноски Знак"/>
    <w:uiPriority w:val="99"/>
    <w:rPr>
      <w:rFonts w:ascii="Tahoma" w:eastAsia="Times New Roman" w:hAnsi="Tahoma" w:cs="Tahoma"/>
      <w:sz w:val="16"/>
      <w:szCs w:val="16"/>
    </w:rPr>
  </w:style>
  <w:style w:type="character" w:customStyle="1" w:styleId="3">
    <w:name w:val="Заголовок 3 Знак"/>
    <w:uiPriority w:val="9"/>
    <w:rPr>
      <w:rFonts w:ascii="Arial" w:eastAsia="Times New Roman" w:hAnsi="Arial" w:cs="Arial"/>
      <w:b/>
      <w:bCs/>
      <w:sz w:val="24"/>
      <w:szCs w:val="24"/>
    </w:rPr>
  </w:style>
  <w:style w:type="character" w:styleId="Hyperlink">
    <w:name w:val="Hyperlink"/>
    <w:uiPriority w:val="99"/>
    <w:rPr>
      <w:color w:val="0000FF"/>
      <w:u w:val="single"/>
    </w:rPr>
  </w:style>
  <w:style w:type="character" w:customStyle="1" w:styleId="a4">
    <w:name w:val="Текст сноски Знак"/>
    <w:aliases w:val="Знак Знак,Знак2 Знак"/>
    <w:rPr>
      <w:rFonts w:ascii="Times New Roman" w:eastAsia="Times New Roman" w:hAnsi="Times New Roman" w:cs="Times New Roman"/>
    </w:rPr>
  </w:style>
  <w:style w:type="character" w:customStyle="1" w:styleId="a5">
    <w:name w:val="Символ сноски"/>
    <w:qFormat/>
    <w:rPr>
      <w:vertAlign w:val="superscript"/>
    </w:rPr>
  </w:style>
  <w:style w:type="character" w:customStyle="1" w:styleId="a6">
    <w:name w:val="Текст концевой сноски Знак"/>
    <w:uiPriority w:val="99"/>
    <w:rPr>
      <w:rFonts w:ascii="Times New Roman" w:eastAsia="Times New Roman" w:hAnsi="Times New Roman" w:cs="Times New Roman"/>
    </w:rPr>
  </w:style>
  <w:style w:type="character" w:customStyle="1" w:styleId="a7">
    <w:name w:val="Символы концевой сноски"/>
    <w:rPr>
      <w:vertAlign w:val="superscript"/>
    </w:rPr>
  </w:style>
  <w:style w:type="character" w:customStyle="1" w:styleId="13">
    <w:name w:val="Знак сноски1"/>
    <w:rPr>
      <w:vertAlign w:val="superscript"/>
    </w:rPr>
  </w:style>
  <w:style w:type="character" w:customStyle="1" w:styleId="a8">
    <w:name w:val="Символ нумерации"/>
  </w:style>
  <w:style w:type="character" w:customStyle="1" w:styleId="14">
    <w:name w:val="Знак концевой сноски1"/>
    <w:rPr>
      <w:vertAlign w:val="superscript"/>
    </w:rPr>
  </w:style>
  <w:style w:type="character" w:customStyle="1" w:styleId="a9">
    <w:name w:val="Основной текст Знак"/>
    <w:uiPriority w:val="99"/>
    <w:rPr>
      <w:sz w:val="24"/>
      <w:szCs w:val="24"/>
    </w:rPr>
  </w:style>
  <w:style w:type="character" w:styleId="FollowedHyperlink">
    <w:name w:val="FollowedHyperlink"/>
    <w:uiPriority w:val="99"/>
    <w:rPr>
      <w:color w:val="800080"/>
      <w:u w:val="single"/>
    </w:rPr>
  </w:style>
  <w:style w:type="character" w:customStyle="1" w:styleId="a10">
    <w:name w:val="Текст примечания Знак"/>
    <w:link w:val="CommentText"/>
  </w:style>
  <w:style w:type="character" w:customStyle="1" w:styleId="15">
    <w:name w:val="Знак примечания1"/>
    <w:rPr>
      <w:sz w:val="16"/>
      <w:szCs w:val="16"/>
    </w:rPr>
  </w:style>
  <w:style w:type="character" w:customStyle="1" w:styleId="a11">
    <w:name w:val="Тема примечания Знак"/>
    <w:uiPriority w:val="99"/>
    <w:rPr>
      <w:b/>
      <w:bCs/>
    </w:rPr>
  </w:style>
  <w:style w:type="character" w:customStyle="1" w:styleId="21">
    <w:name w:val="Знак сноски2"/>
    <w:rPr>
      <w:vertAlign w:val="superscript"/>
    </w:rPr>
  </w:style>
  <w:style w:type="character" w:styleId="FootnoteReference">
    <w:name w:val="footnote reference"/>
    <w:uiPriority w:val="99"/>
    <w:rPr>
      <w:vertAlign w:val="superscript"/>
    </w:rPr>
  </w:style>
  <w:style w:type="character" w:styleId="EndnoteReference">
    <w:name w:val="endnote reference"/>
    <w:uiPriority w:val="99"/>
    <w:rPr>
      <w:vertAlign w:val="superscript"/>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a12">
    <w:name w:val="Маркеры списка"/>
    <w:rPr>
      <w:rFonts w:ascii="OpenSymbol" w:eastAsia="OpenSymbol" w:hAnsi="OpenSymbol" w:cs="OpenSymbol"/>
    </w:rPr>
  </w:style>
  <w:style w:type="paragraph" w:customStyle="1" w:styleId="16">
    <w:name w:val="Заголовок1"/>
    <w:basedOn w:val="Normal"/>
    <w:next w:val="BodyText"/>
    <w:qFormat/>
    <w:pPr>
      <w:keepNext/>
      <w:spacing w:before="240" w:after="120"/>
    </w:pPr>
    <w:rPr>
      <w:rFonts w:ascii="Arial" w:eastAsia="Microsoft YaHei" w:hAnsi="Arial" w:cs="Mangal"/>
      <w:sz w:val="28"/>
      <w:szCs w:val="28"/>
    </w:rPr>
  </w:style>
  <w:style w:type="paragraph" w:styleId="BodyText">
    <w:name w:val="Body Text"/>
    <w:basedOn w:val="Normal"/>
    <w:link w:val="127"/>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22">
    <w:name w:val="Указатель2"/>
    <w:basedOn w:val="Normal"/>
    <w:pPr>
      <w:suppressLineNumbers/>
    </w:pPr>
    <w:rPr>
      <w:rFonts w:cs="Mangal"/>
    </w:rPr>
  </w:style>
  <w:style w:type="paragraph" w:customStyle="1" w:styleId="17">
    <w:name w:val="Название1"/>
    <w:basedOn w:val="Normal"/>
    <w:pPr>
      <w:suppressLineNumbers/>
      <w:spacing w:before="120" w:after="120"/>
    </w:pPr>
    <w:rPr>
      <w:rFonts w:cs="Mangal"/>
      <w:i/>
      <w:iCs/>
    </w:rPr>
  </w:style>
  <w:style w:type="paragraph" w:customStyle="1" w:styleId="18">
    <w:name w:val="Указатель1"/>
    <w:basedOn w:val="Normal"/>
    <w:pPr>
      <w:suppressLineNumbers/>
    </w:pPr>
    <w:rPr>
      <w:rFonts w:cs="Mangal"/>
    </w:rPr>
  </w:style>
  <w:style w:type="paragraph" w:customStyle="1" w:styleId="ConsPlusNormal0">
    <w:name w:val="ConsPlusNormal"/>
    <w:qFormat/>
    <w:pPr>
      <w:widowControl w:val="0"/>
      <w:suppressAutoHyphens/>
      <w:autoSpaceDE w:val="0"/>
      <w:ind w:firstLine="720"/>
    </w:pPr>
    <w:rPr>
      <w:rFonts w:ascii="Arial" w:hAnsi="Arial" w:cs="Arial"/>
      <w:sz w:val="22"/>
      <w:szCs w:val="22"/>
      <w:lang w:eastAsia="zh-CN"/>
    </w:rPr>
  </w:style>
  <w:style w:type="paragraph" w:styleId="Header">
    <w:name w:val="header"/>
    <w:basedOn w:val="Normal"/>
    <w:link w:val="137"/>
    <w:uiPriority w:val="99"/>
    <w:pPr>
      <w:spacing w:before="120" w:after="120"/>
      <w:jc w:val="both"/>
    </w:pPr>
    <w:rPr>
      <w:rFonts w:ascii="Arial" w:hAnsi="Arial" w:cs="Arial"/>
    </w:rPr>
  </w:style>
  <w:style w:type="paragraph" w:styleId="Footer">
    <w:name w:val="footer"/>
    <w:basedOn w:val="Normal"/>
    <w:link w:val="138"/>
    <w:uiPriority w:val="99"/>
    <w:pPr>
      <w:spacing w:after="60"/>
      <w:jc w:val="both"/>
    </w:pPr>
  </w:style>
  <w:style w:type="paragraph" w:styleId="NormalWeb">
    <w:name w:val="Normal (Web)"/>
    <w:basedOn w:val="Normal"/>
    <w:uiPriority w:val="99"/>
    <w:pPr>
      <w:spacing w:before="280" w:after="280"/>
    </w:pPr>
  </w:style>
  <w:style w:type="paragraph" w:customStyle="1" w:styleId="19">
    <w:name w:val="Текст1"/>
    <w:basedOn w:val="Normal"/>
    <w:rPr>
      <w:rFonts w:ascii="Courier New" w:hAnsi="Courier New" w:cs="Courier New"/>
      <w:sz w:val="20"/>
      <w:szCs w:val="20"/>
    </w:rPr>
  </w:style>
  <w:style w:type="paragraph" w:customStyle="1" w:styleId="ConsPlusTitle">
    <w:name w:val="ConsPlusTitle"/>
    <w:pPr>
      <w:widowControl w:val="0"/>
      <w:suppressAutoHyphens/>
      <w:autoSpaceDE w:val="0"/>
    </w:pPr>
    <w:rPr>
      <w:rFonts w:ascii="Arial" w:hAnsi="Arial" w:cs="Arial"/>
      <w:b/>
      <w:bCs/>
      <w:lang w:eastAsia="zh-CN"/>
    </w:rPr>
  </w:style>
  <w:style w:type="paragraph" w:styleId="ListParagraph">
    <w:name w:val="List Paragraph"/>
    <w:basedOn w:val="Normal"/>
    <w:uiPriority w:val="34"/>
    <w:qFormat/>
    <w:pPr>
      <w:ind w:left="720" w:firstLine="709"/>
      <w:jc w:val="both"/>
    </w:pPr>
    <w:rPr>
      <w:rFonts w:ascii="Calibri" w:eastAsia="Calibri" w:hAnsi="Calibri" w:cs="Calibri"/>
      <w:sz w:val="20"/>
      <w:szCs w:val="20"/>
    </w:rPr>
  </w:style>
  <w:style w:type="paragraph" w:styleId="BalloonText">
    <w:name w:val="Balloon Text"/>
    <w:basedOn w:val="Normal"/>
    <w:link w:val="139"/>
    <w:uiPriority w:val="99"/>
    <w:rPr>
      <w:rFonts w:ascii="Tahoma" w:hAnsi="Tahoma" w:cs="Tahoma"/>
      <w:sz w:val="16"/>
      <w:szCs w:val="16"/>
    </w:rPr>
  </w:style>
  <w:style w:type="paragraph" w:customStyle="1" w:styleId="113">
    <w:name w:val="Основной текст с отступом1"/>
    <w:basedOn w:val="Normal"/>
    <w:link w:val="a18"/>
    <w:uiPriority w:val="99"/>
    <w:pPr>
      <w:spacing w:before="60"/>
      <w:ind w:firstLine="851"/>
      <w:jc w:val="both"/>
    </w:pPr>
  </w:style>
  <w:style w:type="paragraph" w:customStyle="1" w:styleId="ConsNonformat">
    <w:name w:val="ConsNonformat"/>
    <w:qFormat/>
    <w:pPr>
      <w:widowControl w:val="0"/>
      <w:suppressAutoHyphens/>
    </w:pPr>
    <w:rPr>
      <w:rFonts w:ascii="Courier New" w:hAnsi="Courier New" w:cs="Courier New"/>
      <w:lang w:eastAsia="zh-CN"/>
    </w:rPr>
  </w:style>
  <w:style w:type="paragraph" w:styleId="FootnoteText">
    <w:name w:val="footnote text"/>
    <w:aliases w:val="Знак,Знак2"/>
    <w:basedOn w:val="Normal"/>
    <w:qFormat/>
    <w:rPr>
      <w:sz w:val="20"/>
      <w:szCs w:val="20"/>
    </w:rPr>
  </w:style>
  <w:style w:type="paragraph" w:styleId="EndnoteText">
    <w:name w:val="endnote text"/>
    <w:basedOn w:val="Normal"/>
    <w:link w:val="140"/>
    <w:uiPriority w:val="99"/>
    <w:rPr>
      <w:sz w:val="20"/>
      <w:szCs w:val="20"/>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0">
    <w:name w:val="Знак_0"/>
    <w:basedOn w:val="Normal"/>
    <w:pPr>
      <w:spacing w:before="280" w:after="280"/>
    </w:pPr>
    <w:rPr>
      <w:rFonts w:ascii="Tahoma" w:hAnsi="Tahoma" w:cs="Tahoma"/>
      <w:sz w:val="20"/>
      <w:szCs w:val="20"/>
      <w:lang w:val="en-US"/>
    </w:rPr>
  </w:style>
  <w:style w:type="paragraph" w:customStyle="1" w:styleId="114">
    <w:name w:val="Обычный1"/>
    <w:pPr>
      <w:suppressAutoHyphens/>
      <w:snapToGrid w:val="0"/>
      <w:spacing w:before="100" w:after="100"/>
    </w:pPr>
    <w:rPr>
      <w:sz w:val="24"/>
      <w:lang w:eastAsia="zh-CN"/>
    </w:rPr>
  </w:style>
  <w:style w:type="paragraph" w:customStyle="1" w:styleId="115">
    <w:name w:val="Текст примечания1"/>
    <w:basedOn w:val="Normal"/>
    <w:rPr>
      <w:sz w:val="20"/>
      <w:szCs w:val="20"/>
    </w:rPr>
  </w:style>
  <w:style w:type="paragraph" w:styleId="CommentSubject">
    <w:name w:val="annotation subject"/>
    <w:basedOn w:val="115"/>
    <w:next w:val="115"/>
    <w:link w:val="141"/>
    <w:uiPriority w:val="99"/>
    <w:rPr>
      <w:b/>
      <w:bCs/>
    </w:rPr>
  </w:style>
  <w:style w:type="paragraph" w:customStyle="1" w:styleId="a13">
    <w:name w:val="Содержимое таблицы"/>
    <w:basedOn w:val="Normal"/>
    <w:pPr>
      <w:suppressLineNumbers/>
    </w:pPr>
  </w:style>
  <w:style w:type="paragraph" w:customStyle="1" w:styleId="a14">
    <w:name w:val="Заголовок таблицы"/>
    <w:basedOn w:val="a13"/>
    <w:pPr>
      <w:jc w:val="center"/>
    </w:pPr>
    <w:rPr>
      <w:b/>
      <w:bCs/>
    </w:rPr>
  </w:style>
  <w:style w:type="paragraph" w:customStyle="1" w:styleId="116">
    <w:name w:val="Текст сноски1"/>
    <w:basedOn w:val="Normal"/>
    <w:rPr>
      <w:sz w:val="20"/>
      <w:szCs w:val="20"/>
    </w:rPr>
  </w:style>
  <w:style w:type="paragraph" w:styleId="BodyTextIndent">
    <w:name w:val="Body Text Indent"/>
    <w:basedOn w:val="Normal"/>
    <w:link w:val="128"/>
    <w:pPr>
      <w:spacing w:after="120"/>
      <w:ind w:left="283"/>
    </w:pPr>
  </w:style>
  <w:style w:type="paragraph" w:customStyle="1" w:styleId="117">
    <w:name w:val="çàãîëîâîê 11"/>
    <w:basedOn w:val="Normal"/>
    <w:next w:val="Normal"/>
    <w:pPr>
      <w:keepNext/>
      <w:jc w:val="center"/>
    </w:pPr>
  </w:style>
  <w:style w:type="character" w:customStyle="1" w:styleId="118">
    <w:name w:val="Заголовок 1 Знак"/>
    <w:aliases w:val="Document Header1 Знак,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DefaultParagraphFont"/>
    <w:link w:val="Heading1"/>
    <w:uiPriority w:val="9"/>
    <w:rsid w:val="004900F4"/>
    <w:rPr>
      <w:b/>
      <w:kern w:val="28"/>
      <w:sz w:val="36"/>
    </w:rPr>
  </w:style>
  <w:style w:type="character" w:customStyle="1" w:styleId="24">
    <w:name w:val="Заголовок 2 Знак"/>
    <w:aliases w:val="H2 Знак"/>
    <w:basedOn w:val="DefaultParagraphFont"/>
    <w:link w:val="Heading2"/>
    <w:uiPriority w:val="9"/>
    <w:rsid w:val="004900F4"/>
    <w:rPr>
      <w:b/>
      <w:sz w:val="30"/>
    </w:rPr>
  </w:style>
  <w:style w:type="character" w:customStyle="1" w:styleId="4">
    <w:name w:val="Заголовок 4 Знак"/>
    <w:basedOn w:val="DefaultParagraphFont"/>
    <w:link w:val="Heading4"/>
    <w:uiPriority w:val="9"/>
    <w:rsid w:val="004900F4"/>
    <w:rPr>
      <w:rFonts w:ascii="Arial" w:hAnsi="Arial"/>
      <w:sz w:val="24"/>
    </w:rPr>
  </w:style>
  <w:style w:type="character" w:customStyle="1" w:styleId="5">
    <w:name w:val="Заголовок 5 Знак"/>
    <w:basedOn w:val="DefaultParagraphFont"/>
    <w:link w:val="Heading5"/>
    <w:uiPriority w:val="9"/>
    <w:rsid w:val="004900F4"/>
    <w:rPr>
      <w:b/>
      <w:bCs/>
      <w:i/>
      <w:iCs/>
      <w:sz w:val="26"/>
      <w:szCs w:val="26"/>
    </w:rPr>
  </w:style>
  <w:style w:type="character" w:customStyle="1" w:styleId="6">
    <w:name w:val="Заголовок 6 Знак"/>
    <w:basedOn w:val="DefaultParagraphFont"/>
    <w:link w:val="Heading6"/>
    <w:uiPriority w:val="9"/>
    <w:rsid w:val="004900F4"/>
    <w:rPr>
      <w:i/>
      <w:sz w:val="22"/>
    </w:rPr>
  </w:style>
  <w:style w:type="character" w:customStyle="1" w:styleId="7">
    <w:name w:val="Заголовок 7 Знак"/>
    <w:basedOn w:val="DefaultParagraphFont"/>
    <w:link w:val="Heading7"/>
    <w:uiPriority w:val="9"/>
    <w:rsid w:val="004900F4"/>
    <w:rPr>
      <w:rFonts w:ascii="Arial" w:hAnsi="Arial"/>
    </w:rPr>
  </w:style>
  <w:style w:type="character" w:customStyle="1" w:styleId="8">
    <w:name w:val="Заголовок 8 Знак"/>
    <w:basedOn w:val="DefaultParagraphFont"/>
    <w:link w:val="Heading8"/>
    <w:uiPriority w:val="9"/>
    <w:rsid w:val="004900F4"/>
    <w:rPr>
      <w:rFonts w:ascii="Arial" w:hAnsi="Arial"/>
      <w:i/>
    </w:rPr>
  </w:style>
  <w:style w:type="character" w:customStyle="1" w:styleId="9">
    <w:name w:val="Заголовок 9 Знак"/>
    <w:basedOn w:val="DefaultParagraphFont"/>
    <w:link w:val="Heading9"/>
    <w:uiPriority w:val="9"/>
    <w:rsid w:val="004900F4"/>
    <w:rPr>
      <w:rFonts w:ascii="Arial" w:hAnsi="Arial"/>
      <w:b/>
      <w:i/>
      <w:sz w:val="18"/>
    </w:rPr>
  </w:style>
  <w:style w:type="paragraph" w:styleId="HTMLAddress">
    <w:name w:val="HTML Address"/>
    <w:basedOn w:val="Normal"/>
    <w:link w:val="HTML"/>
    <w:uiPriority w:val="99"/>
    <w:semiHidden/>
    <w:unhideWhenUsed/>
    <w:rsid w:val="004900F4"/>
    <w:pPr>
      <w:suppressAutoHyphens w:val="0"/>
      <w:spacing w:after="60"/>
      <w:jc w:val="both"/>
    </w:pPr>
    <w:rPr>
      <w:i/>
      <w:iCs/>
      <w:lang w:eastAsia="ru-RU"/>
    </w:rPr>
  </w:style>
  <w:style w:type="character" w:customStyle="1" w:styleId="HTML">
    <w:name w:val="Адрес HTML Знак"/>
    <w:basedOn w:val="DefaultParagraphFont"/>
    <w:link w:val="HTMLAddress"/>
    <w:uiPriority w:val="99"/>
    <w:semiHidden/>
    <w:rsid w:val="004900F4"/>
    <w:rPr>
      <w:i/>
      <w:iCs/>
      <w:sz w:val="24"/>
      <w:szCs w:val="24"/>
    </w:rPr>
  </w:style>
  <w:style w:type="character" w:customStyle="1" w:styleId="1112">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rsid w:val="004900F4"/>
    <w:rPr>
      <w:rFonts w:ascii="Times New Roman" w:hAnsi="Times New Roman" w:cs="Times New Roman" w:hint="default"/>
      <w:b/>
      <w:bCs w:val="0"/>
      <w:kern w:val="28"/>
      <w:sz w:val="36"/>
      <w:lang w:val="ru-RU" w:eastAsia="ru-RU" w:bidi="ar-SA"/>
    </w:rPr>
  </w:style>
  <w:style w:type="character" w:customStyle="1" w:styleId="210">
    <w:name w:val="Заголовок 2 Знак1"/>
    <w:aliases w:val="H2 Знак1"/>
    <w:uiPriority w:val="9"/>
    <w:semiHidden/>
    <w:rsid w:val="004900F4"/>
    <w:rPr>
      <w:rFonts w:ascii="Cambria" w:eastAsia="Times New Roman" w:hAnsi="Cambria" w:cs="Times New Roman"/>
      <w:b/>
      <w:bCs/>
      <w:color w:val="4F81BD"/>
      <w:sz w:val="26"/>
      <w:szCs w:val="26"/>
    </w:rPr>
  </w:style>
  <w:style w:type="paragraph" w:styleId="HTMLPreformatted">
    <w:name w:val="HTML Preformatted"/>
    <w:basedOn w:val="Normal"/>
    <w:link w:val="HTML0"/>
    <w:uiPriority w:val="99"/>
    <w:semiHidden/>
    <w:unhideWhenUsed/>
    <w:rsid w:val="0049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szCs w:val="20"/>
      <w:lang w:eastAsia="ru-RU"/>
    </w:rPr>
  </w:style>
  <w:style w:type="character" w:customStyle="1" w:styleId="HTML0">
    <w:name w:val="Стандартный HTML Знак"/>
    <w:basedOn w:val="DefaultParagraphFont"/>
    <w:link w:val="HTMLPreformatted"/>
    <w:uiPriority w:val="99"/>
    <w:semiHidden/>
    <w:rsid w:val="004900F4"/>
    <w:rPr>
      <w:rFonts w:ascii="Courier New" w:hAnsi="Courier New"/>
    </w:rPr>
  </w:style>
  <w:style w:type="paragraph" w:styleId="TOC1">
    <w:name w:val="toc 1"/>
    <w:basedOn w:val="Normal"/>
    <w:next w:val="Normal"/>
    <w:autoRedefine/>
    <w:uiPriority w:val="39"/>
    <w:semiHidden/>
    <w:unhideWhenUsed/>
    <w:rsid w:val="004900F4"/>
    <w:pPr>
      <w:tabs>
        <w:tab w:val="left" w:pos="720"/>
        <w:tab w:val="right" w:leader="dot" w:pos="10195"/>
      </w:tabs>
      <w:suppressAutoHyphens w:val="0"/>
      <w:spacing w:before="120" w:after="120"/>
    </w:pPr>
    <w:rPr>
      <w:b/>
      <w:bCs/>
      <w:caps/>
      <w:noProof/>
      <w:szCs w:val="36"/>
      <w:lang w:eastAsia="ru-RU"/>
    </w:rPr>
  </w:style>
  <w:style w:type="paragraph" w:styleId="TOC2">
    <w:name w:val="toc 2"/>
    <w:basedOn w:val="Normal"/>
    <w:next w:val="Normal"/>
    <w:autoRedefine/>
    <w:uiPriority w:val="39"/>
    <w:semiHidden/>
    <w:unhideWhenUsed/>
    <w:rsid w:val="004900F4"/>
    <w:pPr>
      <w:tabs>
        <w:tab w:val="left" w:pos="180"/>
        <w:tab w:val="left" w:pos="360"/>
        <w:tab w:val="left" w:pos="720"/>
        <w:tab w:val="left" w:pos="960"/>
        <w:tab w:val="right" w:leader="dot" w:pos="10195"/>
      </w:tabs>
      <w:suppressAutoHyphens w:val="0"/>
      <w:ind w:left="720" w:hanging="720"/>
    </w:pPr>
    <w:rPr>
      <w:b/>
      <w:smallCaps/>
      <w:noProof/>
      <w:kern w:val="28"/>
      <w:sz w:val="28"/>
      <w:szCs w:val="30"/>
      <w:lang w:eastAsia="ru-RU"/>
    </w:rPr>
  </w:style>
  <w:style w:type="paragraph" w:styleId="TOC3">
    <w:name w:val="toc 3"/>
    <w:basedOn w:val="Normal"/>
    <w:next w:val="Normal"/>
    <w:autoRedefine/>
    <w:uiPriority w:val="39"/>
    <w:semiHidden/>
    <w:unhideWhenUsed/>
    <w:rsid w:val="004900F4"/>
    <w:pPr>
      <w:suppressAutoHyphens w:val="0"/>
      <w:ind w:left="480"/>
    </w:pPr>
    <w:rPr>
      <w:lang w:eastAsia="ru-RU"/>
    </w:rPr>
  </w:style>
  <w:style w:type="paragraph" w:styleId="TOC4">
    <w:name w:val="toc 4"/>
    <w:basedOn w:val="Normal"/>
    <w:next w:val="Normal"/>
    <w:autoRedefine/>
    <w:uiPriority w:val="39"/>
    <w:semiHidden/>
    <w:unhideWhenUsed/>
    <w:rsid w:val="004900F4"/>
    <w:pPr>
      <w:numPr>
        <w:numId w:val="5"/>
      </w:numPr>
      <w:suppressAutoHyphens w:val="0"/>
      <w:ind w:left="720" w:firstLine="0"/>
    </w:pPr>
    <w:rPr>
      <w:lang w:eastAsia="ru-RU"/>
    </w:rPr>
  </w:style>
  <w:style w:type="paragraph" w:styleId="TOC5">
    <w:name w:val="toc 5"/>
    <w:basedOn w:val="Normal"/>
    <w:next w:val="Normal"/>
    <w:autoRedefine/>
    <w:uiPriority w:val="39"/>
    <w:semiHidden/>
    <w:unhideWhenUsed/>
    <w:rsid w:val="004900F4"/>
    <w:pPr>
      <w:suppressAutoHyphens w:val="0"/>
      <w:ind w:left="960"/>
    </w:pPr>
    <w:rPr>
      <w:lang w:eastAsia="ru-RU"/>
    </w:rPr>
  </w:style>
  <w:style w:type="paragraph" w:styleId="TOC6">
    <w:name w:val="toc 6"/>
    <w:basedOn w:val="Normal"/>
    <w:next w:val="Normal"/>
    <w:autoRedefine/>
    <w:uiPriority w:val="39"/>
    <w:semiHidden/>
    <w:unhideWhenUsed/>
    <w:rsid w:val="004900F4"/>
    <w:pPr>
      <w:suppressAutoHyphens w:val="0"/>
      <w:ind w:left="1200"/>
    </w:pPr>
    <w:rPr>
      <w:lang w:eastAsia="ru-RU"/>
    </w:rPr>
  </w:style>
  <w:style w:type="paragraph" w:styleId="TOC7">
    <w:name w:val="toc 7"/>
    <w:basedOn w:val="Normal"/>
    <w:next w:val="Normal"/>
    <w:autoRedefine/>
    <w:uiPriority w:val="39"/>
    <w:semiHidden/>
    <w:unhideWhenUsed/>
    <w:rsid w:val="004900F4"/>
    <w:pPr>
      <w:suppressAutoHyphens w:val="0"/>
      <w:ind w:left="1440"/>
    </w:pPr>
    <w:rPr>
      <w:lang w:eastAsia="ru-RU"/>
    </w:rPr>
  </w:style>
  <w:style w:type="paragraph" w:styleId="TOC8">
    <w:name w:val="toc 8"/>
    <w:basedOn w:val="Normal"/>
    <w:next w:val="Normal"/>
    <w:autoRedefine/>
    <w:uiPriority w:val="39"/>
    <w:semiHidden/>
    <w:unhideWhenUsed/>
    <w:rsid w:val="004900F4"/>
    <w:pPr>
      <w:suppressAutoHyphens w:val="0"/>
      <w:ind w:left="1680"/>
    </w:pPr>
    <w:rPr>
      <w:lang w:eastAsia="ru-RU"/>
    </w:rPr>
  </w:style>
  <w:style w:type="paragraph" w:styleId="TOC9">
    <w:name w:val="toc 9"/>
    <w:basedOn w:val="Normal"/>
    <w:next w:val="Normal"/>
    <w:autoRedefine/>
    <w:uiPriority w:val="39"/>
    <w:semiHidden/>
    <w:unhideWhenUsed/>
    <w:rsid w:val="004900F4"/>
    <w:pPr>
      <w:suppressAutoHyphens w:val="0"/>
      <w:ind w:left="1920"/>
    </w:pPr>
    <w:rPr>
      <w:lang w:eastAsia="ru-RU"/>
    </w:rPr>
  </w:style>
  <w:style w:type="paragraph" w:styleId="NormalIndent">
    <w:name w:val="Normal Indent"/>
    <w:basedOn w:val="Normal"/>
    <w:uiPriority w:val="99"/>
    <w:semiHidden/>
    <w:unhideWhenUsed/>
    <w:rsid w:val="004900F4"/>
    <w:pPr>
      <w:suppressAutoHyphens w:val="0"/>
      <w:spacing w:after="60"/>
      <w:ind w:left="708"/>
      <w:jc w:val="both"/>
    </w:pPr>
    <w:rPr>
      <w:lang w:eastAsia="ru-RU"/>
    </w:rPr>
  </w:style>
  <w:style w:type="character" w:customStyle="1" w:styleId="124">
    <w:name w:val="Текст сноски Знак1"/>
    <w:aliases w:val="Знак Знак1,Знак2 Знак1"/>
    <w:rsid w:val="004900F4"/>
    <w:rPr>
      <w:rFonts w:ascii="Times New Roman" w:eastAsia="Times New Roman" w:hAnsi="Times New Roman"/>
    </w:rPr>
  </w:style>
  <w:style w:type="paragraph" w:styleId="CommentText">
    <w:name w:val="annotation text"/>
    <w:basedOn w:val="Normal"/>
    <w:link w:val="a10"/>
    <w:unhideWhenUsed/>
    <w:rsid w:val="004900F4"/>
    <w:pPr>
      <w:suppressAutoHyphens w:val="0"/>
    </w:pPr>
    <w:rPr>
      <w:sz w:val="20"/>
      <w:szCs w:val="20"/>
      <w:lang w:eastAsia="ru-RU"/>
    </w:rPr>
  </w:style>
  <w:style w:type="character" w:customStyle="1" w:styleId="126">
    <w:name w:val="Текст примечания Знак1"/>
    <w:basedOn w:val="DefaultParagraphFont"/>
    <w:uiPriority w:val="99"/>
    <w:semiHidden/>
    <w:rsid w:val="004900F4"/>
    <w:rPr>
      <w:lang w:eastAsia="zh-CN"/>
    </w:rPr>
  </w:style>
  <w:style w:type="paragraph" w:styleId="EnvelopeAddress">
    <w:name w:val="envelope address"/>
    <w:basedOn w:val="Normal"/>
    <w:uiPriority w:val="99"/>
    <w:semiHidden/>
    <w:unhideWhenUsed/>
    <w:rsid w:val="004900F4"/>
    <w:pPr>
      <w:framePr w:w="7920" w:h="1980" w:hRule="atLeast" w:hSpace="180" w:wrap="auto" w:hAnchor="page" w:xAlign="center" w:yAlign="bottom"/>
      <w:suppressAutoHyphens w:val="0"/>
      <w:spacing w:after="60"/>
      <w:ind w:left="2880"/>
      <w:jc w:val="both"/>
    </w:pPr>
    <w:rPr>
      <w:rFonts w:ascii="Arial" w:hAnsi="Arial" w:cs="Arial"/>
      <w:lang w:eastAsia="ru-RU"/>
    </w:rPr>
  </w:style>
  <w:style w:type="paragraph" w:styleId="EnvelopeReturn">
    <w:name w:val="envelope return"/>
    <w:basedOn w:val="Normal"/>
    <w:uiPriority w:val="99"/>
    <w:semiHidden/>
    <w:unhideWhenUsed/>
    <w:rsid w:val="004900F4"/>
    <w:pPr>
      <w:suppressAutoHyphens w:val="0"/>
      <w:spacing w:after="60"/>
      <w:jc w:val="both"/>
    </w:pPr>
    <w:rPr>
      <w:rFonts w:ascii="Arial" w:hAnsi="Arial" w:cs="Arial"/>
      <w:sz w:val="20"/>
      <w:szCs w:val="20"/>
      <w:lang w:eastAsia="ru-RU"/>
    </w:rPr>
  </w:style>
  <w:style w:type="paragraph" w:styleId="ListBullet">
    <w:name w:val="List Bullet"/>
    <w:basedOn w:val="Normal"/>
    <w:autoRedefine/>
    <w:uiPriority w:val="99"/>
    <w:semiHidden/>
    <w:unhideWhenUsed/>
    <w:rsid w:val="004900F4"/>
    <w:pPr>
      <w:widowControl w:val="0"/>
      <w:suppressAutoHyphens w:val="0"/>
      <w:spacing w:after="60"/>
      <w:jc w:val="both"/>
    </w:pPr>
    <w:rPr>
      <w:lang w:eastAsia="ru-RU"/>
    </w:rPr>
  </w:style>
  <w:style w:type="paragraph" w:styleId="ListNumber">
    <w:name w:val="List Number"/>
    <w:basedOn w:val="Normal"/>
    <w:uiPriority w:val="99"/>
    <w:semiHidden/>
    <w:unhideWhenUsed/>
    <w:rsid w:val="004900F4"/>
    <w:pPr>
      <w:tabs>
        <w:tab w:val="num" w:pos="643"/>
      </w:tabs>
      <w:suppressAutoHyphens w:val="0"/>
      <w:spacing w:after="60"/>
      <w:ind w:left="360" w:hanging="360"/>
      <w:jc w:val="both"/>
    </w:pPr>
    <w:rPr>
      <w:szCs w:val="20"/>
      <w:lang w:eastAsia="ru-RU"/>
    </w:rPr>
  </w:style>
  <w:style w:type="paragraph" w:styleId="List2">
    <w:name w:val="List 2"/>
    <w:basedOn w:val="Normal"/>
    <w:uiPriority w:val="99"/>
    <w:semiHidden/>
    <w:unhideWhenUsed/>
    <w:rsid w:val="004900F4"/>
    <w:pPr>
      <w:suppressAutoHyphens w:val="0"/>
      <w:spacing w:after="60"/>
      <w:ind w:left="566" w:hanging="283"/>
      <w:jc w:val="both"/>
    </w:pPr>
    <w:rPr>
      <w:lang w:eastAsia="ru-RU"/>
    </w:rPr>
  </w:style>
  <w:style w:type="paragraph" w:styleId="List3">
    <w:name w:val="List 3"/>
    <w:basedOn w:val="Normal"/>
    <w:uiPriority w:val="99"/>
    <w:semiHidden/>
    <w:unhideWhenUsed/>
    <w:rsid w:val="004900F4"/>
    <w:pPr>
      <w:suppressAutoHyphens w:val="0"/>
      <w:spacing w:after="60"/>
      <w:ind w:left="849" w:hanging="283"/>
      <w:jc w:val="both"/>
    </w:pPr>
    <w:rPr>
      <w:lang w:eastAsia="ru-RU"/>
    </w:rPr>
  </w:style>
  <w:style w:type="paragraph" w:styleId="List4">
    <w:name w:val="List 4"/>
    <w:basedOn w:val="Normal"/>
    <w:uiPriority w:val="99"/>
    <w:semiHidden/>
    <w:unhideWhenUsed/>
    <w:rsid w:val="004900F4"/>
    <w:pPr>
      <w:suppressAutoHyphens w:val="0"/>
      <w:spacing w:after="60"/>
      <w:ind w:left="1132" w:hanging="283"/>
      <w:jc w:val="both"/>
    </w:pPr>
    <w:rPr>
      <w:lang w:eastAsia="ru-RU"/>
    </w:rPr>
  </w:style>
  <w:style w:type="paragraph" w:styleId="List5">
    <w:name w:val="List 5"/>
    <w:basedOn w:val="Normal"/>
    <w:uiPriority w:val="99"/>
    <w:semiHidden/>
    <w:unhideWhenUsed/>
    <w:rsid w:val="004900F4"/>
    <w:pPr>
      <w:suppressAutoHyphens w:val="0"/>
      <w:spacing w:after="60"/>
      <w:ind w:left="1415" w:hanging="283"/>
      <w:jc w:val="both"/>
    </w:pPr>
    <w:rPr>
      <w:lang w:eastAsia="ru-RU"/>
    </w:rPr>
  </w:style>
  <w:style w:type="paragraph" w:styleId="ListBullet2">
    <w:name w:val="List Bullet 2"/>
    <w:basedOn w:val="Normal"/>
    <w:autoRedefine/>
    <w:uiPriority w:val="99"/>
    <w:semiHidden/>
    <w:unhideWhenUsed/>
    <w:rsid w:val="004900F4"/>
    <w:pPr>
      <w:tabs>
        <w:tab w:val="num" w:pos="643"/>
        <w:tab w:val="num" w:pos="1209"/>
      </w:tabs>
      <w:suppressAutoHyphens w:val="0"/>
      <w:spacing w:after="60"/>
      <w:ind w:left="643" w:hanging="360"/>
      <w:jc w:val="both"/>
    </w:pPr>
    <w:rPr>
      <w:szCs w:val="20"/>
      <w:lang w:eastAsia="ru-RU"/>
    </w:rPr>
  </w:style>
  <w:style w:type="paragraph" w:styleId="ListBullet3">
    <w:name w:val="List Bullet 3"/>
    <w:basedOn w:val="Normal"/>
    <w:autoRedefine/>
    <w:uiPriority w:val="99"/>
    <w:semiHidden/>
    <w:unhideWhenUsed/>
    <w:rsid w:val="004900F4"/>
    <w:pPr>
      <w:tabs>
        <w:tab w:val="num" w:pos="926"/>
        <w:tab w:val="num" w:pos="1492"/>
      </w:tabs>
      <w:suppressAutoHyphens w:val="0"/>
      <w:spacing w:after="60"/>
      <w:ind w:left="926" w:hanging="360"/>
      <w:jc w:val="both"/>
    </w:pPr>
    <w:rPr>
      <w:szCs w:val="20"/>
      <w:lang w:eastAsia="ru-RU"/>
    </w:rPr>
  </w:style>
  <w:style w:type="paragraph" w:styleId="ListBullet4">
    <w:name w:val="List Bullet 4"/>
    <w:basedOn w:val="Normal"/>
    <w:autoRedefine/>
    <w:uiPriority w:val="99"/>
    <w:semiHidden/>
    <w:unhideWhenUsed/>
    <w:rsid w:val="004900F4"/>
    <w:pPr>
      <w:tabs>
        <w:tab w:val="num" w:pos="1209"/>
      </w:tabs>
      <w:suppressAutoHyphens w:val="0"/>
      <w:spacing w:after="60"/>
      <w:ind w:left="1209" w:hanging="360"/>
      <w:jc w:val="both"/>
    </w:pPr>
    <w:rPr>
      <w:szCs w:val="20"/>
      <w:lang w:eastAsia="ru-RU"/>
    </w:rPr>
  </w:style>
  <w:style w:type="paragraph" w:styleId="ListBullet5">
    <w:name w:val="List Bullet 5"/>
    <w:basedOn w:val="Normal"/>
    <w:autoRedefine/>
    <w:uiPriority w:val="99"/>
    <w:semiHidden/>
    <w:unhideWhenUsed/>
    <w:rsid w:val="004900F4"/>
    <w:pPr>
      <w:tabs>
        <w:tab w:val="num" w:pos="1492"/>
      </w:tabs>
      <w:suppressAutoHyphens w:val="0"/>
      <w:spacing w:after="60"/>
      <w:ind w:left="1492" w:hanging="360"/>
      <w:jc w:val="both"/>
    </w:pPr>
    <w:rPr>
      <w:szCs w:val="20"/>
      <w:lang w:eastAsia="ru-RU"/>
    </w:rPr>
  </w:style>
  <w:style w:type="paragraph" w:styleId="ListNumber2">
    <w:name w:val="List Number 2"/>
    <w:basedOn w:val="Normal"/>
    <w:uiPriority w:val="99"/>
    <w:semiHidden/>
    <w:unhideWhenUsed/>
    <w:rsid w:val="004900F4"/>
    <w:pPr>
      <w:tabs>
        <w:tab w:val="num" w:pos="643"/>
        <w:tab w:val="num" w:pos="926"/>
      </w:tabs>
      <w:suppressAutoHyphens w:val="0"/>
      <w:spacing w:after="60"/>
      <w:ind w:left="643" w:hanging="360"/>
      <w:jc w:val="both"/>
    </w:pPr>
    <w:rPr>
      <w:szCs w:val="20"/>
      <w:lang w:eastAsia="ru-RU"/>
    </w:rPr>
  </w:style>
  <w:style w:type="paragraph" w:styleId="ListNumber3">
    <w:name w:val="List Number 3"/>
    <w:basedOn w:val="Normal"/>
    <w:uiPriority w:val="99"/>
    <w:semiHidden/>
    <w:unhideWhenUsed/>
    <w:rsid w:val="004900F4"/>
    <w:pPr>
      <w:tabs>
        <w:tab w:val="num" w:pos="926"/>
        <w:tab w:val="num" w:pos="1209"/>
      </w:tabs>
      <w:suppressAutoHyphens w:val="0"/>
      <w:spacing w:after="60"/>
      <w:ind w:left="926" w:hanging="360"/>
      <w:jc w:val="both"/>
    </w:pPr>
    <w:rPr>
      <w:szCs w:val="20"/>
      <w:lang w:eastAsia="ru-RU"/>
    </w:rPr>
  </w:style>
  <w:style w:type="paragraph" w:styleId="ListNumber4">
    <w:name w:val="List Number 4"/>
    <w:basedOn w:val="Normal"/>
    <w:uiPriority w:val="99"/>
    <w:semiHidden/>
    <w:unhideWhenUsed/>
    <w:rsid w:val="004900F4"/>
    <w:pPr>
      <w:tabs>
        <w:tab w:val="num" w:pos="1260"/>
      </w:tabs>
      <w:suppressAutoHyphens w:val="0"/>
      <w:spacing w:after="60"/>
      <w:ind w:left="1260" w:hanging="720"/>
      <w:jc w:val="both"/>
    </w:pPr>
    <w:rPr>
      <w:szCs w:val="20"/>
      <w:lang w:eastAsia="ru-RU"/>
    </w:rPr>
  </w:style>
  <w:style w:type="paragraph" w:styleId="ListNumber5">
    <w:name w:val="List Number 5"/>
    <w:basedOn w:val="Normal"/>
    <w:uiPriority w:val="99"/>
    <w:semiHidden/>
    <w:unhideWhenUsed/>
    <w:rsid w:val="004900F4"/>
    <w:pPr>
      <w:tabs>
        <w:tab w:val="num" w:pos="1492"/>
      </w:tabs>
      <w:suppressAutoHyphens w:val="0"/>
      <w:spacing w:after="60"/>
      <w:ind w:left="1492" w:hanging="360"/>
      <w:jc w:val="both"/>
    </w:pPr>
    <w:rPr>
      <w:lang w:eastAsia="ru-RU"/>
    </w:rPr>
  </w:style>
  <w:style w:type="paragraph" w:styleId="Title">
    <w:name w:val="Title"/>
    <w:basedOn w:val="Normal"/>
    <w:link w:val="a15"/>
    <w:uiPriority w:val="10"/>
    <w:qFormat/>
    <w:rsid w:val="004900F4"/>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a15">
    <w:name w:val="Заголовок Знак"/>
    <w:basedOn w:val="DefaultParagraphFont"/>
    <w:link w:val="Title"/>
    <w:uiPriority w:val="10"/>
    <w:rsid w:val="004900F4"/>
    <w:rPr>
      <w:rFonts w:ascii="Cambria" w:hAnsi="Cambria"/>
      <w:b/>
      <w:bCs/>
      <w:kern w:val="28"/>
      <w:sz w:val="32"/>
      <w:szCs w:val="32"/>
    </w:rPr>
  </w:style>
  <w:style w:type="paragraph" w:styleId="Closing">
    <w:name w:val="Closing"/>
    <w:basedOn w:val="Normal"/>
    <w:link w:val="a16"/>
    <w:uiPriority w:val="99"/>
    <w:semiHidden/>
    <w:unhideWhenUsed/>
    <w:rsid w:val="004900F4"/>
    <w:pPr>
      <w:suppressAutoHyphens w:val="0"/>
      <w:spacing w:after="60"/>
      <w:ind w:left="4252"/>
      <w:jc w:val="both"/>
    </w:pPr>
    <w:rPr>
      <w:lang w:eastAsia="ru-RU"/>
    </w:rPr>
  </w:style>
  <w:style w:type="character" w:customStyle="1" w:styleId="a16">
    <w:name w:val="Прощание Знак"/>
    <w:basedOn w:val="DefaultParagraphFont"/>
    <w:link w:val="Closing"/>
    <w:uiPriority w:val="99"/>
    <w:semiHidden/>
    <w:rsid w:val="004900F4"/>
    <w:rPr>
      <w:sz w:val="24"/>
      <w:szCs w:val="24"/>
    </w:rPr>
  </w:style>
  <w:style w:type="paragraph" w:styleId="Signature">
    <w:name w:val="Signature"/>
    <w:basedOn w:val="Normal"/>
    <w:link w:val="a17"/>
    <w:uiPriority w:val="99"/>
    <w:semiHidden/>
    <w:unhideWhenUsed/>
    <w:rsid w:val="004900F4"/>
    <w:pPr>
      <w:suppressAutoHyphens w:val="0"/>
      <w:spacing w:after="60"/>
      <w:ind w:left="4252"/>
      <w:jc w:val="both"/>
    </w:pPr>
    <w:rPr>
      <w:lang w:eastAsia="ru-RU"/>
    </w:rPr>
  </w:style>
  <w:style w:type="character" w:customStyle="1" w:styleId="a17">
    <w:name w:val="Подпись Знак"/>
    <w:basedOn w:val="DefaultParagraphFont"/>
    <w:link w:val="Signature"/>
    <w:uiPriority w:val="99"/>
    <w:semiHidden/>
    <w:rsid w:val="004900F4"/>
    <w:rPr>
      <w:sz w:val="24"/>
      <w:szCs w:val="24"/>
    </w:rPr>
  </w:style>
  <w:style w:type="character" w:customStyle="1" w:styleId="a18">
    <w:name w:val="Основной текст с отступом Знак"/>
    <w:link w:val="113"/>
    <w:uiPriority w:val="99"/>
    <w:locked/>
    <w:rsid w:val="004900F4"/>
    <w:rPr>
      <w:sz w:val="24"/>
      <w:szCs w:val="24"/>
      <w:lang w:eastAsia="zh-CN"/>
    </w:rPr>
  </w:style>
  <w:style w:type="paragraph" w:styleId="ListContinue">
    <w:name w:val="List Continue"/>
    <w:basedOn w:val="Normal"/>
    <w:uiPriority w:val="99"/>
    <w:semiHidden/>
    <w:unhideWhenUsed/>
    <w:rsid w:val="004900F4"/>
    <w:pPr>
      <w:suppressAutoHyphens w:val="0"/>
      <w:spacing w:after="120"/>
      <w:ind w:left="283"/>
      <w:jc w:val="both"/>
    </w:pPr>
    <w:rPr>
      <w:lang w:eastAsia="ru-RU"/>
    </w:rPr>
  </w:style>
  <w:style w:type="paragraph" w:styleId="ListContinue2">
    <w:name w:val="List Continue 2"/>
    <w:basedOn w:val="Normal"/>
    <w:uiPriority w:val="99"/>
    <w:semiHidden/>
    <w:unhideWhenUsed/>
    <w:rsid w:val="004900F4"/>
    <w:pPr>
      <w:suppressAutoHyphens w:val="0"/>
      <w:spacing w:after="120"/>
      <w:ind w:left="566"/>
      <w:jc w:val="both"/>
    </w:pPr>
    <w:rPr>
      <w:lang w:eastAsia="ru-RU"/>
    </w:rPr>
  </w:style>
  <w:style w:type="paragraph" w:styleId="ListContinue3">
    <w:name w:val="List Continue 3"/>
    <w:basedOn w:val="Normal"/>
    <w:uiPriority w:val="99"/>
    <w:semiHidden/>
    <w:unhideWhenUsed/>
    <w:rsid w:val="004900F4"/>
    <w:pPr>
      <w:suppressAutoHyphens w:val="0"/>
      <w:spacing w:after="120"/>
      <w:ind w:left="849"/>
      <w:jc w:val="both"/>
    </w:pPr>
    <w:rPr>
      <w:lang w:eastAsia="ru-RU"/>
    </w:rPr>
  </w:style>
  <w:style w:type="paragraph" w:styleId="ListContinue4">
    <w:name w:val="List Continue 4"/>
    <w:basedOn w:val="Normal"/>
    <w:uiPriority w:val="99"/>
    <w:semiHidden/>
    <w:unhideWhenUsed/>
    <w:rsid w:val="004900F4"/>
    <w:pPr>
      <w:suppressAutoHyphens w:val="0"/>
      <w:spacing w:after="120"/>
      <w:ind w:left="1132"/>
      <w:jc w:val="both"/>
    </w:pPr>
    <w:rPr>
      <w:lang w:eastAsia="ru-RU"/>
    </w:rPr>
  </w:style>
  <w:style w:type="paragraph" w:styleId="ListContinue5">
    <w:name w:val="List Continue 5"/>
    <w:basedOn w:val="Normal"/>
    <w:uiPriority w:val="99"/>
    <w:semiHidden/>
    <w:unhideWhenUsed/>
    <w:rsid w:val="004900F4"/>
    <w:pPr>
      <w:suppressAutoHyphens w:val="0"/>
      <w:spacing w:after="120"/>
      <w:ind w:left="1415"/>
      <w:jc w:val="both"/>
    </w:pPr>
    <w:rPr>
      <w:lang w:eastAsia="ru-RU"/>
    </w:rPr>
  </w:style>
  <w:style w:type="paragraph" w:styleId="MessageHeader">
    <w:name w:val="Message Header"/>
    <w:basedOn w:val="Normal"/>
    <w:link w:val="a19"/>
    <w:uiPriority w:val="99"/>
    <w:semiHidden/>
    <w:unhideWhenUsed/>
    <w:rsid w:val="004900F4"/>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lang w:eastAsia="ru-RU"/>
    </w:rPr>
  </w:style>
  <w:style w:type="character" w:customStyle="1" w:styleId="a19">
    <w:name w:val="Шапка Знак"/>
    <w:basedOn w:val="DefaultParagraphFont"/>
    <w:link w:val="MessageHeader"/>
    <w:uiPriority w:val="99"/>
    <w:semiHidden/>
    <w:rsid w:val="004900F4"/>
    <w:rPr>
      <w:rFonts w:ascii="Arial" w:hAnsi="Arial"/>
      <w:sz w:val="24"/>
      <w:szCs w:val="24"/>
      <w:shd w:val="pct20" w:color="auto" w:fill="auto"/>
    </w:rPr>
  </w:style>
  <w:style w:type="paragraph" w:styleId="Subtitle">
    <w:name w:val="Subtitle"/>
    <w:basedOn w:val="Normal"/>
    <w:link w:val="a20"/>
    <w:uiPriority w:val="11"/>
    <w:qFormat/>
    <w:rsid w:val="004900F4"/>
    <w:pPr>
      <w:suppressAutoHyphens w:val="0"/>
      <w:spacing w:after="60"/>
      <w:jc w:val="center"/>
      <w:outlineLvl w:val="1"/>
    </w:pPr>
    <w:rPr>
      <w:rFonts w:ascii="Arial" w:hAnsi="Arial"/>
      <w:szCs w:val="20"/>
      <w:lang w:eastAsia="ru-RU"/>
    </w:rPr>
  </w:style>
  <w:style w:type="character" w:customStyle="1" w:styleId="a20">
    <w:name w:val="Подзаголовок Знак"/>
    <w:basedOn w:val="DefaultParagraphFont"/>
    <w:link w:val="Subtitle"/>
    <w:uiPriority w:val="11"/>
    <w:rsid w:val="004900F4"/>
    <w:rPr>
      <w:rFonts w:ascii="Arial" w:hAnsi="Arial"/>
      <w:sz w:val="24"/>
    </w:rPr>
  </w:style>
  <w:style w:type="paragraph" w:styleId="Salutation">
    <w:name w:val="Salutation"/>
    <w:basedOn w:val="Normal"/>
    <w:next w:val="Normal"/>
    <w:link w:val="a21"/>
    <w:uiPriority w:val="99"/>
    <w:semiHidden/>
    <w:unhideWhenUsed/>
    <w:rsid w:val="004900F4"/>
    <w:pPr>
      <w:suppressAutoHyphens w:val="0"/>
      <w:spacing w:after="60"/>
      <w:jc w:val="both"/>
    </w:pPr>
    <w:rPr>
      <w:lang w:eastAsia="ru-RU"/>
    </w:rPr>
  </w:style>
  <w:style w:type="character" w:customStyle="1" w:styleId="a21">
    <w:name w:val="Приветствие Знак"/>
    <w:basedOn w:val="DefaultParagraphFont"/>
    <w:link w:val="Salutation"/>
    <w:uiPriority w:val="99"/>
    <w:semiHidden/>
    <w:rsid w:val="004900F4"/>
    <w:rPr>
      <w:sz w:val="24"/>
      <w:szCs w:val="24"/>
    </w:rPr>
  </w:style>
  <w:style w:type="paragraph" w:styleId="Date">
    <w:name w:val="Date"/>
    <w:basedOn w:val="Normal"/>
    <w:next w:val="Normal"/>
    <w:link w:val="a22"/>
    <w:uiPriority w:val="99"/>
    <w:semiHidden/>
    <w:unhideWhenUsed/>
    <w:rsid w:val="004900F4"/>
    <w:pPr>
      <w:suppressAutoHyphens w:val="0"/>
      <w:spacing w:after="60"/>
      <w:jc w:val="both"/>
    </w:pPr>
    <w:rPr>
      <w:lang w:eastAsia="ru-RU"/>
    </w:rPr>
  </w:style>
  <w:style w:type="character" w:customStyle="1" w:styleId="a22">
    <w:name w:val="Дата Знак"/>
    <w:basedOn w:val="DefaultParagraphFont"/>
    <w:link w:val="Date"/>
    <w:uiPriority w:val="99"/>
    <w:semiHidden/>
    <w:rsid w:val="004900F4"/>
    <w:rPr>
      <w:sz w:val="24"/>
      <w:szCs w:val="24"/>
    </w:rPr>
  </w:style>
  <w:style w:type="paragraph" w:styleId="BodyTextFirstIndent">
    <w:name w:val="Body Text First Indent"/>
    <w:basedOn w:val="BodyText"/>
    <w:link w:val="a23"/>
    <w:uiPriority w:val="99"/>
    <w:semiHidden/>
    <w:unhideWhenUsed/>
    <w:rsid w:val="004900F4"/>
    <w:pPr>
      <w:suppressAutoHyphens w:val="0"/>
      <w:ind w:firstLine="210"/>
      <w:jc w:val="both"/>
    </w:pPr>
    <w:rPr>
      <w:lang w:eastAsia="ru-RU"/>
    </w:rPr>
  </w:style>
  <w:style w:type="character" w:customStyle="1" w:styleId="127">
    <w:name w:val="Основной текст Знак1"/>
    <w:basedOn w:val="DefaultParagraphFont"/>
    <w:link w:val="BodyText"/>
    <w:rsid w:val="004900F4"/>
    <w:rPr>
      <w:sz w:val="24"/>
      <w:szCs w:val="24"/>
      <w:lang w:eastAsia="zh-CN"/>
    </w:rPr>
  </w:style>
  <w:style w:type="character" w:customStyle="1" w:styleId="a23">
    <w:name w:val="Красная строка Знак"/>
    <w:basedOn w:val="127"/>
    <w:link w:val="BodyTextFirstIndent"/>
    <w:uiPriority w:val="99"/>
    <w:semiHidden/>
    <w:rsid w:val="004900F4"/>
    <w:rPr>
      <w:sz w:val="24"/>
      <w:szCs w:val="24"/>
      <w:lang w:eastAsia="zh-CN"/>
    </w:rPr>
  </w:style>
  <w:style w:type="paragraph" w:styleId="BodyTextFirstIndent2">
    <w:name w:val="Body Text First Indent 2"/>
    <w:basedOn w:val="BodyTextIndent"/>
    <w:link w:val="25"/>
    <w:uiPriority w:val="99"/>
    <w:semiHidden/>
    <w:unhideWhenUsed/>
    <w:rsid w:val="004900F4"/>
    <w:pPr>
      <w:suppressAutoHyphens w:val="0"/>
      <w:ind w:firstLine="210"/>
      <w:jc w:val="both"/>
    </w:pPr>
    <w:rPr>
      <w:lang w:eastAsia="ru-RU"/>
    </w:rPr>
  </w:style>
  <w:style w:type="character" w:customStyle="1" w:styleId="128">
    <w:name w:val="Основной текст с отступом Знак1"/>
    <w:basedOn w:val="DefaultParagraphFont"/>
    <w:link w:val="BodyTextIndent"/>
    <w:rsid w:val="004900F4"/>
    <w:rPr>
      <w:sz w:val="24"/>
      <w:szCs w:val="24"/>
      <w:lang w:eastAsia="zh-CN"/>
    </w:rPr>
  </w:style>
  <w:style w:type="character" w:customStyle="1" w:styleId="25">
    <w:name w:val="Красная строка 2 Знак"/>
    <w:basedOn w:val="128"/>
    <w:link w:val="BodyTextFirstIndent2"/>
    <w:uiPriority w:val="99"/>
    <w:semiHidden/>
    <w:rsid w:val="004900F4"/>
    <w:rPr>
      <w:sz w:val="24"/>
      <w:szCs w:val="24"/>
      <w:lang w:eastAsia="zh-CN"/>
    </w:rPr>
  </w:style>
  <w:style w:type="paragraph" w:customStyle="1" w:styleId="NoteHeading">
    <w:name w:val="Note Heading"/>
    <w:basedOn w:val="Normal"/>
    <w:next w:val="Normal"/>
    <w:link w:val="a24"/>
    <w:uiPriority w:val="99"/>
    <w:semiHidden/>
    <w:unhideWhenUsed/>
    <w:rsid w:val="004900F4"/>
    <w:pPr>
      <w:suppressAutoHyphens w:val="0"/>
      <w:spacing w:after="60"/>
      <w:jc w:val="both"/>
    </w:pPr>
    <w:rPr>
      <w:lang w:eastAsia="ru-RU"/>
    </w:rPr>
  </w:style>
  <w:style w:type="character" w:customStyle="1" w:styleId="a24">
    <w:name w:val="Заголовок записки Знак"/>
    <w:basedOn w:val="DefaultParagraphFont"/>
    <w:link w:val="NoteHeading"/>
    <w:uiPriority w:val="99"/>
    <w:semiHidden/>
    <w:rsid w:val="004900F4"/>
    <w:rPr>
      <w:sz w:val="24"/>
      <w:szCs w:val="24"/>
    </w:rPr>
  </w:style>
  <w:style w:type="paragraph" w:styleId="BodyText3">
    <w:name w:val="Body Text 3"/>
    <w:basedOn w:val="Normal"/>
    <w:link w:val="30"/>
    <w:uiPriority w:val="99"/>
    <w:semiHidden/>
    <w:unhideWhenUsed/>
    <w:rsid w:val="004900F4"/>
    <w:pPr>
      <w:suppressAutoHyphens w:val="0"/>
      <w:spacing w:after="120"/>
    </w:pPr>
    <w:rPr>
      <w:sz w:val="16"/>
      <w:szCs w:val="16"/>
      <w:lang w:eastAsia="ru-RU"/>
    </w:rPr>
  </w:style>
  <w:style w:type="character" w:customStyle="1" w:styleId="30">
    <w:name w:val="Основной текст 3 Знак"/>
    <w:basedOn w:val="DefaultParagraphFont"/>
    <w:link w:val="BodyText3"/>
    <w:uiPriority w:val="99"/>
    <w:semiHidden/>
    <w:rsid w:val="004900F4"/>
    <w:rPr>
      <w:sz w:val="16"/>
      <w:szCs w:val="16"/>
    </w:rPr>
  </w:style>
  <w:style w:type="character" w:customStyle="1" w:styleId="26">
    <w:name w:val="Основной текст с отступом 2 Знак"/>
    <w:aliases w:val="Знак1 Знак,Знак3 Знак"/>
    <w:link w:val="BodyTextIndent2"/>
    <w:semiHidden/>
    <w:locked/>
    <w:rsid w:val="004900F4"/>
    <w:rPr>
      <w:sz w:val="24"/>
    </w:rPr>
  </w:style>
  <w:style w:type="paragraph" w:styleId="BodyTextIndent2">
    <w:name w:val="Body Text Indent 2"/>
    <w:aliases w:val="Знак1,Знак3"/>
    <w:basedOn w:val="Normal"/>
    <w:link w:val="26"/>
    <w:semiHidden/>
    <w:unhideWhenUsed/>
    <w:rsid w:val="004900F4"/>
    <w:pPr>
      <w:suppressAutoHyphens w:val="0"/>
      <w:spacing w:after="120" w:line="480" w:lineRule="auto"/>
      <w:ind w:left="283"/>
      <w:jc w:val="both"/>
    </w:pPr>
    <w:rPr>
      <w:szCs w:val="20"/>
      <w:lang w:eastAsia="ru-RU"/>
    </w:rPr>
  </w:style>
  <w:style w:type="character" w:customStyle="1" w:styleId="212">
    <w:name w:val="Основной текст с отступом 2 Знак1"/>
    <w:aliases w:val="Знак1 Знак1,Знак3 Знак1"/>
    <w:basedOn w:val="DefaultParagraphFont"/>
    <w:uiPriority w:val="99"/>
    <w:semiHidden/>
    <w:rsid w:val="004900F4"/>
    <w:rPr>
      <w:sz w:val="24"/>
      <w:szCs w:val="24"/>
      <w:lang w:eastAsia="zh-CN"/>
    </w:rPr>
  </w:style>
  <w:style w:type="paragraph" w:styleId="BodyTextIndent3">
    <w:name w:val="Body Text Indent 3"/>
    <w:basedOn w:val="Normal"/>
    <w:link w:val="33"/>
    <w:uiPriority w:val="99"/>
    <w:semiHidden/>
    <w:unhideWhenUsed/>
    <w:rsid w:val="004900F4"/>
    <w:pPr>
      <w:suppressAutoHyphens w:val="0"/>
      <w:spacing w:after="120"/>
      <w:ind w:left="283"/>
      <w:jc w:val="both"/>
    </w:pPr>
    <w:rPr>
      <w:sz w:val="16"/>
      <w:szCs w:val="20"/>
      <w:lang w:eastAsia="ru-RU"/>
    </w:rPr>
  </w:style>
  <w:style w:type="character" w:customStyle="1" w:styleId="33">
    <w:name w:val="Основной текст с отступом 3 Знак"/>
    <w:basedOn w:val="DefaultParagraphFont"/>
    <w:link w:val="BodyTextIndent3"/>
    <w:uiPriority w:val="99"/>
    <w:semiHidden/>
    <w:rsid w:val="004900F4"/>
    <w:rPr>
      <w:sz w:val="16"/>
    </w:rPr>
  </w:style>
  <w:style w:type="paragraph" w:styleId="BlockText">
    <w:name w:val="Block Text"/>
    <w:basedOn w:val="Normal"/>
    <w:uiPriority w:val="99"/>
    <w:semiHidden/>
    <w:unhideWhenUsed/>
    <w:rsid w:val="004900F4"/>
    <w:pPr>
      <w:suppressAutoHyphens w:val="0"/>
      <w:spacing w:after="120"/>
      <w:ind w:left="1440" w:right="1440"/>
      <w:jc w:val="both"/>
    </w:pPr>
    <w:rPr>
      <w:szCs w:val="20"/>
      <w:lang w:eastAsia="ru-RU"/>
    </w:rPr>
  </w:style>
  <w:style w:type="paragraph" w:styleId="PlainText">
    <w:name w:val="Plain Text"/>
    <w:basedOn w:val="Normal"/>
    <w:link w:val="a1"/>
    <w:uiPriority w:val="99"/>
    <w:unhideWhenUsed/>
    <w:rsid w:val="004900F4"/>
    <w:pPr>
      <w:suppressAutoHyphens w:val="0"/>
    </w:pPr>
    <w:rPr>
      <w:rFonts w:ascii="Courier New" w:hAnsi="Courier New" w:cs="Courier New"/>
      <w:sz w:val="20"/>
      <w:szCs w:val="20"/>
      <w:lang w:eastAsia="ru-RU"/>
    </w:rPr>
  </w:style>
  <w:style w:type="character" w:customStyle="1" w:styleId="131">
    <w:name w:val="Текст Знак1"/>
    <w:basedOn w:val="DefaultParagraphFont"/>
    <w:uiPriority w:val="99"/>
    <w:semiHidden/>
    <w:rsid w:val="004900F4"/>
    <w:rPr>
      <w:rFonts w:ascii="Courier New" w:hAnsi="Courier New" w:cs="Courier New"/>
      <w:lang w:eastAsia="zh-CN"/>
    </w:rPr>
  </w:style>
  <w:style w:type="paragraph" w:styleId="E-mailSignature">
    <w:name w:val="E-mail Signature"/>
    <w:basedOn w:val="Normal"/>
    <w:link w:val="a25"/>
    <w:uiPriority w:val="99"/>
    <w:semiHidden/>
    <w:unhideWhenUsed/>
    <w:rsid w:val="004900F4"/>
    <w:pPr>
      <w:suppressAutoHyphens w:val="0"/>
      <w:spacing w:after="60"/>
      <w:jc w:val="both"/>
    </w:pPr>
    <w:rPr>
      <w:lang w:eastAsia="ru-RU"/>
    </w:rPr>
  </w:style>
  <w:style w:type="character" w:customStyle="1" w:styleId="a25">
    <w:name w:val="Электронная подпись Знак"/>
    <w:basedOn w:val="DefaultParagraphFont"/>
    <w:link w:val="E-mailSignature"/>
    <w:uiPriority w:val="99"/>
    <w:semiHidden/>
    <w:rsid w:val="004900F4"/>
    <w:rPr>
      <w:sz w:val="24"/>
      <w:szCs w:val="24"/>
    </w:rPr>
  </w:style>
  <w:style w:type="paragraph" w:customStyle="1" w:styleId="ConsPlusCell">
    <w:name w:val="ConsPlusCell"/>
    <w:rsid w:val="004900F4"/>
    <w:pPr>
      <w:autoSpaceDE w:val="0"/>
      <w:autoSpaceDN w:val="0"/>
      <w:adjustRightInd w:val="0"/>
    </w:pPr>
    <w:rPr>
      <w:rFonts w:ascii="Arial" w:hAnsi="Arial" w:cs="Arial"/>
    </w:rPr>
  </w:style>
  <w:style w:type="paragraph" w:customStyle="1" w:styleId="a26">
    <w:name w:val="Пункт"/>
    <w:basedOn w:val="Normal"/>
    <w:rsid w:val="004900F4"/>
    <w:pPr>
      <w:tabs>
        <w:tab w:val="num" w:pos="1980"/>
      </w:tabs>
      <w:suppressAutoHyphens w:val="0"/>
      <w:ind w:left="1404" w:hanging="504"/>
      <w:jc w:val="both"/>
    </w:pPr>
    <w:rPr>
      <w:szCs w:val="28"/>
      <w:lang w:eastAsia="ru-RU"/>
    </w:rPr>
  </w:style>
  <w:style w:type="paragraph" w:customStyle="1" w:styleId="a27">
    <w:name w:val="Тендерные данные"/>
    <w:basedOn w:val="Normal"/>
    <w:semiHidden/>
    <w:rsid w:val="004900F4"/>
    <w:pPr>
      <w:tabs>
        <w:tab w:val="left" w:pos="1985"/>
      </w:tabs>
      <w:suppressAutoHyphens w:val="0"/>
      <w:spacing w:before="120" w:after="60"/>
      <w:jc w:val="both"/>
    </w:pPr>
    <w:rPr>
      <w:b/>
      <w:szCs w:val="20"/>
      <w:lang w:eastAsia="ru-RU"/>
    </w:rPr>
  </w:style>
  <w:style w:type="paragraph" w:customStyle="1" w:styleId="a28">
    <w:name w:val="Таблица шапка"/>
    <w:basedOn w:val="Normal"/>
    <w:rsid w:val="004900F4"/>
    <w:pPr>
      <w:keepNext/>
      <w:suppressAutoHyphens w:val="0"/>
      <w:spacing w:before="40" w:after="40"/>
      <w:ind w:left="57" w:right="57"/>
    </w:pPr>
    <w:rPr>
      <w:sz w:val="18"/>
      <w:szCs w:val="18"/>
      <w:lang w:eastAsia="ru-RU"/>
    </w:rPr>
  </w:style>
  <w:style w:type="paragraph" w:customStyle="1" w:styleId="a29">
    <w:name w:val="Таблица текст"/>
    <w:basedOn w:val="Normal"/>
    <w:rsid w:val="004900F4"/>
    <w:pPr>
      <w:suppressAutoHyphens w:val="0"/>
      <w:spacing w:before="40" w:after="40"/>
      <w:ind w:left="57" w:right="57"/>
    </w:pPr>
    <w:rPr>
      <w:sz w:val="22"/>
      <w:szCs w:val="22"/>
      <w:lang w:eastAsia="ru-RU"/>
    </w:rPr>
  </w:style>
  <w:style w:type="paragraph" w:customStyle="1" w:styleId="a30">
    <w:name w:val="Раздел"/>
    <w:basedOn w:val="Normal"/>
    <w:semiHidden/>
    <w:rsid w:val="004900F4"/>
    <w:pPr>
      <w:numPr>
        <w:ilvl w:val="1"/>
        <w:numId w:val="6"/>
      </w:numPr>
      <w:suppressAutoHyphens w:val="0"/>
      <w:spacing w:before="120" w:after="120"/>
      <w:jc w:val="center"/>
    </w:pPr>
    <w:rPr>
      <w:rFonts w:ascii="Arial Narrow" w:hAnsi="Arial Narrow"/>
      <w:b/>
      <w:sz w:val="28"/>
      <w:szCs w:val="20"/>
      <w:lang w:eastAsia="ru-RU"/>
    </w:rPr>
  </w:style>
  <w:style w:type="paragraph" w:customStyle="1" w:styleId="34">
    <w:name w:val="Раздел 3"/>
    <w:basedOn w:val="Normal"/>
    <w:semiHidden/>
    <w:rsid w:val="004900F4"/>
    <w:pPr>
      <w:numPr>
        <w:numId w:val="7"/>
      </w:numPr>
      <w:suppressAutoHyphens w:val="0"/>
      <w:spacing w:before="120" w:after="120"/>
      <w:jc w:val="center"/>
    </w:pPr>
    <w:rPr>
      <w:b/>
      <w:szCs w:val="20"/>
      <w:lang w:eastAsia="ru-RU"/>
    </w:rPr>
  </w:style>
  <w:style w:type="paragraph" w:customStyle="1" w:styleId="a31">
    <w:name w:val="Условия контракта"/>
    <w:basedOn w:val="Normal"/>
    <w:semiHidden/>
    <w:rsid w:val="004900F4"/>
    <w:pPr>
      <w:tabs>
        <w:tab w:val="num" w:pos="432"/>
      </w:tabs>
      <w:suppressAutoHyphens w:val="0"/>
      <w:spacing w:before="240" w:after="120"/>
      <w:ind w:left="432" w:hanging="432"/>
      <w:jc w:val="both"/>
    </w:pPr>
    <w:rPr>
      <w:b/>
      <w:szCs w:val="20"/>
      <w:lang w:eastAsia="ru-RU"/>
    </w:rPr>
  </w:style>
  <w:style w:type="paragraph" w:customStyle="1" w:styleId="a32">
    <w:name w:val="Подраздел"/>
    <w:basedOn w:val="Normal"/>
    <w:semiHidden/>
    <w:rsid w:val="004900F4"/>
    <w:pPr>
      <w:spacing w:before="240" w:after="120"/>
      <w:jc w:val="center"/>
    </w:pPr>
    <w:rPr>
      <w:rFonts w:ascii="TimesDL" w:hAnsi="TimesDL"/>
      <w:b/>
      <w:smallCaps/>
      <w:spacing w:val="-2"/>
      <w:szCs w:val="20"/>
      <w:lang w:eastAsia="ru-RU"/>
    </w:rPr>
  </w:style>
  <w:style w:type="paragraph" w:customStyle="1" w:styleId="132">
    <w:name w:val="Стиль1"/>
    <w:basedOn w:val="Normal"/>
    <w:rsid w:val="004900F4"/>
    <w:pPr>
      <w:keepNext/>
      <w:keepLines/>
      <w:widowControl w:val="0"/>
      <w:suppressLineNumbers/>
      <w:tabs>
        <w:tab w:val="num" w:pos="643"/>
      </w:tabs>
      <w:spacing w:after="60"/>
      <w:ind w:left="643" w:hanging="360"/>
    </w:pPr>
    <w:rPr>
      <w:b/>
      <w:sz w:val="28"/>
      <w:lang w:eastAsia="ru-RU"/>
    </w:rPr>
  </w:style>
  <w:style w:type="paragraph" w:customStyle="1" w:styleId="27">
    <w:name w:val="Стиль2"/>
    <w:basedOn w:val="ListNumber2"/>
    <w:rsid w:val="004900F4"/>
    <w:pPr>
      <w:keepNext/>
      <w:keepLines/>
      <w:widowControl w:val="0"/>
      <w:suppressLineNumbers/>
      <w:suppressAutoHyphens/>
    </w:pPr>
    <w:rPr>
      <w:b/>
    </w:rPr>
  </w:style>
  <w:style w:type="paragraph" w:customStyle="1" w:styleId="35">
    <w:name w:val="Стиль3"/>
    <w:basedOn w:val="BodyTextIndent2"/>
    <w:rsid w:val="004900F4"/>
    <w:pPr>
      <w:widowControl w:val="0"/>
      <w:tabs>
        <w:tab w:val="num" w:pos="643"/>
      </w:tabs>
      <w:adjustRightInd w:val="0"/>
      <w:spacing w:after="0" w:line="240" w:lineRule="auto"/>
      <w:ind w:left="643" w:hanging="360"/>
    </w:pPr>
  </w:style>
  <w:style w:type="paragraph" w:customStyle="1" w:styleId="a33">
    <w:name w:val="пункт"/>
    <w:basedOn w:val="Normal"/>
    <w:rsid w:val="004900F4"/>
    <w:pPr>
      <w:tabs>
        <w:tab w:val="num" w:pos="1307"/>
      </w:tabs>
      <w:suppressAutoHyphens w:val="0"/>
      <w:spacing w:before="60" w:after="60"/>
      <w:ind w:left="1080"/>
    </w:pPr>
    <w:rPr>
      <w:lang w:eastAsia="ru-RU"/>
    </w:rPr>
  </w:style>
  <w:style w:type="paragraph" w:customStyle="1" w:styleId="ConsPlusNonformat">
    <w:name w:val="ConsPlusNonformat"/>
    <w:rsid w:val="004900F4"/>
    <w:pPr>
      <w:autoSpaceDE w:val="0"/>
      <w:autoSpaceDN w:val="0"/>
      <w:adjustRightInd w:val="0"/>
    </w:pPr>
    <w:rPr>
      <w:rFonts w:ascii="Courier New" w:hAnsi="Courier New" w:cs="Courier New"/>
    </w:rPr>
  </w:style>
  <w:style w:type="paragraph" w:customStyle="1" w:styleId="230">
    <w:name w:val="Знак Знак23 Знак Знак Знак"/>
    <w:basedOn w:val="Normal"/>
    <w:rsid w:val="004900F4"/>
    <w:pPr>
      <w:suppressAutoHyphens w:val="0"/>
      <w:spacing w:after="160" w:line="240" w:lineRule="exact"/>
    </w:pPr>
    <w:rPr>
      <w:sz w:val="20"/>
      <w:szCs w:val="20"/>
    </w:rPr>
  </w:style>
  <w:style w:type="paragraph" w:customStyle="1" w:styleId="231">
    <w:name w:val="Знак Знак23 Знак Знак Знак Знак"/>
    <w:basedOn w:val="Normal"/>
    <w:rsid w:val="004900F4"/>
    <w:pPr>
      <w:suppressAutoHyphens w:val="0"/>
      <w:spacing w:after="160" w:line="240" w:lineRule="exact"/>
    </w:pPr>
    <w:rPr>
      <w:sz w:val="20"/>
      <w:szCs w:val="20"/>
    </w:rPr>
  </w:style>
  <w:style w:type="paragraph" w:customStyle="1" w:styleId="a34">
    <w:name w:val="Знак Знак Знак Знак Знак Знак Знак"/>
    <w:basedOn w:val="Normal"/>
    <w:rsid w:val="004900F4"/>
    <w:pPr>
      <w:suppressAutoHyphens w:val="0"/>
      <w:spacing w:after="160" w:line="240" w:lineRule="exact"/>
    </w:pPr>
    <w:rPr>
      <w:sz w:val="20"/>
      <w:szCs w:val="20"/>
    </w:rPr>
  </w:style>
  <w:style w:type="paragraph" w:customStyle="1" w:styleId="133">
    <w:name w:val="Список многоуровневый 1"/>
    <w:basedOn w:val="Normal"/>
    <w:rsid w:val="004900F4"/>
    <w:pPr>
      <w:tabs>
        <w:tab w:val="num" w:pos="432"/>
      </w:tabs>
      <w:suppressAutoHyphens w:val="0"/>
      <w:spacing w:after="60"/>
      <w:ind w:left="431" w:hanging="431"/>
      <w:jc w:val="both"/>
    </w:pPr>
    <w:rPr>
      <w:lang w:eastAsia="ru-RU"/>
    </w:rPr>
  </w:style>
  <w:style w:type="paragraph" w:customStyle="1" w:styleId="2310">
    <w:name w:val="Знак Знак23 Знак Знак Знак Знак1"/>
    <w:basedOn w:val="Normal"/>
    <w:autoRedefine/>
    <w:rsid w:val="004900F4"/>
    <w:pPr>
      <w:suppressAutoHyphens w:val="0"/>
      <w:spacing w:before="60" w:after="60"/>
    </w:pPr>
    <w:rPr>
      <w:sz w:val="20"/>
      <w:szCs w:val="20"/>
    </w:rPr>
  </w:style>
  <w:style w:type="paragraph" w:customStyle="1" w:styleId="2-11">
    <w:name w:val="содержание2-11"/>
    <w:basedOn w:val="Normal"/>
    <w:semiHidden/>
    <w:rsid w:val="004900F4"/>
    <w:pPr>
      <w:suppressAutoHyphens w:val="0"/>
      <w:spacing w:after="60"/>
      <w:jc w:val="both"/>
    </w:pPr>
    <w:rPr>
      <w:lang w:eastAsia="ru-RU"/>
    </w:rPr>
  </w:style>
  <w:style w:type="paragraph" w:customStyle="1" w:styleId="a35">
    <w:name w:val="Пункт Знак"/>
    <w:basedOn w:val="Normal"/>
    <w:semiHidden/>
    <w:rsid w:val="004900F4"/>
    <w:pPr>
      <w:tabs>
        <w:tab w:val="num" w:pos="1134"/>
        <w:tab w:val="left" w:pos="1701"/>
      </w:tabs>
      <w:suppressAutoHyphens w:val="0"/>
      <w:snapToGrid w:val="0"/>
      <w:spacing w:line="360" w:lineRule="auto"/>
      <w:ind w:left="1134" w:hanging="567"/>
      <w:jc w:val="both"/>
    </w:pPr>
    <w:rPr>
      <w:sz w:val="28"/>
      <w:szCs w:val="28"/>
      <w:lang w:eastAsia="ru-RU"/>
    </w:rPr>
  </w:style>
  <w:style w:type="paragraph" w:customStyle="1" w:styleId="a36">
    <w:name w:val="Словарная статья"/>
    <w:basedOn w:val="Normal"/>
    <w:next w:val="Normal"/>
    <w:semiHidden/>
    <w:rsid w:val="004900F4"/>
    <w:pPr>
      <w:suppressAutoHyphens w:val="0"/>
      <w:autoSpaceDE w:val="0"/>
      <w:autoSpaceDN w:val="0"/>
      <w:adjustRightInd w:val="0"/>
      <w:ind w:right="118"/>
      <w:jc w:val="both"/>
    </w:pPr>
    <w:rPr>
      <w:rFonts w:ascii="Arial" w:hAnsi="Arial" w:cs="Arial"/>
      <w:sz w:val="20"/>
      <w:szCs w:val="20"/>
      <w:lang w:eastAsia="ru-RU"/>
    </w:rPr>
  </w:style>
  <w:style w:type="paragraph" w:customStyle="1" w:styleId="134">
    <w:name w:val="1"/>
    <w:basedOn w:val="Normal"/>
    <w:semiHidden/>
    <w:rsid w:val="004900F4"/>
    <w:pPr>
      <w:suppressAutoHyphens w:val="0"/>
      <w:spacing w:after="160" w:line="240" w:lineRule="exact"/>
    </w:pPr>
    <w:rPr>
      <w:sz w:val="20"/>
      <w:szCs w:val="20"/>
    </w:rPr>
  </w:style>
  <w:style w:type="paragraph" w:customStyle="1" w:styleId="1CharChar">
    <w:name w:val="1 Знак Char Знак Char Знак"/>
    <w:basedOn w:val="Normal"/>
    <w:rsid w:val="004900F4"/>
    <w:pPr>
      <w:suppressAutoHyphens w:val="0"/>
      <w:spacing w:after="160" w:line="240" w:lineRule="exact"/>
    </w:pPr>
    <w:rPr>
      <w:sz w:val="20"/>
      <w:szCs w:val="20"/>
    </w:rPr>
  </w:style>
  <w:style w:type="paragraph" w:customStyle="1" w:styleId="a37">
    <w:name w:val="Знак Знак Знак Знак"/>
    <w:basedOn w:val="Normal"/>
    <w:rsid w:val="004900F4"/>
    <w:pPr>
      <w:suppressAutoHyphens w:val="0"/>
      <w:spacing w:after="160" w:line="240" w:lineRule="exact"/>
    </w:pPr>
    <w:rPr>
      <w:sz w:val="20"/>
      <w:szCs w:val="20"/>
    </w:rPr>
  </w:style>
  <w:style w:type="paragraph" w:customStyle="1" w:styleId="a38">
    <w:name w:val="Знак Знак Знак Знак Знак Знак"/>
    <w:basedOn w:val="Normal"/>
    <w:rsid w:val="004900F4"/>
    <w:pPr>
      <w:suppressAutoHyphens w:val="0"/>
      <w:spacing w:after="160" w:line="240" w:lineRule="exact"/>
    </w:pPr>
    <w:rPr>
      <w:sz w:val="20"/>
      <w:szCs w:val="20"/>
    </w:rPr>
  </w:style>
  <w:style w:type="paragraph" w:customStyle="1" w:styleId="135">
    <w:name w:val="Абзац списка1"/>
    <w:basedOn w:val="Normal"/>
    <w:link w:val="a2"/>
    <w:rsid w:val="004900F4"/>
    <w:pPr>
      <w:suppressAutoHyphens w:val="0"/>
      <w:ind w:left="720"/>
    </w:pPr>
    <w:rPr>
      <w:rFonts w:ascii="Calibri" w:eastAsia="Calibri" w:hAnsi="Calibri"/>
      <w:sz w:val="20"/>
      <w:szCs w:val="20"/>
      <w:lang w:eastAsia="ru-RU"/>
    </w:rPr>
  </w:style>
  <w:style w:type="character" w:customStyle="1" w:styleId="a39">
    <w:name w:val="Дефис Знак"/>
    <w:link w:val="a41"/>
    <w:locked/>
    <w:rsid w:val="004900F4"/>
    <w:rPr>
      <w:sz w:val="24"/>
      <w:szCs w:val="24"/>
      <w:lang w:val="en-US"/>
    </w:rPr>
  </w:style>
  <w:style w:type="paragraph" w:customStyle="1" w:styleId="a41">
    <w:name w:val="Дефис"/>
    <w:basedOn w:val="135"/>
    <w:link w:val="a39"/>
    <w:rsid w:val="004900F4"/>
    <w:pPr>
      <w:numPr>
        <w:numId w:val="8"/>
      </w:numPr>
    </w:pPr>
    <w:rPr>
      <w:rFonts w:ascii="Times New Roman" w:eastAsia="Times New Roman" w:hAnsi="Times New Roman"/>
      <w:sz w:val="24"/>
      <w:szCs w:val="24"/>
      <w:lang w:val="en-US"/>
    </w:rPr>
  </w:style>
  <w:style w:type="character" w:customStyle="1" w:styleId="40">
    <w:name w:val="Стиль4 Знак"/>
    <w:link w:val="41"/>
    <w:locked/>
    <w:rsid w:val="004900F4"/>
  </w:style>
  <w:style w:type="paragraph" w:customStyle="1" w:styleId="41">
    <w:name w:val="Стиль4"/>
    <w:basedOn w:val="a41"/>
    <w:link w:val="40"/>
    <w:rsid w:val="004900F4"/>
    <w:rPr>
      <w:sz w:val="20"/>
      <w:szCs w:val="20"/>
      <w:lang w:val="ru-RU"/>
    </w:rPr>
  </w:style>
  <w:style w:type="paragraph" w:customStyle="1" w:styleId="a42">
    <w:name w:val="Знак Знак Знак"/>
    <w:basedOn w:val="Normal"/>
    <w:rsid w:val="004900F4"/>
    <w:pPr>
      <w:suppressAutoHyphens w:val="0"/>
      <w:spacing w:after="160" w:line="240" w:lineRule="exact"/>
    </w:pPr>
    <w:rPr>
      <w:rFonts w:ascii="Verdana" w:hAnsi="Verdana"/>
      <w:sz w:val="20"/>
      <w:szCs w:val="20"/>
      <w:lang w:val="en-US" w:eastAsia="en-US"/>
    </w:rPr>
  </w:style>
  <w:style w:type="character" w:customStyle="1" w:styleId="ConsNormal">
    <w:name w:val="ConsNormal Знак"/>
    <w:link w:val="ConsNormal0"/>
    <w:locked/>
    <w:rsid w:val="004900F4"/>
    <w:rPr>
      <w:rFonts w:ascii="Consultant" w:eastAsia="Arial" w:hAnsi="Consultant"/>
      <w:lang w:eastAsia="ar-SA"/>
    </w:rPr>
  </w:style>
  <w:style w:type="paragraph" w:customStyle="1" w:styleId="ConsNormal0">
    <w:name w:val="ConsNormal"/>
    <w:link w:val="ConsNormal"/>
    <w:rsid w:val="004900F4"/>
    <w:pPr>
      <w:widowControl w:val="0"/>
      <w:suppressAutoHyphens/>
      <w:ind w:firstLine="720"/>
    </w:pPr>
    <w:rPr>
      <w:rFonts w:ascii="Consultant" w:eastAsia="Arial" w:hAnsi="Consultant"/>
      <w:lang w:eastAsia="ar-SA"/>
    </w:rPr>
  </w:style>
  <w:style w:type="paragraph" w:customStyle="1" w:styleId="a43">
    <w:name w:val="Стиль"/>
    <w:rsid w:val="004900F4"/>
    <w:pPr>
      <w:widowControl w:val="0"/>
      <w:autoSpaceDE w:val="0"/>
      <w:autoSpaceDN w:val="0"/>
      <w:adjustRightInd w:val="0"/>
    </w:pPr>
    <w:rPr>
      <w:sz w:val="24"/>
      <w:szCs w:val="24"/>
    </w:rPr>
  </w:style>
  <w:style w:type="character" w:customStyle="1" w:styleId="H22">
    <w:name w:val="H2 Знак Знак"/>
    <w:rsid w:val="004900F4"/>
    <w:rPr>
      <w:rFonts w:ascii="Times New Roman" w:eastAsia="Times New Roman" w:hAnsi="Times New Roman" w:cs="Times New Roman" w:hint="default"/>
      <w:b/>
      <w:bCs/>
      <w:sz w:val="30"/>
      <w:szCs w:val="30"/>
      <w:lang w:val="ru-RU" w:eastAsia="ru-RU" w:bidi="ar-SA"/>
    </w:rPr>
  </w:style>
  <w:style w:type="character" w:customStyle="1" w:styleId="29">
    <w:name w:val="Знак Знак29"/>
    <w:rsid w:val="004900F4"/>
    <w:rPr>
      <w:rFonts w:ascii="Cambria" w:hAnsi="Cambria" w:cs="Times New Roman" w:hint="default"/>
      <w:b/>
      <w:bCs/>
      <w:sz w:val="26"/>
      <w:szCs w:val="26"/>
      <w:lang w:val="ru-RU" w:eastAsia="en-US" w:bidi="ar-SA"/>
    </w:rPr>
  </w:style>
  <w:style w:type="character" w:customStyle="1" w:styleId="28">
    <w:name w:val="Знак Знак28"/>
    <w:rsid w:val="004900F4"/>
    <w:rPr>
      <w:rFonts w:ascii="Arial" w:hAnsi="Arial" w:cs="Arial" w:hint="default"/>
      <w:sz w:val="24"/>
      <w:szCs w:val="24"/>
      <w:lang w:val="ru-RU" w:eastAsia="ru-RU" w:bidi="ar-SA"/>
    </w:rPr>
  </w:style>
  <w:style w:type="character" w:customStyle="1" w:styleId="270">
    <w:name w:val="Знак Знак27"/>
    <w:rsid w:val="004900F4"/>
    <w:rPr>
      <w:rFonts w:ascii="Times New Roman" w:eastAsia="Times New Roman" w:hAnsi="Times New Roman" w:cs="Times New Roman" w:hint="default"/>
      <w:sz w:val="22"/>
      <w:szCs w:val="22"/>
      <w:lang w:val="ru-RU" w:eastAsia="ru-RU" w:bidi="ar-SA"/>
    </w:rPr>
  </w:style>
  <w:style w:type="character" w:customStyle="1" w:styleId="260">
    <w:name w:val="Знак Знак26"/>
    <w:rsid w:val="004900F4"/>
    <w:rPr>
      <w:rFonts w:ascii="Times New Roman" w:eastAsia="Times New Roman" w:hAnsi="Times New Roman" w:cs="Times New Roman" w:hint="default"/>
      <w:i/>
      <w:iCs/>
      <w:sz w:val="22"/>
      <w:szCs w:val="22"/>
      <w:lang w:val="ru-RU" w:eastAsia="ru-RU" w:bidi="ar-SA"/>
    </w:rPr>
  </w:style>
  <w:style w:type="character" w:customStyle="1" w:styleId="250">
    <w:name w:val="Знак Знак25"/>
    <w:rsid w:val="004900F4"/>
    <w:rPr>
      <w:rFonts w:ascii="Arial" w:hAnsi="Arial" w:cs="Arial" w:hint="default"/>
      <w:lang w:val="ru-RU" w:eastAsia="ru-RU" w:bidi="ar-SA"/>
    </w:rPr>
  </w:style>
  <w:style w:type="character" w:customStyle="1" w:styleId="240">
    <w:name w:val="Знак Знак24"/>
    <w:rsid w:val="004900F4"/>
    <w:rPr>
      <w:rFonts w:ascii="Arial" w:hAnsi="Arial" w:cs="Arial" w:hint="default"/>
      <w:i/>
      <w:iCs/>
      <w:lang w:val="ru-RU" w:eastAsia="ru-RU" w:bidi="ar-SA"/>
    </w:rPr>
  </w:style>
  <w:style w:type="character" w:customStyle="1" w:styleId="232">
    <w:name w:val="Знак Знак23"/>
    <w:rsid w:val="004900F4"/>
    <w:rPr>
      <w:rFonts w:ascii="Arial" w:hAnsi="Arial" w:cs="Arial" w:hint="default"/>
      <w:b/>
      <w:bCs/>
      <w:i/>
      <w:iCs/>
      <w:sz w:val="18"/>
      <w:szCs w:val="18"/>
      <w:lang w:val="ru-RU" w:eastAsia="ru-RU" w:bidi="ar-SA"/>
    </w:rPr>
  </w:style>
  <w:style w:type="character" w:customStyle="1" w:styleId="170">
    <w:name w:val="Знак Знак17"/>
    <w:rsid w:val="004900F4"/>
    <w:rPr>
      <w:rFonts w:ascii="Cambria" w:hAnsi="Cambria" w:cs="Times New Roman" w:hint="default"/>
      <w:b/>
      <w:bCs/>
      <w:kern w:val="28"/>
      <w:sz w:val="32"/>
      <w:szCs w:val="32"/>
      <w:lang w:val="ru-RU" w:eastAsia="zh-CN" w:bidi="ar-SA"/>
    </w:rPr>
  </w:style>
  <w:style w:type="character" w:customStyle="1" w:styleId="1117">
    <w:name w:val="Знак Знак11"/>
    <w:rsid w:val="004900F4"/>
    <w:rPr>
      <w:rFonts w:ascii="Arial" w:hAnsi="Arial" w:cs="Times New Roman" w:hint="default"/>
      <w:sz w:val="24"/>
      <w:szCs w:val="24"/>
      <w:lang w:val="ru-RU" w:eastAsia="ru-RU" w:bidi="ar-SA"/>
    </w:rPr>
  </w:style>
  <w:style w:type="character" w:customStyle="1" w:styleId="90">
    <w:name w:val="Знак Знак9"/>
    <w:rsid w:val="004900F4"/>
    <w:rPr>
      <w:rFonts w:ascii="Times New Roman" w:eastAsia="Times New Roman" w:hAnsi="Times New Roman" w:cs="Times New Roman" w:hint="default"/>
      <w:sz w:val="24"/>
      <w:szCs w:val="24"/>
      <w:lang w:val="ru-RU" w:eastAsia="ru-RU" w:bidi="ar-SA"/>
    </w:rPr>
  </w:style>
  <w:style w:type="character" w:customStyle="1" w:styleId="50">
    <w:name w:val="Знак Знак5"/>
    <w:rsid w:val="004900F4"/>
    <w:rPr>
      <w:rFonts w:ascii="Times New Roman" w:eastAsia="Times New Roman" w:hAnsi="Times New Roman" w:cs="Times New Roman" w:hint="default"/>
      <w:sz w:val="24"/>
      <w:szCs w:val="24"/>
      <w:lang w:val="ru-RU" w:eastAsia="ru-RU" w:bidi="ar-SA"/>
    </w:rPr>
  </w:style>
  <w:style w:type="character" w:customStyle="1" w:styleId="136">
    <w:name w:val="Замещающий текст1"/>
    <w:semiHidden/>
    <w:rsid w:val="004900F4"/>
    <w:rPr>
      <w:rFonts w:ascii="Times New Roman" w:hAnsi="Times New Roman" w:cs="Times New Roman" w:hint="default"/>
      <w:color w:val="808080"/>
    </w:rPr>
  </w:style>
  <w:style w:type="character" w:customStyle="1" w:styleId="skypepnhtextspan">
    <w:name w:val="skype_pnh_text_span"/>
    <w:rsid w:val="004900F4"/>
    <w:rPr>
      <w:rFonts w:ascii="Times New Roman" w:hAnsi="Times New Roman" w:cs="Times New Roman" w:hint="default"/>
    </w:rPr>
  </w:style>
  <w:style w:type="paragraph" w:customStyle="1" w:styleId="Standard">
    <w:name w:val="Standard"/>
    <w:rsid w:val="004900F4"/>
    <w:pPr>
      <w:tabs>
        <w:tab w:val="left" w:pos="709"/>
      </w:tabs>
      <w:suppressAutoHyphens/>
      <w:autoSpaceDN w:val="0"/>
      <w:spacing w:after="200" w:line="276" w:lineRule="atLeast"/>
      <w:textAlignment w:val="baseline"/>
    </w:pPr>
    <w:rPr>
      <w:rFonts w:ascii="Calibri" w:eastAsia="Lucida Sans Unicode" w:hAnsi="Calibri" w:cs="Tahoma"/>
      <w:kern w:val="3"/>
      <w:sz w:val="22"/>
      <w:szCs w:val="22"/>
      <w:lang w:eastAsia="en-US"/>
    </w:rPr>
  </w:style>
  <w:style w:type="paragraph" w:styleId="NoSpacing">
    <w:name w:val="No Spacing"/>
    <w:rsid w:val="004900F4"/>
    <w:pPr>
      <w:suppressAutoHyphens/>
      <w:autoSpaceDN w:val="0"/>
      <w:textAlignment w:val="baseline"/>
    </w:pPr>
    <w:rPr>
      <w:rFonts w:ascii="Calibri" w:hAnsi="Calibri"/>
      <w:kern w:val="3"/>
      <w:sz w:val="24"/>
      <w:szCs w:val="24"/>
      <w:lang w:eastAsia="zh-CN" w:bidi="hi-IN"/>
    </w:rPr>
  </w:style>
  <w:style w:type="character" w:customStyle="1" w:styleId="a44">
    <w:name w:val="Привязка сноски"/>
    <w:rsid w:val="004900F4"/>
    <w:rPr>
      <w:vertAlign w:val="superscript"/>
    </w:rPr>
  </w:style>
  <w:style w:type="character" w:customStyle="1" w:styleId="-">
    <w:name w:val="Интернет-ссылка"/>
    <w:rsid w:val="004900F4"/>
    <w:rPr>
      <w:color w:val="0000FF"/>
      <w:u w:val="single"/>
    </w:rPr>
  </w:style>
  <w:style w:type="paragraph" w:customStyle="1" w:styleId="TableContents">
    <w:name w:val="Table Contents"/>
    <w:basedOn w:val="Normal"/>
    <w:rsid w:val="000723E1"/>
    <w:pPr>
      <w:suppressLineNumbers/>
      <w:autoSpaceDN w:val="0"/>
    </w:pPr>
    <w:rPr>
      <w:rFonts w:ascii="Liberation Serif" w:hAnsi="Liberation Serif" w:cs="Mangal"/>
      <w:kern w:val="3"/>
      <w:lang w:val="en-US" w:bidi="hi-IN"/>
    </w:rPr>
  </w:style>
  <w:style w:type="character" w:customStyle="1" w:styleId="Internetlink">
    <w:name w:val="Internet link"/>
    <w:rsid w:val="00FA11EB"/>
    <w:rPr>
      <w:color w:val="0000FF"/>
      <w:u w:val="single" w:color="000000"/>
    </w:rPr>
  </w:style>
  <w:style w:type="numbering" w:customStyle="1" w:styleId="WWNum3">
    <w:name w:val="WWNum3"/>
    <w:basedOn w:val="NoList"/>
    <w:rsid w:val="00FA2415"/>
    <w:pPr>
      <w:numPr>
        <w:numId w:val="12"/>
      </w:numPr>
    </w:pPr>
  </w:style>
  <w:style w:type="numbering" w:customStyle="1" w:styleId="WWNum4">
    <w:name w:val="WWNum4"/>
    <w:basedOn w:val="NoList"/>
    <w:rsid w:val="00FA2415"/>
    <w:pPr>
      <w:numPr>
        <w:numId w:val="14"/>
      </w:numPr>
    </w:pPr>
  </w:style>
  <w:style w:type="character" w:styleId="CommentReference">
    <w:name w:val="annotation reference"/>
    <w:uiPriority w:val="99"/>
    <w:semiHidden/>
    <w:unhideWhenUsed/>
    <w:rsid w:val="005E6696"/>
    <w:rPr>
      <w:sz w:val="16"/>
      <w:szCs w:val="16"/>
    </w:rPr>
  </w:style>
  <w:style w:type="paragraph" w:styleId="Index1">
    <w:name w:val="index 1"/>
    <w:basedOn w:val="Normal"/>
    <w:next w:val="Normal"/>
    <w:autoRedefine/>
    <w:uiPriority w:val="99"/>
    <w:semiHidden/>
    <w:unhideWhenUsed/>
    <w:rsid w:val="00754536"/>
    <w:pPr>
      <w:ind w:left="240" w:hanging="240"/>
    </w:pPr>
  </w:style>
  <w:style w:type="paragraph" w:styleId="IndexHeading">
    <w:name w:val="index heading"/>
    <w:basedOn w:val="Normal"/>
    <w:qFormat/>
    <w:rsid w:val="00754536"/>
    <w:pPr>
      <w:suppressLineNumbers/>
      <w:suppressAutoHyphens w:val="0"/>
      <w:spacing w:after="160" w:line="259" w:lineRule="auto"/>
    </w:pPr>
    <w:rPr>
      <w:rFonts w:eastAsiaTheme="minorHAnsi" w:cs="Mangal"/>
      <w:szCs w:val="22"/>
      <w:lang w:eastAsia="en-US"/>
    </w:rPr>
  </w:style>
  <w:style w:type="character" w:styleId="Emphasis">
    <w:name w:val="Emphasis"/>
    <w:basedOn w:val="DefaultParagraphFont"/>
    <w:uiPriority w:val="20"/>
    <w:qFormat/>
    <w:rsid w:val="00754536"/>
    <w:rPr>
      <w:i/>
      <w:iCs/>
    </w:rPr>
  </w:style>
  <w:style w:type="paragraph" w:customStyle="1" w:styleId="parametervalue">
    <w:name w:val="parametervalue"/>
    <w:basedOn w:val="Normal"/>
    <w:rsid w:val="00754536"/>
    <w:pPr>
      <w:suppressAutoHyphens w:val="0"/>
      <w:spacing w:before="100" w:beforeAutospacing="1" w:after="100" w:afterAutospacing="1"/>
    </w:pPr>
    <w:rPr>
      <w:rFonts w:eastAsia="Times New Roman"/>
      <w:lang w:eastAsia="ru-RU"/>
    </w:rPr>
  </w:style>
  <w:style w:type="character" w:customStyle="1" w:styleId="137">
    <w:name w:val="Верхний колонтитул Знак1"/>
    <w:basedOn w:val="DefaultParagraphFont"/>
    <w:link w:val="Header"/>
    <w:uiPriority w:val="99"/>
    <w:rsid w:val="00240DFA"/>
    <w:rPr>
      <w:rFonts w:ascii="Arial" w:hAnsi="Arial" w:cs="Arial"/>
      <w:sz w:val="24"/>
      <w:szCs w:val="24"/>
      <w:lang w:eastAsia="zh-CN"/>
    </w:rPr>
  </w:style>
  <w:style w:type="character" w:customStyle="1" w:styleId="138">
    <w:name w:val="Нижний колонтитул Знак1"/>
    <w:basedOn w:val="DefaultParagraphFont"/>
    <w:link w:val="Footer"/>
    <w:uiPriority w:val="99"/>
    <w:rsid w:val="00240DFA"/>
    <w:rPr>
      <w:sz w:val="24"/>
      <w:szCs w:val="24"/>
      <w:lang w:eastAsia="zh-CN"/>
    </w:rPr>
  </w:style>
  <w:style w:type="character" w:customStyle="1" w:styleId="139">
    <w:name w:val="Текст выноски Знак1"/>
    <w:basedOn w:val="DefaultParagraphFont"/>
    <w:link w:val="BalloonText"/>
    <w:uiPriority w:val="99"/>
    <w:rsid w:val="00240DFA"/>
    <w:rPr>
      <w:rFonts w:ascii="Tahoma" w:hAnsi="Tahoma" w:cs="Tahoma"/>
      <w:sz w:val="16"/>
      <w:szCs w:val="16"/>
      <w:lang w:eastAsia="zh-CN"/>
    </w:rPr>
  </w:style>
  <w:style w:type="character" w:customStyle="1" w:styleId="140">
    <w:name w:val="Текст концевой сноски Знак1"/>
    <w:basedOn w:val="DefaultParagraphFont"/>
    <w:link w:val="EndnoteText"/>
    <w:uiPriority w:val="99"/>
    <w:rsid w:val="00240DFA"/>
    <w:rPr>
      <w:lang w:eastAsia="zh-CN"/>
    </w:rPr>
  </w:style>
  <w:style w:type="character" w:customStyle="1" w:styleId="141">
    <w:name w:val="Тема примечания Знак1"/>
    <w:basedOn w:val="126"/>
    <w:link w:val="CommentSubject"/>
    <w:uiPriority w:val="99"/>
    <w:rsid w:val="00240DFA"/>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15FA0-5429-4A0C-A8C2-2E107B87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SYS_INFOCARD_EAUCTION</Template>
  <TotalTime>717</TotalTime>
  <Pages>19</Pages>
  <Words>20370</Words>
  <Characters>116115</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Федеральный закон от 05.04.2013 N 44-ФЗ(ред. от 27.12.2018)"О контрактной системе в сфере закупок товаров, работ, услуг для обеспечения государственных и муниципальных нужд"(с изм. и доп., вступ. в силу с 07.01.2019)</vt:lpstr>
    </vt:vector>
  </TitlesOfParts>
  <Company/>
  <LinksUpToDate>false</LinksUpToDate>
  <CharactersWithSpaces>136213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05.04.2013 N 44-ФЗ(ред. от 27.12.2018)"О контрактной системе в сфере закупок товаров, работ, услуг для обеспечения государственных и муниципальных нужд"(с изм. и доп., вступ. в силу с 07.01.2019)</dc:title>
  <dc:creator>Павлова Татьяна</dc:creator>
  <cp:lastModifiedBy>KEY_10</cp:lastModifiedBy>
  <cp:revision>77</cp:revision>
  <cp:lastPrinted>2019-01-31T06:49:00Z</cp:lastPrinted>
  <dcterms:created xsi:type="dcterms:W3CDTF">2022-03-16T05:06:00Z</dcterms:created>
  <dcterms:modified xsi:type="dcterms:W3CDTF">2025-09-03T00:22:00Z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4018.00.18</vt:lpwstr>
  </property>
</Properties>
</file>